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 xml:space="preserve">la version </w:t>
      </w:r>
      <w:proofErr w:type="spellStart"/>
      <w:r w:rsidRPr="008D1A7B">
        <w:rPr>
          <w:b/>
          <w:sz w:val="18"/>
          <w:szCs w:val="18"/>
        </w:rPr>
        <w:t>word</w:t>
      </w:r>
      <w:proofErr w:type="spellEnd"/>
      <w:r w:rsidRPr="008D1A7B">
        <w:rPr>
          <w:b/>
          <w:sz w:val="18"/>
          <w:szCs w:val="18"/>
        </w:rPr>
        <w:t xml:space="preserve">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 xml:space="preserve">en bonne et due forme sera redemandé sur la base de la version </w:t>
      </w:r>
      <w:proofErr w:type="spellStart"/>
      <w:r w:rsidR="00224368">
        <w:rPr>
          <w:i w:val="0"/>
          <w:sz w:val="18"/>
          <w:szCs w:val="18"/>
        </w:rPr>
        <w:t>word</w:t>
      </w:r>
      <w:proofErr w:type="spellEnd"/>
      <w:r w:rsidR="00224368">
        <w:rPr>
          <w:i w:val="0"/>
          <w:sz w:val="18"/>
          <w:szCs w:val="18"/>
        </w:rPr>
        <w:t xml:space="preserve">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8D1A7B" w:rsidRDefault="00876A73" w:rsidP="005846FB">
      <w:pPr>
        <w:tabs>
          <w:tab w:val="left" w:pos="426"/>
          <w:tab w:val="left" w:pos="851"/>
        </w:tabs>
        <w:jc w:val="both"/>
        <w:rPr>
          <w:rFonts w:ascii="Arial" w:hAnsi="Arial" w:cs="Arial"/>
        </w:rPr>
      </w:pPr>
    </w:p>
    <w:p w:rsidR="009B1CD0" w:rsidRDefault="00A1076E" w:rsidP="00F86446">
      <w:pPr>
        <w:suppressAutoHyphens w:val="0"/>
        <w:spacing w:line="325" w:lineRule="exact"/>
        <w:jc w:val="center"/>
        <w:rPr>
          <w:rFonts w:ascii="Arial" w:hAnsi="Arial" w:cs="Arial"/>
        </w:rPr>
      </w:pPr>
      <w:r w:rsidRPr="00A1076E">
        <w:rPr>
          <w:rFonts w:ascii="Calibri" w:eastAsia="Trebuchet MS" w:hAnsi="Calibri" w:cs="Calibri"/>
          <w:b/>
          <w:color w:val="000000"/>
          <w:sz w:val="28"/>
          <w:szCs w:val="24"/>
          <w:lang w:eastAsia="en-US"/>
        </w:rPr>
        <w:t xml:space="preserve">Maintenance des </w:t>
      </w:r>
      <w:r w:rsidR="00F86446">
        <w:rPr>
          <w:rFonts w:ascii="Calibri" w:eastAsia="Trebuchet MS" w:hAnsi="Calibri" w:cs="Calibri"/>
          <w:b/>
          <w:color w:val="000000"/>
          <w:sz w:val="28"/>
          <w:szCs w:val="24"/>
          <w:lang w:eastAsia="en-US"/>
        </w:rPr>
        <w:t xml:space="preserve">équipements de </w:t>
      </w:r>
      <w:proofErr w:type="spellStart"/>
      <w:r w:rsidR="00F86446">
        <w:rPr>
          <w:rFonts w:ascii="Calibri" w:eastAsia="Trebuchet MS" w:hAnsi="Calibri" w:cs="Calibri"/>
          <w:b/>
          <w:color w:val="000000"/>
          <w:sz w:val="28"/>
          <w:szCs w:val="24"/>
          <w:lang w:eastAsia="en-US"/>
        </w:rPr>
        <w:t>process</w:t>
      </w:r>
      <w:proofErr w:type="spellEnd"/>
      <w:r w:rsidR="00F86446">
        <w:rPr>
          <w:rFonts w:ascii="Calibri" w:eastAsia="Trebuchet MS" w:hAnsi="Calibri" w:cs="Calibri"/>
          <w:b/>
          <w:color w:val="000000"/>
          <w:sz w:val="28"/>
          <w:szCs w:val="24"/>
          <w:lang w:eastAsia="en-US"/>
        </w:rPr>
        <w:t xml:space="preserve"> de stérilisation du GHT44</w:t>
      </w:r>
    </w:p>
    <w:p w:rsidR="00A1076E" w:rsidRDefault="00A1076E" w:rsidP="005846FB">
      <w:pPr>
        <w:tabs>
          <w:tab w:val="left" w:pos="426"/>
          <w:tab w:val="left" w:pos="851"/>
        </w:tabs>
        <w:jc w:val="both"/>
        <w:rPr>
          <w:rFonts w:ascii="Arial" w:hAnsi="Arial" w:cs="Arial"/>
        </w:rPr>
      </w:pPr>
    </w:p>
    <w:p w:rsidR="00A1076E" w:rsidRPr="008D1A7B" w:rsidRDefault="00A1076E"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9B1CD0" w:rsidRPr="008D1A7B" w:rsidRDefault="009B1CD0" w:rsidP="00934503">
      <w:pPr>
        <w:tabs>
          <w:tab w:val="left" w:pos="426"/>
          <w:tab w:val="left" w:pos="851"/>
        </w:tabs>
        <w:jc w:val="both"/>
        <w:rPr>
          <w:rFonts w:ascii="Arial" w:hAnsi="Arial" w:cs="Arial"/>
        </w:rPr>
      </w:pPr>
    </w:p>
    <w:p w:rsidR="009B1CD0" w:rsidRPr="008D1A7B" w:rsidRDefault="009B1CD0" w:rsidP="009B45B9">
      <w:pPr>
        <w:tabs>
          <w:tab w:val="left" w:pos="426"/>
          <w:tab w:val="left" w:pos="851"/>
        </w:tabs>
        <w:jc w:val="both"/>
        <w:rPr>
          <w:rFonts w:ascii="Arial" w:hAnsi="Arial" w:cs="Arial"/>
        </w:rPr>
      </w:pPr>
    </w:p>
    <w:p w:rsidR="009B1CD0" w:rsidRPr="008D1A7B" w:rsidRDefault="00F86446"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8D1A7B" w:rsidRPr="008D1A7B">
            <w:rPr>
              <w:rFonts w:ascii="MS Gothic" w:eastAsia="MS Gothic" w:hAnsi="MS Gothic" w:hint="eastAsia"/>
            </w:rPr>
            <w:t>☒</w:t>
          </w:r>
        </w:sdtContent>
      </w:sdt>
      <w:r w:rsidR="009B1CD0" w:rsidRPr="008D1A7B">
        <w:rPr>
          <w:rFonts w:ascii="Arial" w:hAnsi="Arial" w:cs="Arial"/>
        </w:rPr>
        <w:tab/>
      </w:r>
      <w:proofErr w:type="gramStart"/>
      <w:r w:rsidR="00B87564" w:rsidRPr="008D1A7B">
        <w:rPr>
          <w:rFonts w:ascii="Arial" w:hAnsi="Arial" w:cs="Arial"/>
        </w:rPr>
        <w:t>au</w:t>
      </w:r>
      <w:proofErr w:type="gramEnd"/>
      <w:r w:rsidR="00B87564" w:rsidRPr="008D1A7B">
        <w:rPr>
          <w:rFonts w:ascii="Arial" w:hAnsi="Arial" w:cs="Arial"/>
        </w:rPr>
        <w:t xml:space="preserve"> lot n°……. </w:t>
      </w:r>
      <w:r w:rsidR="008216D7" w:rsidRPr="008D1A7B">
        <w:rPr>
          <w:rFonts w:ascii="Arial" w:hAnsi="Arial" w:cs="Arial"/>
        </w:rPr>
        <w:t xml:space="preserve"> </w:t>
      </w:r>
      <w:r w:rsidR="009B1CD0" w:rsidRPr="008D1A7B">
        <w:rPr>
          <w:rFonts w:ascii="Arial" w:hAnsi="Arial" w:cs="Arial"/>
          <w:i/>
          <w:iCs/>
          <w:sz w:val="18"/>
          <w:szCs w:val="18"/>
        </w:rPr>
        <w:t xml:space="preserve">(Indiquer l’intitulé du </w:t>
      </w:r>
      <w:r w:rsidR="00B87564" w:rsidRPr="008D1A7B">
        <w:rPr>
          <w:rFonts w:ascii="Arial" w:hAnsi="Arial" w:cs="Arial"/>
          <w:i/>
          <w:iCs/>
          <w:sz w:val="18"/>
          <w:szCs w:val="18"/>
        </w:rPr>
        <w:t xml:space="preserve">ou des </w:t>
      </w:r>
      <w:r w:rsidR="009B1CD0" w:rsidRPr="008D1A7B">
        <w:rPr>
          <w:rFonts w:ascii="Arial" w:hAnsi="Arial" w:cs="Arial"/>
          <w:i/>
          <w:iCs/>
          <w:sz w:val="18"/>
          <w:szCs w:val="18"/>
        </w:rPr>
        <w:t>lot</w:t>
      </w:r>
      <w:r w:rsidR="00B87564" w:rsidRPr="008D1A7B">
        <w:rPr>
          <w:rFonts w:ascii="Arial" w:hAnsi="Arial" w:cs="Arial"/>
          <w:i/>
          <w:iCs/>
          <w:sz w:val="18"/>
          <w:szCs w:val="18"/>
        </w:rPr>
        <w:t>s</w:t>
      </w:r>
      <w:r w:rsidR="009B1CD0" w:rsidRPr="008D1A7B">
        <w:rPr>
          <w:rFonts w:ascii="Arial" w:hAnsi="Arial" w:cs="Arial"/>
          <w:i/>
          <w:iCs/>
          <w:sz w:val="18"/>
          <w:szCs w:val="18"/>
        </w:rPr>
        <w:t xml:space="preserve"> tel qu’il figure dans l’avis d'appel à la concurrence</w:t>
      </w:r>
      <w:r w:rsidR="009B1CD0" w:rsidRPr="008D1A7B">
        <w:rPr>
          <w:rFonts w:ascii="Arial" w:hAnsi="Arial" w:cs="Arial"/>
          <w:bCs/>
          <w:i/>
          <w:iCs/>
          <w:sz w:val="18"/>
          <w:szCs w:val="18"/>
        </w:rPr>
        <w:t xml:space="preserve"> ou </w:t>
      </w:r>
      <w:r w:rsidR="001C40C0" w:rsidRPr="008D1A7B">
        <w:rPr>
          <w:rFonts w:ascii="Arial" w:hAnsi="Arial" w:cs="Arial"/>
          <w:bCs/>
          <w:i/>
          <w:iCs/>
          <w:sz w:val="18"/>
          <w:szCs w:val="18"/>
        </w:rPr>
        <w:t>l’invitation à confirmer l’intérêt</w:t>
      </w:r>
      <w:r w:rsidR="009B1CD0" w:rsidRPr="008D1A7B">
        <w:rPr>
          <w:rFonts w:ascii="Arial" w:hAnsi="Arial" w:cs="Arial"/>
          <w:bCs/>
          <w:i/>
          <w:iCs/>
          <w:sz w:val="18"/>
          <w:szCs w:val="18"/>
        </w:rPr>
        <w:t>.</w:t>
      </w:r>
      <w:r w:rsidR="009B1CD0" w:rsidRPr="008D1A7B">
        <w:rPr>
          <w:rFonts w:ascii="Arial" w:hAnsi="Arial" w:cs="Arial"/>
          <w:i/>
          <w:iCs/>
          <w:sz w:val="18"/>
          <w:szCs w:val="18"/>
        </w:rPr>
        <w:t>)</w:t>
      </w:r>
    </w:p>
    <w:p w:rsidR="009B1CD0" w:rsidRPr="008D1A7B" w:rsidRDefault="009B1CD0" w:rsidP="009B45B9">
      <w:pPr>
        <w:pStyle w:val="fcasegauche"/>
        <w:tabs>
          <w:tab w:val="left" w:pos="851"/>
        </w:tabs>
        <w:spacing w:after="0"/>
        <w:rPr>
          <w:rFonts w:ascii="Arial" w:hAnsi="Arial" w:cs="Arial"/>
        </w:rPr>
      </w:pPr>
    </w:p>
    <w:p w:rsidR="009B1CD0" w:rsidRPr="008D1A7B" w:rsidRDefault="009B1CD0" w:rsidP="006B5057">
      <w:pPr>
        <w:pStyle w:val="fcasegauche"/>
        <w:tabs>
          <w:tab w:val="left" w:pos="851"/>
        </w:tabs>
        <w:spacing w:before="120" w:after="0"/>
        <w:ind w:left="426" w:firstLine="0"/>
        <w:rPr>
          <w:rFonts w:ascii="Arial" w:hAnsi="Arial" w:cs="Arial"/>
          <w:iCs/>
        </w:rPr>
      </w:pPr>
    </w:p>
    <w:p w:rsidR="009B1CD0" w:rsidRPr="008D1A7B" w:rsidRDefault="00F86446"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9B1CD0" w:rsidRPr="008D1A7B">
        <w:rPr>
          <w:rFonts w:ascii="Arial" w:hAnsi="Arial" w:cs="Arial"/>
        </w:rPr>
        <w:tab/>
      </w:r>
      <w:proofErr w:type="gramStart"/>
      <w:r w:rsidR="009B1CD0" w:rsidRPr="008D1A7B">
        <w:rPr>
          <w:rFonts w:ascii="Arial" w:hAnsi="Arial" w:cs="Arial"/>
        </w:rPr>
        <w:t>à</w:t>
      </w:r>
      <w:proofErr w:type="gramEnd"/>
      <w:r w:rsidR="009B1CD0" w:rsidRPr="008D1A7B">
        <w:rPr>
          <w:rFonts w:ascii="Arial" w:hAnsi="Arial" w:cs="Arial"/>
        </w:rPr>
        <w:t xml:space="preserve"> l’offre de base</w:t>
      </w:r>
      <w:r w:rsidR="004C5755" w:rsidRPr="008D1A7B">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F86446"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Pr>
          <w:rFonts w:ascii="Arial" w:hAnsi="Arial" w:cs="Arial"/>
        </w:rPr>
        <w:t>AOO-25009</w:t>
      </w:r>
      <w:r w:rsidR="00E716CE">
        <w:rPr>
          <w:rFonts w:ascii="Arial" w:hAnsi="Arial" w:cs="Arial"/>
        </w:rPr>
        <w:t xml:space="preserve"> </w:t>
      </w:r>
      <w:r>
        <w:rPr>
          <w:rFonts w:ascii="Arial" w:hAnsi="Arial" w:cs="Arial"/>
        </w:rPr>
        <w:t>et son annexe</w:t>
      </w:r>
    </w:p>
    <w:p w:rsidR="008216D7" w:rsidRPr="008D1A7B" w:rsidRDefault="00F86446"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Pr>
          <w:rFonts w:ascii="Arial" w:hAnsi="Arial" w:cs="Arial"/>
        </w:rPr>
        <w:t>AOO-25009</w:t>
      </w:r>
      <w:r w:rsidR="00883C85">
        <w:rPr>
          <w:rFonts w:ascii="Arial" w:hAnsi="Arial" w:cs="Arial"/>
        </w:rPr>
        <w:t xml:space="preserve"> et ses annexes</w:t>
      </w:r>
    </w:p>
    <w:p w:rsidR="00080677" w:rsidRDefault="00F86446"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Arrêté du 30 mars 2021 portant approbation du cahier des clauses administratives générales des marchés publics de 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F86446"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F86446"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86446"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86446"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F86446"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86446"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F86446" w:rsidP="00CD46CC">
      <w:pPr>
        <w:pStyle w:val="fcasegauche"/>
        <w:tabs>
          <w:tab w:val="left" w:pos="426"/>
          <w:tab w:val="left" w:pos="851"/>
        </w:tabs>
        <w:spacing w:after="0"/>
        <w:ind w:left="0" w:firstLine="0"/>
        <w:jc w:val="left"/>
        <w:rPr>
          <w:rFonts w:ascii="Arial" w:hAnsi="Arial" w:cs="Arial"/>
          <w:i/>
          <w:sz w:val="18"/>
          <w:szCs w:val="18"/>
        </w:rPr>
      </w:pPr>
      <w:r>
        <w:t>Sans objet dans le cadre du présent marché.</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883C85">
        <w:rPr>
          <w:rFonts w:ascii="Arial" w:hAnsi="Arial" w:cs="Arial"/>
        </w:rPr>
        <w:t>4</w:t>
      </w:r>
      <w:r w:rsidR="004F1AE0" w:rsidRPr="008D1A7B">
        <w:rPr>
          <w:rFonts w:ascii="Arial" w:hAnsi="Arial" w:cs="Arial"/>
        </w:rPr>
        <w:t xml:space="preserve"> du CCAP n° </w:t>
      </w:r>
      <w:r w:rsidR="00F86446">
        <w:rPr>
          <w:rFonts w:ascii="Arial" w:hAnsi="Arial" w:cs="Arial"/>
        </w:rPr>
        <w:t>AOO-25009</w:t>
      </w:r>
      <w:r w:rsidR="004F1AE0" w:rsidRPr="008D1A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86446"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F8644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F86446"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F86446"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F86446"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F86446"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F86446" w:rsidRDefault="00F86446" w:rsidP="009B45B9">
      <w:pPr>
        <w:tabs>
          <w:tab w:val="left" w:pos="851"/>
        </w:tabs>
        <w:ind w:left="1134" w:hanging="850"/>
        <w:rPr>
          <w:rFonts w:ascii="Arial" w:hAnsi="Arial" w:cs="Arial"/>
          <w:i/>
          <w:sz w:val="18"/>
          <w:szCs w:val="18"/>
        </w:rPr>
      </w:pPr>
    </w:p>
    <w:p w:rsidR="00F86446" w:rsidRDefault="00F86446" w:rsidP="009B45B9">
      <w:pPr>
        <w:tabs>
          <w:tab w:val="left" w:pos="851"/>
        </w:tabs>
        <w:ind w:left="1134" w:hanging="850"/>
        <w:rPr>
          <w:rFonts w:ascii="Arial" w:hAnsi="Arial" w:cs="Arial"/>
          <w:i/>
          <w:sz w:val="18"/>
          <w:szCs w:val="18"/>
        </w:rPr>
      </w:pPr>
    </w:p>
    <w:p w:rsidR="00F86446" w:rsidRDefault="00F86446" w:rsidP="009B45B9">
      <w:pPr>
        <w:tabs>
          <w:tab w:val="left" w:pos="851"/>
        </w:tabs>
        <w:ind w:left="1134" w:hanging="850"/>
        <w:rPr>
          <w:rFonts w:ascii="Arial" w:hAnsi="Arial" w:cs="Arial"/>
          <w:i/>
          <w:sz w:val="18"/>
          <w:szCs w:val="18"/>
        </w:rPr>
      </w:pPr>
    </w:p>
    <w:p w:rsidR="00F86446" w:rsidRDefault="00F86446" w:rsidP="009B45B9">
      <w:pPr>
        <w:tabs>
          <w:tab w:val="left" w:pos="851"/>
        </w:tabs>
        <w:ind w:left="1134" w:hanging="850"/>
        <w:rPr>
          <w:rFonts w:ascii="Arial" w:hAnsi="Arial" w:cs="Arial"/>
          <w:i/>
          <w:sz w:val="18"/>
          <w:szCs w:val="18"/>
        </w:rPr>
      </w:pPr>
    </w:p>
    <w:p w:rsidR="00F86446" w:rsidRDefault="00F86446" w:rsidP="009B45B9">
      <w:pPr>
        <w:tabs>
          <w:tab w:val="left" w:pos="851"/>
        </w:tabs>
        <w:ind w:left="1134" w:hanging="850"/>
        <w:rPr>
          <w:rFonts w:ascii="Arial" w:hAnsi="Arial" w:cs="Arial"/>
          <w:i/>
          <w:sz w:val="18"/>
          <w:szCs w:val="18"/>
        </w:rPr>
      </w:pPr>
      <w:bookmarkStart w:id="0" w:name="_GoBack"/>
      <w:bookmarkEnd w:id="0"/>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6A022C" w:rsidRPr="008D1A7B" w:rsidRDefault="006A022C" w:rsidP="006A022C">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sidRPr="008D1A7B">
        <w:rPr>
          <w:rFonts w:ascii="Arial" w:hAnsi="Arial" w:cs="Arial"/>
        </w:rPr>
        <w:t xml:space="preserve"> </w:t>
      </w: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86446">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6446">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864AE"/>
    <w:rsid w:val="006A022C"/>
    <w:rsid w:val="006A37B0"/>
    <w:rsid w:val="006B5057"/>
    <w:rsid w:val="006C4338"/>
    <w:rsid w:val="006F3DF9"/>
    <w:rsid w:val="007060E5"/>
    <w:rsid w:val="00710FD6"/>
    <w:rsid w:val="007173A4"/>
    <w:rsid w:val="00730A78"/>
    <w:rsid w:val="00754147"/>
    <w:rsid w:val="00757151"/>
    <w:rsid w:val="00783FE8"/>
    <w:rsid w:val="007909E0"/>
    <w:rsid w:val="0079785C"/>
    <w:rsid w:val="007D4001"/>
    <w:rsid w:val="007D7A65"/>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3717C"/>
    <w:rsid w:val="00E47798"/>
    <w:rsid w:val="00E56404"/>
    <w:rsid w:val="00E716CE"/>
    <w:rsid w:val="00E74C76"/>
    <w:rsid w:val="00E96FF6"/>
    <w:rsid w:val="00F00615"/>
    <w:rsid w:val="00F40E56"/>
    <w:rsid w:val="00F60364"/>
    <w:rsid w:val="00F8644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DDC3243"/>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8EBB5-BE87-49BC-9CF2-9DD6F8B2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1361</Words>
  <Characters>7487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8831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4</cp:revision>
  <cp:lastPrinted>2016-11-04T12:53:00Z</cp:lastPrinted>
  <dcterms:created xsi:type="dcterms:W3CDTF">2024-08-27T08:11:00Z</dcterms:created>
  <dcterms:modified xsi:type="dcterms:W3CDTF">2025-08-28T14:27:00Z</dcterms:modified>
</cp:coreProperties>
</file>