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05B8A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FF2FBE" w14:textId="77777777">
        <w:trPr>
          <w:trHeight w:val="1132"/>
        </w:trPr>
        <w:tc>
          <w:tcPr>
            <w:tcW w:w="10434" w:type="dxa"/>
            <w:shd w:val="clear" w:color="auto" w:fill="auto"/>
          </w:tcPr>
          <w:p w14:paraId="6A88E582" w14:textId="14E190F6" w:rsidR="00541CA3" w:rsidRDefault="00BD303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4305F3E" wp14:editId="26049E5E">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14:paraId="20D9911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9F98D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6B72B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7D744D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8376179" w14:textId="77777777">
        <w:tc>
          <w:tcPr>
            <w:tcW w:w="9002" w:type="dxa"/>
            <w:shd w:val="clear" w:color="auto" w:fill="66CCFF"/>
          </w:tcPr>
          <w:p w14:paraId="0877F9F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BE469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7A7B780" w14:textId="77777777" w:rsidR="009B1CD0" w:rsidRDefault="00E47798" w:rsidP="0083205E">
            <w:pPr>
              <w:pStyle w:val="Titre8"/>
              <w:tabs>
                <w:tab w:val="left" w:pos="851"/>
                <w:tab w:val="right" w:pos="9639"/>
              </w:tabs>
              <w:spacing w:before="120" w:after="120"/>
            </w:pPr>
            <w:r>
              <w:rPr>
                <w:caps/>
                <w:sz w:val="28"/>
                <w:szCs w:val="28"/>
              </w:rPr>
              <w:t>ATTRI1</w:t>
            </w:r>
          </w:p>
        </w:tc>
      </w:tr>
    </w:tbl>
    <w:p w14:paraId="0FA32CBC" w14:textId="77777777" w:rsidR="009B1CD0" w:rsidRDefault="009B1CD0" w:rsidP="006C4338">
      <w:pPr>
        <w:tabs>
          <w:tab w:val="left" w:pos="851"/>
        </w:tabs>
      </w:pPr>
    </w:p>
    <w:p w14:paraId="01F7F09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FD628A7" w14:textId="77777777" w:rsidR="00FE48C9" w:rsidRDefault="00FE48C9" w:rsidP="006C4338">
      <w:pPr>
        <w:pStyle w:val="Corpsdetexte31"/>
        <w:tabs>
          <w:tab w:val="left" w:pos="851"/>
        </w:tabs>
        <w:jc w:val="both"/>
        <w:rPr>
          <w:sz w:val="18"/>
          <w:szCs w:val="18"/>
        </w:rPr>
      </w:pPr>
    </w:p>
    <w:p w14:paraId="75E246F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4C865D8" w14:textId="77777777" w:rsidR="00FE48C9" w:rsidRDefault="00FE48C9" w:rsidP="006C4338">
      <w:pPr>
        <w:pStyle w:val="Corpsdetexte31"/>
        <w:tabs>
          <w:tab w:val="left" w:pos="851"/>
        </w:tabs>
        <w:jc w:val="both"/>
        <w:rPr>
          <w:sz w:val="18"/>
          <w:szCs w:val="18"/>
        </w:rPr>
      </w:pPr>
    </w:p>
    <w:p w14:paraId="16F7BE4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94C579B" w14:textId="77777777" w:rsidR="00FE48C9" w:rsidRDefault="00FE48C9" w:rsidP="006C4338">
      <w:pPr>
        <w:pStyle w:val="Corpsdetexte31"/>
        <w:tabs>
          <w:tab w:val="left" w:pos="851"/>
        </w:tabs>
        <w:jc w:val="both"/>
        <w:rPr>
          <w:sz w:val="18"/>
          <w:szCs w:val="18"/>
        </w:rPr>
      </w:pPr>
    </w:p>
    <w:p w14:paraId="40C9A1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24BADC2" w14:textId="77777777" w:rsidR="00FE48C9" w:rsidRDefault="00FE48C9" w:rsidP="006F3DF9">
      <w:pPr>
        <w:pStyle w:val="Corpsdetexte31"/>
        <w:tabs>
          <w:tab w:val="left" w:pos="851"/>
        </w:tabs>
        <w:jc w:val="both"/>
        <w:rPr>
          <w:sz w:val="18"/>
          <w:szCs w:val="18"/>
        </w:rPr>
      </w:pPr>
    </w:p>
    <w:p w14:paraId="7C55AB6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D9CF2D7" w14:textId="77777777" w:rsidR="00FE48C9" w:rsidRDefault="00FE48C9" w:rsidP="005846FB">
      <w:pPr>
        <w:pStyle w:val="Corpsdetexte31"/>
        <w:tabs>
          <w:tab w:val="left" w:pos="851"/>
        </w:tabs>
        <w:jc w:val="both"/>
        <w:rPr>
          <w:sz w:val="18"/>
          <w:szCs w:val="18"/>
        </w:rPr>
      </w:pPr>
    </w:p>
    <w:p w14:paraId="091D284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E9FF81A" w14:textId="77777777" w:rsidR="004C5755" w:rsidRPr="001C7D87" w:rsidRDefault="004C5755" w:rsidP="004C5755">
      <w:pPr>
        <w:jc w:val="both"/>
        <w:rPr>
          <w:rFonts w:ascii="Arial" w:hAnsi="Arial" w:cs="Arial"/>
          <w:i/>
          <w:sz w:val="18"/>
          <w:szCs w:val="18"/>
        </w:rPr>
      </w:pPr>
    </w:p>
    <w:p w14:paraId="19FDC70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DAB7EB" w14:textId="77777777">
        <w:tc>
          <w:tcPr>
            <w:tcW w:w="10277" w:type="dxa"/>
            <w:shd w:val="clear" w:color="auto" w:fill="66CCFF"/>
          </w:tcPr>
          <w:p w14:paraId="37C9194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9CE7C07" w14:textId="77777777" w:rsidR="009B1CD0" w:rsidRDefault="009B1CD0" w:rsidP="006C4338">
      <w:pPr>
        <w:tabs>
          <w:tab w:val="left" w:pos="426"/>
          <w:tab w:val="left" w:pos="851"/>
        </w:tabs>
        <w:jc w:val="both"/>
      </w:pPr>
    </w:p>
    <w:p w14:paraId="4178E13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73979A7" w14:textId="535D3E47" w:rsidR="00FF1E74" w:rsidRDefault="00FF1E74" w:rsidP="00FF1E74">
      <w:pPr>
        <w:rPr>
          <w:rFonts w:ascii="Arial" w:hAnsi="Arial" w:cs="Arial"/>
        </w:rPr>
      </w:pPr>
      <w:r w:rsidRPr="00FF1E74">
        <w:rPr>
          <w:rFonts w:ascii="Arial" w:hAnsi="Arial" w:cs="Arial"/>
        </w:rPr>
        <w:t>Le présent marché a pour objet l</w:t>
      </w:r>
      <w:r w:rsidR="00C2489E">
        <w:rPr>
          <w:rFonts w:ascii="Arial" w:hAnsi="Arial" w:cs="Arial"/>
        </w:rPr>
        <w:t>’installation d’ombrières photovoltaïques sur le parking du siège de la Caisse d’allocations familiales du Loiret</w:t>
      </w:r>
    </w:p>
    <w:p w14:paraId="7C510E5B" w14:textId="77777777" w:rsidR="00C2489E" w:rsidRPr="00FF1E74" w:rsidRDefault="00C2489E" w:rsidP="00FF1E74">
      <w:pPr>
        <w:rPr>
          <w:rFonts w:ascii="Arial" w:hAnsi="Arial" w:cs="Arial"/>
        </w:rPr>
      </w:pPr>
    </w:p>
    <w:p w14:paraId="6C85D593" w14:textId="5D70A74E" w:rsidR="00FF1E74" w:rsidRPr="00FF1E74" w:rsidRDefault="009B1CD0" w:rsidP="00FF1E74">
      <w:pPr>
        <w:tabs>
          <w:tab w:val="left" w:pos="851"/>
        </w:tabs>
        <w:rPr>
          <w:rFonts w:ascii="Arial" w:hAnsi="Arial" w:cs="Arial"/>
          <w:i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w:t>
      </w:r>
      <w:r w:rsidR="00FF1E74">
        <w:rPr>
          <w:rFonts w:ascii="Arial" w:hAnsi="Arial" w:cs="Arial"/>
          <w:i/>
          <w:sz w:val="18"/>
          <w:szCs w:val="18"/>
        </w:rPr>
        <w:t>(Cocher les cases correspondantes.)</w:t>
      </w:r>
      <w:r w:rsidR="00FF1E74">
        <w:rPr>
          <w:rFonts w:ascii="Arial" w:hAnsi="Arial" w:cs="Arial"/>
          <w:iCs/>
          <w:sz w:val="18"/>
          <w:szCs w:val="18"/>
        </w:rPr>
        <w:t> :</w:t>
      </w:r>
    </w:p>
    <w:p w14:paraId="6CDCBE3E" w14:textId="655F55DF" w:rsidR="009B1CD0" w:rsidRDefault="009B1CD0" w:rsidP="0083205E">
      <w:pPr>
        <w:tabs>
          <w:tab w:val="left" w:pos="426"/>
          <w:tab w:val="left" w:pos="851"/>
        </w:tabs>
        <w:jc w:val="both"/>
        <w:rPr>
          <w:rFonts w:ascii="Arial" w:hAnsi="Arial" w:cs="Arial"/>
          <w:i/>
          <w:sz w:val="18"/>
          <w:szCs w:val="18"/>
        </w:rPr>
      </w:pPr>
      <w:r>
        <w:rPr>
          <w:rFonts w:ascii="Arial" w:hAnsi="Arial" w:cs="Arial"/>
        </w:rPr>
        <w:t xml:space="preserve"> :</w:t>
      </w:r>
    </w:p>
    <w:p w14:paraId="2B2A0696"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F9A0AC0" w14:textId="77777777" w:rsidR="00FF1E74" w:rsidRDefault="00FF1E74" w:rsidP="006C4338">
      <w:pPr>
        <w:pStyle w:val="fcasegauche"/>
        <w:tabs>
          <w:tab w:val="left" w:pos="851"/>
        </w:tabs>
        <w:spacing w:after="0"/>
        <w:ind w:left="0" w:firstLine="0"/>
        <w:rPr>
          <w:rFonts w:ascii="Arial" w:hAnsi="Arial" w:cs="Arial"/>
        </w:rPr>
      </w:pPr>
    </w:p>
    <w:p w14:paraId="05F8DFC7"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8DA6E6E"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9C01D21" w14:textId="77777777" w:rsidR="00FF1E74" w:rsidRDefault="00FF1E74" w:rsidP="005846FB">
      <w:pPr>
        <w:pStyle w:val="fcasegauche"/>
        <w:tabs>
          <w:tab w:val="left" w:pos="851"/>
        </w:tabs>
        <w:spacing w:after="0"/>
        <w:rPr>
          <w:rFonts w:ascii="Arial" w:hAnsi="Arial" w:cs="Arial"/>
        </w:rPr>
      </w:pPr>
    </w:p>
    <w:p w14:paraId="25C8079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5D70093" w14:textId="77777777" w:rsidR="006B5057" w:rsidRDefault="006B5057" w:rsidP="005846FB">
      <w:pPr>
        <w:pStyle w:val="fcasegauche"/>
        <w:tabs>
          <w:tab w:val="left" w:pos="851"/>
        </w:tabs>
        <w:spacing w:after="0"/>
        <w:ind w:left="0" w:firstLine="0"/>
        <w:rPr>
          <w:rFonts w:ascii="Arial" w:hAnsi="Arial" w:cs="Arial"/>
        </w:rPr>
      </w:pPr>
    </w:p>
    <w:p w14:paraId="243DB20A" w14:textId="77777777" w:rsidR="006B5057" w:rsidRDefault="006B5057" w:rsidP="005846FB">
      <w:pPr>
        <w:pStyle w:val="fcasegauche"/>
        <w:tabs>
          <w:tab w:val="left" w:pos="851"/>
        </w:tabs>
        <w:spacing w:after="0"/>
        <w:ind w:left="0" w:firstLine="0"/>
        <w:rPr>
          <w:rFonts w:ascii="Arial" w:hAnsi="Arial" w:cs="Arial"/>
        </w:rPr>
      </w:pPr>
    </w:p>
    <w:p w14:paraId="53A7B224" w14:textId="77777777" w:rsidR="006B5057" w:rsidRDefault="006B5057" w:rsidP="005846FB">
      <w:pPr>
        <w:pStyle w:val="fcasegauche"/>
        <w:tabs>
          <w:tab w:val="left" w:pos="851"/>
        </w:tabs>
        <w:spacing w:after="0"/>
        <w:ind w:left="0" w:firstLine="0"/>
        <w:rPr>
          <w:rFonts w:ascii="Arial" w:hAnsi="Arial" w:cs="Arial"/>
        </w:rPr>
      </w:pPr>
    </w:p>
    <w:p w14:paraId="636A01B7" w14:textId="77777777" w:rsidR="005546A9" w:rsidRDefault="005546A9" w:rsidP="006C4338">
      <w:pPr>
        <w:tabs>
          <w:tab w:val="left" w:pos="851"/>
        </w:tabs>
      </w:pPr>
    </w:p>
    <w:p w14:paraId="4D0FAFBD" w14:textId="77777777" w:rsidR="00C2489E" w:rsidRDefault="00C2489E" w:rsidP="006C4338">
      <w:pPr>
        <w:tabs>
          <w:tab w:val="left" w:pos="851"/>
        </w:tabs>
      </w:pPr>
    </w:p>
    <w:p w14:paraId="3D1A77EC" w14:textId="77777777" w:rsidR="00C2489E" w:rsidRDefault="00C2489E" w:rsidP="006C4338">
      <w:pPr>
        <w:tabs>
          <w:tab w:val="left" w:pos="851"/>
        </w:tabs>
      </w:pPr>
    </w:p>
    <w:p w14:paraId="6E681A9C" w14:textId="77777777" w:rsidR="00C2489E" w:rsidRDefault="00C2489E" w:rsidP="006C4338">
      <w:pPr>
        <w:tabs>
          <w:tab w:val="left" w:pos="851"/>
        </w:tabs>
      </w:pPr>
    </w:p>
    <w:p w14:paraId="4BED4BA4" w14:textId="77777777" w:rsidR="00C2489E" w:rsidRDefault="00C2489E" w:rsidP="006C4338">
      <w:pPr>
        <w:tabs>
          <w:tab w:val="left" w:pos="851"/>
        </w:tabs>
      </w:pPr>
    </w:p>
    <w:p w14:paraId="4B91D403" w14:textId="77777777" w:rsidR="00C2489E" w:rsidRDefault="00C2489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1D633" w14:textId="77777777">
        <w:tc>
          <w:tcPr>
            <w:tcW w:w="10277" w:type="dxa"/>
            <w:shd w:val="clear" w:color="auto" w:fill="66CCFF"/>
          </w:tcPr>
          <w:p w14:paraId="74D0C63C"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4693134E" w14:textId="77777777" w:rsidR="009B1CD0" w:rsidRDefault="009B1CD0" w:rsidP="006C4338">
      <w:pPr>
        <w:tabs>
          <w:tab w:val="left" w:pos="851"/>
        </w:tabs>
      </w:pPr>
    </w:p>
    <w:p w14:paraId="13587AB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467AC9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8552A52" w14:textId="77777777" w:rsidR="009B1CD0" w:rsidRDefault="009B1CD0" w:rsidP="005846FB">
      <w:pPr>
        <w:tabs>
          <w:tab w:val="left" w:pos="851"/>
        </w:tabs>
        <w:rPr>
          <w:rFonts w:ascii="Arial" w:hAnsi="Arial" w:cs="Arial"/>
        </w:rPr>
      </w:pPr>
    </w:p>
    <w:p w14:paraId="5645633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EFCA74D" w14:textId="1513D7D5" w:rsidR="009B1CD0" w:rsidRDefault="007D7A65"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CCAP</w:t>
      </w:r>
    </w:p>
    <w:p w14:paraId="4D23B1A7" w14:textId="6D6327BC" w:rsidR="00C2489E" w:rsidRPr="00CD185D" w:rsidRDefault="00C2489E" w:rsidP="00C2489E">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CCTP</w:t>
      </w:r>
    </w:p>
    <w:p w14:paraId="7DAAF8C8" w14:textId="65885441"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r w:rsidR="00C2489E">
        <w:rPr>
          <w:rFonts w:ascii="Arial" w:hAnsi="Arial" w:cs="Arial"/>
          <w:lang w:val="en-GB"/>
        </w:rPr>
        <w:t xml:space="preserve"> – Travaux</w:t>
      </w:r>
    </w:p>
    <w:p w14:paraId="436522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19E2EA0D" w14:textId="77777777" w:rsidR="009B1CD0" w:rsidRDefault="009B1CD0" w:rsidP="00710FD6">
      <w:pPr>
        <w:tabs>
          <w:tab w:val="left" w:pos="851"/>
        </w:tabs>
        <w:jc w:val="both"/>
        <w:rPr>
          <w:rFonts w:ascii="Arial" w:hAnsi="Arial" w:cs="Arial"/>
        </w:rPr>
      </w:pPr>
    </w:p>
    <w:p w14:paraId="3139C00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F889514" w14:textId="77777777" w:rsidR="009B1CD0" w:rsidRDefault="009B1CD0" w:rsidP="0083205E">
      <w:pPr>
        <w:tabs>
          <w:tab w:val="left" w:pos="851"/>
        </w:tabs>
        <w:jc w:val="both"/>
        <w:rPr>
          <w:rFonts w:ascii="Arial" w:hAnsi="Arial" w:cs="Arial"/>
        </w:rPr>
      </w:pPr>
    </w:p>
    <w:p w14:paraId="05CBCD2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689FD13" w14:textId="77777777" w:rsidR="009B1CD0" w:rsidRDefault="009B1CD0" w:rsidP="0083205E">
      <w:pPr>
        <w:tabs>
          <w:tab w:val="left" w:pos="851"/>
        </w:tabs>
        <w:jc w:val="both"/>
        <w:rPr>
          <w:rFonts w:ascii="Arial" w:hAnsi="Arial" w:cs="Arial"/>
        </w:rPr>
      </w:pPr>
    </w:p>
    <w:p w14:paraId="26BEACAD"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BF33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D667637" w14:textId="77777777" w:rsidR="009B1CD0" w:rsidRDefault="009B1CD0" w:rsidP="00CD46CC">
      <w:pPr>
        <w:tabs>
          <w:tab w:val="left" w:pos="851"/>
        </w:tabs>
        <w:jc w:val="both"/>
        <w:rPr>
          <w:rFonts w:ascii="Arial" w:hAnsi="Arial" w:cs="Arial"/>
        </w:rPr>
      </w:pPr>
    </w:p>
    <w:p w14:paraId="76A55868" w14:textId="77777777" w:rsidR="009B1CD0" w:rsidRDefault="009B1CD0" w:rsidP="009B45B9">
      <w:pPr>
        <w:tabs>
          <w:tab w:val="left" w:pos="851"/>
        </w:tabs>
        <w:jc w:val="both"/>
        <w:rPr>
          <w:rFonts w:ascii="Arial" w:hAnsi="Arial" w:cs="Arial"/>
        </w:rPr>
      </w:pPr>
    </w:p>
    <w:p w14:paraId="403D942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56883B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1B9FC0B" w14:textId="77777777" w:rsidR="009B1CD0" w:rsidRDefault="009B1CD0" w:rsidP="009B45B9">
      <w:pPr>
        <w:tabs>
          <w:tab w:val="left" w:pos="851"/>
        </w:tabs>
        <w:jc w:val="both"/>
        <w:rPr>
          <w:rFonts w:ascii="Arial" w:hAnsi="Arial" w:cs="Arial"/>
        </w:rPr>
      </w:pPr>
    </w:p>
    <w:p w14:paraId="5706E9E4" w14:textId="77777777" w:rsidR="009B1CD0" w:rsidRDefault="009B1CD0" w:rsidP="009B45B9">
      <w:pPr>
        <w:tabs>
          <w:tab w:val="left" w:pos="851"/>
        </w:tabs>
        <w:jc w:val="both"/>
        <w:rPr>
          <w:rFonts w:ascii="Arial" w:hAnsi="Arial" w:cs="Arial"/>
        </w:rPr>
      </w:pPr>
    </w:p>
    <w:p w14:paraId="3F47BD0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E2A8C6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0BF76C" w14:textId="77777777" w:rsidR="004C5755" w:rsidRDefault="004C5755" w:rsidP="009B45B9">
      <w:pPr>
        <w:pStyle w:val="fcase1ertab"/>
        <w:tabs>
          <w:tab w:val="left" w:pos="851"/>
        </w:tabs>
        <w:ind w:left="0" w:firstLine="0"/>
        <w:rPr>
          <w:rFonts w:ascii="Arial" w:hAnsi="Arial" w:cs="Arial"/>
        </w:rPr>
      </w:pPr>
    </w:p>
    <w:p w14:paraId="161FEABD" w14:textId="77777777" w:rsidR="004C5755" w:rsidRDefault="004C5755" w:rsidP="009B45B9">
      <w:pPr>
        <w:pStyle w:val="fcase1ertab"/>
        <w:tabs>
          <w:tab w:val="left" w:pos="851"/>
        </w:tabs>
        <w:ind w:left="0" w:firstLine="0"/>
        <w:rPr>
          <w:rFonts w:ascii="Arial" w:hAnsi="Arial" w:cs="Arial"/>
        </w:rPr>
      </w:pPr>
    </w:p>
    <w:p w14:paraId="533A6C70" w14:textId="77777777" w:rsidR="006B5057" w:rsidRDefault="006B5057" w:rsidP="009B45B9">
      <w:pPr>
        <w:pStyle w:val="fcase1ertab"/>
        <w:tabs>
          <w:tab w:val="left" w:pos="851"/>
        </w:tabs>
        <w:ind w:left="0" w:firstLine="0"/>
        <w:rPr>
          <w:rFonts w:ascii="Arial" w:hAnsi="Arial" w:cs="Arial"/>
        </w:rPr>
      </w:pPr>
    </w:p>
    <w:p w14:paraId="035EF8FB" w14:textId="77777777" w:rsidR="006B5057" w:rsidRDefault="006B5057" w:rsidP="009B45B9">
      <w:pPr>
        <w:pStyle w:val="fcase1ertab"/>
        <w:tabs>
          <w:tab w:val="left" w:pos="851"/>
        </w:tabs>
        <w:ind w:left="0" w:firstLine="0"/>
        <w:rPr>
          <w:rFonts w:ascii="Arial" w:hAnsi="Arial" w:cs="Arial"/>
        </w:rPr>
      </w:pPr>
    </w:p>
    <w:p w14:paraId="6D82650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E6BF34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4E60A3F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C7F04E8"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FEC31BD"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33D0A70"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7C617F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5916DAA"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728FFE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AEF19E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1C0FDCB"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C0CC882" w14:textId="77777777" w:rsidR="009B1CD0" w:rsidRDefault="009B1CD0" w:rsidP="009B45B9">
      <w:pPr>
        <w:pStyle w:val="fcasegauche"/>
        <w:pageBreakBefore/>
        <w:tabs>
          <w:tab w:val="left" w:pos="851"/>
        </w:tabs>
        <w:spacing w:after="0"/>
        <w:ind w:left="0" w:firstLine="0"/>
        <w:rPr>
          <w:rFonts w:ascii="Arial" w:hAnsi="Arial" w:cs="Arial"/>
        </w:rPr>
      </w:pPr>
    </w:p>
    <w:p w14:paraId="11751B0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49B133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3C205B" w14:textId="77777777" w:rsidR="00036500" w:rsidRDefault="00036500" w:rsidP="009B45B9">
      <w:pPr>
        <w:tabs>
          <w:tab w:val="left" w:pos="851"/>
          <w:tab w:val="left" w:pos="6237"/>
        </w:tabs>
        <w:rPr>
          <w:rFonts w:ascii="Arial" w:hAnsi="Arial" w:cs="Arial"/>
          <w:i/>
          <w:iCs/>
          <w:sz w:val="18"/>
          <w:szCs w:val="18"/>
        </w:rPr>
      </w:pPr>
    </w:p>
    <w:p w14:paraId="09B22FE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3E5946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97A1BB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C850F9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19301B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7B4203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4002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761F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F0518B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CF16D0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FB5E1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FA1C6B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51E12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C38751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CDD6896" w14:textId="77777777">
        <w:trPr>
          <w:trHeight w:val="1021"/>
        </w:trPr>
        <w:tc>
          <w:tcPr>
            <w:tcW w:w="4503" w:type="dxa"/>
            <w:tcBorders>
              <w:top w:val="single" w:sz="4" w:space="0" w:color="000000"/>
              <w:left w:val="single" w:sz="4" w:space="0" w:color="000000"/>
            </w:tcBorders>
            <w:shd w:val="clear" w:color="auto" w:fill="CCFFFF"/>
          </w:tcPr>
          <w:p w14:paraId="44F014F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961DBE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3E8E14" w14:textId="77777777" w:rsidR="009B1CD0" w:rsidRDefault="009B1CD0" w:rsidP="006F3DF9">
            <w:pPr>
              <w:tabs>
                <w:tab w:val="left" w:pos="851"/>
              </w:tabs>
              <w:snapToGrid w:val="0"/>
              <w:jc w:val="both"/>
              <w:rPr>
                <w:rFonts w:ascii="Arial" w:hAnsi="Arial" w:cs="Arial"/>
              </w:rPr>
            </w:pPr>
          </w:p>
        </w:tc>
      </w:tr>
      <w:tr w:rsidR="009B1CD0" w14:paraId="4106AFA3" w14:textId="77777777">
        <w:trPr>
          <w:trHeight w:val="1021"/>
        </w:trPr>
        <w:tc>
          <w:tcPr>
            <w:tcW w:w="4503" w:type="dxa"/>
            <w:tcBorders>
              <w:left w:val="single" w:sz="4" w:space="0" w:color="000000"/>
            </w:tcBorders>
            <w:shd w:val="clear" w:color="auto" w:fill="auto"/>
          </w:tcPr>
          <w:p w14:paraId="35021BB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CEEBB9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D9F3D7C" w14:textId="77777777" w:rsidR="009B1CD0" w:rsidRDefault="009B1CD0" w:rsidP="006F3DF9">
            <w:pPr>
              <w:tabs>
                <w:tab w:val="left" w:pos="851"/>
              </w:tabs>
              <w:snapToGrid w:val="0"/>
              <w:jc w:val="both"/>
              <w:rPr>
                <w:rFonts w:ascii="Arial" w:hAnsi="Arial" w:cs="Arial"/>
              </w:rPr>
            </w:pPr>
          </w:p>
        </w:tc>
      </w:tr>
      <w:tr w:rsidR="009B1CD0" w14:paraId="48DD53FE" w14:textId="77777777">
        <w:trPr>
          <w:trHeight w:val="1021"/>
        </w:trPr>
        <w:tc>
          <w:tcPr>
            <w:tcW w:w="4503" w:type="dxa"/>
            <w:tcBorders>
              <w:left w:val="single" w:sz="4" w:space="0" w:color="000000"/>
              <w:bottom w:val="single" w:sz="4" w:space="0" w:color="000000"/>
            </w:tcBorders>
            <w:shd w:val="clear" w:color="auto" w:fill="CCFFFF"/>
          </w:tcPr>
          <w:p w14:paraId="388CE82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0B2847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8FDB50" w14:textId="77777777" w:rsidR="009B1CD0" w:rsidRDefault="009B1CD0" w:rsidP="006F3DF9">
            <w:pPr>
              <w:tabs>
                <w:tab w:val="left" w:pos="851"/>
              </w:tabs>
              <w:snapToGrid w:val="0"/>
              <w:jc w:val="both"/>
              <w:rPr>
                <w:rFonts w:ascii="Arial" w:hAnsi="Arial" w:cs="Arial"/>
              </w:rPr>
            </w:pPr>
          </w:p>
        </w:tc>
      </w:tr>
    </w:tbl>
    <w:p w14:paraId="6DEC1F7F" w14:textId="77777777" w:rsidR="009B1CD0" w:rsidRDefault="009B1CD0" w:rsidP="006C4338">
      <w:pPr>
        <w:tabs>
          <w:tab w:val="left" w:pos="851"/>
          <w:tab w:val="left" w:pos="6237"/>
        </w:tabs>
      </w:pPr>
    </w:p>
    <w:p w14:paraId="16813E61" w14:textId="77777777" w:rsidR="009B1CD0" w:rsidRDefault="009B1CD0" w:rsidP="006C4338">
      <w:pPr>
        <w:pStyle w:val="fcasegauche"/>
        <w:tabs>
          <w:tab w:val="left" w:pos="851"/>
        </w:tabs>
        <w:spacing w:after="0"/>
        <w:ind w:left="0" w:firstLine="0"/>
        <w:rPr>
          <w:rFonts w:ascii="Arial" w:hAnsi="Arial" w:cs="Arial"/>
          <w:bCs/>
          <w:iCs/>
        </w:rPr>
      </w:pPr>
    </w:p>
    <w:p w14:paraId="7742D0C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9511FD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3F4D2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F7FA70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F37E44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E3C5F3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D1E87E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75022C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852E3F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F0053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B3CD8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6E131F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8470D8D" w14:textId="77777777" w:rsidR="009B1CD0" w:rsidRDefault="009B1CD0" w:rsidP="00934503">
      <w:pPr>
        <w:tabs>
          <w:tab w:val="left" w:pos="426"/>
          <w:tab w:val="left" w:pos="851"/>
        </w:tabs>
        <w:rPr>
          <w:rFonts w:ascii="Arial" w:hAnsi="Arial" w:cs="Arial"/>
          <w:b/>
        </w:rPr>
      </w:pPr>
    </w:p>
    <w:p w14:paraId="78DFA9D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784AD1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7F07C74" w14:textId="77777777" w:rsidR="009B1CD0" w:rsidRDefault="009B1CD0" w:rsidP="009B45B9">
      <w:pPr>
        <w:tabs>
          <w:tab w:val="left" w:pos="426"/>
          <w:tab w:val="left" w:pos="851"/>
        </w:tabs>
        <w:jc w:val="both"/>
        <w:rPr>
          <w:rFonts w:ascii="Arial" w:hAnsi="Arial" w:cs="Arial"/>
          <w:b/>
        </w:rPr>
      </w:pPr>
    </w:p>
    <w:p w14:paraId="5FE36413" w14:textId="77777777" w:rsidR="009B1CD0" w:rsidRDefault="009B1CD0" w:rsidP="009B45B9">
      <w:pPr>
        <w:tabs>
          <w:tab w:val="left" w:pos="426"/>
          <w:tab w:val="left" w:pos="851"/>
        </w:tabs>
        <w:jc w:val="both"/>
        <w:rPr>
          <w:rFonts w:ascii="Arial" w:hAnsi="Arial" w:cs="Arial"/>
          <w:b/>
        </w:rPr>
      </w:pPr>
    </w:p>
    <w:p w14:paraId="3183298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FDC3CB1" w14:textId="77777777" w:rsidR="009B1CD0" w:rsidRDefault="009B1CD0" w:rsidP="009B45B9">
      <w:pPr>
        <w:tabs>
          <w:tab w:val="left" w:pos="576"/>
          <w:tab w:val="left" w:pos="851"/>
        </w:tabs>
        <w:jc w:val="both"/>
        <w:rPr>
          <w:rFonts w:ascii="Arial" w:hAnsi="Arial" w:cs="Arial"/>
        </w:rPr>
      </w:pPr>
    </w:p>
    <w:p w14:paraId="0F110B53"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1BEC2B66" w14:textId="77777777" w:rsidR="009B1CD0" w:rsidRDefault="009B1CD0" w:rsidP="009B45B9">
      <w:pPr>
        <w:tabs>
          <w:tab w:val="left" w:pos="851"/>
        </w:tabs>
      </w:pPr>
      <w:r>
        <w:rPr>
          <w:rFonts w:ascii="Arial" w:hAnsi="Arial" w:cs="Arial"/>
          <w:i/>
          <w:sz w:val="18"/>
          <w:szCs w:val="18"/>
        </w:rPr>
        <w:t>(Cocher la case correspondante.)</w:t>
      </w:r>
    </w:p>
    <w:p w14:paraId="4E499D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919FF7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56B587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DC963" w14:textId="77777777" w:rsidR="009B1CD0" w:rsidRDefault="009B1CD0" w:rsidP="009B45B9">
      <w:pPr>
        <w:tabs>
          <w:tab w:val="left" w:pos="426"/>
          <w:tab w:val="left" w:pos="851"/>
        </w:tabs>
        <w:jc w:val="both"/>
        <w:rPr>
          <w:rFonts w:ascii="Arial" w:hAnsi="Arial" w:cs="Arial"/>
          <w:b/>
        </w:rPr>
      </w:pPr>
    </w:p>
    <w:p w14:paraId="2193B40F"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A6F55C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C3B75B5" w14:textId="77777777" w:rsidR="009B1CD0" w:rsidRDefault="009B1CD0" w:rsidP="009B45B9">
      <w:pPr>
        <w:tabs>
          <w:tab w:val="left" w:pos="426"/>
          <w:tab w:val="left" w:pos="851"/>
        </w:tabs>
        <w:jc w:val="both"/>
        <w:rPr>
          <w:rFonts w:ascii="Arial" w:hAnsi="Arial" w:cs="Arial"/>
        </w:rPr>
      </w:pPr>
    </w:p>
    <w:p w14:paraId="701F919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6216331"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49E702BA"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4833CF8" w14:textId="77777777">
        <w:tc>
          <w:tcPr>
            <w:tcW w:w="10419" w:type="dxa"/>
            <w:shd w:val="clear" w:color="auto" w:fill="66CCFF"/>
          </w:tcPr>
          <w:p w14:paraId="3E606EB0"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C6A035" w14:textId="77777777" w:rsidR="009B1CD0" w:rsidRDefault="009B1CD0" w:rsidP="006C4338">
      <w:pPr>
        <w:tabs>
          <w:tab w:val="left" w:pos="851"/>
        </w:tabs>
        <w:jc w:val="both"/>
      </w:pPr>
    </w:p>
    <w:p w14:paraId="23FCC7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38CC62D" w14:textId="77777777" w:rsidR="005824AE" w:rsidRDefault="005824AE" w:rsidP="006C4338">
      <w:pPr>
        <w:tabs>
          <w:tab w:val="left" w:pos="851"/>
        </w:tabs>
        <w:jc w:val="both"/>
      </w:pPr>
    </w:p>
    <w:p w14:paraId="3A9B721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7553C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28D49D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81B7DD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B8644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EB94D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ACE6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3C3B2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155AF3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F2EC3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0125B10" w14:textId="77777777" w:rsidR="00332B12" w:rsidRDefault="00332B12" w:rsidP="00B054DA">
            <w:pPr>
              <w:tabs>
                <w:tab w:val="left" w:pos="851"/>
              </w:tabs>
              <w:snapToGrid w:val="0"/>
              <w:jc w:val="both"/>
              <w:rPr>
                <w:rFonts w:ascii="Arial" w:hAnsi="Arial" w:cs="Arial"/>
                <w:b/>
                <w:bCs/>
              </w:rPr>
            </w:pPr>
          </w:p>
        </w:tc>
      </w:tr>
    </w:tbl>
    <w:p w14:paraId="60B6CFF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0550D6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9F0C825" w14:textId="77777777" w:rsidR="00332B12" w:rsidRDefault="00332B12" w:rsidP="006C4338">
      <w:pPr>
        <w:tabs>
          <w:tab w:val="left" w:pos="851"/>
        </w:tabs>
        <w:jc w:val="both"/>
      </w:pPr>
    </w:p>
    <w:p w14:paraId="653AFA1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29975F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44E3E64" w14:textId="77777777" w:rsidR="009B1CD0" w:rsidRDefault="009B1CD0" w:rsidP="005846FB">
      <w:pPr>
        <w:tabs>
          <w:tab w:val="left" w:pos="851"/>
        </w:tabs>
        <w:rPr>
          <w:rFonts w:ascii="Arial" w:hAnsi="Arial" w:cs="Arial"/>
        </w:rPr>
      </w:pPr>
    </w:p>
    <w:p w14:paraId="78BC8A18" w14:textId="77777777" w:rsidR="00036500" w:rsidRDefault="00036500" w:rsidP="005846FB">
      <w:pPr>
        <w:tabs>
          <w:tab w:val="left" w:pos="851"/>
        </w:tabs>
        <w:rPr>
          <w:rFonts w:ascii="Arial" w:hAnsi="Arial" w:cs="Arial"/>
        </w:rPr>
      </w:pPr>
    </w:p>
    <w:p w14:paraId="740AC00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B7538B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B0C8CA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B7DD9C2" w14:textId="77777777" w:rsidR="009B1CD0" w:rsidRDefault="009B1CD0" w:rsidP="0083205E">
      <w:pPr>
        <w:tabs>
          <w:tab w:val="left" w:pos="851"/>
        </w:tabs>
        <w:rPr>
          <w:rFonts w:ascii="Arial" w:hAnsi="Arial" w:cs="Arial"/>
        </w:rPr>
      </w:pPr>
    </w:p>
    <w:p w14:paraId="5617CC8E" w14:textId="77777777" w:rsidR="001C733C" w:rsidRDefault="001C733C" w:rsidP="00CD46CC">
      <w:pPr>
        <w:tabs>
          <w:tab w:val="left" w:pos="851"/>
        </w:tabs>
        <w:rPr>
          <w:rFonts w:ascii="Arial" w:hAnsi="Arial" w:cs="Arial"/>
        </w:rPr>
      </w:pPr>
    </w:p>
    <w:p w14:paraId="6A0F3EC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5E80DF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26BB27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8AB3A6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BEB7453"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2DA933B" w14:textId="77777777" w:rsidR="002904AF" w:rsidRDefault="002904AF" w:rsidP="001C733C">
      <w:pPr>
        <w:tabs>
          <w:tab w:val="left" w:pos="851"/>
        </w:tabs>
        <w:rPr>
          <w:rFonts w:ascii="Arial" w:hAnsi="Arial" w:cs="Arial"/>
        </w:rPr>
      </w:pPr>
    </w:p>
    <w:p w14:paraId="564F1AA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3BF02F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1E18656" w14:textId="77777777" w:rsidR="002904AF" w:rsidRDefault="002904AF" w:rsidP="002904AF">
      <w:pPr>
        <w:tabs>
          <w:tab w:val="left" w:pos="851"/>
        </w:tabs>
        <w:rPr>
          <w:rFonts w:ascii="Arial" w:hAnsi="Arial" w:cs="Arial"/>
          <w:iCs/>
        </w:rPr>
      </w:pPr>
    </w:p>
    <w:p w14:paraId="03EB6B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98635A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C532D1" w14:textId="77777777" w:rsidR="002904AF" w:rsidRDefault="002904AF" w:rsidP="002904AF">
      <w:pPr>
        <w:tabs>
          <w:tab w:val="left" w:pos="851"/>
        </w:tabs>
        <w:ind w:left="1134" w:hanging="850"/>
        <w:rPr>
          <w:rFonts w:ascii="Arial" w:hAnsi="Arial" w:cs="Arial"/>
          <w:i/>
          <w:sz w:val="18"/>
          <w:szCs w:val="18"/>
        </w:rPr>
      </w:pPr>
    </w:p>
    <w:p w14:paraId="243B4C2D" w14:textId="77777777" w:rsidR="001C733C" w:rsidRDefault="001C733C" w:rsidP="001C733C">
      <w:pPr>
        <w:tabs>
          <w:tab w:val="left" w:pos="851"/>
        </w:tabs>
        <w:rPr>
          <w:rFonts w:ascii="Arial" w:hAnsi="Arial" w:cs="Arial"/>
          <w:i/>
          <w:sz w:val="18"/>
          <w:szCs w:val="18"/>
        </w:rPr>
      </w:pPr>
    </w:p>
    <w:p w14:paraId="11E6226F"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4C3A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BAEE7A" w14:textId="77777777" w:rsidR="00036500" w:rsidRDefault="00036500" w:rsidP="005846FB">
      <w:pPr>
        <w:tabs>
          <w:tab w:val="left" w:pos="851"/>
        </w:tabs>
        <w:rPr>
          <w:rFonts w:ascii="Arial" w:hAnsi="Arial" w:cs="Arial"/>
        </w:rPr>
      </w:pPr>
    </w:p>
    <w:p w14:paraId="3E5B807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75CD76F" w14:textId="77777777" w:rsidR="00AE7831" w:rsidRDefault="00AE7831" w:rsidP="009B45B9">
      <w:pPr>
        <w:tabs>
          <w:tab w:val="left" w:pos="851"/>
        </w:tabs>
        <w:ind w:left="1701" w:hanging="850"/>
        <w:jc w:val="both"/>
      </w:pPr>
    </w:p>
    <w:p w14:paraId="1FC1949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06F3C53" w14:textId="77777777" w:rsidR="00036500" w:rsidRDefault="00036500" w:rsidP="006C4338">
      <w:pPr>
        <w:tabs>
          <w:tab w:val="left" w:pos="851"/>
        </w:tabs>
        <w:rPr>
          <w:rFonts w:ascii="Arial" w:hAnsi="Arial" w:cs="Arial"/>
          <w:iCs/>
        </w:rPr>
      </w:pPr>
    </w:p>
    <w:p w14:paraId="266A2E9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289588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16037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682EC0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98EDC1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89D661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62927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9C0B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5902B20" w14:textId="77777777" w:rsidTr="00B054DA">
        <w:trPr>
          <w:trHeight w:val="1021"/>
        </w:trPr>
        <w:tc>
          <w:tcPr>
            <w:tcW w:w="4644" w:type="dxa"/>
            <w:tcBorders>
              <w:top w:val="single" w:sz="4" w:space="0" w:color="000000"/>
              <w:left w:val="single" w:sz="4" w:space="0" w:color="000000"/>
            </w:tcBorders>
            <w:shd w:val="clear" w:color="auto" w:fill="CCFFFF"/>
          </w:tcPr>
          <w:p w14:paraId="37A556D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01DDA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BA07408" w14:textId="77777777" w:rsidR="00332B12" w:rsidRDefault="00332B12" w:rsidP="00B054DA">
            <w:pPr>
              <w:tabs>
                <w:tab w:val="left" w:pos="851"/>
              </w:tabs>
              <w:snapToGrid w:val="0"/>
              <w:jc w:val="both"/>
              <w:rPr>
                <w:rFonts w:ascii="Arial" w:hAnsi="Arial" w:cs="Arial"/>
                <w:b/>
                <w:bCs/>
              </w:rPr>
            </w:pPr>
          </w:p>
        </w:tc>
      </w:tr>
      <w:tr w:rsidR="00332B12" w14:paraId="5CE9DAF5" w14:textId="77777777" w:rsidTr="00B054DA">
        <w:trPr>
          <w:trHeight w:val="1021"/>
        </w:trPr>
        <w:tc>
          <w:tcPr>
            <w:tcW w:w="4644" w:type="dxa"/>
            <w:tcBorders>
              <w:left w:val="single" w:sz="4" w:space="0" w:color="000000"/>
            </w:tcBorders>
            <w:shd w:val="clear" w:color="auto" w:fill="auto"/>
          </w:tcPr>
          <w:p w14:paraId="46D34AC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E7D00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224E821" w14:textId="77777777" w:rsidR="00332B12" w:rsidRDefault="00332B12" w:rsidP="00B054DA">
            <w:pPr>
              <w:tabs>
                <w:tab w:val="left" w:pos="851"/>
              </w:tabs>
              <w:snapToGrid w:val="0"/>
              <w:jc w:val="both"/>
              <w:rPr>
                <w:rFonts w:ascii="Arial" w:hAnsi="Arial" w:cs="Arial"/>
                <w:b/>
                <w:bCs/>
              </w:rPr>
            </w:pPr>
          </w:p>
        </w:tc>
      </w:tr>
      <w:tr w:rsidR="00332B12" w14:paraId="057B3E25" w14:textId="77777777" w:rsidTr="00B054DA">
        <w:trPr>
          <w:trHeight w:val="1021"/>
        </w:trPr>
        <w:tc>
          <w:tcPr>
            <w:tcW w:w="4644" w:type="dxa"/>
            <w:tcBorders>
              <w:left w:val="single" w:sz="4" w:space="0" w:color="000000"/>
            </w:tcBorders>
            <w:shd w:val="clear" w:color="auto" w:fill="CCFFFF"/>
          </w:tcPr>
          <w:p w14:paraId="1281BF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A9C6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29ED24" w14:textId="77777777" w:rsidR="00332B12" w:rsidRDefault="00332B12" w:rsidP="00B054DA">
            <w:pPr>
              <w:tabs>
                <w:tab w:val="left" w:pos="851"/>
              </w:tabs>
              <w:snapToGrid w:val="0"/>
              <w:jc w:val="both"/>
              <w:rPr>
                <w:rFonts w:ascii="Arial" w:hAnsi="Arial" w:cs="Arial"/>
                <w:b/>
                <w:bCs/>
              </w:rPr>
            </w:pPr>
          </w:p>
        </w:tc>
      </w:tr>
      <w:tr w:rsidR="00332B12" w14:paraId="4D253B9E" w14:textId="77777777" w:rsidTr="00B054DA">
        <w:trPr>
          <w:trHeight w:val="1021"/>
        </w:trPr>
        <w:tc>
          <w:tcPr>
            <w:tcW w:w="4644" w:type="dxa"/>
            <w:tcBorders>
              <w:left w:val="single" w:sz="4" w:space="0" w:color="000000"/>
            </w:tcBorders>
            <w:shd w:val="clear" w:color="auto" w:fill="auto"/>
          </w:tcPr>
          <w:p w14:paraId="640BD08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4BC90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6AC570" w14:textId="77777777" w:rsidR="00332B12" w:rsidRDefault="00332B12" w:rsidP="00B054DA">
            <w:pPr>
              <w:tabs>
                <w:tab w:val="left" w:pos="851"/>
              </w:tabs>
              <w:snapToGrid w:val="0"/>
              <w:jc w:val="both"/>
              <w:rPr>
                <w:rFonts w:ascii="Arial" w:hAnsi="Arial" w:cs="Arial"/>
                <w:b/>
                <w:bCs/>
              </w:rPr>
            </w:pPr>
          </w:p>
        </w:tc>
      </w:tr>
      <w:tr w:rsidR="00332B12" w14:paraId="3BA98CC4" w14:textId="77777777" w:rsidTr="00B054DA">
        <w:trPr>
          <w:trHeight w:val="1021"/>
        </w:trPr>
        <w:tc>
          <w:tcPr>
            <w:tcW w:w="4644" w:type="dxa"/>
            <w:tcBorders>
              <w:left w:val="single" w:sz="4" w:space="0" w:color="000000"/>
              <w:bottom w:val="single" w:sz="4" w:space="0" w:color="000000"/>
            </w:tcBorders>
            <w:shd w:val="clear" w:color="auto" w:fill="CCFFFF"/>
          </w:tcPr>
          <w:p w14:paraId="286D05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98259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89F8B23" w14:textId="77777777" w:rsidR="00332B12" w:rsidRDefault="00332B12" w:rsidP="00B054DA">
            <w:pPr>
              <w:tabs>
                <w:tab w:val="left" w:pos="851"/>
              </w:tabs>
              <w:snapToGrid w:val="0"/>
              <w:jc w:val="both"/>
              <w:rPr>
                <w:rFonts w:ascii="Arial" w:hAnsi="Arial" w:cs="Arial"/>
                <w:b/>
                <w:bCs/>
              </w:rPr>
            </w:pPr>
          </w:p>
        </w:tc>
      </w:tr>
    </w:tbl>
    <w:p w14:paraId="728A06E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436D11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0CE65C" w14:textId="77777777">
        <w:tc>
          <w:tcPr>
            <w:tcW w:w="10277" w:type="dxa"/>
            <w:shd w:val="clear" w:color="auto" w:fill="66CCFF"/>
          </w:tcPr>
          <w:p w14:paraId="3601044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EE52D4" w14:textId="77777777" w:rsidR="009B1CD0" w:rsidRDefault="009B1CD0" w:rsidP="006C4338">
      <w:pPr>
        <w:tabs>
          <w:tab w:val="left" w:pos="851"/>
        </w:tabs>
      </w:pPr>
    </w:p>
    <w:p w14:paraId="76EC6F12" w14:textId="77777777" w:rsidR="009B1CD0" w:rsidRDefault="009B1CD0" w:rsidP="006C4338">
      <w:pPr>
        <w:tabs>
          <w:tab w:val="left" w:pos="851"/>
        </w:tabs>
      </w:pPr>
    </w:p>
    <w:p w14:paraId="676E007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CF84095" w14:textId="77777777" w:rsidR="009B1CD0" w:rsidRDefault="009B1CD0" w:rsidP="009B45B9">
      <w:pPr>
        <w:pStyle w:val="Titre1"/>
        <w:tabs>
          <w:tab w:val="left" w:pos="851"/>
        </w:tabs>
        <w:ind w:left="0"/>
        <w:jc w:val="both"/>
        <w:rPr>
          <w:rFonts w:ascii="Arial" w:hAnsi="Arial" w:cs="Arial"/>
        </w:rPr>
      </w:pPr>
    </w:p>
    <w:p w14:paraId="7AD24402" w14:textId="13966918" w:rsidR="009B1CD0" w:rsidRDefault="00C2489E" w:rsidP="006C4338">
      <w:pPr>
        <w:pStyle w:val="En-tte"/>
        <w:tabs>
          <w:tab w:val="clear" w:pos="4536"/>
          <w:tab w:val="clear" w:pos="9072"/>
          <w:tab w:val="left" w:pos="851"/>
        </w:tabs>
        <w:jc w:val="both"/>
        <w:rPr>
          <w:rFonts w:ascii="Arial" w:hAnsi="Arial" w:cs="Arial"/>
        </w:rPr>
      </w:pPr>
      <w:r>
        <w:rPr>
          <w:rFonts w:ascii="Arial" w:hAnsi="Arial" w:cs="Arial"/>
        </w:rPr>
        <w:t>Caisse d’allocations familiales du Loiret</w:t>
      </w:r>
    </w:p>
    <w:p w14:paraId="35F24F32" w14:textId="77777777" w:rsidR="00FF1E74" w:rsidRDefault="00FF1E74" w:rsidP="006C4338">
      <w:pPr>
        <w:pStyle w:val="En-tte"/>
        <w:tabs>
          <w:tab w:val="clear" w:pos="4536"/>
          <w:tab w:val="clear" w:pos="9072"/>
          <w:tab w:val="left" w:pos="851"/>
        </w:tabs>
        <w:jc w:val="both"/>
        <w:rPr>
          <w:rFonts w:ascii="Arial" w:hAnsi="Arial" w:cs="Arial"/>
        </w:rPr>
      </w:pPr>
    </w:p>
    <w:p w14:paraId="6F87F430" w14:textId="77777777" w:rsidR="009B1CD0" w:rsidRDefault="009B1CD0" w:rsidP="006F3DF9">
      <w:pPr>
        <w:pStyle w:val="En-tte"/>
        <w:tabs>
          <w:tab w:val="clear" w:pos="4536"/>
          <w:tab w:val="clear" w:pos="9072"/>
          <w:tab w:val="left" w:pos="851"/>
        </w:tabs>
        <w:jc w:val="both"/>
        <w:rPr>
          <w:rFonts w:ascii="Arial" w:hAnsi="Arial" w:cs="Arial"/>
        </w:rPr>
      </w:pPr>
    </w:p>
    <w:p w14:paraId="6D1F8C45" w14:textId="77777777" w:rsidR="009B1CD0" w:rsidRDefault="009B1CD0" w:rsidP="005846FB">
      <w:pPr>
        <w:pStyle w:val="En-tte"/>
        <w:tabs>
          <w:tab w:val="clear" w:pos="4536"/>
          <w:tab w:val="clear" w:pos="9072"/>
          <w:tab w:val="left" w:pos="851"/>
        </w:tabs>
        <w:jc w:val="both"/>
        <w:rPr>
          <w:rFonts w:ascii="Arial" w:hAnsi="Arial" w:cs="Arial"/>
        </w:rPr>
      </w:pPr>
    </w:p>
    <w:p w14:paraId="6E55378A" w14:textId="77777777" w:rsidR="009B1CD0" w:rsidRDefault="009B1CD0" w:rsidP="005846FB">
      <w:pPr>
        <w:pStyle w:val="En-tte"/>
        <w:tabs>
          <w:tab w:val="clear" w:pos="4536"/>
          <w:tab w:val="clear" w:pos="9072"/>
          <w:tab w:val="left" w:pos="851"/>
        </w:tabs>
        <w:jc w:val="both"/>
        <w:rPr>
          <w:rFonts w:ascii="Arial" w:hAnsi="Arial" w:cs="Arial"/>
        </w:rPr>
      </w:pPr>
    </w:p>
    <w:p w14:paraId="5640885E"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4BC52E5"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7C4DF60" w14:textId="77777777" w:rsidR="009B1CD0" w:rsidRDefault="009B1CD0" w:rsidP="0083205E">
      <w:pPr>
        <w:tabs>
          <w:tab w:val="left" w:pos="851"/>
        </w:tabs>
        <w:jc w:val="both"/>
        <w:rPr>
          <w:rFonts w:ascii="Arial" w:hAnsi="Arial" w:cs="Arial"/>
        </w:rPr>
      </w:pPr>
    </w:p>
    <w:p w14:paraId="66BA4AF4" w14:textId="1FA56733" w:rsidR="009B1CD0" w:rsidRDefault="00FF1E74" w:rsidP="0083205E">
      <w:pPr>
        <w:tabs>
          <w:tab w:val="left" w:pos="851"/>
        </w:tabs>
        <w:jc w:val="both"/>
        <w:rPr>
          <w:rFonts w:ascii="Arial" w:hAnsi="Arial" w:cs="Arial"/>
        </w:rPr>
      </w:pPr>
      <w:r>
        <w:rPr>
          <w:rFonts w:ascii="Arial" w:hAnsi="Arial" w:cs="Arial"/>
        </w:rPr>
        <w:t>Madame Odile GERARD, Directrice adjointe de la Caisse d’allocations familiales du Loiret</w:t>
      </w:r>
    </w:p>
    <w:p w14:paraId="13DA4DC2" w14:textId="77777777" w:rsidR="009B1CD0" w:rsidRDefault="009B1CD0" w:rsidP="00934503">
      <w:pPr>
        <w:tabs>
          <w:tab w:val="left" w:pos="851"/>
        </w:tabs>
        <w:jc w:val="both"/>
        <w:rPr>
          <w:rFonts w:ascii="Arial" w:hAnsi="Arial" w:cs="Arial"/>
        </w:rPr>
      </w:pPr>
    </w:p>
    <w:p w14:paraId="6FE0896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403884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69032F5" w14:textId="77777777" w:rsidR="009B1CD0" w:rsidRDefault="009B1CD0" w:rsidP="009B45B9">
      <w:pPr>
        <w:tabs>
          <w:tab w:val="left" w:pos="851"/>
        </w:tabs>
        <w:jc w:val="both"/>
        <w:rPr>
          <w:rFonts w:ascii="Arial" w:hAnsi="Arial" w:cs="Arial"/>
        </w:rPr>
      </w:pPr>
    </w:p>
    <w:p w14:paraId="44FFC40F" w14:textId="31BD5230" w:rsidR="001C40C0" w:rsidRDefault="00C2489E" w:rsidP="009B45B9">
      <w:pPr>
        <w:tabs>
          <w:tab w:val="left" w:pos="851"/>
        </w:tabs>
        <w:jc w:val="both"/>
        <w:rPr>
          <w:rFonts w:ascii="Arial" w:hAnsi="Arial" w:cs="Arial"/>
        </w:rPr>
      </w:pPr>
      <w:r>
        <w:rPr>
          <w:rFonts w:ascii="Arial" w:hAnsi="Arial" w:cs="Arial"/>
        </w:rPr>
        <w:t>Madame Odile GERARD</w:t>
      </w:r>
      <w:r w:rsidR="00FF1E74">
        <w:rPr>
          <w:rFonts w:ascii="Arial" w:hAnsi="Arial" w:cs="Arial"/>
        </w:rPr>
        <w:t>,</w:t>
      </w:r>
      <w:r>
        <w:rPr>
          <w:rFonts w:ascii="Arial" w:hAnsi="Arial" w:cs="Arial"/>
        </w:rPr>
        <w:t xml:space="preserve"> </w:t>
      </w:r>
      <w:r>
        <w:rPr>
          <w:rFonts w:ascii="Arial" w:hAnsi="Arial" w:cs="Arial"/>
        </w:rPr>
        <w:t>Directrice adjointe de la Caisse d’allocations familiales du Loiret</w:t>
      </w:r>
    </w:p>
    <w:p w14:paraId="2A43FD40" w14:textId="77777777" w:rsidR="00FF1E74" w:rsidRDefault="00FF1E74" w:rsidP="00FF1E74">
      <w:pPr>
        <w:pStyle w:val="fcase2metab"/>
        <w:rPr>
          <w:rFonts w:ascii="Arial" w:hAnsi="Arial" w:cs="Arial"/>
        </w:rPr>
      </w:pPr>
      <w:r>
        <w:rPr>
          <w:rFonts w:ascii="Arial" w:hAnsi="Arial" w:cs="Arial"/>
        </w:rPr>
        <w:t>2 Place Saint Charles</w:t>
      </w:r>
    </w:p>
    <w:p w14:paraId="0D5745C9" w14:textId="77777777" w:rsidR="00FF1E74" w:rsidRDefault="00FF1E74" w:rsidP="00FF1E74">
      <w:pPr>
        <w:pStyle w:val="fcase2metab"/>
        <w:rPr>
          <w:rFonts w:ascii="Arial" w:hAnsi="Arial" w:cs="Arial"/>
        </w:rPr>
      </w:pPr>
      <w:r>
        <w:rPr>
          <w:rFonts w:ascii="Arial" w:hAnsi="Arial" w:cs="Arial"/>
        </w:rPr>
        <w:t>45100 Orléans</w:t>
      </w:r>
    </w:p>
    <w:p w14:paraId="6A8C9904" w14:textId="3D96E9FC" w:rsidR="009B1CD0" w:rsidRDefault="00FF1E74" w:rsidP="009B45B9">
      <w:pPr>
        <w:tabs>
          <w:tab w:val="left" w:pos="851"/>
        </w:tabs>
        <w:jc w:val="both"/>
        <w:rPr>
          <w:rFonts w:ascii="Arial" w:hAnsi="Arial" w:cs="Arial"/>
        </w:rPr>
      </w:pPr>
      <w:r>
        <w:rPr>
          <w:rFonts w:ascii="Arial" w:hAnsi="Arial" w:cs="Arial"/>
        </w:rPr>
        <w:t>02 38 51 50 0</w:t>
      </w:r>
      <w:r w:rsidR="00C2489E">
        <w:rPr>
          <w:rFonts w:ascii="Arial" w:hAnsi="Arial" w:cs="Arial"/>
        </w:rPr>
        <w:t>7</w:t>
      </w:r>
    </w:p>
    <w:p w14:paraId="6BD40B41" w14:textId="6C14336C" w:rsidR="00C2489E" w:rsidRDefault="00C2489E" w:rsidP="009B45B9">
      <w:pPr>
        <w:tabs>
          <w:tab w:val="left" w:pos="851"/>
        </w:tabs>
        <w:jc w:val="both"/>
        <w:rPr>
          <w:rFonts w:ascii="Arial" w:hAnsi="Arial" w:cs="Arial"/>
        </w:rPr>
      </w:pPr>
      <w:hyperlink r:id="rId26" w:history="1">
        <w:r w:rsidRPr="00223DA8">
          <w:rPr>
            <w:rStyle w:val="Lienhypertexte"/>
            <w:rFonts w:ascii="Arial" w:hAnsi="Arial" w:cs="Arial"/>
          </w:rPr>
          <w:t>odile.gerard@caf45.caf.fr</w:t>
        </w:r>
      </w:hyperlink>
      <w:r>
        <w:rPr>
          <w:rFonts w:ascii="Arial" w:hAnsi="Arial" w:cs="Arial"/>
        </w:rPr>
        <w:t xml:space="preserve"> </w:t>
      </w:r>
    </w:p>
    <w:p w14:paraId="2ED72AC3" w14:textId="77777777" w:rsidR="009B1CD0" w:rsidRDefault="009B1CD0" w:rsidP="009B45B9">
      <w:pPr>
        <w:pStyle w:val="fcase2metab"/>
        <w:ind w:left="0" w:firstLine="0"/>
        <w:rPr>
          <w:rFonts w:ascii="Arial" w:hAnsi="Arial" w:cs="Arial"/>
        </w:rPr>
      </w:pPr>
    </w:p>
    <w:p w14:paraId="0F903B6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B44B47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CC1A57" w14:textId="77777777" w:rsidR="009B1CD0" w:rsidRDefault="009B1CD0" w:rsidP="009B45B9">
      <w:pPr>
        <w:pStyle w:val="fcase2metab"/>
        <w:rPr>
          <w:rFonts w:ascii="Arial" w:hAnsi="Arial" w:cs="Arial"/>
        </w:rPr>
      </w:pPr>
    </w:p>
    <w:p w14:paraId="021B3EAC" w14:textId="3051B6C2" w:rsidR="001C40C0" w:rsidRDefault="00FF1E74" w:rsidP="009B45B9">
      <w:pPr>
        <w:pStyle w:val="fcase2metab"/>
        <w:rPr>
          <w:rFonts w:ascii="Arial" w:hAnsi="Arial" w:cs="Arial"/>
        </w:rPr>
      </w:pPr>
      <w:r>
        <w:rPr>
          <w:rFonts w:ascii="Arial" w:hAnsi="Arial" w:cs="Arial"/>
        </w:rPr>
        <w:t>Madame Gaëlle DEROUT, Directrice comptable et financière de la Caisse d’allocations familiales du Loiret</w:t>
      </w:r>
    </w:p>
    <w:p w14:paraId="3DA2B0F7" w14:textId="77B1D5C1" w:rsidR="00FF1E74" w:rsidRDefault="00FF1E74" w:rsidP="009B45B9">
      <w:pPr>
        <w:pStyle w:val="fcase2metab"/>
        <w:rPr>
          <w:rFonts w:ascii="Arial" w:hAnsi="Arial" w:cs="Arial"/>
        </w:rPr>
      </w:pPr>
      <w:r>
        <w:rPr>
          <w:rFonts w:ascii="Arial" w:hAnsi="Arial" w:cs="Arial"/>
        </w:rPr>
        <w:t>2 Place Saint Charles</w:t>
      </w:r>
    </w:p>
    <w:p w14:paraId="63CC7C45" w14:textId="2727A812" w:rsidR="00FF1E74" w:rsidRDefault="00FF1E74" w:rsidP="009B45B9">
      <w:pPr>
        <w:pStyle w:val="fcase2metab"/>
        <w:rPr>
          <w:rFonts w:ascii="Arial" w:hAnsi="Arial" w:cs="Arial"/>
        </w:rPr>
      </w:pPr>
      <w:r>
        <w:rPr>
          <w:rFonts w:ascii="Arial" w:hAnsi="Arial" w:cs="Arial"/>
        </w:rPr>
        <w:t>45100 Orléans</w:t>
      </w:r>
    </w:p>
    <w:p w14:paraId="171C73CF" w14:textId="4FA7EEC8" w:rsidR="00FF1E74" w:rsidRDefault="00FF1E74" w:rsidP="009B45B9">
      <w:pPr>
        <w:pStyle w:val="fcase2metab"/>
        <w:rPr>
          <w:rFonts w:ascii="Arial" w:hAnsi="Arial" w:cs="Arial"/>
        </w:rPr>
      </w:pPr>
      <w:r>
        <w:rPr>
          <w:rFonts w:ascii="Arial" w:hAnsi="Arial" w:cs="Arial"/>
        </w:rPr>
        <w:t>02 38 51 50 14</w:t>
      </w:r>
    </w:p>
    <w:p w14:paraId="6A3FEF66" w14:textId="77777777" w:rsidR="009B1CD0" w:rsidRDefault="009B1CD0" w:rsidP="009B45B9">
      <w:pPr>
        <w:pStyle w:val="fcase2metab"/>
        <w:ind w:left="0" w:firstLine="0"/>
        <w:rPr>
          <w:rFonts w:ascii="Arial" w:hAnsi="Arial" w:cs="Arial"/>
        </w:rPr>
      </w:pPr>
    </w:p>
    <w:p w14:paraId="31D00EA0" w14:textId="77777777" w:rsidR="009B1CD0" w:rsidRDefault="009B1CD0" w:rsidP="009B45B9">
      <w:pPr>
        <w:pStyle w:val="fcase2metab"/>
        <w:ind w:left="0" w:firstLine="0"/>
        <w:rPr>
          <w:rFonts w:ascii="Arial" w:hAnsi="Arial" w:cs="Arial"/>
        </w:rPr>
      </w:pPr>
    </w:p>
    <w:p w14:paraId="15CDD031"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3B8A6E5" w14:textId="77777777" w:rsidR="0079785C" w:rsidRDefault="0079785C" w:rsidP="009B45B9">
      <w:pPr>
        <w:pStyle w:val="fcase2metab"/>
        <w:rPr>
          <w:rFonts w:ascii="Arial" w:hAnsi="Arial" w:cs="Arial"/>
        </w:rPr>
      </w:pPr>
    </w:p>
    <w:p w14:paraId="2DE7506C" w14:textId="77777777" w:rsidR="009B1CD0" w:rsidRDefault="009B1CD0" w:rsidP="009B45B9">
      <w:pPr>
        <w:tabs>
          <w:tab w:val="left" w:pos="851"/>
        </w:tabs>
        <w:rPr>
          <w:rFonts w:ascii="Arial" w:hAnsi="Arial" w:cs="Arial"/>
        </w:rPr>
      </w:pPr>
    </w:p>
    <w:p w14:paraId="1E04FFA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0D14B6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8470ADC" w14:textId="77777777" w:rsidR="009B1CD0" w:rsidRDefault="009B1CD0" w:rsidP="009B45B9">
      <w:pPr>
        <w:tabs>
          <w:tab w:val="left" w:pos="851"/>
        </w:tabs>
        <w:rPr>
          <w:rFonts w:ascii="Arial" w:hAnsi="Arial" w:cs="Arial"/>
        </w:rPr>
      </w:pPr>
    </w:p>
    <w:p w14:paraId="18785C3C" w14:textId="77777777" w:rsidR="009B1CD0" w:rsidRDefault="009B1CD0" w:rsidP="009B45B9">
      <w:pPr>
        <w:tabs>
          <w:tab w:val="left" w:pos="851"/>
        </w:tabs>
        <w:rPr>
          <w:rFonts w:ascii="Arial" w:hAnsi="Arial" w:cs="Arial"/>
        </w:rPr>
      </w:pPr>
    </w:p>
    <w:p w14:paraId="5C773A1E" w14:textId="77777777" w:rsidR="009B1CD0" w:rsidRDefault="009B1CD0" w:rsidP="009B45B9">
      <w:pPr>
        <w:tabs>
          <w:tab w:val="left" w:pos="851"/>
        </w:tabs>
        <w:rPr>
          <w:rFonts w:ascii="Arial" w:hAnsi="Arial" w:cs="Arial"/>
        </w:rPr>
      </w:pPr>
    </w:p>
    <w:p w14:paraId="64FD864F" w14:textId="77777777" w:rsidR="001C40C0" w:rsidRDefault="001C40C0" w:rsidP="009B45B9">
      <w:pPr>
        <w:tabs>
          <w:tab w:val="left" w:pos="851"/>
        </w:tabs>
        <w:rPr>
          <w:rFonts w:ascii="Arial" w:hAnsi="Arial" w:cs="Arial"/>
        </w:rPr>
      </w:pPr>
    </w:p>
    <w:p w14:paraId="6D1676BD" w14:textId="77777777" w:rsidR="009B1CD0" w:rsidRDefault="009B1CD0" w:rsidP="009B45B9">
      <w:pPr>
        <w:tabs>
          <w:tab w:val="left" w:pos="851"/>
        </w:tabs>
        <w:rPr>
          <w:rFonts w:ascii="Arial" w:hAnsi="Arial" w:cs="Arial"/>
        </w:rPr>
      </w:pPr>
    </w:p>
    <w:p w14:paraId="11D61C09" w14:textId="77777777" w:rsidR="009B1CD0" w:rsidRDefault="009B1CD0" w:rsidP="009B45B9">
      <w:pPr>
        <w:tabs>
          <w:tab w:val="left" w:pos="851"/>
        </w:tabs>
        <w:rPr>
          <w:rFonts w:ascii="Arial" w:hAnsi="Arial" w:cs="Arial"/>
        </w:rPr>
      </w:pPr>
    </w:p>
    <w:p w14:paraId="5DFE43F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E82F5A8" w14:textId="77777777" w:rsidR="009B1CD0" w:rsidRDefault="009B1CD0" w:rsidP="009B45B9">
      <w:pPr>
        <w:tabs>
          <w:tab w:val="left" w:pos="851"/>
        </w:tabs>
      </w:pPr>
    </w:p>
    <w:p w14:paraId="6093FB3F" w14:textId="77777777" w:rsidR="00FF1E74" w:rsidRDefault="00FF1E74" w:rsidP="009B45B9">
      <w:pPr>
        <w:tabs>
          <w:tab w:val="left" w:pos="851"/>
        </w:tabs>
      </w:pPr>
    </w:p>
    <w:p w14:paraId="01172971" w14:textId="77777777" w:rsidR="009B1CD0" w:rsidRDefault="009B1CD0" w:rsidP="009B45B9">
      <w:pPr>
        <w:tabs>
          <w:tab w:val="left" w:pos="851"/>
        </w:tabs>
      </w:pPr>
    </w:p>
    <w:p w14:paraId="709D8DD1" w14:textId="77777777" w:rsidR="009B1CD0" w:rsidRDefault="009B1CD0" w:rsidP="009B45B9">
      <w:pPr>
        <w:tabs>
          <w:tab w:val="left" w:pos="851"/>
        </w:tabs>
      </w:pPr>
    </w:p>
    <w:p w14:paraId="67568CDA" w14:textId="77777777" w:rsidR="009B1CD0" w:rsidRDefault="009B1CD0" w:rsidP="009B45B9">
      <w:pPr>
        <w:tabs>
          <w:tab w:val="left" w:pos="851"/>
        </w:tabs>
      </w:pPr>
    </w:p>
    <w:p w14:paraId="7E666B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A2C565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1F9A338" w14:textId="77777777" w:rsidR="009B1CD0" w:rsidRDefault="009B1CD0" w:rsidP="009B45B9">
      <w:pPr>
        <w:tabs>
          <w:tab w:val="left" w:pos="851"/>
        </w:tabs>
        <w:jc w:val="both"/>
      </w:pPr>
    </w:p>
    <w:p w14:paraId="252EB764" w14:textId="77777777" w:rsidR="002C2CA3" w:rsidRDefault="002C2CA3" w:rsidP="009B45B9">
      <w:pPr>
        <w:tabs>
          <w:tab w:val="left" w:pos="851"/>
        </w:tabs>
        <w:jc w:val="both"/>
      </w:pPr>
    </w:p>
    <w:p w14:paraId="3B7BF9DE" w14:textId="77777777" w:rsidR="008B2A38" w:rsidRDefault="008B2A38" w:rsidP="009B45B9">
      <w:pPr>
        <w:tabs>
          <w:tab w:val="left" w:pos="851"/>
        </w:tabs>
        <w:rPr>
          <w:rFonts w:ascii="Arial" w:hAnsi="Arial" w:cs="Arial"/>
        </w:rPr>
      </w:pPr>
    </w:p>
    <w:p w14:paraId="39873D11" w14:textId="77777777" w:rsidR="00FF1E74" w:rsidRDefault="00FF1E74" w:rsidP="009B45B9">
      <w:pPr>
        <w:tabs>
          <w:tab w:val="left" w:pos="851"/>
        </w:tabs>
        <w:rPr>
          <w:rFonts w:ascii="Arial" w:hAnsi="Arial" w:cs="Arial"/>
        </w:rPr>
      </w:pPr>
    </w:p>
    <w:p w14:paraId="1E2D80E8" w14:textId="77777777" w:rsidR="003A7270" w:rsidRDefault="003A7270" w:rsidP="009B45B9">
      <w:pPr>
        <w:tabs>
          <w:tab w:val="left" w:pos="851"/>
        </w:tabs>
        <w:rPr>
          <w:rFonts w:ascii="Arial" w:hAnsi="Arial" w:cs="Arial"/>
        </w:rPr>
      </w:pPr>
    </w:p>
    <w:p w14:paraId="52B71427" w14:textId="77777777" w:rsidR="003A7270" w:rsidRDefault="003A7270" w:rsidP="009B45B9">
      <w:pPr>
        <w:tabs>
          <w:tab w:val="left" w:pos="851"/>
        </w:tabs>
        <w:rPr>
          <w:rFonts w:ascii="Arial" w:hAnsi="Arial" w:cs="Arial"/>
        </w:rPr>
      </w:pPr>
    </w:p>
    <w:p w14:paraId="548D0E22"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11673" w14:textId="77777777" w:rsidR="00662A86" w:rsidRDefault="00662A86">
      <w:r>
        <w:separator/>
      </w:r>
    </w:p>
  </w:endnote>
  <w:endnote w:type="continuationSeparator" w:id="0">
    <w:p w14:paraId="290A5BEA"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2C41783" w14:textId="77777777" w:rsidTr="0083205E">
      <w:trPr>
        <w:tblHeader/>
      </w:trPr>
      <w:tc>
        <w:tcPr>
          <w:tcW w:w="2906" w:type="dxa"/>
          <w:shd w:val="clear" w:color="auto" w:fill="66CCFF"/>
        </w:tcPr>
        <w:p w14:paraId="58D04BF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9FF1AB2" w14:textId="085D2F6B" w:rsidR="005824AE" w:rsidRDefault="00FF1E74" w:rsidP="00FE48C9">
          <w:pPr>
            <w:jc w:val="center"/>
            <w:rPr>
              <w:rFonts w:ascii="Arial" w:hAnsi="Arial" w:cs="Arial"/>
              <w:b/>
            </w:rPr>
          </w:pPr>
          <w:r>
            <w:rPr>
              <w:rFonts w:ascii="Arial" w:hAnsi="Arial" w:cs="Arial"/>
              <w:b/>
              <w:i/>
            </w:rPr>
            <w:t>MP_202</w:t>
          </w:r>
          <w:r w:rsidR="00C2489E">
            <w:rPr>
              <w:rFonts w:ascii="Arial" w:hAnsi="Arial" w:cs="Arial"/>
              <w:b/>
              <w:i/>
            </w:rPr>
            <w:t>5</w:t>
          </w:r>
          <w:r>
            <w:rPr>
              <w:rFonts w:ascii="Arial" w:hAnsi="Arial" w:cs="Arial"/>
              <w:b/>
              <w:i/>
            </w:rPr>
            <w:t>_0</w:t>
          </w:r>
          <w:r w:rsidR="00C2489E">
            <w:rPr>
              <w:rFonts w:ascii="Arial" w:hAnsi="Arial" w:cs="Arial"/>
              <w:b/>
              <w:i/>
            </w:rPr>
            <w:t>2</w:t>
          </w:r>
        </w:p>
      </w:tc>
      <w:tc>
        <w:tcPr>
          <w:tcW w:w="896" w:type="dxa"/>
          <w:shd w:val="clear" w:color="auto" w:fill="66CCFF"/>
        </w:tcPr>
        <w:p w14:paraId="5AB001F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D476E3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85D0562" w14:textId="77777777" w:rsidR="005824AE" w:rsidRDefault="005824AE">
          <w:pPr>
            <w:jc w:val="center"/>
          </w:pPr>
          <w:r>
            <w:rPr>
              <w:rFonts w:ascii="Arial" w:hAnsi="Arial" w:cs="Arial"/>
              <w:b/>
            </w:rPr>
            <w:t>/</w:t>
          </w:r>
        </w:p>
      </w:tc>
      <w:tc>
        <w:tcPr>
          <w:tcW w:w="544" w:type="dxa"/>
          <w:shd w:val="clear" w:color="auto" w:fill="66CCFF"/>
        </w:tcPr>
        <w:p w14:paraId="13A457A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7C6AEA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2D926" w14:textId="77777777" w:rsidR="00662A86" w:rsidRDefault="00662A86">
      <w:r>
        <w:separator/>
      </w:r>
    </w:p>
  </w:footnote>
  <w:footnote w:type="continuationSeparator" w:id="0">
    <w:p w14:paraId="2C9C602D" w14:textId="77777777" w:rsidR="00662A86" w:rsidRDefault="00662A86">
      <w:r>
        <w:continuationSeparator/>
      </w:r>
    </w:p>
  </w:footnote>
  <w:footnote w:id="1">
    <w:p w14:paraId="71F5003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F16A76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3202D40"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26361317">
    <w:abstractNumId w:val="0"/>
  </w:num>
  <w:num w:numId="2" w16cid:durableId="2122676018">
    <w:abstractNumId w:val="1"/>
  </w:num>
  <w:num w:numId="3" w16cid:durableId="408580918">
    <w:abstractNumId w:val="2"/>
  </w:num>
  <w:num w:numId="4" w16cid:durableId="525215157">
    <w:abstractNumId w:val="4"/>
  </w:num>
  <w:num w:numId="5" w16cid:durableId="1522813758">
    <w:abstractNumId w:val="3"/>
  </w:num>
  <w:num w:numId="6" w16cid:durableId="15324946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C0FAA"/>
    <w:rsid w:val="005F0DCE"/>
    <w:rsid w:val="0061068C"/>
    <w:rsid w:val="0064560F"/>
    <w:rsid w:val="00660727"/>
    <w:rsid w:val="00662A86"/>
    <w:rsid w:val="00676FB4"/>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A0509"/>
    <w:rsid w:val="00AE7831"/>
    <w:rsid w:val="00B02608"/>
    <w:rsid w:val="00B0289C"/>
    <w:rsid w:val="00B054DA"/>
    <w:rsid w:val="00B87564"/>
    <w:rsid w:val="00B91F03"/>
    <w:rsid w:val="00BA44E5"/>
    <w:rsid w:val="00BD303E"/>
    <w:rsid w:val="00BD767E"/>
    <w:rsid w:val="00BE6078"/>
    <w:rsid w:val="00C23457"/>
    <w:rsid w:val="00C2489E"/>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F1E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574B8D56"/>
  <w15:chartTrackingRefBased/>
  <w15:docId w15:val="{E08CDD82-2360-4FA3-97F4-E2D73D89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F1E74"/>
    <w:rPr>
      <w:rFonts w:ascii="Univers" w:hAnsi="Univers" w:cs="Univers"/>
      <w:lang w:eastAsia="zh-CN"/>
    </w:rPr>
  </w:style>
  <w:style w:type="character" w:styleId="Mentionnonrsolue">
    <w:name w:val="Unresolved Mention"/>
    <w:basedOn w:val="Policepardfaut"/>
    <w:uiPriority w:val="99"/>
    <w:semiHidden/>
    <w:unhideWhenUsed/>
    <w:rsid w:val="00FF1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odile.gerard@caf45.caf.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2144</Words>
  <Characters>11794</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13911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Julien RICORDEAU 451</cp:lastModifiedBy>
  <cp:revision>6</cp:revision>
  <cp:lastPrinted>2016-11-04T12:53:00Z</cp:lastPrinted>
  <dcterms:created xsi:type="dcterms:W3CDTF">2024-03-01T09:41:00Z</dcterms:created>
  <dcterms:modified xsi:type="dcterms:W3CDTF">2025-08-29T13:03:00Z</dcterms:modified>
</cp:coreProperties>
</file>