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6AB85106" w14:textId="77777777" w:rsidR="00267149" w:rsidRPr="00267149" w:rsidRDefault="00F42647" w:rsidP="00267149">
      <w:pPr>
        <w:suppressAutoHyphens w:val="0"/>
        <w:rPr>
          <w:rFonts w:ascii="Arial" w:hAnsi="Arial" w:cs="Arial"/>
          <w:kern w:val="0"/>
          <w:sz w:val="28"/>
          <w:szCs w:val="20"/>
          <w:lang w:eastAsia="fr-FR"/>
        </w:rPr>
      </w:pPr>
      <w:r w:rsidRPr="00267149">
        <w:rPr>
          <w:rFonts w:ascii="Arial" w:hAnsi="Arial" w:cs="Arial"/>
          <w:noProof/>
          <w:kern w:val="0"/>
          <w:lang w:eastAsia="fr-FR"/>
        </w:rPr>
        <w:drawing>
          <wp:inline distT="0" distB="0" distL="0" distR="0" wp14:anchorId="7407CBD8" wp14:editId="6A242144">
            <wp:extent cx="1908175" cy="54038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8175" cy="540385"/>
                    </a:xfrm>
                    <a:prstGeom prst="rect">
                      <a:avLst/>
                    </a:prstGeom>
                    <a:noFill/>
                    <a:ln>
                      <a:noFill/>
                    </a:ln>
                  </pic:spPr>
                </pic:pic>
              </a:graphicData>
            </a:graphic>
          </wp:inline>
        </w:drawing>
      </w:r>
    </w:p>
    <w:tbl>
      <w:tblPr>
        <w:tblW w:w="0" w:type="auto"/>
        <w:tblInd w:w="9" w:type="dxa"/>
        <w:tblLayout w:type="fixed"/>
        <w:tblCellMar>
          <w:left w:w="0" w:type="dxa"/>
          <w:right w:w="0" w:type="dxa"/>
        </w:tblCellMar>
        <w:tblLook w:val="0000" w:firstRow="0" w:lastRow="0" w:firstColumn="0" w:lastColumn="0" w:noHBand="0" w:noVBand="0"/>
      </w:tblPr>
      <w:tblGrid>
        <w:gridCol w:w="3085"/>
        <w:gridCol w:w="3119"/>
        <w:gridCol w:w="3003"/>
      </w:tblGrid>
      <w:tr w:rsidR="00267149" w:rsidRPr="00267149" w14:paraId="63547157" w14:textId="77777777" w:rsidTr="00CE6216">
        <w:tc>
          <w:tcPr>
            <w:tcW w:w="3085" w:type="dxa"/>
            <w:tcBorders>
              <w:top w:val="nil"/>
              <w:left w:val="nil"/>
              <w:bottom w:val="nil"/>
              <w:right w:val="nil"/>
            </w:tcBorders>
            <w:shd w:val="clear" w:color="auto" w:fill="FFFFFF"/>
          </w:tcPr>
          <w:p w14:paraId="3C094958" w14:textId="77777777" w:rsidR="00267149" w:rsidRPr="00267149" w:rsidRDefault="00267149" w:rsidP="00267149">
            <w:pPr>
              <w:widowControl w:val="0"/>
              <w:tabs>
                <w:tab w:val="left" w:pos="392"/>
              </w:tabs>
              <w:suppressAutoHyphens w:val="0"/>
              <w:autoSpaceDE w:val="0"/>
              <w:autoSpaceDN w:val="0"/>
              <w:adjustRightInd w:val="0"/>
              <w:ind w:left="108" w:right="103"/>
              <w:rPr>
                <w:rFonts w:ascii="Arial" w:hAnsi="Arial" w:cs="Arial"/>
                <w:kern w:val="0"/>
                <w:lang w:eastAsia="fr-FR"/>
              </w:rPr>
            </w:pPr>
          </w:p>
        </w:tc>
        <w:tc>
          <w:tcPr>
            <w:tcW w:w="3119" w:type="dxa"/>
            <w:tcBorders>
              <w:top w:val="nil"/>
              <w:left w:val="nil"/>
              <w:bottom w:val="nil"/>
              <w:right w:val="nil"/>
            </w:tcBorders>
            <w:shd w:val="clear" w:color="auto" w:fill="FFFFFF"/>
          </w:tcPr>
          <w:p w14:paraId="4B4F799A" w14:textId="77777777" w:rsidR="00267149" w:rsidRPr="00267149" w:rsidRDefault="00267149" w:rsidP="00267149">
            <w:pPr>
              <w:widowControl w:val="0"/>
              <w:suppressAutoHyphens w:val="0"/>
              <w:autoSpaceDE w:val="0"/>
              <w:autoSpaceDN w:val="0"/>
              <w:adjustRightInd w:val="0"/>
              <w:rPr>
                <w:rFonts w:ascii="Arial" w:hAnsi="Arial" w:cs="Arial"/>
                <w:kern w:val="0"/>
                <w:lang w:eastAsia="fr-FR"/>
              </w:rPr>
            </w:pPr>
          </w:p>
        </w:tc>
        <w:tc>
          <w:tcPr>
            <w:tcW w:w="3003" w:type="dxa"/>
            <w:tcBorders>
              <w:top w:val="nil"/>
              <w:left w:val="nil"/>
              <w:bottom w:val="nil"/>
              <w:right w:val="nil"/>
            </w:tcBorders>
            <w:shd w:val="clear" w:color="auto" w:fill="FFFFFF"/>
          </w:tcPr>
          <w:p w14:paraId="42F8F178" w14:textId="77777777" w:rsidR="00267149" w:rsidRPr="00267149" w:rsidRDefault="00267149" w:rsidP="00267149">
            <w:pPr>
              <w:widowControl w:val="0"/>
              <w:suppressAutoHyphens w:val="0"/>
              <w:autoSpaceDE w:val="0"/>
              <w:autoSpaceDN w:val="0"/>
              <w:adjustRightInd w:val="0"/>
              <w:rPr>
                <w:rFonts w:ascii="Arial" w:hAnsi="Arial" w:cs="Arial"/>
                <w:kern w:val="0"/>
                <w:lang w:eastAsia="fr-FR"/>
              </w:rPr>
            </w:pPr>
          </w:p>
        </w:tc>
      </w:tr>
    </w:tbl>
    <w:p w14:paraId="398D1443" w14:textId="77777777" w:rsidR="00267149" w:rsidRPr="00267149" w:rsidRDefault="00267149" w:rsidP="00267149">
      <w:pPr>
        <w:keepLines/>
        <w:widowControl w:val="0"/>
        <w:tabs>
          <w:tab w:val="left" w:pos="392"/>
        </w:tabs>
        <w:suppressAutoHyphens w:val="0"/>
        <w:autoSpaceDE w:val="0"/>
        <w:autoSpaceDN w:val="0"/>
        <w:adjustRightInd w:val="0"/>
        <w:ind w:left="117" w:right="111"/>
        <w:jc w:val="both"/>
        <w:rPr>
          <w:rFonts w:ascii="Arial" w:hAnsi="Arial" w:cs="Arial"/>
          <w:color w:val="000000"/>
          <w:kern w:val="0"/>
          <w:sz w:val="20"/>
          <w:szCs w:val="20"/>
          <w:lang w:eastAsia="fr-FR"/>
        </w:rPr>
      </w:pPr>
    </w:p>
    <w:p w14:paraId="744F1944" w14:textId="77777777" w:rsidR="00F35B9A" w:rsidRPr="00F35B9A" w:rsidRDefault="00F35B9A" w:rsidP="00F35B9A">
      <w:pPr>
        <w:widowControl w:val="0"/>
        <w:suppressAutoHyphens w:val="0"/>
        <w:autoSpaceDE w:val="0"/>
        <w:autoSpaceDN w:val="0"/>
        <w:adjustRightInd w:val="0"/>
        <w:ind w:right="111"/>
        <w:rPr>
          <w:rFonts w:ascii="Arial" w:hAnsi="Arial" w:cs="Arial"/>
          <w:color w:val="000000"/>
          <w:kern w:val="0"/>
          <w:sz w:val="22"/>
          <w:szCs w:val="22"/>
          <w:lang w:eastAsia="fr-FR"/>
        </w:rPr>
      </w:pPr>
    </w:p>
    <w:p w14:paraId="1989381F" w14:textId="77777777" w:rsidR="00F35B9A" w:rsidRPr="00F35B9A" w:rsidRDefault="00F35B9A" w:rsidP="00F35B9A">
      <w:pPr>
        <w:suppressAutoHyphens w:val="0"/>
        <w:jc w:val="center"/>
        <w:rPr>
          <w:rFonts w:ascii="Arial" w:hAnsi="Arial" w:cs="Arial"/>
          <w:b/>
          <w:kern w:val="0"/>
          <w:sz w:val="28"/>
          <w:szCs w:val="28"/>
          <w:lang w:val="fr-CA" w:eastAsia="fr-FR"/>
        </w:rPr>
      </w:pPr>
      <w:r w:rsidRPr="00F35B9A">
        <w:rPr>
          <w:rFonts w:ascii="Arial" w:hAnsi="Arial" w:cs="Arial"/>
          <w:b/>
          <w:kern w:val="0"/>
          <w:sz w:val="28"/>
          <w:szCs w:val="28"/>
          <w:lang w:val="fr-CA" w:eastAsia="fr-FR"/>
        </w:rPr>
        <w:t>CAISSE PRIMAIRE D’ASSURANCE MALADIE DES YVELINES</w:t>
      </w:r>
    </w:p>
    <w:p w14:paraId="403ABED3" w14:textId="77777777" w:rsidR="00F35B9A" w:rsidRPr="00F35B9A" w:rsidRDefault="00F35B9A" w:rsidP="00F35B9A">
      <w:pPr>
        <w:suppressAutoHyphens w:val="0"/>
        <w:jc w:val="center"/>
        <w:rPr>
          <w:rFonts w:ascii="Arial" w:hAnsi="Arial" w:cs="Arial"/>
          <w:b/>
          <w:kern w:val="0"/>
          <w:sz w:val="28"/>
          <w:szCs w:val="28"/>
          <w:lang w:val="fr-CA" w:eastAsia="fr-FR"/>
        </w:rPr>
      </w:pPr>
      <w:r w:rsidRPr="00F35B9A">
        <w:rPr>
          <w:rFonts w:ascii="Arial" w:hAnsi="Arial" w:cs="Arial"/>
          <w:b/>
          <w:kern w:val="0"/>
          <w:sz w:val="28"/>
          <w:szCs w:val="28"/>
          <w:lang w:val="fr-CA" w:eastAsia="fr-FR"/>
        </w:rPr>
        <w:t>DIRECTION LOGISTIQUE ET INFORMATIQUE</w:t>
      </w:r>
    </w:p>
    <w:p w14:paraId="28B77C05" w14:textId="77777777" w:rsidR="00F35B9A" w:rsidRPr="00F35B9A" w:rsidRDefault="00F35B9A" w:rsidP="00F35B9A">
      <w:pPr>
        <w:suppressAutoHyphens w:val="0"/>
        <w:jc w:val="center"/>
        <w:rPr>
          <w:rFonts w:ascii="Arial" w:hAnsi="Arial" w:cs="Arial"/>
          <w:b/>
          <w:kern w:val="0"/>
          <w:sz w:val="28"/>
          <w:szCs w:val="28"/>
          <w:lang w:val="fr-CA" w:eastAsia="fr-FR"/>
        </w:rPr>
      </w:pPr>
      <w:r w:rsidRPr="00F35B9A">
        <w:rPr>
          <w:rFonts w:ascii="Arial" w:hAnsi="Arial" w:cs="Arial"/>
          <w:b/>
          <w:kern w:val="0"/>
          <w:sz w:val="28"/>
          <w:szCs w:val="28"/>
          <w:lang w:val="fr-CA" w:eastAsia="fr-FR"/>
        </w:rPr>
        <w:t>92, AVENUE DE PARIS</w:t>
      </w:r>
    </w:p>
    <w:p w14:paraId="221D9DB7" w14:textId="77777777" w:rsidR="00F35B9A" w:rsidRPr="00F35B9A" w:rsidRDefault="00F35B9A" w:rsidP="00F35B9A">
      <w:pPr>
        <w:suppressAutoHyphens w:val="0"/>
        <w:jc w:val="center"/>
        <w:rPr>
          <w:rFonts w:ascii="Arial" w:hAnsi="Arial" w:cs="Arial"/>
          <w:b/>
          <w:kern w:val="0"/>
          <w:sz w:val="28"/>
          <w:szCs w:val="28"/>
          <w:lang w:val="fr-CA" w:eastAsia="fr-FR"/>
        </w:rPr>
      </w:pPr>
      <w:r w:rsidRPr="00F35B9A">
        <w:rPr>
          <w:rFonts w:ascii="Arial" w:hAnsi="Arial" w:cs="Arial"/>
          <w:b/>
          <w:kern w:val="0"/>
          <w:sz w:val="28"/>
          <w:szCs w:val="28"/>
          <w:lang w:val="fr-CA" w:eastAsia="fr-FR"/>
        </w:rPr>
        <w:t>78000 VERSAILLES</w:t>
      </w:r>
    </w:p>
    <w:p w14:paraId="65383D69" w14:textId="77777777" w:rsidR="00F35B9A" w:rsidRPr="00F35B9A" w:rsidRDefault="00F35B9A" w:rsidP="00F35B9A">
      <w:pPr>
        <w:widowControl w:val="0"/>
        <w:suppressAutoHyphens w:val="0"/>
        <w:autoSpaceDE w:val="0"/>
        <w:autoSpaceDN w:val="0"/>
        <w:adjustRightInd w:val="0"/>
        <w:ind w:right="111"/>
        <w:rPr>
          <w:rFonts w:ascii="Arial" w:hAnsi="Arial" w:cs="Arial"/>
          <w:color w:val="000000"/>
          <w:kern w:val="0"/>
          <w:sz w:val="22"/>
          <w:szCs w:val="22"/>
          <w:lang w:eastAsia="fr-FR"/>
        </w:rPr>
      </w:pPr>
    </w:p>
    <w:p w14:paraId="3998CD5F" w14:textId="77777777" w:rsidR="00F35B9A" w:rsidRPr="00F35B9A" w:rsidRDefault="00F35B9A" w:rsidP="00F35B9A">
      <w:pPr>
        <w:widowControl w:val="0"/>
        <w:suppressAutoHyphens w:val="0"/>
        <w:autoSpaceDE w:val="0"/>
        <w:autoSpaceDN w:val="0"/>
        <w:adjustRightInd w:val="0"/>
        <w:ind w:right="111"/>
        <w:rPr>
          <w:rFonts w:ascii="Arial" w:hAnsi="Arial" w:cs="Arial"/>
          <w:color w:val="000000"/>
          <w:kern w:val="0"/>
          <w:sz w:val="22"/>
          <w:szCs w:val="22"/>
          <w:lang w:eastAsia="fr-FR"/>
        </w:rPr>
      </w:pPr>
    </w:p>
    <w:p w14:paraId="360B8264" w14:textId="77777777" w:rsidR="00F35B9A" w:rsidRPr="00F35B9A" w:rsidRDefault="00F35B9A" w:rsidP="00F35B9A">
      <w:pPr>
        <w:jc w:val="both"/>
        <w:rPr>
          <w:rFonts w:ascii="Arial" w:hAnsi="Arial" w:cs="Arial"/>
          <w:kern w:val="0"/>
          <w:sz w:val="22"/>
          <w:szCs w:val="22"/>
          <w:lang w:val="fr-CA" w:eastAsia="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35B9A" w:rsidRPr="00F35B9A" w14:paraId="74000269" w14:textId="77777777" w:rsidTr="00590D13">
        <w:trPr>
          <w:jc w:val="center"/>
        </w:trPr>
        <w:tc>
          <w:tcPr>
            <w:tcW w:w="9072" w:type="dxa"/>
            <w:shd w:val="clear" w:color="auto" w:fill="auto"/>
          </w:tcPr>
          <w:p w14:paraId="7295F7BD" w14:textId="77777777" w:rsidR="00F35B9A" w:rsidRPr="00F35B9A" w:rsidRDefault="00F35B9A" w:rsidP="00F35B9A">
            <w:pPr>
              <w:jc w:val="both"/>
              <w:rPr>
                <w:rFonts w:ascii="Arial" w:hAnsi="Arial" w:cs="Arial"/>
                <w:b/>
                <w:kern w:val="0"/>
                <w:sz w:val="28"/>
                <w:szCs w:val="28"/>
                <w:lang w:val="fr-CA" w:eastAsia="fr-FR"/>
              </w:rPr>
            </w:pPr>
          </w:p>
          <w:p w14:paraId="134F8AAC" w14:textId="77777777" w:rsidR="00D84252" w:rsidRPr="00D84252" w:rsidRDefault="00D84252" w:rsidP="00D84252">
            <w:pPr>
              <w:jc w:val="center"/>
              <w:rPr>
                <w:rFonts w:ascii="Arial" w:hAnsi="Arial" w:cs="Arial"/>
                <w:b/>
                <w:kern w:val="0"/>
                <w:sz w:val="28"/>
                <w:szCs w:val="28"/>
                <w:lang w:val="fr-CA" w:eastAsia="fr-FR"/>
              </w:rPr>
            </w:pPr>
            <w:r w:rsidRPr="00D84252">
              <w:rPr>
                <w:rFonts w:ascii="Arial" w:hAnsi="Arial" w:cs="Arial"/>
                <w:b/>
                <w:kern w:val="0"/>
                <w:sz w:val="28"/>
                <w:szCs w:val="28"/>
                <w:lang w:val="fr-CA" w:eastAsia="fr-FR"/>
              </w:rPr>
              <w:t>MISE EN RELATION ET GESTION DE COMMANDES TRAITEUR POUR LA CPAM DES YVELINES</w:t>
            </w:r>
          </w:p>
          <w:p w14:paraId="11012548" w14:textId="77777777" w:rsidR="00F35B9A" w:rsidRPr="00F35B9A" w:rsidRDefault="00F35B9A" w:rsidP="00F35B9A">
            <w:pPr>
              <w:jc w:val="both"/>
              <w:rPr>
                <w:rFonts w:ascii="Arial" w:hAnsi="Arial" w:cs="Arial"/>
                <w:b/>
                <w:kern w:val="0"/>
                <w:sz w:val="28"/>
                <w:szCs w:val="28"/>
                <w:lang w:val="fr-CA" w:eastAsia="fr-FR"/>
              </w:rPr>
            </w:pPr>
          </w:p>
        </w:tc>
      </w:tr>
    </w:tbl>
    <w:p w14:paraId="3F696C62" w14:textId="77777777" w:rsidR="00F35B9A" w:rsidRPr="00F35B9A" w:rsidRDefault="00F35B9A" w:rsidP="00F35B9A">
      <w:pPr>
        <w:jc w:val="both"/>
        <w:rPr>
          <w:rFonts w:ascii="Arial" w:hAnsi="Arial" w:cs="Arial"/>
          <w:kern w:val="0"/>
          <w:sz w:val="22"/>
          <w:szCs w:val="22"/>
          <w:lang w:val="fr-CA" w:eastAsia="fr-FR"/>
        </w:rPr>
      </w:pPr>
    </w:p>
    <w:p w14:paraId="4A6FB75B" w14:textId="77777777" w:rsidR="00F35B9A" w:rsidRPr="00F35B9A" w:rsidRDefault="00F35B9A" w:rsidP="00F35B9A">
      <w:pPr>
        <w:suppressAutoHyphens w:val="0"/>
        <w:rPr>
          <w:rFonts w:ascii="Arial" w:hAnsi="Arial" w:cs="Arial"/>
          <w:kern w:val="0"/>
          <w:sz w:val="22"/>
          <w:szCs w:val="22"/>
          <w:lang w:eastAsia="fr-FR"/>
        </w:rPr>
      </w:pPr>
    </w:p>
    <w:p w14:paraId="3AD9EA09" w14:textId="77777777" w:rsidR="00F35B9A" w:rsidRPr="00F35B9A" w:rsidRDefault="00F35B9A" w:rsidP="00F35B9A">
      <w:pPr>
        <w:suppressAutoHyphens w:val="0"/>
        <w:rPr>
          <w:rFonts w:ascii="Arial" w:hAnsi="Arial" w:cs="Arial"/>
          <w:kern w:val="0"/>
          <w:sz w:val="22"/>
          <w:szCs w:val="22"/>
          <w:lang w:eastAsia="fr-FR"/>
        </w:rPr>
      </w:pPr>
    </w:p>
    <w:p w14:paraId="54F43C27" w14:textId="77777777" w:rsidR="00F35B9A" w:rsidRPr="00F35B9A" w:rsidRDefault="00F35B9A" w:rsidP="00F35B9A">
      <w:pPr>
        <w:jc w:val="both"/>
        <w:rPr>
          <w:rFonts w:ascii="Arial" w:hAnsi="Arial" w:cs="Arial"/>
          <w:kern w:val="0"/>
          <w:sz w:val="22"/>
          <w:szCs w:val="22"/>
          <w:lang w:val="fr-CA" w:eastAsia="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35B9A" w:rsidRPr="00F35B9A" w14:paraId="7DA10364" w14:textId="77777777" w:rsidTr="00590D13">
        <w:trPr>
          <w:jc w:val="center"/>
        </w:trPr>
        <w:tc>
          <w:tcPr>
            <w:tcW w:w="9072" w:type="dxa"/>
            <w:shd w:val="clear" w:color="auto" w:fill="D9D9D9" w:themeFill="background1" w:themeFillShade="D9"/>
          </w:tcPr>
          <w:p w14:paraId="38B478B0" w14:textId="77777777" w:rsidR="00F35B9A" w:rsidRPr="00F35B9A" w:rsidRDefault="00F35B9A" w:rsidP="00F35B9A">
            <w:pPr>
              <w:jc w:val="both"/>
              <w:rPr>
                <w:rFonts w:ascii="Arial" w:hAnsi="Arial" w:cs="Arial"/>
                <w:b/>
                <w:kern w:val="0"/>
                <w:sz w:val="28"/>
                <w:szCs w:val="28"/>
                <w:lang w:val="fr-CA" w:eastAsia="fr-FR"/>
              </w:rPr>
            </w:pPr>
          </w:p>
          <w:p w14:paraId="7E86CD94" w14:textId="152B8EA5" w:rsidR="00F35B9A" w:rsidRPr="00F35B9A" w:rsidRDefault="00A06022" w:rsidP="00F35B9A">
            <w:pPr>
              <w:jc w:val="center"/>
              <w:rPr>
                <w:rFonts w:ascii="Arial" w:hAnsi="Arial" w:cs="Arial"/>
                <w:b/>
                <w:kern w:val="0"/>
                <w:sz w:val="28"/>
                <w:szCs w:val="28"/>
                <w:lang w:val="fr-CA" w:eastAsia="fr-FR"/>
              </w:rPr>
            </w:pPr>
            <w:r>
              <w:rPr>
                <w:rFonts w:ascii="Arial" w:hAnsi="Arial" w:cs="Arial"/>
                <w:b/>
                <w:kern w:val="0"/>
                <w:sz w:val="28"/>
                <w:szCs w:val="28"/>
                <w:lang w:val="fr-CA" w:eastAsia="fr-FR"/>
              </w:rPr>
              <w:t>ACTE D’ENGAGEMENT</w:t>
            </w:r>
            <w:r w:rsidR="00F35B9A">
              <w:rPr>
                <w:rFonts w:ascii="Arial" w:hAnsi="Arial" w:cs="Arial"/>
                <w:b/>
                <w:kern w:val="0"/>
                <w:sz w:val="28"/>
                <w:szCs w:val="28"/>
                <w:lang w:val="fr-CA" w:eastAsia="fr-FR"/>
              </w:rPr>
              <w:t xml:space="preserve"> (AE</w:t>
            </w:r>
            <w:r w:rsidR="00F35B9A" w:rsidRPr="00F35B9A">
              <w:rPr>
                <w:rFonts w:ascii="Arial" w:hAnsi="Arial" w:cs="Arial"/>
                <w:b/>
                <w:kern w:val="0"/>
                <w:sz w:val="28"/>
                <w:szCs w:val="28"/>
                <w:lang w:val="fr-CA" w:eastAsia="fr-FR"/>
              </w:rPr>
              <w:t>)</w:t>
            </w:r>
          </w:p>
          <w:p w14:paraId="14899836" w14:textId="77777777" w:rsidR="00F35B9A" w:rsidRPr="00F35B9A" w:rsidRDefault="00F35B9A" w:rsidP="00F35B9A">
            <w:pPr>
              <w:jc w:val="both"/>
              <w:rPr>
                <w:rFonts w:ascii="Arial" w:hAnsi="Arial" w:cs="Arial"/>
                <w:b/>
                <w:kern w:val="0"/>
                <w:sz w:val="28"/>
                <w:szCs w:val="28"/>
                <w:lang w:val="fr-CA" w:eastAsia="fr-FR"/>
              </w:rPr>
            </w:pPr>
          </w:p>
        </w:tc>
      </w:tr>
    </w:tbl>
    <w:p w14:paraId="250C00E0" w14:textId="77777777" w:rsidR="00F35B9A" w:rsidRDefault="00F35B9A" w:rsidP="00F35B9A">
      <w:pPr>
        <w:suppressAutoHyphens w:val="0"/>
        <w:rPr>
          <w:rFonts w:ascii="Arial" w:hAnsi="Arial" w:cs="Arial"/>
          <w:kern w:val="0"/>
          <w:sz w:val="22"/>
          <w:szCs w:val="22"/>
          <w:lang w:eastAsia="fr-FR"/>
        </w:rPr>
      </w:pPr>
    </w:p>
    <w:p w14:paraId="588A5A6E" w14:textId="77777777" w:rsidR="00F35B9A" w:rsidRPr="00F35B9A" w:rsidRDefault="00F35B9A" w:rsidP="00F35B9A">
      <w:pPr>
        <w:suppressAutoHyphens w:val="0"/>
        <w:rPr>
          <w:rFonts w:ascii="Arial" w:hAnsi="Arial" w:cs="Arial"/>
          <w:kern w:val="0"/>
          <w:sz w:val="22"/>
          <w:szCs w:val="22"/>
          <w:lang w:eastAsia="fr-FR"/>
        </w:rPr>
      </w:pPr>
    </w:p>
    <w:p w14:paraId="1F16AE8D" w14:textId="64B85D93" w:rsidR="00F35B9A" w:rsidRPr="00F35B9A" w:rsidRDefault="00F35B9A" w:rsidP="00A06022">
      <w:pPr>
        <w:widowControl w:val="0"/>
        <w:suppressAutoHyphens w:val="0"/>
        <w:autoSpaceDE w:val="0"/>
        <w:autoSpaceDN w:val="0"/>
        <w:adjustRightInd w:val="0"/>
        <w:ind w:right="111"/>
        <w:jc w:val="center"/>
        <w:rPr>
          <w:rFonts w:ascii="Arial" w:hAnsi="Arial" w:cs="Arial"/>
          <w:color w:val="000000"/>
          <w:kern w:val="0"/>
          <w:sz w:val="22"/>
          <w:szCs w:val="22"/>
          <w:lang w:eastAsia="fr-FR"/>
        </w:rPr>
      </w:pPr>
      <w:r w:rsidRPr="00F35B9A">
        <w:rPr>
          <w:rFonts w:ascii="Arial" w:hAnsi="Arial" w:cs="Arial"/>
          <w:b/>
          <w:color w:val="000000"/>
          <w:kern w:val="0"/>
          <w:lang w:eastAsia="fr-FR"/>
        </w:rPr>
        <w:t>CONS</w:t>
      </w:r>
      <w:r w:rsidR="008D19FF">
        <w:rPr>
          <w:rFonts w:ascii="Arial" w:hAnsi="Arial" w:cs="Arial"/>
          <w:b/>
          <w:color w:val="000000"/>
          <w:kern w:val="0"/>
          <w:lang w:eastAsia="fr-FR"/>
        </w:rPr>
        <w:t xml:space="preserve">ULTATION N° </w:t>
      </w:r>
      <w:r w:rsidR="00A06022" w:rsidRPr="00A06022">
        <w:rPr>
          <w:rFonts w:ascii="Arial" w:hAnsi="Arial" w:cs="Arial"/>
          <w:b/>
          <w:color w:val="000000"/>
          <w:kern w:val="0"/>
          <w:lang w:eastAsia="fr-FR"/>
        </w:rPr>
        <w:t>2025.78.2.2.1.011.00.00.00</w:t>
      </w:r>
    </w:p>
    <w:p w14:paraId="44331E41" w14:textId="77777777" w:rsidR="00F35B9A" w:rsidRPr="00F35B9A" w:rsidRDefault="00F35B9A" w:rsidP="00F35B9A">
      <w:pPr>
        <w:suppressAutoHyphens w:val="0"/>
        <w:rPr>
          <w:rFonts w:ascii="Arial" w:hAnsi="Arial" w:cs="Arial"/>
          <w:kern w:val="0"/>
          <w:sz w:val="22"/>
          <w:szCs w:val="22"/>
          <w:lang w:eastAsia="fr-FR"/>
        </w:rPr>
      </w:pPr>
    </w:p>
    <w:p w14:paraId="781C84F1" w14:textId="77777777" w:rsidR="00F35B9A" w:rsidRPr="00A756C3" w:rsidRDefault="00F35B9A" w:rsidP="00F35B9A">
      <w:pPr>
        <w:suppressAutoHyphens w:val="0"/>
        <w:jc w:val="center"/>
        <w:rPr>
          <w:rFonts w:ascii="Arial" w:hAnsi="Arial" w:cs="Arial"/>
          <w:kern w:val="0"/>
          <w:sz w:val="20"/>
          <w:szCs w:val="22"/>
          <w:lang w:eastAsia="fr-FR"/>
        </w:rPr>
      </w:pPr>
      <w:r w:rsidRPr="00A756C3">
        <w:rPr>
          <w:rFonts w:ascii="Arial" w:hAnsi="Arial" w:cs="Arial"/>
          <w:kern w:val="0"/>
          <w:sz w:val="20"/>
          <w:szCs w:val="22"/>
          <w:lang w:eastAsia="fr-FR"/>
        </w:rPr>
        <w:t>Etabli en application du Code de la Commande Publique, en application de l’Article L.2124-2</w:t>
      </w:r>
    </w:p>
    <w:p w14:paraId="79250FE0" w14:textId="77777777" w:rsidR="00F35B9A" w:rsidRPr="00A756C3" w:rsidRDefault="00F35B9A" w:rsidP="00F35B9A">
      <w:pPr>
        <w:suppressAutoHyphens w:val="0"/>
        <w:jc w:val="center"/>
        <w:rPr>
          <w:rFonts w:ascii="Arial" w:hAnsi="Arial" w:cs="Arial"/>
          <w:kern w:val="0"/>
          <w:sz w:val="20"/>
          <w:szCs w:val="22"/>
          <w:lang w:eastAsia="fr-FR"/>
        </w:rPr>
      </w:pPr>
      <w:r w:rsidRPr="00A756C3">
        <w:rPr>
          <w:rFonts w:ascii="Arial" w:hAnsi="Arial" w:cs="Arial"/>
          <w:kern w:val="0"/>
          <w:sz w:val="20"/>
          <w:szCs w:val="22"/>
          <w:lang w:eastAsia="fr-FR"/>
        </w:rPr>
        <w:t>de ce dernier et de l’Arrêté du 19 juillet 2018 portant règlementation sur les marchés publics</w:t>
      </w:r>
    </w:p>
    <w:p w14:paraId="1DDF0E2C" w14:textId="77777777" w:rsidR="00F35B9A" w:rsidRPr="00A756C3" w:rsidRDefault="00F35B9A" w:rsidP="00F35B9A">
      <w:pPr>
        <w:suppressAutoHyphens w:val="0"/>
        <w:jc w:val="center"/>
        <w:rPr>
          <w:rFonts w:ascii="Arial" w:hAnsi="Arial" w:cs="Arial"/>
          <w:kern w:val="0"/>
          <w:sz w:val="20"/>
          <w:szCs w:val="22"/>
          <w:lang w:eastAsia="fr-FR"/>
        </w:rPr>
      </w:pPr>
      <w:r w:rsidRPr="00A756C3">
        <w:rPr>
          <w:rFonts w:ascii="Arial" w:hAnsi="Arial" w:cs="Arial"/>
          <w:kern w:val="0"/>
          <w:sz w:val="20"/>
          <w:szCs w:val="22"/>
          <w:lang w:eastAsia="fr-FR"/>
        </w:rPr>
        <w:t>des Organismes de Sécurité Sociale.</w:t>
      </w:r>
    </w:p>
    <w:p w14:paraId="112F62F6" w14:textId="77777777" w:rsidR="00F35B9A" w:rsidRPr="00F35B9A" w:rsidRDefault="00F35B9A" w:rsidP="00F35B9A">
      <w:pPr>
        <w:suppressAutoHyphens w:val="0"/>
        <w:rPr>
          <w:rFonts w:ascii="Arial" w:hAnsi="Arial" w:cs="Arial"/>
          <w:kern w:val="0"/>
          <w:sz w:val="22"/>
          <w:szCs w:val="22"/>
          <w:lang w:eastAsia="fr-FR"/>
        </w:rPr>
      </w:pPr>
    </w:p>
    <w:p w14:paraId="61F43AF3" w14:textId="77777777" w:rsidR="00F35B9A" w:rsidRPr="00F35B9A" w:rsidRDefault="00F35B9A" w:rsidP="00F35B9A">
      <w:pPr>
        <w:suppressAutoHyphens w:val="0"/>
        <w:rPr>
          <w:rFonts w:ascii="Arial" w:hAnsi="Arial" w:cs="Arial"/>
          <w:kern w:val="0"/>
          <w:sz w:val="22"/>
          <w:szCs w:val="22"/>
          <w:lang w:eastAsia="fr-FR"/>
        </w:rPr>
      </w:pPr>
    </w:p>
    <w:p w14:paraId="71867655" w14:textId="77777777" w:rsidR="00F35B9A" w:rsidRPr="00F35B9A" w:rsidRDefault="00F35B9A" w:rsidP="00F35B9A">
      <w:pPr>
        <w:suppressAutoHyphens w:val="0"/>
        <w:rPr>
          <w:rFonts w:ascii="Arial" w:hAnsi="Arial" w:cs="Arial"/>
          <w:kern w:val="0"/>
          <w:sz w:val="22"/>
          <w:szCs w:val="22"/>
          <w:lang w:eastAsia="fr-FR"/>
        </w:rPr>
      </w:pPr>
      <w:bookmarkStart w:id="0" w:name="_GoBack"/>
      <w:bookmarkEnd w:id="0"/>
    </w:p>
    <w:p w14:paraId="4E7696F6" w14:textId="77777777" w:rsidR="00F35B9A" w:rsidRPr="00F35B9A" w:rsidRDefault="00F35B9A" w:rsidP="00F35B9A">
      <w:pPr>
        <w:suppressAutoHyphens w:val="0"/>
        <w:jc w:val="center"/>
        <w:rPr>
          <w:rFonts w:ascii="Arial" w:hAnsi="Arial" w:cs="Arial"/>
          <w:b/>
          <w:kern w:val="0"/>
          <w:sz w:val="22"/>
          <w:szCs w:val="22"/>
          <w:lang w:eastAsia="fr-FR"/>
        </w:rPr>
      </w:pPr>
      <w:r w:rsidRPr="00F35B9A">
        <w:rPr>
          <w:rFonts w:ascii="Arial" w:hAnsi="Arial" w:cs="Arial"/>
          <w:b/>
          <w:kern w:val="0"/>
          <w:sz w:val="22"/>
          <w:szCs w:val="22"/>
          <w:lang w:eastAsia="fr-FR"/>
        </w:rPr>
        <w:t>LA PROCEDURE DE CONSULTATION UTILISEE EST UNE PROCEDURE D’APPEL D’OFFRES OUVERT EN APPLICATION DES ARTICLES L.2124-2 ET R.2124-2, R.2161-1 ET SUIVANTS DU CODE PRÉCITÉ</w:t>
      </w:r>
    </w:p>
    <w:p w14:paraId="368A2D6A" w14:textId="77777777" w:rsidR="00267149" w:rsidRPr="00267149" w:rsidRDefault="00267149" w:rsidP="00267149">
      <w:pPr>
        <w:suppressAutoHyphens w:val="0"/>
        <w:jc w:val="center"/>
        <w:rPr>
          <w:rFonts w:ascii="Arial" w:hAnsi="Arial"/>
          <w:b/>
          <w:kern w:val="0"/>
          <w:sz w:val="20"/>
          <w:szCs w:val="20"/>
          <w:lang w:eastAsia="fr-FR"/>
        </w:rPr>
      </w:pPr>
    </w:p>
    <w:p w14:paraId="6DFD1160" w14:textId="77777777" w:rsidR="00267149" w:rsidRPr="00267149" w:rsidRDefault="00267149" w:rsidP="00267149">
      <w:pPr>
        <w:suppressAutoHyphens w:val="0"/>
        <w:rPr>
          <w:rFonts w:ascii="Arial" w:hAnsi="Arial" w:cs="Arial"/>
          <w:kern w:val="0"/>
          <w:sz w:val="20"/>
          <w:szCs w:val="20"/>
          <w:lang w:eastAsia="fr-FR"/>
        </w:rPr>
      </w:pPr>
    </w:p>
    <w:p w14:paraId="20906FDC" w14:textId="20891585" w:rsidR="00267149" w:rsidRPr="00267149" w:rsidRDefault="00900278" w:rsidP="00267149">
      <w:pPr>
        <w:suppressAutoHyphens w:val="0"/>
        <w:jc w:val="center"/>
        <w:rPr>
          <w:rFonts w:ascii="Arial" w:hAnsi="Arial" w:cs="Arial"/>
          <w:kern w:val="0"/>
          <w:sz w:val="20"/>
          <w:szCs w:val="20"/>
          <w:lang w:eastAsia="fr-FR"/>
        </w:rPr>
      </w:pPr>
      <w:r>
        <w:rPr>
          <w:rFonts w:ascii="Arial" w:hAnsi="Arial" w:cs="Arial"/>
          <w:kern w:val="0"/>
          <w:sz w:val="20"/>
          <w:szCs w:val="20"/>
          <w:lang w:eastAsia="fr-FR"/>
        </w:rPr>
        <w:t>L’acte d’engag</w:t>
      </w:r>
      <w:r w:rsidR="000227D2">
        <w:rPr>
          <w:rFonts w:ascii="Arial" w:hAnsi="Arial" w:cs="Arial"/>
          <w:kern w:val="0"/>
          <w:sz w:val="20"/>
          <w:szCs w:val="20"/>
          <w:lang w:eastAsia="fr-FR"/>
        </w:rPr>
        <w:t>ement du lot 1 est comporté de 8</w:t>
      </w:r>
      <w:r>
        <w:rPr>
          <w:rFonts w:ascii="Arial" w:hAnsi="Arial" w:cs="Arial"/>
          <w:kern w:val="0"/>
          <w:sz w:val="20"/>
          <w:szCs w:val="20"/>
          <w:lang w:eastAsia="fr-FR"/>
        </w:rPr>
        <w:t xml:space="preserve"> </w:t>
      </w:r>
      <w:r w:rsidR="00267149" w:rsidRPr="00267149">
        <w:rPr>
          <w:rFonts w:ascii="Arial" w:hAnsi="Arial" w:cs="Arial"/>
          <w:kern w:val="0"/>
          <w:sz w:val="20"/>
          <w:szCs w:val="20"/>
          <w:lang w:eastAsia="fr-FR"/>
        </w:rPr>
        <w:t xml:space="preserve">feuillets </w:t>
      </w:r>
    </w:p>
    <w:p w14:paraId="6020189F" w14:textId="5B981DD1" w:rsidR="00267149" w:rsidRPr="00267149" w:rsidRDefault="000227D2" w:rsidP="00267149">
      <w:pPr>
        <w:suppressAutoHyphens w:val="0"/>
        <w:jc w:val="center"/>
        <w:rPr>
          <w:rFonts w:ascii="Arial" w:hAnsi="Arial" w:cs="Arial"/>
          <w:kern w:val="0"/>
          <w:sz w:val="20"/>
          <w:szCs w:val="20"/>
          <w:lang w:eastAsia="fr-FR"/>
        </w:rPr>
      </w:pPr>
      <w:r>
        <w:rPr>
          <w:rFonts w:ascii="Arial" w:hAnsi="Arial" w:cs="Arial"/>
          <w:kern w:val="0"/>
          <w:sz w:val="20"/>
          <w:szCs w:val="20"/>
          <w:lang w:eastAsia="fr-FR"/>
        </w:rPr>
        <w:t>Numérotés de 1 à 8</w:t>
      </w:r>
      <w:r w:rsidR="00267149" w:rsidRPr="00267149">
        <w:rPr>
          <w:rFonts w:ascii="Arial" w:hAnsi="Arial" w:cs="Arial"/>
          <w:kern w:val="0"/>
          <w:sz w:val="20"/>
          <w:szCs w:val="20"/>
          <w:lang w:eastAsia="fr-FR"/>
        </w:rPr>
        <w:t xml:space="preserve"> et </w:t>
      </w:r>
      <w:r w:rsidR="00376C5F">
        <w:rPr>
          <w:rFonts w:ascii="Arial" w:hAnsi="Arial" w:cs="Arial"/>
          <w:kern w:val="0"/>
          <w:sz w:val="20"/>
          <w:szCs w:val="20"/>
          <w:lang w:eastAsia="fr-FR"/>
        </w:rPr>
        <w:t xml:space="preserve">avec le BPU </w:t>
      </w:r>
      <w:r w:rsidR="00900278">
        <w:rPr>
          <w:rFonts w:ascii="Arial" w:hAnsi="Arial" w:cs="Arial"/>
          <w:kern w:val="0"/>
          <w:sz w:val="20"/>
          <w:szCs w:val="20"/>
          <w:lang w:eastAsia="fr-FR"/>
        </w:rPr>
        <w:t>en annexe.</w:t>
      </w:r>
    </w:p>
    <w:p w14:paraId="4A5D7376" w14:textId="77777777" w:rsidR="003F5C77" w:rsidRDefault="003F5C77">
      <w:pPr>
        <w:rPr>
          <w:rFonts w:ascii="Arial" w:hAnsi="Arial" w:cs="Arial"/>
          <w:sz w:val="16"/>
          <w:szCs w:val="16"/>
        </w:rPr>
      </w:pPr>
    </w:p>
    <w:p w14:paraId="7E235EB0" w14:textId="77777777" w:rsidR="003F5C77" w:rsidRDefault="003F5C77">
      <w:pPr>
        <w:rPr>
          <w:rFonts w:ascii="Arial" w:hAnsi="Arial" w:cs="Arial"/>
          <w:sz w:val="16"/>
          <w:szCs w:val="16"/>
        </w:rPr>
      </w:pPr>
    </w:p>
    <w:p w14:paraId="2DF48A90" w14:textId="77777777" w:rsidR="003F5C77" w:rsidRDefault="003F5C77">
      <w:pPr>
        <w:pageBreakBefore/>
        <w:rPr>
          <w:rFonts w:ascii="Arial" w:hAnsi="Arial" w:cs="Arial"/>
          <w:sz w:val="18"/>
          <w:szCs w:val="18"/>
        </w:rPr>
      </w:pPr>
    </w:p>
    <w:p w14:paraId="19747D46" w14:textId="77777777" w:rsidR="003F5C77" w:rsidRDefault="000A59B8">
      <w:pPr>
        <w:jc w:val="center"/>
        <w:rPr>
          <w:rFonts w:ascii="Arial" w:hAnsi="Arial" w:cs="Arial"/>
          <w:sz w:val="16"/>
          <w:szCs w:val="16"/>
        </w:rPr>
      </w:pPr>
      <w:r>
        <w:rPr>
          <w:rFonts w:ascii="Arial" w:hAnsi="Arial" w:cs="Arial"/>
          <w:b/>
          <w:sz w:val="28"/>
          <w:szCs w:val="28"/>
        </w:rPr>
        <w:t>ENGAGEMENT DU CANDIDAT</w:t>
      </w:r>
    </w:p>
    <w:p w14:paraId="24F69A6F" w14:textId="77777777" w:rsidR="003F5C77" w:rsidRDefault="003F5C77">
      <w:pPr>
        <w:jc w:val="center"/>
        <w:rPr>
          <w:rFonts w:ascii="Arial" w:hAnsi="Arial" w:cs="Arial"/>
          <w:sz w:val="16"/>
          <w:szCs w:val="16"/>
        </w:rPr>
      </w:pPr>
    </w:p>
    <w:p w14:paraId="238F4A0D" w14:textId="77777777" w:rsidR="003F5C77" w:rsidRDefault="000A59B8">
      <w:pPr>
        <w:jc w:val="center"/>
        <w:rPr>
          <w:sz w:val="16"/>
          <w:szCs w:val="16"/>
        </w:rPr>
      </w:pPr>
      <w:r>
        <w:rPr>
          <w:rFonts w:ascii="Arial" w:hAnsi="Arial" w:cs="Arial"/>
          <w:i/>
        </w:rPr>
        <w:t>Utiliser une des formules A ou B et rayer celle inutilisée</w:t>
      </w:r>
    </w:p>
    <w:p w14:paraId="4B189144" w14:textId="77777777" w:rsidR="003F5C77" w:rsidRDefault="003F5C77">
      <w:pPr>
        <w:rPr>
          <w:sz w:val="16"/>
          <w:szCs w:val="16"/>
        </w:rPr>
      </w:pPr>
    </w:p>
    <w:p w14:paraId="0889AE8E" w14:textId="77777777" w:rsidR="003F5C77" w:rsidRDefault="000A59B8">
      <w:pPr>
        <w:pBdr>
          <w:top w:val="single" w:sz="8" w:space="1" w:color="000000"/>
          <w:left w:val="single" w:sz="8" w:space="4" w:color="000000"/>
          <w:bottom w:val="single" w:sz="8" w:space="1" w:color="000000"/>
          <w:right w:val="single" w:sz="8" w:space="4" w:color="000000"/>
        </w:pBdr>
        <w:jc w:val="center"/>
        <w:rPr>
          <w:rFonts w:ascii="Arial" w:hAnsi="Arial" w:cs="Arial"/>
          <w:sz w:val="16"/>
          <w:szCs w:val="16"/>
        </w:rPr>
      </w:pPr>
      <w:r>
        <w:rPr>
          <w:rFonts w:ascii="Arial" w:hAnsi="Arial" w:cs="Arial"/>
          <w:b/>
        </w:rPr>
        <w:t>A : POUR LES ENTREPRISES INDIVIDUELLES</w:t>
      </w:r>
    </w:p>
    <w:p w14:paraId="24FA30B0" w14:textId="77777777" w:rsidR="003F5C77" w:rsidRDefault="003F5C77">
      <w:pPr>
        <w:rPr>
          <w:rFonts w:ascii="Arial" w:hAnsi="Arial" w:cs="Arial"/>
          <w:sz w:val="16"/>
          <w:szCs w:val="16"/>
        </w:rPr>
      </w:pPr>
    </w:p>
    <w:p w14:paraId="2D2AA522" w14:textId="77777777" w:rsidR="003F5C77" w:rsidRPr="00900278" w:rsidRDefault="000A59B8">
      <w:pPr>
        <w:rPr>
          <w:rFonts w:ascii="Arial" w:hAnsi="Arial" w:cs="Arial"/>
          <w:sz w:val="20"/>
          <w:szCs w:val="20"/>
        </w:rPr>
      </w:pPr>
      <w:r w:rsidRPr="00900278">
        <w:rPr>
          <w:rFonts w:ascii="Arial" w:hAnsi="Arial" w:cs="Arial"/>
          <w:sz w:val="20"/>
          <w:szCs w:val="20"/>
        </w:rPr>
        <w:t xml:space="preserve">Je soussigné (Nom ; Prénoms) : </w:t>
      </w:r>
      <w:r w:rsidRPr="00900278">
        <w:rPr>
          <w:rFonts w:ascii="Arial" w:hAnsi="Arial" w:cs="Arial"/>
          <w:b/>
          <w:sz w:val="20"/>
          <w:szCs w:val="20"/>
        </w:rPr>
        <w:t>.......................................................................................</w:t>
      </w:r>
      <w:r w:rsidR="00900278">
        <w:rPr>
          <w:rFonts w:ascii="Arial" w:hAnsi="Arial" w:cs="Arial"/>
          <w:b/>
          <w:sz w:val="20"/>
          <w:szCs w:val="20"/>
        </w:rPr>
        <w:t>.......................</w:t>
      </w:r>
    </w:p>
    <w:p w14:paraId="580DD0FB" w14:textId="77777777" w:rsidR="003F5C77" w:rsidRPr="00900278" w:rsidRDefault="003F5C77">
      <w:pPr>
        <w:rPr>
          <w:rFonts w:ascii="Arial" w:hAnsi="Arial" w:cs="Arial"/>
          <w:sz w:val="20"/>
          <w:szCs w:val="20"/>
        </w:rPr>
      </w:pPr>
    </w:p>
    <w:p w14:paraId="25171FE7" w14:textId="77777777" w:rsidR="003F5C77" w:rsidRPr="00900278" w:rsidRDefault="000A59B8">
      <w:pPr>
        <w:rPr>
          <w:rFonts w:ascii="Arial" w:hAnsi="Arial" w:cs="Arial"/>
          <w:b/>
          <w:sz w:val="20"/>
          <w:szCs w:val="20"/>
        </w:rPr>
      </w:pPr>
      <w:r w:rsidRPr="00900278">
        <w:rPr>
          <w:rFonts w:ascii="Arial" w:hAnsi="Arial" w:cs="Arial"/>
          <w:sz w:val="20"/>
          <w:szCs w:val="20"/>
        </w:rPr>
        <w:t xml:space="preserve">Agissant en mon nom personnel, domicilié : </w:t>
      </w:r>
      <w:r w:rsidRPr="00900278">
        <w:rPr>
          <w:rFonts w:ascii="Arial" w:hAnsi="Arial" w:cs="Arial"/>
          <w:b/>
          <w:sz w:val="20"/>
          <w:szCs w:val="20"/>
        </w:rPr>
        <w:t>.....................................................................</w:t>
      </w:r>
      <w:r w:rsidR="00900278">
        <w:rPr>
          <w:rFonts w:ascii="Arial" w:hAnsi="Arial" w:cs="Arial"/>
          <w:b/>
          <w:sz w:val="20"/>
          <w:szCs w:val="20"/>
        </w:rPr>
        <w:t>......................</w:t>
      </w:r>
      <w:r w:rsidRPr="00900278">
        <w:rPr>
          <w:rFonts w:ascii="Arial" w:hAnsi="Arial" w:cs="Arial"/>
          <w:b/>
          <w:sz w:val="20"/>
          <w:szCs w:val="20"/>
        </w:rPr>
        <w:t>.</w:t>
      </w:r>
    </w:p>
    <w:p w14:paraId="032F97EB" w14:textId="77777777" w:rsidR="003F5C77" w:rsidRPr="00900278" w:rsidRDefault="000A59B8" w:rsidP="00900278">
      <w:pPr>
        <w:tabs>
          <w:tab w:val="left" w:pos="4680"/>
        </w:tabs>
        <w:rPr>
          <w:rFonts w:ascii="Arial" w:hAnsi="Arial" w:cs="Arial"/>
          <w:sz w:val="20"/>
          <w:szCs w:val="20"/>
        </w:rPr>
      </w:pPr>
      <w:r w:rsidRPr="00900278">
        <w:rPr>
          <w:rFonts w:ascii="Arial" w:hAnsi="Arial" w:cs="Arial"/>
          <w:b/>
          <w:sz w:val="20"/>
          <w:szCs w:val="20"/>
        </w:rPr>
        <w:t>.................................................................</w:t>
      </w:r>
      <w:r w:rsidR="00900278">
        <w:rPr>
          <w:rFonts w:ascii="Arial" w:hAnsi="Arial" w:cs="Arial"/>
          <w:b/>
          <w:sz w:val="20"/>
          <w:szCs w:val="20"/>
        </w:rPr>
        <w:t>.....................................................................................................................................................................................................................................................................</w:t>
      </w:r>
    </w:p>
    <w:p w14:paraId="53E3D249" w14:textId="77777777" w:rsidR="003F5C77" w:rsidRPr="00900278" w:rsidRDefault="003F5C77">
      <w:pPr>
        <w:tabs>
          <w:tab w:val="left" w:pos="4680"/>
        </w:tabs>
        <w:rPr>
          <w:rFonts w:ascii="Arial" w:hAnsi="Arial" w:cs="Arial"/>
          <w:sz w:val="20"/>
          <w:szCs w:val="20"/>
        </w:rPr>
      </w:pPr>
    </w:p>
    <w:p w14:paraId="66071209" w14:textId="77777777" w:rsidR="003F5C77" w:rsidRPr="00900278" w:rsidRDefault="000A59B8">
      <w:pPr>
        <w:tabs>
          <w:tab w:val="left" w:pos="4680"/>
        </w:tabs>
        <w:rPr>
          <w:rFonts w:ascii="Arial" w:hAnsi="Arial" w:cs="Arial"/>
          <w:sz w:val="20"/>
          <w:szCs w:val="20"/>
        </w:rPr>
      </w:pPr>
      <w:r w:rsidRPr="00900278">
        <w:rPr>
          <w:rFonts w:ascii="Arial" w:hAnsi="Arial" w:cs="Arial"/>
          <w:sz w:val="20"/>
          <w:szCs w:val="20"/>
        </w:rPr>
        <w:t xml:space="preserve">Numéro de téléphone : </w:t>
      </w:r>
      <w:r w:rsidRPr="00900278">
        <w:rPr>
          <w:rFonts w:ascii="Arial" w:hAnsi="Arial" w:cs="Arial"/>
          <w:b/>
          <w:sz w:val="20"/>
          <w:szCs w:val="20"/>
        </w:rPr>
        <w:t>..............................................................................................................</w:t>
      </w:r>
      <w:r w:rsidR="00900278">
        <w:rPr>
          <w:rFonts w:ascii="Arial" w:hAnsi="Arial" w:cs="Arial"/>
          <w:b/>
          <w:sz w:val="20"/>
          <w:szCs w:val="20"/>
        </w:rPr>
        <w:t>...............</w:t>
      </w:r>
    </w:p>
    <w:p w14:paraId="384BDA1B" w14:textId="77777777" w:rsidR="003F5C77" w:rsidRPr="00900278" w:rsidRDefault="003F5C77">
      <w:pPr>
        <w:tabs>
          <w:tab w:val="left" w:pos="4680"/>
        </w:tabs>
        <w:rPr>
          <w:rFonts w:ascii="Arial" w:hAnsi="Arial" w:cs="Arial"/>
          <w:sz w:val="20"/>
          <w:szCs w:val="20"/>
        </w:rPr>
      </w:pPr>
    </w:p>
    <w:p w14:paraId="50FB1ACB" w14:textId="77777777" w:rsidR="003F5C77" w:rsidRPr="00900278" w:rsidRDefault="000A59B8">
      <w:pPr>
        <w:tabs>
          <w:tab w:val="left" w:pos="4680"/>
        </w:tabs>
        <w:rPr>
          <w:rFonts w:ascii="Arial" w:hAnsi="Arial" w:cs="Arial"/>
          <w:sz w:val="20"/>
          <w:szCs w:val="20"/>
        </w:rPr>
      </w:pPr>
      <w:r w:rsidRPr="00900278">
        <w:rPr>
          <w:rFonts w:ascii="Arial" w:hAnsi="Arial" w:cs="Arial"/>
          <w:sz w:val="20"/>
          <w:szCs w:val="20"/>
        </w:rPr>
        <w:t xml:space="preserve">Immatriculé à l’INSEE sous le N°: </w:t>
      </w:r>
      <w:r w:rsidRPr="00900278">
        <w:rPr>
          <w:rFonts w:ascii="Arial" w:hAnsi="Arial" w:cs="Arial"/>
          <w:b/>
          <w:sz w:val="20"/>
          <w:szCs w:val="20"/>
        </w:rPr>
        <w:t>.....................................................................................</w:t>
      </w:r>
      <w:r w:rsidR="00900278">
        <w:rPr>
          <w:rFonts w:ascii="Arial" w:hAnsi="Arial" w:cs="Arial"/>
          <w:b/>
          <w:sz w:val="20"/>
          <w:szCs w:val="20"/>
        </w:rPr>
        <w:t>.......................</w:t>
      </w:r>
    </w:p>
    <w:p w14:paraId="4C3FC78B" w14:textId="77777777" w:rsidR="00900278" w:rsidRDefault="00900278">
      <w:pPr>
        <w:tabs>
          <w:tab w:val="left" w:pos="4680"/>
        </w:tabs>
        <w:rPr>
          <w:rFonts w:ascii="Arial" w:hAnsi="Arial" w:cs="Arial"/>
          <w:sz w:val="20"/>
          <w:szCs w:val="20"/>
        </w:rPr>
      </w:pPr>
    </w:p>
    <w:p w14:paraId="45D70B9E" w14:textId="77777777" w:rsidR="003F5C77" w:rsidRPr="00900278" w:rsidRDefault="000A59B8" w:rsidP="00900278">
      <w:pPr>
        <w:tabs>
          <w:tab w:val="left" w:pos="4680"/>
        </w:tabs>
        <w:jc w:val="both"/>
        <w:rPr>
          <w:rFonts w:ascii="Arial" w:hAnsi="Arial" w:cs="Arial"/>
          <w:sz w:val="20"/>
          <w:szCs w:val="20"/>
        </w:rPr>
      </w:pPr>
      <w:r w:rsidRPr="00900278">
        <w:rPr>
          <w:rFonts w:ascii="Arial" w:hAnsi="Arial" w:cs="Arial"/>
          <w:sz w:val="20"/>
          <w:szCs w:val="20"/>
        </w:rPr>
        <w:t>Au registre du</w:t>
      </w:r>
      <w:r w:rsidR="00900278">
        <w:rPr>
          <w:rFonts w:ascii="Arial" w:hAnsi="Arial" w:cs="Arial"/>
          <w:sz w:val="20"/>
          <w:szCs w:val="20"/>
        </w:rPr>
        <w:t xml:space="preserve"> Commerce du Greffe du Tribunal </w:t>
      </w:r>
      <w:r w:rsidRPr="00900278">
        <w:rPr>
          <w:rFonts w:ascii="Arial" w:hAnsi="Arial" w:cs="Arial"/>
          <w:sz w:val="20"/>
          <w:szCs w:val="20"/>
        </w:rPr>
        <w:t>de</w:t>
      </w:r>
      <w:r w:rsidR="00900278" w:rsidRPr="00900278">
        <w:rPr>
          <w:rFonts w:ascii="Arial" w:hAnsi="Arial" w:cs="Arial"/>
          <w:sz w:val="20"/>
          <w:szCs w:val="20"/>
        </w:rPr>
        <w:t> :</w:t>
      </w:r>
      <w:r w:rsidR="00900278" w:rsidRPr="00900278">
        <w:rPr>
          <w:rFonts w:ascii="Arial" w:hAnsi="Arial" w:cs="Arial"/>
          <w:b/>
          <w:sz w:val="20"/>
          <w:szCs w:val="20"/>
        </w:rPr>
        <w:t xml:space="preserve"> ................................................................................................................................................................................................................................................................................................................................</w:t>
      </w:r>
    </w:p>
    <w:p w14:paraId="65E58A5B" w14:textId="77777777" w:rsidR="003F5C77" w:rsidRPr="00900278" w:rsidRDefault="003F5C77">
      <w:pPr>
        <w:tabs>
          <w:tab w:val="left" w:pos="4680"/>
        </w:tabs>
        <w:rPr>
          <w:rFonts w:ascii="Arial" w:hAnsi="Arial" w:cs="Arial"/>
          <w:sz w:val="20"/>
          <w:szCs w:val="20"/>
        </w:rPr>
      </w:pPr>
    </w:p>
    <w:p w14:paraId="31F9BCB8" w14:textId="77777777" w:rsidR="003F5C77" w:rsidRPr="00900278" w:rsidRDefault="000A59B8">
      <w:pPr>
        <w:tabs>
          <w:tab w:val="left" w:pos="4680"/>
        </w:tabs>
        <w:rPr>
          <w:rFonts w:ascii="Arial" w:hAnsi="Arial" w:cs="Arial"/>
          <w:sz w:val="20"/>
          <w:szCs w:val="20"/>
        </w:rPr>
      </w:pPr>
      <w:r w:rsidRPr="00900278">
        <w:rPr>
          <w:rFonts w:ascii="Arial" w:hAnsi="Arial" w:cs="Arial"/>
          <w:sz w:val="20"/>
          <w:szCs w:val="20"/>
        </w:rPr>
        <w:t xml:space="preserve">Immatriculé au répertoire de la Chambre des Métiers de : </w:t>
      </w:r>
      <w:r w:rsidRPr="00900278">
        <w:rPr>
          <w:rFonts w:ascii="Arial" w:hAnsi="Arial" w:cs="Arial"/>
          <w:b/>
          <w:sz w:val="20"/>
          <w:szCs w:val="20"/>
        </w:rPr>
        <w:t>........................................................</w:t>
      </w:r>
      <w:r w:rsidR="00900278">
        <w:rPr>
          <w:rFonts w:ascii="Arial" w:hAnsi="Arial" w:cs="Arial"/>
          <w:b/>
          <w:sz w:val="20"/>
          <w:szCs w:val="20"/>
        </w:rPr>
        <w:t>..............</w:t>
      </w:r>
    </w:p>
    <w:p w14:paraId="54C9BBC1" w14:textId="77777777" w:rsidR="003F5C77" w:rsidRPr="00900278" w:rsidRDefault="000A59B8">
      <w:pPr>
        <w:tabs>
          <w:tab w:val="left" w:pos="4680"/>
        </w:tabs>
        <w:rPr>
          <w:rFonts w:ascii="Arial" w:hAnsi="Arial" w:cs="Arial"/>
          <w:sz w:val="20"/>
          <w:szCs w:val="20"/>
        </w:rPr>
      </w:pPr>
      <w:r w:rsidRPr="00900278">
        <w:rPr>
          <w:rFonts w:ascii="Arial" w:hAnsi="Arial" w:cs="Arial"/>
          <w:sz w:val="20"/>
          <w:szCs w:val="20"/>
        </w:rPr>
        <w:t xml:space="preserve">Sous le n° : </w:t>
      </w:r>
      <w:r w:rsidRPr="00900278">
        <w:rPr>
          <w:rFonts w:ascii="Arial" w:hAnsi="Arial" w:cs="Arial"/>
          <w:b/>
          <w:sz w:val="20"/>
          <w:szCs w:val="20"/>
        </w:rPr>
        <w:t>................................................................................................................................</w:t>
      </w:r>
      <w:r w:rsidR="00900278">
        <w:rPr>
          <w:rFonts w:ascii="Arial" w:hAnsi="Arial" w:cs="Arial"/>
          <w:b/>
          <w:sz w:val="20"/>
          <w:szCs w:val="20"/>
        </w:rPr>
        <w:t>...............</w:t>
      </w:r>
    </w:p>
    <w:p w14:paraId="5A34BDF1" w14:textId="77777777" w:rsidR="003F5C77" w:rsidRPr="00900278" w:rsidRDefault="003F5C77">
      <w:pPr>
        <w:tabs>
          <w:tab w:val="left" w:pos="4680"/>
        </w:tabs>
        <w:rPr>
          <w:rFonts w:ascii="Arial" w:hAnsi="Arial" w:cs="Arial"/>
          <w:sz w:val="20"/>
          <w:szCs w:val="20"/>
        </w:rPr>
      </w:pPr>
    </w:p>
    <w:p w14:paraId="3467B6CB" w14:textId="77777777" w:rsidR="003F5C77" w:rsidRPr="00900278" w:rsidRDefault="000A59B8">
      <w:pPr>
        <w:tabs>
          <w:tab w:val="left" w:pos="4680"/>
        </w:tabs>
        <w:rPr>
          <w:rFonts w:ascii="Arial" w:hAnsi="Arial" w:cs="Arial"/>
          <w:sz w:val="20"/>
          <w:szCs w:val="20"/>
        </w:rPr>
      </w:pPr>
      <w:r w:rsidRPr="00900278">
        <w:rPr>
          <w:rFonts w:ascii="Arial" w:hAnsi="Arial" w:cs="Arial"/>
          <w:sz w:val="20"/>
          <w:szCs w:val="20"/>
        </w:rPr>
        <w:t xml:space="preserve">Sous le numéro d’identification SIRET : </w:t>
      </w:r>
      <w:r w:rsidRPr="00900278">
        <w:rPr>
          <w:rFonts w:ascii="Arial" w:hAnsi="Arial" w:cs="Arial"/>
          <w:b/>
          <w:sz w:val="20"/>
          <w:szCs w:val="20"/>
        </w:rPr>
        <w:t>....................................................................................</w:t>
      </w:r>
      <w:r w:rsidR="00900278">
        <w:rPr>
          <w:rFonts w:ascii="Arial" w:hAnsi="Arial" w:cs="Arial"/>
          <w:b/>
          <w:sz w:val="20"/>
          <w:szCs w:val="20"/>
        </w:rPr>
        <w:t>..............</w:t>
      </w:r>
    </w:p>
    <w:p w14:paraId="09DC6756" w14:textId="77777777" w:rsidR="003F5C77" w:rsidRPr="00900278" w:rsidRDefault="000A59B8">
      <w:pPr>
        <w:tabs>
          <w:tab w:val="left" w:pos="4680"/>
        </w:tabs>
        <w:rPr>
          <w:rFonts w:ascii="Arial" w:hAnsi="Arial" w:cs="Arial"/>
          <w:sz w:val="20"/>
          <w:szCs w:val="20"/>
        </w:rPr>
      </w:pPr>
      <w:r w:rsidRPr="00900278">
        <w:rPr>
          <w:rFonts w:ascii="Arial" w:hAnsi="Arial" w:cs="Arial"/>
          <w:sz w:val="20"/>
          <w:szCs w:val="20"/>
        </w:rPr>
        <w:t xml:space="preserve">Code d’Activité Economique (A.P.E.) : </w:t>
      </w:r>
      <w:r w:rsidRPr="00900278">
        <w:rPr>
          <w:rFonts w:ascii="Arial" w:hAnsi="Arial" w:cs="Arial"/>
          <w:b/>
          <w:sz w:val="20"/>
          <w:szCs w:val="20"/>
        </w:rPr>
        <w:t>......................................................................................</w:t>
      </w:r>
      <w:r w:rsidR="00900278">
        <w:rPr>
          <w:rFonts w:ascii="Arial" w:hAnsi="Arial" w:cs="Arial"/>
          <w:b/>
          <w:sz w:val="20"/>
          <w:szCs w:val="20"/>
        </w:rPr>
        <w:t>...............</w:t>
      </w:r>
    </w:p>
    <w:p w14:paraId="6774FCB2" w14:textId="77777777" w:rsidR="003F5C77" w:rsidRDefault="003F5C77">
      <w:pPr>
        <w:tabs>
          <w:tab w:val="left" w:pos="4680"/>
        </w:tabs>
        <w:rPr>
          <w:rFonts w:ascii="Arial" w:hAnsi="Arial" w:cs="Arial"/>
          <w:sz w:val="16"/>
          <w:szCs w:val="16"/>
        </w:rPr>
      </w:pPr>
    </w:p>
    <w:p w14:paraId="0E0F2A2F" w14:textId="77777777" w:rsidR="003F5C77" w:rsidRDefault="000A59B8">
      <w:pPr>
        <w:pBdr>
          <w:top w:val="single" w:sz="8" w:space="1" w:color="000000"/>
          <w:left w:val="single" w:sz="8" w:space="4" w:color="000000"/>
          <w:bottom w:val="single" w:sz="8" w:space="1" w:color="000000"/>
          <w:right w:val="single" w:sz="8" w:space="4" w:color="000000"/>
        </w:pBdr>
        <w:jc w:val="center"/>
        <w:rPr>
          <w:rFonts w:ascii="Arial" w:hAnsi="Arial" w:cs="Arial"/>
          <w:sz w:val="16"/>
          <w:szCs w:val="16"/>
        </w:rPr>
      </w:pPr>
      <w:r>
        <w:rPr>
          <w:rFonts w:ascii="Arial" w:hAnsi="Arial" w:cs="Arial"/>
          <w:b/>
        </w:rPr>
        <w:t>B : POUR LES SOCIETES</w:t>
      </w:r>
    </w:p>
    <w:p w14:paraId="76D207AA" w14:textId="77777777" w:rsidR="003F5C77" w:rsidRDefault="003F5C77">
      <w:pPr>
        <w:tabs>
          <w:tab w:val="left" w:pos="4680"/>
        </w:tabs>
        <w:rPr>
          <w:rFonts w:ascii="Arial" w:hAnsi="Arial" w:cs="Arial"/>
          <w:sz w:val="16"/>
          <w:szCs w:val="16"/>
        </w:rPr>
      </w:pPr>
    </w:p>
    <w:p w14:paraId="727D069B" w14:textId="77777777" w:rsidR="003F5C77" w:rsidRPr="00900278" w:rsidRDefault="000A59B8">
      <w:pPr>
        <w:rPr>
          <w:rFonts w:ascii="Arial" w:hAnsi="Arial" w:cs="Arial"/>
          <w:sz w:val="20"/>
          <w:szCs w:val="20"/>
        </w:rPr>
      </w:pPr>
      <w:r w:rsidRPr="00900278">
        <w:rPr>
          <w:rFonts w:ascii="Arial" w:hAnsi="Arial" w:cs="Arial"/>
          <w:sz w:val="20"/>
          <w:szCs w:val="20"/>
        </w:rPr>
        <w:t xml:space="preserve">Je soussigné (Nom ; Prénoms) : </w:t>
      </w:r>
      <w:r w:rsidRPr="00900278">
        <w:rPr>
          <w:rFonts w:ascii="Arial" w:hAnsi="Arial" w:cs="Arial"/>
          <w:b/>
          <w:sz w:val="20"/>
          <w:szCs w:val="20"/>
        </w:rPr>
        <w:t>.......................................................................................</w:t>
      </w:r>
    </w:p>
    <w:p w14:paraId="41736045" w14:textId="77777777" w:rsidR="003F5C77" w:rsidRPr="00900278" w:rsidRDefault="003F5C77">
      <w:pPr>
        <w:rPr>
          <w:rFonts w:ascii="Arial" w:hAnsi="Arial" w:cs="Arial"/>
          <w:sz w:val="20"/>
          <w:szCs w:val="20"/>
        </w:rPr>
      </w:pPr>
    </w:p>
    <w:p w14:paraId="02410991" w14:textId="77777777" w:rsidR="003F5C77" w:rsidRPr="00900278" w:rsidRDefault="000A59B8">
      <w:pPr>
        <w:rPr>
          <w:rFonts w:ascii="Arial" w:hAnsi="Arial" w:cs="Arial"/>
          <w:b/>
          <w:sz w:val="20"/>
          <w:szCs w:val="20"/>
        </w:rPr>
      </w:pPr>
      <w:r w:rsidRPr="00900278">
        <w:rPr>
          <w:rFonts w:ascii="Arial" w:hAnsi="Arial" w:cs="Arial"/>
          <w:sz w:val="20"/>
          <w:szCs w:val="20"/>
        </w:rPr>
        <w:t>Agissant au nom et pour le compte de, domicilié :</w:t>
      </w:r>
      <w:r w:rsidRPr="00900278">
        <w:rPr>
          <w:rFonts w:ascii="Arial" w:hAnsi="Arial" w:cs="Arial"/>
          <w:b/>
          <w:sz w:val="20"/>
          <w:szCs w:val="20"/>
        </w:rPr>
        <w:t>...............................................................</w:t>
      </w:r>
    </w:p>
    <w:p w14:paraId="1418B2A1" w14:textId="77777777" w:rsidR="003F5C77" w:rsidRPr="00900278" w:rsidRDefault="000A59B8">
      <w:pPr>
        <w:tabs>
          <w:tab w:val="left" w:pos="4680"/>
        </w:tabs>
        <w:rPr>
          <w:rFonts w:ascii="Arial" w:hAnsi="Arial" w:cs="Arial"/>
          <w:b/>
          <w:sz w:val="20"/>
          <w:szCs w:val="20"/>
        </w:rPr>
      </w:pPr>
      <w:r w:rsidRPr="00900278">
        <w:rPr>
          <w:rFonts w:ascii="Arial" w:hAnsi="Arial" w:cs="Arial"/>
          <w:b/>
          <w:sz w:val="20"/>
          <w:szCs w:val="20"/>
        </w:rPr>
        <w:tab/>
        <w:t>.................................................................</w:t>
      </w:r>
    </w:p>
    <w:p w14:paraId="128991C0" w14:textId="77777777" w:rsidR="003F5C77" w:rsidRPr="00900278" w:rsidRDefault="000A59B8">
      <w:pPr>
        <w:tabs>
          <w:tab w:val="left" w:pos="4680"/>
        </w:tabs>
        <w:rPr>
          <w:rFonts w:ascii="Arial" w:hAnsi="Arial" w:cs="Arial"/>
          <w:sz w:val="20"/>
          <w:szCs w:val="20"/>
        </w:rPr>
      </w:pPr>
      <w:r w:rsidRPr="00900278">
        <w:rPr>
          <w:rFonts w:ascii="Arial" w:hAnsi="Arial" w:cs="Arial"/>
          <w:b/>
          <w:sz w:val="20"/>
          <w:szCs w:val="20"/>
        </w:rPr>
        <w:tab/>
        <w:t>.................................................................</w:t>
      </w:r>
    </w:p>
    <w:p w14:paraId="42A93343" w14:textId="77777777" w:rsidR="003F5C77" w:rsidRPr="00900278" w:rsidRDefault="003F5C77">
      <w:pPr>
        <w:tabs>
          <w:tab w:val="left" w:pos="4680"/>
        </w:tabs>
        <w:rPr>
          <w:rFonts w:ascii="Arial" w:hAnsi="Arial" w:cs="Arial"/>
          <w:sz w:val="20"/>
          <w:szCs w:val="20"/>
        </w:rPr>
      </w:pPr>
    </w:p>
    <w:p w14:paraId="70207A3D" w14:textId="77777777" w:rsidR="003F5C77" w:rsidRPr="00900278" w:rsidRDefault="000A59B8">
      <w:pPr>
        <w:tabs>
          <w:tab w:val="left" w:pos="4680"/>
        </w:tabs>
        <w:rPr>
          <w:rFonts w:ascii="Arial" w:hAnsi="Arial" w:cs="Arial"/>
          <w:sz w:val="20"/>
          <w:szCs w:val="20"/>
        </w:rPr>
      </w:pPr>
      <w:r w:rsidRPr="00900278">
        <w:rPr>
          <w:rFonts w:ascii="Arial" w:hAnsi="Arial" w:cs="Arial"/>
          <w:sz w:val="20"/>
          <w:szCs w:val="20"/>
        </w:rPr>
        <w:t xml:space="preserve">Numéro de téléphone : </w:t>
      </w:r>
      <w:r w:rsidRPr="00900278">
        <w:rPr>
          <w:rFonts w:ascii="Arial" w:hAnsi="Arial" w:cs="Arial"/>
          <w:b/>
          <w:sz w:val="20"/>
          <w:szCs w:val="20"/>
        </w:rPr>
        <w:t>..............................................................................................................</w:t>
      </w:r>
    </w:p>
    <w:p w14:paraId="28FE5B64" w14:textId="77777777" w:rsidR="003F5C77" w:rsidRPr="00900278" w:rsidRDefault="003F5C77">
      <w:pPr>
        <w:tabs>
          <w:tab w:val="left" w:pos="4680"/>
        </w:tabs>
        <w:rPr>
          <w:rFonts w:ascii="Arial" w:hAnsi="Arial" w:cs="Arial"/>
          <w:sz w:val="20"/>
          <w:szCs w:val="20"/>
        </w:rPr>
      </w:pPr>
    </w:p>
    <w:p w14:paraId="4104CE17" w14:textId="77777777" w:rsidR="003F5C77" w:rsidRPr="00900278" w:rsidRDefault="000A59B8">
      <w:pPr>
        <w:tabs>
          <w:tab w:val="left" w:pos="4680"/>
        </w:tabs>
        <w:rPr>
          <w:rFonts w:ascii="Arial" w:hAnsi="Arial" w:cs="Arial"/>
          <w:sz w:val="20"/>
          <w:szCs w:val="20"/>
        </w:rPr>
      </w:pPr>
      <w:r w:rsidRPr="00900278">
        <w:rPr>
          <w:rFonts w:ascii="Arial" w:hAnsi="Arial" w:cs="Arial"/>
          <w:sz w:val="20"/>
          <w:szCs w:val="20"/>
        </w:rPr>
        <w:t xml:space="preserve">Au capital de : </w:t>
      </w:r>
      <w:r w:rsidRPr="00900278">
        <w:rPr>
          <w:rFonts w:ascii="Arial" w:hAnsi="Arial" w:cs="Arial"/>
          <w:b/>
          <w:sz w:val="20"/>
          <w:szCs w:val="20"/>
        </w:rPr>
        <w:t>............................................................................................................................</w:t>
      </w:r>
    </w:p>
    <w:p w14:paraId="70631C1F" w14:textId="77777777" w:rsidR="003F5C77" w:rsidRPr="00900278" w:rsidRDefault="000A59B8">
      <w:pPr>
        <w:tabs>
          <w:tab w:val="left" w:pos="4680"/>
        </w:tabs>
        <w:rPr>
          <w:rFonts w:ascii="Arial" w:hAnsi="Arial" w:cs="Arial"/>
          <w:sz w:val="20"/>
          <w:szCs w:val="20"/>
        </w:rPr>
      </w:pPr>
      <w:r w:rsidRPr="00900278">
        <w:rPr>
          <w:rFonts w:ascii="Arial" w:hAnsi="Arial" w:cs="Arial"/>
          <w:sz w:val="20"/>
          <w:szCs w:val="20"/>
        </w:rPr>
        <w:t xml:space="preserve">Dont le siège social est : </w:t>
      </w:r>
      <w:r w:rsidRPr="00900278">
        <w:rPr>
          <w:rFonts w:ascii="Arial" w:hAnsi="Arial" w:cs="Arial"/>
          <w:b/>
          <w:sz w:val="20"/>
          <w:szCs w:val="20"/>
        </w:rPr>
        <w:t>............................................................................................................</w:t>
      </w:r>
    </w:p>
    <w:p w14:paraId="253AD450" w14:textId="77777777" w:rsidR="003F5C77" w:rsidRPr="00900278" w:rsidRDefault="003F5C77">
      <w:pPr>
        <w:tabs>
          <w:tab w:val="left" w:pos="4680"/>
        </w:tabs>
        <w:rPr>
          <w:rFonts w:ascii="Arial" w:hAnsi="Arial" w:cs="Arial"/>
          <w:sz w:val="20"/>
          <w:szCs w:val="20"/>
        </w:rPr>
      </w:pPr>
    </w:p>
    <w:p w14:paraId="5CEFCF10" w14:textId="77777777" w:rsidR="003F5C77" w:rsidRPr="00900278" w:rsidRDefault="000A59B8">
      <w:pPr>
        <w:tabs>
          <w:tab w:val="left" w:pos="4680"/>
        </w:tabs>
        <w:rPr>
          <w:rFonts w:ascii="Arial" w:hAnsi="Arial" w:cs="Arial"/>
          <w:sz w:val="20"/>
          <w:szCs w:val="20"/>
        </w:rPr>
      </w:pPr>
      <w:r w:rsidRPr="00900278">
        <w:rPr>
          <w:rFonts w:ascii="Arial" w:hAnsi="Arial" w:cs="Arial"/>
          <w:sz w:val="20"/>
          <w:szCs w:val="20"/>
        </w:rPr>
        <w:t xml:space="preserve">Immatriculé à l’INSEE sous le N°: </w:t>
      </w:r>
      <w:r w:rsidRPr="00900278">
        <w:rPr>
          <w:rFonts w:ascii="Arial" w:hAnsi="Arial" w:cs="Arial"/>
          <w:b/>
          <w:sz w:val="20"/>
          <w:szCs w:val="20"/>
        </w:rPr>
        <w:t>.....................................................................................</w:t>
      </w:r>
    </w:p>
    <w:p w14:paraId="76E77605" w14:textId="77777777" w:rsidR="003F5C77" w:rsidRPr="00900278" w:rsidRDefault="000A59B8">
      <w:pPr>
        <w:tabs>
          <w:tab w:val="left" w:pos="4680"/>
        </w:tabs>
        <w:rPr>
          <w:rFonts w:ascii="Arial" w:hAnsi="Arial" w:cs="Arial"/>
          <w:sz w:val="20"/>
          <w:szCs w:val="20"/>
        </w:rPr>
      </w:pPr>
      <w:r w:rsidRPr="00900278">
        <w:rPr>
          <w:rFonts w:ascii="Arial" w:hAnsi="Arial" w:cs="Arial"/>
          <w:sz w:val="20"/>
          <w:szCs w:val="20"/>
        </w:rPr>
        <w:t>Au registre du Commerce du Greffe du Tribunal de :</w:t>
      </w:r>
      <w:r w:rsidRPr="00900278">
        <w:rPr>
          <w:rFonts w:ascii="Arial" w:hAnsi="Arial" w:cs="Arial"/>
          <w:b/>
          <w:sz w:val="20"/>
          <w:szCs w:val="20"/>
        </w:rPr>
        <w:t>...........................................................</w:t>
      </w:r>
    </w:p>
    <w:p w14:paraId="28A79C86" w14:textId="77777777" w:rsidR="003F5C77" w:rsidRPr="00900278" w:rsidRDefault="003F5C77">
      <w:pPr>
        <w:tabs>
          <w:tab w:val="left" w:pos="4680"/>
        </w:tabs>
        <w:rPr>
          <w:rFonts w:ascii="Arial" w:hAnsi="Arial" w:cs="Arial"/>
          <w:sz w:val="20"/>
          <w:szCs w:val="20"/>
        </w:rPr>
      </w:pPr>
    </w:p>
    <w:p w14:paraId="412C7A26" w14:textId="77777777" w:rsidR="003F5C77" w:rsidRPr="00900278" w:rsidRDefault="000A59B8">
      <w:pPr>
        <w:tabs>
          <w:tab w:val="left" w:pos="4680"/>
        </w:tabs>
        <w:rPr>
          <w:rFonts w:ascii="Arial" w:hAnsi="Arial" w:cs="Arial"/>
          <w:sz w:val="20"/>
          <w:szCs w:val="20"/>
        </w:rPr>
      </w:pPr>
      <w:r w:rsidRPr="00900278">
        <w:rPr>
          <w:rFonts w:ascii="Arial" w:hAnsi="Arial" w:cs="Arial"/>
          <w:sz w:val="20"/>
          <w:szCs w:val="20"/>
        </w:rPr>
        <w:t xml:space="preserve">Sous le numéro d’identification SIRET : </w:t>
      </w:r>
      <w:r w:rsidRPr="00900278">
        <w:rPr>
          <w:rFonts w:ascii="Arial" w:hAnsi="Arial" w:cs="Arial"/>
          <w:b/>
          <w:sz w:val="20"/>
          <w:szCs w:val="20"/>
        </w:rPr>
        <w:t>....................................................................................</w:t>
      </w:r>
    </w:p>
    <w:p w14:paraId="6256E9DB" w14:textId="77777777" w:rsidR="003F5C77" w:rsidRPr="00900278" w:rsidRDefault="000A59B8">
      <w:pPr>
        <w:tabs>
          <w:tab w:val="left" w:pos="4680"/>
        </w:tabs>
        <w:rPr>
          <w:rFonts w:ascii="Arial" w:hAnsi="Arial" w:cs="Arial"/>
          <w:sz w:val="20"/>
          <w:szCs w:val="20"/>
        </w:rPr>
      </w:pPr>
      <w:r w:rsidRPr="00900278">
        <w:rPr>
          <w:rFonts w:ascii="Arial" w:hAnsi="Arial" w:cs="Arial"/>
          <w:sz w:val="20"/>
          <w:szCs w:val="20"/>
        </w:rPr>
        <w:t xml:space="preserve">Code d’Activité Economique (A.P.E.) : </w:t>
      </w:r>
      <w:r w:rsidRPr="00900278">
        <w:rPr>
          <w:rFonts w:ascii="Arial" w:hAnsi="Arial" w:cs="Arial"/>
          <w:b/>
          <w:sz w:val="20"/>
          <w:szCs w:val="20"/>
        </w:rPr>
        <w:t>......................................................................................</w:t>
      </w:r>
    </w:p>
    <w:p w14:paraId="3B565F89" w14:textId="77777777" w:rsidR="003F5C77" w:rsidRPr="00900278" w:rsidRDefault="003F5C77">
      <w:pPr>
        <w:tabs>
          <w:tab w:val="left" w:pos="3060"/>
          <w:tab w:val="left" w:pos="4860"/>
          <w:tab w:val="right" w:leader="dot" w:pos="7989"/>
        </w:tabs>
        <w:spacing w:before="80"/>
        <w:ind w:left="51"/>
        <w:rPr>
          <w:rFonts w:ascii="Arial" w:hAnsi="Arial" w:cs="Arial"/>
          <w:sz w:val="20"/>
          <w:szCs w:val="20"/>
        </w:rPr>
      </w:pPr>
    </w:p>
    <w:p w14:paraId="7B9BD099" w14:textId="77777777" w:rsidR="003F5C77" w:rsidRPr="00900278" w:rsidRDefault="000A59B8">
      <w:pPr>
        <w:tabs>
          <w:tab w:val="left" w:pos="3060"/>
          <w:tab w:val="left" w:pos="4860"/>
          <w:tab w:val="right" w:leader="dot" w:pos="7989"/>
        </w:tabs>
        <w:spacing w:before="80"/>
        <w:ind w:left="51"/>
        <w:rPr>
          <w:rFonts w:ascii="Arial" w:hAnsi="Arial" w:cs="Arial"/>
          <w:sz w:val="20"/>
          <w:szCs w:val="20"/>
        </w:rPr>
      </w:pPr>
      <w:r w:rsidRPr="00900278">
        <w:rPr>
          <w:rFonts w:ascii="Arial" w:hAnsi="Arial" w:cs="Arial"/>
          <w:sz w:val="20"/>
          <w:szCs w:val="20"/>
          <w:u w:val="single"/>
        </w:rPr>
        <w:t>Présentation sous forme de groupement</w:t>
      </w:r>
      <w:r w:rsidRPr="00900278">
        <w:rPr>
          <w:rFonts w:ascii="Arial" w:hAnsi="Arial" w:cs="Arial"/>
          <w:sz w:val="20"/>
          <w:szCs w:val="20"/>
        </w:rPr>
        <w:t> : Agissant en tant que :</w:t>
      </w:r>
    </w:p>
    <w:p w14:paraId="239E88E0" w14:textId="77777777" w:rsidR="003F5C77" w:rsidRPr="00900278" w:rsidRDefault="000A59B8">
      <w:pPr>
        <w:tabs>
          <w:tab w:val="left" w:pos="3060"/>
          <w:tab w:val="left" w:pos="4860"/>
          <w:tab w:val="right" w:leader="dot" w:pos="7989"/>
        </w:tabs>
        <w:spacing w:before="80"/>
        <w:ind w:left="51"/>
        <w:rPr>
          <w:rFonts w:ascii="Arial" w:hAnsi="Arial" w:cs="Arial"/>
          <w:sz w:val="20"/>
          <w:szCs w:val="20"/>
        </w:rPr>
      </w:pPr>
      <w:r w:rsidRPr="00900278">
        <w:rPr>
          <w:rFonts w:ascii="Arial" w:hAnsi="Arial" w:cs="Arial"/>
          <w:sz w:val="20"/>
          <w:szCs w:val="20"/>
        </w:rPr>
        <w:tab/>
      </w:r>
      <w:r w:rsidRPr="00900278">
        <w:rPr>
          <w:rFonts w:ascii="Wingdings" w:hAnsi="Wingdings"/>
          <w:sz w:val="20"/>
          <w:szCs w:val="20"/>
        </w:rPr>
        <w:t></w:t>
      </w:r>
      <w:r w:rsidRPr="00900278">
        <w:rPr>
          <w:rFonts w:ascii="Arial" w:hAnsi="Arial" w:cs="Arial"/>
          <w:sz w:val="20"/>
          <w:szCs w:val="20"/>
        </w:rPr>
        <w:t xml:space="preserve"> Mandataire </w:t>
      </w:r>
      <w:r w:rsidRPr="00900278">
        <w:rPr>
          <w:rFonts w:ascii="Arial" w:hAnsi="Arial" w:cs="Arial"/>
          <w:sz w:val="20"/>
          <w:szCs w:val="20"/>
        </w:rPr>
        <w:tab/>
      </w:r>
      <w:r w:rsidRPr="00900278">
        <w:rPr>
          <w:rFonts w:ascii="Wingdings" w:hAnsi="Wingdings"/>
          <w:sz w:val="20"/>
          <w:szCs w:val="20"/>
        </w:rPr>
        <w:t></w:t>
      </w:r>
      <w:r w:rsidRPr="00900278">
        <w:rPr>
          <w:rFonts w:ascii="Arial" w:hAnsi="Arial" w:cs="Arial"/>
          <w:sz w:val="20"/>
          <w:szCs w:val="20"/>
        </w:rPr>
        <w:t xml:space="preserve"> Membre</w:t>
      </w:r>
    </w:p>
    <w:p w14:paraId="13F5C6A1" w14:textId="77777777" w:rsidR="003F5C77" w:rsidRPr="00900278" w:rsidRDefault="000A59B8">
      <w:pPr>
        <w:tabs>
          <w:tab w:val="left" w:pos="3060"/>
          <w:tab w:val="left" w:pos="4860"/>
          <w:tab w:val="right" w:leader="dot" w:pos="7989"/>
        </w:tabs>
        <w:spacing w:before="80"/>
        <w:ind w:left="51"/>
        <w:rPr>
          <w:rFonts w:ascii="Arial" w:hAnsi="Arial" w:cs="Arial"/>
          <w:sz w:val="20"/>
          <w:szCs w:val="20"/>
        </w:rPr>
      </w:pPr>
      <w:r w:rsidRPr="00900278">
        <w:rPr>
          <w:rFonts w:ascii="Arial" w:hAnsi="Arial" w:cs="Arial"/>
          <w:sz w:val="20"/>
          <w:szCs w:val="20"/>
        </w:rPr>
        <w:t xml:space="preserve">Du groupement : </w:t>
      </w:r>
      <w:r w:rsidRPr="00900278">
        <w:rPr>
          <w:rFonts w:ascii="Arial" w:hAnsi="Arial" w:cs="Arial"/>
          <w:sz w:val="20"/>
          <w:szCs w:val="20"/>
        </w:rPr>
        <w:tab/>
      </w:r>
      <w:r w:rsidRPr="00900278">
        <w:rPr>
          <w:rFonts w:ascii="Wingdings" w:hAnsi="Wingdings"/>
          <w:sz w:val="20"/>
          <w:szCs w:val="20"/>
        </w:rPr>
        <w:t></w:t>
      </w:r>
      <w:r w:rsidRPr="00900278">
        <w:rPr>
          <w:rFonts w:ascii="Arial" w:hAnsi="Arial" w:cs="Arial"/>
          <w:sz w:val="20"/>
          <w:szCs w:val="20"/>
        </w:rPr>
        <w:t xml:space="preserve"> Solidaire</w:t>
      </w:r>
      <w:r w:rsidRPr="00900278">
        <w:rPr>
          <w:rFonts w:ascii="Arial" w:hAnsi="Arial" w:cs="Arial"/>
          <w:sz w:val="20"/>
          <w:szCs w:val="20"/>
        </w:rPr>
        <w:tab/>
      </w:r>
      <w:r w:rsidRPr="00900278">
        <w:rPr>
          <w:rFonts w:ascii="Wingdings" w:hAnsi="Wingdings"/>
          <w:sz w:val="20"/>
          <w:szCs w:val="20"/>
        </w:rPr>
        <w:t></w:t>
      </w:r>
      <w:r w:rsidRPr="00900278">
        <w:rPr>
          <w:rFonts w:ascii="Arial" w:hAnsi="Arial" w:cs="Arial"/>
          <w:sz w:val="20"/>
          <w:szCs w:val="20"/>
        </w:rPr>
        <w:t xml:space="preserve"> Conjoint</w:t>
      </w:r>
    </w:p>
    <w:p w14:paraId="56D1CC61" w14:textId="77777777" w:rsidR="003F5C77" w:rsidRPr="00900278" w:rsidRDefault="003F5C77">
      <w:pPr>
        <w:tabs>
          <w:tab w:val="right" w:leader="dot" w:pos="7989"/>
        </w:tabs>
        <w:ind w:left="335" w:right="-1" w:hanging="283"/>
        <w:rPr>
          <w:rFonts w:ascii="Arial" w:hAnsi="Arial" w:cs="Arial"/>
          <w:sz w:val="20"/>
          <w:szCs w:val="20"/>
        </w:rPr>
      </w:pPr>
    </w:p>
    <w:p w14:paraId="499A806D" w14:textId="77777777" w:rsidR="003F5C77" w:rsidRPr="00900278" w:rsidRDefault="000A59B8">
      <w:pPr>
        <w:tabs>
          <w:tab w:val="right" w:leader="dot" w:pos="7989"/>
        </w:tabs>
        <w:ind w:left="335" w:right="-1" w:hanging="283"/>
        <w:rPr>
          <w:rFonts w:ascii="Arial" w:hAnsi="Arial" w:cs="Arial"/>
          <w:sz w:val="20"/>
          <w:szCs w:val="20"/>
        </w:rPr>
      </w:pPr>
      <w:r w:rsidRPr="00900278">
        <w:rPr>
          <w:rFonts w:ascii="Arial" w:hAnsi="Arial" w:cs="Arial"/>
          <w:sz w:val="20"/>
          <w:szCs w:val="20"/>
        </w:rPr>
        <w:t xml:space="preserve">Référence : lettre de candidature en date du : </w:t>
      </w:r>
    </w:p>
    <w:p w14:paraId="473DB19C" w14:textId="77777777" w:rsidR="003F5C77" w:rsidRDefault="003F5C77">
      <w:pPr>
        <w:tabs>
          <w:tab w:val="left" w:pos="4680"/>
        </w:tabs>
        <w:rPr>
          <w:rFonts w:ascii="Arial" w:hAnsi="Arial" w:cs="Arial"/>
          <w:sz w:val="16"/>
          <w:szCs w:val="16"/>
        </w:rPr>
      </w:pPr>
    </w:p>
    <w:p w14:paraId="24D3899C" w14:textId="77777777" w:rsidR="003F5C77" w:rsidRPr="00900278" w:rsidRDefault="000A59B8">
      <w:pPr>
        <w:pBdr>
          <w:top w:val="single" w:sz="8" w:space="1" w:color="000000"/>
          <w:left w:val="single" w:sz="8" w:space="4" w:color="000000"/>
          <w:bottom w:val="single" w:sz="8" w:space="1" w:color="000000"/>
          <w:right w:val="single" w:sz="8" w:space="4" w:color="000000"/>
        </w:pBdr>
        <w:tabs>
          <w:tab w:val="left" w:pos="4680"/>
        </w:tabs>
        <w:jc w:val="both"/>
        <w:rPr>
          <w:rFonts w:ascii="Arial" w:hAnsi="Arial" w:cs="Arial"/>
          <w:sz w:val="20"/>
          <w:szCs w:val="20"/>
        </w:rPr>
      </w:pPr>
      <w:r w:rsidRPr="00900278">
        <w:rPr>
          <w:rFonts w:ascii="Arial" w:hAnsi="Arial" w:cs="Arial"/>
          <w:i/>
          <w:sz w:val="20"/>
          <w:szCs w:val="20"/>
        </w:rPr>
        <w:t xml:space="preserve">Les grattages, </w:t>
      </w:r>
      <w:r w:rsidR="00267149" w:rsidRPr="00900278">
        <w:rPr>
          <w:rFonts w:ascii="Arial" w:hAnsi="Arial" w:cs="Arial"/>
          <w:i/>
          <w:sz w:val="20"/>
          <w:szCs w:val="20"/>
        </w:rPr>
        <w:t>effanages</w:t>
      </w:r>
      <w:r w:rsidRPr="00900278">
        <w:rPr>
          <w:rFonts w:ascii="Arial" w:hAnsi="Arial" w:cs="Arial"/>
          <w:i/>
          <w:sz w:val="20"/>
          <w:szCs w:val="20"/>
        </w:rPr>
        <w:t xml:space="preserve"> par produit chimique, collages de papillons sont </w:t>
      </w:r>
      <w:r w:rsidRPr="00900278">
        <w:rPr>
          <w:rFonts w:ascii="Arial" w:hAnsi="Arial" w:cs="Arial"/>
          <w:i/>
          <w:sz w:val="20"/>
          <w:szCs w:val="20"/>
          <w:u w:val="single"/>
        </w:rPr>
        <w:t>interdits</w:t>
      </w:r>
      <w:r w:rsidRPr="00900278">
        <w:rPr>
          <w:rFonts w:ascii="Arial" w:hAnsi="Arial" w:cs="Arial"/>
          <w:i/>
          <w:sz w:val="20"/>
          <w:szCs w:val="20"/>
        </w:rPr>
        <w:t xml:space="preserve"> dans l’ensemble du présent document et de ses annexes. Lorsqu’il y a lieu d’opérer une rectification dans le montant d’une somme ou dans le corps d’une phrase, la partie à corriger est biffée au moyen d’un trait et remplacée par l’énonciation exacte qui lui est substituée. La substitution en interligne ou par renvoi est approuvée et signée ou paraphée par le signataire du document. Les blancs sont à compléter sans altération, les parties non utilisées sont raturées par des traits obliques.</w:t>
      </w:r>
    </w:p>
    <w:p w14:paraId="6252FAA4" w14:textId="77777777" w:rsidR="003F5C77" w:rsidRDefault="003F5C77">
      <w:pPr>
        <w:tabs>
          <w:tab w:val="left" w:pos="4680"/>
        </w:tabs>
        <w:jc w:val="both"/>
        <w:rPr>
          <w:rFonts w:ascii="Arial" w:hAnsi="Arial" w:cs="Arial"/>
          <w:sz w:val="16"/>
          <w:szCs w:val="16"/>
        </w:rPr>
      </w:pPr>
    </w:p>
    <w:p w14:paraId="24663EAB" w14:textId="77777777" w:rsidR="003F5C77" w:rsidRDefault="003F5C77">
      <w:pPr>
        <w:tabs>
          <w:tab w:val="left" w:pos="4680"/>
        </w:tabs>
        <w:jc w:val="both"/>
        <w:rPr>
          <w:rFonts w:ascii="Arial" w:hAnsi="Arial" w:cs="Arial"/>
          <w:sz w:val="16"/>
          <w:szCs w:val="16"/>
        </w:rPr>
      </w:pPr>
    </w:p>
    <w:p w14:paraId="017EFED7" w14:textId="77777777" w:rsidR="003F5C77" w:rsidRDefault="003F5C77">
      <w:pPr>
        <w:tabs>
          <w:tab w:val="left" w:pos="4680"/>
        </w:tabs>
        <w:jc w:val="both"/>
        <w:rPr>
          <w:rFonts w:ascii="Arial" w:hAnsi="Arial" w:cs="Arial"/>
          <w:sz w:val="16"/>
          <w:szCs w:val="16"/>
        </w:rPr>
      </w:pPr>
    </w:p>
    <w:p w14:paraId="000333FC" w14:textId="77777777" w:rsidR="003F5C77" w:rsidRDefault="003F5C77">
      <w:pPr>
        <w:tabs>
          <w:tab w:val="left" w:pos="4680"/>
        </w:tabs>
        <w:jc w:val="both"/>
        <w:rPr>
          <w:rFonts w:ascii="Arial" w:hAnsi="Arial" w:cs="Arial"/>
          <w:sz w:val="16"/>
          <w:szCs w:val="16"/>
        </w:rPr>
      </w:pPr>
    </w:p>
    <w:p w14:paraId="15EDEEAB" w14:textId="77777777" w:rsidR="003F5C77" w:rsidRDefault="003F5C77">
      <w:pPr>
        <w:tabs>
          <w:tab w:val="left" w:pos="4680"/>
        </w:tabs>
        <w:jc w:val="both"/>
        <w:rPr>
          <w:rFonts w:ascii="Arial" w:hAnsi="Arial" w:cs="Arial"/>
          <w:sz w:val="16"/>
          <w:szCs w:val="16"/>
        </w:rPr>
      </w:pPr>
    </w:p>
    <w:p w14:paraId="63E9C3DC" w14:textId="77777777" w:rsidR="003F5C77" w:rsidRDefault="000A59B8">
      <w:pPr>
        <w:jc w:val="center"/>
        <w:rPr>
          <w:rFonts w:ascii="Arial" w:hAnsi="Arial" w:cs="Arial"/>
          <w:sz w:val="16"/>
          <w:szCs w:val="16"/>
        </w:rPr>
      </w:pPr>
      <w:r>
        <w:rPr>
          <w:rFonts w:ascii="Arial" w:hAnsi="Arial" w:cs="Arial"/>
          <w:b/>
          <w:sz w:val="28"/>
          <w:szCs w:val="28"/>
        </w:rPr>
        <w:t>ENGAGEMENT DU CANDIDAT (suite)</w:t>
      </w:r>
    </w:p>
    <w:p w14:paraId="1A0BC97D" w14:textId="77777777" w:rsidR="003F5C77" w:rsidRDefault="003F5C77">
      <w:pPr>
        <w:tabs>
          <w:tab w:val="left" w:pos="4680"/>
        </w:tabs>
        <w:jc w:val="both"/>
        <w:rPr>
          <w:rFonts w:ascii="Arial" w:hAnsi="Arial" w:cs="Arial"/>
          <w:sz w:val="16"/>
          <w:szCs w:val="16"/>
        </w:rPr>
      </w:pPr>
    </w:p>
    <w:p w14:paraId="513D820C" w14:textId="77777777" w:rsidR="003F5C77" w:rsidRDefault="003F5C77">
      <w:pPr>
        <w:tabs>
          <w:tab w:val="left" w:pos="4680"/>
        </w:tabs>
        <w:jc w:val="both"/>
        <w:rPr>
          <w:rFonts w:ascii="Arial" w:hAnsi="Arial" w:cs="Arial"/>
          <w:sz w:val="16"/>
          <w:szCs w:val="16"/>
        </w:rPr>
      </w:pPr>
    </w:p>
    <w:p w14:paraId="3FB2E4B2" w14:textId="77777777" w:rsidR="003F5C77" w:rsidRDefault="003F5C77">
      <w:pPr>
        <w:tabs>
          <w:tab w:val="left" w:pos="4680"/>
        </w:tabs>
        <w:jc w:val="both"/>
        <w:rPr>
          <w:rFonts w:ascii="Arial" w:hAnsi="Arial" w:cs="Arial"/>
          <w:sz w:val="16"/>
          <w:szCs w:val="16"/>
        </w:rPr>
      </w:pPr>
    </w:p>
    <w:p w14:paraId="4CFC4E70" w14:textId="77777777" w:rsidR="003F5C77" w:rsidRDefault="003F5C77">
      <w:pPr>
        <w:tabs>
          <w:tab w:val="left" w:pos="4680"/>
        </w:tabs>
        <w:jc w:val="both"/>
        <w:rPr>
          <w:rFonts w:ascii="Arial" w:hAnsi="Arial" w:cs="Arial"/>
          <w:sz w:val="16"/>
          <w:szCs w:val="16"/>
        </w:rPr>
      </w:pPr>
    </w:p>
    <w:p w14:paraId="065A0D5C" w14:textId="1F57B0CB" w:rsidR="003F5C77" w:rsidRPr="00900278" w:rsidRDefault="000A59B8">
      <w:pPr>
        <w:jc w:val="both"/>
        <w:rPr>
          <w:rFonts w:ascii="Arial" w:hAnsi="Arial" w:cs="Arial"/>
          <w:sz w:val="20"/>
          <w:szCs w:val="20"/>
        </w:rPr>
      </w:pPr>
      <w:r w:rsidRPr="00900278">
        <w:rPr>
          <w:rFonts w:ascii="Arial" w:hAnsi="Arial" w:cs="Arial"/>
          <w:sz w:val="20"/>
          <w:szCs w:val="20"/>
        </w:rPr>
        <w:t>Après avoir pris connaissance du Cahier des Clauses Administratives Particulières et ses annexes du Cahier des Clauses Techniques Particulières et des documents qui y sont mentionnés :</w:t>
      </w:r>
    </w:p>
    <w:p w14:paraId="47BF40C3" w14:textId="77777777" w:rsidR="003F5C77" w:rsidRPr="00900278" w:rsidRDefault="003F5C77">
      <w:pPr>
        <w:tabs>
          <w:tab w:val="left" w:pos="4680"/>
        </w:tabs>
        <w:jc w:val="both"/>
        <w:rPr>
          <w:rFonts w:ascii="Arial" w:hAnsi="Arial" w:cs="Arial"/>
          <w:sz w:val="20"/>
          <w:szCs w:val="20"/>
        </w:rPr>
      </w:pPr>
    </w:p>
    <w:p w14:paraId="0F24577A" w14:textId="77777777" w:rsidR="003F5C77" w:rsidRPr="00900278" w:rsidRDefault="003F5C77">
      <w:pPr>
        <w:tabs>
          <w:tab w:val="left" w:pos="4680"/>
        </w:tabs>
        <w:jc w:val="both"/>
        <w:rPr>
          <w:rFonts w:ascii="Arial" w:hAnsi="Arial" w:cs="Arial"/>
          <w:sz w:val="20"/>
          <w:szCs w:val="20"/>
        </w:rPr>
      </w:pPr>
    </w:p>
    <w:p w14:paraId="003CA69C" w14:textId="77777777" w:rsidR="003F5C77" w:rsidRPr="00900278" w:rsidRDefault="000A59B8">
      <w:pPr>
        <w:numPr>
          <w:ilvl w:val="0"/>
          <w:numId w:val="7"/>
        </w:numPr>
        <w:tabs>
          <w:tab w:val="left" w:pos="4680"/>
        </w:tabs>
        <w:jc w:val="both"/>
        <w:rPr>
          <w:rFonts w:ascii="Arial" w:hAnsi="Arial" w:cs="Arial"/>
          <w:sz w:val="20"/>
          <w:szCs w:val="20"/>
        </w:rPr>
      </w:pPr>
      <w:r w:rsidRPr="00900278">
        <w:rPr>
          <w:rFonts w:ascii="Arial" w:hAnsi="Arial" w:cs="Arial"/>
          <w:sz w:val="20"/>
          <w:szCs w:val="20"/>
        </w:rPr>
        <w:t>J’atteste que je ne suis pas, non plus que la Société, ni aucune des personnes qui y occupent des positions définies aux 2ème et 3ème alinéa de l’Article 185 de la Loi n° 85-98 du 25 janvier 1985, en état de liquidation judiciaire ou frappé de faillite personnelle ou de l’interdiction prévue à l’Article 192 de la Loi précitée ou procédure équivalente si le soumissionnaire est établi à l’étranger.</w:t>
      </w:r>
    </w:p>
    <w:p w14:paraId="31D0667F" w14:textId="77777777" w:rsidR="003F5C77" w:rsidRPr="00900278" w:rsidRDefault="003F5C77">
      <w:pPr>
        <w:tabs>
          <w:tab w:val="left" w:pos="4680"/>
        </w:tabs>
        <w:jc w:val="both"/>
        <w:rPr>
          <w:rFonts w:ascii="Arial" w:hAnsi="Arial" w:cs="Arial"/>
          <w:sz w:val="20"/>
          <w:szCs w:val="20"/>
        </w:rPr>
      </w:pPr>
    </w:p>
    <w:p w14:paraId="22F8D5FB" w14:textId="77777777" w:rsidR="003F5C77" w:rsidRPr="00900278" w:rsidRDefault="000A59B8">
      <w:pPr>
        <w:numPr>
          <w:ilvl w:val="0"/>
          <w:numId w:val="7"/>
        </w:numPr>
        <w:tabs>
          <w:tab w:val="left" w:pos="4680"/>
        </w:tabs>
        <w:jc w:val="both"/>
        <w:rPr>
          <w:rFonts w:ascii="Arial" w:hAnsi="Arial" w:cs="Arial"/>
          <w:sz w:val="20"/>
          <w:szCs w:val="20"/>
        </w:rPr>
      </w:pPr>
      <w:r w:rsidRPr="00900278">
        <w:rPr>
          <w:rFonts w:ascii="Arial" w:hAnsi="Arial" w:cs="Arial"/>
          <w:sz w:val="20"/>
          <w:szCs w:val="20"/>
        </w:rPr>
        <w:t>J’atteste que je ou que la Société a satisfait pour la totalité des impôts et cotisations dus à(aux) (l</w:t>
      </w:r>
      <w:r w:rsidR="00C533F6">
        <w:rPr>
          <w:rFonts w:ascii="Arial" w:hAnsi="Arial" w:cs="Arial"/>
          <w:sz w:val="20"/>
          <w:szCs w:val="20"/>
        </w:rPr>
        <w:t>’)</w:t>
      </w:r>
      <w:r w:rsidR="00C533F6" w:rsidRPr="00900278">
        <w:rPr>
          <w:rFonts w:ascii="Arial" w:hAnsi="Arial" w:cs="Arial"/>
          <w:sz w:val="20"/>
          <w:szCs w:val="20"/>
        </w:rPr>
        <w:t>adresse</w:t>
      </w:r>
      <w:r w:rsidRPr="00900278">
        <w:rPr>
          <w:rFonts w:ascii="Arial" w:hAnsi="Arial" w:cs="Arial"/>
          <w:sz w:val="20"/>
          <w:szCs w:val="20"/>
        </w:rPr>
        <w:t>(s) de son(ses) établissement(s) à l’ensemble des obligations prévues par l’Article 39 de la Loi du 10 avril 1954 modifié.</w:t>
      </w:r>
    </w:p>
    <w:p w14:paraId="3F35B6C1" w14:textId="77777777" w:rsidR="003F5C77" w:rsidRPr="00900278" w:rsidRDefault="003F5C77">
      <w:pPr>
        <w:tabs>
          <w:tab w:val="left" w:pos="4680"/>
        </w:tabs>
        <w:jc w:val="both"/>
        <w:rPr>
          <w:rFonts w:ascii="Arial" w:hAnsi="Arial" w:cs="Arial"/>
          <w:sz w:val="20"/>
          <w:szCs w:val="20"/>
        </w:rPr>
      </w:pPr>
    </w:p>
    <w:p w14:paraId="0AB0E947" w14:textId="77777777" w:rsidR="003F5C77" w:rsidRPr="00900278" w:rsidRDefault="000A59B8">
      <w:pPr>
        <w:numPr>
          <w:ilvl w:val="0"/>
          <w:numId w:val="7"/>
        </w:numPr>
        <w:tabs>
          <w:tab w:val="left" w:pos="4680"/>
        </w:tabs>
        <w:jc w:val="both"/>
        <w:rPr>
          <w:rFonts w:ascii="Arial" w:hAnsi="Arial" w:cs="Arial"/>
          <w:sz w:val="20"/>
          <w:szCs w:val="20"/>
        </w:rPr>
      </w:pPr>
      <w:r w:rsidRPr="00900278">
        <w:rPr>
          <w:rFonts w:ascii="Arial" w:hAnsi="Arial" w:cs="Arial"/>
          <w:sz w:val="20"/>
          <w:szCs w:val="20"/>
        </w:rPr>
        <w:t>Je certifie, sous peine de l’application des sanctions que les renseignements fournis ci-dessus sont exacts.</w:t>
      </w:r>
    </w:p>
    <w:p w14:paraId="3FF1F021" w14:textId="77777777" w:rsidR="003F5C77" w:rsidRPr="00900278" w:rsidRDefault="003F5C77">
      <w:pPr>
        <w:tabs>
          <w:tab w:val="left" w:pos="4680"/>
        </w:tabs>
        <w:jc w:val="both"/>
        <w:rPr>
          <w:rFonts w:ascii="Arial" w:hAnsi="Arial" w:cs="Arial"/>
          <w:sz w:val="20"/>
          <w:szCs w:val="20"/>
        </w:rPr>
      </w:pPr>
    </w:p>
    <w:p w14:paraId="3F9609B0" w14:textId="77777777" w:rsidR="003F5C77" w:rsidRDefault="000A59B8">
      <w:pPr>
        <w:numPr>
          <w:ilvl w:val="0"/>
          <w:numId w:val="7"/>
        </w:numPr>
        <w:rPr>
          <w:rFonts w:ascii="Arial" w:hAnsi="Arial" w:cs="Arial"/>
          <w:sz w:val="20"/>
          <w:szCs w:val="20"/>
        </w:rPr>
      </w:pPr>
      <w:r w:rsidRPr="00C533F6">
        <w:rPr>
          <w:rFonts w:ascii="Arial" w:hAnsi="Arial" w:cs="Arial"/>
          <w:b/>
          <w:sz w:val="20"/>
          <w:szCs w:val="20"/>
        </w:rPr>
        <w:t xml:space="preserve">Je m’engage, conformément aux clauses et conditions des documents visés ci-dessus, à exécuter les prestations demandées dans les conditions indiquées au Cahier des Clauses Administratives Particulières et ses annexes et du Cahier des Clauses Techniques Particulières </w:t>
      </w:r>
      <w:r w:rsidR="00267149" w:rsidRPr="00C533F6">
        <w:rPr>
          <w:rFonts w:ascii="Arial" w:hAnsi="Arial" w:cs="Arial"/>
          <w:b/>
          <w:sz w:val="20"/>
          <w:szCs w:val="20"/>
        </w:rPr>
        <w:t>et ses annexes</w:t>
      </w:r>
      <w:r w:rsidRPr="00900278">
        <w:rPr>
          <w:rFonts w:ascii="Arial" w:hAnsi="Arial" w:cs="Arial"/>
          <w:sz w:val="20"/>
          <w:szCs w:val="20"/>
        </w:rPr>
        <w:t>.</w:t>
      </w:r>
    </w:p>
    <w:p w14:paraId="79FE8DC2" w14:textId="77777777" w:rsidR="00C533F6" w:rsidRDefault="00C533F6" w:rsidP="00C533F6">
      <w:pPr>
        <w:pStyle w:val="Paragraphedeliste"/>
        <w:rPr>
          <w:rFonts w:ascii="Arial" w:hAnsi="Arial" w:cs="Arial"/>
          <w:sz w:val="20"/>
          <w:szCs w:val="20"/>
        </w:rPr>
      </w:pPr>
    </w:p>
    <w:p w14:paraId="3591501A" w14:textId="5EE75657" w:rsidR="00C533F6" w:rsidRDefault="00C533F6">
      <w:pPr>
        <w:numPr>
          <w:ilvl w:val="0"/>
          <w:numId w:val="7"/>
        </w:numPr>
        <w:rPr>
          <w:rFonts w:ascii="Arial" w:hAnsi="Arial" w:cs="Arial"/>
          <w:b/>
          <w:sz w:val="20"/>
          <w:szCs w:val="20"/>
        </w:rPr>
      </w:pPr>
      <w:r w:rsidRPr="00C533F6">
        <w:rPr>
          <w:rFonts w:ascii="Arial" w:hAnsi="Arial" w:cs="Arial"/>
          <w:b/>
          <w:sz w:val="20"/>
          <w:szCs w:val="20"/>
        </w:rPr>
        <w:t>Je m’engage, à respecter les prix indiqué dans le bordereau des prix unitaire annexé au présent acte d’engagement.</w:t>
      </w:r>
    </w:p>
    <w:p w14:paraId="561AB924" w14:textId="77777777" w:rsidR="00094FFC" w:rsidRDefault="00094FFC" w:rsidP="00094FFC">
      <w:pPr>
        <w:pStyle w:val="Paragraphedeliste"/>
        <w:rPr>
          <w:rFonts w:ascii="Arial" w:hAnsi="Arial" w:cs="Arial"/>
          <w:b/>
          <w:sz w:val="20"/>
          <w:szCs w:val="20"/>
        </w:rPr>
      </w:pPr>
    </w:p>
    <w:p w14:paraId="6BE837D8" w14:textId="583EB090" w:rsidR="00094FFC" w:rsidRPr="00C533F6" w:rsidRDefault="00094FFC" w:rsidP="001A6E10">
      <w:pPr>
        <w:numPr>
          <w:ilvl w:val="0"/>
          <w:numId w:val="7"/>
        </w:numPr>
        <w:rPr>
          <w:rFonts w:ascii="Arial" w:hAnsi="Arial" w:cs="Arial"/>
          <w:b/>
          <w:sz w:val="20"/>
          <w:szCs w:val="20"/>
        </w:rPr>
      </w:pPr>
      <w:r>
        <w:rPr>
          <w:rFonts w:ascii="Arial" w:hAnsi="Arial" w:cs="Arial"/>
          <w:b/>
          <w:sz w:val="20"/>
          <w:szCs w:val="20"/>
        </w:rPr>
        <w:t xml:space="preserve">Je m’engage, à respecter </w:t>
      </w:r>
      <w:r w:rsidR="001A6E10">
        <w:rPr>
          <w:rFonts w:ascii="Arial" w:hAnsi="Arial" w:cs="Arial"/>
          <w:b/>
          <w:sz w:val="20"/>
          <w:szCs w:val="20"/>
        </w:rPr>
        <w:t xml:space="preserve">le </w:t>
      </w:r>
      <w:r w:rsidR="001A6E10" w:rsidRPr="001A6E10">
        <w:rPr>
          <w:rFonts w:ascii="Arial" w:hAnsi="Arial" w:cs="Arial"/>
          <w:b/>
          <w:sz w:val="20"/>
          <w:szCs w:val="20"/>
        </w:rPr>
        <w:t xml:space="preserve">taux de remise </w:t>
      </w:r>
      <w:r>
        <w:rPr>
          <w:rFonts w:ascii="Arial" w:hAnsi="Arial" w:cs="Arial"/>
          <w:b/>
          <w:sz w:val="20"/>
          <w:szCs w:val="20"/>
        </w:rPr>
        <w:t>proposé dans l’acte d’engagement pour</w:t>
      </w:r>
      <w:r w:rsidRPr="00094FFC">
        <w:rPr>
          <w:rFonts w:ascii="Arial" w:hAnsi="Arial" w:cs="Arial"/>
          <w:b/>
          <w:sz w:val="20"/>
          <w:szCs w:val="20"/>
        </w:rPr>
        <w:t xml:space="preserve"> l'achat effectu</w:t>
      </w:r>
      <w:r w:rsidR="00282F60">
        <w:rPr>
          <w:rFonts w:ascii="Arial" w:hAnsi="Arial" w:cs="Arial"/>
          <w:b/>
          <w:sz w:val="20"/>
          <w:szCs w:val="20"/>
        </w:rPr>
        <w:t>é via le catalogue des produits du titulaire.</w:t>
      </w:r>
    </w:p>
    <w:p w14:paraId="22BABC68" w14:textId="77777777" w:rsidR="003F5C77" w:rsidRPr="00900278" w:rsidRDefault="003F5C77">
      <w:pPr>
        <w:tabs>
          <w:tab w:val="left" w:pos="4680"/>
        </w:tabs>
        <w:jc w:val="both"/>
        <w:rPr>
          <w:rFonts w:ascii="Arial" w:hAnsi="Arial" w:cs="Arial"/>
          <w:sz w:val="20"/>
          <w:szCs w:val="20"/>
        </w:rPr>
      </w:pPr>
    </w:p>
    <w:p w14:paraId="70DA95C7" w14:textId="77777777" w:rsidR="003F5C77" w:rsidRPr="00900278" w:rsidRDefault="000A59B8">
      <w:pPr>
        <w:numPr>
          <w:ilvl w:val="0"/>
          <w:numId w:val="7"/>
        </w:numPr>
        <w:tabs>
          <w:tab w:val="left" w:pos="4680"/>
        </w:tabs>
        <w:jc w:val="both"/>
        <w:rPr>
          <w:rFonts w:ascii="Arial" w:hAnsi="Arial" w:cs="Arial"/>
          <w:sz w:val="20"/>
          <w:szCs w:val="20"/>
        </w:rPr>
      </w:pPr>
      <w:r w:rsidRPr="00900278">
        <w:rPr>
          <w:rFonts w:ascii="Arial" w:hAnsi="Arial" w:cs="Arial"/>
          <w:sz w:val="20"/>
          <w:szCs w:val="20"/>
        </w:rPr>
        <w:t>Je demande que la Caisse Primaire d’Assurance Maladie des Yvelines se libère des sommes dues au titre du présent marché en faisant porter le montant au crédit du compte ouvert au nom de :</w:t>
      </w:r>
    </w:p>
    <w:p w14:paraId="0CB0F5BF" w14:textId="77777777" w:rsidR="003F5C77" w:rsidRPr="00900278" w:rsidRDefault="003F5C77">
      <w:pPr>
        <w:tabs>
          <w:tab w:val="left" w:pos="4680"/>
        </w:tabs>
        <w:jc w:val="both"/>
        <w:rPr>
          <w:rFonts w:ascii="Arial" w:hAnsi="Arial" w:cs="Arial"/>
          <w:sz w:val="20"/>
          <w:szCs w:val="20"/>
        </w:rPr>
      </w:pPr>
    </w:p>
    <w:p w14:paraId="7BD05D00" w14:textId="77777777" w:rsidR="003F5C77" w:rsidRPr="00900278" w:rsidRDefault="000A59B8">
      <w:pPr>
        <w:pBdr>
          <w:top w:val="single" w:sz="8" w:space="1" w:color="000000"/>
          <w:left w:val="single" w:sz="8" w:space="4" w:color="000000"/>
          <w:bottom w:val="single" w:sz="8" w:space="1" w:color="000000"/>
          <w:right w:val="single" w:sz="8" w:space="4" w:color="000000"/>
        </w:pBdr>
        <w:tabs>
          <w:tab w:val="left" w:pos="4500"/>
        </w:tabs>
        <w:rPr>
          <w:rFonts w:ascii="Arial" w:hAnsi="Arial" w:cs="Arial"/>
          <w:sz w:val="20"/>
          <w:szCs w:val="20"/>
        </w:rPr>
      </w:pPr>
      <w:r w:rsidRPr="00900278">
        <w:rPr>
          <w:rFonts w:ascii="Arial" w:hAnsi="Arial" w:cs="Arial"/>
          <w:sz w:val="20"/>
          <w:szCs w:val="20"/>
        </w:rPr>
        <w:t>Code banque :</w:t>
      </w:r>
      <w:r w:rsidRPr="00900278">
        <w:rPr>
          <w:rFonts w:ascii="Arial" w:hAnsi="Arial" w:cs="Arial"/>
          <w:sz w:val="20"/>
          <w:szCs w:val="20"/>
        </w:rPr>
        <w:tab/>
        <w:t>Code guichet :</w:t>
      </w:r>
    </w:p>
    <w:p w14:paraId="038CC72F" w14:textId="77777777" w:rsidR="003F5C77" w:rsidRPr="00900278" w:rsidRDefault="003F5C77">
      <w:pPr>
        <w:pBdr>
          <w:top w:val="single" w:sz="8" w:space="1" w:color="000000"/>
          <w:left w:val="single" w:sz="8" w:space="4" w:color="000000"/>
          <w:bottom w:val="single" w:sz="8" w:space="1" w:color="000000"/>
          <w:right w:val="single" w:sz="8" w:space="4" w:color="000000"/>
        </w:pBdr>
        <w:tabs>
          <w:tab w:val="left" w:pos="4680"/>
        </w:tabs>
        <w:jc w:val="both"/>
        <w:rPr>
          <w:rFonts w:ascii="Arial" w:hAnsi="Arial" w:cs="Arial"/>
          <w:sz w:val="20"/>
          <w:szCs w:val="20"/>
        </w:rPr>
      </w:pPr>
    </w:p>
    <w:p w14:paraId="4AC2050E" w14:textId="77777777" w:rsidR="003F5C77" w:rsidRPr="00900278" w:rsidRDefault="000A59B8">
      <w:pPr>
        <w:pBdr>
          <w:top w:val="single" w:sz="8" w:space="1" w:color="000000"/>
          <w:left w:val="single" w:sz="8" w:space="4" w:color="000000"/>
          <w:bottom w:val="single" w:sz="8" w:space="1" w:color="000000"/>
          <w:right w:val="single" w:sz="8" w:space="4" w:color="000000"/>
        </w:pBdr>
        <w:tabs>
          <w:tab w:val="left" w:pos="2160"/>
        </w:tabs>
        <w:rPr>
          <w:rFonts w:ascii="Arial" w:hAnsi="Arial" w:cs="Arial"/>
          <w:sz w:val="20"/>
          <w:szCs w:val="20"/>
        </w:rPr>
      </w:pPr>
      <w:r w:rsidRPr="00900278">
        <w:rPr>
          <w:rFonts w:ascii="Arial" w:hAnsi="Arial" w:cs="Arial"/>
          <w:sz w:val="20"/>
          <w:szCs w:val="20"/>
        </w:rPr>
        <w:tab/>
        <w:t xml:space="preserve">Sous le numéro </w:t>
      </w:r>
      <w:r w:rsidRPr="00900278">
        <w:rPr>
          <w:rFonts w:ascii="Wingdings" w:hAnsi="Wingdings"/>
          <w:b/>
          <w:sz w:val="20"/>
          <w:szCs w:val="20"/>
        </w:rPr>
        <w:t></w:t>
      </w:r>
      <w:r w:rsidRPr="00900278">
        <w:rPr>
          <w:rFonts w:ascii="Arial" w:hAnsi="Arial" w:cs="Arial"/>
          <w:sz w:val="20"/>
          <w:szCs w:val="20"/>
        </w:rPr>
        <w:t xml:space="preserve"> :</w:t>
      </w:r>
    </w:p>
    <w:p w14:paraId="1048BFA8" w14:textId="77777777" w:rsidR="003F5C77" w:rsidRPr="00900278" w:rsidRDefault="003F5C77">
      <w:pPr>
        <w:pBdr>
          <w:top w:val="single" w:sz="8" w:space="1" w:color="000000"/>
          <w:left w:val="single" w:sz="8" w:space="4" w:color="000000"/>
          <w:bottom w:val="single" w:sz="8" w:space="1" w:color="000000"/>
          <w:right w:val="single" w:sz="8" w:space="4" w:color="000000"/>
        </w:pBdr>
        <w:tabs>
          <w:tab w:val="left" w:pos="4680"/>
        </w:tabs>
        <w:jc w:val="both"/>
        <w:rPr>
          <w:rFonts w:ascii="Arial" w:hAnsi="Arial" w:cs="Arial"/>
          <w:sz w:val="20"/>
          <w:szCs w:val="20"/>
        </w:rPr>
      </w:pPr>
    </w:p>
    <w:p w14:paraId="51ED5424" w14:textId="77777777" w:rsidR="003F5C77" w:rsidRPr="00900278" w:rsidRDefault="000A59B8">
      <w:pPr>
        <w:pBdr>
          <w:top w:val="single" w:sz="8" w:space="1" w:color="000000"/>
          <w:left w:val="single" w:sz="8" w:space="4" w:color="000000"/>
          <w:bottom w:val="single" w:sz="8" w:space="1" w:color="000000"/>
          <w:right w:val="single" w:sz="8" w:space="4" w:color="000000"/>
        </w:pBdr>
        <w:rPr>
          <w:rFonts w:ascii="Arial" w:hAnsi="Arial" w:cs="Arial"/>
          <w:sz w:val="20"/>
          <w:szCs w:val="20"/>
        </w:rPr>
      </w:pPr>
      <w:r w:rsidRPr="00900278">
        <w:rPr>
          <w:rFonts w:ascii="Arial" w:hAnsi="Arial" w:cs="Arial"/>
          <w:sz w:val="20"/>
          <w:szCs w:val="20"/>
        </w:rPr>
        <w:t>- à la banque :</w:t>
      </w:r>
    </w:p>
    <w:p w14:paraId="18C1C731" w14:textId="77777777" w:rsidR="003F5C77" w:rsidRPr="00900278" w:rsidRDefault="003F5C77">
      <w:pPr>
        <w:pBdr>
          <w:top w:val="single" w:sz="8" w:space="1" w:color="000000"/>
          <w:left w:val="single" w:sz="8" w:space="4" w:color="000000"/>
          <w:bottom w:val="single" w:sz="8" w:space="1" w:color="000000"/>
          <w:right w:val="single" w:sz="8" w:space="4" w:color="000000"/>
        </w:pBdr>
        <w:tabs>
          <w:tab w:val="left" w:pos="4680"/>
        </w:tabs>
        <w:jc w:val="both"/>
        <w:rPr>
          <w:rFonts w:ascii="Arial" w:hAnsi="Arial" w:cs="Arial"/>
          <w:sz w:val="20"/>
          <w:szCs w:val="20"/>
        </w:rPr>
      </w:pPr>
    </w:p>
    <w:p w14:paraId="5D035BAB" w14:textId="77777777" w:rsidR="003F5C77" w:rsidRPr="00900278" w:rsidRDefault="000A59B8">
      <w:pPr>
        <w:pBdr>
          <w:top w:val="single" w:sz="8" w:space="1" w:color="000000"/>
          <w:left w:val="single" w:sz="8" w:space="4" w:color="000000"/>
          <w:bottom w:val="single" w:sz="8" w:space="1" w:color="000000"/>
          <w:right w:val="single" w:sz="8" w:space="4" w:color="000000"/>
        </w:pBdr>
        <w:rPr>
          <w:rFonts w:ascii="Arial" w:hAnsi="Arial" w:cs="Arial"/>
          <w:sz w:val="20"/>
          <w:szCs w:val="20"/>
        </w:rPr>
      </w:pPr>
      <w:r w:rsidRPr="00900278">
        <w:rPr>
          <w:rFonts w:ascii="Arial" w:hAnsi="Arial" w:cs="Arial"/>
          <w:sz w:val="20"/>
          <w:szCs w:val="20"/>
        </w:rPr>
        <w:t>- au Trésor Public :</w:t>
      </w:r>
    </w:p>
    <w:p w14:paraId="64E0AA27" w14:textId="77777777" w:rsidR="003F5C77" w:rsidRPr="00900278" w:rsidRDefault="003F5C77">
      <w:pPr>
        <w:pBdr>
          <w:top w:val="single" w:sz="8" w:space="1" w:color="000000"/>
          <w:left w:val="single" w:sz="8" w:space="4" w:color="000000"/>
          <w:bottom w:val="single" w:sz="8" w:space="1" w:color="000000"/>
          <w:right w:val="single" w:sz="8" w:space="4" w:color="000000"/>
        </w:pBdr>
        <w:rPr>
          <w:rFonts w:ascii="Arial" w:hAnsi="Arial" w:cs="Arial"/>
          <w:sz w:val="20"/>
          <w:szCs w:val="20"/>
        </w:rPr>
      </w:pPr>
    </w:p>
    <w:p w14:paraId="19EC7DC0" w14:textId="77777777" w:rsidR="003F5C77" w:rsidRPr="00900278" w:rsidRDefault="003F5C77">
      <w:pPr>
        <w:tabs>
          <w:tab w:val="left" w:pos="4680"/>
        </w:tabs>
        <w:jc w:val="both"/>
        <w:rPr>
          <w:rFonts w:ascii="Arial" w:hAnsi="Arial" w:cs="Arial"/>
          <w:sz w:val="20"/>
          <w:szCs w:val="20"/>
        </w:rPr>
      </w:pPr>
    </w:p>
    <w:p w14:paraId="20A0F197" w14:textId="77777777" w:rsidR="003F5C77" w:rsidRPr="00900278" w:rsidRDefault="003F5C77">
      <w:pPr>
        <w:tabs>
          <w:tab w:val="left" w:pos="4680"/>
        </w:tabs>
        <w:jc w:val="both"/>
        <w:rPr>
          <w:rFonts w:ascii="Arial" w:hAnsi="Arial" w:cs="Arial"/>
          <w:sz w:val="20"/>
          <w:szCs w:val="20"/>
        </w:rPr>
      </w:pPr>
    </w:p>
    <w:p w14:paraId="5960E23B" w14:textId="77777777" w:rsidR="003F5C77" w:rsidRPr="00900278" w:rsidRDefault="000A59B8">
      <w:pPr>
        <w:numPr>
          <w:ilvl w:val="0"/>
          <w:numId w:val="7"/>
        </w:numPr>
        <w:tabs>
          <w:tab w:val="left" w:pos="4680"/>
        </w:tabs>
        <w:jc w:val="both"/>
        <w:rPr>
          <w:rFonts w:ascii="Arial" w:hAnsi="Arial" w:cs="Arial"/>
          <w:sz w:val="20"/>
          <w:szCs w:val="20"/>
        </w:rPr>
      </w:pPr>
      <w:r w:rsidRPr="00900278">
        <w:rPr>
          <w:rFonts w:ascii="Arial" w:hAnsi="Arial" w:cs="Arial"/>
          <w:sz w:val="20"/>
          <w:szCs w:val="20"/>
        </w:rPr>
        <w:t xml:space="preserve">J’affirme, sous peine de résiliation de plein droit du marché ou de sa mise en régie, à mes torts exclusifs (ou aux torts exclusifs de la Société pour laquelle j’interviens), que je ne tombe pas (ou que ladite Société ne tombe pas) </w:t>
      </w:r>
      <w:r w:rsidRPr="00900278">
        <w:rPr>
          <w:rFonts w:ascii="Wingdings" w:hAnsi="Wingdings"/>
          <w:b/>
          <w:sz w:val="20"/>
          <w:szCs w:val="20"/>
        </w:rPr>
        <w:t></w:t>
      </w:r>
      <w:r w:rsidRPr="00900278">
        <w:rPr>
          <w:rFonts w:ascii="Arial" w:hAnsi="Arial" w:cs="Arial"/>
          <w:sz w:val="20"/>
          <w:szCs w:val="20"/>
        </w:rPr>
        <w:t xml:space="preserve"> sous le coup de l’interdiction découlant de l’Article 50 modifié de la Loi n° 52-401 du 14 avril 1952.</w:t>
      </w:r>
    </w:p>
    <w:p w14:paraId="74D3C9FF" w14:textId="77777777" w:rsidR="003F5C77" w:rsidRPr="00900278" w:rsidRDefault="003F5C77">
      <w:pPr>
        <w:tabs>
          <w:tab w:val="left" w:pos="4680"/>
        </w:tabs>
        <w:ind w:left="360"/>
        <w:jc w:val="both"/>
        <w:rPr>
          <w:rFonts w:ascii="Arial" w:hAnsi="Arial" w:cs="Arial"/>
          <w:sz w:val="20"/>
          <w:szCs w:val="20"/>
        </w:rPr>
      </w:pPr>
    </w:p>
    <w:p w14:paraId="7BF9304C" w14:textId="77777777" w:rsidR="003F5C77" w:rsidRPr="00900278" w:rsidRDefault="000A59B8">
      <w:pPr>
        <w:numPr>
          <w:ilvl w:val="0"/>
          <w:numId w:val="7"/>
        </w:numPr>
        <w:tabs>
          <w:tab w:val="left" w:pos="4680"/>
        </w:tabs>
        <w:jc w:val="both"/>
        <w:rPr>
          <w:rFonts w:ascii="Arial" w:hAnsi="Arial" w:cs="Arial"/>
          <w:sz w:val="20"/>
          <w:szCs w:val="20"/>
        </w:rPr>
      </w:pPr>
      <w:r w:rsidRPr="00900278">
        <w:rPr>
          <w:rFonts w:ascii="Arial" w:hAnsi="Arial" w:cs="Arial"/>
          <w:sz w:val="20"/>
          <w:szCs w:val="20"/>
        </w:rPr>
        <w:t xml:space="preserve">Bénéfice de l’avance : </w:t>
      </w:r>
    </w:p>
    <w:p w14:paraId="21BECCC5" w14:textId="77777777" w:rsidR="003F5C77" w:rsidRPr="00900278" w:rsidRDefault="003F5C77">
      <w:pPr>
        <w:tabs>
          <w:tab w:val="left" w:pos="4680"/>
        </w:tabs>
        <w:jc w:val="both"/>
        <w:rPr>
          <w:rFonts w:ascii="Arial" w:hAnsi="Arial" w:cs="Arial"/>
          <w:sz w:val="20"/>
          <w:szCs w:val="20"/>
        </w:rPr>
      </w:pPr>
    </w:p>
    <w:p w14:paraId="2FC27078" w14:textId="77777777" w:rsidR="0061142B" w:rsidRDefault="000A59B8" w:rsidP="0061142B">
      <w:pPr>
        <w:tabs>
          <w:tab w:val="left" w:pos="1800"/>
        </w:tabs>
        <w:ind w:left="720"/>
        <w:jc w:val="both"/>
        <w:rPr>
          <w:rFonts w:ascii="Arial" w:hAnsi="Arial" w:cs="Arial"/>
          <w:sz w:val="20"/>
          <w:szCs w:val="20"/>
        </w:rPr>
      </w:pPr>
      <w:r w:rsidRPr="00900278">
        <w:rPr>
          <w:rFonts w:ascii="Arial" w:hAnsi="Arial" w:cs="Arial"/>
          <w:sz w:val="20"/>
          <w:szCs w:val="20"/>
        </w:rPr>
        <w:t xml:space="preserve">Je renonce à l’avance : </w:t>
      </w:r>
      <w:r w:rsidRPr="00900278">
        <w:rPr>
          <w:rFonts w:ascii="Arial" w:hAnsi="Arial" w:cs="Arial"/>
          <w:sz w:val="20"/>
          <w:szCs w:val="20"/>
        </w:rPr>
        <w:tab/>
      </w:r>
      <w:r w:rsidRPr="00900278">
        <w:rPr>
          <w:rFonts w:ascii="Wingdings" w:hAnsi="Wingdings"/>
          <w:sz w:val="20"/>
          <w:szCs w:val="20"/>
        </w:rPr>
        <w:t></w:t>
      </w:r>
      <w:r w:rsidRPr="00900278">
        <w:rPr>
          <w:rFonts w:ascii="Arial" w:hAnsi="Arial" w:cs="Arial"/>
          <w:sz w:val="20"/>
          <w:szCs w:val="20"/>
        </w:rPr>
        <w:t xml:space="preserve"> OUI</w:t>
      </w:r>
      <w:r w:rsidR="0061142B">
        <w:rPr>
          <w:rFonts w:ascii="Arial" w:hAnsi="Arial" w:cs="Arial"/>
          <w:sz w:val="20"/>
          <w:szCs w:val="20"/>
        </w:rPr>
        <w:t xml:space="preserve"> </w:t>
      </w:r>
    </w:p>
    <w:p w14:paraId="51616955" w14:textId="77777777" w:rsidR="003F5C77" w:rsidRPr="00900278" w:rsidRDefault="0061142B" w:rsidP="0061142B">
      <w:pPr>
        <w:tabs>
          <w:tab w:val="left" w:pos="1800"/>
        </w:tabs>
        <w:ind w:left="720"/>
        <w:jc w:val="both"/>
        <w:rPr>
          <w:rFonts w:ascii="Arial" w:hAnsi="Arial" w:cs="Arial"/>
          <w:sz w:val="20"/>
          <w:szCs w:val="20"/>
        </w:rPr>
      </w:pPr>
      <w:r>
        <w:rPr>
          <w:rFonts w:ascii="Arial" w:hAnsi="Arial" w:cs="Arial"/>
          <w:sz w:val="20"/>
          <w:szCs w:val="20"/>
        </w:rPr>
        <w:t xml:space="preserve">                                      </w:t>
      </w:r>
      <w:r w:rsidR="000A59B8" w:rsidRPr="00900278">
        <w:rPr>
          <w:rFonts w:ascii="Wingdings" w:hAnsi="Wingdings"/>
          <w:sz w:val="20"/>
          <w:szCs w:val="20"/>
        </w:rPr>
        <w:t></w:t>
      </w:r>
      <w:r w:rsidR="000A59B8" w:rsidRPr="00900278">
        <w:rPr>
          <w:rFonts w:ascii="Arial" w:hAnsi="Arial" w:cs="Arial"/>
          <w:sz w:val="20"/>
          <w:szCs w:val="20"/>
        </w:rPr>
        <w:t xml:space="preserve"> NON </w:t>
      </w:r>
    </w:p>
    <w:p w14:paraId="2112D57F" w14:textId="77777777" w:rsidR="003F5C77" w:rsidRPr="00900278" w:rsidRDefault="003F5C77">
      <w:pPr>
        <w:tabs>
          <w:tab w:val="left" w:pos="4680"/>
        </w:tabs>
        <w:jc w:val="both"/>
        <w:rPr>
          <w:rFonts w:ascii="Arial" w:hAnsi="Arial" w:cs="Arial"/>
          <w:sz w:val="20"/>
          <w:szCs w:val="20"/>
        </w:rPr>
      </w:pPr>
    </w:p>
    <w:p w14:paraId="6A952706" w14:textId="77777777" w:rsidR="003F5C77" w:rsidRPr="00900278" w:rsidRDefault="000A59B8">
      <w:pPr>
        <w:rPr>
          <w:rFonts w:ascii="Arial" w:hAnsi="Arial" w:cs="Arial"/>
          <w:sz w:val="20"/>
          <w:szCs w:val="20"/>
        </w:rPr>
      </w:pPr>
      <w:r w:rsidRPr="00900278">
        <w:rPr>
          <w:rFonts w:ascii="Wingdings" w:hAnsi="Wingdings"/>
          <w:b/>
          <w:i/>
          <w:sz w:val="20"/>
          <w:szCs w:val="20"/>
        </w:rPr>
        <w:t></w:t>
      </w:r>
      <w:r w:rsidRPr="00900278">
        <w:rPr>
          <w:rFonts w:ascii="Arial" w:hAnsi="Arial" w:cs="Arial"/>
          <w:i/>
          <w:sz w:val="20"/>
          <w:szCs w:val="20"/>
        </w:rPr>
        <w:t xml:space="preserve"> Indiquer toutes les caractéristiques numériques portées sur le relevé d’identité bancaire,</w:t>
      </w:r>
    </w:p>
    <w:p w14:paraId="770712BA" w14:textId="77777777" w:rsidR="003F5C77" w:rsidRPr="00900278" w:rsidRDefault="003F5C77">
      <w:pPr>
        <w:rPr>
          <w:rFonts w:ascii="Arial" w:hAnsi="Arial" w:cs="Arial"/>
          <w:sz w:val="20"/>
          <w:szCs w:val="20"/>
        </w:rPr>
      </w:pPr>
    </w:p>
    <w:p w14:paraId="5102DD98" w14:textId="06F3E793" w:rsidR="00AF099B" w:rsidRPr="00A60B7F" w:rsidRDefault="000A59B8" w:rsidP="00A60B7F">
      <w:pPr>
        <w:rPr>
          <w:rFonts w:ascii="Arial" w:hAnsi="Arial" w:cs="Arial"/>
          <w:sz w:val="20"/>
          <w:szCs w:val="20"/>
        </w:rPr>
      </w:pPr>
      <w:r w:rsidRPr="00900278">
        <w:rPr>
          <w:rFonts w:ascii="Wingdings" w:hAnsi="Wingdings"/>
          <w:b/>
          <w:i/>
          <w:sz w:val="20"/>
          <w:szCs w:val="20"/>
        </w:rPr>
        <w:t></w:t>
      </w:r>
      <w:r w:rsidR="00A60B7F">
        <w:rPr>
          <w:rFonts w:ascii="Arial" w:hAnsi="Arial" w:cs="Arial"/>
          <w:i/>
          <w:sz w:val="20"/>
          <w:szCs w:val="20"/>
        </w:rPr>
        <w:t xml:space="preserve"> Rayer la mention inutil</w:t>
      </w:r>
    </w:p>
    <w:p w14:paraId="75FC010F" w14:textId="77777777" w:rsidR="003F5C77" w:rsidRDefault="003F5C77">
      <w:pPr>
        <w:tabs>
          <w:tab w:val="left" w:pos="4680"/>
        </w:tabs>
        <w:jc w:val="both"/>
        <w:rPr>
          <w:rFonts w:ascii="Arial" w:hAnsi="Arial" w:cs="Arial"/>
          <w:sz w:val="16"/>
          <w:szCs w:val="16"/>
        </w:rPr>
      </w:pPr>
    </w:p>
    <w:p w14:paraId="5FC18B6B" w14:textId="77777777" w:rsidR="003F5C77" w:rsidRDefault="003F5C77">
      <w:pPr>
        <w:tabs>
          <w:tab w:val="left" w:pos="4680"/>
        </w:tabs>
        <w:jc w:val="both"/>
        <w:rPr>
          <w:rFonts w:ascii="Arial" w:hAnsi="Arial" w:cs="Arial"/>
          <w:sz w:val="16"/>
          <w:szCs w:val="16"/>
        </w:rPr>
      </w:pPr>
    </w:p>
    <w:p w14:paraId="1F0E6229" w14:textId="77777777" w:rsidR="003F5C77" w:rsidRDefault="000A59B8">
      <w:pPr>
        <w:jc w:val="center"/>
        <w:rPr>
          <w:rFonts w:ascii="Arial" w:hAnsi="Arial" w:cs="Arial"/>
          <w:sz w:val="16"/>
          <w:szCs w:val="16"/>
        </w:rPr>
      </w:pPr>
      <w:r>
        <w:rPr>
          <w:rFonts w:ascii="Arial" w:hAnsi="Arial" w:cs="Arial"/>
          <w:b/>
          <w:sz w:val="28"/>
          <w:szCs w:val="28"/>
        </w:rPr>
        <w:t>ENGAGEMENT DU CANDIDAT (suite)</w:t>
      </w:r>
    </w:p>
    <w:p w14:paraId="05D89404" w14:textId="77777777" w:rsidR="003F5C77" w:rsidRDefault="003F5C77">
      <w:pPr>
        <w:tabs>
          <w:tab w:val="left" w:pos="4680"/>
        </w:tabs>
        <w:jc w:val="both"/>
        <w:rPr>
          <w:rFonts w:ascii="Arial" w:hAnsi="Arial" w:cs="Arial"/>
          <w:sz w:val="16"/>
          <w:szCs w:val="16"/>
        </w:rPr>
      </w:pPr>
    </w:p>
    <w:p w14:paraId="60B31E1D" w14:textId="77777777" w:rsidR="003F5C77" w:rsidRPr="00900278" w:rsidRDefault="003F5C77">
      <w:pPr>
        <w:tabs>
          <w:tab w:val="left" w:pos="4680"/>
        </w:tabs>
        <w:jc w:val="both"/>
        <w:rPr>
          <w:rFonts w:ascii="Arial" w:hAnsi="Arial" w:cs="Arial"/>
          <w:sz w:val="20"/>
          <w:szCs w:val="20"/>
        </w:rPr>
      </w:pPr>
    </w:p>
    <w:p w14:paraId="5297355F" w14:textId="77777777" w:rsidR="003F5C77" w:rsidRPr="00900278" w:rsidRDefault="000A59B8">
      <w:pPr>
        <w:numPr>
          <w:ilvl w:val="0"/>
          <w:numId w:val="7"/>
        </w:numPr>
        <w:tabs>
          <w:tab w:val="left" w:pos="4680"/>
        </w:tabs>
        <w:jc w:val="both"/>
        <w:rPr>
          <w:rFonts w:ascii="Arial" w:hAnsi="Arial" w:cs="Arial"/>
          <w:sz w:val="20"/>
          <w:szCs w:val="20"/>
        </w:rPr>
      </w:pPr>
      <w:r w:rsidRPr="00900278">
        <w:rPr>
          <w:rFonts w:ascii="Arial" w:hAnsi="Arial" w:cs="Arial"/>
          <w:sz w:val="20"/>
          <w:szCs w:val="20"/>
        </w:rPr>
        <w:t>J'atteste que la Société réalisera le travail avec des salariés employés régulièrement au regard des Articles L.1221-10, L. 3243-2 et R. 3243-1 du Code du travail ou règles d'effet équivalent pour les candidats étrangers.</w:t>
      </w:r>
    </w:p>
    <w:p w14:paraId="0DE75A80" w14:textId="77777777" w:rsidR="003F5C77" w:rsidRPr="00900278" w:rsidRDefault="003F5C77">
      <w:pPr>
        <w:tabs>
          <w:tab w:val="left" w:pos="4680"/>
        </w:tabs>
        <w:ind w:left="360"/>
        <w:jc w:val="both"/>
        <w:rPr>
          <w:rFonts w:ascii="Arial" w:hAnsi="Arial" w:cs="Arial"/>
          <w:sz w:val="20"/>
          <w:szCs w:val="20"/>
        </w:rPr>
      </w:pPr>
    </w:p>
    <w:p w14:paraId="7F87A3EF" w14:textId="3C797A56" w:rsidR="003F5C77" w:rsidRPr="00900278" w:rsidRDefault="000A59B8">
      <w:pPr>
        <w:numPr>
          <w:ilvl w:val="0"/>
          <w:numId w:val="7"/>
        </w:numPr>
        <w:tabs>
          <w:tab w:val="left" w:pos="4680"/>
        </w:tabs>
        <w:jc w:val="both"/>
        <w:rPr>
          <w:rFonts w:ascii="Arial" w:hAnsi="Arial" w:cs="Arial"/>
          <w:sz w:val="20"/>
          <w:szCs w:val="20"/>
        </w:rPr>
      </w:pPr>
      <w:r w:rsidRPr="00900278">
        <w:rPr>
          <w:rFonts w:ascii="Arial" w:hAnsi="Arial" w:cs="Arial"/>
          <w:sz w:val="20"/>
          <w:szCs w:val="20"/>
        </w:rPr>
        <w:t>J'atteste que je n'ai pas fait l'objet au cours des 5 dernières années d'une condamnation inscrite au bulletin n° 2 du casier judiciaire pour les infractions visées aux L. 8221-1, L. 8221-3, L. 8221-5, L. 8231-1, L. 8241-</w:t>
      </w:r>
      <w:r w:rsidR="00DB73FE" w:rsidRPr="00900278">
        <w:rPr>
          <w:rFonts w:ascii="Arial" w:hAnsi="Arial" w:cs="Arial"/>
          <w:sz w:val="20"/>
          <w:szCs w:val="20"/>
        </w:rPr>
        <w:t>1,</w:t>
      </w:r>
      <w:r w:rsidRPr="00900278">
        <w:rPr>
          <w:rFonts w:ascii="Arial" w:hAnsi="Arial" w:cs="Arial"/>
          <w:sz w:val="20"/>
          <w:szCs w:val="20"/>
        </w:rPr>
        <w:t xml:space="preserve"> L. 8251-1 et L. 8251-2 du code du travail.</w:t>
      </w:r>
    </w:p>
    <w:p w14:paraId="11A8F3F3" w14:textId="77777777" w:rsidR="003F5C77" w:rsidRPr="00900278" w:rsidRDefault="003F5C77">
      <w:pPr>
        <w:tabs>
          <w:tab w:val="left" w:pos="4680"/>
        </w:tabs>
        <w:jc w:val="both"/>
        <w:rPr>
          <w:rFonts w:ascii="Arial" w:hAnsi="Arial" w:cs="Arial"/>
          <w:sz w:val="20"/>
          <w:szCs w:val="20"/>
        </w:rPr>
      </w:pPr>
    </w:p>
    <w:p w14:paraId="19A368F4" w14:textId="77777777" w:rsidR="003F5C77" w:rsidRPr="00900278" w:rsidRDefault="000A59B8">
      <w:pPr>
        <w:numPr>
          <w:ilvl w:val="0"/>
          <w:numId w:val="7"/>
        </w:numPr>
        <w:tabs>
          <w:tab w:val="left" w:pos="4680"/>
        </w:tabs>
        <w:jc w:val="both"/>
        <w:rPr>
          <w:rFonts w:ascii="Arial" w:hAnsi="Arial" w:cs="Arial"/>
          <w:sz w:val="20"/>
          <w:szCs w:val="20"/>
        </w:rPr>
      </w:pPr>
      <w:r w:rsidRPr="00900278">
        <w:rPr>
          <w:rFonts w:ascii="Arial" w:hAnsi="Arial" w:cs="Arial"/>
          <w:sz w:val="20"/>
          <w:szCs w:val="20"/>
        </w:rPr>
        <w:t>J’affirme avoir pris connaissance que l’unité monétaire choisie par l’Organisme est l'EURO.</w:t>
      </w:r>
    </w:p>
    <w:p w14:paraId="2CFE0A8B" w14:textId="77777777" w:rsidR="003F5C77" w:rsidRPr="00900278" w:rsidRDefault="003F5C77">
      <w:pPr>
        <w:tabs>
          <w:tab w:val="left" w:pos="4680"/>
        </w:tabs>
        <w:jc w:val="both"/>
        <w:rPr>
          <w:rFonts w:ascii="Arial" w:hAnsi="Arial" w:cs="Arial"/>
          <w:sz w:val="20"/>
          <w:szCs w:val="20"/>
        </w:rPr>
      </w:pPr>
    </w:p>
    <w:p w14:paraId="28E74F4A" w14:textId="77777777" w:rsidR="003F5C77" w:rsidRPr="00900278" w:rsidRDefault="000A59B8">
      <w:pPr>
        <w:numPr>
          <w:ilvl w:val="0"/>
          <w:numId w:val="7"/>
        </w:numPr>
        <w:rPr>
          <w:rFonts w:ascii="Arial" w:hAnsi="Arial" w:cs="Arial"/>
          <w:sz w:val="20"/>
          <w:szCs w:val="20"/>
        </w:rPr>
      </w:pPr>
      <w:r w:rsidRPr="00900278">
        <w:rPr>
          <w:rFonts w:ascii="Arial" w:hAnsi="Arial" w:cs="Arial"/>
          <w:sz w:val="20"/>
          <w:szCs w:val="20"/>
        </w:rPr>
        <w:t xml:space="preserve">Mon offre me lie pour la durée de validité des offres indiquée </w:t>
      </w:r>
      <w:r w:rsidR="00855D22" w:rsidRPr="00900278">
        <w:rPr>
          <w:rFonts w:ascii="Arial" w:hAnsi="Arial" w:cs="Arial"/>
          <w:sz w:val="20"/>
          <w:szCs w:val="20"/>
        </w:rPr>
        <w:t>au Règlement de la Consultation.</w:t>
      </w:r>
    </w:p>
    <w:p w14:paraId="4CD986B9" w14:textId="77777777" w:rsidR="003F5C77" w:rsidRPr="00900278" w:rsidRDefault="003F5C77">
      <w:pPr>
        <w:tabs>
          <w:tab w:val="left" w:pos="4680"/>
        </w:tabs>
        <w:jc w:val="both"/>
        <w:rPr>
          <w:rFonts w:ascii="Arial" w:hAnsi="Arial" w:cs="Arial"/>
          <w:sz w:val="20"/>
          <w:szCs w:val="20"/>
        </w:rPr>
      </w:pPr>
    </w:p>
    <w:p w14:paraId="501253ED" w14:textId="77777777" w:rsidR="003F5C77" w:rsidRPr="00900278" w:rsidRDefault="000A59B8">
      <w:pPr>
        <w:numPr>
          <w:ilvl w:val="0"/>
          <w:numId w:val="7"/>
        </w:numPr>
        <w:tabs>
          <w:tab w:val="left" w:pos="4680"/>
        </w:tabs>
        <w:jc w:val="both"/>
        <w:rPr>
          <w:rFonts w:ascii="Arial" w:hAnsi="Arial" w:cs="Arial"/>
          <w:sz w:val="20"/>
          <w:szCs w:val="20"/>
        </w:rPr>
      </w:pPr>
      <w:r w:rsidRPr="00900278">
        <w:rPr>
          <w:rFonts w:ascii="Arial" w:hAnsi="Arial" w:cs="Arial"/>
          <w:sz w:val="20"/>
          <w:szCs w:val="20"/>
        </w:rPr>
        <w:t xml:space="preserve">Coordonnées de l’opérateur économique : </w:t>
      </w:r>
    </w:p>
    <w:p w14:paraId="6A2A9A70" w14:textId="77777777" w:rsidR="003F5C77" w:rsidRPr="00900278" w:rsidRDefault="003F5C77">
      <w:pPr>
        <w:tabs>
          <w:tab w:val="left" w:pos="4680"/>
        </w:tabs>
        <w:jc w:val="both"/>
        <w:rPr>
          <w:rFonts w:ascii="Arial" w:hAnsi="Arial" w:cs="Arial"/>
          <w:sz w:val="20"/>
          <w:szCs w:val="20"/>
        </w:rPr>
      </w:pPr>
    </w:p>
    <w:p w14:paraId="7F73B7BD" w14:textId="77777777" w:rsidR="003F5C77" w:rsidRPr="00900278" w:rsidRDefault="000A59B8">
      <w:pPr>
        <w:tabs>
          <w:tab w:val="left" w:pos="4680"/>
        </w:tabs>
        <w:jc w:val="both"/>
        <w:rPr>
          <w:rFonts w:ascii="Arial" w:hAnsi="Arial" w:cs="Arial"/>
          <w:sz w:val="20"/>
          <w:szCs w:val="20"/>
        </w:rPr>
      </w:pPr>
      <w:r w:rsidRPr="00900278">
        <w:rPr>
          <w:rFonts w:ascii="Arial" w:hAnsi="Arial" w:cs="Arial"/>
          <w:sz w:val="20"/>
          <w:szCs w:val="20"/>
        </w:rPr>
        <w:t>Indiquer ci-après les coordonnées de la personne pouvant être contactée si des renseignements complémentaires s’avéraient nécessaires.</w:t>
      </w:r>
    </w:p>
    <w:p w14:paraId="155CD3EF" w14:textId="77777777" w:rsidR="003F5C77" w:rsidRPr="00900278" w:rsidRDefault="003F5C77">
      <w:pPr>
        <w:tabs>
          <w:tab w:val="left" w:pos="4680"/>
        </w:tabs>
        <w:jc w:val="both"/>
        <w:rPr>
          <w:rFonts w:ascii="Arial" w:hAnsi="Arial" w:cs="Arial"/>
          <w:sz w:val="20"/>
          <w:szCs w:val="20"/>
        </w:rPr>
      </w:pPr>
    </w:p>
    <w:p w14:paraId="253B3E7C" w14:textId="77777777" w:rsidR="003F5C77" w:rsidRPr="00900278" w:rsidRDefault="000A59B8">
      <w:pPr>
        <w:numPr>
          <w:ilvl w:val="0"/>
          <w:numId w:val="5"/>
        </w:numPr>
        <w:tabs>
          <w:tab w:val="left" w:pos="4680"/>
        </w:tabs>
        <w:jc w:val="both"/>
        <w:rPr>
          <w:rFonts w:ascii="Arial" w:hAnsi="Arial" w:cs="Arial"/>
          <w:sz w:val="20"/>
          <w:szCs w:val="20"/>
        </w:rPr>
      </w:pPr>
      <w:r w:rsidRPr="00900278">
        <w:rPr>
          <w:rFonts w:ascii="Arial" w:hAnsi="Arial" w:cs="Arial"/>
          <w:sz w:val="20"/>
          <w:szCs w:val="20"/>
        </w:rPr>
        <w:t xml:space="preserve">Nom et prénom : </w:t>
      </w:r>
      <w:r w:rsidRPr="00900278">
        <w:rPr>
          <w:rFonts w:ascii="Arial" w:hAnsi="Arial" w:cs="Arial"/>
          <w:b/>
          <w:sz w:val="20"/>
          <w:szCs w:val="20"/>
        </w:rPr>
        <w:t>.....................................................................................</w:t>
      </w:r>
    </w:p>
    <w:p w14:paraId="6CD8D989" w14:textId="77777777" w:rsidR="003F5C77" w:rsidRPr="00900278" w:rsidRDefault="003F5C77">
      <w:pPr>
        <w:tabs>
          <w:tab w:val="left" w:pos="4680"/>
        </w:tabs>
        <w:jc w:val="both"/>
        <w:rPr>
          <w:rFonts w:ascii="Arial" w:hAnsi="Arial" w:cs="Arial"/>
          <w:sz w:val="20"/>
          <w:szCs w:val="20"/>
        </w:rPr>
      </w:pPr>
    </w:p>
    <w:p w14:paraId="561E4957" w14:textId="77777777" w:rsidR="003F5C77" w:rsidRPr="00900278" w:rsidRDefault="000A59B8">
      <w:pPr>
        <w:numPr>
          <w:ilvl w:val="0"/>
          <w:numId w:val="5"/>
        </w:numPr>
        <w:tabs>
          <w:tab w:val="left" w:pos="4680"/>
        </w:tabs>
        <w:jc w:val="both"/>
        <w:rPr>
          <w:rFonts w:ascii="Arial" w:hAnsi="Arial" w:cs="Arial"/>
          <w:sz w:val="20"/>
          <w:szCs w:val="20"/>
        </w:rPr>
      </w:pPr>
      <w:r w:rsidRPr="00900278">
        <w:rPr>
          <w:rFonts w:ascii="Arial" w:hAnsi="Arial" w:cs="Arial"/>
          <w:sz w:val="20"/>
          <w:szCs w:val="20"/>
        </w:rPr>
        <w:t xml:space="preserve">Fonction : </w:t>
      </w:r>
      <w:r w:rsidRPr="00900278">
        <w:rPr>
          <w:rFonts w:ascii="Arial" w:hAnsi="Arial" w:cs="Arial"/>
          <w:b/>
          <w:sz w:val="20"/>
          <w:szCs w:val="20"/>
        </w:rPr>
        <w:t>..............................................................................................</w:t>
      </w:r>
    </w:p>
    <w:p w14:paraId="62F07016" w14:textId="77777777" w:rsidR="003F5C77" w:rsidRPr="00900278" w:rsidRDefault="003F5C77">
      <w:pPr>
        <w:tabs>
          <w:tab w:val="left" w:pos="4680"/>
        </w:tabs>
        <w:jc w:val="both"/>
        <w:rPr>
          <w:rFonts w:ascii="Arial" w:hAnsi="Arial" w:cs="Arial"/>
          <w:sz w:val="20"/>
          <w:szCs w:val="20"/>
        </w:rPr>
      </w:pPr>
    </w:p>
    <w:p w14:paraId="3D08E1E5" w14:textId="77777777" w:rsidR="003F5C77" w:rsidRPr="00900278" w:rsidRDefault="000A59B8">
      <w:pPr>
        <w:numPr>
          <w:ilvl w:val="0"/>
          <w:numId w:val="5"/>
        </w:numPr>
        <w:tabs>
          <w:tab w:val="left" w:pos="4680"/>
        </w:tabs>
        <w:jc w:val="both"/>
        <w:rPr>
          <w:rFonts w:ascii="Arial" w:hAnsi="Arial" w:cs="Arial"/>
          <w:sz w:val="20"/>
          <w:szCs w:val="20"/>
        </w:rPr>
      </w:pPr>
      <w:r w:rsidRPr="00900278">
        <w:rPr>
          <w:rFonts w:ascii="Arial" w:hAnsi="Arial" w:cs="Arial"/>
          <w:sz w:val="20"/>
          <w:szCs w:val="20"/>
        </w:rPr>
        <w:t xml:space="preserve">Adresse : </w:t>
      </w:r>
      <w:r w:rsidRPr="00900278">
        <w:rPr>
          <w:rFonts w:ascii="Arial" w:hAnsi="Arial" w:cs="Arial"/>
          <w:b/>
          <w:sz w:val="20"/>
          <w:szCs w:val="20"/>
        </w:rPr>
        <w:t>..............................................................................................</w:t>
      </w:r>
    </w:p>
    <w:p w14:paraId="18CEE93B" w14:textId="77777777" w:rsidR="003F5C77" w:rsidRPr="00900278" w:rsidRDefault="003F5C77">
      <w:pPr>
        <w:tabs>
          <w:tab w:val="left" w:pos="4680"/>
        </w:tabs>
        <w:jc w:val="both"/>
        <w:rPr>
          <w:rFonts w:ascii="Arial" w:hAnsi="Arial" w:cs="Arial"/>
          <w:sz w:val="20"/>
          <w:szCs w:val="20"/>
        </w:rPr>
      </w:pPr>
    </w:p>
    <w:p w14:paraId="54D64A82" w14:textId="77777777" w:rsidR="003F5C77" w:rsidRPr="00900278" w:rsidRDefault="000A59B8">
      <w:pPr>
        <w:numPr>
          <w:ilvl w:val="0"/>
          <w:numId w:val="5"/>
        </w:numPr>
        <w:tabs>
          <w:tab w:val="left" w:pos="4680"/>
        </w:tabs>
        <w:jc w:val="both"/>
        <w:rPr>
          <w:rFonts w:ascii="Arial" w:hAnsi="Arial" w:cs="Arial"/>
          <w:sz w:val="20"/>
          <w:szCs w:val="20"/>
        </w:rPr>
      </w:pPr>
      <w:r w:rsidRPr="00900278">
        <w:rPr>
          <w:rFonts w:ascii="Arial" w:hAnsi="Arial" w:cs="Arial"/>
          <w:sz w:val="20"/>
          <w:szCs w:val="20"/>
        </w:rPr>
        <w:t xml:space="preserve">Numéro de téléphone : </w:t>
      </w:r>
      <w:r w:rsidRPr="00900278">
        <w:rPr>
          <w:rFonts w:ascii="Arial" w:hAnsi="Arial" w:cs="Arial"/>
          <w:b/>
          <w:sz w:val="20"/>
          <w:szCs w:val="20"/>
        </w:rPr>
        <w:t>.............................................................................</w:t>
      </w:r>
    </w:p>
    <w:p w14:paraId="3BF54168" w14:textId="77777777" w:rsidR="003F5C77" w:rsidRPr="00900278" w:rsidRDefault="003F5C77">
      <w:pPr>
        <w:tabs>
          <w:tab w:val="left" w:pos="4680"/>
        </w:tabs>
        <w:jc w:val="both"/>
        <w:rPr>
          <w:rFonts w:ascii="Arial" w:hAnsi="Arial" w:cs="Arial"/>
          <w:sz w:val="20"/>
          <w:szCs w:val="20"/>
        </w:rPr>
      </w:pPr>
    </w:p>
    <w:p w14:paraId="4ADB0700" w14:textId="77777777" w:rsidR="003F5C77" w:rsidRPr="00900278" w:rsidRDefault="000A59B8">
      <w:pPr>
        <w:numPr>
          <w:ilvl w:val="0"/>
          <w:numId w:val="5"/>
        </w:numPr>
        <w:tabs>
          <w:tab w:val="left" w:pos="4680"/>
        </w:tabs>
        <w:jc w:val="both"/>
        <w:rPr>
          <w:rFonts w:ascii="Arial" w:hAnsi="Arial" w:cs="Arial"/>
          <w:sz w:val="20"/>
          <w:szCs w:val="20"/>
        </w:rPr>
      </w:pPr>
      <w:r w:rsidRPr="00900278">
        <w:rPr>
          <w:rFonts w:ascii="Arial" w:hAnsi="Arial" w:cs="Arial"/>
          <w:sz w:val="20"/>
          <w:szCs w:val="20"/>
        </w:rPr>
        <w:t xml:space="preserve">Courriel : </w:t>
      </w:r>
      <w:r w:rsidRPr="00900278">
        <w:rPr>
          <w:rFonts w:ascii="Arial" w:hAnsi="Arial" w:cs="Arial"/>
          <w:b/>
          <w:sz w:val="20"/>
          <w:szCs w:val="20"/>
        </w:rPr>
        <w:t>..............................................................................................</w:t>
      </w:r>
    </w:p>
    <w:p w14:paraId="4FA86B22" w14:textId="77777777" w:rsidR="003F5C77" w:rsidRPr="00900278" w:rsidRDefault="003F5C77">
      <w:pPr>
        <w:tabs>
          <w:tab w:val="left" w:pos="4680"/>
        </w:tabs>
        <w:jc w:val="both"/>
        <w:rPr>
          <w:rFonts w:ascii="Arial" w:hAnsi="Arial" w:cs="Arial"/>
          <w:sz w:val="20"/>
          <w:szCs w:val="20"/>
        </w:rPr>
      </w:pPr>
    </w:p>
    <w:p w14:paraId="0B22D2EB" w14:textId="77777777" w:rsidR="003F5C77" w:rsidRPr="00900278" w:rsidRDefault="003F5C77">
      <w:pPr>
        <w:tabs>
          <w:tab w:val="left" w:pos="4680"/>
        </w:tabs>
        <w:jc w:val="both"/>
        <w:rPr>
          <w:rFonts w:ascii="Arial" w:hAnsi="Arial" w:cs="Arial"/>
          <w:sz w:val="20"/>
          <w:szCs w:val="20"/>
        </w:rPr>
      </w:pPr>
    </w:p>
    <w:p w14:paraId="5202337F" w14:textId="77777777" w:rsidR="003F5C77" w:rsidRPr="00900278" w:rsidRDefault="003F5C77">
      <w:pPr>
        <w:tabs>
          <w:tab w:val="left" w:pos="4680"/>
        </w:tabs>
        <w:jc w:val="both"/>
        <w:rPr>
          <w:rFonts w:ascii="Arial" w:hAnsi="Arial" w:cs="Arial"/>
          <w:sz w:val="20"/>
          <w:szCs w:val="20"/>
        </w:rPr>
      </w:pPr>
    </w:p>
    <w:p w14:paraId="397E7CD5" w14:textId="77777777" w:rsidR="003F5C77" w:rsidRDefault="003F5C77">
      <w:pPr>
        <w:tabs>
          <w:tab w:val="left" w:pos="4680"/>
        </w:tabs>
        <w:jc w:val="both"/>
        <w:rPr>
          <w:rFonts w:ascii="Arial" w:hAnsi="Arial" w:cs="Arial"/>
          <w:sz w:val="22"/>
          <w:szCs w:val="22"/>
        </w:rPr>
      </w:pPr>
    </w:p>
    <w:p w14:paraId="4487CE39" w14:textId="77777777" w:rsidR="003F5C77" w:rsidRDefault="003F5C77">
      <w:pPr>
        <w:tabs>
          <w:tab w:val="left" w:pos="4680"/>
        </w:tabs>
        <w:jc w:val="both"/>
        <w:rPr>
          <w:rFonts w:ascii="Arial" w:hAnsi="Arial" w:cs="Arial"/>
          <w:sz w:val="22"/>
          <w:szCs w:val="22"/>
        </w:rPr>
      </w:pPr>
    </w:p>
    <w:p w14:paraId="28FF2831" w14:textId="77777777" w:rsidR="003F5C77" w:rsidRDefault="003F5C77">
      <w:pPr>
        <w:tabs>
          <w:tab w:val="left" w:pos="4680"/>
        </w:tabs>
        <w:jc w:val="both"/>
        <w:rPr>
          <w:rFonts w:ascii="Arial" w:hAnsi="Arial" w:cs="Arial"/>
          <w:sz w:val="22"/>
          <w:szCs w:val="22"/>
        </w:rPr>
      </w:pPr>
    </w:p>
    <w:p w14:paraId="5FB59E37" w14:textId="77777777" w:rsidR="003F5C77" w:rsidRDefault="003F5C77">
      <w:pPr>
        <w:tabs>
          <w:tab w:val="left" w:pos="4680"/>
        </w:tabs>
        <w:jc w:val="both"/>
        <w:rPr>
          <w:rFonts w:ascii="Arial" w:hAnsi="Arial" w:cs="Arial"/>
          <w:sz w:val="22"/>
          <w:szCs w:val="22"/>
        </w:rPr>
      </w:pPr>
    </w:p>
    <w:p w14:paraId="55838995" w14:textId="77777777" w:rsidR="003F5C77" w:rsidRDefault="003F5C77">
      <w:pPr>
        <w:tabs>
          <w:tab w:val="left" w:pos="4680"/>
        </w:tabs>
        <w:jc w:val="both"/>
        <w:rPr>
          <w:rFonts w:ascii="Arial" w:hAnsi="Arial" w:cs="Arial"/>
          <w:sz w:val="22"/>
          <w:szCs w:val="22"/>
        </w:rPr>
      </w:pPr>
    </w:p>
    <w:p w14:paraId="3241FEA8" w14:textId="77777777" w:rsidR="003F5C77" w:rsidRDefault="003F5C77">
      <w:pPr>
        <w:tabs>
          <w:tab w:val="left" w:pos="4680"/>
        </w:tabs>
        <w:jc w:val="both"/>
        <w:rPr>
          <w:rFonts w:ascii="Arial" w:hAnsi="Arial" w:cs="Arial"/>
          <w:sz w:val="16"/>
          <w:szCs w:val="16"/>
        </w:rPr>
      </w:pPr>
    </w:p>
    <w:p w14:paraId="28D35198" w14:textId="77777777" w:rsidR="003F5C77" w:rsidRDefault="003F5C77">
      <w:pPr>
        <w:tabs>
          <w:tab w:val="left" w:pos="4680"/>
        </w:tabs>
        <w:jc w:val="both"/>
        <w:rPr>
          <w:rFonts w:ascii="Arial" w:hAnsi="Arial" w:cs="Arial"/>
          <w:sz w:val="16"/>
          <w:szCs w:val="16"/>
        </w:rPr>
      </w:pPr>
    </w:p>
    <w:p w14:paraId="4DEDF089" w14:textId="77777777" w:rsidR="003F5C77" w:rsidRDefault="000A59B8">
      <w:pPr>
        <w:pageBreakBefore/>
        <w:tabs>
          <w:tab w:val="left" w:pos="4680"/>
        </w:tabs>
        <w:ind w:left="709"/>
        <w:jc w:val="center"/>
        <w:rPr>
          <w:rFonts w:ascii="Arial" w:hAnsi="Arial" w:cs="Arial"/>
          <w:sz w:val="16"/>
          <w:szCs w:val="16"/>
        </w:rPr>
      </w:pPr>
      <w:r>
        <w:rPr>
          <w:rFonts w:ascii="Arial" w:hAnsi="Arial" w:cs="Arial"/>
          <w:b/>
          <w:sz w:val="28"/>
          <w:szCs w:val="28"/>
        </w:rPr>
        <w:lastRenderedPageBreak/>
        <w:t>ENGAGEMENT DU CANDIDAT (suite)</w:t>
      </w:r>
    </w:p>
    <w:p w14:paraId="2FD009AF" w14:textId="77777777" w:rsidR="003F5C77" w:rsidRDefault="003F5C77">
      <w:pPr>
        <w:tabs>
          <w:tab w:val="left" w:pos="284"/>
        </w:tabs>
        <w:jc w:val="both"/>
        <w:rPr>
          <w:rFonts w:ascii="Arial" w:hAnsi="Arial" w:cs="Arial"/>
          <w:sz w:val="16"/>
          <w:szCs w:val="16"/>
        </w:rPr>
      </w:pPr>
    </w:p>
    <w:p w14:paraId="5B104F58" w14:textId="77777777" w:rsidR="003F5C77" w:rsidRDefault="003F5C77">
      <w:pPr>
        <w:tabs>
          <w:tab w:val="left" w:pos="284"/>
        </w:tabs>
        <w:jc w:val="both"/>
        <w:rPr>
          <w:rFonts w:ascii="Arial" w:hAnsi="Arial" w:cs="Arial"/>
          <w:sz w:val="16"/>
          <w:szCs w:val="16"/>
        </w:rPr>
      </w:pPr>
    </w:p>
    <w:p w14:paraId="4F92ECC8" w14:textId="77777777" w:rsidR="00916E11" w:rsidRDefault="00916E11" w:rsidP="001A190B">
      <w:pPr>
        <w:suppressAutoHyphens w:val="0"/>
        <w:rPr>
          <w:rFonts w:ascii="Arial" w:eastAsiaTheme="minorEastAsia" w:hAnsi="Arial" w:cs="Arial"/>
          <w:color w:val="000000"/>
          <w:kern w:val="0"/>
          <w:sz w:val="20"/>
          <w:szCs w:val="20"/>
          <w:lang w:eastAsia="fr-FR"/>
        </w:rPr>
      </w:pPr>
    </w:p>
    <w:p w14:paraId="1A9DBFC0" w14:textId="11472663" w:rsidR="001A190B" w:rsidRPr="001A190B" w:rsidRDefault="00916E11" w:rsidP="0006115E">
      <w:pPr>
        <w:suppressAutoHyphens w:val="0"/>
        <w:jc w:val="both"/>
        <w:rPr>
          <w:rFonts w:ascii="Arial" w:eastAsiaTheme="minorEastAsia" w:hAnsi="Arial" w:cs="Arial"/>
          <w:color w:val="000000"/>
          <w:kern w:val="0"/>
          <w:sz w:val="20"/>
          <w:szCs w:val="20"/>
          <w:lang w:eastAsia="fr-FR"/>
        </w:rPr>
      </w:pPr>
      <w:r>
        <w:rPr>
          <w:rFonts w:ascii="Arial" w:eastAsiaTheme="minorEastAsia" w:hAnsi="Arial" w:cs="Arial"/>
          <w:color w:val="000000"/>
          <w:kern w:val="0"/>
          <w:sz w:val="20"/>
          <w:szCs w:val="20"/>
          <w:lang w:eastAsia="fr-FR"/>
        </w:rPr>
        <w:t xml:space="preserve">Dans le cadre d’une commande en urgence pour </w:t>
      </w:r>
      <w:r w:rsidR="00606910">
        <w:rPr>
          <w:rFonts w:ascii="Arial" w:eastAsiaTheme="minorEastAsia" w:hAnsi="Arial" w:cs="Arial"/>
          <w:color w:val="000000"/>
          <w:kern w:val="0"/>
          <w:sz w:val="20"/>
          <w:szCs w:val="20"/>
          <w:lang w:eastAsia="fr-FR"/>
        </w:rPr>
        <w:t xml:space="preserve">1 à </w:t>
      </w:r>
      <w:r>
        <w:rPr>
          <w:rFonts w:ascii="Arial" w:eastAsiaTheme="minorEastAsia" w:hAnsi="Arial" w:cs="Arial"/>
          <w:color w:val="000000"/>
          <w:kern w:val="0"/>
          <w:sz w:val="20"/>
          <w:szCs w:val="20"/>
          <w:lang w:eastAsia="fr-FR"/>
        </w:rPr>
        <w:t xml:space="preserve">4 convives supplémentaires, nous vous prions d’indiquer le délai de </w:t>
      </w:r>
      <w:r w:rsidR="008251CB">
        <w:rPr>
          <w:rFonts w:ascii="Arial" w:eastAsiaTheme="minorEastAsia" w:hAnsi="Arial" w:cs="Arial"/>
          <w:color w:val="000000"/>
          <w:kern w:val="0"/>
          <w:sz w:val="20"/>
          <w:szCs w:val="20"/>
          <w:lang w:eastAsia="fr-FR"/>
        </w:rPr>
        <w:t>préavis</w:t>
      </w:r>
      <w:r>
        <w:rPr>
          <w:rFonts w:ascii="Arial" w:eastAsiaTheme="minorEastAsia" w:hAnsi="Arial" w:cs="Arial"/>
          <w:color w:val="000000"/>
          <w:kern w:val="0"/>
          <w:sz w:val="20"/>
          <w:szCs w:val="20"/>
          <w:lang w:eastAsia="fr-FR"/>
        </w:rPr>
        <w:t xml:space="preserve"> en heure que vous souhaitez bénéficier afin d’exécuter livraison.</w:t>
      </w:r>
    </w:p>
    <w:p w14:paraId="30D1FBEC" w14:textId="5AD10FA4" w:rsidR="001A190B" w:rsidRDefault="001A190B" w:rsidP="001A190B">
      <w:pPr>
        <w:suppressAutoHyphens w:val="0"/>
        <w:rPr>
          <w:rFonts w:ascii="Arial" w:eastAsiaTheme="minorEastAsia" w:hAnsi="Arial" w:cs="Arial"/>
          <w:color w:val="000000"/>
          <w:kern w:val="0"/>
          <w:sz w:val="20"/>
          <w:szCs w:val="20"/>
          <w:lang w:eastAsia="fr-FR"/>
        </w:rPr>
      </w:pPr>
    </w:p>
    <w:tbl>
      <w:tblPr>
        <w:tblStyle w:val="Grilledutableau"/>
        <w:tblW w:w="0" w:type="auto"/>
        <w:tblLook w:val="04A0" w:firstRow="1" w:lastRow="0" w:firstColumn="1" w:lastColumn="0" w:noHBand="0" w:noVBand="1"/>
      </w:tblPr>
      <w:tblGrid>
        <w:gridCol w:w="9212"/>
      </w:tblGrid>
      <w:tr w:rsidR="00916E11" w14:paraId="308EB241" w14:textId="77777777" w:rsidTr="00916E11">
        <w:tc>
          <w:tcPr>
            <w:tcW w:w="9212" w:type="dxa"/>
            <w:shd w:val="clear" w:color="auto" w:fill="D9D9D9" w:themeFill="background1" w:themeFillShade="D9"/>
          </w:tcPr>
          <w:p w14:paraId="11B38F57" w14:textId="7711BD51" w:rsidR="00916E11" w:rsidRDefault="00916E11" w:rsidP="00606910">
            <w:pPr>
              <w:suppressAutoHyphens w:val="0"/>
              <w:jc w:val="center"/>
              <w:rPr>
                <w:rFonts w:ascii="Arial" w:eastAsiaTheme="minorEastAsia" w:hAnsi="Arial" w:cs="Arial"/>
                <w:color w:val="000000"/>
                <w:kern w:val="0"/>
                <w:sz w:val="20"/>
                <w:szCs w:val="20"/>
                <w:lang w:eastAsia="fr-FR"/>
              </w:rPr>
            </w:pPr>
            <w:r>
              <w:rPr>
                <w:rFonts w:ascii="Arial" w:eastAsiaTheme="minorEastAsia" w:hAnsi="Arial" w:cs="Arial"/>
                <w:color w:val="000000"/>
                <w:kern w:val="0"/>
                <w:sz w:val="20"/>
                <w:szCs w:val="20"/>
                <w:lang w:eastAsia="fr-FR"/>
              </w:rPr>
              <w:t xml:space="preserve">Délai de livraison pour une commande en Urgence </w:t>
            </w:r>
            <w:r w:rsidR="00606910">
              <w:rPr>
                <w:rFonts w:ascii="Arial" w:eastAsiaTheme="minorEastAsia" w:hAnsi="Arial" w:cs="Arial"/>
                <w:color w:val="000000"/>
                <w:kern w:val="0"/>
                <w:sz w:val="20"/>
                <w:szCs w:val="20"/>
                <w:lang w:eastAsia="fr-FR"/>
              </w:rPr>
              <w:t xml:space="preserve">pour </w:t>
            </w:r>
            <w:r w:rsidR="00606910">
              <w:rPr>
                <w:rFonts w:ascii="Arial" w:eastAsiaTheme="minorEastAsia" w:hAnsi="Arial" w:cs="Arial"/>
                <w:color w:val="000000"/>
                <w:kern w:val="0"/>
                <w:sz w:val="20"/>
                <w:szCs w:val="20"/>
                <w:lang w:eastAsia="fr-FR"/>
              </w:rPr>
              <w:t xml:space="preserve">1 à </w:t>
            </w:r>
            <w:r w:rsidR="00606910">
              <w:rPr>
                <w:rFonts w:ascii="Arial" w:eastAsiaTheme="minorEastAsia" w:hAnsi="Arial" w:cs="Arial"/>
                <w:color w:val="000000"/>
                <w:kern w:val="0"/>
                <w:sz w:val="20"/>
                <w:szCs w:val="20"/>
                <w:lang w:eastAsia="fr-FR"/>
              </w:rPr>
              <w:t>4 convives</w:t>
            </w:r>
            <w:r w:rsidR="00606910">
              <w:rPr>
                <w:rFonts w:ascii="Arial" w:eastAsiaTheme="minorEastAsia" w:hAnsi="Arial" w:cs="Arial"/>
                <w:color w:val="000000"/>
                <w:kern w:val="0"/>
                <w:sz w:val="20"/>
                <w:szCs w:val="20"/>
                <w:lang w:eastAsia="fr-FR"/>
              </w:rPr>
              <w:t xml:space="preserve"> </w:t>
            </w:r>
            <w:r w:rsidR="00606910">
              <w:rPr>
                <w:rFonts w:ascii="Arial" w:eastAsiaTheme="minorEastAsia" w:hAnsi="Arial" w:cs="Arial"/>
                <w:color w:val="000000"/>
                <w:kern w:val="0"/>
                <w:sz w:val="20"/>
                <w:szCs w:val="20"/>
                <w:lang w:eastAsia="fr-FR"/>
              </w:rPr>
              <w:t>supplémentaires,</w:t>
            </w:r>
          </w:p>
        </w:tc>
      </w:tr>
      <w:tr w:rsidR="00916E11" w14:paraId="14814D32" w14:textId="77777777" w:rsidTr="00916E11">
        <w:trPr>
          <w:trHeight w:val="700"/>
        </w:trPr>
        <w:tc>
          <w:tcPr>
            <w:tcW w:w="9212" w:type="dxa"/>
          </w:tcPr>
          <w:p w14:paraId="2FC1ED49" w14:textId="77777777" w:rsidR="00916E11" w:rsidRDefault="00916E11" w:rsidP="00916E11">
            <w:pPr>
              <w:suppressAutoHyphens w:val="0"/>
              <w:jc w:val="center"/>
              <w:rPr>
                <w:rFonts w:ascii="Arial" w:eastAsiaTheme="minorEastAsia" w:hAnsi="Arial" w:cs="Arial"/>
                <w:color w:val="000000"/>
                <w:kern w:val="0"/>
                <w:sz w:val="20"/>
                <w:szCs w:val="20"/>
                <w:lang w:eastAsia="fr-FR"/>
              </w:rPr>
            </w:pPr>
          </w:p>
          <w:p w14:paraId="6D59438C" w14:textId="0A7E7101" w:rsidR="00916E11" w:rsidRDefault="00916E11" w:rsidP="00916E11">
            <w:pPr>
              <w:suppressAutoHyphens w:val="0"/>
              <w:jc w:val="center"/>
              <w:rPr>
                <w:rFonts w:ascii="Arial" w:eastAsiaTheme="minorEastAsia" w:hAnsi="Arial" w:cs="Arial"/>
                <w:color w:val="000000"/>
                <w:kern w:val="0"/>
                <w:sz w:val="20"/>
                <w:szCs w:val="20"/>
                <w:lang w:eastAsia="fr-FR"/>
              </w:rPr>
            </w:pPr>
            <w:r>
              <w:rPr>
                <w:rFonts w:ascii="Arial" w:eastAsiaTheme="minorEastAsia" w:hAnsi="Arial" w:cs="Arial"/>
                <w:color w:val="000000"/>
                <w:kern w:val="0"/>
                <w:sz w:val="20"/>
                <w:szCs w:val="20"/>
                <w:lang w:eastAsia="fr-FR"/>
              </w:rPr>
              <w:t>/ Heures</w:t>
            </w:r>
          </w:p>
        </w:tc>
      </w:tr>
    </w:tbl>
    <w:p w14:paraId="2A9AEA40" w14:textId="6F1B00DC" w:rsidR="00916E11" w:rsidRDefault="00916E11" w:rsidP="001A190B">
      <w:pPr>
        <w:suppressAutoHyphens w:val="0"/>
        <w:rPr>
          <w:rFonts w:ascii="Arial" w:eastAsiaTheme="minorEastAsia" w:hAnsi="Arial" w:cs="Arial"/>
          <w:color w:val="000000"/>
          <w:kern w:val="0"/>
          <w:sz w:val="20"/>
          <w:szCs w:val="20"/>
          <w:lang w:eastAsia="fr-FR"/>
        </w:rPr>
      </w:pPr>
    </w:p>
    <w:p w14:paraId="1136F1C4" w14:textId="1FD84E6B" w:rsidR="00AC7D3B" w:rsidRDefault="00A33035" w:rsidP="0006115E">
      <w:pPr>
        <w:suppressAutoHyphens w:val="0"/>
        <w:jc w:val="both"/>
        <w:rPr>
          <w:rFonts w:ascii="Arial" w:eastAsiaTheme="minorEastAsia" w:hAnsi="Arial" w:cs="Arial"/>
          <w:color w:val="000000"/>
          <w:kern w:val="0"/>
          <w:sz w:val="20"/>
          <w:szCs w:val="20"/>
          <w:lang w:eastAsia="fr-FR"/>
        </w:rPr>
      </w:pPr>
      <w:r w:rsidRPr="00A33035">
        <w:rPr>
          <w:rFonts w:ascii="Arial" w:eastAsiaTheme="minorEastAsia" w:hAnsi="Arial" w:cs="Arial"/>
          <w:color w:val="000000"/>
          <w:kern w:val="0"/>
          <w:sz w:val="20"/>
          <w:szCs w:val="20"/>
          <w:lang w:eastAsia="fr-FR"/>
        </w:rPr>
        <w:t>Le délai indiqué ci</w:t>
      </w:r>
      <w:r w:rsidRPr="00A33035">
        <w:rPr>
          <w:rFonts w:ascii="Cambria Math" w:eastAsiaTheme="minorEastAsia" w:hAnsi="Cambria Math" w:cs="Cambria Math"/>
          <w:color w:val="000000"/>
          <w:kern w:val="0"/>
          <w:sz w:val="20"/>
          <w:szCs w:val="20"/>
          <w:lang w:eastAsia="fr-FR"/>
        </w:rPr>
        <w:t>‑</w:t>
      </w:r>
      <w:r w:rsidRPr="00A33035">
        <w:rPr>
          <w:rFonts w:ascii="Arial" w:eastAsiaTheme="minorEastAsia" w:hAnsi="Arial" w:cs="Arial"/>
          <w:color w:val="000000"/>
          <w:kern w:val="0"/>
          <w:sz w:val="20"/>
          <w:szCs w:val="20"/>
          <w:lang w:eastAsia="fr-FR"/>
        </w:rPr>
        <w:t>dessus engage le prestataire pendant toute la durée du marché. En cas d’impossibilité de respecter ce délai, les parties pourront le renégocier, soit pour le réduire, soit pour l’allonger, par le biais d’un avenant.</w:t>
      </w:r>
    </w:p>
    <w:p w14:paraId="48451C63" w14:textId="77777777" w:rsidR="00A33035" w:rsidRDefault="00A33035" w:rsidP="0006115E">
      <w:pPr>
        <w:suppressAutoHyphens w:val="0"/>
        <w:jc w:val="both"/>
        <w:rPr>
          <w:rFonts w:ascii="Arial" w:eastAsiaTheme="minorEastAsia" w:hAnsi="Arial" w:cs="Arial"/>
          <w:color w:val="000000"/>
          <w:kern w:val="0"/>
          <w:sz w:val="20"/>
          <w:szCs w:val="20"/>
          <w:lang w:eastAsia="fr-FR"/>
        </w:rPr>
      </w:pPr>
    </w:p>
    <w:p w14:paraId="1BC0DBD5" w14:textId="185EF33A" w:rsidR="003F5C77" w:rsidRDefault="00F03FDD" w:rsidP="0006115E">
      <w:pPr>
        <w:suppressAutoHyphens w:val="0"/>
        <w:jc w:val="both"/>
        <w:rPr>
          <w:rFonts w:ascii="Arial" w:eastAsiaTheme="minorEastAsia" w:hAnsi="Arial" w:cs="Arial"/>
          <w:color w:val="000000"/>
          <w:kern w:val="0"/>
          <w:sz w:val="20"/>
          <w:szCs w:val="20"/>
          <w:lang w:eastAsia="fr-FR"/>
        </w:rPr>
      </w:pPr>
      <w:r w:rsidRPr="00F03FDD">
        <w:rPr>
          <w:rFonts w:ascii="Arial" w:eastAsiaTheme="minorEastAsia" w:hAnsi="Arial" w:cs="Arial"/>
          <w:color w:val="000000"/>
          <w:kern w:val="0"/>
          <w:sz w:val="20"/>
          <w:szCs w:val="20"/>
          <w:lang w:eastAsia="fr-FR"/>
        </w:rPr>
        <w:t>Le prestataire s’engage à appliquer les taux de remise ci-après pour l’ensemble des références alimentaires, en fo</w:t>
      </w:r>
      <w:r>
        <w:rPr>
          <w:rFonts w:ascii="Arial" w:eastAsiaTheme="minorEastAsia" w:hAnsi="Arial" w:cs="Arial"/>
          <w:color w:val="000000"/>
          <w:kern w:val="0"/>
          <w:sz w:val="20"/>
          <w:szCs w:val="20"/>
          <w:lang w:eastAsia="fr-FR"/>
        </w:rPr>
        <w:t>nction du montant des commandes :</w:t>
      </w:r>
    </w:p>
    <w:p w14:paraId="0DA5B272" w14:textId="25AFB8BA" w:rsidR="00F03FDD" w:rsidRDefault="00F03FDD" w:rsidP="00F03FDD">
      <w:pPr>
        <w:suppressAutoHyphens w:val="0"/>
        <w:rPr>
          <w:rFonts w:ascii="Arial" w:eastAsiaTheme="minorEastAsia" w:hAnsi="Arial" w:cs="Arial"/>
          <w:color w:val="000000"/>
          <w:kern w:val="0"/>
          <w:sz w:val="20"/>
          <w:szCs w:val="20"/>
          <w:lang w:eastAsia="fr-FR"/>
        </w:rPr>
      </w:pPr>
    </w:p>
    <w:tbl>
      <w:tblPr>
        <w:tblStyle w:val="Grilledutableau"/>
        <w:tblW w:w="0" w:type="auto"/>
        <w:tblLook w:val="04A0" w:firstRow="1" w:lastRow="0" w:firstColumn="1" w:lastColumn="0" w:noHBand="0" w:noVBand="1"/>
      </w:tblPr>
      <w:tblGrid>
        <w:gridCol w:w="4606"/>
        <w:gridCol w:w="4606"/>
      </w:tblGrid>
      <w:tr w:rsidR="00F03FDD" w14:paraId="3A2D1CB2" w14:textId="77777777" w:rsidTr="00F03FDD">
        <w:tc>
          <w:tcPr>
            <w:tcW w:w="4606" w:type="dxa"/>
            <w:shd w:val="clear" w:color="auto" w:fill="D9D9D9" w:themeFill="background1" w:themeFillShade="D9"/>
          </w:tcPr>
          <w:p w14:paraId="017F748A" w14:textId="6A2692D0" w:rsidR="00F03FDD" w:rsidRDefault="00F03FDD" w:rsidP="00F03FDD">
            <w:pPr>
              <w:suppressAutoHyphens w:val="0"/>
              <w:jc w:val="center"/>
              <w:rPr>
                <w:rFonts w:ascii="Arial" w:eastAsiaTheme="minorEastAsia" w:hAnsi="Arial" w:cs="Arial"/>
                <w:color w:val="000000"/>
                <w:kern w:val="0"/>
                <w:sz w:val="20"/>
                <w:szCs w:val="20"/>
                <w:lang w:eastAsia="fr-FR"/>
              </w:rPr>
            </w:pPr>
            <w:r>
              <w:rPr>
                <w:rFonts w:ascii="Arial" w:eastAsiaTheme="minorEastAsia" w:hAnsi="Arial" w:cs="Arial"/>
                <w:color w:val="000000"/>
                <w:kern w:val="0"/>
                <w:sz w:val="20"/>
                <w:szCs w:val="20"/>
                <w:lang w:eastAsia="fr-FR"/>
              </w:rPr>
              <w:t>Montant des commandes</w:t>
            </w:r>
          </w:p>
        </w:tc>
        <w:tc>
          <w:tcPr>
            <w:tcW w:w="4606" w:type="dxa"/>
            <w:shd w:val="clear" w:color="auto" w:fill="D9D9D9" w:themeFill="background1" w:themeFillShade="D9"/>
          </w:tcPr>
          <w:p w14:paraId="11A676ED" w14:textId="3D04EEA3" w:rsidR="00F03FDD" w:rsidRDefault="00F03FDD" w:rsidP="00F03FDD">
            <w:pPr>
              <w:suppressAutoHyphens w:val="0"/>
              <w:jc w:val="center"/>
              <w:rPr>
                <w:rFonts w:ascii="Arial" w:eastAsiaTheme="minorEastAsia" w:hAnsi="Arial" w:cs="Arial"/>
                <w:color w:val="000000"/>
                <w:kern w:val="0"/>
                <w:sz w:val="20"/>
                <w:szCs w:val="20"/>
                <w:lang w:eastAsia="fr-FR"/>
              </w:rPr>
            </w:pPr>
            <w:r>
              <w:rPr>
                <w:rFonts w:ascii="Arial" w:eastAsiaTheme="minorEastAsia" w:hAnsi="Arial" w:cs="Arial"/>
                <w:color w:val="000000"/>
                <w:kern w:val="0"/>
                <w:sz w:val="20"/>
                <w:szCs w:val="20"/>
                <w:lang w:eastAsia="fr-FR"/>
              </w:rPr>
              <w:t>Le taux de remise en %</w:t>
            </w:r>
          </w:p>
        </w:tc>
      </w:tr>
      <w:tr w:rsidR="00F03FDD" w14:paraId="369E30E3" w14:textId="77777777" w:rsidTr="00F03FDD">
        <w:tc>
          <w:tcPr>
            <w:tcW w:w="4606" w:type="dxa"/>
          </w:tcPr>
          <w:p w14:paraId="6FB2994A" w14:textId="62DED630" w:rsidR="00F03FDD" w:rsidRDefault="00F03FDD" w:rsidP="00AC7D3B">
            <w:pPr>
              <w:suppressAutoHyphens w:val="0"/>
              <w:jc w:val="center"/>
              <w:rPr>
                <w:rFonts w:ascii="Arial" w:eastAsiaTheme="minorEastAsia" w:hAnsi="Arial" w:cs="Arial"/>
                <w:color w:val="000000"/>
                <w:kern w:val="0"/>
                <w:sz w:val="20"/>
                <w:szCs w:val="20"/>
                <w:lang w:eastAsia="fr-FR"/>
              </w:rPr>
            </w:pPr>
            <w:r>
              <w:rPr>
                <w:rFonts w:ascii="Arial" w:eastAsiaTheme="minorEastAsia" w:hAnsi="Arial" w:cs="Arial"/>
                <w:color w:val="000000"/>
                <w:kern w:val="0"/>
                <w:sz w:val="20"/>
                <w:szCs w:val="20"/>
                <w:lang w:eastAsia="fr-FR"/>
              </w:rPr>
              <w:t>Commande entre 100 à 199,99 euros TTC</w:t>
            </w:r>
          </w:p>
        </w:tc>
        <w:tc>
          <w:tcPr>
            <w:tcW w:w="4606" w:type="dxa"/>
          </w:tcPr>
          <w:p w14:paraId="31AF8C18" w14:textId="59CAD5FE" w:rsidR="00F03FDD" w:rsidRDefault="00AC7D3B" w:rsidP="00AC7D3B">
            <w:pPr>
              <w:suppressAutoHyphens w:val="0"/>
              <w:jc w:val="center"/>
              <w:rPr>
                <w:rFonts w:ascii="Arial" w:eastAsiaTheme="minorEastAsia" w:hAnsi="Arial" w:cs="Arial"/>
                <w:color w:val="000000"/>
                <w:kern w:val="0"/>
                <w:sz w:val="20"/>
                <w:szCs w:val="20"/>
                <w:lang w:eastAsia="fr-FR"/>
              </w:rPr>
            </w:pPr>
            <w:r>
              <w:rPr>
                <w:rFonts w:ascii="Arial" w:eastAsiaTheme="minorEastAsia" w:hAnsi="Arial" w:cs="Arial"/>
                <w:color w:val="000000"/>
                <w:kern w:val="0"/>
                <w:sz w:val="20"/>
                <w:szCs w:val="20"/>
                <w:lang w:eastAsia="fr-FR"/>
              </w:rPr>
              <w:t>%</w:t>
            </w:r>
          </w:p>
        </w:tc>
      </w:tr>
      <w:tr w:rsidR="00F03FDD" w14:paraId="6E756C2C" w14:textId="77777777" w:rsidTr="00F03FDD">
        <w:tc>
          <w:tcPr>
            <w:tcW w:w="4606" w:type="dxa"/>
          </w:tcPr>
          <w:p w14:paraId="6DC648D5" w14:textId="1C76AA69" w:rsidR="00F03FDD" w:rsidRDefault="00F03FDD" w:rsidP="00AC7D3B">
            <w:pPr>
              <w:suppressAutoHyphens w:val="0"/>
              <w:jc w:val="center"/>
              <w:rPr>
                <w:rFonts w:ascii="Arial" w:eastAsiaTheme="minorEastAsia" w:hAnsi="Arial" w:cs="Arial"/>
                <w:color w:val="000000"/>
                <w:kern w:val="0"/>
                <w:sz w:val="20"/>
                <w:szCs w:val="20"/>
                <w:lang w:eastAsia="fr-FR"/>
              </w:rPr>
            </w:pPr>
            <w:r>
              <w:rPr>
                <w:rFonts w:ascii="Arial" w:eastAsiaTheme="minorEastAsia" w:hAnsi="Arial" w:cs="Arial"/>
                <w:color w:val="000000"/>
                <w:kern w:val="0"/>
                <w:sz w:val="20"/>
                <w:szCs w:val="20"/>
                <w:lang w:eastAsia="fr-FR"/>
              </w:rPr>
              <w:t xml:space="preserve">Commande </w:t>
            </w:r>
            <w:r>
              <w:rPr>
                <w:rFonts w:ascii="Arial" w:eastAsiaTheme="minorEastAsia" w:hAnsi="Arial" w:cs="Arial"/>
                <w:color w:val="000000"/>
                <w:kern w:val="0"/>
                <w:sz w:val="20"/>
                <w:szCs w:val="20"/>
                <w:lang w:eastAsia="fr-FR"/>
              </w:rPr>
              <w:t>entre 200 à 2</w:t>
            </w:r>
            <w:r>
              <w:rPr>
                <w:rFonts w:ascii="Arial" w:eastAsiaTheme="minorEastAsia" w:hAnsi="Arial" w:cs="Arial"/>
                <w:color w:val="000000"/>
                <w:kern w:val="0"/>
                <w:sz w:val="20"/>
                <w:szCs w:val="20"/>
                <w:lang w:eastAsia="fr-FR"/>
              </w:rPr>
              <w:t>99,99 euros TTC</w:t>
            </w:r>
          </w:p>
        </w:tc>
        <w:tc>
          <w:tcPr>
            <w:tcW w:w="4606" w:type="dxa"/>
          </w:tcPr>
          <w:p w14:paraId="6AE50172" w14:textId="5E2F12C9" w:rsidR="00F03FDD" w:rsidRDefault="00AC7D3B" w:rsidP="00AC7D3B">
            <w:pPr>
              <w:suppressAutoHyphens w:val="0"/>
              <w:jc w:val="center"/>
              <w:rPr>
                <w:rFonts w:ascii="Arial" w:eastAsiaTheme="minorEastAsia" w:hAnsi="Arial" w:cs="Arial"/>
                <w:color w:val="000000"/>
                <w:kern w:val="0"/>
                <w:sz w:val="20"/>
                <w:szCs w:val="20"/>
                <w:lang w:eastAsia="fr-FR"/>
              </w:rPr>
            </w:pPr>
            <w:r>
              <w:rPr>
                <w:rFonts w:ascii="Arial" w:eastAsiaTheme="minorEastAsia" w:hAnsi="Arial" w:cs="Arial"/>
                <w:color w:val="000000"/>
                <w:kern w:val="0"/>
                <w:sz w:val="20"/>
                <w:szCs w:val="20"/>
                <w:lang w:eastAsia="fr-FR"/>
              </w:rPr>
              <w:t>%</w:t>
            </w:r>
          </w:p>
        </w:tc>
      </w:tr>
      <w:tr w:rsidR="00F03FDD" w14:paraId="6DB77042" w14:textId="77777777" w:rsidTr="00F03FDD">
        <w:tc>
          <w:tcPr>
            <w:tcW w:w="4606" w:type="dxa"/>
          </w:tcPr>
          <w:p w14:paraId="17A44044" w14:textId="348CEDFC" w:rsidR="00F03FDD" w:rsidRDefault="00F03FDD" w:rsidP="00AC7D3B">
            <w:pPr>
              <w:suppressAutoHyphens w:val="0"/>
              <w:jc w:val="center"/>
              <w:rPr>
                <w:rFonts w:ascii="Arial" w:eastAsiaTheme="minorEastAsia" w:hAnsi="Arial" w:cs="Arial"/>
                <w:color w:val="000000"/>
                <w:kern w:val="0"/>
                <w:sz w:val="20"/>
                <w:szCs w:val="20"/>
                <w:lang w:eastAsia="fr-FR"/>
              </w:rPr>
            </w:pPr>
            <w:r>
              <w:rPr>
                <w:rFonts w:ascii="Arial" w:eastAsiaTheme="minorEastAsia" w:hAnsi="Arial" w:cs="Arial"/>
                <w:color w:val="000000"/>
                <w:kern w:val="0"/>
                <w:sz w:val="20"/>
                <w:szCs w:val="20"/>
                <w:lang w:eastAsia="fr-FR"/>
              </w:rPr>
              <w:t xml:space="preserve">Commande </w:t>
            </w:r>
            <w:r>
              <w:rPr>
                <w:rFonts w:ascii="Arial" w:eastAsiaTheme="minorEastAsia" w:hAnsi="Arial" w:cs="Arial"/>
                <w:color w:val="000000"/>
                <w:kern w:val="0"/>
                <w:sz w:val="20"/>
                <w:szCs w:val="20"/>
                <w:lang w:eastAsia="fr-FR"/>
              </w:rPr>
              <w:t>entre 300 à 4</w:t>
            </w:r>
            <w:r>
              <w:rPr>
                <w:rFonts w:ascii="Arial" w:eastAsiaTheme="minorEastAsia" w:hAnsi="Arial" w:cs="Arial"/>
                <w:color w:val="000000"/>
                <w:kern w:val="0"/>
                <w:sz w:val="20"/>
                <w:szCs w:val="20"/>
                <w:lang w:eastAsia="fr-FR"/>
              </w:rPr>
              <w:t>99,99 euros TTC</w:t>
            </w:r>
          </w:p>
        </w:tc>
        <w:tc>
          <w:tcPr>
            <w:tcW w:w="4606" w:type="dxa"/>
          </w:tcPr>
          <w:p w14:paraId="13423351" w14:textId="7573E767" w:rsidR="00F03FDD" w:rsidRDefault="00AC7D3B" w:rsidP="00AC7D3B">
            <w:pPr>
              <w:suppressAutoHyphens w:val="0"/>
              <w:jc w:val="center"/>
              <w:rPr>
                <w:rFonts w:ascii="Arial" w:eastAsiaTheme="minorEastAsia" w:hAnsi="Arial" w:cs="Arial"/>
                <w:color w:val="000000"/>
                <w:kern w:val="0"/>
                <w:sz w:val="20"/>
                <w:szCs w:val="20"/>
                <w:lang w:eastAsia="fr-FR"/>
              </w:rPr>
            </w:pPr>
            <w:r>
              <w:rPr>
                <w:rFonts w:ascii="Arial" w:eastAsiaTheme="minorEastAsia" w:hAnsi="Arial" w:cs="Arial"/>
                <w:color w:val="000000"/>
                <w:kern w:val="0"/>
                <w:sz w:val="20"/>
                <w:szCs w:val="20"/>
                <w:lang w:eastAsia="fr-FR"/>
              </w:rPr>
              <w:t>%</w:t>
            </w:r>
          </w:p>
        </w:tc>
      </w:tr>
      <w:tr w:rsidR="00F03FDD" w14:paraId="0E6E6C17" w14:textId="77777777" w:rsidTr="00F03FDD">
        <w:tc>
          <w:tcPr>
            <w:tcW w:w="4606" w:type="dxa"/>
          </w:tcPr>
          <w:p w14:paraId="6CB5A776" w14:textId="4CA35807" w:rsidR="00F03FDD" w:rsidRDefault="00F03FDD" w:rsidP="00AC7D3B">
            <w:pPr>
              <w:suppressAutoHyphens w:val="0"/>
              <w:jc w:val="center"/>
              <w:rPr>
                <w:rFonts w:ascii="Arial" w:eastAsiaTheme="minorEastAsia" w:hAnsi="Arial" w:cs="Arial"/>
                <w:color w:val="000000"/>
                <w:kern w:val="0"/>
                <w:sz w:val="20"/>
                <w:szCs w:val="20"/>
                <w:lang w:eastAsia="fr-FR"/>
              </w:rPr>
            </w:pPr>
            <w:r>
              <w:rPr>
                <w:rFonts w:ascii="Arial" w:eastAsiaTheme="minorEastAsia" w:hAnsi="Arial" w:cs="Arial"/>
                <w:color w:val="000000"/>
                <w:kern w:val="0"/>
                <w:sz w:val="20"/>
                <w:szCs w:val="20"/>
                <w:lang w:eastAsia="fr-FR"/>
              </w:rPr>
              <w:t xml:space="preserve">Commande </w:t>
            </w:r>
            <w:r>
              <w:rPr>
                <w:rFonts w:ascii="Arial" w:eastAsiaTheme="minorEastAsia" w:hAnsi="Arial" w:cs="Arial"/>
                <w:color w:val="000000"/>
                <w:kern w:val="0"/>
                <w:sz w:val="20"/>
                <w:szCs w:val="20"/>
                <w:lang w:eastAsia="fr-FR"/>
              </w:rPr>
              <w:t>entre 500 à 9</w:t>
            </w:r>
            <w:r>
              <w:rPr>
                <w:rFonts w:ascii="Arial" w:eastAsiaTheme="minorEastAsia" w:hAnsi="Arial" w:cs="Arial"/>
                <w:color w:val="000000"/>
                <w:kern w:val="0"/>
                <w:sz w:val="20"/>
                <w:szCs w:val="20"/>
                <w:lang w:eastAsia="fr-FR"/>
              </w:rPr>
              <w:t>99,99 euros TTC</w:t>
            </w:r>
          </w:p>
        </w:tc>
        <w:tc>
          <w:tcPr>
            <w:tcW w:w="4606" w:type="dxa"/>
          </w:tcPr>
          <w:p w14:paraId="0FE63AE7" w14:textId="3DF2C791" w:rsidR="00F03FDD" w:rsidRDefault="00AC7D3B" w:rsidP="00AC7D3B">
            <w:pPr>
              <w:suppressAutoHyphens w:val="0"/>
              <w:jc w:val="center"/>
              <w:rPr>
                <w:rFonts w:ascii="Arial" w:eastAsiaTheme="minorEastAsia" w:hAnsi="Arial" w:cs="Arial"/>
                <w:color w:val="000000"/>
                <w:kern w:val="0"/>
                <w:sz w:val="20"/>
                <w:szCs w:val="20"/>
                <w:lang w:eastAsia="fr-FR"/>
              </w:rPr>
            </w:pPr>
            <w:r>
              <w:rPr>
                <w:rFonts w:ascii="Arial" w:eastAsiaTheme="minorEastAsia" w:hAnsi="Arial" w:cs="Arial"/>
                <w:color w:val="000000"/>
                <w:kern w:val="0"/>
                <w:sz w:val="20"/>
                <w:szCs w:val="20"/>
                <w:lang w:eastAsia="fr-FR"/>
              </w:rPr>
              <w:t>%</w:t>
            </w:r>
          </w:p>
        </w:tc>
      </w:tr>
      <w:tr w:rsidR="00F03FDD" w14:paraId="20B9A5AB" w14:textId="77777777" w:rsidTr="00F03FDD">
        <w:tc>
          <w:tcPr>
            <w:tcW w:w="4606" w:type="dxa"/>
          </w:tcPr>
          <w:p w14:paraId="3AA52BD2" w14:textId="57A9E96F" w:rsidR="00F03FDD" w:rsidRDefault="00F03FDD" w:rsidP="00AC7D3B">
            <w:pPr>
              <w:suppressAutoHyphens w:val="0"/>
              <w:jc w:val="center"/>
              <w:rPr>
                <w:rFonts w:ascii="Arial" w:eastAsiaTheme="minorEastAsia" w:hAnsi="Arial" w:cs="Arial"/>
                <w:color w:val="000000"/>
                <w:kern w:val="0"/>
                <w:sz w:val="20"/>
                <w:szCs w:val="20"/>
                <w:lang w:eastAsia="fr-FR"/>
              </w:rPr>
            </w:pPr>
            <w:r>
              <w:rPr>
                <w:rFonts w:ascii="Arial" w:eastAsiaTheme="minorEastAsia" w:hAnsi="Arial" w:cs="Arial"/>
                <w:color w:val="000000"/>
                <w:kern w:val="0"/>
                <w:sz w:val="20"/>
                <w:szCs w:val="20"/>
                <w:lang w:eastAsia="fr-FR"/>
              </w:rPr>
              <w:t>Commande entre 100</w:t>
            </w:r>
            <w:r>
              <w:rPr>
                <w:rFonts w:ascii="Arial" w:eastAsiaTheme="minorEastAsia" w:hAnsi="Arial" w:cs="Arial"/>
                <w:color w:val="000000"/>
                <w:kern w:val="0"/>
                <w:sz w:val="20"/>
                <w:szCs w:val="20"/>
                <w:lang w:eastAsia="fr-FR"/>
              </w:rPr>
              <w:t>0</w:t>
            </w:r>
            <w:r>
              <w:rPr>
                <w:rFonts w:ascii="Arial" w:eastAsiaTheme="minorEastAsia" w:hAnsi="Arial" w:cs="Arial"/>
                <w:color w:val="000000"/>
                <w:kern w:val="0"/>
                <w:sz w:val="20"/>
                <w:szCs w:val="20"/>
                <w:lang w:eastAsia="fr-FR"/>
              </w:rPr>
              <w:t xml:space="preserve"> </w:t>
            </w:r>
            <w:r w:rsidR="00AC7D3B">
              <w:rPr>
                <w:rFonts w:ascii="Arial" w:eastAsiaTheme="minorEastAsia" w:hAnsi="Arial" w:cs="Arial"/>
                <w:color w:val="000000"/>
                <w:kern w:val="0"/>
                <w:sz w:val="20"/>
                <w:szCs w:val="20"/>
                <w:lang w:eastAsia="fr-FR"/>
              </w:rPr>
              <w:t>euros TTC et plus</w:t>
            </w:r>
          </w:p>
        </w:tc>
        <w:tc>
          <w:tcPr>
            <w:tcW w:w="4606" w:type="dxa"/>
          </w:tcPr>
          <w:p w14:paraId="6D8EF77F" w14:textId="7BD38585" w:rsidR="00F03FDD" w:rsidRDefault="00AC7D3B" w:rsidP="00AC7D3B">
            <w:pPr>
              <w:suppressAutoHyphens w:val="0"/>
              <w:jc w:val="center"/>
              <w:rPr>
                <w:rFonts w:ascii="Arial" w:eastAsiaTheme="minorEastAsia" w:hAnsi="Arial" w:cs="Arial"/>
                <w:color w:val="000000"/>
                <w:kern w:val="0"/>
                <w:sz w:val="20"/>
                <w:szCs w:val="20"/>
                <w:lang w:eastAsia="fr-FR"/>
              </w:rPr>
            </w:pPr>
            <w:r>
              <w:rPr>
                <w:rFonts w:ascii="Arial" w:eastAsiaTheme="minorEastAsia" w:hAnsi="Arial" w:cs="Arial"/>
                <w:color w:val="000000"/>
                <w:kern w:val="0"/>
                <w:sz w:val="20"/>
                <w:szCs w:val="20"/>
                <w:lang w:eastAsia="fr-FR"/>
              </w:rPr>
              <w:t>%</w:t>
            </w:r>
          </w:p>
        </w:tc>
      </w:tr>
    </w:tbl>
    <w:p w14:paraId="614E8AE4" w14:textId="77777777" w:rsidR="00F03FDD" w:rsidRDefault="00F03FDD" w:rsidP="00F03FDD">
      <w:pPr>
        <w:suppressAutoHyphens w:val="0"/>
        <w:rPr>
          <w:rFonts w:ascii="Arial" w:eastAsiaTheme="minorEastAsia" w:hAnsi="Arial" w:cs="Arial"/>
          <w:color w:val="000000"/>
          <w:kern w:val="0"/>
          <w:sz w:val="20"/>
          <w:szCs w:val="20"/>
          <w:lang w:eastAsia="fr-FR"/>
        </w:rPr>
      </w:pPr>
    </w:p>
    <w:p w14:paraId="50BE2D54" w14:textId="53C2B5B2" w:rsidR="003F5C77" w:rsidRDefault="003F5C77">
      <w:pPr>
        <w:tabs>
          <w:tab w:val="left" w:pos="284"/>
        </w:tabs>
        <w:jc w:val="both"/>
        <w:rPr>
          <w:rFonts w:ascii="Arial" w:eastAsiaTheme="minorEastAsia" w:hAnsi="Arial" w:cs="Arial"/>
          <w:color w:val="000000"/>
          <w:kern w:val="0"/>
          <w:sz w:val="20"/>
          <w:szCs w:val="20"/>
          <w:lang w:eastAsia="fr-FR"/>
        </w:rPr>
      </w:pPr>
    </w:p>
    <w:p w14:paraId="6FC15523" w14:textId="3B28E3E6" w:rsidR="00B81658" w:rsidRDefault="00B81658">
      <w:pPr>
        <w:tabs>
          <w:tab w:val="left" w:pos="284"/>
        </w:tabs>
        <w:jc w:val="both"/>
        <w:rPr>
          <w:rFonts w:ascii="Arial" w:eastAsiaTheme="minorEastAsia" w:hAnsi="Arial" w:cs="Arial"/>
          <w:color w:val="000000"/>
          <w:kern w:val="0"/>
          <w:sz w:val="20"/>
          <w:szCs w:val="20"/>
          <w:lang w:eastAsia="fr-FR"/>
        </w:rPr>
      </w:pPr>
    </w:p>
    <w:p w14:paraId="2ABBCCE4" w14:textId="64641EE7" w:rsidR="00B81658" w:rsidRDefault="00B81658">
      <w:pPr>
        <w:tabs>
          <w:tab w:val="left" w:pos="284"/>
        </w:tabs>
        <w:jc w:val="both"/>
        <w:rPr>
          <w:rFonts w:ascii="Arial" w:eastAsiaTheme="minorEastAsia" w:hAnsi="Arial" w:cs="Arial"/>
          <w:color w:val="000000"/>
          <w:kern w:val="0"/>
          <w:sz w:val="20"/>
          <w:szCs w:val="20"/>
          <w:lang w:eastAsia="fr-FR"/>
        </w:rPr>
      </w:pPr>
    </w:p>
    <w:p w14:paraId="70027F79" w14:textId="31A62305" w:rsidR="00B81658" w:rsidRDefault="00B81658">
      <w:pPr>
        <w:tabs>
          <w:tab w:val="left" w:pos="284"/>
        </w:tabs>
        <w:jc w:val="both"/>
        <w:rPr>
          <w:rFonts w:ascii="Arial" w:eastAsiaTheme="minorEastAsia" w:hAnsi="Arial" w:cs="Arial"/>
          <w:color w:val="000000"/>
          <w:kern w:val="0"/>
          <w:sz w:val="20"/>
          <w:szCs w:val="20"/>
          <w:lang w:eastAsia="fr-FR"/>
        </w:rPr>
      </w:pPr>
    </w:p>
    <w:p w14:paraId="4D9A5527" w14:textId="5275EFEA" w:rsidR="00B81658" w:rsidRDefault="00B81658">
      <w:pPr>
        <w:tabs>
          <w:tab w:val="left" w:pos="284"/>
        </w:tabs>
        <w:jc w:val="both"/>
        <w:rPr>
          <w:rFonts w:ascii="Arial" w:eastAsiaTheme="minorEastAsia" w:hAnsi="Arial" w:cs="Arial"/>
          <w:color w:val="000000"/>
          <w:kern w:val="0"/>
          <w:sz w:val="20"/>
          <w:szCs w:val="20"/>
          <w:lang w:eastAsia="fr-FR"/>
        </w:rPr>
      </w:pPr>
    </w:p>
    <w:p w14:paraId="1181CB43" w14:textId="7F9677A6" w:rsidR="00B81658" w:rsidRDefault="00B81658">
      <w:pPr>
        <w:tabs>
          <w:tab w:val="left" w:pos="284"/>
        </w:tabs>
        <w:jc w:val="both"/>
        <w:rPr>
          <w:rFonts w:ascii="Arial" w:eastAsiaTheme="minorEastAsia" w:hAnsi="Arial" w:cs="Arial"/>
          <w:color w:val="000000"/>
          <w:kern w:val="0"/>
          <w:sz w:val="20"/>
          <w:szCs w:val="20"/>
          <w:lang w:eastAsia="fr-FR"/>
        </w:rPr>
      </w:pPr>
    </w:p>
    <w:p w14:paraId="4A791C42" w14:textId="30F9116D" w:rsidR="00B81658" w:rsidRDefault="00B81658">
      <w:pPr>
        <w:tabs>
          <w:tab w:val="left" w:pos="284"/>
        </w:tabs>
        <w:jc w:val="both"/>
        <w:rPr>
          <w:rFonts w:ascii="Arial" w:eastAsiaTheme="minorEastAsia" w:hAnsi="Arial" w:cs="Arial"/>
          <w:color w:val="000000"/>
          <w:kern w:val="0"/>
          <w:sz w:val="20"/>
          <w:szCs w:val="20"/>
          <w:lang w:eastAsia="fr-FR"/>
        </w:rPr>
      </w:pPr>
    </w:p>
    <w:p w14:paraId="5E1E56E4" w14:textId="17AD390B" w:rsidR="00B81658" w:rsidRDefault="00B81658">
      <w:pPr>
        <w:tabs>
          <w:tab w:val="left" w:pos="284"/>
        </w:tabs>
        <w:jc w:val="both"/>
        <w:rPr>
          <w:rFonts w:ascii="Arial" w:eastAsiaTheme="minorEastAsia" w:hAnsi="Arial" w:cs="Arial"/>
          <w:color w:val="000000"/>
          <w:kern w:val="0"/>
          <w:sz w:val="20"/>
          <w:szCs w:val="20"/>
          <w:lang w:eastAsia="fr-FR"/>
        </w:rPr>
      </w:pPr>
    </w:p>
    <w:p w14:paraId="6B7208ED" w14:textId="67E0488E" w:rsidR="00B81658" w:rsidRDefault="00B81658">
      <w:pPr>
        <w:tabs>
          <w:tab w:val="left" w:pos="284"/>
        </w:tabs>
        <w:jc w:val="both"/>
        <w:rPr>
          <w:rFonts w:ascii="Arial" w:eastAsiaTheme="minorEastAsia" w:hAnsi="Arial" w:cs="Arial"/>
          <w:color w:val="000000"/>
          <w:kern w:val="0"/>
          <w:sz w:val="20"/>
          <w:szCs w:val="20"/>
          <w:lang w:eastAsia="fr-FR"/>
        </w:rPr>
      </w:pPr>
    </w:p>
    <w:p w14:paraId="224C611B" w14:textId="7B2763D5" w:rsidR="00B81658" w:rsidRDefault="00B81658">
      <w:pPr>
        <w:tabs>
          <w:tab w:val="left" w:pos="284"/>
        </w:tabs>
        <w:jc w:val="both"/>
        <w:rPr>
          <w:rFonts w:ascii="Arial" w:eastAsiaTheme="minorEastAsia" w:hAnsi="Arial" w:cs="Arial"/>
          <w:color w:val="000000"/>
          <w:kern w:val="0"/>
          <w:sz w:val="20"/>
          <w:szCs w:val="20"/>
          <w:lang w:eastAsia="fr-FR"/>
        </w:rPr>
      </w:pPr>
    </w:p>
    <w:p w14:paraId="312DEA60" w14:textId="3D4A7E94" w:rsidR="00B81658" w:rsidRDefault="00B81658">
      <w:pPr>
        <w:tabs>
          <w:tab w:val="left" w:pos="284"/>
        </w:tabs>
        <w:jc w:val="both"/>
        <w:rPr>
          <w:rFonts w:ascii="Arial" w:eastAsiaTheme="minorEastAsia" w:hAnsi="Arial" w:cs="Arial"/>
          <w:color w:val="000000"/>
          <w:kern w:val="0"/>
          <w:sz w:val="20"/>
          <w:szCs w:val="20"/>
          <w:lang w:eastAsia="fr-FR"/>
        </w:rPr>
      </w:pPr>
    </w:p>
    <w:p w14:paraId="6DE6DA7D" w14:textId="652982A8" w:rsidR="00B81658" w:rsidRDefault="00B81658">
      <w:pPr>
        <w:tabs>
          <w:tab w:val="left" w:pos="284"/>
        </w:tabs>
        <w:jc w:val="both"/>
        <w:rPr>
          <w:rFonts w:ascii="Arial" w:eastAsiaTheme="minorEastAsia" w:hAnsi="Arial" w:cs="Arial"/>
          <w:color w:val="000000"/>
          <w:kern w:val="0"/>
          <w:sz w:val="20"/>
          <w:szCs w:val="20"/>
          <w:lang w:eastAsia="fr-FR"/>
        </w:rPr>
      </w:pPr>
    </w:p>
    <w:p w14:paraId="0486460B" w14:textId="075745C0" w:rsidR="00B81658" w:rsidRDefault="00B81658">
      <w:pPr>
        <w:tabs>
          <w:tab w:val="left" w:pos="284"/>
        </w:tabs>
        <w:jc w:val="both"/>
        <w:rPr>
          <w:rFonts w:ascii="Arial" w:eastAsiaTheme="minorEastAsia" w:hAnsi="Arial" w:cs="Arial"/>
          <w:color w:val="000000"/>
          <w:kern w:val="0"/>
          <w:sz w:val="20"/>
          <w:szCs w:val="20"/>
          <w:lang w:eastAsia="fr-FR"/>
        </w:rPr>
      </w:pPr>
    </w:p>
    <w:p w14:paraId="3A1B9BC2" w14:textId="5DE8EE17" w:rsidR="00B81658" w:rsidRDefault="00B81658">
      <w:pPr>
        <w:tabs>
          <w:tab w:val="left" w:pos="284"/>
        </w:tabs>
        <w:jc w:val="both"/>
        <w:rPr>
          <w:rFonts w:ascii="Arial" w:eastAsiaTheme="minorEastAsia" w:hAnsi="Arial" w:cs="Arial"/>
          <w:color w:val="000000"/>
          <w:kern w:val="0"/>
          <w:sz w:val="20"/>
          <w:szCs w:val="20"/>
          <w:lang w:eastAsia="fr-FR"/>
        </w:rPr>
      </w:pPr>
    </w:p>
    <w:p w14:paraId="4C02D72D" w14:textId="608CC624" w:rsidR="00B81658" w:rsidRDefault="00B81658">
      <w:pPr>
        <w:tabs>
          <w:tab w:val="left" w:pos="284"/>
        </w:tabs>
        <w:jc w:val="both"/>
        <w:rPr>
          <w:rFonts w:ascii="Arial" w:eastAsiaTheme="minorEastAsia" w:hAnsi="Arial" w:cs="Arial"/>
          <w:color w:val="000000"/>
          <w:kern w:val="0"/>
          <w:sz w:val="20"/>
          <w:szCs w:val="20"/>
          <w:lang w:eastAsia="fr-FR"/>
        </w:rPr>
      </w:pPr>
    </w:p>
    <w:p w14:paraId="139A4965" w14:textId="7363C78E" w:rsidR="00B81658" w:rsidRDefault="00B81658">
      <w:pPr>
        <w:tabs>
          <w:tab w:val="left" w:pos="284"/>
        </w:tabs>
        <w:jc w:val="both"/>
        <w:rPr>
          <w:rFonts w:ascii="Arial" w:eastAsiaTheme="minorEastAsia" w:hAnsi="Arial" w:cs="Arial"/>
          <w:color w:val="000000"/>
          <w:kern w:val="0"/>
          <w:sz w:val="20"/>
          <w:szCs w:val="20"/>
          <w:lang w:eastAsia="fr-FR"/>
        </w:rPr>
      </w:pPr>
    </w:p>
    <w:p w14:paraId="55EB8F44" w14:textId="213D5044" w:rsidR="00B81658" w:rsidRDefault="00B81658">
      <w:pPr>
        <w:tabs>
          <w:tab w:val="left" w:pos="284"/>
        </w:tabs>
        <w:jc w:val="both"/>
        <w:rPr>
          <w:rFonts w:ascii="Arial" w:eastAsiaTheme="minorEastAsia" w:hAnsi="Arial" w:cs="Arial"/>
          <w:color w:val="000000"/>
          <w:kern w:val="0"/>
          <w:sz w:val="20"/>
          <w:szCs w:val="20"/>
          <w:lang w:eastAsia="fr-FR"/>
        </w:rPr>
      </w:pPr>
    </w:p>
    <w:p w14:paraId="483CFBAC" w14:textId="5B8630C8" w:rsidR="00B81658" w:rsidRDefault="00B81658">
      <w:pPr>
        <w:tabs>
          <w:tab w:val="left" w:pos="284"/>
        </w:tabs>
        <w:jc w:val="both"/>
        <w:rPr>
          <w:rFonts w:ascii="Arial" w:eastAsiaTheme="minorEastAsia" w:hAnsi="Arial" w:cs="Arial"/>
          <w:color w:val="000000"/>
          <w:kern w:val="0"/>
          <w:sz w:val="20"/>
          <w:szCs w:val="20"/>
          <w:lang w:eastAsia="fr-FR"/>
        </w:rPr>
      </w:pPr>
    </w:p>
    <w:p w14:paraId="460A5EAB" w14:textId="5C9E0C26" w:rsidR="00B81658" w:rsidRDefault="00B81658">
      <w:pPr>
        <w:tabs>
          <w:tab w:val="left" w:pos="284"/>
        </w:tabs>
        <w:jc w:val="both"/>
        <w:rPr>
          <w:rFonts w:ascii="Arial" w:eastAsiaTheme="minorEastAsia" w:hAnsi="Arial" w:cs="Arial"/>
          <w:color w:val="000000"/>
          <w:kern w:val="0"/>
          <w:sz w:val="20"/>
          <w:szCs w:val="20"/>
          <w:lang w:eastAsia="fr-FR"/>
        </w:rPr>
      </w:pPr>
    </w:p>
    <w:p w14:paraId="3644F0DC" w14:textId="49EA438D" w:rsidR="00B81658" w:rsidRDefault="00B81658">
      <w:pPr>
        <w:tabs>
          <w:tab w:val="left" w:pos="284"/>
        </w:tabs>
        <w:jc w:val="both"/>
        <w:rPr>
          <w:rFonts w:ascii="Arial" w:eastAsiaTheme="minorEastAsia" w:hAnsi="Arial" w:cs="Arial"/>
          <w:color w:val="000000"/>
          <w:kern w:val="0"/>
          <w:sz w:val="20"/>
          <w:szCs w:val="20"/>
          <w:lang w:eastAsia="fr-FR"/>
        </w:rPr>
      </w:pPr>
    </w:p>
    <w:p w14:paraId="3B2E482C" w14:textId="6B1E6F03" w:rsidR="00B81658" w:rsidRDefault="00B81658">
      <w:pPr>
        <w:tabs>
          <w:tab w:val="left" w:pos="284"/>
        </w:tabs>
        <w:jc w:val="both"/>
        <w:rPr>
          <w:rFonts w:ascii="Arial" w:eastAsiaTheme="minorEastAsia" w:hAnsi="Arial" w:cs="Arial"/>
          <w:color w:val="000000"/>
          <w:kern w:val="0"/>
          <w:sz w:val="20"/>
          <w:szCs w:val="20"/>
          <w:lang w:eastAsia="fr-FR"/>
        </w:rPr>
      </w:pPr>
    </w:p>
    <w:p w14:paraId="0995C506" w14:textId="0D6BE270" w:rsidR="00B81658" w:rsidRDefault="00B81658">
      <w:pPr>
        <w:tabs>
          <w:tab w:val="left" w:pos="284"/>
        </w:tabs>
        <w:jc w:val="both"/>
        <w:rPr>
          <w:rFonts w:ascii="Arial" w:eastAsiaTheme="minorEastAsia" w:hAnsi="Arial" w:cs="Arial"/>
          <w:color w:val="000000"/>
          <w:kern w:val="0"/>
          <w:sz w:val="20"/>
          <w:szCs w:val="20"/>
          <w:lang w:eastAsia="fr-FR"/>
        </w:rPr>
      </w:pPr>
    </w:p>
    <w:p w14:paraId="7EDAA751" w14:textId="76DA69E4" w:rsidR="00B81658" w:rsidRDefault="00B81658">
      <w:pPr>
        <w:tabs>
          <w:tab w:val="left" w:pos="284"/>
        </w:tabs>
        <w:jc w:val="both"/>
        <w:rPr>
          <w:rFonts w:ascii="Arial" w:eastAsiaTheme="minorEastAsia" w:hAnsi="Arial" w:cs="Arial"/>
          <w:color w:val="000000"/>
          <w:kern w:val="0"/>
          <w:sz w:val="20"/>
          <w:szCs w:val="20"/>
          <w:lang w:eastAsia="fr-FR"/>
        </w:rPr>
      </w:pPr>
    </w:p>
    <w:p w14:paraId="341D49AA" w14:textId="0B137A81" w:rsidR="00B81658" w:rsidRDefault="00B81658">
      <w:pPr>
        <w:tabs>
          <w:tab w:val="left" w:pos="284"/>
        </w:tabs>
        <w:jc w:val="both"/>
        <w:rPr>
          <w:rFonts w:ascii="Arial" w:eastAsiaTheme="minorEastAsia" w:hAnsi="Arial" w:cs="Arial"/>
          <w:color w:val="000000"/>
          <w:kern w:val="0"/>
          <w:sz w:val="20"/>
          <w:szCs w:val="20"/>
          <w:lang w:eastAsia="fr-FR"/>
        </w:rPr>
      </w:pPr>
    </w:p>
    <w:p w14:paraId="054F4E6E" w14:textId="67CA62D3" w:rsidR="00B81658" w:rsidRDefault="00B81658">
      <w:pPr>
        <w:tabs>
          <w:tab w:val="left" w:pos="284"/>
        </w:tabs>
        <w:jc w:val="both"/>
        <w:rPr>
          <w:rFonts w:ascii="Arial" w:eastAsiaTheme="minorEastAsia" w:hAnsi="Arial" w:cs="Arial"/>
          <w:color w:val="000000"/>
          <w:kern w:val="0"/>
          <w:sz w:val="20"/>
          <w:szCs w:val="20"/>
          <w:lang w:eastAsia="fr-FR"/>
        </w:rPr>
      </w:pPr>
    </w:p>
    <w:p w14:paraId="5A3E2632" w14:textId="075199DA" w:rsidR="003142CB" w:rsidRDefault="003142CB">
      <w:pPr>
        <w:tabs>
          <w:tab w:val="left" w:pos="284"/>
        </w:tabs>
        <w:jc w:val="both"/>
        <w:rPr>
          <w:rFonts w:ascii="Arial" w:eastAsiaTheme="minorEastAsia" w:hAnsi="Arial" w:cs="Arial"/>
          <w:color w:val="000000"/>
          <w:kern w:val="0"/>
          <w:sz w:val="20"/>
          <w:szCs w:val="20"/>
          <w:lang w:eastAsia="fr-FR"/>
        </w:rPr>
      </w:pPr>
    </w:p>
    <w:p w14:paraId="6087E715" w14:textId="6CF97D5E" w:rsidR="003142CB" w:rsidRDefault="003142CB">
      <w:pPr>
        <w:tabs>
          <w:tab w:val="left" w:pos="284"/>
        </w:tabs>
        <w:jc w:val="both"/>
        <w:rPr>
          <w:rFonts w:ascii="Arial" w:eastAsiaTheme="minorEastAsia" w:hAnsi="Arial" w:cs="Arial"/>
          <w:color w:val="000000"/>
          <w:kern w:val="0"/>
          <w:sz w:val="20"/>
          <w:szCs w:val="20"/>
          <w:lang w:eastAsia="fr-FR"/>
        </w:rPr>
      </w:pPr>
    </w:p>
    <w:p w14:paraId="3A4B74C9" w14:textId="621E65B9" w:rsidR="003142CB" w:rsidRDefault="003142CB">
      <w:pPr>
        <w:tabs>
          <w:tab w:val="left" w:pos="284"/>
        </w:tabs>
        <w:jc w:val="both"/>
        <w:rPr>
          <w:rFonts w:ascii="Arial" w:eastAsiaTheme="minorEastAsia" w:hAnsi="Arial" w:cs="Arial"/>
          <w:color w:val="000000"/>
          <w:kern w:val="0"/>
          <w:sz w:val="20"/>
          <w:szCs w:val="20"/>
          <w:lang w:eastAsia="fr-FR"/>
        </w:rPr>
      </w:pPr>
    </w:p>
    <w:p w14:paraId="43314326" w14:textId="67415F2B" w:rsidR="003142CB" w:rsidRDefault="003142CB">
      <w:pPr>
        <w:tabs>
          <w:tab w:val="left" w:pos="284"/>
        </w:tabs>
        <w:jc w:val="both"/>
        <w:rPr>
          <w:rFonts w:ascii="Arial" w:eastAsiaTheme="minorEastAsia" w:hAnsi="Arial" w:cs="Arial"/>
          <w:color w:val="000000"/>
          <w:kern w:val="0"/>
          <w:sz w:val="20"/>
          <w:szCs w:val="20"/>
          <w:lang w:eastAsia="fr-FR"/>
        </w:rPr>
      </w:pPr>
    </w:p>
    <w:p w14:paraId="51ECE709" w14:textId="6A8408FD" w:rsidR="003142CB" w:rsidRDefault="003142CB">
      <w:pPr>
        <w:tabs>
          <w:tab w:val="left" w:pos="284"/>
        </w:tabs>
        <w:jc w:val="both"/>
        <w:rPr>
          <w:rFonts w:ascii="Arial" w:eastAsiaTheme="minorEastAsia" w:hAnsi="Arial" w:cs="Arial"/>
          <w:color w:val="000000"/>
          <w:kern w:val="0"/>
          <w:sz w:val="20"/>
          <w:szCs w:val="20"/>
          <w:lang w:eastAsia="fr-FR"/>
        </w:rPr>
      </w:pPr>
    </w:p>
    <w:p w14:paraId="6659B02B" w14:textId="1A02E99E" w:rsidR="003142CB" w:rsidRDefault="003142CB">
      <w:pPr>
        <w:tabs>
          <w:tab w:val="left" w:pos="284"/>
        </w:tabs>
        <w:jc w:val="both"/>
        <w:rPr>
          <w:rFonts w:ascii="Arial" w:eastAsiaTheme="minorEastAsia" w:hAnsi="Arial" w:cs="Arial"/>
          <w:color w:val="000000"/>
          <w:kern w:val="0"/>
          <w:sz w:val="20"/>
          <w:szCs w:val="20"/>
          <w:lang w:eastAsia="fr-FR"/>
        </w:rPr>
      </w:pPr>
    </w:p>
    <w:p w14:paraId="7CC90CC4" w14:textId="59813C6C" w:rsidR="003142CB" w:rsidRDefault="003142CB">
      <w:pPr>
        <w:tabs>
          <w:tab w:val="left" w:pos="284"/>
        </w:tabs>
        <w:jc w:val="both"/>
        <w:rPr>
          <w:rFonts w:ascii="Arial" w:eastAsiaTheme="minorEastAsia" w:hAnsi="Arial" w:cs="Arial"/>
          <w:color w:val="000000"/>
          <w:kern w:val="0"/>
          <w:sz w:val="20"/>
          <w:szCs w:val="20"/>
          <w:lang w:eastAsia="fr-FR"/>
        </w:rPr>
      </w:pPr>
    </w:p>
    <w:p w14:paraId="4DF7EB67" w14:textId="77777777" w:rsidR="003142CB" w:rsidRDefault="003142CB">
      <w:pPr>
        <w:tabs>
          <w:tab w:val="left" w:pos="284"/>
        </w:tabs>
        <w:jc w:val="both"/>
        <w:rPr>
          <w:rFonts w:ascii="Arial" w:eastAsiaTheme="minorEastAsia" w:hAnsi="Arial" w:cs="Arial"/>
          <w:color w:val="000000"/>
          <w:kern w:val="0"/>
          <w:sz w:val="20"/>
          <w:szCs w:val="20"/>
          <w:lang w:eastAsia="fr-FR"/>
        </w:rPr>
      </w:pPr>
    </w:p>
    <w:p w14:paraId="69E1E17F" w14:textId="2D1E5B55" w:rsidR="00B81658" w:rsidRDefault="00B81658">
      <w:pPr>
        <w:tabs>
          <w:tab w:val="left" w:pos="284"/>
        </w:tabs>
        <w:jc w:val="both"/>
        <w:rPr>
          <w:rFonts w:ascii="Arial" w:eastAsiaTheme="minorEastAsia" w:hAnsi="Arial" w:cs="Arial"/>
          <w:color w:val="000000"/>
          <w:kern w:val="0"/>
          <w:sz w:val="20"/>
          <w:szCs w:val="20"/>
          <w:lang w:eastAsia="fr-FR"/>
        </w:rPr>
      </w:pPr>
    </w:p>
    <w:p w14:paraId="00A293BD" w14:textId="77777777" w:rsidR="00B81658" w:rsidRDefault="00B81658">
      <w:pPr>
        <w:tabs>
          <w:tab w:val="left" w:pos="284"/>
        </w:tabs>
        <w:jc w:val="both"/>
        <w:rPr>
          <w:rFonts w:ascii="Arial" w:hAnsi="Arial" w:cs="Arial"/>
          <w:sz w:val="16"/>
          <w:szCs w:val="16"/>
        </w:rPr>
      </w:pPr>
    </w:p>
    <w:p w14:paraId="2ADDDD23" w14:textId="77777777" w:rsidR="003F5C77" w:rsidRDefault="003F5C77">
      <w:pPr>
        <w:tabs>
          <w:tab w:val="left" w:pos="284"/>
        </w:tabs>
        <w:jc w:val="both"/>
        <w:rPr>
          <w:rFonts w:ascii="Arial" w:hAnsi="Arial" w:cs="Arial"/>
          <w:sz w:val="16"/>
          <w:szCs w:val="16"/>
        </w:rPr>
      </w:pPr>
    </w:p>
    <w:p w14:paraId="1C795797" w14:textId="77777777" w:rsidR="003F5C77" w:rsidRDefault="000A59B8">
      <w:pPr>
        <w:jc w:val="center"/>
        <w:rPr>
          <w:rFonts w:ascii="Arial" w:hAnsi="Arial" w:cs="Arial"/>
          <w:sz w:val="16"/>
          <w:szCs w:val="16"/>
        </w:rPr>
      </w:pPr>
      <w:r>
        <w:rPr>
          <w:rFonts w:ascii="Arial" w:hAnsi="Arial" w:cs="Arial"/>
          <w:b/>
          <w:sz w:val="28"/>
          <w:szCs w:val="28"/>
        </w:rPr>
        <w:lastRenderedPageBreak/>
        <w:t>ENGAGEMENT DU CANDIDAT (suite)</w:t>
      </w:r>
    </w:p>
    <w:p w14:paraId="76220775" w14:textId="77777777" w:rsidR="003F5C77" w:rsidRDefault="003F5C77">
      <w:pPr>
        <w:tabs>
          <w:tab w:val="left" w:pos="284"/>
        </w:tabs>
        <w:jc w:val="both"/>
        <w:rPr>
          <w:rFonts w:ascii="Arial" w:hAnsi="Arial" w:cs="Arial"/>
          <w:sz w:val="16"/>
          <w:szCs w:val="16"/>
        </w:rPr>
      </w:pPr>
    </w:p>
    <w:p w14:paraId="1284F7E9" w14:textId="77777777" w:rsidR="003F5C77" w:rsidRPr="009C1661" w:rsidRDefault="000A59B8">
      <w:pPr>
        <w:tabs>
          <w:tab w:val="left" w:pos="284"/>
        </w:tabs>
        <w:jc w:val="both"/>
        <w:rPr>
          <w:rFonts w:ascii="Arial" w:hAnsi="Arial" w:cs="Arial"/>
          <w:sz w:val="20"/>
          <w:szCs w:val="20"/>
        </w:rPr>
      </w:pPr>
      <w:r w:rsidRPr="009C1661">
        <w:rPr>
          <w:rFonts w:ascii="Arial" w:hAnsi="Arial" w:cs="Arial"/>
          <w:sz w:val="20"/>
          <w:szCs w:val="20"/>
        </w:rPr>
        <w:t xml:space="preserve">En cas de groupement d’entreprises, le Pouvoir Adjudicateur se libère des sommes dues au titre du présent marché en faisant porter le montant au crédit de : </w:t>
      </w:r>
    </w:p>
    <w:p w14:paraId="12276869" w14:textId="77777777" w:rsidR="003F5C77" w:rsidRDefault="003F5C77">
      <w:pPr>
        <w:tabs>
          <w:tab w:val="left" w:pos="284"/>
        </w:tabs>
        <w:jc w:val="both"/>
        <w:rPr>
          <w:rFonts w:ascii="Arial" w:hAnsi="Arial" w:cs="Arial"/>
          <w:sz w:val="16"/>
          <w:szCs w:val="16"/>
        </w:rPr>
      </w:pPr>
    </w:p>
    <w:p w14:paraId="0CDD318E" w14:textId="77777777" w:rsidR="003F5C77" w:rsidRDefault="003F5C77">
      <w:pPr>
        <w:tabs>
          <w:tab w:val="left" w:pos="284"/>
        </w:tabs>
        <w:jc w:val="both"/>
        <w:rPr>
          <w:rFonts w:ascii="Arial" w:hAnsi="Arial" w:cs="Arial"/>
          <w:sz w:val="16"/>
          <w:szCs w:val="16"/>
        </w:rPr>
      </w:pPr>
    </w:p>
    <w:p w14:paraId="1CC2CAE9" w14:textId="77777777" w:rsidR="003F5C77" w:rsidRPr="009C1661" w:rsidRDefault="000A59B8">
      <w:pPr>
        <w:numPr>
          <w:ilvl w:val="0"/>
          <w:numId w:val="4"/>
        </w:numPr>
        <w:tabs>
          <w:tab w:val="left" w:pos="284"/>
        </w:tabs>
        <w:jc w:val="both"/>
        <w:rPr>
          <w:rFonts w:ascii="Arial" w:hAnsi="Arial" w:cs="Arial"/>
          <w:sz w:val="22"/>
          <w:szCs w:val="20"/>
        </w:rPr>
      </w:pPr>
      <w:r w:rsidRPr="009C1661">
        <w:rPr>
          <w:rFonts w:ascii="Arial" w:hAnsi="Arial" w:cs="Arial"/>
          <w:b/>
          <w:sz w:val="22"/>
          <w:szCs w:val="20"/>
          <w:u w:val="single"/>
        </w:rPr>
        <w:t>Premier co-contractant</w:t>
      </w:r>
      <w:r w:rsidRPr="009C1661">
        <w:rPr>
          <w:rFonts w:ascii="Arial" w:hAnsi="Arial" w:cs="Arial"/>
          <w:sz w:val="22"/>
          <w:szCs w:val="20"/>
        </w:rPr>
        <w:t xml:space="preserve"> : </w:t>
      </w:r>
    </w:p>
    <w:p w14:paraId="77EF1A91" w14:textId="77777777" w:rsidR="003F5C77" w:rsidRPr="009C1661" w:rsidRDefault="003F5C77">
      <w:pPr>
        <w:tabs>
          <w:tab w:val="left" w:pos="4680"/>
        </w:tabs>
        <w:jc w:val="both"/>
        <w:rPr>
          <w:rFonts w:ascii="Arial" w:hAnsi="Arial" w:cs="Arial"/>
          <w:sz w:val="20"/>
          <w:szCs w:val="20"/>
        </w:rPr>
      </w:pPr>
    </w:p>
    <w:p w14:paraId="2ADB2948" w14:textId="77777777" w:rsidR="003F5C77" w:rsidRPr="009C1661" w:rsidRDefault="000A59B8">
      <w:pPr>
        <w:pBdr>
          <w:top w:val="single" w:sz="8" w:space="1" w:color="000000"/>
          <w:left w:val="single" w:sz="8" w:space="4" w:color="000000"/>
          <w:bottom w:val="single" w:sz="8" w:space="1" w:color="000000"/>
          <w:right w:val="single" w:sz="8" w:space="4" w:color="000000"/>
        </w:pBdr>
        <w:tabs>
          <w:tab w:val="left" w:pos="4500"/>
        </w:tabs>
        <w:rPr>
          <w:rFonts w:ascii="Arial" w:hAnsi="Arial" w:cs="Arial"/>
          <w:sz w:val="20"/>
          <w:szCs w:val="20"/>
        </w:rPr>
      </w:pPr>
      <w:r w:rsidRPr="009C1661">
        <w:rPr>
          <w:rFonts w:ascii="Arial" w:hAnsi="Arial" w:cs="Arial"/>
          <w:sz w:val="20"/>
          <w:szCs w:val="20"/>
        </w:rPr>
        <w:t>Code banque :</w:t>
      </w:r>
      <w:r w:rsidRPr="009C1661">
        <w:rPr>
          <w:rFonts w:ascii="Arial" w:hAnsi="Arial" w:cs="Arial"/>
          <w:sz w:val="20"/>
          <w:szCs w:val="20"/>
        </w:rPr>
        <w:tab/>
        <w:t>Code guichet :</w:t>
      </w:r>
    </w:p>
    <w:p w14:paraId="34CB8BB2" w14:textId="77777777" w:rsidR="003F5C77" w:rsidRPr="009C1661" w:rsidRDefault="003F5C77">
      <w:pPr>
        <w:pBdr>
          <w:top w:val="single" w:sz="8" w:space="1" w:color="000000"/>
          <w:left w:val="single" w:sz="8" w:space="4" w:color="000000"/>
          <w:bottom w:val="single" w:sz="8" w:space="1" w:color="000000"/>
          <w:right w:val="single" w:sz="8" w:space="4" w:color="000000"/>
        </w:pBdr>
        <w:tabs>
          <w:tab w:val="left" w:pos="4680"/>
        </w:tabs>
        <w:jc w:val="both"/>
        <w:rPr>
          <w:rFonts w:ascii="Arial" w:hAnsi="Arial" w:cs="Arial"/>
          <w:sz w:val="20"/>
          <w:szCs w:val="20"/>
        </w:rPr>
      </w:pPr>
    </w:p>
    <w:p w14:paraId="7FBAEBA6" w14:textId="77777777" w:rsidR="003F5C77" w:rsidRPr="009C1661" w:rsidRDefault="000A59B8">
      <w:pPr>
        <w:pBdr>
          <w:top w:val="single" w:sz="8" w:space="1" w:color="000000"/>
          <w:left w:val="single" w:sz="8" w:space="4" w:color="000000"/>
          <w:bottom w:val="single" w:sz="8" w:space="1" w:color="000000"/>
          <w:right w:val="single" w:sz="8" w:space="4" w:color="000000"/>
        </w:pBdr>
        <w:tabs>
          <w:tab w:val="left" w:pos="2160"/>
        </w:tabs>
        <w:rPr>
          <w:rFonts w:ascii="Arial" w:hAnsi="Arial" w:cs="Arial"/>
          <w:sz w:val="20"/>
          <w:szCs w:val="20"/>
        </w:rPr>
      </w:pPr>
      <w:r w:rsidRPr="009C1661">
        <w:rPr>
          <w:rFonts w:ascii="Arial" w:hAnsi="Arial" w:cs="Arial"/>
          <w:sz w:val="20"/>
          <w:szCs w:val="20"/>
        </w:rPr>
        <w:tab/>
        <w:t xml:space="preserve">Sous le numéro </w:t>
      </w:r>
      <w:r w:rsidRPr="009C1661">
        <w:rPr>
          <w:rFonts w:ascii="Wingdings" w:hAnsi="Wingdings"/>
          <w:b/>
          <w:sz w:val="20"/>
          <w:szCs w:val="20"/>
        </w:rPr>
        <w:t></w:t>
      </w:r>
      <w:r w:rsidRPr="009C1661">
        <w:rPr>
          <w:rFonts w:ascii="Arial" w:hAnsi="Arial" w:cs="Arial"/>
          <w:sz w:val="20"/>
          <w:szCs w:val="20"/>
        </w:rPr>
        <w:t xml:space="preserve"> :</w:t>
      </w:r>
    </w:p>
    <w:p w14:paraId="40EF4427" w14:textId="77777777" w:rsidR="003F5C77" w:rsidRPr="009C1661" w:rsidRDefault="003F5C77">
      <w:pPr>
        <w:pBdr>
          <w:top w:val="single" w:sz="8" w:space="1" w:color="000000"/>
          <w:left w:val="single" w:sz="8" w:space="4" w:color="000000"/>
          <w:bottom w:val="single" w:sz="8" w:space="1" w:color="000000"/>
          <w:right w:val="single" w:sz="8" w:space="4" w:color="000000"/>
        </w:pBdr>
        <w:tabs>
          <w:tab w:val="left" w:pos="4680"/>
        </w:tabs>
        <w:jc w:val="both"/>
        <w:rPr>
          <w:rFonts w:ascii="Arial" w:hAnsi="Arial" w:cs="Arial"/>
          <w:sz w:val="20"/>
          <w:szCs w:val="20"/>
        </w:rPr>
      </w:pPr>
    </w:p>
    <w:p w14:paraId="361667F5" w14:textId="77777777" w:rsidR="003F5C77" w:rsidRPr="009C1661" w:rsidRDefault="000A59B8">
      <w:pPr>
        <w:pBdr>
          <w:top w:val="single" w:sz="8" w:space="1" w:color="000000"/>
          <w:left w:val="single" w:sz="8" w:space="4" w:color="000000"/>
          <w:bottom w:val="single" w:sz="8" w:space="1" w:color="000000"/>
          <w:right w:val="single" w:sz="8" w:space="4" w:color="000000"/>
        </w:pBdr>
        <w:rPr>
          <w:rFonts w:ascii="Arial" w:hAnsi="Arial" w:cs="Arial"/>
          <w:sz w:val="20"/>
          <w:szCs w:val="20"/>
        </w:rPr>
      </w:pPr>
      <w:r w:rsidRPr="009C1661">
        <w:rPr>
          <w:rFonts w:ascii="Arial" w:hAnsi="Arial" w:cs="Arial"/>
          <w:sz w:val="20"/>
          <w:szCs w:val="20"/>
        </w:rPr>
        <w:t>- à la banque :</w:t>
      </w:r>
    </w:p>
    <w:p w14:paraId="149EE90A" w14:textId="77777777" w:rsidR="003F5C77" w:rsidRPr="009C1661" w:rsidRDefault="003F5C77">
      <w:pPr>
        <w:pBdr>
          <w:top w:val="single" w:sz="8" w:space="1" w:color="000000"/>
          <w:left w:val="single" w:sz="8" w:space="4" w:color="000000"/>
          <w:bottom w:val="single" w:sz="8" w:space="1" w:color="000000"/>
          <w:right w:val="single" w:sz="8" w:space="4" w:color="000000"/>
        </w:pBdr>
        <w:tabs>
          <w:tab w:val="left" w:pos="4680"/>
        </w:tabs>
        <w:jc w:val="both"/>
        <w:rPr>
          <w:rFonts w:ascii="Arial" w:hAnsi="Arial" w:cs="Arial"/>
          <w:sz w:val="20"/>
          <w:szCs w:val="20"/>
        </w:rPr>
      </w:pPr>
    </w:p>
    <w:p w14:paraId="2F5EDF9A" w14:textId="77777777" w:rsidR="003F5C77" w:rsidRPr="009C1661" w:rsidRDefault="000A59B8">
      <w:pPr>
        <w:pBdr>
          <w:top w:val="single" w:sz="8" w:space="1" w:color="000000"/>
          <w:left w:val="single" w:sz="8" w:space="4" w:color="000000"/>
          <w:bottom w:val="single" w:sz="8" w:space="1" w:color="000000"/>
          <w:right w:val="single" w:sz="8" w:space="4" w:color="000000"/>
        </w:pBdr>
        <w:rPr>
          <w:rFonts w:ascii="Arial" w:hAnsi="Arial" w:cs="Arial"/>
          <w:sz w:val="20"/>
          <w:szCs w:val="20"/>
        </w:rPr>
      </w:pPr>
      <w:r w:rsidRPr="009C1661">
        <w:rPr>
          <w:rFonts w:ascii="Arial" w:hAnsi="Arial" w:cs="Arial"/>
          <w:sz w:val="20"/>
          <w:szCs w:val="20"/>
        </w:rPr>
        <w:t>- au Trésor Public :</w:t>
      </w:r>
    </w:p>
    <w:p w14:paraId="65B4EEE9" w14:textId="77777777" w:rsidR="003F5C77" w:rsidRPr="009C1661" w:rsidRDefault="003F5C77">
      <w:pPr>
        <w:pBdr>
          <w:top w:val="single" w:sz="8" w:space="1" w:color="000000"/>
          <w:left w:val="single" w:sz="8" w:space="4" w:color="000000"/>
          <w:bottom w:val="single" w:sz="8" w:space="1" w:color="000000"/>
          <w:right w:val="single" w:sz="8" w:space="4" w:color="000000"/>
        </w:pBdr>
        <w:rPr>
          <w:rFonts w:ascii="Arial" w:hAnsi="Arial" w:cs="Arial"/>
          <w:sz w:val="20"/>
          <w:szCs w:val="20"/>
        </w:rPr>
      </w:pPr>
    </w:p>
    <w:p w14:paraId="693E43EC" w14:textId="77777777" w:rsidR="003F5C77" w:rsidRPr="009C1661" w:rsidRDefault="003F5C77">
      <w:pPr>
        <w:tabs>
          <w:tab w:val="left" w:pos="4680"/>
        </w:tabs>
        <w:jc w:val="both"/>
        <w:rPr>
          <w:rFonts w:ascii="Arial" w:hAnsi="Arial" w:cs="Arial"/>
          <w:sz w:val="20"/>
          <w:szCs w:val="20"/>
        </w:rPr>
      </w:pPr>
    </w:p>
    <w:p w14:paraId="14C0A86D" w14:textId="77777777" w:rsidR="003F5C77" w:rsidRPr="009C1661" w:rsidRDefault="000A59B8">
      <w:pPr>
        <w:numPr>
          <w:ilvl w:val="0"/>
          <w:numId w:val="4"/>
        </w:numPr>
        <w:tabs>
          <w:tab w:val="left" w:pos="284"/>
        </w:tabs>
        <w:jc w:val="both"/>
        <w:rPr>
          <w:rFonts w:ascii="Arial" w:hAnsi="Arial" w:cs="Arial"/>
          <w:sz w:val="22"/>
          <w:szCs w:val="20"/>
        </w:rPr>
      </w:pPr>
      <w:r w:rsidRPr="009C1661">
        <w:rPr>
          <w:rFonts w:ascii="Arial" w:hAnsi="Arial" w:cs="Arial"/>
          <w:b/>
          <w:sz w:val="22"/>
          <w:szCs w:val="20"/>
          <w:u w:val="single"/>
        </w:rPr>
        <w:t>Deuxième co-contractant</w:t>
      </w:r>
      <w:r w:rsidRPr="009C1661">
        <w:rPr>
          <w:rFonts w:ascii="Arial" w:hAnsi="Arial" w:cs="Arial"/>
          <w:sz w:val="22"/>
          <w:szCs w:val="20"/>
        </w:rPr>
        <w:t xml:space="preserve"> : </w:t>
      </w:r>
    </w:p>
    <w:p w14:paraId="3E0A2275" w14:textId="77777777" w:rsidR="003F5C77" w:rsidRPr="009C1661" w:rsidRDefault="003F5C77">
      <w:pPr>
        <w:tabs>
          <w:tab w:val="left" w:pos="4680"/>
        </w:tabs>
        <w:jc w:val="both"/>
        <w:rPr>
          <w:rFonts w:ascii="Arial" w:hAnsi="Arial" w:cs="Arial"/>
          <w:sz w:val="20"/>
          <w:szCs w:val="20"/>
        </w:rPr>
      </w:pPr>
    </w:p>
    <w:p w14:paraId="25D8B993" w14:textId="77777777" w:rsidR="003F5C77" w:rsidRPr="009C1661" w:rsidRDefault="000A59B8">
      <w:pPr>
        <w:pBdr>
          <w:top w:val="single" w:sz="8" w:space="1" w:color="000000"/>
          <w:left w:val="single" w:sz="8" w:space="4" w:color="000000"/>
          <w:bottom w:val="single" w:sz="8" w:space="1" w:color="000000"/>
          <w:right w:val="single" w:sz="8" w:space="4" w:color="000000"/>
        </w:pBdr>
        <w:tabs>
          <w:tab w:val="left" w:pos="4500"/>
        </w:tabs>
        <w:rPr>
          <w:rFonts w:ascii="Arial" w:hAnsi="Arial" w:cs="Arial"/>
          <w:sz w:val="20"/>
          <w:szCs w:val="20"/>
        </w:rPr>
      </w:pPr>
      <w:r w:rsidRPr="009C1661">
        <w:rPr>
          <w:rFonts w:ascii="Arial" w:hAnsi="Arial" w:cs="Arial"/>
          <w:sz w:val="20"/>
          <w:szCs w:val="20"/>
        </w:rPr>
        <w:t>Code banque :</w:t>
      </w:r>
      <w:r w:rsidRPr="009C1661">
        <w:rPr>
          <w:rFonts w:ascii="Arial" w:hAnsi="Arial" w:cs="Arial"/>
          <w:sz w:val="20"/>
          <w:szCs w:val="20"/>
        </w:rPr>
        <w:tab/>
        <w:t>Code guichet :</w:t>
      </w:r>
    </w:p>
    <w:p w14:paraId="0653F26E" w14:textId="77777777" w:rsidR="003F5C77" w:rsidRPr="009C1661" w:rsidRDefault="003F5C77">
      <w:pPr>
        <w:pBdr>
          <w:top w:val="single" w:sz="8" w:space="1" w:color="000000"/>
          <w:left w:val="single" w:sz="8" w:space="4" w:color="000000"/>
          <w:bottom w:val="single" w:sz="8" w:space="1" w:color="000000"/>
          <w:right w:val="single" w:sz="8" w:space="4" w:color="000000"/>
        </w:pBdr>
        <w:tabs>
          <w:tab w:val="left" w:pos="4680"/>
        </w:tabs>
        <w:jc w:val="both"/>
        <w:rPr>
          <w:rFonts w:ascii="Arial" w:hAnsi="Arial" w:cs="Arial"/>
          <w:sz w:val="20"/>
          <w:szCs w:val="20"/>
        </w:rPr>
      </w:pPr>
    </w:p>
    <w:p w14:paraId="5D881803" w14:textId="77777777" w:rsidR="003F5C77" w:rsidRPr="009C1661" w:rsidRDefault="000A59B8">
      <w:pPr>
        <w:pBdr>
          <w:top w:val="single" w:sz="8" w:space="1" w:color="000000"/>
          <w:left w:val="single" w:sz="8" w:space="4" w:color="000000"/>
          <w:bottom w:val="single" w:sz="8" w:space="1" w:color="000000"/>
          <w:right w:val="single" w:sz="8" w:space="4" w:color="000000"/>
        </w:pBdr>
        <w:tabs>
          <w:tab w:val="left" w:pos="2160"/>
        </w:tabs>
        <w:rPr>
          <w:rFonts w:ascii="Arial" w:hAnsi="Arial" w:cs="Arial"/>
          <w:sz w:val="20"/>
          <w:szCs w:val="20"/>
        </w:rPr>
      </w:pPr>
      <w:r w:rsidRPr="009C1661">
        <w:rPr>
          <w:rFonts w:ascii="Arial" w:hAnsi="Arial" w:cs="Arial"/>
          <w:sz w:val="20"/>
          <w:szCs w:val="20"/>
        </w:rPr>
        <w:tab/>
        <w:t xml:space="preserve">Sous le numéro </w:t>
      </w:r>
      <w:r w:rsidRPr="009C1661">
        <w:rPr>
          <w:rFonts w:ascii="Wingdings" w:hAnsi="Wingdings"/>
          <w:b/>
          <w:sz w:val="20"/>
          <w:szCs w:val="20"/>
        </w:rPr>
        <w:t></w:t>
      </w:r>
      <w:r w:rsidRPr="009C1661">
        <w:rPr>
          <w:rFonts w:ascii="Arial" w:hAnsi="Arial" w:cs="Arial"/>
          <w:sz w:val="20"/>
          <w:szCs w:val="20"/>
        </w:rPr>
        <w:t xml:space="preserve"> :</w:t>
      </w:r>
    </w:p>
    <w:p w14:paraId="490E11D1" w14:textId="77777777" w:rsidR="003F5C77" w:rsidRPr="009C1661" w:rsidRDefault="003F5C77">
      <w:pPr>
        <w:pBdr>
          <w:top w:val="single" w:sz="8" w:space="1" w:color="000000"/>
          <w:left w:val="single" w:sz="8" w:space="4" w:color="000000"/>
          <w:bottom w:val="single" w:sz="8" w:space="1" w:color="000000"/>
          <w:right w:val="single" w:sz="8" w:space="4" w:color="000000"/>
        </w:pBdr>
        <w:tabs>
          <w:tab w:val="left" w:pos="4680"/>
        </w:tabs>
        <w:jc w:val="both"/>
        <w:rPr>
          <w:rFonts w:ascii="Arial" w:hAnsi="Arial" w:cs="Arial"/>
          <w:sz w:val="20"/>
          <w:szCs w:val="20"/>
        </w:rPr>
      </w:pPr>
    </w:p>
    <w:p w14:paraId="3BCE59E4" w14:textId="77777777" w:rsidR="003F5C77" w:rsidRPr="009C1661" w:rsidRDefault="000A59B8">
      <w:pPr>
        <w:pBdr>
          <w:top w:val="single" w:sz="8" w:space="1" w:color="000000"/>
          <w:left w:val="single" w:sz="8" w:space="4" w:color="000000"/>
          <w:bottom w:val="single" w:sz="8" w:space="1" w:color="000000"/>
          <w:right w:val="single" w:sz="8" w:space="4" w:color="000000"/>
        </w:pBdr>
        <w:rPr>
          <w:rFonts w:ascii="Arial" w:hAnsi="Arial" w:cs="Arial"/>
          <w:sz w:val="20"/>
          <w:szCs w:val="20"/>
        </w:rPr>
      </w:pPr>
      <w:r w:rsidRPr="009C1661">
        <w:rPr>
          <w:rFonts w:ascii="Arial" w:hAnsi="Arial" w:cs="Arial"/>
          <w:sz w:val="20"/>
          <w:szCs w:val="20"/>
        </w:rPr>
        <w:t>- à la banque :</w:t>
      </w:r>
    </w:p>
    <w:p w14:paraId="765B46EF" w14:textId="77777777" w:rsidR="003F5C77" w:rsidRPr="009C1661" w:rsidRDefault="003F5C77">
      <w:pPr>
        <w:pBdr>
          <w:top w:val="single" w:sz="8" w:space="1" w:color="000000"/>
          <w:left w:val="single" w:sz="8" w:space="4" w:color="000000"/>
          <w:bottom w:val="single" w:sz="8" w:space="1" w:color="000000"/>
          <w:right w:val="single" w:sz="8" w:space="4" w:color="000000"/>
        </w:pBdr>
        <w:tabs>
          <w:tab w:val="left" w:pos="4680"/>
        </w:tabs>
        <w:jc w:val="both"/>
        <w:rPr>
          <w:rFonts w:ascii="Arial" w:hAnsi="Arial" w:cs="Arial"/>
          <w:sz w:val="20"/>
          <w:szCs w:val="20"/>
        </w:rPr>
      </w:pPr>
    </w:p>
    <w:p w14:paraId="26BD2720" w14:textId="77777777" w:rsidR="003F5C77" w:rsidRPr="009C1661" w:rsidRDefault="000A59B8">
      <w:pPr>
        <w:pBdr>
          <w:top w:val="single" w:sz="8" w:space="1" w:color="000000"/>
          <w:left w:val="single" w:sz="8" w:space="4" w:color="000000"/>
          <w:bottom w:val="single" w:sz="8" w:space="1" w:color="000000"/>
          <w:right w:val="single" w:sz="8" w:space="4" w:color="000000"/>
        </w:pBdr>
        <w:rPr>
          <w:rFonts w:ascii="Arial" w:hAnsi="Arial" w:cs="Arial"/>
          <w:sz w:val="20"/>
          <w:szCs w:val="20"/>
        </w:rPr>
      </w:pPr>
      <w:r w:rsidRPr="009C1661">
        <w:rPr>
          <w:rFonts w:ascii="Arial" w:hAnsi="Arial" w:cs="Arial"/>
          <w:sz w:val="20"/>
          <w:szCs w:val="20"/>
        </w:rPr>
        <w:t>- au Trésor Public :</w:t>
      </w:r>
    </w:p>
    <w:p w14:paraId="4192CA78" w14:textId="77777777" w:rsidR="003F5C77" w:rsidRPr="009C1661" w:rsidRDefault="003F5C77">
      <w:pPr>
        <w:pBdr>
          <w:top w:val="single" w:sz="8" w:space="1" w:color="000000"/>
          <w:left w:val="single" w:sz="8" w:space="4" w:color="000000"/>
          <w:bottom w:val="single" w:sz="8" w:space="1" w:color="000000"/>
          <w:right w:val="single" w:sz="8" w:space="4" w:color="000000"/>
        </w:pBdr>
        <w:rPr>
          <w:rFonts w:ascii="Arial" w:hAnsi="Arial" w:cs="Arial"/>
          <w:sz w:val="20"/>
          <w:szCs w:val="20"/>
        </w:rPr>
      </w:pPr>
    </w:p>
    <w:p w14:paraId="376E4140" w14:textId="77777777" w:rsidR="003F5C77" w:rsidRPr="009C1661" w:rsidRDefault="003F5C77">
      <w:pPr>
        <w:tabs>
          <w:tab w:val="left" w:pos="4680"/>
        </w:tabs>
        <w:jc w:val="both"/>
        <w:rPr>
          <w:rFonts w:ascii="Arial" w:hAnsi="Arial" w:cs="Arial"/>
          <w:sz w:val="20"/>
          <w:szCs w:val="20"/>
        </w:rPr>
      </w:pPr>
    </w:p>
    <w:p w14:paraId="1BC9FE0F" w14:textId="77777777" w:rsidR="003F5C77" w:rsidRPr="009C1661" w:rsidRDefault="003F5C77">
      <w:pPr>
        <w:tabs>
          <w:tab w:val="left" w:pos="284"/>
        </w:tabs>
        <w:jc w:val="both"/>
        <w:rPr>
          <w:rFonts w:ascii="Arial" w:hAnsi="Arial" w:cs="Arial"/>
          <w:b/>
          <w:sz w:val="20"/>
          <w:szCs w:val="20"/>
          <w:u w:val="single"/>
        </w:rPr>
      </w:pPr>
    </w:p>
    <w:p w14:paraId="2F2435B4" w14:textId="77777777" w:rsidR="003F5C77" w:rsidRPr="009C1661" w:rsidRDefault="000A59B8">
      <w:pPr>
        <w:numPr>
          <w:ilvl w:val="0"/>
          <w:numId w:val="4"/>
        </w:numPr>
        <w:tabs>
          <w:tab w:val="left" w:pos="284"/>
        </w:tabs>
        <w:jc w:val="both"/>
        <w:rPr>
          <w:rFonts w:ascii="Arial" w:hAnsi="Arial" w:cs="Arial"/>
          <w:sz w:val="22"/>
          <w:szCs w:val="20"/>
        </w:rPr>
      </w:pPr>
      <w:r w:rsidRPr="009C1661">
        <w:rPr>
          <w:rFonts w:ascii="Arial" w:hAnsi="Arial" w:cs="Arial"/>
          <w:b/>
          <w:sz w:val="22"/>
          <w:szCs w:val="20"/>
          <w:u w:val="single"/>
        </w:rPr>
        <w:t>Troisième co-contractant</w:t>
      </w:r>
      <w:r w:rsidRPr="009C1661">
        <w:rPr>
          <w:rFonts w:ascii="Arial" w:hAnsi="Arial" w:cs="Arial"/>
          <w:sz w:val="22"/>
          <w:szCs w:val="20"/>
        </w:rPr>
        <w:t xml:space="preserve"> : </w:t>
      </w:r>
    </w:p>
    <w:p w14:paraId="1B2D1355" w14:textId="77777777" w:rsidR="003F5C77" w:rsidRPr="009C1661" w:rsidRDefault="003F5C77">
      <w:pPr>
        <w:tabs>
          <w:tab w:val="left" w:pos="4680"/>
        </w:tabs>
        <w:jc w:val="both"/>
        <w:rPr>
          <w:rFonts w:ascii="Arial" w:hAnsi="Arial" w:cs="Arial"/>
          <w:sz w:val="20"/>
          <w:szCs w:val="20"/>
        </w:rPr>
      </w:pPr>
    </w:p>
    <w:p w14:paraId="2B4B6EA9" w14:textId="77777777" w:rsidR="003F5C77" w:rsidRPr="009C1661" w:rsidRDefault="000A59B8">
      <w:pPr>
        <w:pBdr>
          <w:top w:val="single" w:sz="8" w:space="1" w:color="000000"/>
          <w:left w:val="single" w:sz="8" w:space="4" w:color="000000"/>
          <w:bottom w:val="single" w:sz="8" w:space="1" w:color="000000"/>
          <w:right w:val="single" w:sz="8" w:space="4" w:color="000000"/>
        </w:pBdr>
        <w:tabs>
          <w:tab w:val="left" w:pos="4500"/>
        </w:tabs>
        <w:rPr>
          <w:rFonts w:ascii="Arial" w:hAnsi="Arial" w:cs="Arial"/>
          <w:sz w:val="20"/>
          <w:szCs w:val="20"/>
        </w:rPr>
      </w:pPr>
      <w:r w:rsidRPr="009C1661">
        <w:rPr>
          <w:rFonts w:ascii="Arial" w:hAnsi="Arial" w:cs="Arial"/>
          <w:sz w:val="20"/>
          <w:szCs w:val="20"/>
        </w:rPr>
        <w:t>Code banque :</w:t>
      </w:r>
      <w:r w:rsidRPr="009C1661">
        <w:rPr>
          <w:rFonts w:ascii="Arial" w:hAnsi="Arial" w:cs="Arial"/>
          <w:sz w:val="20"/>
          <w:szCs w:val="20"/>
        </w:rPr>
        <w:tab/>
        <w:t>Code guichet :</w:t>
      </w:r>
    </w:p>
    <w:p w14:paraId="07E10784" w14:textId="77777777" w:rsidR="003F5C77" w:rsidRPr="009C1661" w:rsidRDefault="003F5C77">
      <w:pPr>
        <w:pBdr>
          <w:top w:val="single" w:sz="8" w:space="1" w:color="000000"/>
          <w:left w:val="single" w:sz="8" w:space="4" w:color="000000"/>
          <w:bottom w:val="single" w:sz="8" w:space="1" w:color="000000"/>
          <w:right w:val="single" w:sz="8" w:space="4" w:color="000000"/>
        </w:pBdr>
        <w:tabs>
          <w:tab w:val="left" w:pos="4680"/>
        </w:tabs>
        <w:jc w:val="both"/>
        <w:rPr>
          <w:rFonts w:ascii="Arial" w:hAnsi="Arial" w:cs="Arial"/>
          <w:sz w:val="20"/>
          <w:szCs w:val="20"/>
        </w:rPr>
      </w:pPr>
    </w:p>
    <w:p w14:paraId="5EE9F651" w14:textId="77777777" w:rsidR="003F5C77" w:rsidRPr="009C1661" w:rsidRDefault="000A59B8">
      <w:pPr>
        <w:pBdr>
          <w:top w:val="single" w:sz="8" w:space="1" w:color="000000"/>
          <w:left w:val="single" w:sz="8" w:space="4" w:color="000000"/>
          <w:bottom w:val="single" w:sz="8" w:space="1" w:color="000000"/>
          <w:right w:val="single" w:sz="8" w:space="4" w:color="000000"/>
        </w:pBdr>
        <w:tabs>
          <w:tab w:val="left" w:pos="2160"/>
        </w:tabs>
        <w:rPr>
          <w:rFonts w:ascii="Arial" w:hAnsi="Arial" w:cs="Arial"/>
          <w:sz w:val="20"/>
          <w:szCs w:val="20"/>
        </w:rPr>
      </w:pPr>
      <w:r w:rsidRPr="009C1661">
        <w:rPr>
          <w:rFonts w:ascii="Arial" w:hAnsi="Arial" w:cs="Arial"/>
          <w:sz w:val="20"/>
          <w:szCs w:val="20"/>
        </w:rPr>
        <w:tab/>
        <w:t xml:space="preserve">Sous le numéro </w:t>
      </w:r>
      <w:r w:rsidRPr="009C1661">
        <w:rPr>
          <w:rFonts w:ascii="Wingdings" w:hAnsi="Wingdings"/>
          <w:b/>
          <w:sz w:val="20"/>
          <w:szCs w:val="20"/>
        </w:rPr>
        <w:t></w:t>
      </w:r>
      <w:r w:rsidRPr="009C1661">
        <w:rPr>
          <w:rFonts w:ascii="Arial" w:hAnsi="Arial" w:cs="Arial"/>
          <w:sz w:val="20"/>
          <w:szCs w:val="20"/>
        </w:rPr>
        <w:t xml:space="preserve"> :</w:t>
      </w:r>
    </w:p>
    <w:p w14:paraId="509B7770" w14:textId="77777777" w:rsidR="003F5C77" w:rsidRPr="009C1661" w:rsidRDefault="003F5C77">
      <w:pPr>
        <w:pBdr>
          <w:top w:val="single" w:sz="8" w:space="1" w:color="000000"/>
          <w:left w:val="single" w:sz="8" w:space="4" w:color="000000"/>
          <w:bottom w:val="single" w:sz="8" w:space="1" w:color="000000"/>
          <w:right w:val="single" w:sz="8" w:space="4" w:color="000000"/>
        </w:pBdr>
        <w:tabs>
          <w:tab w:val="left" w:pos="4680"/>
        </w:tabs>
        <w:jc w:val="both"/>
        <w:rPr>
          <w:rFonts w:ascii="Arial" w:hAnsi="Arial" w:cs="Arial"/>
          <w:sz w:val="20"/>
          <w:szCs w:val="20"/>
        </w:rPr>
      </w:pPr>
    </w:p>
    <w:p w14:paraId="7741E0BF" w14:textId="77777777" w:rsidR="003F5C77" w:rsidRPr="009C1661" w:rsidRDefault="000A59B8">
      <w:pPr>
        <w:pBdr>
          <w:top w:val="single" w:sz="8" w:space="1" w:color="000000"/>
          <w:left w:val="single" w:sz="8" w:space="4" w:color="000000"/>
          <w:bottom w:val="single" w:sz="8" w:space="1" w:color="000000"/>
          <w:right w:val="single" w:sz="8" w:space="4" w:color="000000"/>
        </w:pBdr>
        <w:rPr>
          <w:rFonts w:ascii="Arial" w:hAnsi="Arial" w:cs="Arial"/>
          <w:sz w:val="20"/>
          <w:szCs w:val="20"/>
        </w:rPr>
      </w:pPr>
      <w:r w:rsidRPr="009C1661">
        <w:rPr>
          <w:rFonts w:ascii="Arial" w:hAnsi="Arial" w:cs="Arial"/>
          <w:sz w:val="20"/>
          <w:szCs w:val="20"/>
        </w:rPr>
        <w:t>- à la banque :</w:t>
      </w:r>
    </w:p>
    <w:p w14:paraId="3557F028" w14:textId="77777777" w:rsidR="003F5C77" w:rsidRPr="009C1661" w:rsidRDefault="003F5C77">
      <w:pPr>
        <w:pBdr>
          <w:top w:val="single" w:sz="8" w:space="1" w:color="000000"/>
          <w:left w:val="single" w:sz="8" w:space="4" w:color="000000"/>
          <w:bottom w:val="single" w:sz="8" w:space="1" w:color="000000"/>
          <w:right w:val="single" w:sz="8" w:space="4" w:color="000000"/>
        </w:pBdr>
        <w:tabs>
          <w:tab w:val="left" w:pos="4680"/>
        </w:tabs>
        <w:jc w:val="both"/>
        <w:rPr>
          <w:rFonts w:ascii="Arial" w:hAnsi="Arial" w:cs="Arial"/>
          <w:sz w:val="20"/>
          <w:szCs w:val="20"/>
        </w:rPr>
      </w:pPr>
    </w:p>
    <w:p w14:paraId="09A4F03F" w14:textId="77777777" w:rsidR="003F5C77" w:rsidRPr="009C1661" w:rsidRDefault="000A59B8">
      <w:pPr>
        <w:pBdr>
          <w:top w:val="single" w:sz="8" w:space="1" w:color="000000"/>
          <w:left w:val="single" w:sz="8" w:space="4" w:color="000000"/>
          <w:bottom w:val="single" w:sz="8" w:space="1" w:color="000000"/>
          <w:right w:val="single" w:sz="8" w:space="4" w:color="000000"/>
        </w:pBdr>
        <w:rPr>
          <w:rFonts w:ascii="Arial" w:hAnsi="Arial" w:cs="Arial"/>
          <w:sz w:val="20"/>
          <w:szCs w:val="20"/>
        </w:rPr>
      </w:pPr>
      <w:r w:rsidRPr="009C1661">
        <w:rPr>
          <w:rFonts w:ascii="Arial" w:hAnsi="Arial" w:cs="Arial"/>
          <w:sz w:val="20"/>
          <w:szCs w:val="20"/>
        </w:rPr>
        <w:t>- au Trésor Public :</w:t>
      </w:r>
    </w:p>
    <w:p w14:paraId="17A15FD4" w14:textId="77777777" w:rsidR="003F5C77" w:rsidRPr="009C1661" w:rsidRDefault="003F5C77">
      <w:pPr>
        <w:pBdr>
          <w:top w:val="single" w:sz="8" w:space="1" w:color="000000"/>
          <w:left w:val="single" w:sz="8" w:space="4" w:color="000000"/>
          <w:bottom w:val="single" w:sz="8" w:space="1" w:color="000000"/>
          <w:right w:val="single" w:sz="8" w:space="4" w:color="000000"/>
        </w:pBdr>
        <w:rPr>
          <w:rFonts w:ascii="Arial" w:hAnsi="Arial" w:cs="Arial"/>
          <w:sz w:val="20"/>
          <w:szCs w:val="20"/>
        </w:rPr>
      </w:pPr>
    </w:p>
    <w:p w14:paraId="24E611AC" w14:textId="77777777" w:rsidR="003F5C77" w:rsidRPr="009C1661" w:rsidRDefault="003F5C77">
      <w:pPr>
        <w:tabs>
          <w:tab w:val="left" w:pos="4680"/>
        </w:tabs>
        <w:jc w:val="both"/>
        <w:rPr>
          <w:rFonts w:ascii="Arial" w:hAnsi="Arial" w:cs="Arial"/>
          <w:sz w:val="20"/>
          <w:szCs w:val="20"/>
        </w:rPr>
      </w:pPr>
    </w:p>
    <w:p w14:paraId="2940BC2B" w14:textId="77777777" w:rsidR="003F5C77" w:rsidRPr="009C1661" w:rsidRDefault="003F5C77">
      <w:pPr>
        <w:tabs>
          <w:tab w:val="left" w:pos="284"/>
        </w:tabs>
        <w:jc w:val="both"/>
        <w:rPr>
          <w:rFonts w:ascii="Arial" w:hAnsi="Arial" w:cs="Arial"/>
          <w:sz w:val="20"/>
          <w:szCs w:val="20"/>
        </w:rPr>
      </w:pPr>
    </w:p>
    <w:p w14:paraId="337F7871" w14:textId="77777777" w:rsidR="003F5C77" w:rsidRPr="009C1661" w:rsidRDefault="000A59B8">
      <w:pPr>
        <w:numPr>
          <w:ilvl w:val="0"/>
          <w:numId w:val="4"/>
        </w:numPr>
        <w:tabs>
          <w:tab w:val="left" w:pos="284"/>
        </w:tabs>
        <w:jc w:val="both"/>
        <w:rPr>
          <w:rFonts w:ascii="Arial" w:hAnsi="Arial" w:cs="Arial"/>
          <w:sz w:val="22"/>
          <w:szCs w:val="20"/>
        </w:rPr>
      </w:pPr>
      <w:r w:rsidRPr="009C1661">
        <w:rPr>
          <w:rFonts w:ascii="Arial" w:hAnsi="Arial" w:cs="Arial"/>
          <w:b/>
          <w:sz w:val="22"/>
          <w:szCs w:val="20"/>
          <w:u w:val="single"/>
        </w:rPr>
        <w:t>Quatrième co-contractant</w:t>
      </w:r>
      <w:r w:rsidRPr="009C1661">
        <w:rPr>
          <w:rFonts w:ascii="Arial" w:hAnsi="Arial" w:cs="Arial"/>
          <w:sz w:val="22"/>
          <w:szCs w:val="20"/>
        </w:rPr>
        <w:t xml:space="preserve"> : </w:t>
      </w:r>
    </w:p>
    <w:p w14:paraId="3C3C5115" w14:textId="77777777" w:rsidR="003F5C77" w:rsidRPr="009C1661" w:rsidRDefault="003F5C77">
      <w:pPr>
        <w:tabs>
          <w:tab w:val="left" w:pos="4680"/>
        </w:tabs>
        <w:jc w:val="both"/>
        <w:rPr>
          <w:rFonts w:ascii="Arial" w:hAnsi="Arial" w:cs="Arial"/>
          <w:sz w:val="20"/>
          <w:szCs w:val="20"/>
        </w:rPr>
      </w:pPr>
    </w:p>
    <w:p w14:paraId="70FF57C9" w14:textId="77777777" w:rsidR="003F5C77" w:rsidRPr="009C1661" w:rsidRDefault="000A59B8">
      <w:pPr>
        <w:pBdr>
          <w:top w:val="single" w:sz="8" w:space="1" w:color="000000"/>
          <w:left w:val="single" w:sz="8" w:space="4" w:color="000000"/>
          <w:bottom w:val="single" w:sz="8" w:space="1" w:color="000000"/>
          <w:right w:val="single" w:sz="8" w:space="4" w:color="000000"/>
        </w:pBdr>
        <w:tabs>
          <w:tab w:val="left" w:pos="4500"/>
        </w:tabs>
        <w:rPr>
          <w:rFonts w:ascii="Arial" w:hAnsi="Arial" w:cs="Arial"/>
          <w:sz w:val="20"/>
          <w:szCs w:val="20"/>
        </w:rPr>
      </w:pPr>
      <w:r w:rsidRPr="009C1661">
        <w:rPr>
          <w:rFonts w:ascii="Arial" w:hAnsi="Arial" w:cs="Arial"/>
          <w:sz w:val="20"/>
          <w:szCs w:val="20"/>
        </w:rPr>
        <w:t>Code banque :</w:t>
      </w:r>
      <w:r w:rsidRPr="009C1661">
        <w:rPr>
          <w:rFonts w:ascii="Arial" w:hAnsi="Arial" w:cs="Arial"/>
          <w:sz w:val="20"/>
          <w:szCs w:val="20"/>
        </w:rPr>
        <w:tab/>
        <w:t>Code guichet :</w:t>
      </w:r>
    </w:p>
    <w:p w14:paraId="0ED7ACF6" w14:textId="77777777" w:rsidR="003F5C77" w:rsidRPr="009C1661" w:rsidRDefault="003F5C77">
      <w:pPr>
        <w:pBdr>
          <w:top w:val="single" w:sz="8" w:space="1" w:color="000000"/>
          <w:left w:val="single" w:sz="8" w:space="4" w:color="000000"/>
          <w:bottom w:val="single" w:sz="8" w:space="1" w:color="000000"/>
          <w:right w:val="single" w:sz="8" w:space="4" w:color="000000"/>
        </w:pBdr>
        <w:tabs>
          <w:tab w:val="left" w:pos="4680"/>
        </w:tabs>
        <w:jc w:val="both"/>
        <w:rPr>
          <w:rFonts w:ascii="Arial" w:hAnsi="Arial" w:cs="Arial"/>
          <w:sz w:val="20"/>
          <w:szCs w:val="20"/>
        </w:rPr>
      </w:pPr>
    </w:p>
    <w:p w14:paraId="0313256C" w14:textId="77777777" w:rsidR="003F5C77" w:rsidRPr="009C1661" w:rsidRDefault="000A59B8">
      <w:pPr>
        <w:pBdr>
          <w:top w:val="single" w:sz="8" w:space="1" w:color="000000"/>
          <w:left w:val="single" w:sz="8" w:space="4" w:color="000000"/>
          <w:bottom w:val="single" w:sz="8" w:space="1" w:color="000000"/>
          <w:right w:val="single" w:sz="8" w:space="4" w:color="000000"/>
        </w:pBdr>
        <w:tabs>
          <w:tab w:val="left" w:pos="2160"/>
        </w:tabs>
        <w:rPr>
          <w:rFonts w:ascii="Arial" w:hAnsi="Arial" w:cs="Arial"/>
          <w:sz w:val="20"/>
          <w:szCs w:val="20"/>
        </w:rPr>
      </w:pPr>
      <w:r w:rsidRPr="009C1661">
        <w:rPr>
          <w:rFonts w:ascii="Arial" w:hAnsi="Arial" w:cs="Arial"/>
          <w:sz w:val="20"/>
          <w:szCs w:val="20"/>
        </w:rPr>
        <w:tab/>
        <w:t xml:space="preserve">Sous le numéro </w:t>
      </w:r>
      <w:r w:rsidRPr="009C1661">
        <w:rPr>
          <w:rFonts w:ascii="Wingdings" w:hAnsi="Wingdings"/>
          <w:b/>
          <w:sz w:val="20"/>
          <w:szCs w:val="20"/>
        </w:rPr>
        <w:t></w:t>
      </w:r>
      <w:r w:rsidRPr="009C1661">
        <w:rPr>
          <w:rFonts w:ascii="Arial" w:hAnsi="Arial" w:cs="Arial"/>
          <w:sz w:val="20"/>
          <w:szCs w:val="20"/>
        </w:rPr>
        <w:t xml:space="preserve"> :</w:t>
      </w:r>
    </w:p>
    <w:p w14:paraId="108F61BA" w14:textId="77777777" w:rsidR="003F5C77" w:rsidRPr="009C1661" w:rsidRDefault="003F5C77">
      <w:pPr>
        <w:pBdr>
          <w:top w:val="single" w:sz="8" w:space="1" w:color="000000"/>
          <w:left w:val="single" w:sz="8" w:space="4" w:color="000000"/>
          <w:bottom w:val="single" w:sz="8" w:space="1" w:color="000000"/>
          <w:right w:val="single" w:sz="8" w:space="4" w:color="000000"/>
        </w:pBdr>
        <w:tabs>
          <w:tab w:val="left" w:pos="4680"/>
        </w:tabs>
        <w:jc w:val="both"/>
        <w:rPr>
          <w:rFonts w:ascii="Arial" w:hAnsi="Arial" w:cs="Arial"/>
          <w:sz w:val="20"/>
          <w:szCs w:val="20"/>
        </w:rPr>
      </w:pPr>
    </w:p>
    <w:p w14:paraId="67A4C69B" w14:textId="77777777" w:rsidR="003F5C77" w:rsidRPr="009C1661" w:rsidRDefault="000A59B8">
      <w:pPr>
        <w:pBdr>
          <w:top w:val="single" w:sz="8" w:space="1" w:color="000000"/>
          <w:left w:val="single" w:sz="8" w:space="4" w:color="000000"/>
          <w:bottom w:val="single" w:sz="8" w:space="1" w:color="000000"/>
          <w:right w:val="single" w:sz="8" w:space="4" w:color="000000"/>
        </w:pBdr>
        <w:rPr>
          <w:rFonts w:ascii="Arial" w:hAnsi="Arial" w:cs="Arial"/>
          <w:sz w:val="20"/>
          <w:szCs w:val="20"/>
        </w:rPr>
      </w:pPr>
      <w:r w:rsidRPr="009C1661">
        <w:rPr>
          <w:rFonts w:ascii="Arial" w:hAnsi="Arial" w:cs="Arial"/>
          <w:sz w:val="20"/>
          <w:szCs w:val="20"/>
        </w:rPr>
        <w:t>- à la banque :</w:t>
      </w:r>
    </w:p>
    <w:p w14:paraId="37641555" w14:textId="77777777" w:rsidR="003F5C77" w:rsidRPr="009C1661" w:rsidRDefault="003F5C77">
      <w:pPr>
        <w:pBdr>
          <w:top w:val="single" w:sz="8" w:space="1" w:color="000000"/>
          <w:left w:val="single" w:sz="8" w:space="4" w:color="000000"/>
          <w:bottom w:val="single" w:sz="8" w:space="1" w:color="000000"/>
          <w:right w:val="single" w:sz="8" w:space="4" w:color="000000"/>
        </w:pBdr>
        <w:tabs>
          <w:tab w:val="left" w:pos="4680"/>
        </w:tabs>
        <w:jc w:val="both"/>
        <w:rPr>
          <w:rFonts w:ascii="Arial" w:hAnsi="Arial" w:cs="Arial"/>
          <w:sz w:val="20"/>
          <w:szCs w:val="20"/>
        </w:rPr>
      </w:pPr>
    </w:p>
    <w:p w14:paraId="15931C5F" w14:textId="77777777" w:rsidR="003F5C77" w:rsidRPr="009C1661" w:rsidRDefault="000A59B8">
      <w:pPr>
        <w:pBdr>
          <w:top w:val="single" w:sz="8" w:space="1" w:color="000000"/>
          <w:left w:val="single" w:sz="8" w:space="4" w:color="000000"/>
          <w:bottom w:val="single" w:sz="8" w:space="1" w:color="000000"/>
          <w:right w:val="single" w:sz="8" w:space="4" w:color="000000"/>
        </w:pBdr>
        <w:rPr>
          <w:rFonts w:ascii="Arial" w:hAnsi="Arial" w:cs="Arial"/>
          <w:sz w:val="20"/>
          <w:szCs w:val="20"/>
        </w:rPr>
      </w:pPr>
      <w:r w:rsidRPr="009C1661">
        <w:rPr>
          <w:rFonts w:ascii="Arial" w:hAnsi="Arial" w:cs="Arial"/>
          <w:sz w:val="20"/>
          <w:szCs w:val="20"/>
        </w:rPr>
        <w:t>- au Trésor Public :</w:t>
      </w:r>
    </w:p>
    <w:p w14:paraId="47B42EB8" w14:textId="77777777" w:rsidR="003F5C77" w:rsidRDefault="003F5C77">
      <w:pPr>
        <w:pBdr>
          <w:top w:val="single" w:sz="8" w:space="1" w:color="000000"/>
          <w:left w:val="single" w:sz="8" w:space="4" w:color="000000"/>
          <w:bottom w:val="single" w:sz="8" w:space="1" w:color="000000"/>
          <w:right w:val="single" w:sz="8" w:space="4" w:color="000000"/>
        </w:pBdr>
        <w:rPr>
          <w:rFonts w:ascii="Arial" w:hAnsi="Arial" w:cs="Arial"/>
          <w:sz w:val="16"/>
          <w:szCs w:val="16"/>
        </w:rPr>
      </w:pPr>
    </w:p>
    <w:p w14:paraId="66712A40" w14:textId="77777777" w:rsidR="003F5C77" w:rsidRDefault="003F5C77">
      <w:pPr>
        <w:tabs>
          <w:tab w:val="left" w:pos="284"/>
        </w:tabs>
        <w:jc w:val="both"/>
        <w:rPr>
          <w:rFonts w:ascii="Arial" w:hAnsi="Arial" w:cs="Arial"/>
          <w:sz w:val="16"/>
          <w:szCs w:val="16"/>
        </w:rPr>
      </w:pPr>
    </w:p>
    <w:p w14:paraId="1E6EB830" w14:textId="77777777" w:rsidR="003F5C77" w:rsidRDefault="003F5C77">
      <w:pPr>
        <w:tabs>
          <w:tab w:val="left" w:pos="284"/>
        </w:tabs>
        <w:jc w:val="both"/>
        <w:rPr>
          <w:rFonts w:ascii="Arial" w:hAnsi="Arial" w:cs="Arial"/>
          <w:sz w:val="16"/>
          <w:szCs w:val="16"/>
        </w:rPr>
      </w:pPr>
    </w:p>
    <w:p w14:paraId="189CC23C" w14:textId="77777777" w:rsidR="003F5C77" w:rsidRDefault="003F5C77">
      <w:pPr>
        <w:tabs>
          <w:tab w:val="left" w:pos="284"/>
        </w:tabs>
        <w:jc w:val="both"/>
        <w:rPr>
          <w:rFonts w:ascii="Arial" w:hAnsi="Arial" w:cs="Arial"/>
          <w:sz w:val="16"/>
          <w:szCs w:val="16"/>
        </w:rPr>
      </w:pPr>
    </w:p>
    <w:p w14:paraId="50D4457F" w14:textId="77777777" w:rsidR="003F5C77" w:rsidRDefault="003F5C77">
      <w:pPr>
        <w:tabs>
          <w:tab w:val="left" w:pos="284"/>
        </w:tabs>
        <w:jc w:val="both"/>
        <w:rPr>
          <w:rFonts w:ascii="Arial" w:hAnsi="Arial" w:cs="Arial"/>
          <w:sz w:val="16"/>
          <w:szCs w:val="16"/>
        </w:rPr>
      </w:pPr>
    </w:p>
    <w:p w14:paraId="7A7B00D6" w14:textId="77777777" w:rsidR="003F5C77" w:rsidRDefault="000A59B8">
      <w:pPr>
        <w:rPr>
          <w:rFonts w:ascii="Arial" w:hAnsi="Arial" w:cs="Arial"/>
          <w:sz w:val="16"/>
          <w:szCs w:val="16"/>
        </w:rPr>
      </w:pPr>
      <w:r>
        <w:rPr>
          <w:rFonts w:ascii="Wingdings" w:hAnsi="Wingdings"/>
          <w:b/>
          <w:i/>
          <w:sz w:val="20"/>
          <w:szCs w:val="20"/>
        </w:rPr>
        <w:t></w:t>
      </w:r>
      <w:r>
        <w:rPr>
          <w:rFonts w:ascii="Arial" w:hAnsi="Arial" w:cs="Arial"/>
          <w:i/>
          <w:sz w:val="20"/>
          <w:szCs w:val="20"/>
        </w:rPr>
        <w:t xml:space="preserve"> Indiquer toutes les caractéristiques numériques portées sur le relevé d’identité bancaire,</w:t>
      </w:r>
    </w:p>
    <w:p w14:paraId="5BDBFA91" w14:textId="77777777" w:rsidR="003F5C77" w:rsidRDefault="003F5C77">
      <w:pPr>
        <w:tabs>
          <w:tab w:val="left" w:pos="284"/>
        </w:tabs>
        <w:jc w:val="both"/>
        <w:rPr>
          <w:rFonts w:ascii="Arial" w:hAnsi="Arial" w:cs="Arial"/>
          <w:sz w:val="16"/>
          <w:szCs w:val="16"/>
        </w:rPr>
      </w:pPr>
    </w:p>
    <w:p w14:paraId="21286B03" w14:textId="77777777" w:rsidR="003F5C77" w:rsidRDefault="003F5C77">
      <w:pPr>
        <w:tabs>
          <w:tab w:val="left" w:pos="284"/>
        </w:tabs>
        <w:jc w:val="both"/>
        <w:rPr>
          <w:rFonts w:ascii="Arial" w:hAnsi="Arial" w:cs="Arial"/>
          <w:sz w:val="16"/>
          <w:szCs w:val="16"/>
        </w:rPr>
      </w:pPr>
    </w:p>
    <w:p w14:paraId="269E1FDE" w14:textId="77777777" w:rsidR="003F5C77" w:rsidRDefault="003F5C77">
      <w:pPr>
        <w:tabs>
          <w:tab w:val="left" w:pos="284"/>
        </w:tabs>
        <w:jc w:val="both"/>
        <w:rPr>
          <w:rFonts w:ascii="Arial" w:hAnsi="Arial" w:cs="Arial"/>
          <w:sz w:val="16"/>
          <w:szCs w:val="16"/>
        </w:rPr>
      </w:pPr>
    </w:p>
    <w:p w14:paraId="1B394FF5" w14:textId="77777777" w:rsidR="003F5C77" w:rsidRDefault="003F5C77">
      <w:pPr>
        <w:tabs>
          <w:tab w:val="left" w:pos="284"/>
        </w:tabs>
        <w:jc w:val="both"/>
        <w:rPr>
          <w:rFonts w:ascii="Arial" w:hAnsi="Arial" w:cs="Arial"/>
          <w:sz w:val="16"/>
          <w:szCs w:val="16"/>
        </w:rPr>
      </w:pPr>
    </w:p>
    <w:p w14:paraId="00BD2859" w14:textId="77777777" w:rsidR="003F5C77" w:rsidRDefault="003F5C77">
      <w:pPr>
        <w:tabs>
          <w:tab w:val="left" w:pos="284"/>
        </w:tabs>
        <w:jc w:val="both"/>
        <w:rPr>
          <w:rFonts w:ascii="Arial" w:hAnsi="Arial" w:cs="Arial"/>
          <w:sz w:val="16"/>
          <w:szCs w:val="16"/>
        </w:rPr>
      </w:pPr>
    </w:p>
    <w:p w14:paraId="73C1969A" w14:textId="77777777" w:rsidR="003F5C77" w:rsidRDefault="003F5C77">
      <w:pPr>
        <w:tabs>
          <w:tab w:val="left" w:pos="284"/>
        </w:tabs>
        <w:jc w:val="both"/>
        <w:rPr>
          <w:rFonts w:ascii="Arial" w:hAnsi="Arial" w:cs="Arial"/>
          <w:sz w:val="16"/>
          <w:szCs w:val="16"/>
        </w:rPr>
      </w:pPr>
    </w:p>
    <w:p w14:paraId="64BB7B98" w14:textId="77777777" w:rsidR="003F5C77" w:rsidRDefault="003F5C77">
      <w:pPr>
        <w:tabs>
          <w:tab w:val="left" w:pos="284"/>
        </w:tabs>
        <w:jc w:val="both"/>
        <w:rPr>
          <w:rFonts w:ascii="Arial" w:hAnsi="Arial" w:cs="Arial"/>
          <w:sz w:val="16"/>
          <w:szCs w:val="16"/>
        </w:rPr>
      </w:pPr>
    </w:p>
    <w:p w14:paraId="07815FF2" w14:textId="77777777" w:rsidR="003F5C77" w:rsidRDefault="003F5C77">
      <w:pPr>
        <w:tabs>
          <w:tab w:val="left" w:pos="284"/>
        </w:tabs>
        <w:jc w:val="both"/>
        <w:rPr>
          <w:rFonts w:ascii="Arial" w:hAnsi="Arial" w:cs="Arial"/>
          <w:sz w:val="16"/>
          <w:szCs w:val="16"/>
        </w:rPr>
      </w:pPr>
    </w:p>
    <w:p w14:paraId="094A85B5" w14:textId="77777777" w:rsidR="003F5C77" w:rsidRDefault="000A59B8">
      <w:pPr>
        <w:jc w:val="center"/>
        <w:rPr>
          <w:rFonts w:ascii="Arial" w:hAnsi="Arial" w:cs="Arial"/>
          <w:sz w:val="16"/>
          <w:szCs w:val="16"/>
        </w:rPr>
      </w:pPr>
      <w:r>
        <w:rPr>
          <w:rFonts w:ascii="Arial" w:hAnsi="Arial" w:cs="Arial"/>
          <w:b/>
          <w:sz w:val="28"/>
          <w:szCs w:val="28"/>
        </w:rPr>
        <w:t>ENGAGEMENT DU CANDIDAT (suite)</w:t>
      </w:r>
    </w:p>
    <w:p w14:paraId="0AF82C7A" w14:textId="77777777" w:rsidR="003F5C77" w:rsidRDefault="003F5C77">
      <w:pPr>
        <w:tabs>
          <w:tab w:val="left" w:pos="284"/>
        </w:tabs>
        <w:jc w:val="both"/>
        <w:rPr>
          <w:rFonts w:ascii="Arial" w:hAnsi="Arial" w:cs="Arial"/>
          <w:sz w:val="16"/>
          <w:szCs w:val="16"/>
        </w:rPr>
      </w:pPr>
    </w:p>
    <w:p w14:paraId="6DCEEEE1" w14:textId="77777777" w:rsidR="003F5C77" w:rsidRDefault="003F5C77">
      <w:pPr>
        <w:tabs>
          <w:tab w:val="left" w:pos="284"/>
        </w:tabs>
        <w:jc w:val="both"/>
        <w:rPr>
          <w:rFonts w:ascii="Arial" w:hAnsi="Arial" w:cs="Arial"/>
          <w:sz w:val="16"/>
          <w:szCs w:val="16"/>
        </w:rPr>
      </w:pPr>
    </w:p>
    <w:p w14:paraId="36AF0E2C" w14:textId="77777777" w:rsidR="003F5C77" w:rsidRDefault="000A59B8">
      <w:pPr>
        <w:numPr>
          <w:ilvl w:val="0"/>
          <w:numId w:val="4"/>
        </w:numPr>
        <w:tabs>
          <w:tab w:val="left" w:pos="284"/>
        </w:tabs>
        <w:jc w:val="both"/>
        <w:rPr>
          <w:rFonts w:ascii="Arial" w:hAnsi="Arial" w:cs="Arial"/>
          <w:sz w:val="16"/>
          <w:szCs w:val="16"/>
        </w:rPr>
      </w:pPr>
      <w:r>
        <w:rPr>
          <w:rFonts w:ascii="Arial" w:hAnsi="Arial" w:cs="Arial"/>
          <w:b/>
          <w:sz w:val="22"/>
          <w:szCs w:val="22"/>
          <w:u w:val="single"/>
        </w:rPr>
        <w:t>Répartition des paiements entre les co-contractants</w:t>
      </w:r>
      <w:r>
        <w:rPr>
          <w:rFonts w:ascii="Arial" w:hAnsi="Arial" w:cs="Arial"/>
          <w:sz w:val="22"/>
          <w:szCs w:val="22"/>
        </w:rPr>
        <w:t xml:space="preserve"> : </w:t>
      </w:r>
    </w:p>
    <w:p w14:paraId="74BF7F21" w14:textId="77777777" w:rsidR="003F5C77" w:rsidRDefault="003F5C77">
      <w:pPr>
        <w:tabs>
          <w:tab w:val="left" w:pos="284"/>
        </w:tabs>
        <w:jc w:val="both"/>
        <w:rPr>
          <w:rFonts w:ascii="Arial" w:hAnsi="Arial" w:cs="Arial"/>
          <w:sz w:val="16"/>
          <w:szCs w:val="16"/>
        </w:rPr>
      </w:pPr>
    </w:p>
    <w:p w14:paraId="717D0A53" w14:textId="77777777" w:rsidR="003F5C77" w:rsidRDefault="003F5C77">
      <w:pPr>
        <w:tabs>
          <w:tab w:val="left" w:pos="284"/>
        </w:tabs>
        <w:jc w:val="both"/>
        <w:rPr>
          <w:rFonts w:ascii="Arial" w:hAnsi="Arial" w:cs="Arial"/>
          <w:sz w:val="16"/>
          <w:szCs w:val="16"/>
        </w:rPr>
      </w:pPr>
    </w:p>
    <w:tbl>
      <w:tblPr>
        <w:tblW w:w="0" w:type="auto"/>
        <w:tblInd w:w="-5" w:type="dxa"/>
        <w:tblLayout w:type="fixed"/>
        <w:tblLook w:val="0000" w:firstRow="0" w:lastRow="0" w:firstColumn="0" w:lastColumn="0" w:noHBand="0" w:noVBand="0"/>
      </w:tblPr>
      <w:tblGrid>
        <w:gridCol w:w="1842"/>
        <w:gridCol w:w="1842"/>
        <w:gridCol w:w="1842"/>
        <w:gridCol w:w="1843"/>
        <w:gridCol w:w="1853"/>
      </w:tblGrid>
      <w:tr w:rsidR="003F5C77" w14:paraId="49B8257E" w14:textId="77777777">
        <w:tc>
          <w:tcPr>
            <w:tcW w:w="1842" w:type="dxa"/>
            <w:tcBorders>
              <w:top w:val="single" w:sz="4" w:space="0" w:color="000000"/>
              <w:left w:val="single" w:sz="4" w:space="0" w:color="000000"/>
              <w:bottom w:val="single" w:sz="4" w:space="0" w:color="000000"/>
            </w:tcBorders>
            <w:shd w:val="clear" w:color="auto" w:fill="auto"/>
          </w:tcPr>
          <w:p w14:paraId="6501FD5F" w14:textId="77777777" w:rsidR="003F5C77" w:rsidRDefault="003F5C77">
            <w:pPr>
              <w:tabs>
                <w:tab w:val="left" w:pos="284"/>
              </w:tabs>
              <w:snapToGrid w:val="0"/>
              <w:jc w:val="center"/>
              <w:rPr>
                <w:rFonts w:ascii="Arial" w:hAnsi="Arial" w:cs="Arial"/>
                <w:sz w:val="20"/>
                <w:szCs w:val="20"/>
              </w:rPr>
            </w:pPr>
          </w:p>
          <w:p w14:paraId="18622305" w14:textId="77777777" w:rsidR="003F5C77" w:rsidRDefault="000A59B8">
            <w:pPr>
              <w:tabs>
                <w:tab w:val="left" w:pos="284"/>
              </w:tabs>
              <w:jc w:val="center"/>
              <w:rPr>
                <w:rFonts w:ascii="Arial" w:hAnsi="Arial" w:cs="Arial"/>
                <w:sz w:val="20"/>
                <w:szCs w:val="20"/>
              </w:rPr>
            </w:pPr>
            <w:r>
              <w:rPr>
                <w:rFonts w:ascii="Arial" w:hAnsi="Arial" w:cs="Arial"/>
                <w:sz w:val="20"/>
                <w:szCs w:val="20"/>
              </w:rPr>
              <w:t>Prix global et forfaitaire en € HT</w:t>
            </w:r>
          </w:p>
          <w:p w14:paraId="07E633D0" w14:textId="77777777" w:rsidR="003F5C77" w:rsidRDefault="003F5C77">
            <w:pPr>
              <w:tabs>
                <w:tab w:val="left" w:pos="284"/>
              </w:tabs>
              <w:jc w:val="center"/>
              <w:rPr>
                <w:rFonts w:ascii="Arial" w:hAnsi="Arial" w:cs="Arial"/>
                <w:sz w:val="20"/>
                <w:szCs w:val="20"/>
              </w:rPr>
            </w:pPr>
          </w:p>
        </w:tc>
        <w:tc>
          <w:tcPr>
            <w:tcW w:w="1842" w:type="dxa"/>
            <w:tcBorders>
              <w:top w:val="single" w:sz="4" w:space="0" w:color="000000"/>
              <w:left w:val="single" w:sz="4" w:space="0" w:color="000000"/>
              <w:bottom w:val="single" w:sz="4" w:space="0" w:color="000000"/>
            </w:tcBorders>
            <w:shd w:val="clear" w:color="auto" w:fill="auto"/>
          </w:tcPr>
          <w:p w14:paraId="255E607F" w14:textId="77777777" w:rsidR="003F5C77" w:rsidRDefault="003F5C77">
            <w:pPr>
              <w:tabs>
                <w:tab w:val="left" w:pos="284"/>
              </w:tabs>
              <w:snapToGrid w:val="0"/>
              <w:jc w:val="center"/>
              <w:rPr>
                <w:rFonts w:ascii="Arial" w:hAnsi="Arial" w:cs="Arial"/>
                <w:sz w:val="20"/>
                <w:szCs w:val="20"/>
              </w:rPr>
            </w:pPr>
          </w:p>
          <w:p w14:paraId="30A8A8E0" w14:textId="77777777" w:rsidR="003F5C77" w:rsidRDefault="000A59B8">
            <w:pPr>
              <w:tabs>
                <w:tab w:val="left" w:pos="284"/>
              </w:tabs>
              <w:jc w:val="center"/>
              <w:rPr>
                <w:rFonts w:ascii="Arial" w:hAnsi="Arial" w:cs="Arial"/>
                <w:sz w:val="20"/>
                <w:szCs w:val="20"/>
              </w:rPr>
            </w:pPr>
            <w:r>
              <w:rPr>
                <w:rFonts w:ascii="Arial" w:hAnsi="Arial" w:cs="Arial"/>
                <w:sz w:val="20"/>
                <w:szCs w:val="20"/>
              </w:rPr>
              <w:t>Société</w:t>
            </w:r>
          </w:p>
          <w:p w14:paraId="516370D1" w14:textId="77777777" w:rsidR="003F5C77" w:rsidRDefault="000A59B8">
            <w:pPr>
              <w:tabs>
                <w:tab w:val="left" w:pos="284"/>
              </w:tabs>
              <w:jc w:val="center"/>
              <w:rPr>
                <w:rFonts w:ascii="Arial" w:hAnsi="Arial" w:cs="Arial"/>
                <w:sz w:val="20"/>
                <w:szCs w:val="20"/>
              </w:rPr>
            </w:pPr>
            <w:r>
              <w:rPr>
                <w:rFonts w:ascii="Arial" w:hAnsi="Arial" w:cs="Arial"/>
                <w:sz w:val="20"/>
                <w:szCs w:val="20"/>
              </w:rPr>
              <w:t>Montant en € HT</w:t>
            </w:r>
          </w:p>
        </w:tc>
        <w:tc>
          <w:tcPr>
            <w:tcW w:w="1842" w:type="dxa"/>
            <w:tcBorders>
              <w:top w:val="single" w:sz="4" w:space="0" w:color="000000"/>
              <w:left w:val="single" w:sz="4" w:space="0" w:color="000000"/>
              <w:bottom w:val="single" w:sz="4" w:space="0" w:color="000000"/>
            </w:tcBorders>
            <w:shd w:val="clear" w:color="auto" w:fill="auto"/>
          </w:tcPr>
          <w:p w14:paraId="6EEBDACA" w14:textId="77777777" w:rsidR="003F5C77" w:rsidRDefault="003F5C77">
            <w:pPr>
              <w:tabs>
                <w:tab w:val="left" w:pos="284"/>
              </w:tabs>
              <w:snapToGrid w:val="0"/>
              <w:jc w:val="center"/>
              <w:rPr>
                <w:rFonts w:ascii="Arial" w:hAnsi="Arial" w:cs="Arial"/>
                <w:sz w:val="20"/>
                <w:szCs w:val="20"/>
              </w:rPr>
            </w:pPr>
          </w:p>
          <w:p w14:paraId="6935618E" w14:textId="77777777" w:rsidR="003F5C77" w:rsidRDefault="000A59B8">
            <w:pPr>
              <w:tabs>
                <w:tab w:val="left" w:pos="284"/>
              </w:tabs>
              <w:jc w:val="center"/>
              <w:rPr>
                <w:rFonts w:ascii="Arial" w:hAnsi="Arial" w:cs="Arial"/>
                <w:sz w:val="20"/>
                <w:szCs w:val="20"/>
              </w:rPr>
            </w:pPr>
            <w:r>
              <w:rPr>
                <w:rFonts w:ascii="Arial" w:hAnsi="Arial" w:cs="Arial"/>
                <w:sz w:val="20"/>
                <w:szCs w:val="20"/>
              </w:rPr>
              <w:t>Société</w:t>
            </w:r>
          </w:p>
          <w:p w14:paraId="3FEC6D43" w14:textId="77777777" w:rsidR="003F5C77" w:rsidRDefault="000A59B8">
            <w:pPr>
              <w:tabs>
                <w:tab w:val="left" w:pos="284"/>
              </w:tabs>
              <w:jc w:val="center"/>
              <w:rPr>
                <w:rFonts w:ascii="Arial" w:hAnsi="Arial" w:cs="Arial"/>
                <w:sz w:val="20"/>
                <w:szCs w:val="20"/>
              </w:rPr>
            </w:pPr>
            <w:r>
              <w:rPr>
                <w:rFonts w:ascii="Arial" w:hAnsi="Arial" w:cs="Arial"/>
                <w:sz w:val="20"/>
                <w:szCs w:val="20"/>
              </w:rPr>
              <w:t>Montant en € HT</w:t>
            </w:r>
          </w:p>
        </w:tc>
        <w:tc>
          <w:tcPr>
            <w:tcW w:w="1843" w:type="dxa"/>
            <w:tcBorders>
              <w:top w:val="single" w:sz="4" w:space="0" w:color="000000"/>
              <w:left w:val="single" w:sz="4" w:space="0" w:color="000000"/>
              <w:bottom w:val="single" w:sz="4" w:space="0" w:color="000000"/>
            </w:tcBorders>
            <w:shd w:val="clear" w:color="auto" w:fill="auto"/>
          </w:tcPr>
          <w:p w14:paraId="6C2873A9" w14:textId="77777777" w:rsidR="003F5C77" w:rsidRDefault="003F5C77">
            <w:pPr>
              <w:tabs>
                <w:tab w:val="left" w:pos="284"/>
              </w:tabs>
              <w:snapToGrid w:val="0"/>
              <w:jc w:val="center"/>
              <w:rPr>
                <w:rFonts w:ascii="Arial" w:hAnsi="Arial" w:cs="Arial"/>
                <w:sz w:val="20"/>
                <w:szCs w:val="20"/>
              </w:rPr>
            </w:pPr>
          </w:p>
          <w:p w14:paraId="66EA0FCE" w14:textId="77777777" w:rsidR="003F5C77" w:rsidRDefault="000A59B8">
            <w:pPr>
              <w:tabs>
                <w:tab w:val="left" w:pos="284"/>
              </w:tabs>
              <w:jc w:val="center"/>
              <w:rPr>
                <w:rFonts w:ascii="Arial" w:hAnsi="Arial" w:cs="Arial"/>
                <w:sz w:val="20"/>
                <w:szCs w:val="20"/>
              </w:rPr>
            </w:pPr>
            <w:r>
              <w:rPr>
                <w:rFonts w:ascii="Arial" w:hAnsi="Arial" w:cs="Arial"/>
                <w:sz w:val="20"/>
                <w:szCs w:val="20"/>
              </w:rPr>
              <w:t>Société</w:t>
            </w:r>
          </w:p>
          <w:p w14:paraId="3C6D43F4" w14:textId="77777777" w:rsidR="003F5C77" w:rsidRDefault="000A59B8">
            <w:pPr>
              <w:tabs>
                <w:tab w:val="left" w:pos="284"/>
              </w:tabs>
              <w:jc w:val="center"/>
              <w:rPr>
                <w:rFonts w:ascii="Arial" w:hAnsi="Arial" w:cs="Arial"/>
                <w:sz w:val="20"/>
                <w:szCs w:val="20"/>
              </w:rPr>
            </w:pPr>
            <w:r>
              <w:rPr>
                <w:rFonts w:ascii="Arial" w:hAnsi="Arial" w:cs="Arial"/>
                <w:sz w:val="20"/>
                <w:szCs w:val="20"/>
              </w:rPr>
              <w:t>Montant en € HT</w:t>
            </w:r>
          </w:p>
        </w:tc>
        <w:tc>
          <w:tcPr>
            <w:tcW w:w="1853" w:type="dxa"/>
            <w:tcBorders>
              <w:top w:val="single" w:sz="4" w:space="0" w:color="000000"/>
              <w:left w:val="single" w:sz="4" w:space="0" w:color="000000"/>
              <w:bottom w:val="single" w:sz="4" w:space="0" w:color="000000"/>
              <w:right w:val="single" w:sz="4" w:space="0" w:color="000000"/>
            </w:tcBorders>
            <w:shd w:val="clear" w:color="auto" w:fill="auto"/>
          </w:tcPr>
          <w:p w14:paraId="46D4B39E" w14:textId="77777777" w:rsidR="003F5C77" w:rsidRDefault="003F5C77">
            <w:pPr>
              <w:tabs>
                <w:tab w:val="left" w:pos="284"/>
              </w:tabs>
              <w:snapToGrid w:val="0"/>
              <w:jc w:val="center"/>
              <w:rPr>
                <w:rFonts w:ascii="Arial" w:hAnsi="Arial" w:cs="Arial"/>
                <w:sz w:val="20"/>
                <w:szCs w:val="20"/>
              </w:rPr>
            </w:pPr>
          </w:p>
          <w:p w14:paraId="68FB9547" w14:textId="77777777" w:rsidR="003F5C77" w:rsidRDefault="000A59B8">
            <w:pPr>
              <w:tabs>
                <w:tab w:val="left" w:pos="284"/>
              </w:tabs>
              <w:jc w:val="center"/>
              <w:rPr>
                <w:rFonts w:ascii="Arial" w:hAnsi="Arial" w:cs="Arial"/>
                <w:sz w:val="20"/>
                <w:szCs w:val="20"/>
              </w:rPr>
            </w:pPr>
            <w:r>
              <w:rPr>
                <w:rFonts w:ascii="Arial" w:hAnsi="Arial" w:cs="Arial"/>
                <w:sz w:val="20"/>
                <w:szCs w:val="20"/>
              </w:rPr>
              <w:t>Société</w:t>
            </w:r>
          </w:p>
          <w:p w14:paraId="169ABFAE" w14:textId="77777777" w:rsidR="003F5C77" w:rsidRDefault="000A59B8">
            <w:pPr>
              <w:tabs>
                <w:tab w:val="left" w:pos="284"/>
              </w:tabs>
              <w:jc w:val="center"/>
            </w:pPr>
            <w:r>
              <w:rPr>
                <w:rFonts w:ascii="Arial" w:hAnsi="Arial" w:cs="Arial"/>
                <w:sz w:val="20"/>
                <w:szCs w:val="20"/>
              </w:rPr>
              <w:t>Montant en € HT</w:t>
            </w:r>
          </w:p>
        </w:tc>
      </w:tr>
      <w:tr w:rsidR="003F5C77" w14:paraId="040C1F1A" w14:textId="77777777">
        <w:tc>
          <w:tcPr>
            <w:tcW w:w="1842" w:type="dxa"/>
            <w:tcBorders>
              <w:top w:val="single" w:sz="4" w:space="0" w:color="000000"/>
              <w:left w:val="single" w:sz="4" w:space="0" w:color="000000"/>
              <w:bottom w:val="single" w:sz="4" w:space="0" w:color="000000"/>
            </w:tcBorders>
            <w:shd w:val="clear" w:color="auto" w:fill="auto"/>
          </w:tcPr>
          <w:p w14:paraId="38831DDA" w14:textId="77777777" w:rsidR="003F5C77" w:rsidRDefault="003F5C77">
            <w:pPr>
              <w:tabs>
                <w:tab w:val="left" w:pos="284"/>
              </w:tabs>
              <w:snapToGrid w:val="0"/>
              <w:jc w:val="both"/>
              <w:rPr>
                <w:rFonts w:ascii="Arial" w:hAnsi="Arial" w:cs="Arial"/>
                <w:sz w:val="16"/>
                <w:szCs w:val="16"/>
              </w:rPr>
            </w:pPr>
          </w:p>
          <w:p w14:paraId="191D0E30" w14:textId="77777777" w:rsidR="003F5C77" w:rsidRDefault="003F5C77">
            <w:pPr>
              <w:tabs>
                <w:tab w:val="left" w:pos="284"/>
              </w:tabs>
              <w:jc w:val="both"/>
              <w:rPr>
                <w:rFonts w:ascii="Arial" w:hAnsi="Arial" w:cs="Arial"/>
                <w:sz w:val="16"/>
                <w:szCs w:val="16"/>
              </w:rPr>
            </w:pPr>
          </w:p>
          <w:p w14:paraId="0AB600B0" w14:textId="77777777" w:rsidR="003F5C77" w:rsidRDefault="003F5C77">
            <w:pPr>
              <w:tabs>
                <w:tab w:val="left" w:pos="284"/>
              </w:tabs>
              <w:jc w:val="both"/>
              <w:rPr>
                <w:rFonts w:ascii="Arial" w:hAnsi="Arial" w:cs="Arial"/>
                <w:sz w:val="16"/>
                <w:szCs w:val="16"/>
              </w:rPr>
            </w:pPr>
          </w:p>
          <w:p w14:paraId="03450ABA" w14:textId="77777777" w:rsidR="003F5C77" w:rsidRDefault="003F5C77">
            <w:pPr>
              <w:tabs>
                <w:tab w:val="left" w:pos="284"/>
              </w:tabs>
              <w:jc w:val="both"/>
              <w:rPr>
                <w:rFonts w:ascii="Arial" w:hAnsi="Arial" w:cs="Arial"/>
                <w:sz w:val="16"/>
                <w:szCs w:val="16"/>
              </w:rPr>
            </w:pPr>
          </w:p>
          <w:p w14:paraId="0AB92A2F" w14:textId="77777777" w:rsidR="003F5C77" w:rsidRDefault="003F5C77">
            <w:pPr>
              <w:tabs>
                <w:tab w:val="left" w:pos="284"/>
              </w:tabs>
              <w:jc w:val="both"/>
              <w:rPr>
                <w:rFonts w:ascii="Arial" w:hAnsi="Arial" w:cs="Arial"/>
                <w:sz w:val="16"/>
                <w:szCs w:val="16"/>
              </w:rPr>
            </w:pPr>
          </w:p>
          <w:p w14:paraId="7C9411C8" w14:textId="77777777" w:rsidR="003F5C77" w:rsidRDefault="003F5C77">
            <w:pPr>
              <w:tabs>
                <w:tab w:val="left" w:pos="284"/>
              </w:tabs>
              <w:jc w:val="both"/>
              <w:rPr>
                <w:rFonts w:ascii="Arial" w:hAnsi="Arial" w:cs="Arial"/>
                <w:sz w:val="16"/>
                <w:szCs w:val="16"/>
              </w:rPr>
            </w:pPr>
          </w:p>
          <w:p w14:paraId="577B2C24" w14:textId="77777777" w:rsidR="003F5C77" w:rsidRDefault="003F5C77">
            <w:pPr>
              <w:tabs>
                <w:tab w:val="left" w:pos="284"/>
              </w:tabs>
              <w:jc w:val="both"/>
              <w:rPr>
                <w:rFonts w:ascii="Arial" w:hAnsi="Arial" w:cs="Arial"/>
                <w:sz w:val="16"/>
                <w:szCs w:val="16"/>
              </w:rPr>
            </w:pPr>
          </w:p>
          <w:p w14:paraId="2B5953CC" w14:textId="77777777" w:rsidR="003F5C77" w:rsidRDefault="003F5C77">
            <w:pPr>
              <w:tabs>
                <w:tab w:val="left" w:pos="284"/>
              </w:tabs>
              <w:jc w:val="both"/>
              <w:rPr>
                <w:rFonts w:ascii="Arial" w:hAnsi="Arial" w:cs="Arial"/>
                <w:sz w:val="16"/>
                <w:szCs w:val="16"/>
              </w:rPr>
            </w:pPr>
          </w:p>
          <w:p w14:paraId="1CF0701C" w14:textId="77777777" w:rsidR="003F5C77" w:rsidRDefault="003F5C77">
            <w:pPr>
              <w:tabs>
                <w:tab w:val="left" w:pos="284"/>
              </w:tabs>
              <w:jc w:val="both"/>
              <w:rPr>
                <w:rFonts w:ascii="Arial" w:hAnsi="Arial" w:cs="Arial"/>
                <w:sz w:val="16"/>
                <w:szCs w:val="16"/>
              </w:rPr>
            </w:pPr>
          </w:p>
          <w:p w14:paraId="4F09A216" w14:textId="77777777" w:rsidR="003F5C77" w:rsidRDefault="003F5C77">
            <w:pPr>
              <w:tabs>
                <w:tab w:val="left" w:pos="284"/>
              </w:tabs>
              <w:jc w:val="both"/>
              <w:rPr>
                <w:rFonts w:ascii="Arial" w:hAnsi="Arial" w:cs="Arial"/>
                <w:sz w:val="16"/>
                <w:szCs w:val="16"/>
              </w:rPr>
            </w:pPr>
          </w:p>
          <w:p w14:paraId="3F9BFD82" w14:textId="77777777" w:rsidR="003F5C77" w:rsidRDefault="003F5C77">
            <w:pPr>
              <w:tabs>
                <w:tab w:val="left" w:pos="284"/>
              </w:tabs>
              <w:jc w:val="both"/>
              <w:rPr>
                <w:rFonts w:ascii="Arial" w:hAnsi="Arial" w:cs="Arial"/>
                <w:sz w:val="16"/>
                <w:szCs w:val="16"/>
              </w:rPr>
            </w:pPr>
          </w:p>
        </w:tc>
        <w:tc>
          <w:tcPr>
            <w:tcW w:w="1842" w:type="dxa"/>
            <w:tcBorders>
              <w:top w:val="single" w:sz="4" w:space="0" w:color="000000"/>
              <w:left w:val="single" w:sz="4" w:space="0" w:color="000000"/>
              <w:bottom w:val="single" w:sz="4" w:space="0" w:color="000000"/>
            </w:tcBorders>
            <w:shd w:val="clear" w:color="auto" w:fill="auto"/>
          </w:tcPr>
          <w:p w14:paraId="5E59440F" w14:textId="77777777" w:rsidR="003F5C77" w:rsidRDefault="003F5C77">
            <w:pPr>
              <w:tabs>
                <w:tab w:val="left" w:pos="284"/>
              </w:tabs>
              <w:snapToGrid w:val="0"/>
              <w:jc w:val="both"/>
              <w:rPr>
                <w:rFonts w:ascii="Arial" w:hAnsi="Arial" w:cs="Arial"/>
                <w:sz w:val="16"/>
                <w:szCs w:val="16"/>
              </w:rPr>
            </w:pPr>
          </w:p>
        </w:tc>
        <w:tc>
          <w:tcPr>
            <w:tcW w:w="1842" w:type="dxa"/>
            <w:tcBorders>
              <w:top w:val="single" w:sz="4" w:space="0" w:color="000000"/>
              <w:left w:val="single" w:sz="4" w:space="0" w:color="000000"/>
              <w:bottom w:val="single" w:sz="4" w:space="0" w:color="000000"/>
            </w:tcBorders>
            <w:shd w:val="clear" w:color="auto" w:fill="auto"/>
          </w:tcPr>
          <w:p w14:paraId="2194D981" w14:textId="77777777" w:rsidR="003F5C77" w:rsidRDefault="003F5C77">
            <w:pPr>
              <w:tabs>
                <w:tab w:val="left" w:pos="284"/>
              </w:tabs>
              <w:snapToGrid w:val="0"/>
              <w:jc w:val="both"/>
              <w:rPr>
                <w:rFonts w:ascii="Arial" w:hAnsi="Arial" w:cs="Arial"/>
                <w:sz w:val="16"/>
                <w:szCs w:val="16"/>
              </w:rPr>
            </w:pPr>
          </w:p>
        </w:tc>
        <w:tc>
          <w:tcPr>
            <w:tcW w:w="1843" w:type="dxa"/>
            <w:tcBorders>
              <w:top w:val="single" w:sz="4" w:space="0" w:color="000000"/>
              <w:left w:val="single" w:sz="4" w:space="0" w:color="000000"/>
              <w:bottom w:val="single" w:sz="4" w:space="0" w:color="000000"/>
            </w:tcBorders>
            <w:shd w:val="clear" w:color="auto" w:fill="auto"/>
          </w:tcPr>
          <w:p w14:paraId="6668EC79" w14:textId="77777777" w:rsidR="003F5C77" w:rsidRDefault="003F5C77">
            <w:pPr>
              <w:tabs>
                <w:tab w:val="left" w:pos="284"/>
              </w:tabs>
              <w:snapToGrid w:val="0"/>
              <w:jc w:val="both"/>
              <w:rPr>
                <w:rFonts w:ascii="Arial" w:hAnsi="Arial" w:cs="Arial"/>
                <w:sz w:val="16"/>
                <w:szCs w:val="16"/>
              </w:rPr>
            </w:pPr>
          </w:p>
        </w:tc>
        <w:tc>
          <w:tcPr>
            <w:tcW w:w="1853" w:type="dxa"/>
            <w:tcBorders>
              <w:top w:val="single" w:sz="4" w:space="0" w:color="000000"/>
              <w:left w:val="single" w:sz="4" w:space="0" w:color="000000"/>
              <w:bottom w:val="single" w:sz="4" w:space="0" w:color="000000"/>
              <w:right w:val="single" w:sz="4" w:space="0" w:color="000000"/>
            </w:tcBorders>
            <w:shd w:val="clear" w:color="auto" w:fill="auto"/>
          </w:tcPr>
          <w:p w14:paraId="6244CA27" w14:textId="77777777" w:rsidR="003F5C77" w:rsidRDefault="003F5C77">
            <w:pPr>
              <w:tabs>
                <w:tab w:val="left" w:pos="284"/>
              </w:tabs>
              <w:snapToGrid w:val="0"/>
              <w:jc w:val="both"/>
              <w:rPr>
                <w:rFonts w:ascii="Arial" w:hAnsi="Arial" w:cs="Arial"/>
                <w:sz w:val="16"/>
                <w:szCs w:val="16"/>
              </w:rPr>
            </w:pPr>
          </w:p>
        </w:tc>
      </w:tr>
    </w:tbl>
    <w:p w14:paraId="6011CF42" w14:textId="77777777" w:rsidR="003F5C77" w:rsidRDefault="003F5C77">
      <w:pPr>
        <w:tabs>
          <w:tab w:val="left" w:pos="284"/>
        </w:tabs>
        <w:jc w:val="both"/>
        <w:rPr>
          <w:rFonts w:ascii="Arial" w:hAnsi="Arial" w:cs="Arial"/>
          <w:sz w:val="16"/>
          <w:szCs w:val="16"/>
        </w:rPr>
      </w:pPr>
    </w:p>
    <w:p w14:paraId="2648F444" w14:textId="77777777" w:rsidR="003F5C77" w:rsidRDefault="003F5C77">
      <w:pPr>
        <w:tabs>
          <w:tab w:val="left" w:pos="284"/>
        </w:tabs>
        <w:ind w:left="-540"/>
        <w:jc w:val="both"/>
        <w:rPr>
          <w:rFonts w:ascii="Arial" w:hAnsi="Arial" w:cs="Arial"/>
          <w:sz w:val="16"/>
          <w:szCs w:val="16"/>
        </w:rPr>
      </w:pPr>
    </w:p>
    <w:p w14:paraId="57CF8DA6" w14:textId="77777777" w:rsidR="003F5C77" w:rsidRDefault="00782603">
      <w:pPr>
        <w:numPr>
          <w:ilvl w:val="0"/>
          <w:numId w:val="4"/>
        </w:numPr>
        <w:tabs>
          <w:tab w:val="left" w:pos="284"/>
        </w:tabs>
        <w:jc w:val="both"/>
        <w:rPr>
          <w:rFonts w:ascii="Arial" w:hAnsi="Arial" w:cs="Arial"/>
          <w:sz w:val="16"/>
          <w:szCs w:val="16"/>
        </w:rPr>
      </w:pPr>
      <w:r>
        <w:rPr>
          <w:rFonts w:ascii="Arial" w:hAnsi="Arial" w:cs="Arial"/>
          <w:b/>
          <w:sz w:val="22"/>
          <w:szCs w:val="22"/>
          <w:u w:val="single"/>
        </w:rPr>
        <w:t>Sous-traitance</w:t>
      </w:r>
      <w:r w:rsidR="000A59B8">
        <w:rPr>
          <w:rFonts w:ascii="Arial" w:hAnsi="Arial" w:cs="Arial"/>
          <w:sz w:val="22"/>
          <w:szCs w:val="22"/>
        </w:rPr>
        <w:t xml:space="preserve"> : </w:t>
      </w:r>
    </w:p>
    <w:p w14:paraId="5079F4F1" w14:textId="77777777" w:rsidR="003F5C77" w:rsidRDefault="003F5C77">
      <w:pPr>
        <w:tabs>
          <w:tab w:val="left" w:pos="284"/>
        </w:tabs>
        <w:jc w:val="both"/>
        <w:rPr>
          <w:rFonts w:ascii="Arial" w:hAnsi="Arial" w:cs="Arial"/>
          <w:sz w:val="16"/>
          <w:szCs w:val="16"/>
        </w:rPr>
      </w:pPr>
    </w:p>
    <w:p w14:paraId="71B6A102" w14:textId="77777777" w:rsidR="003F5C77" w:rsidRPr="009C1661" w:rsidRDefault="000A59B8">
      <w:pPr>
        <w:tabs>
          <w:tab w:val="left" w:pos="284"/>
        </w:tabs>
        <w:jc w:val="both"/>
        <w:rPr>
          <w:rFonts w:ascii="Arial" w:hAnsi="Arial" w:cs="Arial"/>
          <w:sz w:val="20"/>
          <w:szCs w:val="20"/>
        </w:rPr>
      </w:pPr>
      <w:r w:rsidRPr="009C1661">
        <w:rPr>
          <w:rFonts w:ascii="Arial" w:hAnsi="Arial" w:cs="Arial"/>
          <w:sz w:val="20"/>
          <w:szCs w:val="20"/>
        </w:rPr>
        <w:t xml:space="preserve">Pour l’exécution du marché : </w:t>
      </w:r>
    </w:p>
    <w:p w14:paraId="064BB34E" w14:textId="77777777" w:rsidR="003F5C77" w:rsidRPr="009C1661" w:rsidRDefault="003F5C77">
      <w:pPr>
        <w:tabs>
          <w:tab w:val="left" w:pos="284"/>
        </w:tabs>
        <w:jc w:val="both"/>
        <w:rPr>
          <w:rFonts w:ascii="Arial" w:hAnsi="Arial" w:cs="Arial"/>
          <w:sz w:val="20"/>
          <w:szCs w:val="20"/>
        </w:rPr>
      </w:pPr>
    </w:p>
    <w:p w14:paraId="212A6844" w14:textId="77777777" w:rsidR="003F5C77" w:rsidRPr="009C1661" w:rsidRDefault="000A59B8">
      <w:pPr>
        <w:tabs>
          <w:tab w:val="left" w:pos="993"/>
        </w:tabs>
        <w:jc w:val="both"/>
        <w:rPr>
          <w:rFonts w:ascii="Arial" w:hAnsi="Arial" w:cs="Arial"/>
          <w:sz w:val="20"/>
          <w:szCs w:val="20"/>
        </w:rPr>
      </w:pPr>
      <w:r w:rsidRPr="009C1661">
        <w:rPr>
          <w:rFonts w:ascii="Arial" w:hAnsi="Arial" w:cs="Arial"/>
          <w:sz w:val="20"/>
          <w:szCs w:val="20"/>
        </w:rPr>
        <w:tab/>
      </w:r>
      <w:r w:rsidRPr="009C1661">
        <w:rPr>
          <w:rFonts w:ascii="Wingdings" w:hAnsi="Wingdings"/>
          <w:sz w:val="20"/>
          <w:szCs w:val="20"/>
        </w:rPr>
        <w:t></w:t>
      </w:r>
      <w:r w:rsidRPr="009C1661">
        <w:rPr>
          <w:rFonts w:ascii="Arial" w:hAnsi="Arial" w:cs="Arial"/>
          <w:sz w:val="20"/>
          <w:szCs w:val="20"/>
        </w:rPr>
        <w:t xml:space="preserve"> Je n’envisage pas de recourir à un ou plusieurs sous-traitants.</w:t>
      </w:r>
    </w:p>
    <w:p w14:paraId="72EEC3A1" w14:textId="77777777" w:rsidR="003F5C77" w:rsidRPr="009C1661" w:rsidRDefault="003F5C77">
      <w:pPr>
        <w:tabs>
          <w:tab w:val="left" w:pos="284"/>
        </w:tabs>
        <w:jc w:val="both"/>
        <w:rPr>
          <w:rFonts w:ascii="Arial" w:hAnsi="Arial" w:cs="Arial"/>
          <w:sz w:val="20"/>
          <w:szCs w:val="20"/>
        </w:rPr>
      </w:pPr>
    </w:p>
    <w:p w14:paraId="4CD3E9E7" w14:textId="77777777" w:rsidR="003F5C77" w:rsidRPr="009C1661" w:rsidRDefault="00AF099B" w:rsidP="00AF099B">
      <w:pPr>
        <w:tabs>
          <w:tab w:val="left" w:pos="993"/>
        </w:tabs>
        <w:jc w:val="both"/>
        <w:rPr>
          <w:rFonts w:ascii="Arial" w:hAnsi="Arial" w:cs="Arial"/>
          <w:sz w:val="20"/>
          <w:szCs w:val="20"/>
        </w:rPr>
      </w:pPr>
      <w:r w:rsidRPr="009C1661">
        <w:rPr>
          <w:rFonts w:ascii="Arial" w:hAnsi="Arial" w:cs="Arial"/>
          <w:sz w:val="20"/>
          <w:szCs w:val="20"/>
        </w:rPr>
        <w:tab/>
      </w:r>
      <w:r w:rsidR="000A59B8" w:rsidRPr="009C1661">
        <w:rPr>
          <w:rFonts w:ascii="Arial" w:hAnsi="Arial" w:cs="Arial"/>
          <w:sz w:val="20"/>
          <w:szCs w:val="20"/>
        </w:rPr>
        <w:t xml:space="preserve"> J’envisage de recourir à la sous-traitance et fourni tous les documents et informations </w:t>
      </w:r>
      <w:r w:rsidR="009C1661">
        <w:rPr>
          <w:rFonts w:ascii="Arial" w:hAnsi="Arial" w:cs="Arial"/>
          <w:sz w:val="20"/>
          <w:szCs w:val="20"/>
        </w:rPr>
        <w:t xml:space="preserve">                    </w:t>
      </w:r>
      <w:r w:rsidR="000A59B8" w:rsidRPr="009C1661">
        <w:rPr>
          <w:rFonts w:ascii="Arial" w:hAnsi="Arial" w:cs="Arial"/>
          <w:sz w:val="20"/>
          <w:szCs w:val="20"/>
        </w:rPr>
        <w:t>listés à l’art</w:t>
      </w:r>
      <w:r w:rsidR="00782603" w:rsidRPr="009C1661">
        <w:rPr>
          <w:rFonts w:ascii="Arial" w:hAnsi="Arial" w:cs="Arial"/>
          <w:sz w:val="20"/>
          <w:szCs w:val="20"/>
        </w:rPr>
        <w:t>icle R.2193-1 et suivants du CCTP et du CCAP</w:t>
      </w:r>
      <w:r w:rsidR="000A59B8" w:rsidRPr="009C1661">
        <w:rPr>
          <w:rFonts w:ascii="Arial" w:hAnsi="Arial" w:cs="Arial"/>
          <w:sz w:val="20"/>
          <w:szCs w:val="20"/>
        </w:rPr>
        <w:t>.</w:t>
      </w:r>
    </w:p>
    <w:p w14:paraId="78C12AD7" w14:textId="77777777" w:rsidR="003F5C77" w:rsidRPr="009C1661" w:rsidRDefault="003F5C77">
      <w:pPr>
        <w:tabs>
          <w:tab w:val="left" w:pos="284"/>
        </w:tabs>
        <w:jc w:val="both"/>
        <w:rPr>
          <w:rFonts w:ascii="Arial" w:hAnsi="Arial" w:cs="Arial"/>
          <w:sz w:val="20"/>
          <w:szCs w:val="20"/>
        </w:rPr>
      </w:pPr>
    </w:p>
    <w:p w14:paraId="259577D6" w14:textId="77777777" w:rsidR="003F5C77" w:rsidRPr="009C1661" w:rsidRDefault="003F5C77">
      <w:pPr>
        <w:tabs>
          <w:tab w:val="left" w:pos="284"/>
        </w:tabs>
        <w:jc w:val="both"/>
        <w:rPr>
          <w:rFonts w:ascii="Arial" w:hAnsi="Arial" w:cs="Arial"/>
          <w:sz w:val="20"/>
          <w:szCs w:val="20"/>
        </w:rPr>
      </w:pPr>
    </w:p>
    <w:p w14:paraId="72231EC9" w14:textId="77777777" w:rsidR="003F5C77" w:rsidRPr="009C1661" w:rsidRDefault="000A59B8">
      <w:pPr>
        <w:tabs>
          <w:tab w:val="left" w:pos="284"/>
        </w:tabs>
        <w:jc w:val="both"/>
        <w:rPr>
          <w:rFonts w:ascii="Arial" w:hAnsi="Arial" w:cs="Arial"/>
          <w:sz w:val="20"/>
          <w:szCs w:val="20"/>
        </w:rPr>
      </w:pPr>
      <w:r w:rsidRPr="009C1661">
        <w:rPr>
          <w:rFonts w:ascii="Arial" w:hAnsi="Arial" w:cs="Arial"/>
          <w:sz w:val="20"/>
          <w:szCs w:val="20"/>
        </w:rPr>
        <w:t>Je certifie que les travaux seront réalisés avec des salariés employés régulièrement au regard des articles du Code du Travail.</w:t>
      </w:r>
    </w:p>
    <w:p w14:paraId="48610140" w14:textId="77777777" w:rsidR="003F5C77" w:rsidRDefault="003F5C77">
      <w:pPr>
        <w:tabs>
          <w:tab w:val="left" w:pos="284"/>
        </w:tabs>
        <w:jc w:val="both"/>
        <w:rPr>
          <w:rFonts w:ascii="Arial" w:hAnsi="Arial" w:cs="Arial"/>
          <w:sz w:val="16"/>
          <w:szCs w:val="16"/>
        </w:rPr>
      </w:pPr>
    </w:p>
    <w:p w14:paraId="4C79D462" w14:textId="77777777" w:rsidR="003F5C77" w:rsidRDefault="003F5C77">
      <w:pPr>
        <w:tabs>
          <w:tab w:val="left" w:pos="284"/>
        </w:tabs>
        <w:jc w:val="both"/>
        <w:rPr>
          <w:rFonts w:ascii="Arial" w:hAnsi="Arial" w:cs="Arial"/>
          <w:sz w:val="16"/>
          <w:szCs w:val="16"/>
        </w:rPr>
      </w:pPr>
    </w:p>
    <w:p w14:paraId="78D58F29" w14:textId="77777777" w:rsidR="003F5C77" w:rsidRDefault="000A59B8">
      <w:pPr>
        <w:rPr>
          <w:rFonts w:ascii="Arial" w:hAnsi="Arial" w:cs="Arial"/>
          <w:sz w:val="16"/>
          <w:szCs w:val="16"/>
        </w:rPr>
      </w:pPr>
      <w:r>
        <w:rPr>
          <w:rFonts w:ascii="Arial" w:hAnsi="Arial" w:cs="Arial"/>
          <w:b/>
          <w:sz w:val="22"/>
        </w:rPr>
        <w:t>FAIT EN UN SEUL ORIGINAL</w:t>
      </w:r>
    </w:p>
    <w:p w14:paraId="33E216C0" w14:textId="77777777" w:rsidR="003F5C77" w:rsidRDefault="003F5C77">
      <w:pPr>
        <w:rPr>
          <w:rFonts w:ascii="Arial" w:hAnsi="Arial" w:cs="Arial"/>
          <w:sz w:val="16"/>
          <w:szCs w:val="16"/>
        </w:rPr>
      </w:pPr>
    </w:p>
    <w:p w14:paraId="038F8B29" w14:textId="77777777" w:rsidR="003F5C77" w:rsidRDefault="003F5C77">
      <w:pPr>
        <w:rPr>
          <w:rFonts w:ascii="Arial" w:hAnsi="Arial" w:cs="Arial"/>
          <w:sz w:val="16"/>
          <w:szCs w:val="16"/>
        </w:rPr>
      </w:pPr>
    </w:p>
    <w:p w14:paraId="34DA5B58" w14:textId="77777777" w:rsidR="003F5C77" w:rsidRDefault="003F5C77">
      <w:pPr>
        <w:rPr>
          <w:rFonts w:ascii="Arial" w:hAnsi="Arial" w:cs="Arial"/>
          <w:sz w:val="16"/>
          <w:szCs w:val="16"/>
        </w:rPr>
      </w:pPr>
    </w:p>
    <w:p w14:paraId="37EF0255" w14:textId="77777777" w:rsidR="003F5C77" w:rsidRDefault="000A59B8">
      <w:pPr>
        <w:pStyle w:val="Titre4"/>
        <w:tabs>
          <w:tab w:val="left" w:pos="2268"/>
          <w:tab w:val="left" w:pos="7371"/>
        </w:tabs>
        <w:rPr>
          <w:rFonts w:ascii="Arial" w:hAnsi="Arial" w:cs="Arial"/>
          <w:sz w:val="16"/>
          <w:szCs w:val="16"/>
        </w:rPr>
      </w:pPr>
      <w:r>
        <w:rPr>
          <w:rFonts w:ascii="Arial" w:hAnsi="Arial" w:cs="Arial"/>
          <w:spacing w:val="0"/>
        </w:rPr>
        <w:t xml:space="preserve">A </w:t>
      </w:r>
      <w:r>
        <w:rPr>
          <w:rFonts w:ascii="Arial" w:hAnsi="Arial" w:cs="Arial"/>
          <w:spacing w:val="0"/>
        </w:rPr>
        <w:tab/>
        <w:t xml:space="preserve">Le </w:t>
      </w:r>
    </w:p>
    <w:p w14:paraId="673935AB" w14:textId="77777777" w:rsidR="003F5C77" w:rsidRDefault="003F5C77">
      <w:pPr>
        <w:rPr>
          <w:rFonts w:ascii="Arial" w:hAnsi="Arial" w:cs="Arial"/>
          <w:sz w:val="16"/>
          <w:szCs w:val="16"/>
        </w:rPr>
      </w:pPr>
    </w:p>
    <w:p w14:paraId="18CCC334" w14:textId="77777777" w:rsidR="003F5C77" w:rsidRDefault="000A59B8">
      <w:pPr>
        <w:rPr>
          <w:rFonts w:ascii="Arial" w:hAnsi="Arial" w:cs="Arial"/>
          <w:sz w:val="16"/>
          <w:szCs w:val="16"/>
        </w:rPr>
      </w:pPr>
      <w:r>
        <w:rPr>
          <w:rFonts w:ascii="Arial" w:hAnsi="Arial" w:cs="Arial"/>
          <w:b/>
          <w:sz w:val="22"/>
        </w:rPr>
        <w:t>Mention manuscrite "LU ET APPROUVE"</w:t>
      </w:r>
    </w:p>
    <w:p w14:paraId="026972D1" w14:textId="77777777" w:rsidR="003F5C77" w:rsidRDefault="003F5C77">
      <w:pPr>
        <w:rPr>
          <w:rFonts w:ascii="Arial" w:hAnsi="Arial" w:cs="Arial"/>
          <w:sz w:val="16"/>
          <w:szCs w:val="16"/>
        </w:rPr>
      </w:pPr>
    </w:p>
    <w:p w14:paraId="226675FF" w14:textId="77777777" w:rsidR="003F5C77" w:rsidRDefault="003F5C77">
      <w:pPr>
        <w:rPr>
          <w:rFonts w:ascii="Arial" w:hAnsi="Arial" w:cs="Arial"/>
          <w:sz w:val="16"/>
          <w:szCs w:val="16"/>
        </w:rPr>
      </w:pPr>
    </w:p>
    <w:p w14:paraId="4FC988B6" w14:textId="77777777" w:rsidR="003F5C77" w:rsidRDefault="003F5C77">
      <w:pPr>
        <w:rPr>
          <w:rFonts w:ascii="Arial" w:hAnsi="Arial" w:cs="Arial"/>
          <w:sz w:val="16"/>
          <w:szCs w:val="16"/>
        </w:rPr>
      </w:pPr>
    </w:p>
    <w:p w14:paraId="018E8D21" w14:textId="77777777" w:rsidR="003F5C77" w:rsidRDefault="003F5C77">
      <w:pPr>
        <w:rPr>
          <w:rFonts w:ascii="Arial" w:hAnsi="Arial" w:cs="Arial"/>
          <w:sz w:val="16"/>
          <w:szCs w:val="16"/>
        </w:rPr>
      </w:pPr>
    </w:p>
    <w:p w14:paraId="54C8EAC0" w14:textId="77777777" w:rsidR="003F5C77" w:rsidRDefault="000A59B8">
      <w:pPr>
        <w:rPr>
          <w:rFonts w:ascii="Arial" w:hAnsi="Arial" w:cs="Arial"/>
          <w:sz w:val="16"/>
          <w:szCs w:val="16"/>
        </w:rPr>
      </w:pPr>
      <w:r>
        <w:rPr>
          <w:rFonts w:ascii="Arial" w:hAnsi="Arial" w:cs="Arial"/>
          <w:b/>
          <w:sz w:val="22"/>
        </w:rPr>
        <w:t xml:space="preserve">Signature du </w:t>
      </w:r>
      <w:r w:rsidR="0036720F">
        <w:rPr>
          <w:rFonts w:ascii="Arial" w:hAnsi="Arial" w:cs="Arial"/>
          <w:b/>
          <w:sz w:val="22"/>
        </w:rPr>
        <w:t>Titulaire du lot 1</w:t>
      </w:r>
      <w:r>
        <w:rPr>
          <w:rFonts w:ascii="Arial" w:hAnsi="Arial" w:cs="Arial"/>
          <w:b/>
          <w:sz w:val="22"/>
        </w:rPr>
        <w:t xml:space="preserve"> et / ou des co-contractants, écrite à la main</w:t>
      </w:r>
    </w:p>
    <w:p w14:paraId="3AE2B7B2" w14:textId="77777777" w:rsidR="003F5C77" w:rsidRDefault="003F5C77">
      <w:pPr>
        <w:rPr>
          <w:rFonts w:ascii="Arial" w:hAnsi="Arial" w:cs="Arial"/>
          <w:sz w:val="16"/>
          <w:szCs w:val="16"/>
        </w:rPr>
      </w:pPr>
    </w:p>
    <w:p w14:paraId="26ADF4D8" w14:textId="77777777" w:rsidR="003F5C77" w:rsidRDefault="003F5C77">
      <w:pPr>
        <w:rPr>
          <w:rFonts w:ascii="Arial" w:hAnsi="Arial" w:cs="Arial"/>
          <w:sz w:val="16"/>
          <w:szCs w:val="16"/>
        </w:rPr>
      </w:pPr>
    </w:p>
    <w:p w14:paraId="7A96B963" w14:textId="77777777" w:rsidR="003F5C77" w:rsidRDefault="003F5C77">
      <w:pPr>
        <w:rPr>
          <w:rFonts w:ascii="Arial" w:hAnsi="Arial" w:cs="Arial"/>
          <w:sz w:val="16"/>
          <w:szCs w:val="16"/>
        </w:rPr>
      </w:pPr>
    </w:p>
    <w:p w14:paraId="035310A4" w14:textId="77777777" w:rsidR="003F5C77" w:rsidRDefault="003F5C77">
      <w:pPr>
        <w:rPr>
          <w:rFonts w:ascii="Arial" w:hAnsi="Arial" w:cs="Arial"/>
          <w:sz w:val="16"/>
          <w:szCs w:val="16"/>
        </w:rPr>
      </w:pPr>
    </w:p>
    <w:p w14:paraId="24B218DB" w14:textId="77777777" w:rsidR="003F5C77" w:rsidRDefault="003F5C77">
      <w:pPr>
        <w:rPr>
          <w:rFonts w:ascii="Arial" w:hAnsi="Arial" w:cs="Arial"/>
          <w:sz w:val="16"/>
          <w:szCs w:val="16"/>
        </w:rPr>
      </w:pPr>
    </w:p>
    <w:p w14:paraId="5F7042A8" w14:textId="77777777" w:rsidR="003F5C77" w:rsidRDefault="000A59B8">
      <w:pPr>
        <w:rPr>
          <w:rFonts w:ascii="Arial" w:hAnsi="Arial" w:cs="Arial"/>
          <w:sz w:val="16"/>
          <w:szCs w:val="16"/>
        </w:rPr>
      </w:pPr>
      <w:r>
        <w:rPr>
          <w:rFonts w:ascii="Arial" w:hAnsi="Arial" w:cs="Arial"/>
          <w:b/>
          <w:sz w:val="22"/>
        </w:rPr>
        <w:t>Cachet du fournisseur et / ou des co-contractants</w:t>
      </w:r>
    </w:p>
    <w:p w14:paraId="70BA013E" w14:textId="77777777" w:rsidR="003F5C77" w:rsidRDefault="003F5C77">
      <w:pPr>
        <w:rPr>
          <w:rFonts w:ascii="Arial" w:hAnsi="Arial" w:cs="Arial"/>
          <w:sz w:val="16"/>
          <w:szCs w:val="16"/>
        </w:rPr>
      </w:pPr>
    </w:p>
    <w:p w14:paraId="2ACE9C0A" w14:textId="77777777" w:rsidR="003F5C77" w:rsidRDefault="003F5C77">
      <w:pPr>
        <w:rPr>
          <w:rFonts w:ascii="Arial" w:hAnsi="Arial" w:cs="Arial"/>
          <w:sz w:val="16"/>
          <w:szCs w:val="16"/>
        </w:rPr>
      </w:pPr>
    </w:p>
    <w:p w14:paraId="5344F07E" w14:textId="77777777" w:rsidR="003F5C77" w:rsidRDefault="003F5C77">
      <w:pPr>
        <w:rPr>
          <w:rFonts w:ascii="Arial" w:hAnsi="Arial" w:cs="Arial"/>
          <w:sz w:val="16"/>
          <w:szCs w:val="16"/>
        </w:rPr>
      </w:pPr>
    </w:p>
    <w:p w14:paraId="16CAE8D8" w14:textId="77777777" w:rsidR="003F5C77" w:rsidRDefault="003F5C77">
      <w:pPr>
        <w:rPr>
          <w:rFonts w:ascii="Arial" w:hAnsi="Arial" w:cs="Arial"/>
          <w:sz w:val="16"/>
          <w:szCs w:val="16"/>
        </w:rPr>
      </w:pPr>
    </w:p>
    <w:p w14:paraId="01535C7F" w14:textId="77777777" w:rsidR="003F5C77" w:rsidRDefault="003F5C77">
      <w:pPr>
        <w:rPr>
          <w:rFonts w:ascii="Arial" w:hAnsi="Arial" w:cs="Arial"/>
          <w:sz w:val="16"/>
          <w:szCs w:val="16"/>
        </w:rPr>
      </w:pPr>
    </w:p>
    <w:p w14:paraId="76102630" w14:textId="77777777" w:rsidR="003F5C77" w:rsidRDefault="003F5C77">
      <w:pPr>
        <w:rPr>
          <w:rFonts w:ascii="Arial" w:hAnsi="Arial" w:cs="Arial"/>
          <w:sz w:val="16"/>
          <w:szCs w:val="16"/>
        </w:rPr>
      </w:pPr>
    </w:p>
    <w:p w14:paraId="6495E62A" w14:textId="77777777" w:rsidR="003F5C77" w:rsidRDefault="003F5C77">
      <w:pPr>
        <w:rPr>
          <w:rFonts w:ascii="Arial" w:hAnsi="Arial" w:cs="Arial"/>
          <w:sz w:val="16"/>
          <w:szCs w:val="16"/>
        </w:rPr>
      </w:pPr>
    </w:p>
    <w:p w14:paraId="65ABBFD5" w14:textId="77777777" w:rsidR="003F5C77" w:rsidRDefault="003F5C77">
      <w:pPr>
        <w:rPr>
          <w:rFonts w:ascii="Arial" w:hAnsi="Arial" w:cs="Arial"/>
          <w:sz w:val="16"/>
          <w:szCs w:val="16"/>
        </w:rPr>
      </w:pPr>
    </w:p>
    <w:p w14:paraId="08EB41C6" w14:textId="77777777" w:rsidR="003F5C77" w:rsidRDefault="003F5C77">
      <w:pPr>
        <w:rPr>
          <w:rFonts w:ascii="Arial" w:hAnsi="Arial" w:cs="Arial"/>
          <w:sz w:val="16"/>
          <w:szCs w:val="16"/>
        </w:rPr>
      </w:pPr>
    </w:p>
    <w:p w14:paraId="4446F1EA" w14:textId="77777777" w:rsidR="003F5C77" w:rsidRDefault="003F5C77">
      <w:pPr>
        <w:rPr>
          <w:rFonts w:ascii="Arial" w:hAnsi="Arial" w:cs="Arial"/>
          <w:sz w:val="16"/>
          <w:szCs w:val="16"/>
        </w:rPr>
      </w:pPr>
    </w:p>
    <w:p w14:paraId="70BB858E" w14:textId="77777777" w:rsidR="003F5C77" w:rsidRDefault="003F5C77">
      <w:pPr>
        <w:rPr>
          <w:rFonts w:ascii="Arial" w:hAnsi="Arial" w:cs="Arial"/>
          <w:sz w:val="16"/>
          <w:szCs w:val="16"/>
        </w:rPr>
      </w:pPr>
    </w:p>
    <w:p w14:paraId="64FF99D6" w14:textId="77777777" w:rsidR="003F5C77" w:rsidRDefault="003F5C77">
      <w:pPr>
        <w:rPr>
          <w:rFonts w:ascii="Arial" w:hAnsi="Arial" w:cs="Arial"/>
          <w:sz w:val="16"/>
          <w:szCs w:val="16"/>
        </w:rPr>
      </w:pPr>
    </w:p>
    <w:p w14:paraId="0179D447" w14:textId="7AB3F274" w:rsidR="003F5C77" w:rsidRDefault="003F5C77">
      <w:pPr>
        <w:rPr>
          <w:rFonts w:ascii="Arial" w:hAnsi="Arial" w:cs="Arial"/>
          <w:sz w:val="16"/>
          <w:szCs w:val="16"/>
        </w:rPr>
      </w:pPr>
    </w:p>
    <w:p w14:paraId="39D168FB" w14:textId="77777777" w:rsidR="003F5C77" w:rsidRDefault="003F5C77">
      <w:pPr>
        <w:rPr>
          <w:rFonts w:ascii="Arial" w:hAnsi="Arial" w:cs="Arial"/>
          <w:sz w:val="16"/>
          <w:szCs w:val="16"/>
        </w:rPr>
      </w:pPr>
    </w:p>
    <w:p w14:paraId="31B54013" w14:textId="77777777" w:rsidR="003F5C77" w:rsidRDefault="003F5C77">
      <w:pPr>
        <w:rPr>
          <w:rFonts w:ascii="Arial" w:hAnsi="Arial" w:cs="Arial"/>
          <w:sz w:val="16"/>
          <w:szCs w:val="16"/>
        </w:rPr>
      </w:pPr>
    </w:p>
    <w:p w14:paraId="1167E482" w14:textId="77777777" w:rsidR="003F5C77" w:rsidRDefault="000A59B8">
      <w:pPr>
        <w:jc w:val="center"/>
        <w:rPr>
          <w:rFonts w:ascii="Arial" w:hAnsi="Arial" w:cs="Arial"/>
          <w:sz w:val="16"/>
          <w:szCs w:val="16"/>
        </w:rPr>
      </w:pPr>
      <w:r>
        <w:rPr>
          <w:rFonts w:ascii="Arial" w:hAnsi="Arial" w:cs="Arial"/>
          <w:b/>
          <w:sz w:val="28"/>
          <w:szCs w:val="28"/>
        </w:rPr>
        <w:lastRenderedPageBreak/>
        <w:t>PARTIE RESERVEE A LA CPAM des Yvelines</w:t>
      </w:r>
    </w:p>
    <w:p w14:paraId="59B60D44" w14:textId="77777777" w:rsidR="003F5C77" w:rsidRDefault="003F5C77">
      <w:pPr>
        <w:tabs>
          <w:tab w:val="left" w:pos="4680"/>
        </w:tabs>
        <w:jc w:val="both"/>
        <w:rPr>
          <w:rFonts w:ascii="Arial" w:hAnsi="Arial" w:cs="Arial"/>
          <w:sz w:val="16"/>
          <w:szCs w:val="16"/>
        </w:rPr>
      </w:pPr>
    </w:p>
    <w:p w14:paraId="3827D2D4" w14:textId="77777777" w:rsidR="003F5C77" w:rsidRDefault="003F5C77">
      <w:pPr>
        <w:jc w:val="both"/>
        <w:rPr>
          <w:rFonts w:ascii="Arial" w:hAnsi="Arial" w:cs="Arial"/>
          <w:sz w:val="16"/>
          <w:szCs w:val="16"/>
        </w:rPr>
      </w:pPr>
    </w:p>
    <w:p w14:paraId="6ACFE2C8" w14:textId="77777777" w:rsidR="003F5C77" w:rsidRDefault="003F5C77">
      <w:pPr>
        <w:jc w:val="both"/>
        <w:rPr>
          <w:rFonts w:ascii="Arial" w:hAnsi="Arial" w:cs="Arial"/>
          <w:sz w:val="16"/>
          <w:szCs w:val="16"/>
        </w:rPr>
      </w:pPr>
    </w:p>
    <w:p w14:paraId="443C15B5" w14:textId="77777777" w:rsidR="003F5C77" w:rsidRDefault="003F5C77">
      <w:pPr>
        <w:jc w:val="both"/>
        <w:rPr>
          <w:rFonts w:ascii="Arial" w:hAnsi="Arial" w:cs="Arial"/>
          <w:sz w:val="16"/>
          <w:szCs w:val="16"/>
        </w:rPr>
      </w:pPr>
    </w:p>
    <w:p w14:paraId="50198EC1" w14:textId="77777777" w:rsidR="003F5C77" w:rsidRDefault="003F5C77">
      <w:pPr>
        <w:jc w:val="both"/>
        <w:rPr>
          <w:rFonts w:ascii="Arial" w:hAnsi="Arial" w:cs="Arial"/>
          <w:sz w:val="16"/>
          <w:szCs w:val="16"/>
        </w:rPr>
      </w:pPr>
    </w:p>
    <w:p w14:paraId="7F865F52" w14:textId="77777777" w:rsidR="003F5C77" w:rsidRDefault="003F5C77">
      <w:pPr>
        <w:jc w:val="both"/>
        <w:rPr>
          <w:rFonts w:ascii="Arial" w:hAnsi="Arial" w:cs="Arial"/>
          <w:sz w:val="16"/>
          <w:szCs w:val="16"/>
        </w:rPr>
      </w:pPr>
    </w:p>
    <w:p w14:paraId="6103CB7E" w14:textId="77777777" w:rsidR="003F5C77" w:rsidRDefault="003F5C77">
      <w:pPr>
        <w:jc w:val="both"/>
        <w:rPr>
          <w:rFonts w:ascii="Arial" w:hAnsi="Arial" w:cs="Arial"/>
          <w:sz w:val="16"/>
          <w:szCs w:val="16"/>
        </w:rPr>
      </w:pPr>
    </w:p>
    <w:p w14:paraId="69A2809B" w14:textId="77777777" w:rsidR="003F5C77" w:rsidRPr="009C1661" w:rsidRDefault="000A59B8">
      <w:pPr>
        <w:jc w:val="both"/>
        <w:rPr>
          <w:rFonts w:ascii="Arial" w:hAnsi="Arial" w:cs="Arial"/>
          <w:sz w:val="20"/>
          <w:szCs w:val="20"/>
        </w:rPr>
      </w:pPr>
      <w:r w:rsidRPr="009C1661">
        <w:rPr>
          <w:rFonts w:ascii="Arial" w:hAnsi="Arial" w:cs="Arial"/>
          <w:b/>
          <w:sz w:val="20"/>
          <w:szCs w:val="20"/>
        </w:rPr>
        <w:t>Représentant du Pouvoir Adjudicateur :</w:t>
      </w:r>
    </w:p>
    <w:p w14:paraId="1A2CA05D" w14:textId="3F6E027D" w:rsidR="003F5C77" w:rsidRPr="009C1661" w:rsidRDefault="00CE6216">
      <w:pPr>
        <w:jc w:val="both"/>
        <w:rPr>
          <w:rFonts w:ascii="Arial" w:hAnsi="Arial" w:cs="Arial"/>
          <w:sz w:val="20"/>
          <w:szCs w:val="20"/>
        </w:rPr>
      </w:pPr>
      <w:r w:rsidRPr="009C1661">
        <w:rPr>
          <w:rFonts w:ascii="Arial" w:hAnsi="Arial" w:cs="Arial"/>
          <w:sz w:val="20"/>
          <w:szCs w:val="20"/>
        </w:rPr>
        <w:t>Madame la Directrice</w:t>
      </w:r>
      <w:r w:rsidR="000A59B8" w:rsidRPr="009C1661">
        <w:rPr>
          <w:rFonts w:ascii="Arial" w:hAnsi="Arial" w:cs="Arial"/>
          <w:sz w:val="20"/>
          <w:szCs w:val="20"/>
        </w:rPr>
        <w:t xml:space="preserve"> Général</w:t>
      </w:r>
      <w:r w:rsidR="0008600F">
        <w:rPr>
          <w:rFonts w:ascii="Arial" w:hAnsi="Arial" w:cs="Arial"/>
          <w:sz w:val="20"/>
          <w:szCs w:val="20"/>
        </w:rPr>
        <w:t>e</w:t>
      </w:r>
      <w:r w:rsidR="000A59B8" w:rsidRPr="009C1661">
        <w:rPr>
          <w:rFonts w:ascii="Arial" w:hAnsi="Arial" w:cs="Arial"/>
          <w:sz w:val="20"/>
          <w:szCs w:val="20"/>
        </w:rPr>
        <w:t xml:space="preserve"> de la Caisse Primaire d’Assurance Maladie des Yvelines</w:t>
      </w:r>
    </w:p>
    <w:p w14:paraId="3D10D266" w14:textId="77777777" w:rsidR="003F5C77" w:rsidRPr="009C1661" w:rsidRDefault="000A59B8">
      <w:pPr>
        <w:jc w:val="both"/>
        <w:rPr>
          <w:rFonts w:ascii="Arial" w:hAnsi="Arial" w:cs="Arial"/>
          <w:sz w:val="20"/>
          <w:szCs w:val="20"/>
        </w:rPr>
      </w:pPr>
      <w:r w:rsidRPr="009C1661">
        <w:rPr>
          <w:rFonts w:ascii="Arial" w:hAnsi="Arial" w:cs="Arial"/>
          <w:sz w:val="20"/>
          <w:szCs w:val="20"/>
        </w:rPr>
        <w:t>92, Avenue de Paris - 78000 Versailles.</w:t>
      </w:r>
    </w:p>
    <w:p w14:paraId="496458E3" w14:textId="77777777" w:rsidR="003F5C77" w:rsidRPr="009C1661" w:rsidRDefault="003F5C77">
      <w:pPr>
        <w:jc w:val="both"/>
        <w:rPr>
          <w:rFonts w:ascii="Arial" w:hAnsi="Arial" w:cs="Arial"/>
          <w:sz w:val="20"/>
          <w:szCs w:val="20"/>
        </w:rPr>
      </w:pPr>
    </w:p>
    <w:p w14:paraId="29B2E165" w14:textId="77777777" w:rsidR="003F5C77" w:rsidRPr="009C1661" w:rsidRDefault="003F5C77">
      <w:pPr>
        <w:jc w:val="both"/>
        <w:rPr>
          <w:rFonts w:ascii="Arial" w:hAnsi="Arial" w:cs="Arial"/>
          <w:sz w:val="20"/>
          <w:szCs w:val="20"/>
        </w:rPr>
      </w:pPr>
    </w:p>
    <w:p w14:paraId="4E7DACDE" w14:textId="77777777" w:rsidR="003F5C77" w:rsidRPr="009C1661" w:rsidRDefault="000A59B8">
      <w:pPr>
        <w:jc w:val="both"/>
        <w:rPr>
          <w:rFonts w:ascii="Arial" w:hAnsi="Arial" w:cs="Arial"/>
          <w:sz w:val="20"/>
          <w:szCs w:val="20"/>
        </w:rPr>
      </w:pPr>
      <w:r w:rsidRPr="009C1661">
        <w:rPr>
          <w:rFonts w:ascii="Arial" w:hAnsi="Arial" w:cs="Arial"/>
          <w:b/>
          <w:sz w:val="20"/>
          <w:szCs w:val="20"/>
        </w:rPr>
        <w:t>Comptable assignataire des paiements :</w:t>
      </w:r>
    </w:p>
    <w:p w14:paraId="465D9DEF" w14:textId="77777777" w:rsidR="003F5C77" w:rsidRPr="009C1661" w:rsidRDefault="000A59B8">
      <w:pPr>
        <w:jc w:val="both"/>
        <w:rPr>
          <w:rFonts w:ascii="Arial" w:hAnsi="Arial" w:cs="Arial"/>
          <w:sz w:val="20"/>
          <w:szCs w:val="20"/>
        </w:rPr>
      </w:pPr>
      <w:r w:rsidRPr="009C1661">
        <w:rPr>
          <w:rFonts w:ascii="Arial" w:hAnsi="Arial" w:cs="Arial"/>
          <w:sz w:val="20"/>
          <w:szCs w:val="20"/>
        </w:rPr>
        <w:t>Monsieur l’Agent Comptable de la Caisse Primaire d’Assurance Maladie des Yvelines</w:t>
      </w:r>
    </w:p>
    <w:p w14:paraId="1080B923" w14:textId="77777777" w:rsidR="003F5C77" w:rsidRPr="009C1661" w:rsidRDefault="000A59B8">
      <w:pPr>
        <w:jc w:val="both"/>
        <w:rPr>
          <w:rFonts w:ascii="Arial" w:hAnsi="Arial" w:cs="Arial"/>
          <w:sz w:val="20"/>
          <w:szCs w:val="20"/>
        </w:rPr>
      </w:pPr>
      <w:r w:rsidRPr="009C1661">
        <w:rPr>
          <w:rFonts w:ascii="Arial" w:hAnsi="Arial" w:cs="Arial"/>
          <w:sz w:val="20"/>
          <w:szCs w:val="20"/>
        </w:rPr>
        <w:t>92, Avenue de Paris – 78000 Versailles.</w:t>
      </w:r>
    </w:p>
    <w:p w14:paraId="354B28FD" w14:textId="77777777" w:rsidR="003F5C77" w:rsidRPr="009C1661" w:rsidRDefault="003F5C77">
      <w:pPr>
        <w:jc w:val="both"/>
        <w:rPr>
          <w:rFonts w:ascii="Arial" w:hAnsi="Arial" w:cs="Arial"/>
          <w:sz w:val="20"/>
          <w:szCs w:val="20"/>
        </w:rPr>
      </w:pPr>
    </w:p>
    <w:p w14:paraId="1F70515F" w14:textId="77777777" w:rsidR="003F5C77" w:rsidRPr="009C1661" w:rsidRDefault="003F5C77">
      <w:pPr>
        <w:jc w:val="both"/>
        <w:rPr>
          <w:rFonts w:ascii="Arial" w:hAnsi="Arial" w:cs="Arial"/>
          <w:sz w:val="20"/>
          <w:szCs w:val="20"/>
        </w:rPr>
      </w:pPr>
    </w:p>
    <w:p w14:paraId="32EE6CB9" w14:textId="77777777" w:rsidR="003F5C77" w:rsidRPr="009C1661" w:rsidRDefault="000A59B8">
      <w:pPr>
        <w:jc w:val="both"/>
        <w:rPr>
          <w:rFonts w:ascii="Arial" w:hAnsi="Arial" w:cs="Arial"/>
          <w:sz w:val="20"/>
          <w:szCs w:val="20"/>
        </w:rPr>
      </w:pPr>
      <w:r w:rsidRPr="009C1661">
        <w:rPr>
          <w:rFonts w:ascii="Arial" w:hAnsi="Arial" w:cs="Arial"/>
          <w:b/>
          <w:sz w:val="20"/>
          <w:szCs w:val="20"/>
        </w:rPr>
        <w:t>Personne habilitée à donner les renseignements :</w:t>
      </w:r>
    </w:p>
    <w:p w14:paraId="7FCDCC6C" w14:textId="77777777" w:rsidR="003F5C77" w:rsidRPr="009C1661" w:rsidRDefault="000A59B8">
      <w:pPr>
        <w:jc w:val="both"/>
        <w:rPr>
          <w:rFonts w:ascii="Arial" w:hAnsi="Arial" w:cs="Arial"/>
          <w:sz w:val="20"/>
          <w:szCs w:val="20"/>
        </w:rPr>
      </w:pPr>
      <w:r w:rsidRPr="009C1661">
        <w:rPr>
          <w:rFonts w:ascii="Arial" w:hAnsi="Arial" w:cs="Arial"/>
          <w:sz w:val="20"/>
          <w:szCs w:val="20"/>
        </w:rPr>
        <w:t>M</w:t>
      </w:r>
      <w:r w:rsidR="00CE6216" w:rsidRPr="009C1661">
        <w:rPr>
          <w:rFonts w:ascii="Arial" w:hAnsi="Arial" w:cs="Arial"/>
          <w:sz w:val="20"/>
          <w:szCs w:val="20"/>
        </w:rPr>
        <w:t>adame la Directrice</w:t>
      </w:r>
      <w:r w:rsidRPr="009C1661">
        <w:rPr>
          <w:rFonts w:ascii="Arial" w:hAnsi="Arial" w:cs="Arial"/>
          <w:sz w:val="20"/>
          <w:szCs w:val="20"/>
        </w:rPr>
        <w:t xml:space="preserve"> Général de la Caisse Primaire d’Assurance Maladie des Yvelines</w:t>
      </w:r>
    </w:p>
    <w:p w14:paraId="15283590" w14:textId="77777777" w:rsidR="003F5C77" w:rsidRPr="009C1661" w:rsidRDefault="000A59B8">
      <w:pPr>
        <w:jc w:val="both"/>
        <w:rPr>
          <w:rFonts w:ascii="Arial" w:hAnsi="Arial" w:cs="Arial"/>
          <w:sz w:val="20"/>
          <w:szCs w:val="20"/>
        </w:rPr>
      </w:pPr>
      <w:r w:rsidRPr="009C1661">
        <w:rPr>
          <w:rFonts w:ascii="Arial" w:hAnsi="Arial" w:cs="Arial"/>
          <w:sz w:val="20"/>
          <w:szCs w:val="20"/>
        </w:rPr>
        <w:t>92, Avenue de Paris - 78000 Versailles.</w:t>
      </w:r>
    </w:p>
    <w:p w14:paraId="429B7F33" w14:textId="77777777" w:rsidR="003F5C77" w:rsidRDefault="003F5C77">
      <w:pPr>
        <w:rPr>
          <w:rFonts w:ascii="Arial" w:hAnsi="Arial" w:cs="Arial"/>
          <w:sz w:val="16"/>
          <w:szCs w:val="16"/>
        </w:rPr>
      </w:pPr>
    </w:p>
    <w:p w14:paraId="626B8F9B" w14:textId="77777777" w:rsidR="003F5C77" w:rsidRDefault="003F5C77">
      <w:pPr>
        <w:rPr>
          <w:rFonts w:ascii="Arial" w:hAnsi="Arial" w:cs="Arial"/>
          <w:sz w:val="16"/>
          <w:szCs w:val="16"/>
        </w:rPr>
      </w:pPr>
    </w:p>
    <w:p w14:paraId="53712378" w14:textId="77777777" w:rsidR="003F5C77" w:rsidRDefault="003F5C77">
      <w:pPr>
        <w:rPr>
          <w:rFonts w:ascii="Arial" w:hAnsi="Arial" w:cs="Arial"/>
          <w:sz w:val="16"/>
          <w:szCs w:val="16"/>
        </w:rPr>
      </w:pPr>
    </w:p>
    <w:p w14:paraId="366A9D98" w14:textId="77777777" w:rsidR="003F5C77" w:rsidRDefault="000A59B8">
      <w:pPr>
        <w:rPr>
          <w:rFonts w:ascii="Arial" w:hAnsi="Arial" w:cs="Arial"/>
          <w:sz w:val="16"/>
          <w:szCs w:val="16"/>
        </w:rPr>
      </w:pPr>
      <w:r>
        <w:rPr>
          <w:rFonts w:ascii="Arial" w:hAnsi="Arial" w:cs="Arial"/>
          <w:b/>
          <w:sz w:val="22"/>
          <w:szCs w:val="22"/>
        </w:rPr>
        <w:t xml:space="preserve">Est acceptée la présente offre pour valoir Acte d’Engagement. </w:t>
      </w:r>
    </w:p>
    <w:p w14:paraId="332C9262" w14:textId="77777777" w:rsidR="003F5C77" w:rsidRDefault="003F5C77">
      <w:pPr>
        <w:rPr>
          <w:rFonts w:ascii="Arial" w:hAnsi="Arial" w:cs="Arial"/>
          <w:sz w:val="16"/>
          <w:szCs w:val="16"/>
        </w:rPr>
      </w:pPr>
    </w:p>
    <w:p w14:paraId="4FF87BFD" w14:textId="77777777" w:rsidR="003F5C77" w:rsidRDefault="003F5C77">
      <w:pPr>
        <w:rPr>
          <w:rFonts w:ascii="Arial" w:hAnsi="Arial" w:cs="Arial"/>
          <w:sz w:val="16"/>
          <w:szCs w:val="16"/>
        </w:rPr>
      </w:pPr>
    </w:p>
    <w:p w14:paraId="0AB97035" w14:textId="77777777" w:rsidR="003F5C77" w:rsidRDefault="003F5C77">
      <w:pPr>
        <w:rPr>
          <w:rFonts w:ascii="Arial" w:hAnsi="Arial" w:cs="Arial"/>
          <w:sz w:val="16"/>
          <w:szCs w:val="16"/>
        </w:rPr>
      </w:pPr>
    </w:p>
    <w:p w14:paraId="071245D3" w14:textId="77777777" w:rsidR="003F5C77" w:rsidRDefault="003F5C77">
      <w:pPr>
        <w:rPr>
          <w:rFonts w:ascii="Arial" w:hAnsi="Arial" w:cs="Arial"/>
          <w:sz w:val="16"/>
          <w:szCs w:val="16"/>
        </w:rPr>
      </w:pPr>
    </w:p>
    <w:p w14:paraId="630D5557" w14:textId="77777777" w:rsidR="003F5C77" w:rsidRDefault="000A59B8">
      <w:pPr>
        <w:pStyle w:val="Titre4"/>
        <w:tabs>
          <w:tab w:val="left" w:pos="4253"/>
        </w:tabs>
        <w:rPr>
          <w:rFonts w:ascii="Arial" w:hAnsi="Arial" w:cs="Arial"/>
          <w:sz w:val="16"/>
          <w:szCs w:val="16"/>
        </w:rPr>
      </w:pPr>
      <w:r>
        <w:rPr>
          <w:rFonts w:ascii="Arial" w:hAnsi="Arial" w:cs="Arial"/>
          <w:spacing w:val="0"/>
        </w:rPr>
        <w:t>A VERSAILLES</w:t>
      </w:r>
      <w:r>
        <w:rPr>
          <w:rFonts w:ascii="Arial" w:hAnsi="Arial" w:cs="Arial"/>
          <w:spacing w:val="0"/>
        </w:rPr>
        <w:tab/>
        <w:t>Le</w:t>
      </w:r>
    </w:p>
    <w:p w14:paraId="118FD276" w14:textId="77777777" w:rsidR="003F5C77" w:rsidRDefault="003F5C77">
      <w:pPr>
        <w:rPr>
          <w:rFonts w:ascii="Arial" w:hAnsi="Arial" w:cs="Arial"/>
          <w:sz w:val="16"/>
          <w:szCs w:val="16"/>
        </w:rPr>
      </w:pPr>
    </w:p>
    <w:p w14:paraId="5589A2E7" w14:textId="77777777" w:rsidR="003F5C77" w:rsidRDefault="003F5C77">
      <w:pPr>
        <w:rPr>
          <w:rFonts w:ascii="Arial" w:hAnsi="Arial" w:cs="Arial"/>
          <w:sz w:val="16"/>
          <w:szCs w:val="16"/>
        </w:rPr>
      </w:pPr>
    </w:p>
    <w:p w14:paraId="1C3B4DF0" w14:textId="77777777" w:rsidR="003F5C77" w:rsidRDefault="003F5C77">
      <w:pPr>
        <w:rPr>
          <w:rFonts w:ascii="Arial" w:hAnsi="Arial" w:cs="Arial"/>
          <w:sz w:val="16"/>
          <w:szCs w:val="16"/>
        </w:rPr>
      </w:pPr>
    </w:p>
    <w:p w14:paraId="2A29B7BF" w14:textId="77777777" w:rsidR="003F5C77" w:rsidRDefault="000A59B8">
      <w:pPr>
        <w:rPr>
          <w:rFonts w:ascii="Arial" w:hAnsi="Arial" w:cs="Arial"/>
          <w:sz w:val="16"/>
          <w:szCs w:val="16"/>
        </w:rPr>
      </w:pPr>
      <w:r>
        <w:rPr>
          <w:rFonts w:ascii="Arial" w:hAnsi="Arial" w:cs="Arial"/>
          <w:b/>
          <w:sz w:val="22"/>
        </w:rPr>
        <w:t>LE REPRESENTANT DU POUVOIR ADJUDICATEUR</w:t>
      </w:r>
    </w:p>
    <w:p w14:paraId="1D7ADFC6" w14:textId="77777777" w:rsidR="003F5C77" w:rsidRDefault="003F5C77">
      <w:pPr>
        <w:rPr>
          <w:rFonts w:ascii="Arial" w:hAnsi="Arial" w:cs="Arial"/>
          <w:sz w:val="16"/>
          <w:szCs w:val="16"/>
        </w:rPr>
      </w:pPr>
    </w:p>
    <w:p w14:paraId="0DE76A0D" w14:textId="77777777" w:rsidR="003F5C77" w:rsidRDefault="003F5C77">
      <w:pPr>
        <w:rPr>
          <w:rFonts w:ascii="Arial" w:hAnsi="Arial" w:cs="Arial"/>
          <w:sz w:val="16"/>
          <w:szCs w:val="16"/>
        </w:rPr>
      </w:pPr>
    </w:p>
    <w:p w14:paraId="01DC3444" w14:textId="77777777" w:rsidR="003F5C77" w:rsidRDefault="003F5C77">
      <w:pPr>
        <w:rPr>
          <w:rFonts w:ascii="Arial" w:hAnsi="Arial" w:cs="Arial"/>
          <w:sz w:val="16"/>
          <w:szCs w:val="16"/>
        </w:rPr>
      </w:pPr>
    </w:p>
    <w:p w14:paraId="77CDC960" w14:textId="77777777" w:rsidR="003F5C77" w:rsidRDefault="003F5C77">
      <w:pPr>
        <w:rPr>
          <w:rFonts w:ascii="Arial" w:hAnsi="Arial" w:cs="Arial"/>
          <w:sz w:val="16"/>
          <w:szCs w:val="16"/>
        </w:rPr>
      </w:pPr>
    </w:p>
    <w:p w14:paraId="2CB35C51" w14:textId="77777777" w:rsidR="003F5C77" w:rsidRDefault="003F5C77">
      <w:pPr>
        <w:rPr>
          <w:rFonts w:ascii="Arial" w:hAnsi="Arial" w:cs="Arial"/>
          <w:sz w:val="16"/>
          <w:szCs w:val="16"/>
        </w:rPr>
      </w:pPr>
    </w:p>
    <w:p w14:paraId="77E96451" w14:textId="77777777" w:rsidR="003F5C77" w:rsidRDefault="003F5C77">
      <w:pPr>
        <w:rPr>
          <w:rFonts w:ascii="Arial" w:hAnsi="Arial" w:cs="Arial"/>
          <w:sz w:val="16"/>
          <w:szCs w:val="16"/>
        </w:rPr>
      </w:pPr>
    </w:p>
    <w:p w14:paraId="4FBA6FE9" w14:textId="77777777" w:rsidR="003F5C77" w:rsidRDefault="003F5C77">
      <w:pPr>
        <w:rPr>
          <w:rFonts w:ascii="Arial" w:hAnsi="Arial" w:cs="Arial"/>
          <w:sz w:val="16"/>
          <w:szCs w:val="16"/>
        </w:rPr>
      </w:pPr>
    </w:p>
    <w:p w14:paraId="3E641A7B" w14:textId="77777777" w:rsidR="003F5C77" w:rsidRDefault="003F5C77">
      <w:pPr>
        <w:rPr>
          <w:rFonts w:ascii="Arial" w:hAnsi="Arial" w:cs="Arial"/>
          <w:sz w:val="16"/>
          <w:szCs w:val="16"/>
        </w:rPr>
      </w:pPr>
    </w:p>
    <w:p w14:paraId="2158BC8C" w14:textId="77777777" w:rsidR="003F5C77" w:rsidRDefault="003F5C77">
      <w:pPr>
        <w:rPr>
          <w:rFonts w:ascii="Arial" w:hAnsi="Arial" w:cs="Arial"/>
          <w:sz w:val="16"/>
          <w:szCs w:val="16"/>
        </w:rPr>
      </w:pPr>
    </w:p>
    <w:p w14:paraId="644614DC" w14:textId="77777777" w:rsidR="003F5C77" w:rsidRDefault="003F5C77">
      <w:pPr>
        <w:rPr>
          <w:rFonts w:ascii="Arial" w:hAnsi="Arial" w:cs="Arial"/>
          <w:sz w:val="16"/>
          <w:szCs w:val="16"/>
        </w:rPr>
      </w:pPr>
    </w:p>
    <w:p w14:paraId="6F9B1921" w14:textId="77777777" w:rsidR="003F5C77" w:rsidRDefault="003F5C77">
      <w:pPr>
        <w:rPr>
          <w:rFonts w:ascii="Arial" w:hAnsi="Arial" w:cs="Arial"/>
          <w:sz w:val="16"/>
          <w:szCs w:val="16"/>
        </w:rPr>
      </w:pPr>
    </w:p>
    <w:p w14:paraId="2C2005B2" w14:textId="77777777" w:rsidR="003F5C77" w:rsidRDefault="000A59B8">
      <w:pPr>
        <w:rPr>
          <w:rFonts w:ascii="Arial" w:hAnsi="Arial" w:cs="Arial"/>
          <w:sz w:val="16"/>
          <w:szCs w:val="16"/>
        </w:rPr>
      </w:pPr>
      <w:r>
        <w:rPr>
          <w:rFonts w:ascii="Arial" w:hAnsi="Arial" w:cs="Arial"/>
          <w:b/>
          <w:sz w:val="22"/>
        </w:rPr>
        <w:t>L’acceptation de l’offre a été notifiée au candidat le</w:t>
      </w:r>
      <w:r w:rsidR="00D146AB">
        <w:rPr>
          <w:rFonts w:ascii="Arial" w:hAnsi="Arial" w:cs="Arial"/>
          <w:b/>
          <w:sz w:val="22"/>
        </w:rPr>
        <w:t> :</w:t>
      </w:r>
    </w:p>
    <w:p w14:paraId="63873722" w14:textId="77777777" w:rsidR="003F5C77" w:rsidRDefault="003F5C77">
      <w:pPr>
        <w:rPr>
          <w:rFonts w:ascii="Arial" w:hAnsi="Arial" w:cs="Arial"/>
          <w:sz w:val="16"/>
          <w:szCs w:val="16"/>
        </w:rPr>
      </w:pPr>
    </w:p>
    <w:p w14:paraId="555AF967" w14:textId="77777777" w:rsidR="003F5C77" w:rsidRDefault="003F5C77">
      <w:pPr>
        <w:rPr>
          <w:rFonts w:ascii="Arial" w:hAnsi="Arial" w:cs="Arial"/>
          <w:sz w:val="16"/>
          <w:szCs w:val="16"/>
        </w:rPr>
      </w:pPr>
    </w:p>
    <w:p w14:paraId="1E1ECD65" w14:textId="77777777" w:rsidR="003F5C77" w:rsidRDefault="003F5C77">
      <w:pPr>
        <w:rPr>
          <w:rFonts w:ascii="Arial" w:hAnsi="Arial" w:cs="Arial"/>
          <w:sz w:val="16"/>
          <w:szCs w:val="16"/>
        </w:rPr>
      </w:pPr>
    </w:p>
    <w:p w14:paraId="1EBA6187" w14:textId="77777777" w:rsidR="003F5C77" w:rsidRDefault="003F5C77">
      <w:pPr>
        <w:tabs>
          <w:tab w:val="left" w:pos="4680"/>
        </w:tabs>
        <w:jc w:val="both"/>
        <w:rPr>
          <w:rFonts w:ascii="Arial" w:hAnsi="Arial" w:cs="Arial"/>
          <w:sz w:val="16"/>
          <w:szCs w:val="16"/>
        </w:rPr>
      </w:pPr>
    </w:p>
    <w:p w14:paraId="6F3C369B" w14:textId="77777777" w:rsidR="003F5C77" w:rsidRDefault="003F5C77">
      <w:pPr>
        <w:jc w:val="center"/>
      </w:pPr>
    </w:p>
    <w:sectPr w:rsidR="003F5C77">
      <w:footerReference w:type="default" r:id="rId9"/>
      <w:pgSz w:w="11906" w:h="16838"/>
      <w:pgMar w:top="1077" w:right="1418" w:bottom="1259" w:left="1418" w:header="720" w:footer="285"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6A6C10" w14:textId="77777777" w:rsidR="00CE6216" w:rsidRDefault="00CE6216">
      <w:r>
        <w:separator/>
      </w:r>
    </w:p>
  </w:endnote>
  <w:endnote w:type="continuationSeparator" w:id="0">
    <w:p w14:paraId="7C54B2D9" w14:textId="77777777" w:rsidR="00CE6216" w:rsidRDefault="00CE62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E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TriplexLightLining">
    <w:altName w:val="Times New Roman"/>
    <w:charset w:val="00"/>
    <w:family w:val="auto"/>
    <w:pitch w:val="variable"/>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8BA6C7" w14:textId="1A87FF2F" w:rsidR="00CE6216" w:rsidRDefault="00A708FD">
    <w:pPr>
      <w:pStyle w:val="Pieddepage"/>
      <w:pBdr>
        <w:top w:val="single" w:sz="8" w:space="1" w:color="000000"/>
      </w:pBdr>
      <w:tabs>
        <w:tab w:val="clear" w:pos="4536"/>
      </w:tabs>
    </w:pPr>
    <w:r w:rsidRPr="0035017A">
      <w:rPr>
        <w:rFonts w:ascii="Arial" w:hAnsi="Arial" w:cs="Arial"/>
        <w:b/>
        <w:i/>
        <w:sz w:val="18"/>
        <w:szCs w:val="18"/>
      </w:rPr>
      <w:t>CONSULTATION N° 2025.78.2.2.1.011.00.00.00</w:t>
    </w:r>
    <w:r w:rsidR="00CE6216">
      <w:tab/>
      <w:t xml:space="preserve">Page </w:t>
    </w:r>
    <w:r w:rsidR="00CE6216">
      <w:fldChar w:fldCharType="begin"/>
    </w:r>
    <w:r w:rsidR="00CE6216">
      <w:instrText xml:space="preserve"> PAGE </w:instrText>
    </w:r>
    <w:r w:rsidR="00CE6216">
      <w:fldChar w:fldCharType="separate"/>
    </w:r>
    <w:r w:rsidR="000227D2">
      <w:rPr>
        <w:noProof/>
      </w:rPr>
      <w:t>2</w:t>
    </w:r>
    <w:r w:rsidR="00CE6216">
      <w:fldChar w:fldCharType="end"/>
    </w:r>
    <w:r w:rsidR="00CE6216">
      <w:t xml:space="preserve"> sur </w:t>
    </w:r>
    <w:r w:rsidR="000227D2">
      <w:fldChar w:fldCharType="begin"/>
    </w:r>
    <w:r w:rsidR="000227D2">
      <w:instrText xml:space="preserve"> NUMPAGES \*Arabic </w:instrText>
    </w:r>
    <w:r w:rsidR="000227D2">
      <w:fldChar w:fldCharType="separate"/>
    </w:r>
    <w:r w:rsidR="000227D2">
      <w:rPr>
        <w:noProof/>
      </w:rPr>
      <w:t>8</w:t>
    </w:r>
    <w:r w:rsidR="000227D2">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CDAB06" w14:textId="77777777" w:rsidR="00CE6216" w:rsidRDefault="00CE6216">
      <w:r>
        <w:separator/>
      </w:r>
    </w:p>
  </w:footnote>
  <w:footnote w:type="continuationSeparator" w:id="0">
    <w:p w14:paraId="1021362C" w14:textId="77777777" w:rsidR="00CE6216" w:rsidRDefault="00CE62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pStyle w:val="Titre3"/>
      <w:suff w:val="nothing"/>
      <w:lvlText w:val=""/>
      <w:lvlJc w:val="left"/>
      <w:pPr>
        <w:tabs>
          <w:tab w:val="num" w:pos="720"/>
        </w:tabs>
        <w:ind w:left="720" w:hanging="720"/>
      </w:pPr>
    </w:lvl>
    <w:lvl w:ilvl="3">
      <w:start w:val="1"/>
      <w:numFmt w:val="none"/>
      <w:pStyle w:val="Titre4"/>
      <w:suff w:val="nothing"/>
      <w:lvlText w:val=""/>
      <w:lvlJc w:val="left"/>
      <w:pPr>
        <w:tabs>
          <w:tab w:val="num" w:pos="864"/>
        </w:tabs>
        <w:ind w:left="864" w:hanging="864"/>
      </w:pPr>
    </w:lvl>
    <w:lvl w:ilvl="4">
      <w:start w:val="1"/>
      <w:numFmt w:val="none"/>
      <w:pStyle w:val="Titre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923"/>
      <w:numFmt w:val="bullet"/>
      <w:lvlText w:val=""/>
      <w:lvlJc w:val="left"/>
      <w:pPr>
        <w:tabs>
          <w:tab w:val="num" w:pos="927"/>
        </w:tabs>
        <w:ind w:left="927" w:hanging="360"/>
      </w:pPr>
      <w:rPr>
        <w:rFonts w:ascii="Wingdings" w:hAnsi="Wingdings" w:cs="Wingdings" w:hint="default"/>
      </w:rPr>
    </w:lvl>
  </w:abstractNum>
  <w:abstractNum w:abstractNumId="2" w15:restartNumberingAfterBreak="0">
    <w:nsid w:val="00000003"/>
    <w:multiLevelType w:val="singleLevel"/>
    <w:tmpl w:val="00000003"/>
    <w:name w:val="WW8Num10"/>
    <w:lvl w:ilvl="0">
      <w:start w:val="923"/>
      <w:numFmt w:val="bullet"/>
      <w:lvlText w:val=""/>
      <w:lvlJc w:val="left"/>
      <w:pPr>
        <w:tabs>
          <w:tab w:val="num" w:pos="927"/>
        </w:tabs>
        <w:ind w:left="927" w:hanging="360"/>
      </w:pPr>
      <w:rPr>
        <w:rFonts w:ascii="Wingdings" w:hAnsi="Wingdings" w:cs="Wingdings" w:hint="default"/>
      </w:rPr>
    </w:lvl>
  </w:abstractNum>
  <w:abstractNum w:abstractNumId="3" w15:restartNumberingAfterBreak="0">
    <w:nsid w:val="00000004"/>
    <w:multiLevelType w:val="singleLevel"/>
    <w:tmpl w:val="00000004"/>
    <w:name w:val="WW8Num11"/>
    <w:lvl w:ilvl="0">
      <w:start w:val="1"/>
      <w:numFmt w:val="bullet"/>
      <w:lvlText w:val=""/>
      <w:lvlJc w:val="left"/>
      <w:pPr>
        <w:tabs>
          <w:tab w:val="num" w:pos="720"/>
        </w:tabs>
        <w:ind w:left="720" w:hanging="360"/>
      </w:pPr>
      <w:rPr>
        <w:rFonts w:ascii="Symbol" w:hAnsi="Symbol" w:cs="Symbol" w:hint="default"/>
        <w:sz w:val="22"/>
        <w:szCs w:val="22"/>
      </w:rPr>
    </w:lvl>
  </w:abstractNum>
  <w:abstractNum w:abstractNumId="4" w15:restartNumberingAfterBreak="0">
    <w:nsid w:val="00000005"/>
    <w:multiLevelType w:val="singleLevel"/>
    <w:tmpl w:val="00000005"/>
    <w:name w:val="WW8Num15"/>
    <w:lvl w:ilvl="0">
      <w:start w:val="1"/>
      <w:numFmt w:val="bullet"/>
      <w:lvlText w:val=""/>
      <w:lvlJc w:val="left"/>
      <w:pPr>
        <w:tabs>
          <w:tab w:val="num" w:pos="720"/>
        </w:tabs>
        <w:ind w:left="720" w:hanging="360"/>
      </w:pPr>
      <w:rPr>
        <w:rFonts w:ascii="Symbol" w:hAnsi="Symbol" w:cs="Symbol" w:hint="default"/>
        <w:sz w:val="22"/>
        <w:szCs w:val="22"/>
      </w:rPr>
    </w:lvl>
  </w:abstractNum>
  <w:abstractNum w:abstractNumId="5" w15:restartNumberingAfterBreak="0">
    <w:nsid w:val="00000006"/>
    <w:multiLevelType w:val="singleLevel"/>
    <w:tmpl w:val="00000006"/>
    <w:name w:val="WW8Num18"/>
    <w:lvl w:ilvl="0">
      <w:start w:val="13"/>
      <w:numFmt w:val="bullet"/>
      <w:pStyle w:val="Enumration"/>
      <w:lvlText w:val="-"/>
      <w:lvlJc w:val="left"/>
      <w:pPr>
        <w:tabs>
          <w:tab w:val="num" w:pos="0"/>
        </w:tabs>
        <w:ind w:left="1069" w:hanging="360"/>
      </w:pPr>
      <w:rPr>
        <w:rFonts w:ascii="Times New Roman" w:hAnsi="Times New Roman" w:cs="Times New Roman" w:hint="default"/>
        <w:color w:val="auto"/>
        <w:sz w:val="24"/>
      </w:rPr>
    </w:lvl>
  </w:abstractNum>
  <w:abstractNum w:abstractNumId="6" w15:restartNumberingAfterBreak="0">
    <w:nsid w:val="00000007"/>
    <w:multiLevelType w:val="singleLevel"/>
    <w:tmpl w:val="00000007"/>
    <w:name w:val="WW8Num21"/>
    <w:lvl w:ilvl="0">
      <w:start w:val="1"/>
      <w:numFmt w:val="decimal"/>
      <w:lvlText w:val="%1-"/>
      <w:lvlJc w:val="left"/>
      <w:pPr>
        <w:tabs>
          <w:tab w:val="num" w:pos="720"/>
        </w:tabs>
        <w:ind w:left="720" w:hanging="360"/>
      </w:pPr>
      <w:rPr>
        <w:rFonts w:ascii="Arial" w:hAnsi="Arial" w:cs="Arial" w:hint="default"/>
        <w:b/>
        <w:sz w:val="22"/>
        <w:szCs w:val="22"/>
      </w:rPr>
    </w:lvl>
  </w:abstractNum>
  <w:abstractNum w:abstractNumId="7" w15:restartNumberingAfterBreak="0">
    <w:nsid w:val="7EBA014B"/>
    <w:multiLevelType w:val="hybridMultilevel"/>
    <w:tmpl w:val="0E8EBAAA"/>
    <w:lvl w:ilvl="0" w:tplc="040C0011">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6625">
      <o:colormenu v:ext="edit" fillcolor="none [4]" strokecolor="none [1]" shadowcolor="none [2]"/>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099B"/>
    <w:rsid w:val="0002199C"/>
    <w:rsid w:val="000227D2"/>
    <w:rsid w:val="0005539F"/>
    <w:rsid w:val="0006115E"/>
    <w:rsid w:val="0006447B"/>
    <w:rsid w:val="0008600F"/>
    <w:rsid w:val="00094FFC"/>
    <w:rsid w:val="000A59B8"/>
    <w:rsid w:val="0018416A"/>
    <w:rsid w:val="001A190B"/>
    <w:rsid w:val="001A30C7"/>
    <w:rsid w:val="001A6E10"/>
    <w:rsid w:val="001F5A7A"/>
    <w:rsid w:val="00267149"/>
    <w:rsid w:val="00282F60"/>
    <w:rsid w:val="003142CB"/>
    <w:rsid w:val="0035017A"/>
    <w:rsid w:val="0036720F"/>
    <w:rsid w:val="0037469F"/>
    <w:rsid w:val="00376C5F"/>
    <w:rsid w:val="00392F84"/>
    <w:rsid w:val="003C534A"/>
    <w:rsid w:val="003F5C77"/>
    <w:rsid w:val="003F745B"/>
    <w:rsid w:val="0042129E"/>
    <w:rsid w:val="0049153E"/>
    <w:rsid w:val="004E23A3"/>
    <w:rsid w:val="005C4844"/>
    <w:rsid w:val="005E6B80"/>
    <w:rsid w:val="00606910"/>
    <w:rsid w:val="0061142B"/>
    <w:rsid w:val="00611505"/>
    <w:rsid w:val="006A3650"/>
    <w:rsid w:val="0076169F"/>
    <w:rsid w:val="00761B5A"/>
    <w:rsid w:val="00782603"/>
    <w:rsid w:val="007E2AF1"/>
    <w:rsid w:val="008251CB"/>
    <w:rsid w:val="00831926"/>
    <w:rsid w:val="008332DC"/>
    <w:rsid w:val="00855D22"/>
    <w:rsid w:val="00893ADF"/>
    <w:rsid w:val="008C749F"/>
    <w:rsid w:val="008D0A19"/>
    <w:rsid w:val="008D19FF"/>
    <w:rsid w:val="00900278"/>
    <w:rsid w:val="00916E11"/>
    <w:rsid w:val="00924893"/>
    <w:rsid w:val="009412E5"/>
    <w:rsid w:val="00944174"/>
    <w:rsid w:val="00957968"/>
    <w:rsid w:val="009C1661"/>
    <w:rsid w:val="00A06022"/>
    <w:rsid w:val="00A30109"/>
    <w:rsid w:val="00A33035"/>
    <w:rsid w:val="00A60B7F"/>
    <w:rsid w:val="00A62577"/>
    <w:rsid w:val="00A708FD"/>
    <w:rsid w:val="00A756C3"/>
    <w:rsid w:val="00AA32BB"/>
    <w:rsid w:val="00AA4EE3"/>
    <w:rsid w:val="00AC7D3B"/>
    <w:rsid w:val="00AF099B"/>
    <w:rsid w:val="00B43B8A"/>
    <w:rsid w:val="00B81658"/>
    <w:rsid w:val="00BD494D"/>
    <w:rsid w:val="00C533F6"/>
    <w:rsid w:val="00C63DDB"/>
    <w:rsid w:val="00CD1550"/>
    <w:rsid w:val="00CE6216"/>
    <w:rsid w:val="00D146AB"/>
    <w:rsid w:val="00D724D6"/>
    <w:rsid w:val="00D84252"/>
    <w:rsid w:val="00DB4A15"/>
    <w:rsid w:val="00DB73FE"/>
    <w:rsid w:val="00DE4299"/>
    <w:rsid w:val="00E13542"/>
    <w:rsid w:val="00E531A4"/>
    <w:rsid w:val="00EB7D8C"/>
    <w:rsid w:val="00ED15AB"/>
    <w:rsid w:val="00F03FDD"/>
    <w:rsid w:val="00F35B9A"/>
    <w:rsid w:val="00F42647"/>
    <w:rsid w:val="00F725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6625">
      <o:colormenu v:ext="edit" fillcolor="none [4]" strokecolor="none [1]" shadowcolor="none [2]"/>
    </o:shapedefaults>
    <o:shapelayout v:ext="edit">
      <o:idmap v:ext="edit" data="1"/>
    </o:shapelayout>
  </w:shapeDefaults>
  <w:doNotEmbedSmartTags/>
  <w:decimalSymbol w:val=","/>
  <w:listSeparator w:val=";"/>
  <w14:docId w14:val="6F74D58E"/>
  <w15:docId w15:val="{0FDD6965-1B3A-429F-BC92-F693D23E0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kern w:val="1"/>
      <w:sz w:val="24"/>
      <w:szCs w:val="24"/>
      <w:lang w:eastAsia="ar-SA"/>
    </w:rPr>
  </w:style>
  <w:style w:type="paragraph" w:styleId="Titre1">
    <w:name w:val="heading 1"/>
    <w:basedOn w:val="Normal"/>
    <w:next w:val="Normal"/>
    <w:qFormat/>
    <w:pPr>
      <w:keepNext/>
      <w:numPr>
        <w:numId w:val="1"/>
      </w:numPr>
      <w:jc w:val="center"/>
      <w:outlineLvl w:val="0"/>
    </w:pPr>
    <w:rPr>
      <w:rFonts w:ascii="Arial" w:hAnsi="Arial" w:cs="Arial"/>
      <w:b/>
      <w:sz w:val="18"/>
      <w:szCs w:val="20"/>
    </w:rPr>
  </w:style>
  <w:style w:type="paragraph" w:styleId="Titre3">
    <w:name w:val="heading 3"/>
    <w:basedOn w:val="Normal"/>
    <w:next w:val="Normal"/>
    <w:qFormat/>
    <w:pPr>
      <w:keepNext/>
      <w:numPr>
        <w:ilvl w:val="2"/>
        <w:numId w:val="1"/>
      </w:numPr>
      <w:spacing w:before="240" w:after="60"/>
      <w:outlineLvl w:val="2"/>
    </w:pPr>
    <w:rPr>
      <w:rFonts w:ascii="Arial" w:hAnsi="Arial" w:cs="Arial"/>
      <w:b/>
      <w:bCs/>
      <w:sz w:val="26"/>
      <w:szCs w:val="26"/>
    </w:rPr>
  </w:style>
  <w:style w:type="paragraph" w:styleId="Titre4">
    <w:name w:val="heading 4"/>
    <w:basedOn w:val="Normal"/>
    <w:next w:val="Normal"/>
    <w:qFormat/>
    <w:pPr>
      <w:keepNext/>
      <w:numPr>
        <w:ilvl w:val="3"/>
        <w:numId w:val="1"/>
      </w:numPr>
      <w:outlineLvl w:val="3"/>
    </w:pPr>
    <w:rPr>
      <w:rFonts w:ascii="Arial Black" w:hAnsi="Arial Black" w:cs="Arial Black"/>
      <w:b/>
      <w:spacing w:val="20"/>
      <w:sz w:val="22"/>
      <w:szCs w:val="20"/>
    </w:rPr>
  </w:style>
  <w:style w:type="paragraph" w:styleId="Titre5">
    <w:name w:val="heading 5"/>
    <w:basedOn w:val="Normal"/>
    <w:next w:val="Normal"/>
    <w:qFormat/>
    <w:pPr>
      <w:numPr>
        <w:ilvl w:val="4"/>
        <w:numId w:val="1"/>
      </w:num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ascii="Wingdings" w:hAnsi="Wingdings" w:cs="Wingdings" w:hint="default"/>
      <w:color w:val="auto"/>
    </w:rPr>
  </w:style>
  <w:style w:type="character" w:customStyle="1" w:styleId="WW8Num2z0">
    <w:name w:val="WW8Num2z0"/>
    <w:rPr>
      <w:rFonts w:ascii="Wingdings" w:hAnsi="Wingdings" w:cs="Wingdings" w:hint="default"/>
    </w:rPr>
  </w:style>
  <w:style w:type="character" w:customStyle="1" w:styleId="WW8Num3z0">
    <w:name w:val="WW8Num3z0"/>
    <w:rPr>
      <w:rFonts w:ascii="Symbol" w:hAnsi="Symbol" w:cs="Symbol"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4z0">
    <w:name w:val="WW8Num4z0"/>
    <w:rPr>
      <w:rFonts w:ascii="Wingdings" w:hAnsi="Wingdings" w:cs="Wingdings" w:hint="default"/>
      <w:color w:val="FFFFFF"/>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5z0">
    <w:name w:val="WW8Num5z0"/>
    <w:rPr>
      <w:rFonts w:ascii="Wingdings" w:hAnsi="Wingdings" w:cs="Wingdings" w:hint="default"/>
      <w:color w:val="FFFFFF"/>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rPr>
      <w:rFonts w:ascii="Wingdings" w:hAnsi="Wingdings" w:cs="Wingdings" w:hint="default"/>
    </w:rPr>
  </w:style>
  <w:style w:type="character" w:customStyle="1" w:styleId="WW8Num6z1">
    <w:name w:val="WW8Num6z1"/>
    <w:rPr>
      <w:rFonts w:ascii="Symbol" w:hAnsi="Symbol" w:cs="Symbol" w:hint="default"/>
    </w:rPr>
  </w:style>
  <w:style w:type="character" w:customStyle="1" w:styleId="WW8Num6z4">
    <w:name w:val="WW8Num6z4"/>
    <w:rPr>
      <w:rFonts w:ascii="Courier New" w:hAnsi="Courier New" w:cs="Courier New" w:hint="default"/>
    </w:rPr>
  </w:style>
  <w:style w:type="character" w:customStyle="1" w:styleId="WW8Num7z0">
    <w:name w:val="WW8Num7z0"/>
    <w:rPr>
      <w:rFonts w:ascii="Wingdings" w:hAnsi="Wingdings" w:cs="Wingdings" w:hint="default"/>
    </w:rPr>
  </w:style>
  <w:style w:type="character" w:customStyle="1" w:styleId="WW8Num8z0">
    <w:name w:val="WW8Num8z0"/>
    <w:rPr>
      <w:rFonts w:ascii="Wingdings" w:hAnsi="Wingdings" w:cs="Wingdings" w:hint="default"/>
    </w:rPr>
  </w:style>
  <w:style w:type="character" w:customStyle="1" w:styleId="WW8Num9z0">
    <w:name w:val="WW8Num9z0"/>
    <w:rPr>
      <w:rFonts w:ascii="Arial" w:eastAsia="Times New Roman" w:hAnsi="Arial" w:cs="Arial" w:hint="default"/>
      <w:sz w:val="22"/>
      <w:szCs w:val="22"/>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sz w:val="22"/>
      <w:szCs w:val="22"/>
    </w:rPr>
  </w:style>
  <w:style w:type="character" w:customStyle="1" w:styleId="WW8Num9z3">
    <w:name w:val="WW8Num9z3"/>
    <w:rPr>
      <w:rFonts w:ascii="Symbol" w:hAnsi="Symbol" w:cs="Symbol" w:hint="default"/>
    </w:rPr>
  </w:style>
  <w:style w:type="character" w:customStyle="1" w:styleId="WW8Num9z5">
    <w:name w:val="WW8Num9z5"/>
    <w:rPr>
      <w:rFonts w:ascii="Wingdings" w:hAnsi="Wingdings" w:cs="Wingdings" w:hint="default"/>
    </w:rPr>
  </w:style>
  <w:style w:type="character" w:customStyle="1" w:styleId="WW8Num10z0">
    <w:name w:val="WW8Num10z0"/>
    <w:rPr>
      <w:rFonts w:ascii="Wingdings" w:hAnsi="Wingdings" w:cs="Wingdings" w:hint="default"/>
    </w:rPr>
  </w:style>
  <w:style w:type="character" w:customStyle="1" w:styleId="WW8Num11z0">
    <w:name w:val="WW8Num11z0"/>
    <w:rPr>
      <w:rFonts w:ascii="Symbol" w:hAnsi="Symbol" w:cs="Symbol" w:hint="default"/>
      <w:sz w:val="22"/>
      <w:szCs w:val="22"/>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2z0">
    <w:name w:val="WW8Num12z0"/>
    <w:rPr>
      <w:rFonts w:ascii="Symbol" w:hAnsi="Symbol" w:cs="Symbol"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3z0">
    <w:name w:val="WW8Num13z0"/>
    <w:rPr>
      <w:rFonts w:ascii="Wingdings" w:hAnsi="Wingdings" w:cs="Wingdings" w:hint="default"/>
    </w:rPr>
  </w:style>
  <w:style w:type="character" w:customStyle="1" w:styleId="WW8Num14z0">
    <w:name w:val="WW8Num14z0"/>
    <w:rPr>
      <w:rFonts w:ascii="Wingdings" w:hAnsi="Wingdings" w:cs="Wingdings" w:hint="default"/>
    </w:rPr>
  </w:style>
  <w:style w:type="character" w:customStyle="1" w:styleId="WW8Num15z0">
    <w:name w:val="WW8Num15z0"/>
    <w:rPr>
      <w:rFonts w:ascii="Symbol" w:hAnsi="Symbol" w:cs="Symbol" w:hint="default"/>
      <w:sz w:val="22"/>
      <w:szCs w:val="22"/>
    </w:rPr>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6z0">
    <w:name w:val="WW8Num16z0"/>
    <w:rPr>
      <w:rFonts w:ascii="Wingdings" w:hAnsi="Wingdings" w:cs="Wingdings" w:hint="default"/>
    </w:rPr>
  </w:style>
  <w:style w:type="character" w:customStyle="1" w:styleId="WW8Num17z0">
    <w:name w:val="WW8Num17z0"/>
    <w:rPr>
      <w:rFonts w:ascii="Wingdings" w:hAnsi="Wingdings" w:cs="Wingdings" w:hint="default"/>
    </w:rPr>
  </w:style>
  <w:style w:type="character" w:customStyle="1" w:styleId="WW8Num18z0">
    <w:name w:val="WW8Num18z0"/>
    <w:rPr>
      <w:rFonts w:ascii="Times New Roman" w:eastAsia="Times New Roman" w:hAnsi="Times New Roman" w:cs="Times New Roman" w:hint="default"/>
      <w:color w:val="auto"/>
      <w:sz w:val="24"/>
    </w:rPr>
  </w:style>
  <w:style w:type="character" w:customStyle="1" w:styleId="WW8Num19z0">
    <w:name w:val="WW8Num19z0"/>
    <w:rPr>
      <w:rFonts w:ascii="Wingdings" w:hAnsi="Wingdings" w:cs="Wingdings" w:hint="default"/>
    </w:rPr>
  </w:style>
  <w:style w:type="character" w:customStyle="1" w:styleId="WW8Num20z0">
    <w:name w:val="WW8Num20z0"/>
    <w:rPr>
      <w:rFonts w:ascii="Wingdings" w:hAnsi="Wingdings" w:cs="Wingdings" w:hint="default"/>
    </w:rPr>
  </w:style>
  <w:style w:type="character" w:customStyle="1" w:styleId="WW8Num21z0">
    <w:name w:val="WW8Num21z0"/>
    <w:rPr>
      <w:rFonts w:ascii="Arial" w:hAnsi="Arial" w:cs="Arial" w:hint="default"/>
      <w:b/>
      <w:sz w:val="22"/>
      <w:szCs w:val="22"/>
    </w:rPr>
  </w:style>
  <w:style w:type="character" w:customStyle="1" w:styleId="WW8Num21z1">
    <w:name w:val="WW8Num21z1"/>
    <w:rPr>
      <w:rFonts w:ascii="Times New Roman" w:eastAsia="Times New Roman" w:hAnsi="Times New Roman" w:cs="Times New Roman" w:hint="default"/>
    </w:rPr>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Symbol" w:hAnsi="Symbol" w:cs="Symbol"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3z0">
    <w:name w:val="WW8Num23z0"/>
    <w:rPr>
      <w:rFonts w:ascii="Symbol" w:hAnsi="Symbol" w:cs="Symbol" w:hint="default"/>
      <w:color w:val="FFFFFF"/>
    </w:rPr>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3z3">
    <w:name w:val="WW8Num23z3"/>
    <w:rPr>
      <w:rFonts w:ascii="Symbol" w:hAnsi="Symbol" w:cs="Symbol" w:hint="default"/>
    </w:rPr>
  </w:style>
  <w:style w:type="character" w:customStyle="1" w:styleId="Policepardfaut1">
    <w:name w:val="Police par défaut1"/>
  </w:style>
  <w:style w:type="character" w:customStyle="1" w:styleId="Marquedecommentaire1">
    <w:name w:val="Marque de commentaire1"/>
    <w:rPr>
      <w:sz w:val="16"/>
      <w:szCs w:val="16"/>
    </w:rPr>
  </w:style>
  <w:style w:type="character" w:styleId="Accentuation">
    <w:name w:val="Emphasis"/>
    <w:qFormat/>
    <w:rPr>
      <w:b/>
      <w:bCs/>
      <w:i w:val="0"/>
      <w:iCs w:val="0"/>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spacing w:after="120"/>
    </w:pPr>
  </w:style>
  <w:style w:type="paragraph" w:styleId="Liste">
    <w:name w:val="List"/>
    <w:basedOn w:val="Corpsdetexte"/>
    <w:rPr>
      <w:rFonts w:cs="Mangal"/>
    </w:rPr>
  </w:style>
  <w:style w:type="paragraph" w:customStyle="1" w:styleId="Lgende1">
    <w:name w:val="Légende1"/>
    <w:basedOn w:val="Normal"/>
    <w:pPr>
      <w:suppressLineNumbers/>
      <w:spacing w:before="120" w:after="120"/>
    </w:pPr>
    <w:rPr>
      <w:rFonts w:cs="Mangal"/>
      <w:i/>
      <w:iCs/>
    </w:rPr>
  </w:style>
  <w:style w:type="paragraph" w:customStyle="1" w:styleId="Index">
    <w:name w:val="Index"/>
    <w:basedOn w:val="Normal"/>
    <w:pPr>
      <w:suppressLineNumbers/>
    </w:pPr>
    <w:rPr>
      <w:rFonts w:cs="Mangal"/>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CarCar1">
    <w:name w:val="Car Car1"/>
    <w:basedOn w:val="Normal"/>
    <w:pPr>
      <w:widowControl w:val="0"/>
      <w:spacing w:before="400" w:after="320" w:line="240" w:lineRule="exact"/>
      <w:jc w:val="both"/>
      <w:textAlignment w:val="baseline"/>
    </w:pPr>
    <w:rPr>
      <w:rFonts w:ascii="Arial" w:hAnsi="Arial" w:cs="Arial"/>
      <w:sz w:val="20"/>
      <w:szCs w:val="20"/>
    </w:rPr>
  </w:style>
  <w:style w:type="paragraph" w:styleId="Retraitcorpsdetexte">
    <w:name w:val="Body Text Indent"/>
    <w:basedOn w:val="Normal"/>
    <w:pPr>
      <w:ind w:left="567"/>
      <w:jc w:val="both"/>
    </w:pPr>
    <w:rPr>
      <w:rFonts w:ascii="Arial" w:hAnsi="Arial" w:cs="Arial"/>
      <w:sz w:val="18"/>
      <w:szCs w:val="20"/>
    </w:rPr>
  </w:style>
  <w:style w:type="paragraph" w:styleId="Textedebulles">
    <w:name w:val="Balloon Text"/>
    <w:basedOn w:val="Normal"/>
    <w:rPr>
      <w:rFonts w:ascii="Tahoma" w:hAnsi="Tahoma" w:cs="Tahoma"/>
      <w:sz w:val="16"/>
      <w:szCs w:val="16"/>
    </w:rPr>
  </w:style>
  <w:style w:type="paragraph" w:customStyle="1" w:styleId="CarCar">
    <w:name w:val="Car Car"/>
    <w:basedOn w:val="Normal"/>
    <w:pPr>
      <w:widowControl w:val="0"/>
      <w:spacing w:before="400" w:after="320" w:line="240" w:lineRule="exact"/>
      <w:jc w:val="both"/>
      <w:textAlignment w:val="baseline"/>
    </w:pPr>
    <w:rPr>
      <w:rFonts w:ascii="Arial" w:hAnsi="Arial" w:cs="Arial"/>
      <w:sz w:val="20"/>
      <w:szCs w:val="20"/>
    </w:rPr>
  </w:style>
  <w:style w:type="paragraph" w:customStyle="1" w:styleId="Commentaire1">
    <w:name w:val="Commentaire1"/>
    <w:basedOn w:val="Normal"/>
    <w:rPr>
      <w:sz w:val="20"/>
      <w:szCs w:val="20"/>
    </w:rPr>
  </w:style>
  <w:style w:type="paragraph" w:styleId="Objetducommentaire">
    <w:name w:val="annotation subject"/>
    <w:basedOn w:val="Commentaire1"/>
    <w:next w:val="Commentaire1"/>
    <w:rPr>
      <w:b/>
      <w:bCs/>
    </w:rPr>
  </w:style>
  <w:style w:type="paragraph" w:customStyle="1" w:styleId="Enumration">
    <w:name w:val="Enumération"/>
    <w:basedOn w:val="Normal"/>
    <w:pPr>
      <w:numPr>
        <w:numId w:val="6"/>
      </w:numPr>
      <w:jc w:val="both"/>
    </w:pPr>
    <w:rPr>
      <w:rFonts w:ascii="TriplexLightLining" w:hAnsi="TriplexLightLining" w:cs="Tahoma"/>
      <w:sz w:val="20"/>
      <w:szCs w:val="20"/>
    </w:rPr>
  </w:style>
  <w:style w:type="paragraph" w:customStyle="1" w:styleId="CarCar1CarCarCarCarCarCar">
    <w:name w:val="Car Car1 Car Car Car Car Car Car"/>
    <w:basedOn w:val="Normal"/>
    <w:pPr>
      <w:widowControl w:val="0"/>
      <w:spacing w:before="400" w:after="320" w:line="240" w:lineRule="exact"/>
      <w:ind w:firstLine="540"/>
      <w:jc w:val="both"/>
      <w:textAlignment w:val="baseline"/>
    </w:pPr>
    <w:rPr>
      <w:rFonts w:ascii="Arial" w:hAnsi="Arial" w:cs="Arial"/>
      <w:sz w:val="20"/>
      <w:szCs w:val="20"/>
    </w:rPr>
  </w:style>
  <w:style w:type="paragraph" w:customStyle="1" w:styleId="CarCar2">
    <w:name w:val="Car Car2"/>
    <w:basedOn w:val="Normal"/>
    <w:pPr>
      <w:spacing w:after="160" w:line="240" w:lineRule="exact"/>
      <w:jc w:val="both"/>
    </w:pPr>
    <w:rPr>
      <w:rFonts w:ascii="Arial" w:hAnsi="Arial" w:cs="Arial"/>
      <w:i/>
      <w:color w:val="333333"/>
      <w:sz w:val="20"/>
      <w:szCs w:val="20"/>
      <w:lang w:val="en-US"/>
    </w:rPr>
  </w:style>
  <w:style w:type="paragraph" w:customStyle="1" w:styleId="Contenuducadre">
    <w:name w:val="Contenu du cadre"/>
    <w:basedOn w:val="Corpsdetexte"/>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table" w:styleId="Grilledutableau">
    <w:name w:val="Table Grid"/>
    <w:basedOn w:val="TableauNormal"/>
    <w:uiPriority w:val="59"/>
    <w:rsid w:val="00BD49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C533F6"/>
    <w:pPr>
      <w:ind w:left="720"/>
      <w:contextualSpacing/>
    </w:pPr>
  </w:style>
  <w:style w:type="character" w:styleId="Marquedecommentaire">
    <w:name w:val="annotation reference"/>
    <w:basedOn w:val="Policepardfaut"/>
    <w:uiPriority w:val="99"/>
    <w:semiHidden/>
    <w:unhideWhenUsed/>
    <w:rsid w:val="007E2AF1"/>
    <w:rPr>
      <w:rFonts w:cs="Times New Roman"/>
      <w:sz w:val="16"/>
    </w:rPr>
  </w:style>
  <w:style w:type="paragraph" w:styleId="Commentaire">
    <w:name w:val="annotation text"/>
    <w:basedOn w:val="Normal"/>
    <w:link w:val="CommentaireCar"/>
    <w:uiPriority w:val="99"/>
    <w:semiHidden/>
    <w:unhideWhenUsed/>
    <w:rsid w:val="007E2AF1"/>
    <w:rPr>
      <w:rFonts w:eastAsiaTheme="minorEastAsia"/>
      <w:sz w:val="20"/>
      <w:szCs w:val="20"/>
    </w:rPr>
  </w:style>
  <w:style w:type="character" w:customStyle="1" w:styleId="CommentaireCar">
    <w:name w:val="Commentaire Car"/>
    <w:basedOn w:val="Policepardfaut"/>
    <w:link w:val="Commentaire"/>
    <w:uiPriority w:val="99"/>
    <w:semiHidden/>
    <w:rsid w:val="007E2AF1"/>
    <w:rPr>
      <w:rFonts w:eastAsiaTheme="minorEastAsia"/>
      <w:ker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089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3B2471-D25B-4C7B-95F0-20CC3CA3D2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430</TotalTime>
  <Pages>8</Pages>
  <Words>1845</Words>
  <Characters>10149</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11971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Administrateur</dc:creator>
  <cp:lastModifiedBy>IVIC VELIZAR (CPAM YVELINES)</cp:lastModifiedBy>
  <cp:revision>71</cp:revision>
  <cp:lastPrinted>2017-05-17T07:16:00Z</cp:lastPrinted>
  <dcterms:created xsi:type="dcterms:W3CDTF">2020-07-27T15:32:00Z</dcterms:created>
  <dcterms:modified xsi:type="dcterms:W3CDTF">2025-08-20T09:48:00Z</dcterms:modified>
</cp:coreProperties>
</file>