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8B1885"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7C60C5C" w14:textId="77777777">
        <w:trPr>
          <w:trHeight w:val="1132"/>
        </w:trPr>
        <w:tc>
          <w:tcPr>
            <w:tcW w:w="10434" w:type="dxa"/>
          </w:tcPr>
          <w:p w14:paraId="0A386137" w14:textId="77777777" w:rsidR="00FD6D0F" w:rsidRDefault="00FD6D0F" w:rsidP="00FD6D0F">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277C5E3F" wp14:editId="693864F6">
                  <wp:extent cx="1823720" cy="462280"/>
                  <wp:effectExtent l="19050" t="0" r="5080" b="0"/>
                  <wp:docPr id="2"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2FF6259E" w14:textId="77777777" w:rsidR="00FD6D0F" w:rsidRDefault="00FD6D0F" w:rsidP="00FD6D0F">
            <w:pPr>
              <w:pStyle w:val="En-tte"/>
              <w:jc w:val="center"/>
              <w:rPr>
                <w:color w:val="17365D"/>
                <w:sz w:val="16"/>
                <w:szCs w:val="16"/>
              </w:rPr>
            </w:pPr>
            <w:r>
              <w:rPr>
                <w:color w:val="17365D"/>
                <w:sz w:val="16"/>
                <w:szCs w:val="16"/>
              </w:rPr>
              <w:t xml:space="preserve">Maison des Entreprises  </w:t>
            </w:r>
          </w:p>
          <w:p w14:paraId="110DDF70" w14:textId="77777777" w:rsidR="00FD6D0F" w:rsidRPr="003950D0" w:rsidRDefault="00FD6D0F" w:rsidP="00FD6D0F">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5C4198A3" w14:textId="77777777" w:rsidR="00FD6D0F" w:rsidRDefault="00FD6D0F" w:rsidP="00FD6D0F">
            <w:pPr>
              <w:pStyle w:val="En-tte"/>
              <w:jc w:val="center"/>
              <w:rPr>
                <w:color w:val="17365D"/>
                <w:sz w:val="16"/>
                <w:szCs w:val="16"/>
              </w:rPr>
            </w:pPr>
            <w:r w:rsidRPr="003950D0">
              <w:rPr>
                <w:color w:val="17365D"/>
                <w:sz w:val="16"/>
                <w:szCs w:val="16"/>
              </w:rPr>
              <w:t>97321 CAYENNE Cedex</w:t>
            </w:r>
          </w:p>
          <w:p w14:paraId="47FE09AD" w14:textId="77777777" w:rsidR="009B1CD0" w:rsidRDefault="009B1CD0" w:rsidP="00844DAA">
            <w:pPr>
              <w:pStyle w:val="Pieddepage"/>
              <w:tabs>
                <w:tab w:val="clear" w:pos="4536"/>
                <w:tab w:val="clear" w:pos="9072"/>
                <w:tab w:val="left" w:pos="851"/>
              </w:tabs>
              <w:jc w:val="center"/>
            </w:pPr>
          </w:p>
        </w:tc>
      </w:tr>
    </w:tbl>
    <w:p w14:paraId="03D50F7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0CEB14D" w14:textId="77777777">
        <w:tc>
          <w:tcPr>
            <w:tcW w:w="9002" w:type="dxa"/>
            <w:shd w:val="clear" w:color="auto" w:fill="66CCFF"/>
          </w:tcPr>
          <w:p w14:paraId="1FBE632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5EEA7B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FA5A59A" w14:textId="77777777" w:rsidR="009B1CD0" w:rsidRDefault="00E47798" w:rsidP="0083205E">
            <w:pPr>
              <w:pStyle w:val="Titre8"/>
              <w:tabs>
                <w:tab w:val="left" w:pos="851"/>
                <w:tab w:val="right" w:pos="9639"/>
              </w:tabs>
              <w:spacing w:before="120" w:after="120"/>
            </w:pPr>
            <w:r>
              <w:rPr>
                <w:caps/>
                <w:sz w:val="28"/>
                <w:szCs w:val="28"/>
              </w:rPr>
              <w:t>ATTRI1</w:t>
            </w:r>
          </w:p>
        </w:tc>
      </w:tr>
    </w:tbl>
    <w:p w14:paraId="7474C530" w14:textId="77777777" w:rsidR="009B1CD0" w:rsidRDefault="009B1CD0" w:rsidP="006C4338">
      <w:pPr>
        <w:tabs>
          <w:tab w:val="left" w:pos="851"/>
        </w:tabs>
      </w:pPr>
    </w:p>
    <w:p w14:paraId="3EBDCA0F"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11FD729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4322268E"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02E00A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FDC1C86"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3F25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1CB208F" w14:textId="77777777">
        <w:tc>
          <w:tcPr>
            <w:tcW w:w="10277" w:type="dxa"/>
            <w:shd w:val="clear" w:color="auto" w:fill="66CCFF"/>
          </w:tcPr>
          <w:p w14:paraId="73871F5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8ACC57A" w14:textId="77777777" w:rsidR="009B1CD0" w:rsidRDefault="009B1CD0" w:rsidP="006C4338">
      <w:pPr>
        <w:tabs>
          <w:tab w:val="left" w:pos="426"/>
          <w:tab w:val="left" w:pos="851"/>
        </w:tabs>
        <w:jc w:val="both"/>
      </w:pPr>
    </w:p>
    <w:p w14:paraId="67207D49"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64733A8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339A15AE" w14:textId="77777777" w:rsidR="00AF3829" w:rsidRDefault="00AF3829" w:rsidP="00AF3829">
      <w:pPr>
        <w:rPr>
          <w:rFonts w:ascii="Arial" w:hAnsi="Arial" w:cs="Arial"/>
          <w:b/>
          <w:sz w:val="24"/>
          <w:szCs w:val="24"/>
          <w:u w:val="single"/>
        </w:rPr>
      </w:pPr>
    </w:p>
    <w:p w14:paraId="00E7AC36" w14:textId="022A2579" w:rsidR="00A650EA" w:rsidRPr="00AB1E8F" w:rsidRDefault="00A650EA" w:rsidP="00A650EA">
      <w:pPr>
        <w:pStyle w:val="Default"/>
        <w:jc w:val="both"/>
        <w:rPr>
          <w:b/>
          <w:bCs/>
        </w:rPr>
      </w:pPr>
      <w:r w:rsidRPr="00AB1E8F">
        <w:rPr>
          <w:b/>
          <w:bCs/>
        </w:rPr>
        <w:t xml:space="preserve">LOT 01 </w:t>
      </w:r>
      <w:r w:rsidR="00C50966">
        <w:rPr>
          <w:b/>
          <w:bCs/>
        </w:rPr>
        <w:t>SECOND OEUVRE</w:t>
      </w:r>
    </w:p>
    <w:p w14:paraId="2DFF2FDD" w14:textId="77777777" w:rsidR="00AF3829" w:rsidRPr="00806549" w:rsidRDefault="00AF3829" w:rsidP="00AF3829">
      <w:pPr>
        <w:rPr>
          <w:rFonts w:ascii="Arial" w:hAnsi="Arial" w:cs="Arial"/>
          <w:b/>
          <w:color w:val="800000"/>
          <w:sz w:val="24"/>
          <w:szCs w:val="24"/>
        </w:rPr>
      </w:pPr>
    </w:p>
    <w:p w14:paraId="31DC043B" w14:textId="235AA640" w:rsidR="00FE497B" w:rsidRPr="00A650EA" w:rsidRDefault="00C50966" w:rsidP="00FE497B">
      <w:pPr>
        <w:rPr>
          <w:rFonts w:cs="Arial"/>
          <w:b/>
          <w:sz w:val="32"/>
          <w:szCs w:val="32"/>
        </w:rPr>
      </w:pPr>
      <w:r>
        <w:rPr>
          <w:rFonts w:cs="Arial"/>
          <w:b/>
          <w:sz w:val="32"/>
          <w:szCs w:val="32"/>
        </w:rPr>
        <w:t>Création de deux</w:t>
      </w:r>
      <w:r w:rsidR="00A650EA" w:rsidRPr="00A650EA">
        <w:rPr>
          <w:rFonts w:cs="Arial"/>
          <w:b/>
          <w:sz w:val="32"/>
          <w:szCs w:val="32"/>
        </w:rPr>
        <w:t xml:space="preserve"> salles </w:t>
      </w:r>
      <w:r>
        <w:rPr>
          <w:rFonts w:cs="Arial"/>
          <w:b/>
          <w:sz w:val="32"/>
          <w:szCs w:val="32"/>
        </w:rPr>
        <w:t xml:space="preserve">de classe </w:t>
      </w:r>
      <w:r w:rsidR="00A650EA" w:rsidRPr="00A650EA">
        <w:rPr>
          <w:rFonts w:cs="Arial"/>
          <w:b/>
          <w:sz w:val="32"/>
          <w:szCs w:val="32"/>
        </w:rPr>
        <w:t xml:space="preserve">CFA </w:t>
      </w:r>
      <w:r w:rsidR="00AB1E8F">
        <w:rPr>
          <w:rFonts w:cs="Arial"/>
          <w:b/>
          <w:sz w:val="32"/>
          <w:szCs w:val="32"/>
        </w:rPr>
        <w:t xml:space="preserve">- </w:t>
      </w:r>
      <w:r w:rsidR="00A650EA" w:rsidRPr="00A650EA">
        <w:rPr>
          <w:rFonts w:cs="Arial"/>
          <w:b/>
          <w:sz w:val="32"/>
          <w:szCs w:val="32"/>
        </w:rPr>
        <w:t>CCI Guyane.</w:t>
      </w:r>
    </w:p>
    <w:p w14:paraId="2A1941DA" w14:textId="77777777" w:rsidR="00A650EA" w:rsidRDefault="00A650EA" w:rsidP="00FE497B">
      <w:pPr>
        <w:rPr>
          <w:rFonts w:ascii="Arial" w:hAnsi="Arial" w:cs="Arial"/>
          <w:b/>
          <w:color w:val="800000"/>
          <w:sz w:val="40"/>
          <w:szCs w:val="40"/>
        </w:rPr>
      </w:pPr>
    </w:p>
    <w:p w14:paraId="609B2831" w14:textId="77777777" w:rsidR="00AF3829" w:rsidRDefault="00AF3829" w:rsidP="00AF3829">
      <w:pPr>
        <w:tabs>
          <w:tab w:val="center" w:pos="4678"/>
          <w:tab w:val="right" w:pos="9214"/>
        </w:tabs>
        <w:rPr>
          <w:rFonts w:ascii="Arial" w:hAnsi="Arial" w:cs="Arial"/>
          <w:b/>
        </w:rPr>
      </w:pPr>
    </w:p>
    <w:p w14:paraId="3B61DB0F" w14:textId="4BB0578C" w:rsidR="00AF3829" w:rsidRPr="00AF3829" w:rsidRDefault="00AF3829" w:rsidP="00AF3829">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sidR="00793E78">
        <w:rPr>
          <w:rFonts w:ascii="Arial" w:hAnsi="Arial" w:cs="Arial"/>
          <w:color w:val="000000" w:themeColor="text1"/>
          <w:sz w:val="28"/>
          <w:szCs w:val="28"/>
        </w:rPr>
        <w:t>0</w:t>
      </w:r>
      <w:r w:rsidR="00C50966">
        <w:rPr>
          <w:rFonts w:ascii="Arial" w:hAnsi="Arial" w:cs="Arial"/>
          <w:color w:val="000000" w:themeColor="text1"/>
          <w:sz w:val="28"/>
          <w:szCs w:val="28"/>
        </w:rPr>
        <w:t>8</w:t>
      </w:r>
      <w:r w:rsidRPr="00AF3829">
        <w:rPr>
          <w:rFonts w:ascii="Arial" w:hAnsi="Arial" w:cs="Arial"/>
          <w:color w:val="000000" w:themeColor="text1"/>
          <w:sz w:val="28"/>
          <w:szCs w:val="28"/>
        </w:rPr>
        <w:t>/</w:t>
      </w:r>
      <w:r w:rsidR="00F14BD6">
        <w:rPr>
          <w:rFonts w:ascii="Arial" w:hAnsi="Arial" w:cs="Arial"/>
          <w:color w:val="000000" w:themeColor="text1"/>
          <w:sz w:val="28"/>
          <w:szCs w:val="28"/>
        </w:rPr>
        <w:t>2</w:t>
      </w:r>
      <w:r w:rsidR="00C50966">
        <w:rPr>
          <w:rFonts w:ascii="Arial" w:hAnsi="Arial" w:cs="Arial"/>
          <w:color w:val="000000" w:themeColor="text1"/>
          <w:sz w:val="28"/>
          <w:szCs w:val="28"/>
        </w:rPr>
        <w:t>5</w:t>
      </w:r>
      <w:r w:rsidRPr="00AF3829">
        <w:rPr>
          <w:rFonts w:ascii="Albertus Extra Bold (W1)" w:hAnsi="Albertus Extra Bold (W1)"/>
          <w:color w:val="0000FF"/>
          <w:sz w:val="28"/>
          <w:szCs w:val="28"/>
        </w:rPr>
        <w:t xml:space="preserve">  </w:t>
      </w:r>
    </w:p>
    <w:p w14:paraId="341DA092"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6FA5DDDF" w14:textId="77777777" w:rsidR="009B1CD0" w:rsidRDefault="009B1CD0" w:rsidP="00AF3829">
      <w:pPr>
        <w:pStyle w:val="Corpsdetexte2"/>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93DB63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F85104F"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0ECF91DA" w14:textId="77777777" w:rsidR="009B1CD0" w:rsidRDefault="008B05C8"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14:paraId="4C1B01EE" w14:textId="77777777" w:rsidR="009B1CD0" w:rsidRDefault="009B1CD0" w:rsidP="009B45B9">
      <w:pPr>
        <w:tabs>
          <w:tab w:val="left" w:pos="426"/>
          <w:tab w:val="left" w:pos="851"/>
        </w:tabs>
        <w:jc w:val="both"/>
        <w:rPr>
          <w:rFonts w:ascii="Arial" w:hAnsi="Arial" w:cs="Arial"/>
        </w:rPr>
      </w:pPr>
    </w:p>
    <w:p w14:paraId="4325E7F8" w14:textId="77777777" w:rsidR="00B87564" w:rsidRDefault="008B05C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2040ED23"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5D61B99" w14:textId="77777777" w:rsidR="009B1CD0" w:rsidRDefault="009B1CD0" w:rsidP="009B45B9">
      <w:pPr>
        <w:pStyle w:val="fcasegauche"/>
        <w:tabs>
          <w:tab w:val="left" w:pos="851"/>
        </w:tabs>
        <w:spacing w:after="0"/>
        <w:rPr>
          <w:rFonts w:ascii="Arial" w:hAnsi="Arial" w:cs="Arial"/>
        </w:rPr>
      </w:pPr>
    </w:p>
    <w:p w14:paraId="31EDAC27" w14:textId="77777777" w:rsidR="00B87564" w:rsidRDefault="008B05C8"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14:paraId="05F2197B"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33C837D6" w14:textId="77777777" w:rsidR="009B1CD0" w:rsidRDefault="009B1CD0" w:rsidP="009B45B9">
      <w:pPr>
        <w:pStyle w:val="fcasegauche"/>
        <w:tabs>
          <w:tab w:val="left" w:pos="1418"/>
        </w:tabs>
        <w:spacing w:after="0"/>
        <w:rPr>
          <w:rFonts w:ascii="Arial" w:hAnsi="Arial" w:cs="Arial"/>
        </w:rPr>
      </w:pPr>
    </w:p>
    <w:p w14:paraId="2312D068"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3D1DA15" w14:textId="2B72B0FE" w:rsidR="009B1CD0" w:rsidRDefault="008124BA"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p>
    <w:p w14:paraId="44A8293A" w14:textId="77777777" w:rsidR="009B1CD0" w:rsidRDefault="009B1CD0" w:rsidP="005846FB">
      <w:pPr>
        <w:pStyle w:val="fcasegauche"/>
        <w:tabs>
          <w:tab w:val="left" w:pos="851"/>
        </w:tabs>
        <w:spacing w:after="0"/>
        <w:rPr>
          <w:rFonts w:ascii="Arial" w:hAnsi="Arial" w:cs="Arial"/>
        </w:rPr>
      </w:pPr>
    </w:p>
    <w:p w14:paraId="0242687F" w14:textId="77777777" w:rsidR="009B1CD0" w:rsidRDefault="008B05C8"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48AF7C1F" w14:textId="77777777" w:rsidR="009B1CD0" w:rsidRDefault="009B1CD0" w:rsidP="005846FB">
      <w:pPr>
        <w:pStyle w:val="fcasegauche"/>
        <w:tabs>
          <w:tab w:val="left" w:pos="851"/>
        </w:tabs>
        <w:spacing w:after="0"/>
        <w:rPr>
          <w:rFonts w:ascii="Arial" w:hAnsi="Arial" w:cs="Arial"/>
        </w:rPr>
      </w:pPr>
    </w:p>
    <w:p w14:paraId="2B6F8615"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4FC869" w14:textId="77777777">
        <w:tc>
          <w:tcPr>
            <w:tcW w:w="10277" w:type="dxa"/>
            <w:shd w:val="clear" w:color="auto" w:fill="66CCFF"/>
          </w:tcPr>
          <w:p w14:paraId="707799AF"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0AC8251C" w14:textId="77777777" w:rsidR="009B1CD0" w:rsidRDefault="009B1CD0" w:rsidP="006C4338">
      <w:pPr>
        <w:tabs>
          <w:tab w:val="left" w:pos="851"/>
        </w:tabs>
      </w:pPr>
    </w:p>
    <w:p w14:paraId="3B44692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A82F00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C3F4E35" w14:textId="77777777" w:rsidR="009B1CD0" w:rsidRDefault="009B1CD0" w:rsidP="005846FB">
      <w:pPr>
        <w:tabs>
          <w:tab w:val="left" w:pos="851"/>
        </w:tabs>
        <w:rPr>
          <w:rFonts w:ascii="Arial" w:hAnsi="Arial" w:cs="Arial"/>
        </w:rPr>
      </w:pPr>
    </w:p>
    <w:p w14:paraId="43A7FEED"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1EEBA25E" w14:textId="2C42017B" w:rsidR="009B1CD0" w:rsidRPr="00CD185D" w:rsidRDefault="008B05C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00AF3829" w:rsidRPr="00514E24">
        <w:rPr>
          <w:lang w:val="en-US"/>
        </w:rPr>
        <w:instrText xml:space="preserve"> FORMCHECKBOX </w:instrText>
      </w:r>
      <w:r>
        <w:fldChar w:fldCharType="separate"/>
      </w:r>
      <w:r>
        <w:fldChar w:fldCharType="end"/>
      </w:r>
      <w:r w:rsidR="009B1CD0">
        <w:rPr>
          <w:rFonts w:ascii="Arial" w:hAnsi="Arial" w:cs="Arial"/>
          <w:lang w:val="en-GB"/>
        </w:rPr>
        <w:t xml:space="preserve"> CC</w:t>
      </w:r>
      <w:r w:rsidR="005F6FB2">
        <w:rPr>
          <w:rFonts w:ascii="Arial" w:hAnsi="Arial" w:cs="Arial"/>
          <w:lang w:val="en-GB"/>
        </w:rPr>
        <w:t>T</w:t>
      </w:r>
      <w:r w:rsidR="009B1CD0">
        <w:rPr>
          <w:rFonts w:ascii="Arial" w:hAnsi="Arial" w:cs="Arial"/>
          <w:lang w:val="en-GB"/>
        </w:rPr>
        <w:t>P n°</w:t>
      </w:r>
      <w:r w:rsidR="005F6FB2">
        <w:rPr>
          <w:rFonts w:ascii="Arial" w:hAnsi="Arial" w:cs="Arial"/>
          <w:lang w:val="en-GB"/>
        </w:rPr>
        <w:t>CCI97</w:t>
      </w:r>
      <w:r w:rsidR="000E4C50">
        <w:rPr>
          <w:rFonts w:ascii="Arial" w:hAnsi="Arial" w:cs="Arial"/>
          <w:lang w:val="en-GB"/>
        </w:rPr>
        <w:t>3</w:t>
      </w:r>
      <w:r w:rsidR="005F6FB2">
        <w:rPr>
          <w:rFonts w:ascii="Arial" w:hAnsi="Arial" w:cs="Arial"/>
          <w:lang w:val="en-GB"/>
        </w:rPr>
        <w:t>-0</w:t>
      </w:r>
      <w:r w:rsidR="000E4C50">
        <w:rPr>
          <w:rFonts w:ascii="Arial" w:hAnsi="Arial" w:cs="Arial"/>
          <w:lang w:val="en-GB"/>
        </w:rPr>
        <w:t>8</w:t>
      </w:r>
      <w:r w:rsidR="005F6FB2">
        <w:rPr>
          <w:rFonts w:ascii="Arial" w:hAnsi="Arial" w:cs="Arial"/>
          <w:lang w:val="en-GB"/>
        </w:rPr>
        <w:t>2</w:t>
      </w:r>
      <w:r w:rsidR="00C50966">
        <w:rPr>
          <w:rFonts w:ascii="Arial" w:hAnsi="Arial" w:cs="Arial"/>
          <w:lang w:val="en-GB"/>
        </w:rPr>
        <w:t>5</w:t>
      </w:r>
      <w:r w:rsidR="009B1CD0">
        <w:rPr>
          <w:rFonts w:ascii="Arial" w:hAnsi="Arial" w:cs="Arial"/>
          <w:lang w:val="en-GB"/>
        </w:rPr>
        <w:t>…………………………………………………………………………………………..</w:t>
      </w:r>
    </w:p>
    <w:p w14:paraId="50C0A293" w14:textId="3C7B5CFD" w:rsidR="009B1CD0" w:rsidRPr="00CD185D" w:rsidRDefault="00A650EA"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w:t>
      </w:r>
      <w:r>
        <w:rPr>
          <w:rFonts w:ascii="Arial" w:hAnsi="Arial" w:cs="Arial"/>
          <w:lang w:val="en-GB"/>
        </w:rPr>
        <w:t>DPGF</w:t>
      </w:r>
      <w:r w:rsidR="009B1CD0">
        <w:rPr>
          <w:rFonts w:ascii="Arial" w:hAnsi="Arial" w:cs="Arial"/>
          <w:lang w:val="en-GB"/>
        </w:rPr>
        <w:t>:</w:t>
      </w:r>
      <w:r w:rsidR="003D6679">
        <w:rPr>
          <w:rFonts w:ascii="Arial" w:hAnsi="Arial" w:cs="Arial"/>
          <w:lang w:val="en-GB"/>
        </w:rPr>
        <w:t xml:space="preserve"> </w:t>
      </w:r>
      <w:r w:rsidR="009B1CD0">
        <w:rPr>
          <w:rFonts w:ascii="Arial" w:hAnsi="Arial" w:cs="Arial"/>
          <w:lang w:val="en-GB"/>
        </w:rPr>
        <w:t>……………………………………………………………………………………………</w:t>
      </w:r>
    </w:p>
    <w:p w14:paraId="0929C49C" w14:textId="0597E444" w:rsidR="009B1CD0" w:rsidRPr="005F6FB2" w:rsidRDefault="008B05C8"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rsidRPr="005F6FB2">
        <w:instrText xml:space="preserve"> FORMCHECKBOX </w:instrText>
      </w:r>
      <w:r>
        <w:fldChar w:fldCharType="separate"/>
      </w:r>
      <w:r>
        <w:fldChar w:fldCharType="end"/>
      </w:r>
      <w:r w:rsidR="009B1CD0" w:rsidRPr="005F6FB2">
        <w:rPr>
          <w:rFonts w:ascii="Arial" w:hAnsi="Arial" w:cs="Arial"/>
        </w:rPr>
        <w:t xml:space="preserve"> CC</w:t>
      </w:r>
      <w:r w:rsidR="005F6FB2" w:rsidRPr="005F6FB2">
        <w:rPr>
          <w:rFonts w:ascii="Arial" w:hAnsi="Arial" w:cs="Arial"/>
        </w:rPr>
        <w:t>A</w:t>
      </w:r>
      <w:r w:rsidR="009B1CD0" w:rsidRPr="005F6FB2">
        <w:rPr>
          <w:rFonts w:ascii="Arial" w:hAnsi="Arial" w:cs="Arial"/>
        </w:rPr>
        <w:t>P n°</w:t>
      </w:r>
      <w:r w:rsidR="005F6FB2" w:rsidRPr="005F6FB2">
        <w:rPr>
          <w:rFonts w:ascii="Arial" w:hAnsi="Arial" w:cs="Arial"/>
        </w:rPr>
        <w:t xml:space="preserve"> CCI973-0</w:t>
      </w:r>
      <w:r w:rsidR="00C50966">
        <w:rPr>
          <w:rFonts w:ascii="Arial" w:hAnsi="Arial" w:cs="Arial"/>
        </w:rPr>
        <w:t>8</w:t>
      </w:r>
      <w:r w:rsidR="00A650EA">
        <w:rPr>
          <w:rFonts w:ascii="Arial" w:hAnsi="Arial" w:cs="Arial"/>
        </w:rPr>
        <w:t>2</w:t>
      </w:r>
      <w:r w:rsidR="00C50966">
        <w:rPr>
          <w:rFonts w:ascii="Arial" w:hAnsi="Arial" w:cs="Arial"/>
        </w:rPr>
        <w:t>5</w:t>
      </w:r>
      <w:r w:rsidR="009B1CD0" w:rsidRPr="005F6FB2">
        <w:rPr>
          <w:rFonts w:ascii="Arial" w:hAnsi="Arial" w:cs="Arial"/>
        </w:rPr>
        <w:t>………………………………………………………………………………………..</w:t>
      </w:r>
    </w:p>
    <w:p w14:paraId="22685B08" w14:textId="109FCBBF" w:rsidR="0065128E" w:rsidRPr="005F6FB2" w:rsidRDefault="008B05C8" w:rsidP="0065128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65128E" w:rsidRPr="005F6FB2">
        <w:instrText xml:space="preserve"> FORMCHECKBOX </w:instrText>
      </w:r>
      <w:r>
        <w:fldChar w:fldCharType="separate"/>
      </w:r>
      <w:r>
        <w:fldChar w:fldCharType="end"/>
      </w:r>
      <w:r w:rsidR="0065128E" w:rsidRPr="005F6FB2">
        <w:rPr>
          <w:rFonts w:ascii="Arial" w:hAnsi="Arial" w:cs="Arial"/>
        </w:rPr>
        <w:t xml:space="preserve"> RC  n°</w:t>
      </w:r>
      <w:r w:rsidR="005F6FB2" w:rsidRPr="005F6FB2">
        <w:rPr>
          <w:rFonts w:ascii="Arial" w:hAnsi="Arial" w:cs="Arial"/>
        </w:rPr>
        <w:t xml:space="preserve"> CCI973-0</w:t>
      </w:r>
      <w:r w:rsidR="00C50966">
        <w:rPr>
          <w:rFonts w:ascii="Arial" w:hAnsi="Arial" w:cs="Arial"/>
        </w:rPr>
        <w:t>8</w:t>
      </w:r>
      <w:r w:rsidR="00A650EA">
        <w:rPr>
          <w:rFonts w:ascii="Arial" w:hAnsi="Arial" w:cs="Arial"/>
        </w:rPr>
        <w:t>2</w:t>
      </w:r>
      <w:r w:rsidR="00C50966">
        <w:rPr>
          <w:rFonts w:ascii="Arial" w:hAnsi="Arial" w:cs="Arial"/>
        </w:rPr>
        <w:t>5</w:t>
      </w:r>
      <w:r w:rsidR="0065128E" w:rsidRPr="005F6FB2">
        <w:rPr>
          <w:rFonts w:ascii="Arial" w:hAnsi="Arial" w:cs="Arial"/>
        </w:rPr>
        <w:t>…………………………………………………………………………………………..</w:t>
      </w:r>
    </w:p>
    <w:p w14:paraId="18790AE4" w14:textId="65E74A72" w:rsidR="009B1CD0" w:rsidRDefault="008B05C8"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instrText xml:space="preserve"> FORMCHECKBOX </w:instrText>
      </w:r>
      <w:r>
        <w:fldChar w:fldCharType="separate"/>
      </w:r>
      <w:r>
        <w:fldChar w:fldCharType="end"/>
      </w:r>
      <w:r w:rsidR="0065128E">
        <w:rPr>
          <w:rFonts w:ascii="Arial" w:hAnsi="Arial" w:cs="Arial"/>
        </w:rPr>
        <w:t xml:space="preserve"> Autres :</w:t>
      </w:r>
      <w:r w:rsidR="003D6679">
        <w:rPr>
          <w:rFonts w:ascii="Arial" w:hAnsi="Arial" w:cs="Arial"/>
        </w:rPr>
        <w:t xml:space="preserve"> </w:t>
      </w:r>
      <w:r w:rsidR="00A650EA">
        <w:rPr>
          <w:rFonts w:ascii="Arial" w:hAnsi="Arial" w:cs="Arial"/>
        </w:rPr>
        <w:t xml:space="preserve">Plans </w:t>
      </w:r>
      <w:r w:rsidR="009B1CD0">
        <w:rPr>
          <w:rFonts w:ascii="Arial" w:hAnsi="Arial" w:cs="Arial"/>
        </w:rPr>
        <w:t>………</w:t>
      </w:r>
    </w:p>
    <w:p w14:paraId="76A37D27" w14:textId="77777777" w:rsidR="009B1CD0" w:rsidRDefault="009B1CD0" w:rsidP="00710FD6">
      <w:pPr>
        <w:tabs>
          <w:tab w:val="left" w:pos="851"/>
        </w:tabs>
        <w:jc w:val="both"/>
        <w:rPr>
          <w:rFonts w:ascii="Arial" w:hAnsi="Arial" w:cs="Arial"/>
        </w:rPr>
      </w:pPr>
    </w:p>
    <w:p w14:paraId="7905477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5A9280B5" w14:textId="77777777" w:rsidR="009B1CD0" w:rsidRDefault="009B1CD0" w:rsidP="0083205E">
      <w:pPr>
        <w:tabs>
          <w:tab w:val="left" w:pos="851"/>
        </w:tabs>
        <w:jc w:val="both"/>
        <w:rPr>
          <w:rFonts w:ascii="Arial" w:hAnsi="Arial" w:cs="Arial"/>
        </w:rPr>
      </w:pPr>
    </w:p>
    <w:p w14:paraId="416084AF" w14:textId="77777777" w:rsidR="009B1CD0" w:rsidRDefault="008B05C8"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2ECEFAC0" w14:textId="77777777" w:rsidR="009B1CD0" w:rsidRDefault="009B1CD0" w:rsidP="0083205E">
      <w:pPr>
        <w:tabs>
          <w:tab w:val="left" w:pos="851"/>
        </w:tabs>
        <w:jc w:val="both"/>
        <w:rPr>
          <w:rFonts w:ascii="Arial" w:hAnsi="Arial" w:cs="Arial"/>
        </w:rPr>
      </w:pPr>
    </w:p>
    <w:p w14:paraId="55767509" w14:textId="77777777" w:rsidR="009B1CD0" w:rsidRDefault="008B05C8"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3C74B99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5003E67" w14:textId="77777777" w:rsidR="009B1CD0" w:rsidRDefault="009B1CD0" w:rsidP="00CD46CC">
      <w:pPr>
        <w:tabs>
          <w:tab w:val="left" w:pos="851"/>
        </w:tabs>
        <w:jc w:val="both"/>
        <w:rPr>
          <w:rFonts w:ascii="Arial" w:hAnsi="Arial" w:cs="Arial"/>
        </w:rPr>
      </w:pPr>
    </w:p>
    <w:p w14:paraId="5566D4E0" w14:textId="77777777" w:rsidR="009B1CD0" w:rsidRDefault="009B1CD0" w:rsidP="009B45B9">
      <w:pPr>
        <w:tabs>
          <w:tab w:val="left" w:pos="851"/>
        </w:tabs>
        <w:jc w:val="both"/>
        <w:rPr>
          <w:rFonts w:ascii="Arial" w:hAnsi="Arial" w:cs="Arial"/>
        </w:rPr>
      </w:pPr>
    </w:p>
    <w:p w14:paraId="65017EF2" w14:textId="77777777" w:rsidR="009B1CD0" w:rsidRDefault="009B1CD0" w:rsidP="009B45B9">
      <w:pPr>
        <w:tabs>
          <w:tab w:val="left" w:pos="851"/>
        </w:tabs>
        <w:jc w:val="both"/>
        <w:rPr>
          <w:rFonts w:ascii="Arial" w:hAnsi="Arial" w:cs="Arial"/>
        </w:rPr>
      </w:pPr>
    </w:p>
    <w:p w14:paraId="0570077F" w14:textId="77777777" w:rsidR="009B1CD0" w:rsidRDefault="008B05C8"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35DC571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1062A41" w14:textId="77777777" w:rsidR="009B1CD0" w:rsidRDefault="009B1CD0" w:rsidP="009B45B9">
      <w:pPr>
        <w:tabs>
          <w:tab w:val="left" w:pos="851"/>
        </w:tabs>
        <w:jc w:val="both"/>
        <w:rPr>
          <w:rFonts w:ascii="Arial" w:hAnsi="Arial" w:cs="Arial"/>
        </w:rPr>
      </w:pPr>
    </w:p>
    <w:p w14:paraId="448FE717" w14:textId="77777777" w:rsidR="009B1CD0" w:rsidRDefault="009B1CD0" w:rsidP="009B45B9">
      <w:pPr>
        <w:tabs>
          <w:tab w:val="left" w:pos="851"/>
        </w:tabs>
        <w:jc w:val="both"/>
        <w:rPr>
          <w:rFonts w:ascii="Arial" w:hAnsi="Arial" w:cs="Arial"/>
        </w:rPr>
      </w:pPr>
    </w:p>
    <w:p w14:paraId="5FA13146" w14:textId="77777777" w:rsidR="009B1CD0" w:rsidRDefault="009B1CD0" w:rsidP="009B45B9">
      <w:pPr>
        <w:tabs>
          <w:tab w:val="left" w:pos="851"/>
        </w:tabs>
        <w:jc w:val="both"/>
        <w:rPr>
          <w:rFonts w:ascii="Arial" w:hAnsi="Arial" w:cs="Arial"/>
        </w:rPr>
      </w:pPr>
    </w:p>
    <w:p w14:paraId="45EC350D" w14:textId="77777777" w:rsidR="009B1CD0" w:rsidRDefault="008B05C8"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11BC1FC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91B9F8E" w14:textId="77777777" w:rsidR="009B1CD0" w:rsidRDefault="009B1CD0" w:rsidP="009B45B9">
      <w:pPr>
        <w:pStyle w:val="fcase1ertab"/>
        <w:tabs>
          <w:tab w:val="left" w:pos="851"/>
        </w:tabs>
        <w:ind w:left="0" w:firstLine="0"/>
        <w:rPr>
          <w:rFonts w:ascii="Arial" w:hAnsi="Arial" w:cs="Arial"/>
        </w:rPr>
      </w:pPr>
    </w:p>
    <w:p w14:paraId="33C5065E" w14:textId="77777777" w:rsidR="009B1CD0" w:rsidRDefault="009B1CD0" w:rsidP="009B45B9">
      <w:pPr>
        <w:pStyle w:val="fcase1ertab"/>
        <w:tabs>
          <w:tab w:val="left" w:pos="851"/>
        </w:tabs>
        <w:ind w:left="0" w:firstLine="0"/>
        <w:rPr>
          <w:rFonts w:ascii="Arial" w:hAnsi="Arial" w:cs="Arial"/>
        </w:rPr>
      </w:pPr>
    </w:p>
    <w:p w14:paraId="289220B0" w14:textId="77777777" w:rsidR="009B1CD0" w:rsidRDefault="009B1CD0" w:rsidP="009B45B9">
      <w:pPr>
        <w:pStyle w:val="fcase1ertab"/>
        <w:tabs>
          <w:tab w:val="left" w:pos="851"/>
        </w:tabs>
        <w:ind w:left="0" w:firstLine="0"/>
        <w:rPr>
          <w:rFonts w:ascii="Arial" w:hAnsi="Arial" w:cs="Arial"/>
        </w:rPr>
      </w:pPr>
    </w:p>
    <w:p w14:paraId="08FCBFEE"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635BC595" w14:textId="77777777" w:rsidR="009B1CD0" w:rsidRDefault="008B05C8"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ci-dessous ;</w:t>
      </w:r>
    </w:p>
    <w:p w14:paraId="52B7C0D7" w14:textId="77777777" w:rsidR="009B1CD0" w:rsidRDefault="008B05C8"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6E6DDE88" w14:textId="77777777" w:rsidR="009B1CD0" w:rsidRDefault="008B05C8"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7FEECD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59D18BA9"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56E7C722" w14:textId="77777777" w:rsidR="009B1CD0" w:rsidRDefault="008B05C8"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4CF3D0B"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D6592BB"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6CBAF190" w14:textId="77777777" w:rsidR="009B1CD0" w:rsidRDefault="009B1CD0" w:rsidP="009B45B9">
      <w:pPr>
        <w:pStyle w:val="fcase1ertab"/>
        <w:tabs>
          <w:tab w:val="left" w:pos="851"/>
        </w:tabs>
        <w:spacing w:before="120"/>
        <w:ind w:left="0" w:firstLine="0"/>
      </w:pPr>
      <w:r>
        <w:rPr>
          <w:rFonts w:ascii="Arial" w:hAnsi="Arial" w:cs="Arial"/>
          <w:u w:val="single"/>
        </w:rPr>
        <w:t>OU</w:t>
      </w:r>
    </w:p>
    <w:p w14:paraId="5AD2153A" w14:textId="77777777" w:rsidR="009B1CD0" w:rsidRDefault="008B05C8"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48852BE9" w14:textId="77777777" w:rsidR="009B1CD0" w:rsidRDefault="009B1CD0" w:rsidP="009B45B9">
      <w:pPr>
        <w:pStyle w:val="fcasegauche"/>
        <w:tabs>
          <w:tab w:val="left" w:pos="851"/>
        </w:tabs>
        <w:spacing w:after="0"/>
        <w:ind w:left="0" w:firstLine="0"/>
        <w:rPr>
          <w:rFonts w:ascii="Arial" w:hAnsi="Arial" w:cs="Arial"/>
        </w:rPr>
      </w:pPr>
    </w:p>
    <w:p w14:paraId="37F25B51" w14:textId="77777777" w:rsidR="002C2CA3" w:rsidRDefault="002C2CA3" w:rsidP="009B45B9">
      <w:pPr>
        <w:pStyle w:val="fcasegauche"/>
        <w:tabs>
          <w:tab w:val="left" w:pos="851"/>
        </w:tabs>
        <w:spacing w:after="0"/>
        <w:ind w:left="0" w:firstLine="0"/>
        <w:rPr>
          <w:rFonts w:ascii="Arial" w:hAnsi="Arial" w:cs="Arial"/>
        </w:rPr>
      </w:pPr>
    </w:p>
    <w:p w14:paraId="67A60BD0" w14:textId="77777777" w:rsidR="009B1CD0" w:rsidRDefault="009B1CD0" w:rsidP="009B45B9">
      <w:pPr>
        <w:pStyle w:val="fcasegauche"/>
        <w:pageBreakBefore/>
        <w:tabs>
          <w:tab w:val="left" w:pos="851"/>
        </w:tabs>
        <w:spacing w:after="0"/>
        <w:ind w:left="0" w:firstLine="0"/>
        <w:rPr>
          <w:rFonts w:ascii="Arial" w:hAnsi="Arial" w:cs="Arial"/>
        </w:rPr>
      </w:pPr>
    </w:p>
    <w:p w14:paraId="68201F2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357E6EC"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4E42B7B6" w14:textId="77777777" w:rsidR="00036500" w:rsidRDefault="00036500" w:rsidP="009B45B9">
      <w:pPr>
        <w:tabs>
          <w:tab w:val="left" w:pos="851"/>
          <w:tab w:val="left" w:pos="6237"/>
        </w:tabs>
        <w:rPr>
          <w:rFonts w:ascii="Arial" w:hAnsi="Arial" w:cs="Arial"/>
          <w:i/>
          <w:iCs/>
          <w:sz w:val="18"/>
          <w:szCs w:val="18"/>
        </w:rPr>
      </w:pPr>
    </w:p>
    <w:p w14:paraId="708EA1F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AE9AE8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1D8F9F5" w14:textId="77777777" w:rsidR="00354C04" w:rsidRDefault="008B05C8"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5BFA1D7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6C251A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2548786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83FE706"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68EC8B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EB5FD46"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6F6C34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7C34AB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A16EAA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3613F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1A9B7A2"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DF62450" w14:textId="77777777">
        <w:trPr>
          <w:trHeight w:val="1021"/>
        </w:trPr>
        <w:tc>
          <w:tcPr>
            <w:tcW w:w="4503" w:type="dxa"/>
            <w:tcBorders>
              <w:top w:val="single" w:sz="4" w:space="0" w:color="000000"/>
              <w:left w:val="single" w:sz="4" w:space="0" w:color="000000"/>
            </w:tcBorders>
            <w:shd w:val="clear" w:color="auto" w:fill="CCFFFF"/>
          </w:tcPr>
          <w:p w14:paraId="13AD62C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B2BDF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D2F6302" w14:textId="77777777" w:rsidR="009B1CD0" w:rsidRDefault="009B1CD0" w:rsidP="006F3DF9">
            <w:pPr>
              <w:tabs>
                <w:tab w:val="left" w:pos="851"/>
              </w:tabs>
              <w:snapToGrid w:val="0"/>
              <w:jc w:val="both"/>
              <w:rPr>
                <w:rFonts w:ascii="Arial" w:hAnsi="Arial" w:cs="Arial"/>
              </w:rPr>
            </w:pPr>
          </w:p>
        </w:tc>
      </w:tr>
      <w:tr w:rsidR="009B1CD0" w14:paraId="1353804A" w14:textId="77777777">
        <w:trPr>
          <w:trHeight w:val="1021"/>
        </w:trPr>
        <w:tc>
          <w:tcPr>
            <w:tcW w:w="4503" w:type="dxa"/>
            <w:tcBorders>
              <w:left w:val="single" w:sz="4" w:space="0" w:color="000000"/>
            </w:tcBorders>
          </w:tcPr>
          <w:p w14:paraId="56DBC9B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8D60AE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66C49AE" w14:textId="77777777" w:rsidR="009B1CD0" w:rsidRDefault="009B1CD0" w:rsidP="006F3DF9">
            <w:pPr>
              <w:tabs>
                <w:tab w:val="left" w:pos="851"/>
              </w:tabs>
              <w:snapToGrid w:val="0"/>
              <w:jc w:val="both"/>
              <w:rPr>
                <w:rFonts w:ascii="Arial" w:hAnsi="Arial" w:cs="Arial"/>
              </w:rPr>
            </w:pPr>
          </w:p>
        </w:tc>
      </w:tr>
      <w:tr w:rsidR="009B1CD0" w14:paraId="65D77E6B" w14:textId="77777777">
        <w:trPr>
          <w:trHeight w:val="1021"/>
        </w:trPr>
        <w:tc>
          <w:tcPr>
            <w:tcW w:w="4503" w:type="dxa"/>
            <w:tcBorders>
              <w:left w:val="single" w:sz="4" w:space="0" w:color="000000"/>
              <w:bottom w:val="single" w:sz="4" w:space="0" w:color="000000"/>
            </w:tcBorders>
            <w:shd w:val="clear" w:color="auto" w:fill="CCFFFF"/>
          </w:tcPr>
          <w:p w14:paraId="056D55D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E82494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432460" w14:textId="77777777" w:rsidR="009B1CD0" w:rsidRDefault="009B1CD0" w:rsidP="006F3DF9">
            <w:pPr>
              <w:tabs>
                <w:tab w:val="left" w:pos="851"/>
              </w:tabs>
              <w:snapToGrid w:val="0"/>
              <w:jc w:val="both"/>
              <w:rPr>
                <w:rFonts w:ascii="Arial" w:hAnsi="Arial" w:cs="Arial"/>
              </w:rPr>
            </w:pPr>
          </w:p>
        </w:tc>
      </w:tr>
    </w:tbl>
    <w:p w14:paraId="1719BF57" w14:textId="77777777" w:rsidR="009B1CD0" w:rsidRDefault="009B1CD0" w:rsidP="006C4338">
      <w:pPr>
        <w:pStyle w:val="fcasegauche"/>
        <w:tabs>
          <w:tab w:val="left" w:pos="851"/>
        </w:tabs>
        <w:spacing w:after="0"/>
        <w:ind w:left="0" w:firstLine="0"/>
        <w:rPr>
          <w:rFonts w:ascii="Arial" w:hAnsi="Arial" w:cs="Arial"/>
          <w:bCs/>
          <w:iCs/>
        </w:rPr>
      </w:pPr>
    </w:p>
    <w:p w14:paraId="51CE38B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F634CC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F84546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2A656DF"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25F7AF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3FDE47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E31CD8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17A634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3B82E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C1ABFA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19371F52" w14:textId="77777777" w:rsidR="009B1CD0" w:rsidRDefault="009B1CD0" w:rsidP="00934503">
      <w:pPr>
        <w:tabs>
          <w:tab w:val="left" w:pos="426"/>
          <w:tab w:val="left" w:pos="851"/>
        </w:tabs>
        <w:rPr>
          <w:rFonts w:ascii="Arial" w:hAnsi="Arial" w:cs="Arial"/>
          <w:b/>
        </w:rPr>
      </w:pPr>
    </w:p>
    <w:p w14:paraId="72B9425C" w14:textId="5FB2BF4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tab/>
        <w:t>NON</w:t>
      </w:r>
      <w:r>
        <w:tab/>
      </w:r>
      <w:r>
        <w:tab/>
      </w:r>
      <w:r>
        <w:tab/>
      </w:r>
      <w:r w:rsidR="0028549B">
        <w:fldChar w:fldCharType="begin">
          <w:ffData>
            <w:name w:val=""/>
            <w:enabled/>
            <w:calcOnExit w:val="0"/>
            <w:checkBox>
              <w:size w:val="20"/>
              <w:default w:val="0"/>
            </w:checkBox>
          </w:ffData>
        </w:fldChar>
      </w:r>
      <w:r w:rsidR="0028549B">
        <w:instrText xml:space="preserve"> FORMCHECKBOX </w:instrText>
      </w:r>
      <w:r w:rsidR="0028549B">
        <w:fldChar w:fldCharType="separate"/>
      </w:r>
      <w:r w:rsidR="0028549B">
        <w:fldChar w:fldCharType="end"/>
      </w:r>
      <w:r>
        <w:tab/>
        <w:t>OUI</w:t>
      </w:r>
    </w:p>
    <w:p w14:paraId="4833BEC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29CB5B" w14:textId="77777777" w:rsidR="009B1CD0" w:rsidRDefault="009B1CD0" w:rsidP="009B45B9">
      <w:pPr>
        <w:tabs>
          <w:tab w:val="left" w:pos="426"/>
          <w:tab w:val="left" w:pos="851"/>
        </w:tabs>
        <w:jc w:val="both"/>
        <w:rPr>
          <w:rFonts w:ascii="Arial" w:hAnsi="Arial" w:cs="Arial"/>
          <w:b/>
        </w:rPr>
      </w:pPr>
    </w:p>
    <w:p w14:paraId="526B2259" w14:textId="77777777" w:rsidR="009B1CD0" w:rsidRDefault="009B1CD0" w:rsidP="009B45B9">
      <w:pPr>
        <w:tabs>
          <w:tab w:val="left" w:pos="426"/>
          <w:tab w:val="left" w:pos="851"/>
        </w:tabs>
        <w:jc w:val="both"/>
        <w:rPr>
          <w:rFonts w:ascii="Arial" w:hAnsi="Arial" w:cs="Arial"/>
          <w:b/>
        </w:rPr>
      </w:pPr>
    </w:p>
    <w:p w14:paraId="7311845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020E55BF" w14:textId="77777777" w:rsidR="009B1CD0" w:rsidRDefault="009B1CD0" w:rsidP="009B45B9">
      <w:pPr>
        <w:tabs>
          <w:tab w:val="left" w:pos="576"/>
          <w:tab w:val="left" w:pos="851"/>
        </w:tabs>
        <w:jc w:val="both"/>
        <w:rPr>
          <w:rFonts w:ascii="Arial" w:hAnsi="Arial" w:cs="Arial"/>
        </w:rPr>
      </w:pPr>
    </w:p>
    <w:p w14:paraId="7AFC41F2" w14:textId="26A14682"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2073BE">
        <w:rPr>
          <w:rFonts w:ascii="Arial" w:hAnsi="Arial" w:cs="Arial"/>
        </w:rPr>
        <w:t xml:space="preserve">4 </w:t>
      </w:r>
      <w:r w:rsidR="00F33E8A">
        <w:rPr>
          <w:rFonts w:ascii="Arial" w:hAnsi="Arial" w:cs="Arial"/>
        </w:rPr>
        <w:t>mois à</w:t>
      </w:r>
      <w:r>
        <w:rPr>
          <w:rFonts w:ascii="Arial" w:hAnsi="Arial" w:cs="Arial"/>
        </w:rPr>
        <w:t xml:space="preserve"> compter de :</w:t>
      </w:r>
    </w:p>
    <w:p w14:paraId="3A7ADEA6" w14:textId="77777777" w:rsidR="009B1CD0" w:rsidRDefault="009B1CD0" w:rsidP="009B45B9">
      <w:pPr>
        <w:tabs>
          <w:tab w:val="left" w:pos="851"/>
        </w:tabs>
      </w:pPr>
      <w:r>
        <w:rPr>
          <w:rFonts w:ascii="Arial" w:hAnsi="Arial" w:cs="Arial"/>
          <w:i/>
          <w:sz w:val="18"/>
          <w:szCs w:val="18"/>
        </w:rPr>
        <w:t>(Cocher la case correspondante.)</w:t>
      </w:r>
    </w:p>
    <w:p w14:paraId="16BC48EB" w14:textId="77777777" w:rsidR="009B1CD0" w:rsidRDefault="00844DAA" w:rsidP="009B45B9">
      <w:pPr>
        <w:tabs>
          <w:tab w:val="left" w:pos="851"/>
        </w:tabs>
        <w:spacing w:before="120"/>
        <w:ind w:left="567"/>
        <w:jc w:val="both"/>
      </w:pP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rsidR="009B1CD0">
        <w:rPr>
          <w:rFonts w:ascii="Arial" w:hAnsi="Arial" w:cs="Arial"/>
        </w:rPr>
        <w:tab/>
        <w:t>la date de notification du marché ou de l’accord-cadre ;</w:t>
      </w:r>
    </w:p>
    <w:p w14:paraId="50462534" w14:textId="6A8F58BF" w:rsidR="009B1CD0" w:rsidRDefault="00844DAA" w:rsidP="009B45B9">
      <w:pPr>
        <w:tabs>
          <w:tab w:val="left" w:pos="851"/>
        </w:tabs>
        <w:spacing w:before="120"/>
        <w:ind w:left="567"/>
        <w:jc w:val="both"/>
      </w:pPr>
      <w:r>
        <w:tab/>
      </w:r>
      <w:r w:rsidR="008B05C8">
        <w:fldChar w:fldCharType="begin">
          <w:ffData>
            <w:name w:val=""/>
            <w:enabled/>
            <w:calcOnExit w:val="0"/>
            <w:checkBox>
              <w:size w:val="20"/>
              <w:default w:val="1"/>
            </w:checkBox>
          </w:ffData>
        </w:fldChar>
      </w:r>
      <w:r w:rsidR="00AF3829">
        <w:instrText xml:space="preserve"> FORMCHECKBOX </w:instrText>
      </w:r>
      <w:r w:rsidR="008B05C8">
        <w:fldChar w:fldCharType="separate"/>
      </w:r>
      <w:r w:rsidR="008B05C8">
        <w:fldChar w:fldCharType="end"/>
      </w:r>
      <w:r w:rsidR="009B1CD0">
        <w:rPr>
          <w:rFonts w:ascii="Arial" w:hAnsi="Arial" w:cs="Arial"/>
        </w:rPr>
        <w:tab/>
      </w:r>
      <w:r w:rsidR="008F1AA8">
        <w:rPr>
          <w:rFonts w:ascii="Arial" w:hAnsi="Arial" w:cs="Arial"/>
        </w:rPr>
        <w:t xml:space="preserve">La date de réception de la notification </w:t>
      </w:r>
      <w:r w:rsidR="003C1ECE">
        <w:rPr>
          <w:rFonts w:ascii="Arial" w:hAnsi="Arial" w:cs="Arial"/>
        </w:rPr>
        <w:t xml:space="preserve">ou </w:t>
      </w:r>
      <w:r w:rsidR="008F1AA8">
        <w:rPr>
          <w:rFonts w:ascii="Arial" w:hAnsi="Arial" w:cs="Arial"/>
        </w:rPr>
        <w:t>de l’ordre de service </w:t>
      </w:r>
      <w:r w:rsidR="009B1CD0">
        <w:rPr>
          <w:rFonts w:ascii="Arial" w:hAnsi="Arial" w:cs="Arial"/>
        </w:rPr>
        <w:t>;</w:t>
      </w:r>
    </w:p>
    <w:p w14:paraId="2E0E20D2" w14:textId="77777777" w:rsidR="009B1CD0" w:rsidRDefault="00844DAA" w:rsidP="009B45B9">
      <w:pPr>
        <w:tabs>
          <w:tab w:val="left" w:pos="851"/>
        </w:tabs>
        <w:spacing w:before="120"/>
        <w:ind w:left="1134" w:hanging="567"/>
        <w:jc w:val="both"/>
        <w:rPr>
          <w:rFonts w:ascii="Arial" w:hAnsi="Arial" w:cs="Arial"/>
          <w:b/>
        </w:rPr>
      </w:pP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rsidR="009B1CD0">
        <w:rPr>
          <w:rFonts w:ascii="Arial" w:hAnsi="Arial" w:cs="Arial"/>
        </w:rPr>
        <w:tab/>
        <w:t>la date de début d’exécution prévue par le marché ou l’accord-cadre lorsqu’elle est postérieure à la date de notification.</w:t>
      </w:r>
    </w:p>
    <w:p w14:paraId="6F0DE576" w14:textId="77777777" w:rsidR="009B1CD0" w:rsidRDefault="009B1CD0" w:rsidP="009B45B9">
      <w:pPr>
        <w:tabs>
          <w:tab w:val="left" w:pos="426"/>
          <w:tab w:val="left" w:pos="851"/>
        </w:tabs>
        <w:jc w:val="both"/>
        <w:rPr>
          <w:rFonts w:ascii="Arial" w:hAnsi="Arial" w:cs="Arial"/>
          <w:b/>
        </w:rPr>
      </w:pPr>
    </w:p>
    <w:p w14:paraId="0328E385" w14:textId="1E23395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tab/>
        <w:t>NON</w:t>
      </w:r>
      <w:r>
        <w:tab/>
      </w:r>
      <w:r>
        <w:tab/>
      </w:r>
      <w:r>
        <w:tab/>
      </w:r>
      <w:r w:rsidR="0028549B">
        <w:fldChar w:fldCharType="begin">
          <w:ffData>
            <w:name w:val=""/>
            <w:enabled/>
            <w:calcOnExit w:val="0"/>
            <w:checkBox>
              <w:size w:val="20"/>
              <w:default w:val="0"/>
            </w:checkBox>
          </w:ffData>
        </w:fldChar>
      </w:r>
      <w:r w:rsidR="0028549B">
        <w:instrText xml:space="preserve"> FORMCHECKBOX </w:instrText>
      </w:r>
      <w:r w:rsidR="0028549B">
        <w:fldChar w:fldCharType="separate"/>
      </w:r>
      <w:r w:rsidR="0028549B">
        <w:fldChar w:fldCharType="end"/>
      </w:r>
      <w:r>
        <w:tab/>
        <w:t>OUI</w:t>
      </w:r>
    </w:p>
    <w:p w14:paraId="52AD1E56"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671ABD9" w14:textId="77777777" w:rsidR="009B1CD0" w:rsidRDefault="009B1CD0" w:rsidP="009B45B9">
      <w:pPr>
        <w:tabs>
          <w:tab w:val="left" w:pos="426"/>
          <w:tab w:val="left" w:pos="851"/>
        </w:tabs>
        <w:jc w:val="both"/>
        <w:rPr>
          <w:rFonts w:ascii="Arial" w:hAnsi="Arial" w:cs="Arial"/>
        </w:rPr>
      </w:pPr>
    </w:p>
    <w:p w14:paraId="61DA962C"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9BFF6DF" w14:textId="485C4C46"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746E772A" w14:textId="2894B75C"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8549B">
        <w:rPr>
          <w:rFonts w:ascii="Arial" w:hAnsi="Arial" w:cs="Arial"/>
        </w:rPr>
        <w:t>….............</w:t>
      </w:r>
    </w:p>
    <w:p w14:paraId="4CDE8244" w14:textId="77777777" w:rsidR="009B1CD0" w:rsidRDefault="009B1CD0" w:rsidP="009B45B9">
      <w:pPr>
        <w:tabs>
          <w:tab w:val="left" w:pos="426"/>
          <w:tab w:val="left" w:pos="851"/>
        </w:tabs>
        <w:jc w:val="both"/>
        <w:rPr>
          <w:rFonts w:ascii="Arial" w:hAnsi="Arial" w:cs="Arial"/>
          <w:b/>
        </w:rPr>
      </w:pPr>
    </w:p>
    <w:p w14:paraId="0F3835DC" w14:textId="77777777" w:rsidR="009B1CD0" w:rsidRDefault="009B1CD0" w:rsidP="009B45B9">
      <w:pPr>
        <w:tabs>
          <w:tab w:val="left" w:pos="426"/>
          <w:tab w:val="left" w:pos="851"/>
        </w:tabs>
        <w:jc w:val="both"/>
        <w:rPr>
          <w:rFonts w:ascii="Arial" w:hAnsi="Arial" w:cs="Arial"/>
          <w:b/>
        </w:rPr>
      </w:pPr>
    </w:p>
    <w:p w14:paraId="7A76F383" w14:textId="77777777" w:rsidR="009B1CD0" w:rsidRDefault="009B1CD0" w:rsidP="009B45B9">
      <w:pPr>
        <w:tabs>
          <w:tab w:val="left" w:pos="426"/>
          <w:tab w:val="left" w:pos="851"/>
        </w:tabs>
        <w:jc w:val="both"/>
        <w:rPr>
          <w:rFonts w:ascii="Arial" w:hAnsi="Arial" w:cs="Arial"/>
          <w:b/>
        </w:rPr>
      </w:pPr>
    </w:p>
    <w:p w14:paraId="4068EA71" w14:textId="77777777" w:rsidR="009B1CD0" w:rsidRDefault="009B1CD0" w:rsidP="009B45B9">
      <w:pPr>
        <w:tabs>
          <w:tab w:val="left" w:pos="851"/>
        </w:tabs>
        <w:jc w:val="both"/>
        <w:rPr>
          <w:rFonts w:ascii="Arial" w:hAnsi="Arial" w:cs="Arial"/>
          <w:bCs/>
        </w:rPr>
      </w:pPr>
    </w:p>
    <w:p w14:paraId="13F6C2A7"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EADEB" w14:textId="77777777">
        <w:tc>
          <w:tcPr>
            <w:tcW w:w="10419" w:type="dxa"/>
            <w:shd w:val="clear" w:color="auto" w:fill="66CCFF"/>
          </w:tcPr>
          <w:p w14:paraId="7C962CB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7A2DBD4" w14:textId="77777777" w:rsidR="009B1CD0" w:rsidRDefault="009B1CD0" w:rsidP="006C4338">
      <w:pPr>
        <w:tabs>
          <w:tab w:val="left" w:pos="851"/>
        </w:tabs>
        <w:jc w:val="both"/>
      </w:pPr>
    </w:p>
    <w:p w14:paraId="0DD8041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3322E44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5D25C9A" w14:textId="77777777" w:rsidTr="009B45B9">
        <w:tc>
          <w:tcPr>
            <w:tcW w:w="4644" w:type="dxa"/>
            <w:tcBorders>
              <w:top w:val="single" w:sz="4" w:space="0" w:color="000000"/>
              <w:left w:val="single" w:sz="4" w:space="0" w:color="000000"/>
              <w:bottom w:val="single" w:sz="4" w:space="0" w:color="000000"/>
            </w:tcBorders>
            <w:vAlign w:val="center"/>
          </w:tcPr>
          <w:p w14:paraId="5C9BD7B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AFB7E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D3042F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F85A9D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A245251" w14:textId="77777777" w:rsidTr="009B45B9">
        <w:trPr>
          <w:trHeight w:val="1021"/>
        </w:trPr>
        <w:tc>
          <w:tcPr>
            <w:tcW w:w="4644" w:type="dxa"/>
            <w:tcBorders>
              <w:top w:val="single" w:sz="4" w:space="0" w:color="000000"/>
              <w:left w:val="single" w:sz="4" w:space="0" w:color="000000"/>
              <w:bottom w:val="single" w:sz="4" w:space="0" w:color="auto"/>
            </w:tcBorders>
          </w:tcPr>
          <w:p w14:paraId="6237473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7DB365C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6653DBCE" w14:textId="77777777" w:rsidR="00332B12" w:rsidRDefault="00332B12" w:rsidP="00B054DA">
            <w:pPr>
              <w:tabs>
                <w:tab w:val="left" w:pos="851"/>
              </w:tabs>
              <w:snapToGrid w:val="0"/>
              <w:jc w:val="both"/>
              <w:rPr>
                <w:rFonts w:ascii="Arial" w:hAnsi="Arial" w:cs="Arial"/>
                <w:b/>
                <w:bCs/>
              </w:rPr>
            </w:pPr>
          </w:p>
        </w:tc>
      </w:tr>
    </w:tbl>
    <w:p w14:paraId="1E76B72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5D492E" w14:textId="77777777" w:rsidR="00332B12" w:rsidRDefault="00332B12" w:rsidP="00332B12">
      <w:pPr>
        <w:pStyle w:val="fcase1ertab"/>
        <w:tabs>
          <w:tab w:val="left" w:pos="851"/>
        </w:tabs>
        <w:ind w:left="0" w:firstLine="0"/>
        <w:rPr>
          <w:rFonts w:ascii="Arial" w:hAnsi="Arial" w:cs="Arial"/>
          <w:b/>
          <w:sz w:val="22"/>
          <w:szCs w:val="22"/>
        </w:rPr>
      </w:pPr>
    </w:p>
    <w:p w14:paraId="54CD46C5" w14:textId="77777777" w:rsidR="00AF3829" w:rsidRDefault="00AF3829" w:rsidP="00332B12">
      <w:pPr>
        <w:pStyle w:val="fcase1ertab"/>
        <w:tabs>
          <w:tab w:val="left" w:pos="851"/>
        </w:tabs>
        <w:ind w:left="0" w:firstLine="0"/>
        <w:rPr>
          <w:rFonts w:ascii="Arial" w:hAnsi="Arial" w:cs="Arial"/>
          <w:b/>
          <w:sz w:val="22"/>
          <w:szCs w:val="22"/>
        </w:rPr>
      </w:pPr>
    </w:p>
    <w:p w14:paraId="6220E45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2E478E2" w14:textId="77777777" w:rsidR="00332B12" w:rsidRDefault="00332B12" w:rsidP="006C4338">
      <w:pPr>
        <w:tabs>
          <w:tab w:val="left" w:pos="851"/>
        </w:tabs>
        <w:jc w:val="both"/>
      </w:pPr>
    </w:p>
    <w:p w14:paraId="31FE2E13"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F3A5CA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D024783" w14:textId="77777777" w:rsidR="009B1CD0" w:rsidRDefault="009B1CD0" w:rsidP="005846FB">
      <w:pPr>
        <w:tabs>
          <w:tab w:val="left" w:pos="851"/>
        </w:tabs>
        <w:rPr>
          <w:rFonts w:ascii="Arial" w:hAnsi="Arial" w:cs="Arial"/>
        </w:rPr>
      </w:pPr>
    </w:p>
    <w:p w14:paraId="5B7E77BB" w14:textId="77777777" w:rsidR="00036500" w:rsidRDefault="00036500" w:rsidP="005846FB">
      <w:pPr>
        <w:tabs>
          <w:tab w:val="left" w:pos="851"/>
        </w:tabs>
        <w:rPr>
          <w:rFonts w:ascii="Arial" w:hAnsi="Arial" w:cs="Arial"/>
        </w:rPr>
      </w:pPr>
    </w:p>
    <w:p w14:paraId="1DC4269D" w14:textId="77777777" w:rsidR="00332B12" w:rsidRDefault="00332B12" w:rsidP="0061068C">
      <w:pPr>
        <w:tabs>
          <w:tab w:val="left" w:pos="851"/>
        </w:tabs>
        <w:rPr>
          <w:rFonts w:ascii="Arial" w:hAnsi="Arial" w:cs="Arial"/>
        </w:rPr>
      </w:pPr>
    </w:p>
    <w:p w14:paraId="090A1B2C" w14:textId="77777777" w:rsidR="00332B12" w:rsidRDefault="00332B12" w:rsidP="00710FD6">
      <w:pPr>
        <w:tabs>
          <w:tab w:val="left" w:pos="851"/>
        </w:tabs>
        <w:rPr>
          <w:rFonts w:ascii="Arial" w:hAnsi="Arial" w:cs="Arial"/>
        </w:rPr>
      </w:pPr>
    </w:p>
    <w:p w14:paraId="63C11B0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37F18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38C0A6" w14:textId="77777777" w:rsidR="00354C04" w:rsidRDefault="008B05C8"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17437188" w14:textId="77777777" w:rsidR="009B1CD0" w:rsidRDefault="009B1CD0" w:rsidP="0083205E">
      <w:pPr>
        <w:tabs>
          <w:tab w:val="left" w:pos="851"/>
        </w:tabs>
        <w:rPr>
          <w:rFonts w:ascii="Arial" w:hAnsi="Arial" w:cs="Arial"/>
        </w:rPr>
      </w:pPr>
    </w:p>
    <w:p w14:paraId="116734FE" w14:textId="77777777" w:rsidR="001C733C" w:rsidRDefault="001C733C" w:rsidP="00CD46CC">
      <w:pPr>
        <w:tabs>
          <w:tab w:val="left" w:pos="851"/>
        </w:tabs>
        <w:rPr>
          <w:rFonts w:ascii="Arial" w:hAnsi="Arial" w:cs="Arial"/>
        </w:rPr>
      </w:pPr>
    </w:p>
    <w:p w14:paraId="3F68ABCC" w14:textId="77777777" w:rsidR="002904AF" w:rsidRDefault="008B05C8"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D937B7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DF358B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B9F6D4D" w14:textId="77777777" w:rsidR="002904AF" w:rsidRDefault="001C733C" w:rsidP="009B45B9">
      <w:pPr>
        <w:tabs>
          <w:tab w:val="left" w:pos="851"/>
        </w:tabs>
        <w:ind w:left="1695" w:hanging="1695"/>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E30F060"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6825EB3" w14:textId="77777777" w:rsidR="002904AF" w:rsidRDefault="002904AF" w:rsidP="001C733C">
      <w:pPr>
        <w:tabs>
          <w:tab w:val="left" w:pos="851"/>
        </w:tabs>
        <w:rPr>
          <w:rFonts w:ascii="Arial" w:hAnsi="Arial" w:cs="Arial"/>
        </w:rPr>
      </w:pPr>
    </w:p>
    <w:p w14:paraId="0277F257" w14:textId="77777777" w:rsidR="002904AF" w:rsidRDefault="008B05C8"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4E98AA14"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1C19D21" w14:textId="77777777" w:rsidR="002904AF" w:rsidRDefault="002904AF" w:rsidP="002904AF">
      <w:pPr>
        <w:tabs>
          <w:tab w:val="left" w:pos="851"/>
        </w:tabs>
        <w:rPr>
          <w:rFonts w:ascii="Arial" w:hAnsi="Arial" w:cs="Arial"/>
          <w:iCs/>
        </w:rPr>
      </w:pPr>
    </w:p>
    <w:p w14:paraId="0BB5DFFF" w14:textId="77777777" w:rsidR="002904AF" w:rsidRDefault="002904AF" w:rsidP="002904AF">
      <w:pPr>
        <w:tabs>
          <w:tab w:val="left" w:pos="851"/>
        </w:tabs>
        <w:ind w:left="1134" w:hanging="850"/>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5B5EE76B" w14:textId="77777777" w:rsidR="002904AF" w:rsidRDefault="002904AF" w:rsidP="002904AF">
      <w:pPr>
        <w:tabs>
          <w:tab w:val="left" w:pos="851"/>
        </w:tabs>
        <w:ind w:left="1134" w:hanging="850"/>
        <w:rPr>
          <w:rFonts w:ascii="Arial" w:hAnsi="Arial" w:cs="Arial"/>
          <w:i/>
          <w:sz w:val="18"/>
          <w:szCs w:val="18"/>
        </w:rPr>
      </w:pPr>
    </w:p>
    <w:p w14:paraId="62E0CD09" w14:textId="77777777" w:rsidR="001C733C" w:rsidRDefault="001C733C" w:rsidP="001C733C">
      <w:pPr>
        <w:tabs>
          <w:tab w:val="left" w:pos="851"/>
        </w:tabs>
        <w:rPr>
          <w:rFonts w:ascii="Arial" w:hAnsi="Arial" w:cs="Arial"/>
          <w:i/>
          <w:sz w:val="18"/>
          <w:szCs w:val="18"/>
        </w:rPr>
      </w:pPr>
    </w:p>
    <w:p w14:paraId="6526B1F3" w14:textId="77777777" w:rsidR="00036500" w:rsidRDefault="008B05C8"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885B5C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C9A9E54" w14:textId="77777777" w:rsidR="00036500" w:rsidRDefault="00036500" w:rsidP="005846FB">
      <w:pPr>
        <w:tabs>
          <w:tab w:val="left" w:pos="851"/>
        </w:tabs>
        <w:rPr>
          <w:rFonts w:ascii="Arial" w:hAnsi="Arial" w:cs="Arial"/>
        </w:rPr>
      </w:pPr>
    </w:p>
    <w:p w14:paraId="32B8E7F7" w14:textId="77777777" w:rsidR="00AE7831" w:rsidRDefault="008B05C8"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7AA7B456" w14:textId="77777777" w:rsidR="00AE7831" w:rsidRDefault="00AE7831" w:rsidP="009B45B9">
      <w:pPr>
        <w:tabs>
          <w:tab w:val="left" w:pos="851"/>
        </w:tabs>
        <w:ind w:left="1701" w:hanging="850"/>
        <w:jc w:val="both"/>
      </w:pPr>
    </w:p>
    <w:p w14:paraId="0EBE3DA2" w14:textId="77777777" w:rsidR="00036500" w:rsidRDefault="008B05C8"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334F2307" w14:textId="77777777" w:rsidR="00036500" w:rsidRDefault="00036500" w:rsidP="006C4338">
      <w:pPr>
        <w:tabs>
          <w:tab w:val="left" w:pos="851"/>
        </w:tabs>
        <w:rPr>
          <w:rFonts w:ascii="Arial" w:hAnsi="Arial" w:cs="Arial"/>
          <w:iCs/>
        </w:rPr>
      </w:pPr>
    </w:p>
    <w:p w14:paraId="7DFF9FB4" w14:textId="77777777" w:rsidR="00036500" w:rsidRDefault="00844DAA" w:rsidP="009B45B9">
      <w:pPr>
        <w:tabs>
          <w:tab w:val="left" w:pos="851"/>
        </w:tabs>
        <w:ind w:left="1134" w:hanging="850"/>
        <w:rPr>
          <w:rFonts w:ascii="Arial" w:hAnsi="Arial" w:cs="Arial"/>
          <w:i/>
          <w:sz w:val="18"/>
          <w:szCs w:val="18"/>
        </w:rPr>
      </w:pPr>
      <w:r>
        <w:tab/>
      </w:r>
      <w:r w:rsidR="008B05C8">
        <w:fldChar w:fldCharType="begin">
          <w:ffData>
            <w:name w:val=""/>
            <w:enabled/>
            <w:calcOnExit w:val="0"/>
            <w:checkBox>
              <w:size w:val="20"/>
              <w:default w:val="0"/>
            </w:checkBox>
          </w:ffData>
        </w:fldChar>
      </w:r>
      <w:r w:rsidR="00036500">
        <w:instrText xml:space="preserve"> FORMCHECKBOX </w:instrText>
      </w:r>
      <w:r w:rsidR="008B05C8">
        <w:fldChar w:fldCharType="separate"/>
      </w:r>
      <w:r w:rsidR="008B05C8">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29EA643"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B5D4B82" w14:textId="77777777" w:rsidR="009B1CD0" w:rsidRDefault="009B1CD0" w:rsidP="006C4338">
      <w:pPr>
        <w:tabs>
          <w:tab w:val="left" w:pos="851"/>
        </w:tabs>
        <w:rPr>
          <w:rFonts w:ascii="Arial" w:hAnsi="Arial" w:cs="Arial"/>
        </w:rPr>
      </w:pPr>
    </w:p>
    <w:p w14:paraId="352674AC" w14:textId="77777777" w:rsidR="0021527A" w:rsidRDefault="0021527A" w:rsidP="006C4338">
      <w:pPr>
        <w:tabs>
          <w:tab w:val="left" w:pos="851"/>
        </w:tabs>
        <w:rPr>
          <w:rFonts w:ascii="Arial" w:hAnsi="Arial" w:cs="Arial"/>
        </w:rPr>
      </w:pPr>
    </w:p>
    <w:p w14:paraId="5CDF0B08" w14:textId="77777777" w:rsidR="00AF3829" w:rsidRDefault="00AF3829" w:rsidP="006C4338">
      <w:pPr>
        <w:tabs>
          <w:tab w:val="left" w:pos="851"/>
        </w:tabs>
        <w:rPr>
          <w:rFonts w:ascii="Arial" w:hAnsi="Arial" w:cs="Arial"/>
        </w:rPr>
      </w:pPr>
    </w:p>
    <w:p w14:paraId="73B722F8" w14:textId="77777777" w:rsidR="00AF3829" w:rsidRDefault="00AF3829" w:rsidP="006C4338">
      <w:pPr>
        <w:tabs>
          <w:tab w:val="left" w:pos="851"/>
        </w:tabs>
        <w:rPr>
          <w:rFonts w:ascii="Arial" w:hAnsi="Arial" w:cs="Arial"/>
        </w:rPr>
      </w:pPr>
    </w:p>
    <w:p w14:paraId="53C587F7" w14:textId="77777777" w:rsidR="00AF3829" w:rsidRDefault="00AF3829" w:rsidP="006C4338">
      <w:pPr>
        <w:tabs>
          <w:tab w:val="left" w:pos="851"/>
        </w:tabs>
        <w:rPr>
          <w:rFonts w:ascii="Arial" w:hAnsi="Arial" w:cs="Arial"/>
        </w:rPr>
      </w:pPr>
    </w:p>
    <w:p w14:paraId="5BFE02F1" w14:textId="77777777" w:rsidR="00AF3829" w:rsidRDefault="00AF3829" w:rsidP="006C4338">
      <w:pPr>
        <w:tabs>
          <w:tab w:val="left" w:pos="851"/>
        </w:tabs>
        <w:rPr>
          <w:rFonts w:ascii="Arial" w:hAnsi="Arial" w:cs="Arial"/>
        </w:rPr>
      </w:pPr>
    </w:p>
    <w:p w14:paraId="3AC3CD30" w14:textId="77777777" w:rsidR="0021527A" w:rsidRDefault="0021527A" w:rsidP="006F3DF9">
      <w:pPr>
        <w:tabs>
          <w:tab w:val="left" w:pos="851"/>
        </w:tabs>
        <w:rPr>
          <w:rFonts w:ascii="Arial" w:hAnsi="Arial" w:cs="Arial"/>
        </w:rPr>
      </w:pPr>
    </w:p>
    <w:p w14:paraId="04A38B06" w14:textId="77777777" w:rsidR="0021527A" w:rsidRDefault="0021527A" w:rsidP="005846FB">
      <w:pPr>
        <w:tabs>
          <w:tab w:val="left" w:pos="851"/>
        </w:tabs>
        <w:rPr>
          <w:rFonts w:ascii="Arial" w:hAnsi="Arial" w:cs="Arial"/>
        </w:rPr>
      </w:pPr>
    </w:p>
    <w:p w14:paraId="11191DD4" w14:textId="77777777" w:rsidR="0021527A" w:rsidRDefault="0021527A" w:rsidP="005846FB">
      <w:pPr>
        <w:tabs>
          <w:tab w:val="left" w:pos="851"/>
        </w:tabs>
        <w:rPr>
          <w:rFonts w:ascii="Arial" w:hAnsi="Arial" w:cs="Arial"/>
        </w:rPr>
      </w:pPr>
    </w:p>
    <w:p w14:paraId="0B9A0DC8" w14:textId="77777777" w:rsidR="009B1CD0" w:rsidRDefault="009B1CD0" w:rsidP="005846FB">
      <w:pPr>
        <w:tabs>
          <w:tab w:val="left" w:pos="851"/>
        </w:tabs>
        <w:rPr>
          <w:rFonts w:ascii="Arial" w:hAnsi="Arial" w:cs="Arial"/>
        </w:rPr>
      </w:pPr>
    </w:p>
    <w:p w14:paraId="300F7B3D"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6D4A6E1" w14:textId="77777777" w:rsidTr="00B054DA">
        <w:tc>
          <w:tcPr>
            <w:tcW w:w="4644" w:type="dxa"/>
            <w:tcBorders>
              <w:top w:val="single" w:sz="4" w:space="0" w:color="000000"/>
              <w:left w:val="single" w:sz="4" w:space="0" w:color="000000"/>
              <w:bottom w:val="single" w:sz="4" w:space="0" w:color="000000"/>
            </w:tcBorders>
            <w:vAlign w:val="center"/>
          </w:tcPr>
          <w:p w14:paraId="5CF794D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117145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D73311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72EBB5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ED8686" w14:textId="77777777" w:rsidTr="00B054DA">
        <w:trPr>
          <w:trHeight w:val="1021"/>
        </w:trPr>
        <w:tc>
          <w:tcPr>
            <w:tcW w:w="4644" w:type="dxa"/>
            <w:tcBorders>
              <w:top w:val="single" w:sz="4" w:space="0" w:color="000000"/>
              <w:left w:val="single" w:sz="4" w:space="0" w:color="000000"/>
            </w:tcBorders>
            <w:shd w:val="clear" w:color="auto" w:fill="CCFFFF"/>
          </w:tcPr>
          <w:p w14:paraId="5712F62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D793B8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EECDD2A" w14:textId="77777777" w:rsidR="00332B12" w:rsidRDefault="00332B12" w:rsidP="00B054DA">
            <w:pPr>
              <w:tabs>
                <w:tab w:val="left" w:pos="851"/>
              </w:tabs>
              <w:snapToGrid w:val="0"/>
              <w:jc w:val="both"/>
              <w:rPr>
                <w:rFonts w:ascii="Arial" w:hAnsi="Arial" w:cs="Arial"/>
                <w:b/>
                <w:bCs/>
              </w:rPr>
            </w:pPr>
          </w:p>
        </w:tc>
      </w:tr>
      <w:tr w:rsidR="00332B12" w14:paraId="1435D29C" w14:textId="77777777" w:rsidTr="00B054DA">
        <w:trPr>
          <w:trHeight w:val="1021"/>
        </w:trPr>
        <w:tc>
          <w:tcPr>
            <w:tcW w:w="4644" w:type="dxa"/>
            <w:tcBorders>
              <w:left w:val="single" w:sz="4" w:space="0" w:color="000000"/>
            </w:tcBorders>
          </w:tcPr>
          <w:p w14:paraId="364E9CA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0DD2BB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FE37615" w14:textId="77777777" w:rsidR="00332B12" w:rsidRDefault="00332B12" w:rsidP="00B054DA">
            <w:pPr>
              <w:tabs>
                <w:tab w:val="left" w:pos="851"/>
              </w:tabs>
              <w:snapToGrid w:val="0"/>
              <w:jc w:val="both"/>
              <w:rPr>
                <w:rFonts w:ascii="Arial" w:hAnsi="Arial" w:cs="Arial"/>
                <w:b/>
                <w:bCs/>
              </w:rPr>
            </w:pPr>
          </w:p>
        </w:tc>
      </w:tr>
      <w:tr w:rsidR="00332B12" w14:paraId="2EEE380F" w14:textId="77777777" w:rsidTr="00B054DA">
        <w:trPr>
          <w:trHeight w:val="1021"/>
        </w:trPr>
        <w:tc>
          <w:tcPr>
            <w:tcW w:w="4644" w:type="dxa"/>
            <w:tcBorders>
              <w:left w:val="single" w:sz="4" w:space="0" w:color="000000"/>
            </w:tcBorders>
            <w:shd w:val="clear" w:color="auto" w:fill="CCFFFF"/>
          </w:tcPr>
          <w:p w14:paraId="6FDD547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8FEDA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4042AE5" w14:textId="77777777" w:rsidR="00332B12" w:rsidRDefault="00332B12" w:rsidP="00B054DA">
            <w:pPr>
              <w:tabs>
                <w:tab w:val="left" w:pos="851"/>
              </w:tabs>
              <w:snapToGrid w:val="0"/>
              <w:jc w:val="both"/>
              <w:rPr>
                <w:rFonts w:ascii="Arial" w:hAnsi="Arial" w:cs="Arial"/>
                <w:b/>
                <w:bCs/>
              </w:rPr>
            </w:pPr>
          </w:p>
        </w:tc>
      </w:tr>
      <w:tr w:rsidR="00332B12" w14:paraId="75A6C059" w14:textId="77777777" w:rsidTr="00B054DA">
        <w:trPr>
          <w:trHeight w:val="1021"/>
        </w:trPr>
        <w:tc>
          <w:tcPr>
            <w:tcW w:w="4644" w:type="dxa"/>
            <w:tcBorders>
              <w:left w:val="single" w:sz="4" w:space="0" w:color="000000"/>
            </w:tcBorders>
          </w:tcPr>
          <w:p w14:paraId="03E9590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2A089F7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7DA1D67" w14:textId="77777777" w:rsidR="00332B12" w:rsidRDefault="00332B12" w:rsidP="00B054DA">
            <w:pPr>
              <w:tabs>
                <w:tab w:val="left" w:pos="851"/>
              </w:tabs>
              <w:snapToGrid w:val="0"/>
              <w:jc w:val="both"/>
              <w:rPr>
                <w:rFonts w:ascii="Arial" w:hAnsi="Arial" w:cs="Arial"/>
                <w:b/>
                <w:bCs/>
              </w:rPr>
            </w:pPr>
          </w:p>
        </w:tc>
      </w:tr>
      <w:tr w:rsidR="00332B12" w14:paraId="237BDD49" w14:textId="77777777" w:rsidTr="00B054DA">
        <w:trPr>
          <w:trHeight w:val="1021"/>
        </w:trPr>
        <w:tc>
          <w:tcPr>
            <w:tcW w:w="4644" w:type="dxa"/>
            <w:tcBorders>
              <w:left w:val="single" w:sz="4" w:space="0" w:color="000000"/>
              <w:bottom w:val="single" w:sz="4" w:space="0" w:color="000000"/>
            </w:tcBorders>
            <w:shd w:val="clear" w:color="auto" w:fill="CCFFFF"/>
          </w:tcPr>
          <w:p w14:paraId="192DFE8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48B80E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6DCE64C" w14:textId="77777777" w:rsidR="00332B12" w:rsidRDefault="00332B12" w:rsidP="00B054DA">
            <w:pPr>
              <w:tabs>
                <w:tab w:val="left" w:pos="851"/>
              </w:tabs>
              <w:snapToGrid w:val="0"/>
              <w:jc w:val="both"/>
              <w:rPr>
                <w:rFonts w:ascii="Arial" w:hAnsi="Arial" w:cs="Arial"/>
                <w:b/>
                <w:bCs/>
              </w:rPr>
            </w:pPr>
          </w:p>
        </w:tc>
      </w:tr>
    </w:tbl>
    <w:p w14:paraId="61E4EDA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67EA326"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0A8E669" w14:textId="77777777">
        <w:tc>
          <w:tcPr>
            <w:tcW w:w="10277" w:type="dxa"/>
            <w:shd w:val="clear" w:color="auto" w:fill="66CCFF"/>
          </w:tcPr>
          <w:p w14:paraId="63459D1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A9BF633" w14:textId="77777777" w:rsidR="009B1CD0" w:rsidRDefault="009B1CD0" w:rsidP="006C4338">
      <w:pPr>
        <w:tabs>
          <w:tab w:val="left" w:pos="851"/>
        </w:tabs>
      </w:pPr>
    </w:p>
    <w:p w14:paraId="7C40FB3C" w14:textId="77777777" w:rsidR="009B1CD0" w:rsidRDefault="009B1CD0" w:rsidP="006C4338">
      <w:pPr>
        <w:tabs>
          <w:tab w:val="left" w:pos="851"/>
        </w:tabs>
      </w:pPr>
    </w:p>
    <w:p w14:paraId="63F32A00"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029F2FED"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FFE361F" w14:textId="77777777" w:rsidR="009B1CD0" w:rsidRDefault="009B1CD0" w:rsidP="005846FB">
      <w:pPr>
        <w:pStyle w:val="En-tte"/>
        <w:tabs>
          <w:tab w:val="clear" w:pos="4536"/>
          <w:tab w:val="clear" w:pos="9072"/>
          <w:tab w:val="left" w:pos="851"/>
        </w:tabs>
        <w:jc w:val="both"/>
        <w:rPr>
          <w:rFonts w:ascii="Arial" w:hAnsi="Arial" w:cs="Arial"/>
        </w:rPr>
      </w:pPr>
    </w:p>
    <w:p w14:paraId="466EFE62" w14:textId="77777777" w:rsidR="009B1CD0" w:rsidRDefault="009B1CD0" w:rsidP="005846FB">
      <w:pPr>
        <w:pStyle w:val="En-tte"/>
        <w:tabs>
          <w:tab w:val="clear" w:pos="4536"/>
          <w:tab w:val="clear" w:pos="9072"/>
          <w:tab w:val="left" w:pos="851"/>
        </w:tabs>
        <w:jc w:val="both"/>
        <w:rPr>
          <w:rFonts w:ascii="Arial" w:hAnsi="Arial" w:cs="Arial"/>
        </w:rPr>
      </w:pPr>
    </w:p>
    <w:p w14:paraId="2B21CC25" w14:textId="77777777" w:rsidR="009B1CD0" w:rsidRDefault="009B1CD0" w:rsidP="005846FB">
      <w:pPr>
        <w:pStyle w:val="En-tte"/>
        <w:tabs>
          <w:tab w:val="clear" w:pos="4536"/>
          <w:tab w:val="clear" w:pos="9072"/>
          <w:tab w:val="left" w:pos="851"/>
        </w:tabs>
        <w:jc w:val="both"/>
        <w:rPr>
          <w:rFonts w:ascii="Arial" w:hAnsi="Arial" w:cs="Arial"/>
        </w:rPr>
      </w:pPr>
    </w:p>
    <w:p w14:paraId="4AA1796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2FBBA669"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4CEBC7E3" w14:textId="77777777" w:rsidR="009B1CD0" w:rsidRDefault="009B1CD0" w:rsidP="0083205E">
      <w:pPr>
        <w:tabs>
          <w:tab w:val="left" w:pos="851"/>
        </w:tabs>
        <w:jc w:val="both"/>
        <w:rPr>
          <w:rFonts w:ascii="Arial" w:hAnsi="Arial" w:cs="Arial"/>
        </w:rPr>
      </w:pPr>
    </w:p>
    <w:p w14:paraId="0C601CB8" w14:textId="77777777" w:rsidR="009B1CD0" w:rsidRDefault="009B1CD0" w:rsidP="009B45B9">
      <w:pPr>
        <w:tabs>
          <w:tab w:val="left" w:pos="851"/>
        </w:tabs>
        <w:jc w:val="both"/>
        <w:rPr>
          <w:rFonts w:ascii="Arial" w:hAnsi="Arial" w:cs="Arial"/>
        </w:rPr>
      </w:pPr>
    </w:p>
    <w:p w14:paraId="5E3A7CBC" w14:textId="77777777" w:rsidR="009B1CD0" w:rsidRDefault="009B1CD0" w:rsidP="009B45B9">
      <w:pPr>
        <w:tabs>
          <w:tab w:val="left" w:pos="851"/>
        </w:tabs>
        <w:jc w:val="both"/>
        <w:rPr>
          <w:rFonts w:ascii="Arial" w:hAnsi="Arial" w:cs="Arial"/>
        </w:rPr>
      </w:pPr>
    </w:p>
    <w:p w14:paraId="04D0137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3D88580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2A71363" w14:textId="77777777" w:rsidR="001C40C0" w:rsidRDefault="001C40C0" w:rsidP="009B45B9">
      <w:pPr>
        <w:tabs>
          <w:tab w:val="left" w:pos="851"/>
        </w:tabs>
        <w:jc w:val="both"/>
        <w:rPr>
          <w:rFonts w:ascii="Arial" w:hAnsi="Arial" w:cs="Arial"/>
        </w:rPr>
      </w:pPr>
    </w:p>
    <w:p w14:paraId="4E9F91EF" w14:textId="77777777" w:rsidR="009B1CD0" w:rsidRDefault="009B1CD0" w:rsidP="009B45B9">
      <w:pPr>
        <w:pStyle w:val="fcase2metab"/>
        <w:ind w:left="0" w:firstLine="0"/>
        <w:rPr>
          <w:rFonts w:ascii="Arial" w:hAnsi="Arial" w:cs="Arial"/>
        </w:rPr>
      </w:pPr>
    </w:p>
    <w:p w14:paraId="5AAE56EA"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D4927B8"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A85C072" w14:textId="77777777" w:rsidR="009B1CD0" w:rsidRDefault="009B1CD0" w:rsidP="009B45B9">
      <w:pPr>
        <w:pStyle w:val="fcase2metab"/>
        <w:ind w:left="0" w:firstLine="0"/>
        <w:rPr>
          <w:rFonts w:ascii="Arial" w:hAnsi="Arial" w:cs="Arial"/>
        </w:rPr>
      </w:pPr>
    </w:p>
    <w:p w14:paraId="68349FF7" w14:textId="77777777" w:rsidR="009B1CD0" w:rsidRDefault="009B1CD0" w:rsidP="009B45B9">
      <w:pPr>
        <w:pStyle w:val="fcase2metab"/>
        <w:ind w:left="0" w:firstLine="0"/>
        <w:rPr>
          <w:rFonts w:ascii="Arial" w:hAnsi="Arial" w:cs="Arial"/>
        </w:rPr>
      </w:pPr>
    </w:p>
    <w:p w14:paraId="45E9BCAB"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32F7C237" w14:textId="77777777" w:rsidR="009B1CD0" w:rsidRDefault="009B1CD0" w:rsidP="009B45B9">
      <w:pPr>
        <w:pStyle w:val="fcase2metab"/>
        <w:ind w:left="0" w:firstLine="0"/>
        <w:rPr>
          <w:rFonts w:ascii="Arial" w:hAnsi="Arial" w:cs="Arial"/>
        </w:rPr>
      </w:pPr>
    </w:p>
    <w:p w14:paraId="65E28681" w14:textId="77777777" w:rsidR="009B1CD0" w:rsidRDefault="009B1CD0" w:rsidP="009B45B9">
      <w:pPr>
        <w:tabs>
          <w:tab w:val="left" w:pos="851"/>
        </w:tabs>
        <w:rPr>
          <w:rFonts w:ascii="Arial" w:hAnsi="Arial" w:cs="Arial"/>
        </w:rPr>
      </w:pPr>
    </w:p>
    <w:p w14:paraId="3E4EEA7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4869F4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98D615" w14:textId="77777777" w:rsidR="009B1CD0" w:rsidRDefault="009B1CD0" w:rsidP="009B45B9">
      <w:pPr>
        <w:tabs>
          <w:tab w:val="left" w:pos="851"/>
        </w:tabs>
        <w:rPr>
          <w:rFonts w:ascii="Arial" w:hAnsi="Arial" w:cs="Arial"/>
        </w:rPr>
      </w:pPr>
    </w:p>
    <w:p w14:paraId="6159D07F" w14:textId="77777777" w:rsidR="009B1CD0" w:rsidRDefault="009B1CD0" w:rsidP="009B45B9">
      <w:pPr>
        <w:tabs>
          <w:tab w:val="left" w:pos="851"/>
        </w:tabs>
        <w:rPr>
          <w:rFonts w:ascii="Arial" w:hAnsi="Arial" w:cs="Arial"/>
        </w:rPr>
      </w:pPr>
    </w:p>
    <w:p w14:paraId="4DA0957E" w14:textId="169B4284" w:rsidR="009B1CD0" w:rsidRDefault="009B1CD0" w:rsidP="009B45B9">
      <w:pPr>
        <w:tabs>
          <w:tab w:val="left" w:pos="851"/>
          <w:tab w:val="left" w:pos="5245"/>
          <w:tab w:val="left" w:pos="7371"/>
          <w:tab w:val="left" w:pos="7655"/>
        </w:tabs>
        <w:jc w:val="both"/>
      </w:pPr>
      <w:r>
        <w:rPr>
          <w:rFonts w:ascii="Arial" w:hAnsi="Arial" w:cs="Arial"/>
        </w:rPr>
        <w:tab/>
        <w:t>A : …………………</w:t>
      </w:r>
      <w:r w:rsidR="00D444A4">
        <w:rPr>
          <w:rFonts w:ascii="Arial" w:hAnsi="Arial" w:cs="Arial"/>
        </w:rPr>
        <w:t>…,</w:t>
      </w:r>
      <w:r>
        <w:rPr>
          <w:rFonts w:ascii="Arial" w:hAnsi="Arial" w:cs="Arial"/>
        </w:rPr>
        <w:t xml:space="preserve"> le …………………</w:t>
      </w:r>
    </w:p>
    <w:p w14:paraId="2493D832" w14:textId="77777777" w:rsidR="009B1CD0" w:rsidRDefault="009B1CD0" w:rsidP="009B45B9">
      <w:pPr>
        <w:tabs>
          <w:tab w:val="left" w:pos="851"/>
        </w:tabs>
      </w:pPr>
    </w:p>
    <w:p w14:paraId="77B54597" w14:textId="77777777" w:rsidR="009B1CD0" w:rsidRDefault="009B1CD0" w:rsidP="009B45B9">
      <w:pPr>
        <w:tabs>
          <w:tab w:val="left" w:pos="851"/>
        </w:tabs>
      </w:pPr>
    </w:p>
    <w:p w14:paraId="003BB6B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DDCF32E"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7069F2BE" w14:textId="77777777" w:rsidR="009B1CD0" w:rsidRDefault="009B1CD0" w:rsidP="009B45B9">
      <w:pPr>
        <w:tabs>
          <w:tab w:val="left" w:pos="851"/>
        </w:tabs>
        <w:jc w:val="both"/>
      </w:pPr>
    </w:p>
    <w:p w14:paraId="2B9252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B2AE5" w14:textId="77777777" w:rsidR="00E765C1" w:rsidRDefault="00E765C1">
      <w:r>
        <w:separator/>
      </w:r>
    </w:p>
  </w:endnote>
  <w:endnote w:type="continuationSeparator" w:id="0">
    <w:p w14:paraId="74C08D0C" w14:textId="77777777" w:rsidR="00E765C1" w:rsidRDefault="00E7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1202FDA8" w14:textId="77777777" w:rsidTr="0083205E">
      <w:trPr>
        <w:tblHeader/>
      </w:trPr>
      <w:tc>
        <w:tcPr>
          <w:tcW w:w="2906" w:type="dxa"/>
          <w:shd w:val="clear" w:color="auto" w:fill="66CCFF"/>
        </w:tcPr>
        <w:p w14:paraId="614D68DB"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1BC7F3C" w14:textId="320309D6" w:rsidR="00EF2D84" w:rsidRDefault="00EF2D84" w:rsidP="006F0F2B">
          <w:pPr>
            <w:jc w:val="center"/>
            <w:rPr>
              <w:rFonts w:ascii="Arial" w:hAnsi="Arial" w:cs="Arial"/>
              <w:b/>
            </w:rPr>
          </w:pPr>
        </w:p>
      </w:tc>
      <w:tc>
        <w:tcPr>
          <w:tcW w:w="896" w:type="dxa"/>
          <w:shd w:val="clear" w:color="auto" w:fill="66CCFF"/>
        </w:tcPr>
        <w:p w14:paraId="676A0D4A"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6A8CD0AF" w14:textId="77777777" w:rsidR="00EF2D84" w:rsidRDefault="008B05C8">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7B0772">
            <w:rPr>
              <w:rStyle w:val="Numrodepage"/>
              <w:rFonts w:cs="Arial"/>
              <w:b/>
              <w:noProof/>
            </w:rPr>
            <w:t>3</w:t>
          </w:r>
          <w:r>
            <w:rPr>
              <w:rStyle w:val="Numrodepage"/>
              <w:rFonts w:cs="Arial"/>
              <w:b/>
            </w:rPr>
            <w:fldChar w:fldCharType="end"/>
          </w:r>
        </w:p>
      </w:tc>
      <w:tc>
        <w:tcPr>
          <w:tcW w:w="165" w:type="dxa"/>
          <w:shd w:val="clear" w:color="auto" w:fill="66CCFF"/>
        </w:tcPr>
        <w:p w14:paraId="372EACA1" w14:textId="77777777" w:rsidR="00EF2D84" w:rsidRDefault="00EF2D84">
          <w:pPr>
            <w:jc w:val="center"/>
          </w:pPr>
          <w:r>
            <w:rPr>
              <w:rFonts w:ascii="Arial" w:hAnsi="Arial" w:cs="Arial"/>
              <w:b/>
            </w:rPr>
            <w:t>/</w:t>
          </w:r>
        </w:p>
      </w:tc>
      <w:tc>
        <w:tcPr>
          <w:tcW w:w="544" w:type="dxa"/>
          <w:shd w:val="clear" w:color="auto" w:fill="66CCFF"/>
        </w:tcPr>
        <w:p w14:paraId="14A17B47" w14:textId="77777777" w:rsidR="00EF2D84" w:rsidRDefault="008B05C8">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7B0772">
            <w:rPr>
              <w:rStyle w:val="Numrodepage"/>
              <w:rFonts w:cs="Arial"/>
              <w:b/>
              <w:noProof/>
            </w:rPr>
            <w:t>5</w:t>
          </w:r>
          <w:r>
            <w:rPr>
              <w:rStyle w:val="Numrodepage"/>
              <w:rFonts w:cs="Arial"/>
              <w:b/>
            </w:rPr>
            <w:fldChar w:fldCharType="end"/>
          </w:r>
        </w:p>
      </w:tc>
    </w:tr>
  </w:tbl>
  <w:p w14:paraId="17C9C59D"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26DD4" w14:textId="77777777" w:rsidR="00E765C1" w:rsidRDefault="00E765C1">
      <w:r>
        <w:separator/>
      </w:r>
    </w:p>
  </w:footnote>
  <w:footnote w:type="continuationSeparator" w:id="0">
    <w:p w14:paraId="002AB405" w14:textId="77777777" w:rsidR="00E765C1" w:rsidRDefault="00E765C1">
      <w:r>
        <w:continuationSeparator/>
      </w:r>
    </w:p>
  </w:footnote>
  <w:footnote w:id="1">
    <w:p w14:paraId="75317098"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4B960A6"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6BD634C"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79434323">
    <w:abstractNumId w:val="0"/>
  </w:num>
  <w:num w:numId="2" w16cid:durableId="1483615910">
    <w:abstractNumId w:val="1"/>
  </w:num>
  <w:num w:numId="3" w16cid:durableId="137385164">
    <w:abstractNumId w:val="2"/>
  </w:num>
  <w:num w:numId="4" w16cid:durableId="1432124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622E"/>
    <w:rsid w:val="000A2E05"/>
    <w:rsid w:val="000E0020"/>
    <w:rsid w:val="000E4C50"/>
    <w:rsid w:val="00166B56"/>
    <w:rsid w:val="001C40C0"/>
    <w:rsid w:val="001C66EB"/>
    <w:rsid w:val="001C733C"/>
    <w:rsid w:val="002073BE"/>
    <w:rsid w:val="0021527A"/>
    <w:rsid w:val="002172B2"/>
    <w:rsid w:val="0021797C"/>
    <w:rsid w:val="00225A1A"/>
    <w:rsid w:val="0022600E"/>
    <w:rsid w:val="0028549B"/>
    <w:rsid w:val="002904AF"/>
    <w:rsid w:val="002C2CA3"/>
    <w:rsid w:val="002C4B3E"/>
    <w:rsid w:val="002C79D6"/>
    <w:rsid w:val="00332B12"/>
    <w:rsid w:val="00354C04"/>
    <w:rsid w:val="00385E76"/>
    <w:rsid w:val="003C1ECE"/>
    <w:rsid w:val="003D6679"/>
    <w:rsid w:val="0043706E"/>
    <w:rsid w:val="0044597F"/>
    <w:rsid w:val="00480CEA"/>
    <w:rsid w:val="004A7169"/>
    <w:rsid w:val="004A76EE"/>
    <w:rsid w:val="004E75A6"/>
    <w:rsid w:val="00514DAF"/>
    <w:rsid w:val="00514E24"/>
    <w:rsid w:val="00532EC7"/>
    <w:rsid w:val="00541CA3"/>
    <w:rsid w:val="0054382A"/>
    <w:rsid w:val="005546A9"/>
    <w:rsid w:val="005846FB"/>
    <w:rsid w:val="005A4A3B"/>
    <w:rsid w:val="005A4CB5"/>
    <w:rsid w:val="005F6FB2"/>
    <w:rsid w:val="0061068C"/>
    <w:rsid w:val="0064560F"/>
    <w:rsid w:val="0065128E"/>
    <w:rsid w:val="00660727"/>
    <w:rsid w:val="00666521"/>
    <w:rsid w:val="006C4338"/>
    <w:rsid w:val="006F0F2B"/>
    <w:rsid w:val="006F3DF9"/>
    <w:rsid w:val="007060E5"/>
    <w:rsid w:val="00710FD6"/>
    <w:rsid w:val="00757151"/>
    <w:rsid w:val="007909E0"/>
    <w:rsid w:val="00793E78"/>
    <w:rsid w:val="0079785C"/>
    <w:rsid w:val="007B0772"/>
    <w:rsid w:val="007D7A65"/>
    <w:rsid w:val="007F68A6"/>
    <w:rsid w:val="008124BA"/>
    <w:rsid w:val="0083205E"/>
    <w:rsid w:val="00844DAA"/>
    <w:rsid w:val="0088080E"/>
    <w:rsid w:val="008B05C8"/>
    <w:rsid w:val="008F1AA8"/>
    <w:rsid w:val="00934503"/>
    <w:rsid w:val="00974CB1"/>
    <w:rsid w:val="00981B0C"/>
    <w:rsid w:val="00983FF3"/>
    <w:rsid w:val="009B1CD0"/>
    <w:rsid w:val="009B45B9"/>
    <w:rsid w:val="009D5F99"/>
    <w:rsid w:val="00A50DF3"/>
    <w:rsid w:val="00A650EA"/>
    <w:rsid w:val="00AB1E8F"/>
    <w:rsid w:val="00AE7831"/>
    <w:rsid w:val="00AF3829"/>
    <w:rsid w:val="00B054DA"/>
    <w:rsid w:val="00B7108C"/>
    <w:rsid w:val="00B87564"/>
    <w:rsid w:val="00BA44E5"/>
    <w:rsid w:val="00BE6078"/>
    <w:rsid w:val="00C50966"/>
    <w:rsid w:val="00C60BAC"/>
    <w:rsid w:val="00C91060"/>
    <w:rsid w:val="00C911FE"/>
    <w:rsid w:val="00CD185D"/>
    <w:rsid w:val="00CD46CC"/>
    <w:rsid w:val="00D444A4"/>
    <w:rsid w:val="00D46BC7"/>
    <w:rsid w:val="00E47798"/>
    <w:rsid w:val="00E61CE3"/>
    <w:rsid w:val="00E765C1"/>
    <w:rsid w:val="00EF2D84"/>
    <w:rsid w:val="00F14BD6"/>
    <w:rsid w:val="00F33E8A"/>
    <w:rsid w:val="00F54AA2"/>
    <w:rsid w:val="00FB275B"/>
    <w:rsid w:val="00FD6D0F"/>
    <w:rsid w:val="00FE49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97D1E7"/>
  <w15:docId w15:val="{01BD1048-1780-46D3-97C5-BCD047107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link w:val="En-tte"/>
    <w:uiPriority w:val="99"/>
    <w:rsid w:val="00FD6D0F"/>
    <w:rPr>
      <w:rFonts w:ascii="Univers" w:hAnsi="Univers" w:cs="Univers"/>
      <w:lang w:eastAsia="zh-CN"/>
    </w:rPr>
  </w:style>
  <w:style w:type="paragraph" w:customStyle="1" w:styleId="Default">
    <w:name w:val="Default"/>
    <w:rsid w:val="00A650EA"/>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F7399-9D1C-478D-96AB-10BE7C07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5</Pages>
  <Words>1514</Words>
  <Characters>8332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cp:lastModifiedBy>RAMJATTAN Edouard</cp:lastModifiedBy>
  <cp:revision>13</cp:revision>
  <cp:lastPrinted>2016-04-08T19:31:00Z</cp:lastPrinted>
  <dcterms:created xsi:type="dcterms:W3CDTF">2023-03-07T10:06:00Z</dcterms:created>
  <dcterms:modified xsi:type="dcterms:W3CDTF">2025-08-26T14:09:00Z</dcterms:modified>
</cp:coreProperties>
</file>