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BBE3252" w14:textId="49100750"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60D2F3" w14:textId="77777777">
        <w:trPr>
          <w:trHeight w:val="1132"/>
        </w:trPr>
        <w:tc>
          <w:tcPr>
            <w:tcW w:w="10434" w:type="dxa"/>
          </w:tcPr>
          <w:p w14:paraId="5A9D3FC4" w14:textId="77777777" w:rsidR="00541CA3" w:rsidRDefault="009F48CC" w:rsidP="00844DAA">
            <w:pPr>
              <w:pStyle w:val="Pieddepage"/>
              <w:tabs>
                <w:tab w:val="clear" w:pos="4536"/>
                <w:tab w:val="clear" w:pos="9072"/>
                <w:tab w:val="left" w:pos="851"/>
              </w:tabs>
              <w:jc w:val="center"/>
              <w:rPr>
                <w:noProof/>
                <w:lang w:eastAsia="fr-FR"/>
              </w:rPr>
            </w:pPr>
            <w:r>
              <w:rPr>
                <w:noProof/>
                <w:lang w:eastAsia="fr-FR"/>
              </w:rPr>
              <w:pict w14:anchorId="749AD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2pt;height:47.25pt;visibility:visible">
                  <v:imagedata r:id="rId11" o:title=""/>
                </v:shape>
              </w:pict>
            </w:r>
          </w:p>
          <w:p w14:paraId="5DA4231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CE2D78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72923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889953D" w14:textId="77777777" w:rsidR="009B1CD0" w:rsidRDefault="009B1CD0" w:rsidP="00844DAA">
      <w:pPr>
        <w:tabs>
          <w:tab w:val="left" w:pos="851"/>
        </w:tabs>
        <w:sectPr w:rsidR="009B1CD0" w:rsidSect="009A7EB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93F533F" w14:textId="77777777">
        <w:tc>
          <w:tcPr>
            <w:tcW w:w="9002" w:type="dxa"/>
            <w:shd w:val="clear" w:color="auto" w:fill="66CCFF"/>
          </w:tcPr>
          <w:p w14:paraId="712EFA4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44940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2"/>
            </w:r>
          </w:p>
        </w:tc>
        <w:tc>
          <w:tcPr>
            <w:tcW w:w="1275" w:type="dxa"/>
            <w:shd w:val="clear" w:color="auto" w:fill="66CCFF"/>
          </w:tcPr>
          <w:p w14:paraId="0BF03574" w14:textId="77777777" w:rsidR="009B1CD0" w:rsidRDefault="00E47798" w:rsidP="0083205E">
            <w:pPr>
              <w:pStyle w:val="Titre8"/>
              <w:tabs>
                <w:tab w:val="left" w:pos="851"/>
                <w:tab w:val="right" w:pos="9639"/>
              </w:tabs>
              <w:spacing w:before="120" w:after="120"/>
            </w:pPr>
            <w:r>
              <w:rPr>
                <w:caps/>
                <w:sz w:val="28"/>
                <w:szCs w:val="28"/>
              </w:rPr>
              <w:t>ATTRI1</w:t>
            </w:r>
          </w:p>
        </w:tc>
      </w:tr>
    </w:tbl>
    <w:p w14:paraId="2D6962E4" w14:textId="77777777" w:rsidR="009B1CD0" w:rsidRDefault="009B1CD0" w:rsidP="006C4338">
      <w:pPr>
        <w:tabs>
          <w:tab w:val="left" w:pos="851"/>
        </w:tabs>
      </w:pPr>
    </w:p>
    <w:p w14:paraId="63DFFBCD" w14:textId="77777777" w:rsidR="004C5755" w:rsidRPr="001C7D87" w:rsidRDefault="004C5755" w:rsidP="004C5755">
      <w:pPr>
        <w:jc w:val="both"/>
        <w:rPr>
          <w:rFonts w:ascii="Arial" w:hAnsi="Arial" w:cs="Arial"/>
          <w:i/>
          <w:sz w:val="18"/>
          <w:szCs w:val="18"/>
        </w:rPr>
      </w:pPr>
    </w:p>
    <w:p w14:paraId="22CBCC0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8C8B0C" w14:textId="77777777">
        <w:tc>
          <w:tcPr>
            <w:tcW w:w="10277" w:type="dxa"/>
            <w:shd w:val="clear" w:color="auto" w:fill="66CCFF"/>
          </w:tcPr>
          <w:p w14:paraId="7F5EF93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BF4F29" w14:textId="77777777" w:rsidR="009B1CD0" w:rsidRDefault="009B1CD0" w:rsidP="006C4338">
      <w:pPr>
        <w:tabs>
          <w:tab w:val="left" w:pos="426"/>
          <w:tab w:val="left" w:pos="851"/>
        </w:tabs>
        <w:jc w:val="both"/>
      </w:pPr>
    </w:p>
    <w:p w14:paraId="094C9EDB" w14:textId="3A35AD9B"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9B048E">
        <w:rPr>
          <w:rFonts w:ascii="Arial" w:hAnsi="Arial" w:cs="Arial"/>
          <w:bCs/>
        </w:rPr>
        <w:t xml:space="preserve"> : Accord cadre </w:t>
      </w:r>
      <w:r w:rsidR="008A33EE">
        <w:rPr>
          <w:rFonts w:ascii="Arial" w:hAnsi="Arial" w:cs="Arial"/>
          <w:bCs/>
        </w:rPr>
        <w:t xml:space="preserve">à marchés subséquents </w:t>
      </w:r>
      <w:r w:rsidR="00EF1161">
        <w:rPr>
          <w:rFonts w:ascii="Arial" w:hAnsi="Arial" w:cs="Arial"/>
          <w:bCs/>
        </w:rPr>
        <w:t>multi attributaires</w:t>
      </w:r>
    </w:p>
    <w:p w14:paraId="45A97B30" w14:textId="77777777" w:rsidR="00A00C4B" w:rsidRDefault="00A00C4B" w:rsidP="006C4338">
      <w:pPr>
        <w:tabs>
          <w:tab w:val="left" w:pos="426"/>
          <w:tab w:val="left" w:pos="851"/>
        </w:tabs>
        <w:jc w:val="both"/>
        <w:rPr>
          <w:rFonts w:ascii="Arial" w:hAnsi="Arial" w:cs="Arial"/>
          <w:bCs/>
        </w:rPr>
      </w:pPr>
    </w:p>
    <w:p w14:paraId="436BEEAD" w14:textId="6D191757" w:rsidR="00A00C4B" w:rsidRPr="001D6FE0" w:rsidRDefault="00A00C4B" w:rsidP="001D6FE0">
      <w:pPr>
        <w:tabs>
          <w:tab w:val="left" w:pos="426"/>
          <w:tab w:val="left" w:pos="851"/>
        </w:tabs>
        <w:jc w:val="center"/>
        <w:rPr>
          <w:rFonts w:ascii="Arial" w:hAnsi="Arial" w:cs="Arial"/>
          <w:b/>
          <w:i/>
          <w:sz w:val="18"/>
          <w:szCs w:val="18"/>
        </w:rPr>
      </w:pPr>
      <w:r w:rsidRPr="001D6FE0">
        <w:rPr>
          <w:rFonts w:ascii="Arial" w:hAnsi="Arial" w:cs="Arial"/>
          <w:b/>
        </w:rPr>
        <w:t>Marché n°2</w:t>
      </w:r>
      <w:r w:rsidR="00B45AA0" w:rsidRPr="001D6FE0">
        <w:rPr>
          <w:rFonts w:ascii="Arial" w:hAnsi="Arial" w:cs="Arial"/>
          <w:b/>
        </w:rPr>
        <w:t>5</w:t>
      </w:r>
      <w:r w:rsidRPr="001D6FE0">
        <w:rPr>
          <w:rFonts w:ascii="Arial" w:hAnsi="Arial" w:cs="Arial"/>
          <w:b/>
        </w:rPr>
        <w:t>-</w:t>
      </w:r>
      <w:r w:rsidR="00770AE9" w:rsidRPr="001D6FE0">
        <w:rPr>
          <w:rFonts w:ascii="Arial" w:hAnsi="Arial" w:cs="Arial"/>
          <w:b/>
        </w:rPr>
        <w:t>311</w:t>
      </w:r>
      <w:r w:rsidR="00B45AA0" w:rsidRPr="001D6FE0">
        <w:rPr>
          <w:rFonts w:ascii="Arial" w:hAnsi="Arial" w:cs="Arial"/>
          <w:b/>
        </w:rPr>
        <w:t>0</w:t>
      </w:r>
      <w:r w:rsidR="002516A9">
        <w:rPr>
          <w:rFonts w:ascii="Arial" w:hAnsi="Arial" w:cs="Arial"/>
          <w:b/>
        </w:rPr>
        <w:t>-357</w:t>
      </w:r>
    </w:p>
    <w:p w14:paraId="7C37A908" w14:textId="4F8CE233" w:rsidR="009B1CD0" w:rsidRDefault="009B1CD0" w:rsidP="005846FB">
      <w:pPr>
        <w:tabs>
          <w:tab w:val="left" w:pos="426"/>
          <w:tab w:val="left" w:pos="851"/>
        </w:tabs>
        <w:jc w:val="both"/>
        <w:rPr>
          <w:rFonts w:ascii="Arial" w:hAnsi="Arial" w:cs="Arial"/>
        </w:rPr>
      </w:pPr>
    </w:p>
    <w:p w14:paraId="7E5CA12C" w14:textId="04693EC4" w:rsidR="00876A73" w:rsidRPr="002516A9" w:rsidRDefault="006F3B8F" w:rsidP="007B1898">
      <w:pPr>
        <w:tabs>
          <w:tab w:val="left" w:pos="426"/>
          <w:tab w:val="left" w:pos="851"/>
        </w:tabs>
        <w:ind w:left="426"/>
        <w:jc w:val="center"/>
        <w:rPr>
          <w:rFonts w:ascii="Arial" w:hAnsi="Arial" w:cs="Arial"/>
          <w:sz w:val="22"/>
          <w:szCs w:val="22"/>
        </w:rPr>
      </w:pPr>
      <w:r w:rsidRPr="006F3B8F">
        <w:rPr>
          <w:rFonts w:ascii="Arial" w:hAnsi="Arial" w:cs="Arial"/>
          <w:b/>
        </w:rPr>
        <w:t>​</w:t>
      </w:r>
      <w:bookmarkStart w:id="0" w:name="_Hlk93565188"/>
      <w:r w:rsidR="00B45AA0" w:rsidRPr="00B45AA0">
        <w:rPr>
          <w:rFonts w:eastAsiaTheme="minorEastAsia"/>
          <w:b/>
          <w:bCs/>
          <w:sz w:val="32"/>
          <w:szCs w:val="32"/>
        </w:rPr>
        <w:t xml:space="preserve"> </w:t>
      </w:r>
      <w:r w:rsidR="00B45AA0" w:rsidRPr="002516A9">
        <w:rPr>
          <w:b/>
          <w:bCs/>
          <w:sz w:val="22"/>
          <w:szCs w:val="22"/>
        </w:rPr>
        <w:t>PRESTATIONS</w:t>
      </w:r>
      <w:r w:rsidR="003239CC" w:rsidRPr="002516A9">
        <w:rPr>
          <w:b/>
          <w:bCs/>
          <w:sz w:val="22"/>
          <w:szCs w:val="22"/>
        </w:rPr>
        <w:t xml:space="preserve"> DE CONCEPTION,</w:t>
      </w:r>
      <w:r w:rsidR="0044414B" w:rsidRPr="002516A9">
        <w:rPr>
          <w:b/>
          <w:bCs/>
          <w:sz w:val="22"/>
          <w:szCs w:val="22"/>
        </w:rPr>
        <w:t xml:space="preserve"> </w:t>
      </w:r>
      <w:r w:rsidR="00B45AA0" w:rsidRPr="002516A9">
        <w:rPr>
          <w:b/>
          <w:bCs/>
          <w:sz w:val="22"/>
          <w:szCs w:val="22"/>
        </w:rPr>
        <w:t>D’AGENCEMENTS ET MENUISERIES POUR DES SITES DU CROUS DE CRETEIL</w:t>
      </w:r>
      <w:bookmarkEnd w:id="0"/>
    </w:p>
    <w:p w14:paraId="1100B3B5" w14:textId="77777777" w:rsidR="00876A73" w:rsidRDefault="00876A73" w:rsidP="005846FB">
      <w:pPr>
        <w:tabs>
          <w:tab w:val="left" w:pos="426"/>
          <w:tab w:val="left" w:pos="851"/>
        </w:tabs>
        <w:jc w:val="both"/>
        <w:rPr>
          <w:rFonts w:ascii="Arial" w:hAnsi="Arial" w:cs="Arial"/>
        </w:rPr>
      </w:pPr>
    </w:p>
    <w:p w14:paraId="4CEBF719" w14:textId="77777777" w:rsidR="009B1CD0" w:rsidRDefault="009B1CD0" w:rsidP="005846FB">
      <w:pPr>
        <w:tabs>
          <w:tab w:val="left" w:pos="426"/>
          <w:tab w:val="left" w:pos="851"/>
        </w:tabs>
        <w:jc w:val="both"/>
        <w:rPr>
          <w:rFonts w:ascii="Arial" w:hAnsi="Arial" w:cs="Arial"/>
        </w:rPr>
      </w:pPr>
    </w:p>
    <w:p w14:paraId="137346D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8704D0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CA00BD" w14:textId="748F48C1" w:rsidR="00003134" w:rsidRPr="00165D37" w:rsidRDefault="00003134" w:rsidP="007B1898">
      <w:pPr>
        <w:tabs>
          <w:tab w:val="left" w:pos="426"/>
          <w:tab w:val="left" w:pos="851"/>
        </w:tabs>
        <w:ind w:left="851"/>
        <w:jc w:val="both"/>
        <w:rPr>
          <w:rFonts w:ascii="Arial" w:hAnsi="Arial" w:cs="Arial"/>
        </w:rPr>
      </w:pPr>
    </w:p>
    <w:p w14:paraId="7B978E17" w14:textId="77777777" w:rsidR="009B1CD0" w:rsidRDefault="009B1CD0" w:rsidP="00165D37">
      <w:pPr>
        <w:tabs>
          <w:tab w:val="left" w:pos="426"/>
          <w:tab w:val="left" w:pos="851"/>
        </w:tabs>
        <w:ind w:left="851"/>
        <w:jc w:val="both"/>
        <w:rPr>
          <w:rFonts w:ascii="Arial" w:hAnsi="Arial" w:cs="Arial"/>
        </w:rPr>
      </w:pPr>
    </w:p>
    <w:p w14:paraId="4031398E" w14:textId="05DA7B1C" w:rsidR="009B1CD0" w:rsidRDefault="008629C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B79E496" w14:textId="77777777" w:rsidR="009B1CD0" w:rsidRDefault="009B1CD0" w:rsidP="005846FB">
      <w:pPr>
        <w:pStyle w:val="fcasegauche"/>
        <w:tabs>
          <w:tab w:val="left" w:pos="851"/>
        </w:tabs>
        <w:spacing w:after="0"/>
        <w:rPr>
          <w:rFonts w:ascii="Arial" w:hAnsi="Arial" w:cs="Arial"/>
        </w:rPr>
      </w:pPr>
    </w:p>
    <w:p w14:paraId="4535004F" w14:textId="77777777" w:rsidR="006B5057" w:rsidRDefault="006B5057" w:rsidP="005846FB">
      <w:pPr>
        <w:pStyle w:val="fcasegauche"/>
        <w:tabs>
          <w:tab w:val="left" w:pos="851"/>
        </w:tabs>
        <w:spacing w:after="0"/>
        <w:rPr>
          <w:rFonts w:ascii="Arial" w:hAnsi="Arial" w:cs="Arial"/>
        </w:rPr>
      </w:pPr>
    </w:p>
    <w:p w14:paraId="1D59BE41"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FEF90A4" w14:textId="77777777" w:rsidR="006B5057" w:rsidRDefault="006B5057" w:rsidP="005846FB">
      <w:pPr>
        <w:pStyle w:val="fcasegauche"/>
        <w:tabs>
          <w:tab w:val="left" w:pos="851"/>
        </w:tabs>
        <w:spacing w:after="0"/>
        <w:ind w:left="0" w:firstLine="0"/>
        <w:rPr>
          <w:rFonts w:ascii="Arial" w:hAnsi="Arial" w:cs="Arial"/>
        </w:rPr>
      </w:pPr>
    </w:p>
    <w:p w14:paraId="148CC1F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C98038" w14:textId="77777777">
        <w:tc>
          <w:tcPr>
            <w:tcW w:w="10277" w:type="dxa"/>
            <w:shd w:val="clear" w:color="auto" w:fill="66CCFF"/>
          </w:tcPr>
          <w:p w14:paraId="76FADBA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48A336" w14:textId="77777777" w:rsidR="009B1CD0" w:rsidRDefault="009B1CD0" w:rsidP="006C4338">
      <w:pPr>
        <w:tabs>
          <w:tab w:val="left" w:pos="851"/>
        </w:tabs>
      </w:pPr>
    </w:p>
    <w:p w14:paraId="06AA114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566AA2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E99E187" w14:textId="77777777" w:rsidR="009B1CD0" w:rsidRDefault="009B1CD0" w:rsidP="005846FB">
      <w:pPr>
        <w:tabs>
          <w:tab w:val="left" w:pos="851"/>
        </w:tabs>
        <w:rPr>
          <w:rFonts w:ascii="Arial" w:hAnsi="Arial" w:cs="Arial"/>
        </w:rPr>
      </w:pPr>
    </w:p>
    <w:p w14:paraId="406D9F3B" w14:textId="05084FD2" w:rsidR="009B1CD0" w:rsidRDefault="009B1CD0" w:rsidP="005846FB">
      <w:pPr>
        <w:tabs>
          <w:tab w:val="left" w:pos="851"/>
        </w:tabs>
        <w:jc w:val="both"/>
      </w:pPr>
      <w:r>
        <w:rPr>
          <w:rFonts w:ascii="Arial" w:hAnsi="Arial" w:cs="Arial"/>
        </w:rPr>
        <w:t>Après avoir</w:t>
      </w:r>
      <w:r w:rsidR="001A301E">
        <w:rPr>
          <w:rFonts w:ascii="Arial" w:hAnsi="Arial" w:cs="Arial"/>
        </w:rPr>
        <w:t>, notamment,</w:t>
      </w:r>
      <w:r>
        <w:rPr>
          <w:rFonts w:ascii="Arial" w:hAnsi="Arial" w:cs="Arial"/>
        </w:rPr>
        <w:t xml:space="preserve"> pris connaissance des pièces constitutives du marché </w:t>
      </w:r>
      <w:r w:rsidR="00FE48C9">
        <w:rPr>
          <w:rFonts w:ascii="Arial" w:hAnsi="Arial" w:cs="Arial"/>
        </w:rPr>
        <w:t>public</w:t>
      </w:r>
      <w:r>
        <w:rPr>
          <w:rFonts w:ascii="Arial" w:hAnsi="Arial" w:cs="Arial"/>
        </w:rPr>
        <w:t xml:space="preserve"> suivantes,</w:t>
      </w:r>
    </w:p>
    <w:p w14:paraId="48827433" w14:textId="7602F99D" w:rsidR="009B1CD0" w:rsidRPr="00CF6EEE" w:rsidRDefault="00C31C95"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F6EEE">
        <w:rPr>
          <w:rFonts w:ascii="Arial" w:hAnsi="Arial" w:cs="Arial"/>
        </w:rPr>
        <w:t xml:space="preserve"> CCP </w:t>
      </w:r>
      <w:r w:rsidRPr="00CF6EEE">
        <w:rPr>
          <w:rFonts w:ascii="Arial" w:hAnsi="Arial" w:cs="Arial"/>
        </w:rPr>
        <w:t xml:space="preserve">du </w:t>
      </w:r>
      <w:r w:rsidR="001E70AA" w:rsidRPr="00CF6EEE">
        <w:rPr>
          <w:rFonts w:ascii="Arial" w:hAnsi="Arial" w:cs="Arial"/>
        </w:rPr>
        <w:t>marché</w:t>
      </w:r>
      <w:r w:rsidRPr="00CF6EEE">
        <w:rPr>
          <w:rFonts w:ascii="Arial" w:hAnsi="Arial" w:cs="Arial"/>
        </w:rPr>
        <w:t xml:space="preserve"> </w:t>
      </w:r>
      <w:r w:rsidR="009B1CD0" w:rsidRPr="00CF6EEE">
        <w:rPr>
          <w:rFonts w:ascii="Arial" w:hAnsi="Arial" w:cs="Arial"/>
        </w:rPr>
        <w:t>n°</w:t>
      </w:r>
      <w:r w:rsidR="00297EA4" w:rsidRPr="00CF6EEE">
        <w:rPr>
          <w:rFonts w:ascii="Arial" w:hAnsi="Arial" w:cs="Arial"/>
        </w:rPr>
        <w:t>2</w:t>
      </w:r>
      <w:r w:rsidR="00B45AA0">
        <w:rPr>
          <w:rFonts w:ascii="Arial" w:hAnsi="Arial" w:cs="Arial"/>
        </w:rPr>
        <w:t>5</w:t>
      </w:r>
      <w:r w:rsidR="009D1FF8" w:rsidRPr="00CF6EEE">
        <w:rPr>
          <w:rFonts w:ascii="Arial" w:hAnsi="Arial" w:cs="Arial"/>
        </w:rPr>
        <w:t>-</w:t>
      </w:r>
      <w:r w:rsidR="00181261" w:rsidRPr="00B45AA0">
        <w:rPr>
          <w:rFonts w:ascii="Arial" w:hAnsi="Arial" w:cs="Arial"/>
        </w:rPr>
        <w:t>311</w:t>
      </w:r>
      <w:r w:rsidR="00B45AA0">
        <w:rPr>
          <w:rFonts w:ascii="Arial" w:hAnsi="Arial" w:cs="Arial"/>
        </w:rPr>
        <w:t>0</w:t>
      </w:r>
      <w:r w:rsidR="002516A9">
        <w:rPr>
          <w:rFonts w:ascii="Arial" w:hAnsi="Arial" w:cs="Arial"/>
        </w:rPr>
        <w:t>-357 et ses annexes</w:t>
      </w:r>
      <w:r w:rsidR="0044414B">
        <w:rPr>
          <w:rFonts w:ascii="Arial" w:hAnsi="Arial" w:cs="Arial"/>
        </w:rPr>
        <w:t>.</w:t>
      </w:r>
    </w:p>
    <w:p w14:paraId="45F5E0C4" w14:textId="65F042E2" w:rsidR="009B1CD0" w:rsidRPr="001C4B23" w:rsidRDefault="00C31C95" w:rsidP="001C4B2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9D1FF8">
        <w:rPr>
          <w:rFonts w:ascii="Arial" w:hAnsi="Arial" w:cs="Arial"/>
        </w:rPr>
        <w:t xml:space="preserve"> CCAG</w:t>
      </w:r>
      <w:r w:rsidRPr="009D1FF8">
        <w:rPr>
          <w:rFonts w:ascii="Arial" w:hAnsi="Arial" w:cs="Arial"/>
        </w:rPr>
        <w:t>-FCS en vigueur au moment de la publication de l’appel d’offre ;</w:t>
      </w:r>
    </w:p>
    <w:p w14:paraId="04BC8E7B" w14:textId="77777777" w:rsidR="009B1CD0" w:rsidRDefault="009B1CD0" w:rsidP="00710FD6">
      <w:pPr>
        <w:tabs>
          <w:tab w:val="left" w:pos="851"/>
        </w:tabs>
        <w:jc w:val="both"/>
        <w:rPr>
          <w:rFonts w:ascii="Arial" w:hAnsi="Arial" w:cs="Arial"/>
        </w:rPr>
      </w:pPr>
    </w:p>
    <w:p w14:paraId="50B2BEE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45282ED" w14:textId="77777777" w:rsidR="009B1CD0" w:rsidRDefault="009B1CD0" w:rsidP="0083205E">
      <w:pPr>
        <w:tabs>
          <w:tab w:val="left" w:pos="851"/>
        </w:tabs>
        <w:jc w:val="both"/>
        <w:rPr>
          <w:rFonts w:ascii="Arial" w:hAnsi="Arial" w:cs="Arial"/>
        </w:rPr>
      </w:pPr>
    </w:p>
    <w:p w14:paraId="1C75A43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82A0EB9" w14:textId="77777777" w:rsidR="009B1CD0" w:rsidRDefault="009B1CD0" w:rsidP="0083205E">
      <w:pPr>
        <w:tabs>
          <w:tab w:val="left" w:pos="851"/>
        </w:tabs>
        <w:jc w:val="both"/>
        <w:rPr>
          <w:rFonts w:ascii="Arial" w:hAnsi="Arial" w:cs="Arial"/>
        </w:rPr>
      </w:pPr>
    </w:p>
    <w:p w14:paraId="3083BE4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4CD325A" w14:textId="65D3D9F1" w:rsidR="009B1CD0" w:rsidRDefault="009B1CD0" w:rsidP="001C4B2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F119238" w14:textId="77777777" w:rsidR="009B1CD0" w:rsidRDefault="009B1CD0" w:rsidP="009B45B9">
      <w:pPr>
        <w:tabs>
          <w:tab w:val="left" w:pos="851"/>
        </w:tabs>
        <w:jc w:val="both"/>
        <w:rPr>
          <w:rFonts w:ascii="Arial" w:hAnsi="Arial" w:cs="Arial"/>
        </w:rPr>
      </w:pPr>
    </w:p>
    <w:p w14:paraId="50233AEB" w14:textId="77777777" w:rsidR="009B1CD0" w:rsidRDefault="009B1CD0" w:rsidP="009B45B9">
      <w:pPr>
        <w:tabs>
          <w:tab w:val="left" w:pos="851"/>
        </w:tabs>
        <w:jc w:val="both"/>
        <w:rPr>
          <w:rFonts w:ascii="Arial" w:hAnsi="Arial" w:cs="Arial"/>
        </w:rPr>
      </w:pPr>
    </w:p>
    <w:p w14:paraId="72983BA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534B62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3BE8A0" w14:textId="77777777" w:rsidR="009B1CD0" w:rsidRDefault="009B1CD0" w:rsidP="009B45B9">
      <w:pPr>
        <w:tabs>
          <w:tab w:val="left" w:pos="851"/>
        </w:tabs>
        <w:jc w:val="both"/>
        <w:rPr>
          <w:rFonts w:ascii="Arial" w:hAnsi="Arial" w:cs="Arial"/>
        </w:rPr>
      </w:pPr>
    </w:p>
    <w:p w14:paraId="67460A13" w14:textId="77777777" w:rsidR="009B1CD0" w:rsidRDefault="009B1CD0" w:rsidP="009B45B9">
      <w:pPr>
        <w:tabs>
          <w:tab w:val="left" w:pos="851"/>
        </w:tabs>
        <w:jc w:val="both"/>
        <w:rPr>
          <w:rFonts w:ascii="Arial" w:hAnsi="Arial" w:cs="Arial"/>
        </w:rPr>
      </w:pPr>
    </w:p>
    <w:p w14:paraId="04FD6980" w14:textId="77777777" w:rsidR="009B1CD0" w:rsidRDefault="007D7A65" w:rsidP="006B5057">
      <w:pPr>
        <w:tabs>
          <w:tab w:val="left" w:pos="851"/>
        </w:tabs>
        <w:ind w:left="85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8C50A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BB270B" w14:textId="77777777" w:rsidR="006B5057" w:rsidRDefault="006B5057" w:rsidP="009B45B9">
      <w:pPr>
        <w:pStyle w:val="fcase1ertab"/>
        <w:tabs>
          <w:tab w:val="left" w:pos="851"/>
        </w:tabs>
        <w:ind w:left="0" w:firstLine="0"/>
        <w:rPr>
          <w:rFonts w:ascii="Arial" w:hAnsi="Arial" w:cs="Arial"/>
        </w:rPr>
      </w:pPr>
    </w:p>
    <w:p w14:paraId="38D591CF" w14:textId="77777777" w:rsidR="006B5057" w:rsidRDefault="006B5057" w:rsidP="009B45B9">
      <w:pPr>
        <w:pStyle w:val="fcase1ertab"/>
        <w:tabs>
          <w:tab w:val="left" w:pos="851"/>
        </w:tabs>
        <w:ind w:left="0" w:firstLine="0"/>
        <w:rPr>
          <w:rFonts w:ascii="Arial" w:hAnsi="Arial" w:cs="Arial"/>
        </w:rPr>
      </w:pPr>
    </w:p>
    <w:p w14:paraId="7447909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883856A"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8A21E2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E6AC41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3"/>
      </w:r>
      <w:r w:rsidR="009B1CD0">
        <w:rPr>
          <w:rStyle w:val="Caractresdenotedebasdepage"/>
        </w:rPr>
        <w:t> </w:t>
      </w:r>
      <w:r w:rsidR="009B1CD0">
        <w:t>:</w:t>
      </w:r>
    </w:p>
    <w:p w14:paraId="50F24422" w14:textId="77777777" w:rsidR="009B1CD0" w:rsidRDefault="009B1CD0" w:rsidP="00FA2918">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92C9DA5" w14:textId="77777777" w:rsidR="009B1CD0" w:rsidRDefault="009B1CD0" w:rsidP="00FA2918">
      <w:pPr>
        <w:pStyle w:val="fcase1ertab"/>
        <w:tabs>
          <w:tab w:val="left" w:pos="851"/>
        </w:tabs>
        <w:spacing w:before="120"/>
        <w:ind w:left="2268" w:firstLine="0"/>
        <w:jc w:val="left"/>
      </w:pPr>
      <w:r>
        <w:rPr>
          <w:rFonts w:ascii="Arial" w:hAnsi="Arial" w:cs="Arial"/>
        </w:rPr>
        <w:t>Montant hors taxes arrêté en lettres à : ………………………………………………………...................................</w:t>
      </w:r>
    </w:p>
    <w:p w14:paraId="3FA8C637"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4"/>
        <w:t>4 </w:t>
      </w:r>
      <w:r w:rsidR="009B1CD0">
        <w:t>:</w:t>
      </w:r>
    </w:p>
    <w:p w14:paraId="48C90ED0" w14:textId="77777777" w:rsidR="009B1CD0" w:rsidRDefault="009B1CD0" w:rsidP="00FA2918">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4A0B71" w14:textId="77777777" w:rsidR="009B1CD0" w:rsidRDefault="009B1CD0" w:rsidP="00FA2918">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7A5CBA4"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E820108" w14:textId="16B0AEFE" w:rsidR="009B1CD0" w:rsidRDefault="00003134"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C6E816C" w14:textId="77777777" w:rsidR="009B1CD0" w:rsidRDefault="009B1CD0" w:rsidP="009B45B9">
      <w:pPr>
        <w:pStyle w:val="fcasegauche"/>
        <w:tabs>
          <w:tab w:val="left" w:pos="851"/>
        </w:tabs>
        <w:spacing w:after="0"/>
        <w:ind w:left="0" w:firstLine="0"/>
        <w:rPr>
          <w:rFonts w:ascii="Arial" w:hAnsi="Arial" w:cs="Arial"/>
        </w:rPr>
      </w:pPr>
    </w:p>
    <w:p w14:paraId="1667ED45" w14:textId="77777777" w:rsidR="002C2CA3" w:rsidRDefault="002C2CA3" w:rsidP="009B45B9">
      <w:pPr>
        <w:pStyle w:val="fcasegauche"/>
        <w:tabs>
          <w:tab w:val="left" w:pos="851"/>
        </w:tabs>
        <w:spacing w:after="0"/>
        <w:ind w:left="0" w:firstLine="0"/>
        <w:rPr>
          <w:rFonts w:ascii="Arial" w:hAnsi="Arial" w:cs="Arial"/>
        </w:rPr>
      </w:pPr>
    </w:p>
    <w:p w14:paraId="2C062C29" w14:textId="77777777" w:rsidR="009B1CD0" w:rsidRDefault="009B1CD0" w:rsidP="009B45B9">
      <w:pPr>
        <w:pStyle w:val="fcasegauche"/>
        <w:pageBreakBefore/>
        <w:tabs>
          <w:tab w:val="left" w:pos="851"/>
        </w:tabs>
        <w:spacing w:after="0"/>
        <w:ind w:left="0" w:firstLine="0"/>
        <w:rPr>
          <w:rFonts w:ascii="Arial" w:hAnsi="Arial" w:cs="Arial"/>
        </w:rPr>
      </w:pPr>
    </w:p>
    <w:p w14:paraId="03D8EE4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43AA57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8E98CA2" w14:textId="77777777" w:rsidR="00036500" w:rsidRDefault="00036500" w:rsidP="009B45B9">
      <w:pPr>
        <w:tabs>
          <w:tab w:val="left" w:pos="851"/>
          <w:tab w:val="left" w:pos="6237"/>
        </w:tabs>
        <w:rPr>
          <w:rFonts w:ascii="Arial" w:hAnsi="Arial" w:cs="Arial"/>
          <w:i/>
          <w:iCs/>
          <w:sz w:val="18"/>
          <w:szCs w:val="18"/>
        </w:rPr>
      </w:pPr>
    </w:p>
    <w:p w14:paraId="42C4FF9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A8EFEE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AD6C29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BF3AAF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300B50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DF2A1A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030F21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0C4359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248EEDF"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7B5A28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2CD8F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C8BF09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8D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5CB6A3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6332374" w14:textId="77777777">
        <w:trPr>
          <w:trHeight w:val="1021"/>
        </w:trPr>
        <w:tc>
          <w:tcPr>
            <w:tcW w:w="4503" w:type="dxa"/>
            <w:tcBorders>
              <w:top w:val="single" w:sz="4" w:space="0" w:color="000000"/>
              <w:left w:val="single" w:sz="4" w:space="0" w:color="000000"/>
            </w:tcBorders>
            <w:shd w:val="clear" w:color="auto" w:fill="CCFFFF"/>
          </w:tcPr>
          <w:p w14:paraId="4E2A09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C45D9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466F93" w14:textId="77777777" w:rsidR="009B1CD0" w:rsidRDefault="009B1CD0" w:rsidP="006F3DF9">
            <w:pPr>
              <w:tabs>
                <w:tab w:val="left" w:pos="851"/>
              </w:tabs>
              <w:snapToGrid w:val="0"/>
              <w:jc w:val="both"/>
              <w:rPr>
                <w:rFonts w:ascii="Arial" w:hAnsi="Arial" w:cs="Arial"/>
              </w:rPr>
            </w:pPr>
          </w:p>
        </w:tc>
      </w:tr>
      <w:tr w:rsidR="009B1CD0" w14:paraId="40B74871" w14:textId="77777777">
        <w:trPr>
          <w:trHeight w:val="1021"/>
        </w:trPr>
        <w:tc>
          <w:tcPr>
            <w:tcW w:w="4503" w:type="dxa"/>
            <w:tcBorders>
              <w:left w:val="single" w:sz="4" w:space="0" w:color="000000"/>
            </w:tcBorders>
          </w:tcPr>
          <w:p w14:paraId="22E41D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43FB03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A574322" w14:textId="77777777" w:rsidR="009B1CD0" w:rsidRDefault="009B1CD0" w:rsidP="006F3DF9">
            <w:pPr>
              <w:tabs>
                <w:tab w:val="left" w:pos="851"/>
              </w:tabs>
              <w:snapToGrid w:val="0"/>
              <w:jc w:val="both"/>
              <w:rPr>
                <w:rFonts w:ascii="Arial" w:hAnsi="Arial" w:cs="Arial"/>
              </w:rPr>
            </w:pPr>
          </w:p>
        </w:tc>
      </w:tr>
      <w:tr w:rsidR="009B1CD0" w14:paraId="48C15D03" w14:textId="77777777">
        <w:trPr>
          <w:trHeight w:val="1021"/>
        </w:trPr>
        <w:tc>
          <w:tcPr>
            <w:tcW w:w="4503" w:type="dxa"/>
            <w:tcBorders>
              <w:left w:val="single" w:sz="4" w:space="0" w:color="000000"/>
              <w:bottom w:val="single" w:sz="4" w:space="0" w:color="000000"/>
            </w:tcBorders>
            <w:shd w:val="clear" w:color="auto" w:fill="CCFFFF"/>
          </w:tcPr>
          <w:p w14:paraId="5262EF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8950E7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957CF87" w14:textId="77777777" w:rsidR="009B1CD0" w:rsidRDefault="009B1CD0" w:rsidP="006F3DF9">
            <w:pPr>
              <w:tabs>
                <w:tab w:val="left" w:pos="851"/>
              </w:tabs>
              <w:snapToGrid w:val="0"/>
              <w:jc w:val="both"/>
              <w:rPr>
                <w:rFonts w:ascii="Arial" w:hAnsi="Arial" w:cs="Arial"/>
              </w:rPr>
            </w:pPr>
          </w:p>
        </w:tc>
      </w:tr>
    </w:tbl>
    <w:p w14:paraId="3D1A164E" w14:textId="77777777" w:rsidR="009B1CD0" w:rsidRDefault="009B1CD0" w:rsidP="006C4338">
      <w:pPr>
        <w:tabs>
          <w:tab w:val="left" w:pos="851"/>
          <w:tab w:val="left" w:pos="6237"/>
        </w:tabs>
      </w:pPr>
    </w:p>
    <w:p w14:paraId="2CD67C7D" w14:textId="77777777" w:rsidR="009B1CD0" w:rsidRDefault="009B1CD0" w:rsidP="006C4338">
      <w:pPr>
        <w:pStyle w:val="fcasegauche"/>
        <w:tabs>
          <w:tab w:val="left" w:pos="851"/>
        </w:tabs>
        <w:spacing w:after="0"/>
        <w:ind w:left="0" w:firstLine="0"/>
        <w:rPr>
          <w:rFonts w:ascii="Arial" w:hAnsi="Arial" w:cs="Arial"/>
          <w:bCs/>
          <w:iCs/>
        </w:rPr>
      </w:pPr>
    </w:p>
    <w:p w14:paraId="3B728C3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4792A4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7572CD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6058D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3E4D4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626CC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981DC1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5E5584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77F07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6519F5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45A7B5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E3B5F7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C98F4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D89673C" w14:textId="77777777" w:rsidR="009B1CD0" w:rsidRDefault="009B1CD0" w:rsidP="00934503">
      <w:pPr>
        <w:tabs>
          <w:tab w:val="left" w:pos="426"/>
          <w:tab w:val="left" w:pos="851"/>
        </w:tabs>
        <w:rPr>
          <w:rFonts w:ascii="Arial" w:hAnsi="Arial" w:cs="Arial"/>
          <w:b/>
        </w:rPr>
      </w:pPr>
    </w:p>
    <w:p w14:paraId="7B4A529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6D4F7D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D8850A5" w14:textId="77777777" w:rsidR="009B1CD0" w:rsidRDefault="009B1CD0" w:rsidP="009B45B9">
      <w:pPr>
        <w:tabs>
          <w:tab w:val="left" w:pos="426"/>
          <w:tab w:val="left" w:pos="851"/>
        </w:tabs>
        <w:jc w:val="both"/>
        <w:rPr>
          <w:rFonts w:ascii="Arial" w:hAnsi="Arial" w:cs="Arial"/>
          <w:b/>
        </w:rPr>
      </w:pPr>
    </w:p>
    <w:p w14:paraId="118A7BEC" w14:textId="77777777" w:rsidR="009B1CD0" w:rsidRDefault="009B1CD0" w:rsidP="009B45B9">
      <w:pPr>
        <w:tabs>
          <w:tab w:val="left" w:pos="426"/>
          <w:tab w:val="left" w:pos="851"/>
        </w:tabs>
        <w:jc w:val="both"/>
        <w:rPr>
          <w:rFonts w:ascii="Arial" w:hAnsi="Arial" w:cs="Arial"/>
          <w:b/>
        </w:rPr>
      </w:pPr>
    </w:p>
    <w:p w14:paraId="08C0C62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67DBF12" w14:textId="77777777" w:rsidR="009B1CD0" w:rsidRDefault="009B1CD0" w:rsidP="009B45B9">
      <w:pPr>
        <w:tabs>
          <w:tab w:val="left" w:pos="576"/>
          <w:tab w:val="left" w:pos="851"/>
        </w:tabs>
        <w:jc w:val="both"/>
        <w:rPr>
          <w:rFonts w:ascii="Arial" w:hAnsi="Arial" w:cs="Arial"/>
        </w:rPr>
      </w:pPr>
    </w:p>
    <w:p w14:paraId="4094A885" w14:textId="77777777" w:rsidR="009F48CC" w:rsidRPr="009F48CC" w:rsidRDefault="009F48CC" w:rsidP="009F48CC">
      <w:pPr>
        <w:jc w:val="both"/>
        <w:rPr>
          <w:rFonts w:ascii="Arial" w:hAnsi="Arial" w:cs="Arial"/>
        </w:rPr>
      </w:pPr>
      <w:bookmarkStart w:id="1" w:name="_Hlk91752355"/>
      <w:r w:rsidRPr="009F48CC">
        <w:rPr>
          <w:rFonts w:ascii="Arial" w:hAnsi="Arial" w:cs="Arial"/>
        </w:rPr>
        <w:t>La durée d’exécution du marché public est de douze (12) mois à compter de sa date de notification.</w:t>
      </w:r>
    </w:p>
    <w:p w14:paraId="2211C644" w14:textId="77777777" w:rsidR="009F48CC" w:rsidRPr="009F48CC" w:rsidRDefault="009F48CC" w:rsidP="009F48CC">
      <w:pPr>
        <w:jc w:val="both"/>
        <w:rPr>
          <w:rFonts w:ascii="Arial" w:hAnsi="Arial" w:cs="Arial"/>
        </w:rPr>
      </w:pPr>
      <w:r w:rsidRPr="009F48CC">
        <w:rPr>
          <w:rFonts w:ascii="Arial" w:hAnsi="Arial" w:cs="Arial"/>
        </w:rPr>
        <w:t>Il peut être renouvelé pour une durée de douze (12) mois par tacite reconduction trois (3) fois à chaque date anniversaire.</w:t>
      </w:r>
    </w:p>
    <w:p w14:paraId="1FEEA048" w14:textId="77777777" w:rsidR="003962B1" w:rsidRPr="003962B1" w:rsidRDefault="003962B1" w:rsidP="003962B1">
      <w:pPr>
        <w:jc w:val="both"/>
        <w:rPr>
          <w:lang w:eastAsia="fr-FR"/>
        </w:rPr>
      </w:pPr>
    </w:p>
    <w:bookmarkEnd w:id="1"/>
    <w:p w14:paraId="64B8D081" w14:textId="0B3DBC87" w:rsidR="009B1CD0" w:rsidRDefault="00FA2918" w:rsidP="009B45B9">
      <w:pPr>
        <w:tabs>
          <w:tab w:val="left" w:pos="426"/>
          <w:tab w:val="left" w:pos="851"/>
        </w:tabs>
        <w:jc w:val="both"/>
        <w:rPr>
          <w:rFonts w:ascii="Arial" w:hAnsi="Arial" w:cs="Arial"/>
        </w:rPr>
      </w:pPr>
      <w:r>
        <w:rPr>
          <w:rFonts w:ascii="Arial" w:hAnsi="Arial" w:cs="Arial"/>
        </w:rPr>
        <w:br w:type="page"/>
      </w:r>
    </w:p>
    <w:p w14:paraId="4B253AAD" w14:textId="77777777" w:rsidR="001D21CC" w:rsidRDefault="001D21CC" w:rsidP="00165D3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0670081" w14:textId="77777777">
        <w:tc>
          <w:tcPr>
            <w:tcW w:w="10419" w:type="dxa"/>
            <w:shd w:val="clear" w:color="auto" w:fill="66CCFF"/>
          </w:tcPr>
          <w:p w14:paraId="77A502B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A8B0172" w14:textId="77777777" w:rsidR="009B1CD0" w:rsidRDefault="009B1CD0" w:rsidP="006C4338">
      <w:pPr>
        <w:tabs>
          <w:tab w:val="left" w:pos="851"/>
        </w:tabs>
        <w:jc w:val="both"/>
      </w:pPr>
    </w:p>
    <w:p w14:paraId="21C34F2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CC1463D" w14:textId="77777777" w:rsidR="005824AE" w:rsidRDefault="005824AE" w:rsidP="006C4338">
      <w:pPr>
        <w:tabs>
          <w:tab w:val="left" w:pos="851"/>
        </w:tabs>
        <w:jc w:val="both"/>
      </w:pPr>
    </w:p>
    <w:p w14:paraId="7DB08AA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C3B8C6" w14:textId="77777777" w:rsidR="00332B12" w:rsidRDefault="00332B12" w:rsidP="00332B12">
      <w:pPr>
        <w:pStyle w:val="fcase1ertab"/>
        <w:tabs>
          <w:tab w:val="left" w:pos="851"/>
        </w:tabs>
        <w:ind w:left="0" w:firstLine="0"/>
        <w:rPr>
          <w:rFonts w:ascii="Arial" w:hAnsi="Arial" w:cs="Arial"/>
          <w:b/>
          <w:sz w:val="22"/>
          <w:szCs w:val="22"/>
        </w:rPr>
      </w:pPr>
    </w:p>
    <w:tbl>
      <w:tblPr>
        <w:tblW w:w="10543" w:type="dxa"/>
        <w:tblInd w:w="-40" w:type="dxa"/>
        <w:tblLayout w:type="fixed"/>
        <w:tblLook w:val="0000" w:firstRow="0" w:lastRow="0" w:firstColumn="0" w:lastColumn="0" w:noHBand="0" w:noVBand="0"/>
      </w:tblPr>
      <w:tblGrid>
        <w:gridCol w:w="4711"/>
        <w:gridCol w:w="2732"/>
        <w:gridCol w:w="3100"/>
      </w:tblGrid>
      <w:tr w:rsidR="00332B12" w14:paraId="13E1BAFE" w14:textId="77777777" w:rsidTr="00165D37">
        <w:trPr>
          <w:trHeight w:val="652"/>
        </w:trPr>
        <w:tc>
          <w:tcPr>
            <w:tcW w:w="4711" w:type="dxa"/>
            <w:tcBorders>
              <w:top w:val="single" w:sz="4" w:space="0" w:color="000000"/>
              <w:left w:val="single" w:sz="4" w:space="0" w:color="000000"/>
              <w:bottom w:val="single" w:sz="4" w:space="0" w:color="000000"/>
            </w:tcBorders>
            <w:vAlign w:val="center"/>
          </w:tcPr>
          <w:p w14:paraId="079486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EE5A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732" w:type="dxa"/>
            <w:tcBorders>
              <w:top w:val="single" w:sz="4" w:space="0" w:color="000000"/>
              <w:left w:val="single" w:sz="4" w:space="0" w:color="000000"/>
              <w:bottom w:val="single" w:sz="4" w:space="0" w:color="000000"/>
            </w:tcBorders>
            <w:vAlign w:val="center"/>
          </w:tcPr>
          <w:p w14:paraId="3E11DA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100" w:type="dxa"/>
            <w:tcBorders>
              <w:top w:val="single" w:sz="4" w:space="0" w:color="000000"/>
              <w:left w:val="single" w:sz="4" w:space="0" w:color="000000"/>
              <w:bottom w:val="single" w:sz="4" w:space="0" w:color="000000"/>
              <w:right w:val="single" w:sz="4" w:space="0" w:color="000000"/>
            </w:tcBorders>
            <w:vAlign w:val="center"/>
          </w:tcPr>
          <w:p w14:paraId="4DF38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4F95D13" w14:textId="77777777" w:rsidTr="00165D37">
        <w:trPr>
          <w:trHeight w:val="1480"/>
        </w:trPr>
        <w:tc>
          <w:tcPr>
            <w:tcW w:w="4711" w:type="dxa"/>
            <w:tcBorders>
              <w:top w:val="single" w:sz="4" w:space="0" w:color="000000"/>
              <w:left w:val="single" w:sz="4" w:space="0" w:color="000000"/>
              <w:bottom w:val="single" w:sz="4" w:space="0" w:color="auto"/>
            </w:tcBorders>
          </w:tcPr>
          <w:p w14:paraId="55CF693B" w14:textId="77777777" w:rsidR="00332B12" w:rsidRDefault="00332B12" w:rsidP="00B054DA">
            <w:pPr>
              <w:tabs>
                <w:tab w:val="left" w:pos="851"/>
              </w:tabs>
              <w:snapToGrid w:val="0"/>
              <w:jc w:val="both"/>
              <w:rPr>
                <w:rFonts w:ascii="Arial" w:hAnsi="Arial" w:cs="Arial"/>
                <w:b/>
                <w:bCs/>
              </w:rPr>
            </w:pPr>
          </w:p>
        </w:tc>
        <w:tc>
          <w:tcPr>
            <w:tcW w:w="2732" w:type="dxa"/>
            <w:tcBorders>
              <w:top w:val="single" w:sz="4" w:space="0" w:color="000000"/>
              <w:left w:val="single" w:sz="4" w:space="0" w:color="000000"/>
              <w:bottom w:val="single" w:sz="4" w:space="0" w:color="auto"/>
            </w:tcBorders>
          </w:tcPr>
          <w:p w14:paraId="1104D6CD" w14:textId="77777777" w:rsidR="00332B12" w:rsidRDefault="00332B12" w:rsidP="00B054DA">
            <w:pPr>
              <w:tabs>
                <w:tab w:val="left" w:pos="851"/>
              </w:tabs>
              <w:snapToGrid w:val="0"/>
              <w:jc w:val="both"/>
              <w:rPr>
                <w:rFonts w:ascii="Arial" w:hAnsi="Arial" w:cs="Arial"/>
                <w:b/>
                <w:bCs/>
              </w:rPr>
            </w:pPr>
          </w:p>
        </w:tc>
        <w:tc>
          <w:tcPr>
            <w:tcW w:w="3100" w:type="dxa"/>
            <w:tcBorders>
              <w:top w:val="single" w:sz="4" w:space="0" w:color="000000"/>
              <w:left w:val="single" w:sz="4" w:space="0" w:color="000000"/>
              <w:bottom w:val="single" w:sz="4" w:space="0" w:color="auto"/>
              <w:right w:val="single" w:sz="4" w:space="0" w:color="000000"/>
            </w:tcBorders>
          </w:tcPr>
          <w:p w14:paraId="01B12C33" w14:textId="77777777" w:rsidR="00332B12" w:rsidRDefault="00332B12" w:rsidP="00B054DA">
            <w:pPr>
              <w:tabs>
                <w:tab w:val="left" w:pos="851"/>
              </w:tabs>
              <w:snapToGrid w:val="0"/>
              <w:jc w:val="both"/>
              <w:rPr>
                <w:rFonts w:ascii="Arial" w:hAnsi="Arial" w:cs="Arial"/>
                <w:b/>
                <w:bCs/>
              </w:rPr>
            </w:pPr>
          </w:p>
        </w:tc>
      </w:tr>
    </w:tbl>
    <w:p w14:paraId="6D744C6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A3626D"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403AC84" w14:textId="77777777" w:rsidR="00332B12" w:rsidRDefault="00332B12" w:rsidP="006C4338">
      <w:pPr>
        <w:tabs>
          <w:tab w:val="left" w:pos="851"/>
        </w:tabs>
        <w:jc w:val="both"/>
      </w:pPr>
    </w:p>
    <w:p w14:paraId="6BFE114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CE9BC0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DEBC97" w14:textId="77777777" w:rsidR="009B1CD0" w:rsidRDefault="009B1CD0" w:rsidP="005846FB">
      <w:pPr>
        <w:tabs>
          <w:tab w:val="left" w:pos="851"/>
        </w:tabs>
        <w:rPr>
          <w:rFonts w:ascii="Arial" w:hAnsi="Arial" w:cs="Arial"/>
        </w:rPr>
      </w:pPr>
    </w:p>
    <w:p w14:paraId="64F5F692" w14:textId="77777777" w:rsidR="00036500" w:rsidRDefault="00036500" w:rsidP="005846FB">
      <w:pPr>
        <w:tabs>
          <w:tab w:val="left" w:pos="851"/>
        </w:tabs>
        <w:rPr>
          <w:rFonts w:ascii="Arial" w:hAnsi="Arial" w:cs="Arial"/>
        </w:rPr>
      </w:pPr>
    </w:p>
    <w:p w14:paraId="4B0139D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91508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6F4326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13F5936" w14:textId="77777777" w:rsidR="009B1CD0" w:rsidRDefault="009B1CD0" w:rsidP="0083205E">
      <w:pPr>
        <w:tabs>
          <w:tab w:val="left" w:pos="851"/>
        </w:tabs>
        <w:rPr>
          <w:rFonts w:ascii="Arial" w:hAnsi="Arial" w:cs="Arial"/>
        </w:rPr>
      </w:pPr>
    </w:p>
    <w:p w14:paraId="564E4FBF" w14:textId="77777777" w:rsidR="001C733C" w:rsidRDefault="001C733C" w:rsidP="00CD46CC">
      <w:pPr>
        <w:tabs>
          <w:tab w:val="left" w:pos="851"/>
        </w:tabs>
        <w:rPr>
          <w:rFonts w:ascii="Arial" w:hAnsi="Arial" w:cs="Arial"/>
        </w:rPr>
      </w:pPr>
    </w:p>
    <w:p w14:paraId="155638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7B48A2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425DD0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D38F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99F83B8"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78D0CD3" w14:textId="77777777" w:rsidR="002904AF" w:rsidRDefault="002904AF" w:rsidP="001C733C">
      <w:pPr>
        <w:tabs>
          <w:tab w:val="left" w:pos="851"/>
        </w:tabs>
        <w:rPr>
          <w:rFonts w:ascii="Arial" w:hAnsi="Arial" w:cs="Arial"/>
        </w:rPr>
      </w:pPr>
    </w:p>
    <w:p w14:paraId="6931D27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7641AF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6A3EC2" w14:textId="77777777" w:rsidR="002904AF" w:rsidRDefault="002904AF" w:rsidP="002904AF">
      <w:pPr>
        <w:tabs>
          <w:tab w:val="left" w:pos="851"/>
        </w:tabs>
        <w:rPr>
          <w:rFonts w:ascii="Arial" w:hAnsi="Arial" w:cs="Arial"/>
          <w:iCs/>
        </w:rPr>
      </w:pPr>
    </w:p>
    <w:p w14:paraId="04F65C9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A4AC49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165272E" w14:textId="77777777" w:rsidR="002904AF" w:rsidRDefault="002904AF" w:rsidP="002904AF">
      <w:pPr>
        <w:tabs>
          <w:tab w:val="left" w:pos="851"/>
        </w:tabs>
        <w:ind w:left="1134" w:hanging="850"/>
        <w:rPr>
          <w:rFonts w:ascii="Arial" w:hAnsi="Arial" w:cs="Arial"/>
          <w:i/>
          <w:sz w:val="18"/>
          <w:szCs w:val="18"/>
        </w:rPr>
      </w:pPr>
    </w:p>
    <w:p w14:paraId="409CE475" w14:textId="77777777" w:rsidR="001C733C" w:rsidRDefault="001C733C" w:rsidP="001C733C">
      <w:pPr>
        <w:tabs>
          <w:tab w:val="left" w:pos="851"/>
        </w:tabs>
        <w:rPr>
          <w:rFonts w:ascii="Arial" w:hAnsi="Arial" w:cs="Arial"/>
          <w:i/>
          <w:sz w:val="18"/>
          <w:szCs w:val="18"/>
        </w:rPr>
      </w:pPr>
    </w:p>
    <w:p w14:paraId="5DF520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FF3E50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AA5A590" w14:textId="77777777" w:rsidR="00036500" w:rsidRDefault="00036500" w:rsidP="005846FB">
      <w:pPr>
        <w:tabs>
          <w:tab w:val="left" w:pos="851"/>
        </w:tabs>
        <w:rPr>
          <w:rFonts w:ascii="Arial" w:hAnsi="Arial" w:cs="Arial"/>
        </w:rPr>
      </w:pPr>
    </w:p>
    <w:p w14:paraId="6FCD80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9CFF2E7" w14:textId="77777777" w:rsidR="00AE7831" w:rsidRDefault="00AE7831" w:rsidP="009B45B9">
      <w:pPr>
        <w:tabs>
          <w:tab w:val="left" w:pos="851"/>
        </w:tabs>
        <w:ind w:left="1701" w:hanging="850"/>
        <w:jc w:val="both"/>
      </w:pPr>
    </w:p>
    <w:p w14:paraId="79A65C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E3DA9F0" w14:textId="77777777" w:rsidR="00036500" w:rsidRDefault="00036500" w:rsidP="006C4338">
      <w:pPr>
        <w:tabs>
          <w:tab w:val="left" w:pos="851"/>
        </w:tabs>
        <w:rPr>
          <w:rFonts w:ascii="Arial" w:hAnsi="Arial" w:cs="Arial"/>
          <w:iCs/>
        </w:rPr>
      </w:pPr>
    </w:p>
    <w:p w14:paraId="1EAD67C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D73266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595AAA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5398AF" w14:textId="77777777" w:rsidTr="00B054DA">
        <w:tc>
          <w:tcPr>
            <w:tcW w:w="4644" w:type="dxa"/>
            <w:tcBorders>
              <w:top w:val="single" w:sz="4" w:space="0" w:color="000000"/>
              <w:left w:val="single" w:sz="4" w:space="0" w:color="000000"/>
              <w:bottom w:val="single" w:sz="4" w:space="0" w:color="000000"/>
            </w:tcBorders>
            <w:vAlign w:val="center"/>
          </w:tcPr>
          <w:p w14:paraId="19C0326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5AE85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391528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91748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0DC95A" w14:textId="77777777" w:rsidTr="00B054DA">
        <w:trPr>
          <w:trHeight w:val="1021"/>
        </w:trPr>
        <w:tc>
          <w:tcPr>
            <w:tcW w:w="4644" w:type="dxa"/>
            <w:tcBorders>
              <w:top w:val="single" w:sz="4" w:space="0" w:color="000000"/>
              <w:left w:val="single" w:sz="4" w:space="0" w:color="000000"/>
            </w:tcBorders>
            <w:shd w:val="clear" w:color="auto" w:fill="CCFFFF"/>
          </w:tcPr>
          <w:p w14:paraId="7B154D3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B3FF01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EE9F2A0" w14:textId="77777777" w:rsidR="00332B12" w:rsidRDefault="00332B12" w:rsidP="00B054DA">
            <w:pPr>
              <w:tabs>
                <w:tab w:val="left" w:pos="851"/>
              </w:tabs>
              <w:snapToGrid w:val="0"/>
              <w:jc w:val="both"/>
              <w:rPr>
                <w:rFonts w:ascii="Arial" w:hAnsi="Arial" w:cs="Arial"/>
                <w:b/>
                <w:bCs/>
              </w:rPr>
            </w:pPr>
          </w:p>
        </w:tc>
      </w:tr>
      <w:tr w:rsidR="00332B12" w14:paraId="54DAA670" w14:textId="77777777" w:rsidTr="00B054DA">
        <w:trPr>
          <w:trHeight w:val="1021"/>
        </w:trPr>
        <w:tc>
          <w:tcPr>
            <w:tcW w:w="4644" w:type="dxa"/>
            <w:tcBorders>
              <w:left w:val="single" w:sz="4" w:space="0" w:color="000000"/>
            </w:tcBorders>
          </w:tcPr>
          <w:p w14:paraId="3BF26A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DF5EE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BF883F" w14:textId="77777777" w:rsidR="00332B12" w:rsidRDefault="00332B12" w:rsidP="00B054DA">
            <w:pPr>
              <w:tabs>
                <w:tab w:val="left" w:pos="851"/>
              </w:tabs>
              <w:snapToGrid w:val="0"/>
              <w:jc w:val="both"/>
              <w:rPr>
                <w:rFonts w:ascii="Arial" w:hAnsi="Arial" w:cs="Arial"/>
                <w:b/>
                <w:bCs/>
              </w:rPr>
            </w:pPr>
          </w:p>
        </w:tc>
      </w:tr>
      <w:tr w:rsidR="00332B12" w14:paraId="49FF1609" w14:textId="77777777" w:rsidTr="00B054DA">
        <w:trPr>
          <w:trHeight w:val="1021"/>
        </w:trPr>
        <w:tc>
          <w:tcPr>
            <w:tcW w:w="4644" w:type="dxa"/>
            <w:tcBorders>
              <w:left w:val="single" w:sz="4" w:space="0" w:color="000000"/>
            </w:tcBorders>
            <w:shd w:val="clear" w:color="auto" w:fill="CCFFFF"/>
          </w:tcPr>
          <w:p w14:paraId="632FF0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1285CD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47EA7FB" w14:textId="77777777" w:rsidR="00332B12" w:rsidRDefault="00332B12" w:rsidP="00B054DA">
            <w:pPr>
              <w:tabs>
                <w:tab w:val="left" w:pos="851"/>
              </w:tabs>
              <w:snapToGrid w:val="0"/>
              <w:jc w:val="both"/>
              <w:rPr>
                <w:rFonts w:ascii="Arial" w:hAnsi="Arial" w:cs="Arial"/>
                <w:b/>
                <w:bCs/>
              </w:rPr>
            </w:pPr>
          </w:p>
        </w:tc>
      </w:tr>
      <w:tr w:rsidR="00332B12" w14:paraId="5F88E48E" w14:textId="77777777" w:rsidTr="00B054DA">
        <w:trPr>
          <w:trHeight w:val="1021"/>
        </w:trPr>
        <w:tc>
          <w:tcPr>
            <w:tcW w:w="4644" w:type="dxa"/>
            <w:tcBorders>
              <w:left w:val="single" w:sz="4" w:space="0" w:color="000000"/>
            </w:tcBorders>
          </w:tcPr>
          <w:p w14:paraId="59FD268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FBC83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DFD7546" w14:textId="77777777" w:rsidR="00332B12" w:rsidRDefault="00332B12" w:rsidP="00B054DA">
            <w:pPr>
              <w:tabs>
                <w:tab w:val="left" w:pos="851"/>
              </w:tabs>
              <w:snapToGrid w:val="0"/>
              <w:jc w:val="both"/>
              <w:rPr>
                <w:rFonts w:ascii="Arial" w:hAnsi="Arial" w:cs="Arial"/>
                <w:b/>
                <w:bCs/>
              </w:rPr>
            </w:pPr>
          </w:p>
        </w:tc>
      </w:tr>
      <w:tr w:rsidR="00332B12" w14:paraId="103A9A8C" w14:textId="77777777" w:rsidTr="00B054DA">
        <w:trPr>
          <w:trHeight w:val="1021"/>
        </w:trPr>
        <w:tc>
          <w:tcPr>
            <w:tcW w:w="4644" w:type="dxa"/>
            <w:tcBorders>
              <w:left w:val="single" w:sz="4" w:space="0" w:color="000000"/>
              <w:bottom w:val="single" w:sz="4" w:space="0" w:color="000000"/>
            </w:tcBorders>
            <w:shd w:val="clear" w:color="auto" w:fill="CCFFFF"/>
          </w:tcPr>
          <w:p w14:paraId="21B50B8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9882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691BE34" w14:textId="77777777" w:rsidR="00332B12" w:rsidRDefault="00332B12" w:rsidP="00B054DA">
            <w:pPr>
              <w:tabs>
                <w:tab w:val="left" w:pos="851"/>
              </w:tabs>
              <w:snapToGrid w:val="0"/>
              <w:jc w:val="both"/>
              <w:rPr>
                <w:rFonts w:ascii="Arial" w:hAnsi="Arial" w:cs="Arial"/>
                <w:b/>
                <w:bCs/>
              </w:rPr>
            </w:pPr>
          </w:p>
        </w:tc>
      </w:tr>
    </w:tbl>
    <w:p w14:paraId="3347B58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0C505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01536AA" w14:textId="77777777">
        <w:tc>
          <w:tcPr>
            <w:tcW w:w="10277" w:type="dxa"/>
            <w:shd w:val="clear" w:color="auto" w:fill="66CCFF"/>
          </w:tcPr>
          <w:p w14:paraId="3071FD7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8DEE455" w14:textId="77777777" w:rsidR="009B1CD0" w:rsidRDefault="009B1CD0" w:rsidP="006C4338">
      <w:pPr>
        <w:tabs>
          <w:tab w:val="left" w:pos="851"/>
        </w:tabs>
      </w:pPr>
    </w:p>
    <w:p w14:paraId="49EA8325" w14:textId="77777777" w:rsidR="009B1CD0" w:rsidRDefault="009B1CD0" w:rsidP="006C4338">
      <w:pPr>
        <w:tabs>
          <w:tab w:val="left" w:pos="851"/>
        </w:tabs>
      </w:pPr>
    </w:p>
    <w:p w14:paraId="44B5FC5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D77B936" w14:textId="77777777" w:rsidR="009B1CD0" w:rsidRDefault="009B1CD0" w:rsidP="006C4338">
      <w:pPr>
        <w:pStyle w:val="En-tte"/>
        <w:tabs>
          <w:tab w:val="clear" w:pos="4536"/>
          <w:tab w:val="clear" w:pos="9072"/>
          <w:tab w:val="left" w:pos="851"/>
        </w:tabs>
        <w:jc w:val="both"/>
        <w:rPr>
          <w:rFonts w:ascii="Arial" w:hAnsi="Arial" w:cs="Arial"/>
        </w:rPr>
      </w:pPr>
    </w:p>
    <w:p w14:paraId="650914D9" w14:textId="131DEAEE" w:rsidR="009B1CD0"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7DCA75BD" w14:textId="4EE2B0F3"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69AB30AB" w14:textId="42883BD9"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7F6CC773" w14:textId="0B1E2819" w:rsidR="00FE5955" w:rsidRDefault="00FE5955" w:rsidP="00165D37">
      <w:pPr>
        <w:pStyle w:val="En-tte"/>
        <w:tabs>
          <w:tab w:val="clear" w:pos="4536"/>
          <w:tab w:val="clear" w:pos="9072"/>
          <w:tab w:val="left" w:pos="851"/>
        </w:tabs>
        <w:ind w:left="567"/>
        <w:jc w:val="both"/>
        <w:rPr>
          <w:rFonts w:ascii="Arial" w:hAnsi="Arial" w:cs="Arial"/>
        </w:rPr>
      </w:pPr>
    </w:p>
    <w:p w14:paraId="1EF50952" w14:textId="62B95591" w:rsidR="00FE5955" w:rsidRDefault="00FE5955" w:rsidP="00165D37">
      <w:pPr>
        <w:pStyle w:val="En-tte"/>
        <w:tabs>
          <w:tab w:val="clear" w:pos="4536"/>
          <w:tab w:val="clear" w:pos="9072"/>
          <w:tab w:val="left" w:pos="851"/>
        </w:tabs>
        <w:ind w:left="567"/>
        <w:jc w:val="both"/>
        <w:rPr>
          <w:rFonts w:ascii="Arial" w:hAnsi="Arial" w:cs="Arial"/>
        </w:rPr>
      </w:pPr>
      <w:r w:rsidRPr="00165D37">
        <w:t>achat@crous-creteil.fr</w:t>
      </w:r>
    </w:p>
    <w:p w14:paraId="348CE74F" w14:textId="2379A550"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01.45.17.06.43</w:t>
      </w:r>
    </w:p>
    <w:p w14:paraId="2871A692" w14:textId="77777777" w:rsidR="009B1CD0" w:rsidRDefault="009B1CD0" w:rsidP="005846FB">
      <w:pPr>
        <w:pStyle w:val="En-tte"/>
        <w:tabs>
          <w:tab w:val="clear" w:pos="4536"/>
          <w:tab w:val="clear" w:pos="9072"/>
          <w:tab w:val="left" w:pos="851"/>
        </w:tabs>
        <w:jc w:val="both"/>
        <w:rPr>
          <w:rFonts w:ascii="Arial" w:hAnsi="Arial" w:cs="Arial"/>
        </w:rPr>
      </w:pPr>
    </w:p>
    <w:p w14:paraId="2B0FEB6F" w14:textId="77777777" w:rsidR="009B1CD0" w:rsidRDefault="009B1CD0" w:rsidP="005846FB">
      <w:pPr>
        <w:pStyle w:val="En-tte"/>
        <w:tabs>
          <w:tab w:val="clear" w:pos="4536"/>
          <w:tab w:val="clear" w:pos="9072"/>
          <w:tab w:val="left" w:pos="851"/>
        </w:tabs>
        <w:jc w:val="both"/>
        <w:rPr>
          <w:rFonts w:ascii="Arial" w:hAnsi="Arial" w:cs="Arial"/>
        </w:rPr>
      </w:pPr>
    </w:p>
    <w:p w14:paraId="1CC7C43D" w14:textId="77777777" w:rsidR="009B1CD0" w:rsidRDefault="009B1CD0" w:rsidP="005846FB">
      <w:pPr>
        <w:pStyle w:val="En-tte"/>
        <w:tabs>
          <w:tab w:val="clear" w:pos="4536"/>
          <w:tab w:val="clear" w:pos="9072"/>
          <w:tab w:val="left" w:pos="851"/>
        </w:tabs>
        <w:jc w:val="both"/>
        <w:rPr>
          <w:rFonts w:ascii="Arial" w:hAnsi="Arial" w:cs="Arial"/>
        </w:rPr>
      </w:pPr>
    </w:p>
    <w:p w14:paraId="36C01381"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3B37560" w14:textId="77777777" w:rsidR="009B1CD0" w:rsidRDefault="009B1CD0" w:rsidP="0083205E">
      <w:pPr>
        <w:tabs>
          <w:tab w:val="left" w:pos="851"/>
        </w:tabs>
        <w:jc w:val="both"/>
        <w:rPr>
          <w:rFonts w:ascii="Arial" w:hAnsi="Arial" w:cs="Arial"/>
        </w:rPr>
      </w:pPr>
    </w:p>
    <w:p w14:paraId="06AAB315" w14:textId="77777777" w:rsidR="009B1CD0" w:rsidRDefault="009B1CD0" w:rsidP="0083205E">
      <w:pPr>
        <w:tabs>
          <w:tab w:val="left" w:pos="851"/>
        </w:tabs>
        <w:jc w:val="both"/>
        <w:rPr>
          <w:rFonts w:ascii="Arial" w:hAnsi="Arial" w:cs="Arial"/>
        </w:rPr>
      </w:pPr>
    </w:p>
    <w:p w14:paraId="5DA4D085" w14:textId="4658943F" w:rsidR="009B1CD0" w:rsidRDefault="00FE5955" w:rsidP="00165D37">
      <w:pPr>
        <w:tabs>
          <w:tab w:val="left" w:pos="851"/>
        </w:tabs>
        <w:ind w:firstLine="567"/>
        <w:jc w:val="both"/>
        <w:rPr>
          <w:rFonts w:ascii="Arial" w:hAnsi="Arial" w:cs="Arial"/>
        </w:rPr>
      </w:pPr>
      <w:r>
        <w:rPr>
          <w:rFonts w:ascii="Arial" w:hAnsi="Arial" w:cs="Arial"/>
        </w:rPr>
        <w:t>M</w:t>
      </w:r>
      <w:r w:rsidR="008B7E04">
        <w:rPr>
          <w:rFonts w:ascii="Arial" w:hAnsi="Arial" w:cs="Arial"/>
        </w:rPr>
        <w:t>adame</w:t>
      </w:r>
      <w:r>
        <w:rPr>
          <w:rFonts w:ascii="Arial" w:hAnsi="Arial" w:cs="Arial"/>
        </w:rPr>
        <w:t xml:space="preserve"> </w:t>
      </w:r>
      <w:r w:rsidR="000F523B">
        <w:rPr>
          <w:rFonts w:ascii="Arial" w:hAnsi="Arial" w:cs="Arial"/>
        </w:rPr>
        <w:t>Virginie CATHERINE</w:t>
      </w:r>
      <w:r>
        <w:rPr>
          <w:rFonts w:ascii="Arial" w:hAnsi="Arial" w:cs="Arial"/>
        </w:rPr>
        <w:t>, Direct</w:t>
      </w:r>
      <w:r w:rsidR="000C3B2F">
        <w:rPr>
          <w:rFonts w:ascii="Arial" w:hAnsi="Arial" w:cs="Arial"/>
        </w:rPr>
        <w:t>rice</w:t>
      </w:r>
      <w:r>
        <w:rPr>
          <w:rFonts w:ascii="Arial" w:hAnsi="Arial" w:cs="Arial"/>
        </w:rPr>
        <w:t xml:space="preserve"> général</w:t>
      </w:r>
      <w:r w:rsidR="008B7E04">
        <w:rPr>
          <w:rFonts w:ascii="Arial" w:hAnsi="Arial" w:cs="Arial"/>
        </w:rPr>
        <w:t>e</w:t>
      </w:r>
      <w:r>
        <w:rPr>
          <w:rFonts w:ascii="Arial" w:hAnsi="Arial" w:cs="Arial"/>
        </w:rPr>
        <w:t xml:space="preserve"> du Crous de l’académie de Créteil</w:t>
      </w:r>
    </w:p>
    <w:p w14:paraId="16E05862" w14:textId="77777777" w:rsidR="009B1CD0" w:rsidRDefault="009B1CD0" w:rsidP="00CD46CC">
      <w:pPr>
        <w:tabs>
          <w:tab w:val="left" w:pos="851"/>
        </w:tabs>
        <w:jc w:val="both"/>
        <w:rPr>
          <w:rFonts w:ascii="Arial" w:hAnsi="Arial" w:cs="Arial"/>
        </w:rPr>
      </w:pPr>
    </w:p>
    <w:p w14:paraId="37AB67D1" w14:textId="77777777" w:rsidR="009B1CD0" w:rsidRDefault="009B1CD0" w:rsidP="009B45B9">
      <w:pPr>
        <w:tabs>
          <w:tab w:val="left" w:pos="851"/>
        </w:tabs>
        <w:jc w:val="both"/>
        <w:rPr>
          <w:rFonts w:ascii="Arial" w:hAnsi="Arial" w:cs="Arial"/>
        </w:rPr>
      </w:pPr>
    </w:p>
    <w:p w14:paraId="45BA89F4" w14:textId="77777777" w:rsidR="009B1CD0" w:rsidRDefault="009B1CD0" w:rsidP="009B45B9">
      <w:pPr>
        <w:tabs>
          <w:tab w:val="left" w:pos="851"/>
        </w:tabs>
        <w:jc w:val="both"/>
        <w:rPr>
          <w:rFonts w:ascii="Arial" w:hAnsi="Arial" w:cs="Arial"/>
        </w:rPr>
      </w:pPr>
    </w:p>
    <w:p w14:paraId="204B24F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DD6E57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82DBAC2" w14:textId="77777777" w:rsidR="009B1CD0" w:rsidRDefault="009B1CD0" w:rsidP="009B45B9">
      <w:pPr>
        <w:tabs>
          <w:tab w:val="left" w:pos="851"/>
        </w:tabs>
        <w:jc w:val="both"/>
        <w:rPr>
          <w:rFonts w:ascii="Arial" w:hAnsi="Arial" w:cs="Arial"/>
        </w:rPr>
      </w:pPr>
    </w:p>
    <w:p w14:paraId="4D6264B1" w14:textId="50D469D5" w:rsidR="001C40C0" w:rsidRPr="00F26EEB" w:rsidRDefault="00F26EEB" w:rsidP="00FE5955">
      <w:pPr>
        <w:tabs>
          <w:tab w:val="left" w:pos="851"/>
        </w:tabs>
        <w:ind w:left="567"/>
        <w:jc w:val="both"/>
        <w:rPr>
          <w:rFonts w:ascii="Arial" w:hAnsi="Arial" w:cs="Arial"/>
        </w:rPr>
      </w:pPr>
      <w:r w:rsidRPr="00F26EEB">
        <w:rPr>
          <w:rFonts w:ascii="Arial" w:hAnsi="Arial" w:cs="Arial"/>
        </w:rPr>
        <w:t>Madame Virginie CATHERINE, Directrice général</w:t>
      </w:r>
      <w:r>
        <w:rPr>
          <w:rFonts w:ascii="Arial" w:hAnsi="Arial" w:cs="Arial"/>
        </w:rPr>
        <w:t>e du Crous de l’académie de Créteil</w:t>
      </w:r>
    </w:p>
    <w:p w14:paraId="728ED6AE"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6CCECEDD"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54E2E5A7"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140F6CF1" w14:textId="77777777" w:rsidR="00FE5955" w:rsidRDefault="00FE5955" w:rsidP="00165D37">
      <w:pPr>
        <w:tabs>
          <w:tab w:val="left" w:pos="851"/>
        </w:tabs>
        <w:ind w:left="567"/>
        <w:jc w:val="both"/>
        <w:rPr>
          <w:rFonts w:ascii="Arial" w:hAnsi="Arial" w:cs="Arial"/>
        </w:rPr>
      </w:pPr>
    </w:p>
    <w:p w14:paraId="02D1A392" w14:textId="3C10F83D" w:rsidR="00FE5955" w:rsidRDefault="00FE5955" w:rsidP="00165D37">
      <w:pPr>
        <w:tabs>
          <w:tab w:val="left" w:pos="851"/>
        </w:tabs>
        <w:ind w:left="567"/>
        <w:jc w:val="both"/>
        <w:rPr>
          <w:rFonts w:ascii="Arial" w:hAnsi="Arial" w:cs="Arial"/>
        </w:rPr>
      </w:pPr>
    </w:p>
    <w:p w14:paraId="721016E5" w14:textId="399921C6" w:rsidR="00FE5955" w:rsidRDefault="00FE5955" w:rsidP="00165D37">
      <w:pPr>
        <w:tabs>
          <w:tab w:val="left" w:pos="851"/>
        </w:tabs>
        <w:ind w:left="567"/>
        <w:jc w:val="both"/>
        <w:rPr>
          <w:rFonts w:ascii="Arial" w:hAnsi="Arial" w:cs="Arial"/>
        </w:rPr>
      </w:pPr>
      <w:r w:rsidRPr="00165D37">
        <w:t>achat@crous-creteil.fr</w:t>
      </w:r>
    </w:p>
    <w:p w14:paraId="5C8F45D2" w14:textId="1F85BA73" w:rsidR="00FE5955" w:rsidRDefault="00FE5955" w:rsidP="00165D37">
      <w:pPr>
        <w:tabs>
          <w:tab w:val="left" w:pos="851"/>
        </w:tabs>
        <w:ind w:left="567"/>
        <w:jc w:val="both"/>
        <w:rPr>
          <w:rFonts w:ascii="Arial" w:hAnsi="Arial" w:cs="Arial"/>
        </w:rPr>
      </w:pPr>
      <w:r>
        <w:rPr>
          <w:rFonts w:ascii="Arial" w:hAnsi="Arial" w:cs="Arial"/>
        </w:rPr>
        <w:t>01.45.17.06.43</w:t>
      </w:r>
    </w:p>
    <w:p w14:paraId="52BDA754" w14:textId="77777777" w:rsidR="001C40C0" w:rsidRDefault="001C40C0" w:rsidP="009B45B9">
      <w:pPr>
        <w:tabs>
          <w:tab w:val="left" w:pos="851"/>
        </w:tabs>
        <w:jc w:val="both"/>
        <w:rPr>
          <w:rFonts w:ascii="Arial" w:hAnsi="Arial" w:cs="Arial"/>
        </w:rPr>
      </w:pPr>
    </w:p>
    <w:p w14:paraId="50C910DD" w14:textId="77777777" w:rsidR="009B1CD0" w:rsidRDefault="009B1CD0" w:rsidP="009B45B9">
      <w:pPr>
        <w:tabs>
          <w:tab w:val="left" w:pos="851"/>
        </w:tabs>
        <w:jc w:val="both"/>
        <w:rPr>
          <w:rFonts w:ascii="Arial" w:hAnsi="Arial" w:cs="Arial"/>
        </w:rPr>
      </w:pPr>
    </w:p>
    <w:p w14:paraId="4C98D5D6" w14:textId="77777777" w:rsidR="009B1CD0" w:rsidRDefault="009B1CD0" w:rsidP="009B45B9">
      <w:pPr>
        <w:pStyle w:val="fcase2metab"/>
        <w:ind w:left="0" w:firstLine="0"/>
        <w:rPr>
          <w:rFonts w:ascii="Arial" w:hAnsi="Arial" w:cs="Arial"/>
        </w:rPr>
      </w:pPr>
    </w:p>
    <w:p w14:paraId="1E504DA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9BEFFF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6F7954" w14:textId="77777777" w:rsidR="009B1CD0" w:rsidRDefault="009B1CD0" w:rsidP="009B45B9">
      <w:pPr>
        <w:pStyle w:val="fcase2metab"/>
        <w:rPr>
          <w:rFonts w:ascii="Arial" w:hAnsi="Arial" w:cs="Arial"/>
        </w:rPr>
      </w:pPr>
    </w:p>
    <w:p w14:paraId="09E29964" w14:textId="77777777" w:rsidR="00FE5955" w:rsidRDefault="00FE5955" w:rsidP="00FE5955">
      <w:pPr>
        <w:tabs>
          <w:tab w:val="left" w:pos="851"/>
        </w:tabs>
        <w:ind w:left="567"/>
        <w:jc w:val="both"/>
        <w:rPr>
          <w:rFonts w:ascii="Arial" w:hAnsi="Arial" w:cs="Arial"/>
        </w:rPr>
      </w:pPr>
      <w:r>
        <w:rPr>
          <w:rFonts w:ascii="Arial" w:hAnsi="Arial" w:cs="Arial"/>
        </w:rPr>
        <w:t>Monsieur le comptable public, Tony GANE</w:t>
      </w:r>
    </w:p>
    <w:p w14:paraId="55234374" w14:textId="77777777" w:rsidR="00FE5955" w:rsidRDefault="00FE5955" w:rsidP="00FE5955">
      <w:pPr>
        <w:tabs>
          <w:tab w:val="left" w:pos="851"/>
        </w:tabs>
        <w:ind w:left="567"/>
        <w:jc w:val="both"/>
        <w:rPr>
          <w:rFonts w:ascii="Arial" w:hAnsi="Arial" w:cs="Arial"/>
        </w:rPr>
      </w:pPr>
    </w:p>
    <w:p w14:paraId="44DFA6D6" w14:textId="77777777" w:rsidR="00FE5955" w:rsidRDefault="00FE5955" w:rsidP="00FE5955">
      <w:pPr>
        <w:tabs>
          <w:tab w:val="left" w:pos="851"/>
        </w:tabs>
        <w:ind w:left="567"/>
        <w:jc w:val="both"/>
        <w:rPr>
          <w:rFonts w:ascii="Arial" w:hAnsi="Arial" w:cs="Arial"/>
        </w:rPr>
      </w:pPr>
      <w:r w:rsidRPr="00E31884">
        <w:rPr>
          <w:rFonts w:ascii="Arial" w:hAnsi="Arial" w:cs="Arial"/>
        </w:rPr>
        <w:t>achat@crous-creteil.fr</w:t>
      </w:r>
    </w:p>
    <w:p w14:paraId="53103695" w14:textId="77777777" w:rsidR="00FE5955" w:rsidRDefault="00FE5955" w:rsidP="00FE5955">
      <w:pPr>
        <w:tabs>
          <w:tab w:val="left" w:pos="851"/>
        </w:tabs>
        <w:ind w:left="567"/>
        <w:jc w:val="both"/>
        <w:rPr>
          <w:rFonts w:ascii="Arial" w:hAnsi="Arial" w:cs="Arial"/>
        </w:rPr>
      </w:pPr>
      <w:r>
        <w:rPr>
          <w:rFonts w:ascii="Arial" w:hAnsi="Arial" w:cs="Arial"/>
        </w:rPr>
        <w:t>01.45.17.06.43</w:t>
      </w:r>
    </w:p>
    <w:p w14:paraId="5562EFD9" w14:textId="77777777" w:rsidR="0079785C" w:rsidRDefault="0079785C" w:rsidP="00DA12E5">
      <w:pPr>
        <w:pStyle w:val="fcase2metab"/>
        <w:ind w:left="0" w:firstLine="0"/>
        <w:rPr>
          <w:rFonts w:ascii="Arial" w:hAnsi="Arial" w:cs="Arial"/>
        </w:rPr>
      </w:pPr>
    </w:p>
    <w:p w14:paraId="4F983651" w14:textId="77777777" w:rsidR="009B1CD0" w:rsidRDefault="009B1CD0" w:rsidP="009B45B9">
      <w:pPr>
        <w:tabs>
          <w:tab w:val="left" w:pos="851"/>
        </w:tabs>
        <w:rPr>
          <w:rFonts w:ascii="Arial" w:hAnsi="Arial" w:cs="Arial"/>
        </w:rPr>
      </w:pPr>
    </w:p>
    <w:p w14:paraId="1D689D2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E053900" w14:textId="0B6DF001" w:rsidR="009B1CD0" w:rsidRDefault="009B1CD0" w:rsidP="00DA12E5">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88C35BF" w14:textId="77777777" w:rsidR="009B1CD0" w:rsidRDefault="009B1CD0" w:rsidP="009B45B9">
      <w:pPr>
        <w:tabs>
          <w:tab w:val="left" w:pos="851"/>
        </w:tabs>
        <w:rPr>
          <w:rFonts w:ascii="Arial" w:hAnsi="Arial" w:cs="Arial"/>
        </w:rPr>
      </w:pPr>
    </w:p>
    <w:p w14:paraId="498A34E4" w14:textId="77777777" w:rsidR="00685726" w:rsidRDefault="00685726" w:rsidP="009B45B9">
      <w:pPr>
        <w:tabs>
          <w:tab w:val="left" w:pos="851"/>
        </w:tabs>
        <w:rPr>
          <w:rFonts w:ascii="Arial" w:hAnsi="Arial" w:cs="Arial"/>
        </w:rPr>
      </w:pPr>
    </w:p>
    <w:p w14:paraId="65F6C90F" w14:textId="77777777" w:rsidR="009B1CD0" w:rsidRDefault="009B1CD0" w:rsidP="009B45B9">
      <w:pPr>
        <w:tabs>
          <w:tab w:val="left" w:pos="851"/>
        </w:tabs>
        <w:rPr>
          <w:rFonts w:ascii="Arial" w:hAnsi="Arial" w:cs="Arial"/>
        </w:rPr>
      </w:pPr>
    </w:p>
    <w:p w14:paraId="478C3B23" w14:textId="4DB9C459"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FE5955">
        <w:rPr>
          <w:rFonts w:ascii="Arial" w:hAnsi="Arial" w:cs="Arial"/>
        </w:rPr>
        <w:t xml:space="preserve">Créteil </w:t>
      </w:r>
      <w:r>
        <w:rPr>
          <w:rFonts w:ascii="Arial" w:hAnsi="Arial" w:cs="Arial"/>
        </w:rPr>
        <w:t>,</w:t>
      </w:r>
      <w:proofErr w:type="gramEnd"/>
      <w:r>
        <w:rPr>
          <w:rFonts w:ascii="Arial" w:hAnsi="Arial" w:cs="Arial"/>
        </w:rPr>
        <w:t xml:space="preserve"> le …………………</w:t>
      </w:r>
    </w:p>
    <w:p w14:paraId="69C57CC3" w14:textId="77777777" w:rsidR="009B1CD0" w:rsidRDefault="009B1CD0" w:rsidP="009B45B9">
      <w:pPr>
        <w:tabs>
          <w:tab w:val="left" w:pos="851"/>
        </w:tabs>
      </w:pPr>
    </w:p>
    <w:p w14:paraId="400CB42D" w14:textId="77777777" w:rsidR="009B1CD0" w:rsidRDefault="009B1CD0" w:rsidP="009B45B9">
      <w:pPr>
        <w:tabs>
          <w:tab w:val="left" w:pos="851"/>
        </w:tabs>
      </w:pPr>
    </w:p>
    <w:p w14:paraId="4268F67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FC518F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75A8EDF" w14:textId="77777777" w:rsidR="009B1CD0" w:rsidRDefault="009B1CD0" w:rsidP="009B45B9">
      <w:pPr>
        <w:tabs>
          <w:tab w:val="left" w:pos="851"/>
        </w:tabs>
        <w:jc w:val="both"/>
      </w:pPr>
    </w:p>
    <w:p w14:paraId="4827D921" w14:textId="77777777" w:rsidR="009B1CD0" w:rsidRDefault="009B1CD0" w:rsidP="009B45B9">
      <w:pPr>
        <w:tabs>
          <w:tab w:val="left" w:pos="851"/>
        </w:tabs>
        <w:jc w:val="both"/>
      </w:pPr>
    </w:p>
    <w:p w14:paraId="17C644D8" w14:textId="2130CC83"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1BF12" w14:textId="77777777" w:rsidR="009A7EB7" w:rsidRDefault="009A7EB7">
      <w:r>
        <w:separator/>
      </w:r>
    </w:p>
  </w:endnote>
  <w:endnote w:type="continuationSeparator" w:id="0">
    <w:p w14:paraId="7C863103" w14:textId="77777777" w:rsidR="009A7EB7" w:rsidRDefault="009A7EB7">
      <w:r>
        <w:continuationSeparator/>
      </w:r>
    </w:p>
  </w:endnote>
  <w:endnote w:type="continuationNotice" w:id="1">
    <w:p w14:paraId="52182BB4" w14:textId="77777777" w:rsidR="009A7EB7" w:rsidRDefault="009A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E97C8A3" w14:textId="77777777" w:rsidTr="0083205E">
      <w:trPr>
        <w:tblHeader/>
      </w:trPr>
      <w:tc>
        <w:tcPr>
          <w:tcW w:w="2906" w:type="dxa"/>
          <w:shd w:val="clear" w:color="auto" w:fill="66CCFF"/>
        </w:tcPr>
        <w:p w14:paraId="40E85AB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ED88B5" w14:textId="6D177731" w:rsidR="005824AE" w:rsidRPr="00C31C95" w:rsidRDefault="00C31C95" w:rsidP="00FE48C9">
          <w:pPr>
            <w:jc w:val="center"/>
            <w:rPr>
              <w:rFonts w:ascii="Arial" w:hAnsi="Arial" w:cs="Arial"/>
              <w:b/>
              <w:iCs/>
            </w:rPr>
          </w:pPr>
          <w:r w:rsidRPr="00165D37">
            <w:rPr>
              <w:rFonts w:ascii="Arial" w:hAnsi="Arial" w:cs="Arial"/>
              <w:b/>
              <w:iCs/>
            </w:rPr>
            <w:t>Marché n°</w:t>
          </w:r>
          <w:r w:rsidR="005D78AB">
            <w:rPr>
              <w:rFonts w:ascii="Arial" w:hAnsi="Arial" w:cs="Arial"/>
              <w:b/>
              <w:iCs/>
            </w:rPr>
            <w:t>2</w:t>
          </w:r>
          <w:r w:rsidR="00B45AA0">
            <w:rPr>
              <w:rFonts w:ascii="Arial" w:hAnsi="Arial" w:cs="Arial"/>
              <w:b/>
              <w:iCs/>
            </w:rPr>
            <w:t>5</w:t>
          </w:r>
          <w:r w:rsidR="005D78AB">
            <w:rPr>
              <w:rFonts w:ascii="Arial" w:hAnsi="Arial" w:cs="Arial"/>
              <w:b/>
              <w:iCs/>
            </w:rPr>
            <w:t>-</w:t>
          </w:r>
          <w:r w:rsidR="009970D0">
            <w:rPr>
              <w:rFonts w:ascii="Arial" w:hAnsi="Arial" w:cs="Arial"/>
              <w:b/>
              <w:iCs/>
            </w:rPr>
            <w:t>311</w:t>
          </w:r>
          <w:r w:rsidR="00B45AA0">
            <w:rPr>
              <w:rFonts w:ascii="Arial" w:hAnsi="Arial" w:cs="Arial"/>
              <w:b/>
              <w:iCs/>
            </w:rPr>
            <w:t>0</w:t>
          </w:r>
          <w:r w:rsidR="002516A9">
            <w:rPr>
              <w:rFonts w:ascii="Arial" w:hAnsi="Arial" w:cs="Arial"/>
              <w:b/>
              <w:iCs/>
            </w:rPr>
            <w:t>-357</w:t>
          </w:r>
        </w:p>
      </w:tc>
      <w:tc>
        <w:tcPr>
          <w:tcW w:w="896" w:type="dxa"/>
          <w:shd w:val="clear" w:color="auto" w:fill="66CCFF"/>
        </w:tcPr>
        <w:p w14:paraId="2FA25A4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26D229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FD3DBEF" w14:textId="77777777" w:rsidR="005824AE" w:rsidRDefault="005824AE">
          <w:pPr>
            <w:jc w:val="center"/>
          </w:pPr>
          <w:r>
            <w:rPr>
              <w:rFonts w:ascii="Arial" w:hAnsi="Arial" w:cs="Arial"/>
              <w:b/>
            </w:rPr>
            <w:t>/</w:t>
          </w:r>
        </w:p>
      </w:tc>
      <w:tc>
        <w:tcPr>
          <w:tcW w:w="544" w:type="dxa"/>
          <w:shd w:val="clear" w:color="auto" w:fill="66CCFF"/>
        </w:tcPr>
        <w:p w14:paraId="6DA92FB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FF8CA30" w14:textId="3CFAC6A1" w:rsidR="005824AE" w:rsidRPr="00840934" w:rsidRDefault="005824AE" w:rsidP="00C31C9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14CE5" w14:textId="77777777" w:rsidR="009A7EB7" w:rsidRDefault="009A7EB7">
      <w:r>
        <w:separator/>
      </w:r>
    </w:p>
  </w:footnote>
  <w:footnote w:type="continuationSeparator" w:id="0">
    <w:p w14:paraId="02C8E9F7" w14:textId="77777777" w:rsidR="009A7EB7" w:rsidRDefault="009A7EB7">
      <w:r>
        <w:continuationSeparator/>
      </w:r>
    </w:p>
  </w:footnote>
  <w:footnote w:type="continuationNotice" w:id="1">
    <w:p w14:paraId="37883523" w14:textId="77777777" w:rsidR="009A7EB7" w:rsidRDefault="009A7EB7"/>
  </w:footnote>
  <w:footnote w:id="2">
    <w:p w14:paraId="5AB272D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3">
    <w:p w14:paraId="0AED055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41F3976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17592209">
    <w:abstractNumId w:val="0"/>
  </w:num>
  <w:num w:numId="2" w16cid:durableId="1108815760">
    <w:abstractNumId w:val="1"/>
  </w:num>
  <w:num w:numId="3" w16cid:durableId="1604455864">
    <w:abstractNumId w:val="2"/>
  </w:num>
  <w:num w:numId="4" w16cid:durableId="2059935973">
    <w:abstractNumId w:val="4"/>
  </w:num>
  <w:num w:numId="5" w16cid:durableId="387413402">
    <w:abstractNumId w:val="3"/>
  </w:num>
  <w:num w:numId="6" w16cid:durableId="1403795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3134"/>
    <w:rsid w:val="00036500"/>
    <w:rsid w:val="00066F89"/>
    <w:rsid w:val="00067F94"/>
    <w:rsid w:val="0007480D"/>
    <w:rsid w:val="00087630"/>
    <w:rsid w:val="000A2E05"/>
    <w:rsid w:val="000C3B2F"/>
    <w:rsid w:val="000E0020"/>
    <w:rsid w:val="000F523B"/>
    <w:rsid w:val="00156924"/>
    <w:rsid w:val="00165D37"/>
    <w:rsid w:val="00166B56"/>
    <w:rsid w:val="00174505"/>
    <w:rsid w:val="00181261"/>
    <w:rsid w:val="001A2674"/>
    <w:rsid w:val="001A301E"/>
    <w:rsid w:val="001C40C0"/>
    <w:rsid w:val="001C4B23"/>
    <w:rsid w:val="001C733C"/>
    <w:rsid w:val="001D21CC"/>
    <w:rsid w:val="001D6FE0"/>
    <w:rsid w:val="001E70AA"/>
    <w:rsid w:val="0021527A"/>
    <w:rsid w:val="0021797C"/>
    <w:rsid w:val="00225A1A"/>
    <w:rsid w:val="002516A9"/>
    <w:rsid w:val="002904AF"/>
    <w:rsid w:val="00297EA4"/>
    <w:rsid w:val="002B12B2"/>
    <w:rsid w:val="002B3EA2"/>
    <w:rsid w:val="002C2CA3"/>
    <w:rsid w:val="002C4B3E"/>
    <w:rsid w:val="002C79D6"/>
    <w:rsid w:val="002D55FC"/>
    <w:rsid w:val="002E56C1"/>
    <w:rsid w:val="002F2D82"/>
    <w:rsid w:val="00311A26"/>
    <w:rsid w:val="003239CC"/>
    <w:rsid w:val="00332B12"/>
    <w:rsid w:val="00354379"/>
    <w:rsid w:val="00354C04"/>
    <w:rsid w:val="00366F27"/>
    <w:rsid w:val="00385E76"/>
    <w:rsid w:val="003962B1"/>
    <w:rsid w:val="003A7270"/>
    <w:rsid w:val="003D7434"/>
    <w:rsid w:val="0043706E"/>
    <w:rsid w:val="0044414B"/>
    <w:rsid w:val="0044597F"/>
    <w:rsid w:val="004A7169"/>
    <w:rsid w:val="004C5755"/>
    <w:rsid w:val="004E75A6"/>
    <w:rsid w:val="004F1C3D"/>
    <w:rsid w:val="004F25B5"/>
    <w:rsid w:val="00514DAF"/>
    <w:rsid w:val="00532EC7"/>
    <w:rsid w:val="00541CA3"/>
    <w:rsid w:val="005546A9"/>
    <w:rsid w:val="005824AE"/>
    <w:rsid w:val="005846FB"/>
    <w:rsid w:val="005A05C1"/>
    <w:rsid w:val="005A4A3B"/>
    <w:rsid w:val="005A4CB5"/>
    <w:rsid w:val="005A518A"/>
    <w:rsid w:val="005B2316"/>
    <w:rsid w:val="005D78AB"/>
    <w:rsid w:val="005E7CD1"/>
    <w:rsid w:val="005F0DCE"/>
    <w:rsid w:val="0061068C"/>
    <w:rsid w:val="0064560F"/>
    <w:rsid w:val="00660727"/>
    <w:rsid w:val="00662A86"/>
    <w:rsid w:val="00685726"/>
    <w:rsid w:val="006A37B0"/>
    <w:rsid w:val="006B5057"/>
    <w:rsid w:val="006B6076"/>
    <w:rsid w:val="006C4338"/>
    <w:rsid w:val="006E57E3"/>
    <w:rsid w:val="006F3B8F"/>
    <w:rsid w:val="006F3DF9"/>
    <w:rsid w:val="007060E5"/>
    <w:rsid w:val="00710FD6"/>
    <w:rsid w:val="00716862"/>
    <w:rsid w:val="00730A78"/>
    <w:rsid w:val="00757151"/>
    <w:rsid w:val="0076393D"/>
    <w:rsid w:val="00770AE9"/>
    <w:rsid w:val="007909E0"/>
    <w:rsid w:val="0079785C"/>
    <w:rsid w:val="007B1898"/>
    <w:rsid w:val="007D4001"/>
    <w:rsid w:val="007D7A65"/>
    <w:rsid w:val="007F68A6"/>
    <w:rsid w:val="0083205E"/>
    <w:rsid w:val="00840934"/>
    <w:rsid w:val="00844DAA"/>
    <w:rsid w:val="008450C7"/>
    <w:rsid w:val="008629C1"/>
    <w:rsid w:val="00876A73"/>
    <w:rsid w:val="00880A91"/>
    <w:rsid w:val="008A33EE"/>
    <w:rsid w:val="008B2A38"/>
    <w:rsid w:val="008B7E04"/>
    <w:rsid w:val="008D11A8"/>
    <w:rsid w:val="00920B2B"/>
    <w:rsid w:val="00930A5C"/>
    <w:rsid w:val="00934503"/>
    <w:rsid w:val="00946F53"/>
    <w:rsid w:val="009617E2"/>
    <w:rsid w:val="00972598"/>
    <w:rsid w:val="00983FF3"/>
    <w:rsid w:val="009956D4"/>
    <w:rsid w:val="009970D0"/>
    <w:rsid w:val="009A7EB7"/>
    <w:rsid w:val="009B048E"/>
    <w:rsid w:val="009B1CD0"/>
    <w:rsid w:val="009B45B9"/>
    <w:rsid w:val="009C4738"/>
    <w:rsid w:val="009D0D40"/>
    <w:rsid w:val="009D1FF8"/>
    <w:rsid w:val="009D661E"/>
    <w:rsid w:val="009F48CC"/>
    <w:rsid w:val="00A00C4B"/>
    <w:rsid w:val="00A34D04"/>
    <w:rsid w:val="00A47F2E"/>
    <w:rsid w:val="00AD7ED2"/>
    <w:rsid w:val="00AE7831"/>
    <w:rsid w:val="00B02608"/>
    <w:rsid w:val="00B0289C"/>
    <w:rsid w:val="00B054DA"/>
    <w:rsid w:val="00B21D6D"/>
    <w:rsid w:val="00B45AA0"/>
    <w:rsid w:val="00B63869"/>
    <w:rsid w:val="00B87564"/>
    <w:rsid w:val="00BA44E5"/>
    <w:rsid w:val="00BD767E"/>
    <w:rsid w:val="00BE6078"/>
    <w:rsid w:val="00C23457"/>
    <w:rsid w:val="00C31C95"/>
    <w:rsid w:val="00C630AD"/>
    <w:rsid w:val="00C83930"/>
    <w:rsid w:val="00C91060"/>
    <w:rsid w:val="00C911FE"/>
    <w:rsid w:val="00CA6826"/>
    <w:rsid w:val="00CB0C18"/>
    <w:rsid w:val="00CD185D"/>
    <w:rsid w:val="00CD46CC"/>
    <w:rsid w:val="00CE67FD"/>
    <w:rsid w:val="00CF6EEE"/>
    <w:rsid w:val="00D26AD2"/>
    <w:rsid w:val="00D337D7"/>
    <w:rsid w:val="00D412FD"/>
    <w:rsid w:val="00D46BC7"/>
    <w:rsid w:val="00D90174"/>
    <w:rsid w:val="00D90A00"/>
    <w:rsid w:val="00DA12E5"/>
    <w:rsid w:val="00DA26AB"/>
    <w:rsid w:val="00E20DB0"/>
    <w:rsid w:val="00E47798"/>
    <w:rsid w:val="00E74C76"/>
    <w:rsid w:val="00E862BA"/>
    <w:rsid w:val="00E96FF6"/>
    <w:rsid w:val="00EF1161"/>
    <w:rsid w:val="00F26EEB"/>
    <w:rsid w:val="00F453F8"/>
    <w:rsid w:val="00F54793"/>
    <w:rsid w:val="00F92811"/>
    <w:rsid w:val="00FA2918"/>
    <w:rsid w:val="00FE48C9"/>
    <w:rsid w:val="00FE5955"/>
    <w:rsid w:val="752F400F"/>
    <w:rsid w:val="75D70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54CAC801"/>
  <w15:chartTrackingRefBased/>
  <w15:docId w15:val="{65F97611-8FE3-4718-AA81-A9E3EB20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95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311A26"/>
    <w:rPr>
      <w:rFonts w:ascii="Univers" w:hAnsi="Univers" w:cs="Univers"/>
      <w:lang w:eastAsia="zh-CN"/>
    </w:rPr>
  </w:style>
  <w:style w:type="character" w:styleId="Mentionnonrsolue">
    <w:name w:val="Unresolved Mention"/>
    <w:uiPriority w:val="99"/>
    <w:semiHidden/>
    <w:unhideWhenUsed/>
    <w:rsid w:val="00FE5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C3C5D5F3CAA54D9ABDDD9E473A71BD" ma:contentTypeVersion="19" ma:contentTypeDescription="Crée un document." ma:contentTypeScope="" ma:versionID="6bc4fa12282b8ad27a23a88def9ce52a">
  <xsd:schema xmlns:xsd="http://www.w3.org/2001/XMLSchema" xmlns:xs="http://www.w3.org/2001/XMLSchema" xmlns:p="http://schemas.microsoft.com/office/2006/metadata/properties" xmlns:ns2="8e67c4ca-67a5-48f5-b57c-98dce7403abb" xmlns:ns3="fdfb2e4f-5136-4f24-9a34-ccf12375b018" targetNamespace="http://schemas.microsoft.com/office/2006/metadata/properties" ma:root="true" ma:fieldsID="4bc25cf43befe8b8606cfb9ee8086fc2" ns2:_="" ns3:_="">
    <xsd:import namespace="8e67c4ca-67a5-48f5-b57c-98dce7403abb"/>
    <xsd:import namespace="fdfb2e4f-5136-4f24-9a34-ccf12375b0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7c4ca-67a5-48f5-b57c-98dce7403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fb2e4f-5136-4f24-9a34-ccf12375b01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8516773-4c4d-456a-81dd-5c2e48b7e0fd}" ma:internalName="TaxCatchAll" ma:showField="CatchAllData" ma:web="fdfb2e4f-5136-4f24-9a34-ccf12375b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dfb2e4f-5136-4f24-9a34-ccf12375b018" xsi:nil="true"/>
    <lcf76f155ced4ddcb4097134ff3c332f xmlns="8e67c4ca-67a5-48f5-b57c-98dce7403abb">
      <Terms xmlns="http://schemas.microsoft.com/office/infopath/2007/PartnerControls"/>
    </lcf76f155ced4ddcb4097134ff3c332f>
    <_Flow_SignoffStatus xmlns="8e67c4ca-67a5-48f5-b57c-98dce7403abb" xsi:nil="true"/>
  </documentManagement>
</p:properties>
</file>

<file path=customXml/itemProps1.xml><?xml version="1.0" encoding="utf-8"?>
<ds:datastoreItem xmlns:ds="http://schemas.openxmlformats.org/officeDocument/2006/customXml" ds:itemID="{6B880EA7-56E6-43A6-A972-AB42E0F8224D}">
  <ds:schemaRefs>
    <ds:schemaRef ds:uri="http://schemas.microsoft.com/sharepoint/v3/contenttype/forms"/>
  </ds:schemaRefs>
</ds:datastoreItem>
</file>

<file path=customXml/itemProps2.xml><?xml version="1.0" encoding="utf-8"?>
<ds:datastoreItem xmlns:ds="http://schemas.openxmlformats.org/officeDocument/2006/customXml" ds:itemID="{968902E3-F541-43A0-B5D1-126F27065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7c4ca-67a5-48f5-b57c-98dce7403abb"/>
    <ds:schemaRef ds:uri="fdfb2e4f-5136-4f24-9a34-ccf12375b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00C03E-2DD3-46D7-BCA8-50B056532412}">
  <ds:schemaRefs>
    <ds:schemaRef ds:uri="http://schemas.openxmlformats.org/officeDocument/2006/bibliography"/>
  </ds:schemaRefs>
</ds:datastoreItem>
</file>

<file path=customXml/itemProps4.xml><?xml version="1.0" encoding="utf-8"?>
<ds:datastoreItem xmlns:ds="http://schemas.openxmlformats.org/officeDocument/2006/customXml" ds:itemID="{D9411F48-4499-43BA-AFF3-56B6A1297317}">
  <ds:schemaRefs>
    <ds:schemaRef ds:uri="http://purl.org/dc/elements/1.1/"/>
    <ds:schemaRef ds:uri="http://purl.org/dc/dcmitype/"/>
    <ds:schemaRef ds:uri="http://schemas.microsoft.com/office/2006/documentManagement/types"/>
    <ds:schemaRef ds:uri="http://www.w3.org/XML/1998/namespace"/>
    <ds:schemaRef ds:uri="8e67c4ca-67a5-48f5-b57c-98dce7403abb"/>
    <ds:schemaRef ds:uri="http://schemas.microsoft.com/office/infopath/2007/PartnerControls"/>
    <ds:schemaRef ds:uri="http://schemas.openxmlformats.org/package/2006/metadata/core-properties"/>
    <ds:schemaRef ds:uri="fdfb2e4f-5136-4f24-9a34-ccf12375b018"/>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1470</Words>
  <Characters>8091</Characters>
  <Application>Microsoft Office Word</Application>
  <DocSecurity>0</DocSecurity>
  <Lines>67</Lines>
  <Paragraphs>19</Paragraphs>
  <ScaleCrop>false</ScaleCrop>
  <Company>MINEFI</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Loic VILLEVAL</cp:lastModifiedBy>
  <cp:revision>8</cp:revision>
  <cp:lastPrinted>2016-11-04T20:53:00Z</cp:lastPrinted>
  <dcterms:created xsi:type="dcterms:W3CDTF">2025-08-06T09:22:00Z</dcterms:created>
  <dcterms:modified xsi:type="dcterms:W3CDTF">2025-08-27T13:14:00Z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0x01010083C3C5D5F3CAA54D9ABDDD9E473A71BD</vt:lpwstr>
  </property>
  <property fmtid="{D5CDD505-2E9C-101B-9397-08002B2CF9AE}" pid="3" name="MediaServiceImageTags">
    <vt:lpwstr/>
  </property>
</Properties>
</file>