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4F3" w:rsidRPr="00BF1983" w:rsidRDefault="009974F3" w:rsidP="007E1D29">
      <w:pPr>
        <w:rPr>
          <w:rFonts w:ascii="Arial" w:hAnsi="Arial" w:cs="Arial"/>
        </w:rPr>
      </w:pPr>
    </w:p>
    <w:p w:rsidR="009974F3" w:rsidRPr="00BF1983" w:rsidRDefault="009974F3" w:rsidP="007E1D29">
      <w:pPr>
        <w:rPr>
          <w:rFonts w:ascii="Arial" w:hAnsi="Arial" w:cs="Arial"/>
        </w:rPr>
      </w:pPr>
    </w:p>
    <w:p w:rsidR="009974F3" w:rsidRPr="00BF1983" w:rsidRDefault="009974F3" w:rsidP="007E1D29">
      <w:pPr>
        <w:jc w:val="center"/>
        <w:rPr>
          <w:rFonts w:ascii="Arial" w:hAnsi="Arial" w:cs="Arial"/>
          <w:b/>
          <w:bCs/>
          <w:color w:val="0070C0"/>
          <w:u w:val="single"/>
        </w:rPr>
      </w:pPr>
      <w:r w:rsidRPr="00BF1983">
        <w:rPr>
          <w:rFonts w:ascii="Arial" w:hAnsi="Arial" w:cs="Arial"/>
          <w:b/>
          <w:bCs/>
          <w:color w:val="0070C0"/>
          <w:u w:val="single"/>
        </w:rPr>
        <w:t>Acte d’engagement</w:t>
      </w:r>
    </w:p>
    <w:p w:rsidR="009974F3" w:rsidRPr="00BF1983" w:rsidRDefault="009974F3" w:rsidP="007E1D29">
      <w:pPr>
        <w:pStyle w:val="En-tte"/>
        <w:tabs>
          <w:tab w:val="clear" w:pos="4536"/>
          <w:tab w:val="left" w:pos="1980"/>
          <w:tab w:val="left" w:leader="dot" w:pos="4253"/>
          <w:tab w:val="left" w:leader="dot" w:pos="6521"/>
        </w:tabs>
        <w:jc w:val="center"/>
        <w:rPr>
          <w:rFonts w:ascii="Arial" w:hAnsi="Arial" w:cs="Arial"/>
          <w:color w:val="000000"/>
        </w:rPr>
      </w:pPr>
    </w:p>
    <w:p w:rsidR="009974F3" w:rsidRPr="00BF1983" w:rsidRDefault="009974F3" w:rsidP="007E1D29">
      <w:pPr>
        <w:pStyle w:val="En-tte"/>
        <w:tabs>
          <w:tab w:val="clear" w:pos="4536"/>
          <w:tab w:val="left" w:pos="1980"/>
          <w:tab w:val="left" w:leader="dot" w:pos="4253"/>
          <w:tab w:val="left" w:leader="dot" w:pos="6521"/>
        </w:tabs>
        <w:jc w:val="center"/>
        <w:rPr>
          <w:rFonts w:ascii="Arial" w:hAnsi="Arial" w:cs="Arial"/>
          <w:color w:val="000000"/>
        </w:rPr>
      </w:pPr>
    </w:p>
    <w:p w:rsidR="009974F3" w:rsidRPr="00BF1983" w:rsidRDefault="009974F3" w:rsidP="007E1D29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rFonts w:ascii="Arial" w:hAnsi="Arial" w:cs="Arial"/>
          <w:b/>
          <w:bCs/>
          <w:noProof/>
        </w:rPr>
      </w:pPr>
      <w:r w:rsidRPr="00BF1983">
        <w:rPr>
          <w:rFonts w:ascii="Arial" w:hAnsi="Arial" w:cs="Arial"/>
          <w:b/>
          <w:bCs/>
          <w:noProof/>
        </w:rPr>
        <w:t>ANNEXE N° 1  A L’ACTE D’ENGAGEMENT</w:t>
      </w:r>
    </w:p>
    <w:p w:rsidR="009974F3" w:rsidRPr="00BF1983" w:rsidRDefault="009974F3" w:rsidP="007E1D29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rFonts w:ascii="Arial" w:hAnsi="Arial" w:cs="Arial"/>
          <w:b/>
          <w:bCs/>
          <w:noProof/>
        </w:rPr>
      </w:pPr>
      <w:r w:rsidRPr="00BF1983">
        <w:rPr>
          <w:rFonts w:ascii="Arial" w:hAnsi="Arial" w:cs="Arial"/>
          <w:b/>
          <w:bCs/>
          <w:noProof/>
        </w:rPr>
        <w:t>- CLAUSE DE PROMOTION DE L’EMPLOI -</w:t>
      </w:r>
    </w:p>
    <w:p w:rsidR="009974F3" w:rsidRPr="00BF1983" w:rsidRDefault="009974F3" w:rsidP="007E1D29">
      <w:pPr>
        <w:rPr>
          <w:rFonts w:ascii="Arial" w:hAnsi="Arial" w:cs="Arial"/>
          <w:b/>
          <w:bCs/>
          <w:color w:val="FF0000"/>
          <w:u w:val="double"/>
        </w:rPr>
      </w:pPr>
    </w:p>
    <w:p w:rsidR="009974F3" w:rsidRPr="00BF1983" w:rsidRDefault="009974F3" w:rsidP="007E1D29">
      <w:pPr>
        <w:jc w:val="center"/>
        <w:rPr>
          <w:rFonts w:ascii="Arial" w:hAnsi="Arial" w:cs="Arial"/>
          <w:b/>
          <w:bCs/>
        </w:rPr>
      </w:pPr>
      <w:r w:rsidRPr="00BF1983">
        <w:rPr>
          <w:rFonts w:ascii="Arial" w:hAnsi="Arial" w:cs="Arial"/>
          <w:b/>
          <w:bCs/>
        </w:rPr>
        <w:t xml:space="preserve">L’ENGAGEMENT D’INSERTION </w:t>
      </w:r>
    </w:p>
    <w:p w:rsidR="009974F3" w:rsidRPr="00BF1983" w:rsidRDefault="009974F3" w:rsidP="007E1D29">
      <w:pPr>
        <w:rPr>
          <w:rFonts w:ascii="Arial" w:hAnsi="Arial" w:cs="Arial"/>
          <w:b/>
          <w:bCs/>
          <w:i/>
          <w:iCs/>
        </w:rPr>
      </w:pPr>
      <w:bookmarkStart w:id="0" w:name="_GoBack"/>
      <w:bookmarkEnd w:id="0"/>
    </w:p>
    <w:p w:rsidR="009974F3" w:rsidRPr="00BF1983" w:rsidRDefault="009974F3" w:rsidP="007E1D29">
      <w:pPr>
        <w:rPr>
          <w:rFonts w:ascii="Arial" w:hAnsi="Arial" w:cs="Arial"/>
          <w:b/>
          <w:bCs/>
          <w:i/>
          <w:iCs/>
        </w:rPr>
      </w:pPr>
    </w:p>
    <w:p w:rsidR="009974F3" w:rsidRPr="00BF1983" w:rsidRDefault="009974F3" w:rsidP="007E1D29">
      <w:pPr>
        <w:rPr>
          <w:rFonts w:ascii="Arial" w:hAnsi="Arial" w:cs="Arial"/>
          <w:b/>
          <w:bCs/>
          <w:i/>
          <w:iCs/>
        </w:rPr>
      </w:pPr>
    </w:p>
    <w:p w:rsidR="009974F3" w:rsidRPr="00BF1983" w:rsidRDefault="009974F3" w:rsidP="007E1D29">
      <w:pPr>
        <w:rPr>
          <w:rFonts w:ascii="Arial" w:hAnsi="Arial" w:cs="Arial"/>
          <w:b/>
          <w:bCs/>
        </w:rPr>
      </w:pPr>
      <w:r w:rsidRPr="00BF1983">
        <w:rPr>
          <w:rFonts w:ascii="Arial" w:hAnsi="Arial" w:cs="Arial"/>
          <w:b/>
          <w:bCs/>
        </w:rPr>
        <w:t>Je soussigné(e),</w:t>
      </w:r>
    </w:p>
    <w:p w:rsidR="009974F3" w:rsidRPr="00BF1983" w:rsidRDefault="009974F3" w:rsidP="007E1D29">
      <w:pPr>
        <w:rPr>
          <w:rFonts w:ascii="Arial" w:hAnsi="Arial" w:cs="Arial"/>
          <w:b/>
          <w:bCs/>
        </w:rPr>
      </w:pPr>
    </w:p>
    <w:p w:rsidR="009974F3" w:rsidRPr="00BF1983" w:rsidRDefault="009974F3" w:rsidP="007E1D29">
      <w:pPr>
        <w:rPr>
          <w:rFonts w:ascii="Arial" w:hAnsi="Arial" w:cs="Arial"/>
          <w:b/>
          <w:bCs/>
        </w:rPr>
      </w:pPr>
    </w:p>
    <w:p w:rsidR="009974F3" w:rsidRPr="00BF1983" w:rsidRDefault="009974F3" w:rsidP="007E1D29">
      <w:pPr>
        <w:spacing w:before="120"/>
        <w:rPr>
          <w:rFonts w:ascii="Arial" w:hAnsi="Arial" w:cs="Arial"/>
          <w:b/>
          <w:bCs/>
        </w:rPr>
      </w:pPr>
      <w:r w:rsidRPr="00BF1983">
        <w:rPr>
          <w:rFonts w:ascii="Arial" w:hAnsi="Arial" w:cs="Arial"/>
          <w:b/>
          <w:bCs/>
        </w:rPr>
        <w:t>Nom du signataire :</w:t>
      </w:r>
    </w:p>
    <w:p w:rsidR="009974F3" w:rsidRPr="00BF1983" w:rsidRDefault="008531C1" w:rsidP="007E1D29">
      <w:pPr>
        <w:spacing w:before="120"/>
        <w:rPr>
          <w:rFonts w:ascii="Arial" w:hAnsi="Arial" w:cs="Arial"/>
          <w:b/>
          <w:bCs/>
        </w:rPr>
      </w:pPr>
      <w:r w:rsidRPr="00BF19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1270</wp:posOffset>
                </wp:positionV>
                <wp:extent cx="3474720" cy="0"/>
                <wp:effectExtent l="13970" t="9525" r="6985" b="9525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4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4F85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17.75pt;margin-top:.1pt;width:273.6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"/>
            </w:pict>
          </mc:Fallback>
        </mc:AlternateContent>
      </w:r>
      <w:r w:rsidR="009974F3" w:rsidRPr="00BF1983">
        <w:rPr>
          <w:rFonts w:ascii="Arial" w:hAnsi="Arial" w:cs="Arial"/>
          <w:b/>
          <w:bCs/>
        </w:rPr>
        <w:t>Prénom :</w:t>
      </w:r>
    </w:p>
    <w:p w:rsidR="009974F3" w:rsidRPr="00BF1983" w:rsidRDefault="008531C1" w:rsidP="007E1D29">
      <w:pPr>
        <w:spacing w:before="120"/>
        <w:rPr>
          <w:rFonts w:ascii="Arial" w:hAnsi="Arial" w:cs="Arial"/>
          <w:b/>
          <w:bCs/>
        </w:rPr>
      </w:pPr>
      <w:r w:rsidRPr="00BF19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-1270</wp:posOffset>
                </wp:positionV>
                <wp:extent cx="3474720" cy="0"/>
                <wp:effectExtent l="13970" t="5715" r="6985" b="1333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4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D85218" id="AutoShape 4" o:spid="_x0000_s1026" type="#_x0000_t32" style="position:absolute;margin-left:117.75pt;margin-top:-.1pt;width:273.6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Wsf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"/>
            </w:pict>
          </mc:Fallback>
        </mc:AlternateContent>
      </w:r>
      <w:r w:rsidRPr="00BF198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242570</wp:posOffset>
                </wp:positionV>
                <wp:extent cx="3474720" cy="0"/>
                <wp:effectExtent l="13970" t="11430" r="6985" b="762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4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BE222" id="AutoShape 5" o:spid="_x0000_s1026" type="#_x0000_t32" style="position:absolute;margin-left:117.75pt;margin-top:19.1pt;width:273.6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"/>
            </w:pict>
          </mc:Fallback>
        </mc:AlternateContent>
      </w:r>
      <w:r w:rsidR="009974F3" w:rsidRPr="00BF1983">
        <w:rPr>
          <w:rFonts w:ascii="Arial" w:hAnsi="Arial" w:cs="Arial"/>
          <w:b/>
          <w:bCs/>
        </w:rPr>
        <w:t>Qualité :</w:t>
      </w:r>
    </w:p>
    <w:p w:rsidR="009974F3" w:rsidRPr="00BF1983" w:rsidRDefault="009974F3" w:rsidP="007E1D29">
      <w:pPr>
        <w:rPr>
          <w:rFonts w:ascii="Arial" w:hAnsi="Arial" w:cs="Arial"/>
          <w:b/>
          <w:bCs/>
          <w:i/>
          <w:iCs/>
        </w:rPr>
      </w:pPr>
    </w:p>
    <w:p w:rsidR="009974F3" w:rsidRPr="00BF1983" w:rsidRDefault="009974F3" w:rsidP="007E1D29">
      <w:pPr>
        <w:rPr>
          <w:rFonts w:ascii="Arial" w:hAnsi="Arial" w:cs="Arial"/>
          <w:b/>
          <w:bCs/>
          <w:i/>
          <w:iCs/>
        </w:rPr>
      </w:pPr>
    </w:p>
    <w:p w:rsidR="009974F3" w:rsidRPr="00BF1983" w:rsidRDefault="009974F3" w:rsidP="007E1D29">
      <w:pPr>
        <w:rPr>
          <w:rFonts w:ascii="Arial" w:hAnsi="Arial" w:cs="Arial"/>
          <w:b/>
          <w:bCs/>
          <w:i/>
          <w:iCs/>
        </w:rPr>
      </w:pPr>
    </w:p>
    <w:p w:rsidR="009974F3" w:rsidRPr="00BF1983" w:rsidRDefault="009974F3" w:rsidP="007E1D29">
      <w:pPr>
        <w:jc w:val="both"/>
        <w:rPr>
          <w:rFonts w:ascii="Arial" w:hAnsi="Arial" w:cs="Arial"/>
        </w:rPr>
      </w:pPr>
      <w:r w:rsidRPr="00BF1983">
        <w:rPr>
          <w:rFonts w:ascii="Arial" w:hAnsi="Arial" w:cs="Arial"/>
        </w:rPr>
        <w:t>DECLARE avoir pris connaissance du cahier des clauses administratives particulières et de son annexe n°1 et notamment des dispositions relatives à l’action obligatoire d’insertion en faveur de personnes rencontrant des difficultés sociales ou professionnelles particulières.</w:t>
      </w:r>
    </w:p>
    <w:p w:rsidR="009974F3" w:rsidRPr="00BF1983" w:rsidRDefault="009974F3" w:rsidP="007E1D29">
      <w:pPr>
        <w:jc w:val="both"/>
        <w:rPr>
          <w:rFonts w:ascii="Arial" w:hAnsi="Arial" w:cs="Arial"/>
        </w:rPr>
      </w:pPr>
    </w:p>
    <w:p w:rsidR="009974F3" w:rsidRPr="00BF1983" w:rsidRDefault="009974F3" w:rsidP="007E1D29">
      <w:pPr>
        <w:jc w:val="both"/>
        <w:rPr>
          <w:rFonts w:ascii="Arial" w:hAnsi="Arial" w:cs="Arial"/>
        </w:rPr>
      </w:pPr>
      <w:r w:rsidRPr="00BF1983">
        <w:rPr>
          <w:rFonts w:ascii="Arial" w:hAnsi="Arial" w:cs="Arial"/>
        </w:rPr>
        <w:t>M’ENGAGE, si je suis déclaré attributaire d’un ou plusieurs lots comportant une obligation d’insertion, à :</w:t>
      </w:r>
    </w:p>
    <w:p w:rsidR="009974F3" w:rsidRPr="00BF1983" w:rsidRDefault="009974F3" w:rsidP="007E1D29">
      <w:pPr>
        <w:jc w:val="both"/>
        <w:rPr>
          <w:rFonts w:ascii="Arial" w:hAnsi="Arial" w:cs="Arial"/>
        </w:rPr>
      </w:pPr>
    </w:p>
    <w:p w:rsidR="009974F3" w:rsidRPr="00BF1983" w:rsidRDefault="009974F3" w:rsidP="007E1D29">
      <w:pPr>
        <w:numPr>
          <w:ilvl w:val="0"/>
          <w:numId w:val="2"/>
        </w:numPr>
        <w:spacing w:before="120"/>
        <w:ind w:left="714" w:hanging="357"/>
        <w:jc w:val="both"/>
        <w:rPr>
          <w:rFonts w:ascii="Arial" w:hAnsi="Arial" w:cs="Arial"/>
        </w:rPr>
      </w:pPr>
      <w:r w:rsidRPr="00BF1983">
        <w:rPr>
          <w:rFonts w:ascii="Arial" w:hAnsi="Arial" w:cs="Arial"/>
        </w:rPr>
        <w:t>réserver, dans l’exécution du marché concerné, un nombre d’heures d’insertion, sur la durée du chantier, au moins égal à celui indiqué dans l’annexe 1 du cahier des clauses administratives particulières.</w:t>
      </w:r>
    </w:p>
    <w:p w:rsidR="009974F3" w:rsidRPr="00BF1983" w:rsidRDefault="009974F3" w:rsidP="007E1D29">
      <w:pPr>
        <w:numPr>
          <w:ilvl w:val="0"/>
          <w:numId w:val="2"/>
        </w:numPr>
        <w:spacing w:before="120"/>
        <w:ind w:left="714" w:hanging="357"/>
        <w:jc w:val="both"/>
        <w:rPr>
          <w:rFonts w:ascii="Arial" w:hAnsi="Arial" w:cs="Arial"/>
        </w:rPr>
      </w:pPr>
      <w:r w:rsidRPr="00BF1983">
        <w:rPr>
          <w:rFonts w:ascii="Arial" w:hAnsi="Arial" w:cs="Arial"/>
        </w:rPr>
        <w:t xml:space="preserve">à prendre contact avec les facilitateurs des clauses sociales </w:t>
      </w:r>
      <w:r w:rsidRPr="00FA122A">
        <w:rPr>
          <w:rFonts w:ascii="Arial" w:hAnsi="Arial" w:cs="Arial"/>
        </w:rPr>
        <w:t xml:space="preserve">désignés à l’article </w:t>
      </w:r>
      <w:r w:rsidR="00FA122A">
        <w:rPr>
          <w:rFonts w:ascii="Arial" w:hAnsi="Arial" w:cs="Arial"/>
        </w:rPr>
        <w:t xml:space="preserve">20.1.3 </w:t>
      </w:r>
      <w:r w:rsidRPr="00BF1983">
        <w:rPr>
          <w:rFonts w:ascii="Arial" w:hAnsi="Arial" w:cs="Arial"/>
        </w:rPr>
        <w:t>du Cahier des Charges Administratives Particulières, afin de préciser les modalités de mise en œuvre de la clause,</w:t>
      </w:r>
    </w:p>
    <w:p w:rsidR="009974F3" w:rsidRPr="00BF1983" w:rsidRDefault="009974F3" w:rsidP="007E1D29">
      <w:pPr>
        <w:numPr>
          <w:ilvl w:val="0"/>
          <w:numId w:val="2"/>
        </w:numPr>
        <w:spacing w:before="120"/>
        <w:ind w:left="714" w:hanging="357"/>
        <w:jc w:val="both"/>
        <w:rPr>
          <w:rFonts w:ascii="Arial" w:hAnsi="Arial" w:cs="Arial"/>
        </w:rPr>
      </w:pPr>
      <w:r w:rsidRPr="00BF1983">
        <w:rPr>
          <w:rFonts w:ascii="Arial" w:hAnsi="Arial" w:cs="Arial"/>
        </w:rPr>
        <w:t>à fournir, à la demande des facilitateurs des clauses sociales, et dans le délai qui me sera imparti, toutes informations utiles à l’appréciation de la réalisation de l’action d’insertion.</w:t>
      </w:r>
    </w:p>
    <w:p w:rsidR="009974F3" w:rsidRPr="00BF1983" w:rsidRDefault="009974F3" w:rsidP="007E1D29">
      <w:pPr>
        <w:rPr>
          <w:rFonts w:ascii="Arial" w:hAnsi="Arial" w:cs="Arial"/>
          <w:b/>
          <w:bCs/>
          <w:i/>
          <w:iCs/>
        </w:rPr>
      </w:pPr>
    </w:p>
    <w:p w:rsidR="009974F3" w:rsidRPr="00BF1983" w:rsidRDefault="009974F3" w:rsidP="007E1D29">
      <w:pPr>
        <w:rPr>
          <w:rFonts w:ascii="Arial" w:hAnsi="Arial" w:cs="Arial"/>
          <w:b/>
          <w:bCs/>
          <w:i/>
          <w:iCs/>
        </w:rPr>
      </w:pPr>
    </w:p>
    <w:p w:rsidR="009974F3" w:rsidRPr="00BF1983" w:rsidRDefault="009974F3" w:rsidP="007E1D29">
      <w:pPr>
        <w:rPr>
          <w:rFonts w:ascii="Arial" w:hAnsi="Arial" w:cs="Arial"/>
          <w:b/>
          <w:bCs/>
          <w:i/>
          <w:iCs/>
        </w:rPr>
      </w:pPr>
    </w:p>
    <w:p w:rsidR="009974F3" w:rsidRPr="00BF1983" w:rsidRDefault="009974F3" w:rsidP="007E1D29">
      <w:pPr>
        <w:jc w:val="center"/>
        <w:rPr>
          <w:rFonts w:ascii="Arial" w:hAnsi="Arial" w:cs="Arial"/>
          <w:b/>
          <w:bCs/>
          <w:i/>
          <w:iCs/>
        </w:rPr>
      </w:pPr>
      <w:r w:rsidRPr="00BF1983">
        <w:rPr>
          <w:rFonts w:ascii="Arial" w:hAnsi="Arial" w:cs="Arial"/>
          <w:b/>
          <w:bCs/>
          <w:i/>
          <w:iCs/>
        </w:rPr>
        <w:t>Pour le titulaire</w:t>
      </w:r>
    </w:p>
    <w:p w:rsidR="009974F3" w:rsidRPr="00BF1983" w:rsidRDefault="009974F3" w:rsidP="007E1D29">
      <w:pPr>
        <w:jc w:val="center"/>
        <w:rPr>
          <w:rFonts w:ascii="Arial" w:hAnsi="Arial" w:cs="Arial"/>
          <w:b/>
          <w:bCs/>
          <w:i/>
          <w:iCs/>
        </w:rPr>
      </w:pPr>
    </w:p>
    <w:p w:rsidR="009974F3" w:rsidRPr="00BF1983" w:rsidRDefault="009974F3" w:rsidP="007E1D29">
      <w:pPr>
        <w:jc w:val="center"/>
        <w:rPr>
          <w:rFonts w:ascii="Arial" w:hAnsi="Arial" w:cs="Arial"/>
          <w:b/>
          <w:bCs/>
          <w:i/>
          <w:iCs/>
        </w:rPr>
      </w:pPr>
    </w:p>
    <w:p w:rsidR="009974F3" w:rsidRPr="00BF1983" w:rsidRDefault="009974F3" w:rsidP="007E1D29">
      <w:pPr>
        <w:jc w:val="center"/>
        <w:rPr>
          <w:rFonts w:ascii="Arial" w:hAnsi="Arial" w:cs="Arial"/>
          <w:b/>
          <w:bCs/>
          <w:i/>
          <w:iCs/>
        </w:rPr>
      </w:pPr>
      <w:r w:rsidRPr="00BF1983">
        <w:rPr>
          <w:rFonts w:ascii="Arial" w:hAnsi="Arial" w:cs="Arial"/>
          <w:b/>
          <w:bCs/>
          <w:i/>
          <w:iCs/>
        </w:rPr>
        <w:t>(Signature et cachet)</w:t>
      </w:r>
    </w:p>
    <w:p w:rsidR="009974F3" w:rsidRPr="00BF1983" w:rsidRDefault="009974F3" w:rsidP="007E1D29">
      <w:pPr>
        <w:rPr>
          <w:rFonts w:ascii="Arial" w:hAnsi="Arial" w:cs="Arial"/>
          <w:b/>
          <w:bCs/>
          <w:i/>
          <w:iCs/>
        </w:rPr>
      </w:pPr>
    </w:p>
    <w:p w:rsidR="009974F3" w:rsidRPr="00BF1983" w:rsidRDefault="009974F3" w:rsidP="009015F1">
      <w:pPr>
        <w:rPr>
          <w:rFonts w:ascii="Arial" w:hAnsi="Arial" w:cs="Arial"/>
        </w:rPr>
      </w:pPr>
    </w:p>
    <w:sectPr w:rsidR="009974F3" w:rsidRPr="00BF1983" w:rsidSect="00D61F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59A" w:rsidRDefault="0081559A" w:rsidP="009015F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1559A" w:rsidRDefault="0081559A" w:rsidP="009015F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097" w:rsidRDefault="00505097" w:rsidP="009015F1">
    <w:pPr>
      <w:pStyle w:val="Pieddepage"/>
      <w:jc w:val="right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59A" w:rsidRDefault="0081559A" w:rsidP="009015F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1559A" w:rsidRDefault="0081559A" w:rsidP="009015F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097" w:rsidRPr="00497183" w:rsidRDefault="008531C1" w:rsidP="00BF1983">
    <w:pPr>
      <w:pStyle w:val="En-tte"/>
      <w:rPr>
        <w:b/>
      </w:rPr>
    </w:pPr>
    <w:r w:rsidRPr="00DD5000">
      <w:rPr>
        <w:noProof/>
      </w:rPr>
      <w:drawing>
        <wp:inline distT="0" distB="0" distL="0" distR="0">
          <wp:extent cx="1805305" cy="1258570"/>
          <wp:effectExtent l="0" t="0" r="0" b="0"/>
          <wp:docPr id="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5305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A122A">
      <w:rPr>
        <w:noProof/>
      </w:rPr>
      <w:tab/>
    </w:r>
    <w:r w:rsidR="00FA122A">
      <w:rPr>
        <w:noProof/>
      </w:rPr>
      <w:tab/>
    </w:r>
    <w:r w:rsidRPr="00DD5000">
      <w:rPr>
        <w:noProof/>
      </w:rPr>
      <w:drawing>
        <wp:inline distT="0" distB="0" distL="0" distR="0">
          <wp:extent cx="1543685" cy="819150"/>
          <wp:effectExtent l="0" t="0" r="0" b="0"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68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5097" w:rsidRDefault="00505097" w:rsidP="009015F1">
    <w:pPr>
      <w:pStyle w:val="En-tte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61FFD"/>
    <w:multiLevelType w:val="multilevel"/>
    <w:tmpl w:val="B630C0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66660F2"/>
    <w:multiLevelType w:val="multilevel"/>
    <w:tmpl w:val="F22E4EAE"/>
    <w:lvl w:ilvl="0">
      <w:start w:val="1"/>
      <w:numFmt w:val="decimal"/>
      <w:lvlText w:val="%1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696" w:hanging="516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414B23C5"/>
    <w:multiLevelType w:val="hybridMultilevel"/>
    <w:tmpl w:val="0B866E7E"/>
    <w:lvl w:ilvl="0" w:tplc="6AE4083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AD0717B"/>
    <w:multiLevelType w:val="hybridMultilevel"/>
    <w:tmpl w:val="39DE4882"/>
    <w:lvl w:ilvl="0" w:tplc="C288936C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1CE3E12"/>
    <w:multiLevelType w:val="multilevel"/>
    <w:tmpl w:val="0BAE9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72225394"/>
    <w:multiLevelType w:val="hybridMultilevel"/>
    <w:tmpl w:val="DC2C250C"/>
    <w:lvl w:ilvl="0" w:tplc="706442BE">
      <w:start w:val="38"/>
      <w:numFmt w:val="bullet"/>
      <w:lvlText w:val="-"/>
      <w:lvlJc w:val="left"/>
      <w:pPr>
        <w:ind w:left="720" w:hanging="360"/>
      </w:pPr>
      <w:rPr>
        <w:rFonts w:ascii="Cambria" w:eastAsia="SimSun" w:hAnsi="Cambri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BFE18A5"/>
    <w:multiLevelType w:val="multilevel"/>
    <w:tmpl w:val="2BDA97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E5B"/>
    <w:rsid w:val="00041F6A"/>
    <w:rsid w:val="0004280F"/>
    <w:rsid w:val="00056863"/>
    <w:rsid w:val="00065FA3"/>
    <w:rsid w:val="000E7AF6"/>
    <w:rsid w:val="00150AE0"/>
    <w:rsid w:val="00157363"/>
    <w:rsid w:val="00163952"/>
    <w:rsid w:val="00172576"/>
    <w:rsid w:val="00176AC8"/>
    <w:rsid w:val="00177821"/>
    <w:rsid w:val="001E4068"/>
    <w:rsid w:val="001E67D2"/>
    <w:rsid w:val="00222620"/>
    <w:rsid w:val="002348FA"/>
    <w:rsid w:val="002625D1"/>
    <w:rsid w:val="002833DE"/>
    <w:rsid w:val="002F6D97"/>
    <w:rsid w:val="00316E5B"/>
    <w:rsid w:val="0034580B"/>
    <w:rsid w:val="00360E77"/>
    <w:rsid w:val="004D3B60"/>
    <w:rsid w:val="00505097"/>
    <w:rsid w:val="005067F4"/>
    <w:rsid w:val="005263B7"/>
    <w:rsid w:val="0053404B"/>
    <w:rsid w:val="00564D4C"/>
    <w:rsid w:val="005D071A"/>
    <w:rsid w:val="005D1163"/>
    <w:rsid w:val="005E69F8"/>
    <w:rsid w:val="00630A38"/>
    <w:rsid w:val="00632FC4"/>
    <w:rsid w:val="006376F5"/>
    <w:rsid w:val="00651CCD"/>
    <w:rsid w:val="0067153D"/>
    <w:rsid w:val="00680834"/>
    <w:rsid w:val="006B598D"/>
    <w:rsid w:val="00756A5A"/>
    <w:rsid w:val="0076673A"/>
    <w:rsid w:val="007A22CE"/>
    <w:rsid w:val="007A4258"/>
    <w:rsid w:val="007D03AC"/>
    <w:rsid w:val="007E1213"/>
    <w:rsid w:val="007E1D29"/>
    <w:rsid w:val="0081559A"/>
    <w:rsid w:val="00845610"/>
    <w:rsid w:val="008531C1"/>
    <w:rsid w:val="00865AA3"/>
    <w:rsid w:val="008751B7"/>
    <w:rsid w:val="008F7822"/>
    <w:rsid w:val="009015F1"/>
    <w:rsid w:val="00917768"/>
    <w:rsid w:val="009262A4"/>
    <w:rsid w:val="00941B4A"/>
    <w:rsid w:val="009425D5"/>
    <w:rsid w:val="00955611"/>
    <w:rsid w:val="009974F3"/>
    <w:rsid w:val="009A0F43"/>
    <w:rsid w:val="009B546D"/>
    <w:rsid w:val="00A67F53"/>
    <w:rsid w:val="00B32A42"/>
    <w:rsid w:val="00B725E4"/>
    <w:rsid w:val="00BB6046"/>
    <w:rsid w:val="00BB76BD"/>
    <w:rsid w:val="00BF1983"/>
    <w:rsid w:val="00C30A92"/>
    <w:rsid w:val="00CA2C7A"/>
    <w:rsid w:val="00CD28E3"/>
    <w:rsid w:val="00D07907"/>
    <w:rsid w:val="00D1722C"/>
    <w:rsid w:val="00D31DFC"/>
    <w:rsid w:val="00D45A25"/>
    <w:rsid w:val="00D61F1A"/>
    <w:rsid w:val="00D75A5E"/>
    <w:rsid w:val="00D87B3C"/>
    <w:rsid w:val="00D944E0"/>
    <w:rsid w:val="00DE0C5A"/>
    <w:rsid w:val="00DF362F"/>
    <w:rsid w:val="00E31037"/>
    <w:rsid w:val="00E8125B"/>
    <w:rsid w:val="00EB2061"/>
    <w:rsid w:val="00EF61C2"/>
    <w:rsid w:val="00F07956"/>
    <w:rsid w:val="00F551D6"/>
    <w:rsid w:val="00F676AF"/>
    <w:rsid w:val="00FA122A"/>
    <w:rsid w:val="00FD1CD7"/>
    <w:rsid w:val="00FE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B390BC49-15BD-4FF7-880C-3457285A1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5F1"/>
    <w:rPr>
      <w:rFonts w:ascii="Cambria" w:eastAsia="SimSun" w:hAnsi="Cambria" w:cs="Cambria"/>
      <w:sz w:val="22"/>
      <w:szCs w:val="22"/>
    </w:rPr>
  </w:style>
  <w:style w:type="character" w:default="1" w:styleId="Policepardfaut">
    <w:name w:val="Default Paragraph Font"/>
    <w:uiPriority w:val="99"/>
    <w:semiHidden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9015F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9015F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9015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9015F1"/>
  </w:style>
  <w:style w:type="paragraph" w:styleId="Pieddepage">
    <w:name w:val="footer"/>
    <w:basedOn w:val="Normal"/>
    <w:link w:val="PieddepageCar"/>
    <w:uiPriority w:val="99"/>
    <w:semiHidden/>
    <w:rsid w:val="009015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9015F1"/>
  </w:style>
  <w:style w:type="table" w:styleId="Grilledutableau">
    <w:name w:val="Table Grid"/>
    <w:basedOn w:val="TableauNormal"/>
    <w:uiPriority w:val="99"/>
    <w:rsid w:val="009015F1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Normal"/>
    <w:uiPriority w:val="99"/>
    <w:qFormat/>
    <w:rsid w:val="009015F1"/>
    <w:pPr>
      <w:ind w:left="720"/>
    </w:pPr>
  </w:style>
  <w:style w:type="paragraph" w:customStyle="1" w:styleId="Paragraphe">
    <w:name w:val="Paragraphe"/>
    <w:basedOn w:val="Normal"/>
    <w:link w:val="ParagrapheCar"/>
    <w:autoRedefine/>
    <w:uiPriority w:val="99"/>
    <w:rsid w:val="007E1D29"/>
    <w:pPr>
      <w:numPr>
        <w:ilvl w:val="12"/>
      </w:numPr>
      <w:overflowPunct w:val="0"/>
      <w:autoSpaceDE w:val="0"/>
      <w:autoSpaceDN w:val="0"/>
      <w:adjustRightInd w:val="0"/>
      <w:jc w:val="both"/>
      <w:textAlignment w:val="baseline"/>
    </w:pPr>
    <w:rPr>
      <w:rFonts w:ascii="Calibri" w:hAnsi="Calibri" w:cs="Times New Roman"/>
      <w:sz w:val="20"/>
      <w:szCs w:val="20"/>
      <w:lang w:val="x-none" w:eastAsia="x-none"/>
    </w:rPr>
  </w:style>
  <w:style w:type="character" w:customStyle="1" w:styleId="ParagrapheCar">
    <w:name w:val="Paragraphe Car"/>
    <w:link w:val="Paragraphe"/>
    <w:uiPriority w:val="99"/>
    <w:locked/>
    <w:rsid w:val="007E1D29"/>
    <w:rPr>
      <w:rFonts w:ascii="Calibri" w:eastAsia="SimSun" w:hAnsi="Calibri" w:cs="Calibri"/>
      <w:sz w:val="20"/>
      <w:szCs w:val="20"/>
    </w:rPr>
  </w:style>
  <w:style w:type="character" w:styleId="Lienhypertexte">
    <w:name w:val="Hyperlink"/>
    <w:uiPriority w:val="99"/>
    <w:rsid w:val="007E1D29"/>
    <w:rPr>
      <w:color w:val="0000FF"/>
      <w:u w:val="single"/>
    </w:rPr>
  </w:style>
  <w:style w:type="character" w:customStyle="1" w:styleId="A2">
    <w:name w:val="A2"/>
    <w:uiPriority w:val="99"/>
    <w:rsid w:val="007E1D29"/>
    <w:rPr>
      <w:color w:val="000000"/>
      <w:sz w:val="22"/>
      <w:szCs w:val="22"/>
    </w:rPr>
  </w:style>
  <w:style w:type="table" w:customStyle="1" w:styleId="LightShading-Accent5">
    <w:name w:val="Light Shading - Accent 5"/>
    <w:basedOn w:val="TableauNormal"/>
    <w:uiPriority w:val="99"/>
    <w:rsid w:val="005D071A"/>
    <w:rPr>
      <w:rFonts w:cs="Calibri"/>
      <w:color w:val="31849B"/>
    </w:rPr>
    <w:tblPr>
      <w:tblStyleRowBandSize w:val="1"/>
      <w:tblStyleColBandSize w:val="1"/>
      <w:tblInd w:w="0" w:type="nil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6">
    <w:name w:val="Light Shading - Accent 6"/>
    <w:basedOn w:val="TableauNormal"/>
    <w:uiPriority w:val="99"/>
    <w:rsid w:val="0067153D"/>
    <w:rPr>
      <w:rFonts w:cs="Calibri"/>
      <w:color w:val="E36C0A"/>
    </w:rPr>
    <w:tblPr>
      <w:tblStyleRowBandSize w:val="1"/>
      <w:tblStyleColBandSize w:val="1"/>
      <w:tblInd w:w="0" w:type="nil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Article 38 de l’ordonnance n°2015-899 du 23 juillet 2015 relative aux marchés publics</vt:lpstr>
    </vt:vector>
  </TitlesOfParts>
  <Company>MDE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GILARD Nathalie</cp:lastModifiedBy>
  <cp:revision>2</cp:revision>
  <dcterms:created xsi:type="dcterms:W3CDTF">2025-08-26T13:37:00Z</dcterms:created>
  <dcterms:modified xsi:type="dcterms:W3CDTF">2025-08-26T13:37:00Z</dcterms:modified>
</cp:coreProperties>
</file>