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D20CCF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D20CCF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D798D90" w:rsidR="00695941" w:rsidRPr="00CC72AF" w:rsidRDefault="00D20CCF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A0EB0" w:rsidRPr="00CC72AF">
            <w:rPr>
              <w:b/>
              <w:i/>
              <w:sz w:val="32"/>
              <w:szCs w:val="32"/>
            </w:rPr>
            <w:t xml:space="preserve">Lot 1 : </w:t>
          </w:r>
          <w:r w:rsidR="00CC72AF" w:rsidRPr="00CC72AF">
            <w:rPr>
              <w:b/>
              <w:i/>
              <w:sz w:val="32"/>
              <w:szCs w:val="32"/>
            </w:rPr>
            <w:t>Equipement de la cuisine pédagogique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D20CC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D20CC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D20C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D20C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475FAAA4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11331CC0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6483C58F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4C7E52">
        <w:t>90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proofErr w:type="gramStart"/>
            <w:r>
              <w:rPr>
                <w:sz w:val="18"/>
              </w:rPr>
              <w:t>ire</w:t>
            </w:r>
            <w:proofErr w:type="gramEnd"/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20CCF">
        <w:rPr>
          <w:color w:val="3F3F3F" w:themeColor="text1"/>
          <w:sz w:val="18"/>
          <w:szCs w:val="18"/>
        </w:rPr>
      </w:r>
      <w:r w:rsidR="00D20C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20CCF">
        <w:rPr>
          <w:color w:val="3F3F3F" w:themeColor="text1"/>
          <w:sz w:val="18"/>
          <w:szCs w:val="18"/>
        </w:rPr>
      </w:r>
      <w:r w:rsidR="00D20C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20CCF">
        <w:rPr>
          <w:color w:val="3F3F3F" w:themeColor="text1"/>
          <w:sz w:val="18"/>
          <w:szCs w:val="18"/>
        </w:rPr>
      </w:r>
      <w:r w:rsidR="00D20C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20CCF">
        <w:rPr>
          <w:iCs/>
        </w:rPr>
      </w:r>
      <w:r w:rsidR="00D20C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20CCF">
        <w:rPr>
          <w:iCs/>
        </w:rPr>
      </w:r>
      <w:r w:rsidR="00D20C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20CCF">
        <w:rPr>
          <w:iCs/>
        </w:rPr>
      </w:r>
      <w:r w:rsidR="00D20C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20CCF">
              <w:rPr>
                <w:color w:val="3F3F3F" w:themeColor="text1"/>
              </w:rPr>
            </w:r>
            <w:r w:rsidR="00D20C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20C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20CCF">
        <w:rPr>
          <w:color w:val="000000"/>
        </w:rPr>
      </w:r>
      <w:r w:rsidR="00D20C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20C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20CCF">
        <w:rPr>
          <w:color w:val="000000"/>
        </w:rPr>
      </w:r>
      <w:r w:rsidR="00D20C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20C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20CCF">
        <w:rPr>
          <w:color w:val="000000"/>
        </w:rPr>
      </w:r>
      <w:r w:rsidR="00D20C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5723" w14:textId="77777777" w:rsidR="00D20CCF" w:rsidRDefault="00D20C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7569550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FF7733">
            <w:rPr>
              <w:color w:val="0070C0"/>
              <w:sz w:val="14"/>
              <w:szCs w:val="14"/>
            </w:rPr>
            <w:t>1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3B59" w14:textId="77777777" w:rsidR="00D20CCF" w:rsidRDefault="00D20C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D20CCF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06B86F41" w:rsidR="00FF7733" w:rsidRPr="00FF7733" w:rsidRDefault="00D20CCF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 : Equipement de la cuisine pédagogique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5709" w14:textId="77777777" w:rsidR="00D20CCF" w:rsidRDefault="00D20C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39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1876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3</cp:revision>
  <cp:lastPrinted>2022-08-25T08:03:00Z</cp:lastPrinted>
  <dcterms:created xsi:type="dcterms:W3CDTF">2025-08-21T11:35:00Z</dcterms:created>
  <dcterms:modified xsi:type="dcterms:W3CDTF">2025-08-21T11:43:00Z</dcterms:modified>
  <cp:category>Accord-cadre 2025PFFCBDC002</cp:category>
  <cp:contentStatus>Lot 1 : Equipement de la cuisine pédagogique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