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21324795" w:rsidR="00800789" w:rsidRPr="00DF7A89" w:rsidRDefault="006E1BDC" w:rsidP="00800789">
            <w:pPr>
              <w:pStyle w:val="En-tte"/>
              <w:jc w:val="center"/>
              <w:rPr>
                <w:rFonts w:ascii="Arial" w:hAnsi="Arial" w:cs="Arial"/>
                <w:bCs/>
                <w:sz w:val="28"/>
                <w:szCs w:val="28"/>
              </w:rPr>
            </w:pPr>
            <w:r w:rsidRPr="006E1BDC">
              <w:rPr>
                <w:rFonts w:cs="Arial"/>
                <w:b/>
                <w:bCs/>
                <w:sz w:val="24"/>
                <w:szCs w:val="24"/>
              </w:rPr>
              <w:t xml:space="preserve">R2410 – RANGUEIL – H1 – </w:t>
            </w:r>
            <w:r w:rsidR="009909C3">
              <w:rPr>
                <w:rFonts w:cs="Arial"/>
                <w:b/>
                <w:bCs/>
                <w:sz w:val="24"/>
                <w:szCs w:val="24"/>
              </w:rPr>
              <w:t xml:space="preserve">TRAVAUX DE </w:t>
            </w:r>
            <w:r w:rsidRPr="006E1BDC">
              <w:rPr>
                <w:rFonts w:cs="Arial"/>
                <w:b/>
                <w:bCs/>
                <w:sz w:val="24"/>
                <w:szCs w:val="24"/>
              </w:rPr>
              <w:t>DESENFUMAGE CARRE SOINS INTENSIFS</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FB3B90"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4E8E181E"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D72C25">
              <w:rPr>
                <w:rFonts w:ascii="Arial" w:hAnsi="Arial" w:cs="Arial"/>
                <w:bCs/>
                <w:sz w:val="20"/>
                <w:szCs w:val="20"/>
              </w:rPr>
              <w:t>RANGUEIL</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FB3B90"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FB3B90"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FB3B90"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4A00BD66" w:rsidR="00DF7A89" w:rsidRPr="001C0786" w:rsidRDefault="00C348E3" w:rsidP="00DF7A89">
            <w:pPr>
              <w:spacing w:after="0" w:line="240" w:lineRule="auto"/>
              <w:jc w:val="center"/>
              <w:rPr>
                <w:rFonts w:ascii="Arial" w:hAnsi="Arial" w:cs="Arial"/>
                <w:bCs/>
                <w:sz w:val="20"/>
                <w:szCs w:val="20"/>
              </w:rPr>
            </w:pPr>
            <w:r>
              <w:rPr>
                <w:rFonts w:ascii="Arial" w:hAnsi="Arial" w:cs="Arial"/>
                <w:bCs/>
                <w:sz w:val="20"/>
                <w:szCs w:val="20"/>
              </w:rPr>
              <w:t>8</w:t>
            </w:r>
            <w:r w:rsidR="00223C00">
              <w:rPr>
                <w:rFonts w:ascii="Arial" w:hAnsi="Arial" w:cs="Arial"/>
                <w:bCs/>
                <w:sz w:val="20"/>
                <w:szCs w:val="20"/>
              </w:rPr>
              <w:t xml:space="preserve"> MOIS</w:t>
            </w:r>
            <w:r w:rsidR="00DF7A89">
              <w:rPr>
                <w:rFonts w:ascii="Arial" w:hAnsi="Arial" w:cs="Arial"/>
                <w:bCs/>
                <w:sz w:val="20"/>
                <w:szCs w:val="20"/>
              </w:rPr>
              <w:t xml:space="preserve"> + 12 MOIS GPA</w:t>
            </w:r>
          </w:p>
        </w:tc>
        <w:tc>
          <w:tcPr>
            <w:tcW w:w="1630" w:type="dxa"/>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FB3B90"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FB3B90"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605307BC" w:rsidR="00DF7A89" w:rsidRPr="001C0786" w:rsidRDefault="00FB3B90" w:rsidP="00DF7A89">
            <w:pPr>
              <w:pStyle w:val="En-tte"/>
              <w:jc w:val="center"/>
              <w:rPr>
                <w:rFonts w:ascii="Arial" w:hAnsi="Arial" w:cs="Arial"/>
                <w:bCs/>
                <w:sz w:val="20"/>
                <w:szCs w:val="20"/>
              </w:rPr>
            </w:pPr>
            <w:r>
              <w:rPr>
                <w:rFonts w:ascii="Arial" w:hAnsi="Arial" w:cs="Arial"/>
                <w:bCs/>
                <w:sz w:val="20"/>
                <w:szCs w:val="20"/>
              </w:rPr>
              <w:t>SEPTEMBRE</w:t>
            </w:r>
            <w:r w:rsidR="00D72C25">
              <w:rPr>
                <w:rFonts w:ascii="Arial" w:hAnsi="Arial" w:cs="Arial"/>
                <w:bCs/>
                <w:sz w:val="20"/>
                <w:szCs w:val="20"/>
              </w:rPr>
              <w:t xml:space="preserve">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44B9E1D2" w14:textId="2CC97CF6" w:rsidR="00FB3B90"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6492792" w:history="1">
            <w:r w:rsidR="00FB3B90" w:rsidRPr="000B5B20">
              <w:rPr>
                <w:rStyle w:val="Lienhypertexte"/>
                <w:noProof/>
                <w14:scene3d>
                  <w14:camera w14:prst="orthographicFront"/>
                  <w14:lightRig w14:rig="threePt" w14:dir="t">
                    <w14:rot w14:lat="0" w14:lon="0" w14:rev="0"/>
                  </w14:lightRig>
                </w14:scene3d>
              </w:rPr>
              <w:t>0</w:t>
            </w:r>
            <w:r w:rsidR="00FB3B90">
              <w:rPr>
                <w:rFonts w:eastAsiaTheme="minorEastAsia"/>
                <w:noProof/>
                <w:lang w:eastAsia="fr-FR"/>
              </w:rPr>
              <w:tab/>
            </w:r>
            <w:r w:rsidR="00FB3B90" w:rsidRPr="000B5B20">
              <w:rPr>
                <w:rStyle w:val="Lienhypertexte"/>
                <w:noProof/>
              </w:rPr>
              <w:t>Définitions</w:t>
            </w:r>
            <w:r w:rsidR="00FB3B90">
              <w:rPr>
                <w:noProof/>
                <w:webHidden/>
              </w:rPr>
              <w:tab/>
            </w:r>
            <w:r w:rsidR="00FB3B90">
              <w:rPr>
                <w:noProof/>
                <w:webHidden/>
              </w:rPr>
              <w:fldChar w:fldCharType="begin"/>
            </w:r>
            <w:r w:rsidR="00FB3B90">
              <w:rPr>
                <w:noProof/>
                <w:webHidden/>
              </w:rPr>
              <w:instrText xml:space="preserve"> PAGEREF _Toc206492792 \h </w:instrText>
            </w:r>
            <w:r w:rsidR="00FB3B90">
              <w:rPr>
                <w:noProof/>
                <w:webHidden/>
              </w:rPr>
            </w:r>
            <w:r w:rsidR="00FB3B90">
              <w:rPr>
                <w:noProof/>
                <w:webHidden/>
              </w:rPr>
              <w:fldChar w:fldCharType="separate"/>
            </w:r>
            <w:r w:rsidR="00FB3B90">
              <w:rPr>
                <w:noProof/>
                <w:webHidden/>
              </w:rPr>
              <w:t>5</w:t>
            </w:r>
            <w:r w:rsidR="00FB3B90">
              <w:rPr>
                <w:noProof/>
                <w:webHidden/>
              </w:rPr>
              <w:fldChar w:fldCharType="end"/>
            </w:r>
          </w:hyperlink>
        </w:p>
        <w:p w14:paraId="2A191BF1" w14:textId="07C5DE55" w:rsidR="00FB3B90" w:rsidRDefault="00FB3B90">
          <w:pPr>
            <w:pStyle w:val="TM1"/>
            <w:tabs>
              <w:tab w:val="left" w:pos="440"/>
              <w:tab w:val="right" w:leader="dot" w:pos="9062"/>
            </w:tabs>
            <w:rPr>
              <w:rFonts w:eastAsiaTheme="minorEastAsia"/>
              <w:noProof/>
              <w:lang w:eastAsia="fr-FR"/>
            </w:rPr>
          </w:pPr>
          <w:hyperlink w:anchor="_Toc206492793" w:history="1">
            <w:r w:rsidRPr="000B5B20">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0B5B20">
              <w:rPr>
                <w:rStyle w:val="Lienhypertexte"/>
                <w:noProof/>
              </w:rPr>
              <w:t>Objet du marché – dispositions générales</w:t>
            </w:r>
            <w:r>
              <w:rPr>
                <w:noProof/>
                <w:webHidden/>
              </w:rPr>
              <w:tab/>
            </w:r>
            <w:r>
              <w:rPr>
                <w:noProof/>
                <w:webHidden/>
              </w:rPr>
              <w:fldChar w:fldCharType="begin"/>
            </w:r>
            <w:r>
              <w:rPr>
                <w:noProof/>
                <w:webHidden/>
              </w:rPr>
              <w:instrText xml:space="preserve"> PAGEREF _Toc206492793 \h </w:instrText>
            </w:r>
            <w:r>
              <w:rPr>
                <w:noProof/>
                <w:webHidden/>
              </w:rPr>
            </w:r>
            <w:r>
              <w:rPr>
                <w:noProof/>
                <w:webHidden/>
              </w:rPr>
              <w:fldChar w:fldCharType="separate"/>
            </w:r>
            <w:r>
              <w:rPr>
                <w:noProof/>
                <w:webHidden/>
              </w:rPr>
              <w:t>5</w:t>
            </w:r>
            <w:r>
              <w:rPr>
                <w:noProof/>
                <w:webHidden/>
              </w:rPr>
              <w:fldChar w:fldCharType="end"/>
            </w:r>
          </w:hyperlink>
        </w:p>
        <w:p w14:paraId="2051C08C" w14:textId="52694829" w:rsidR="00FB3B90" w:rsidRDefault="00FB3B90">
          <w:pPr>
            <w:pStyle w:val="TM2"/>
            <w:tabs>
              <w:tab w:val="left" w:pos="880"/>
              <w:tab w:val="right" w:leader="dot" w:pos="9062"/>
            </w:tabs>
            <w:rPr>
              <w:rFonts w:eastAsiaTheme="minorEastAsia"/>
              <w:noProof/>
              <w:lang w:eastAsia="fr-FR"/>
            </w:rPr>
          </w:pPr>
          <w:hyperlink w:anchor="_Toc206492794" w:history="1">
            <w:r w:rsidRPr="000B5B20">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0B5B20">
              <w:rPr>
                <w:rStyle w:val="Lienhypertexte"/>
                <w:noProof/>
              </w:rPr>
              <w:t>Objet du marché</w:t>
            </w:r>
            <w:r>
              <w:rPr>
                <w:noProof/>
                <w:webHidden/>
              </w:rPr>
              <w:tab/>
            </w:r>
            <w:r>
              <w:rPr>
                <w:noProof/>
                <w:webHidden/>
              </w:rPr>
              <w:fldChar w:fldCharType="begin"/>
            </w:r>
            <w:r>
              <w:rPr>
                <w:noProof/>
                <w:webHidden/>
              </w:rPr>
              <w:instrText xml:space="preserve"> PAGEREF _Toc206492794 \h </w:instrText>
            </w:r>
            <w:r>
              <w:rPr>
                <w:noProof/>
                <w:webHidden/>
              </w:rPr>
            </w:r>
            <w:r>
              <w:rPr>
                <w:noProof/>
                <w:webHidden/>
              </w:rPr>
              <w:fldChar w:fldCharType="separate"/>
            </w:r>
            <w:r>
              <w:rPr>
                <w:noProof/>
                <w:webHidden/>
              </w:rPr>
              <w:t>5</w:t>
            </w:r>
            <w:r>
              <w:rPr>
                <w:noProof/>
                <w:webHidden/>
              </w:rPr>
              <w:fldChar w:fldCharType="end"/>
            </w:r>
          </w:hyperlink>
        </w:p>
        <w:p w14:paraId="7B548616" w14:textId="63371D92" w:rsidR="00FB3B90" w:rsidRDefault="00FB3B90">
          <w:pPr>
            <w:pStyle w:val="TM2"/>
            <w:tabs>
              <w:tab w:val="left" w:pos="880"/>
              <w:tab w:val="right" w:leader="dot" w:pos="9062"/>
            </w:tabs>
            <w:rPr>
              <w:rFonts w:eastAsiaTheme="minorEastAsia"/>
              <w:noProof/>
              <w:lang w:eastAsia="fr-FR"/>
            </w:rPr>
          </w:pPr>
          <w:hyperlink w:anchor="_Toc206492795" w:history="1">
            <w:r w:rsidRPr="000B5B20">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0B5B20">
              <w:rPr>
                <w:rStyle w:val="Lienhypertexte"/>
                <w:noProof/>
              </w:rPr>
              <w:t>Allotissement</w:t>
            </w:r>
            <w:r>
              <w:rPr>
                <w:noProof/>
                <w:webHidden/>
              </w:rPr>
              <w:tab/>
            </w:r>
            <w:r>
              <w:rPr>
                <w:noProof/>
                <w:webHidden/>
              </w:rPr>
              <w:fldChar w:fldCharType="begin"/>
            </w:r>
            <w:r>
              <w:rPr>
                <w:noProof/>
                <w:webHidden/>
              </w:rPr>
              <w:instrText xml:space="preserve"> PAGEREF _Toc206492795 \h </w:instrText>
            </w:r>
            <w:r>
              <w:rPr>
                <w:noProof/>
                <w:webHidden/>
              </w:rPr>
            </w:r>
            <w:r>
              <w:rPr>
                <w:noProof/>
                <w:webHidden/>
              </w:rPr>
              <w:fldChar w:fldCharType="separate"/>
            </w:r>
            <w:r>
              <w:rPr>
                <w:noProof/>
                <w:webHidden/>
              </w:rPr>
              <w:t>6</w:t>
            </w:r>
            <w:r>
              <w:rPr>
                <w:noProof/>
                <w:webHidden/>
              </w:rPr>
              <w:fldChar w:fldCharType="end"/>
            </w:r>
          </w:hyperlink>
        </w:p>
        <w:p w14:paraId="74A8E1EA" w14:textId="6E4C044E" w:rsidR="00FB3B90" w:rsidRDefault="00FB3B90">
          <w:pPr>
            <w:pStyle w:val="TM2"/>
            <w:tabs>
              <w:tab w:val="left" w:pos="880"/>
              <w:tab w:val="right" w:leader="dot" w:pos="9062"/>
            </w:tabs>
            <w:rPr>
              <w:rFonts w:eastAsiaTheme="minorEastAsia"/>
              <w:noProof/>
              <w:lang w:eastAsia="fr-FR"/>
            </w:rPr>
          </w:pPr>
          <w:hyperlink w:anchor="_Toc206492796" w:history="1">
            <w:r w:rsidRPr="000B5B20">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0B5B20">
              <w:rPr>
                <w:rStyle w:val="Lienhypertexte"/>
                <w:noProof/>
              </w:rPr>
              <w:t>Marchés de prestations similaires</w:t>
            </w:r>
            <w:r>
              <w:rPr>
                <w:noProof/>
                <w:webHidden/>
              </w:rPr>
              <w:tab/>
            </w:r>
            <w:r>
              <w:rPr>
                <w:noProof/>
                <w:webHidden/>
              </w:rPr>
              <w:fldChar w:fldCharType="begin"/>
            </w:r>
            <w:r>
              <w:rPr>
                <w:noProof/>
                <w:webHidden/>
              </w:rPr>
              <w:instrText xml:space="preserve"> PAGEREF _Toc206492796 \h </w:instrText>
            </w:r>
            <w:r>
              <w:rPr>
                <w:noProof/>
                <w:webHidden/>
              </w:rPr>
            </w:r>
            <w:r>
              <w:rPr>
                <w:noProof/>
                <w:webHidden/>
              </w:rPr>
              <w:fldChar w:fldCharType="separate"/>
            </w:r>
            <w:r>
              <w:rPr>
                <w:noProof/>
                <w:webHidden/>
              </w:rPr>
              <w:t>6</w:t>
            </w:r>
            <w:r>
              <w:rPr>
                <w:noProof/>
                <w:webHidden/>
              </w:rPr>
              <w:fldChar w:fldCharType="end"/>
            </w:r>
          </w:hyperlink>
        </w:p>
        <w:p w14:paraId="0DEFCBD1" w14:textId="1777CCF9" w:rsidR="00FB3B90" w:rsidRDefault="00FB3B90">
          <w:pPr>
            <w:pStyle w:val="TM2"/>
            <w:tabs>
              <w:tab w:val="left" w:pos="880"/>
              <w:tab w:val="right" w:leader="dot" w:pos="9062"/>
            </w:tabs>
            <w:rPr>
              <w:rFonts w:eastAsiaTheme="minorEastAsia"/>
              <w:noProof/>
              <w:lang w:eastAsia="fr-FR"/>
            </w:rPr>
          </w:pPr>
          <w:hyperlink w:anchor="_Toc206492797" w:history="1">
            <w:r w:rsidRPr="000B5B20">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0B5B20">
              <w:rPr>
                <w:rStyle w:val="Lienhypertexte"/>
                <w:noProof/>
              </w:rPr>
              <w:t>Définition des parties au contrat</w:t>
            </w:r>
            <w:r>
              <w:rPr>
                <w:noProof/>
                <w:webHidden/>
              </w:rPr>
              <w:tab/>
            </w:r>
            <w:r>
              <w:rPr>
                <w:noProof/>
                <w:webHidden/>
              </w:rPr>
              <w:fldChar w:fldCharType="begin"/>
            </w:r>
            <w:r>
              <w:rPr>
                <w:noProof/>
                <w:webHidden/>
              </w:rPr>
              <w:instrText xml:space="preserve"> PAGEREF _Toc206492797 \h </w:instrText>
            </w:r>
            <w:r>
              <w:rPr>
                <w:noProof/>
                <w:webHidden/>
              </w:rPr>
            </w:r>
            <w:r>
              <w:rPr>
                <w:noProof/>
                <w:webHidden/>
              </w:rPr>
              <w:fldChar w:fldCharType="separate"/>
            </w:r>
            <w:r>
              <w:rPr>
                <w:noProof/>
                <w:webHidden/>
              </w:rPr>
              <w:t>6</w:t>
            </w:r>
            <w:r>
              <w:rPr>
                <w:noProof/>
                <w:webHidden/>
              </w:rPr>
              <w:fldChar w:fldCharType="end"/>
            </w:r>
          </w:hyperlink>
        </w:p>
        <w:p w14:paraId="436AC381" w14:textId="58E552C5" w:rsidR="00FB3B90" w:rsidRDefault="00FB3B90">
          <w:pPr>
            <w:pStyle w:val="TM3"/>
            <w:tabs>
              <w:tab w:val="left" w:pos="1320"/>
              <w:tab w:val="right" w:leader="dot" w:pos="9062"/>
            </w:tabs>
            <w:rPr>
              <w:rFonts w:eastAsiaTheme="minorEastAsia"/>
              <w:noProof/>
              <w:lang w:eastAsia="fr-FR"/>
            </w:rPr>
          </w:pPr>
          <w:hyperlink w:anchor="_Toc206492798" w:history="1">
            <w:r w:rsidRPr="000B5B20">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0B5B20">
              <w:rPr>
                <w:rStyle w:val="Lienhypertexte"/>
                <w:noProof/>
              </w:rPr>
              <w:t>Pouvoir Adjudicateur</w:t>
            </w:r>
            <w:r>
              <w:rPr>
                <w:noProof/>
                <w:webHidden/>
              </w:rPr>
              <w:tab/>
            </w:r>
            <w:r>
              <w:rPr>
                <w:noProof/>
                <w:webHidden/>
              </w:rPr>
              <w:fldChar w:fldCharType="begin"/>
            </w:r>
            <w:r>
              <w:rPr>
                <w:noProof/>
                <w:webHidden/>
              </w:rPr>
              <w:instrText xml:space="preserve"> PAGEREF _Toc206492798 \h </w:instrText>
            </w:r>
            <w:r>
              <w:rPr>
                <w:noProof/>
                <w:webHidden/>
              </w:rPr>
            </w:r>
            <w:r>
              <w:rPr>
                <w:noProof/>
                <w:webHidden/>
              </w:rPr>
              <w:fldChar w:fldCharType="separate"/>
            </w:r>
            <w:r>
              <w:rPr>
                <w:noProof/>
                <w:webHidden/>
              </w:rPr>
              <w:t>6</w:t>
            </w:r>
            <w:r>
              <w:rPr>
                <w:noProof/>
                <w:webHidden/>
              </w:rPr>
              <w:fldChar w:fldCharType="end"/>
            </w:r>
          </w:hyperlink>
        </w:p>
        <w:p w14:paraId="71DAF6A4" w14:textId="37299460" w:rsidR="00FB3B90" w:rsidRDefault="00FB3B90">
          <w:pPr>
            <w:pStyle w:val="TM3"/>
            <w:tabs>
              <w:tab w:val="left" w:pos="1320"/>
              <w:tab w:val="right" w:leader="dot" w:pos="9062"/>
            </w:tabs>
            <w:rPr>
              <w:rFonts w:eastAsiaTheme="minorEastAsia"/>
              <w:noProof/>
              <w:lang w:eastAsia="fr-FR"/>
            </w:rPr>
          </w:pPr>
          <w:hyperlink w:anchor="_Toc206492799" w:history="1">
            <w:r w:rsidRPr="000B5B20">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0B5B20">
              <w:rPr>
                <w:rStyle w:val="Lienhypertexte"/>
                <w:noProof/>
              </w:rPr>
              <w:t>Titulaire</w:t>
            </w:r>
            <w:r>
              <w:rPr>
                <w:noProof/>
                <w:webHidden/>
              </w:rPr>
              <w:tab/>
            </w:r>
            <w:r>
              <w:rPr>
                <w:noProof/>
                <w:webHidden/>
              </w:rPr>
              <w:fldChar w:fldCharType="begin"/>
            </w:r>
            <w:r>
              <w:rPr>
                <w:noProof/>
                <w:webHidden/>
              </w:rPr>
              <w:instrText xml:space="preserve"> PAGEREF _Toc206492799 \h </w:instrText>
            </w:r>
            <w:r>
              <w:rPr>
                <w:noProof/>
                <w:webHidden/>
              </w:rPr>
            </w:r>
            <w:r>
              <w:rPr>
                <w:noProof/>
                <w:webHidden/>
              </w:rPr>
              <w:fldChar w:fldCharType="separate"/>
            </w:r>
            <w:r>
              <w:rPr>
                <w:noProof/>
                <w:webHidden/>
              </w:rPr>
              <w:t>6</w:t>
            </w:r>
            <w:r>
              <w:rPr>
                <w:noProof/>
                <w:webHidden/>
              </w:rPr>
              <w:fldChar w:fldCharType="end"/>
            </w:r>
          </w:hyperlink>
        </w:p>
        <w:p w14:paraId="7834D60E" w14:textId="7626E157" w:rsidR="00FB3B90" w:rsidRDefault="00FB3B90">
          <w:pPr>
            <w:pStyle w:val="TM2"/>
            <w:tabs>
              <w:tab w:val="left" w:pos="880"/>
              <w:tab w:val="right" w:leader="dot" w:pos="9062"/>
            </w:tabs>
            <w:rPr>
              <w:rFonts w:eastAsiaTheme="minorEastAsia"/>
              <w:noProof/>
              <w:lang w:eastAsia="fr-FR"/>
            </w:rPr>
          </w:pPr>
          <w:hyperlink w:anchor="_Toc206492800" w:history="1">
            <w:r w:rsidRPr="000B5B20">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0B5B20">
              <w:rPr>
                <w:rStyle w:val="Lienhypertexte"/>
                <w:noProof/>
              </w:rPr>
              <w:t>Forme des notifications</w:t>
            </w:r>
            <w:r>
              <w:rPr>
                <w:noProof/>
                <w:webHidden/>
              </w:rPr>
              <w:tab/>
            </w:r>
            <w:r>
              <w:rPr>
                <w:noProof/>
                <w:webHidden/>
              </w:rPr>
              <w:fldChar w:fldCharType="begin"/>
            </w:r>
            <w:r>
              <w:rPr>
                <w:noProof/>
                <w:webHidden/>
              </w:rPr>
              <w:instrText xml:space="preserve"> PAGEREF _Toc206492800 \h </w:instrText>
            </w:r>
            <w:r>
              <w:rPr>
                <w:noProof/>
                <w:webHidden/>
              </w:rPr>
            </w:r>
            <w:r>
              <w:rPr>
                <w:noProof/>
                <w:webHidden/>
              </w:rPr>
              <w:fldChar w:fldCharType="separate"/>
            </w:r>
            <w:r>
              <w:rPr>
                <w:noProof/>
                <w:webHidden/>
              </w:rPr>
              <w:t>7</w:t>
            </w:r>
            <w:r>
              <w:rPr>
                <w:noProof/>
                <w:webHidden/>
              </w:rPr>
              <w:fldChar w:fldCharType="end"/>
            </w:r>
          </w:hyperlink>
        </w:p>
        <w:p w14:paraId="1E04C742" w14:textId="65653E61" w:rsidR="00FB3B90" w:rsidRDefault="00FB3B90">
          <w:pPr>
            <w:pStyle w:val="TM3"/>
            <w:tabs>
              <w:tab w:val="left" w:pos="1320"/>
              <w:tab w:val="right" w:leader="dot" w:pos="9062"/>
            </w:tabs>
            <w:rPr>
              <w:rFonts w:eastAsiaTheme="minorEastAsia"/>
              <w:noProof/>
              <w:lang w:eastAsia="fr-FR"/>
            </w:rPr>
          </w:pPr>
          <w:hyperlink w:anchor="_Toc206492801" w:history="1">
            <w:r w:rsidRPr="000B5B20">
              <w:rPr>
                <w:rStyle w:val="Lienhypertexte"/>
                <w:noProof/>
                <w14:scene3d>
                  <w14:camera w14:prst="orthographicFront"/>
                  <w14:lightRig w14:rig="threePt" w14:dir="t">
                    <w14:rot w14:lat="0" w14:lon="0" w14:rev="0"/>
                  </w14:lightRig>
                </w14:scene3d>
              </w:rPr>
              <w:t>1.5.1</w:t>
            </w:r>
            <w:r>
              <w:rPr>
                <w:rFonts w:eastAsiaTheme="minorEastAsia"/>
                <w:noProof/>
                <w:lang w:eastAsia="fr-FR"/>
              </w:rPr>
              <w:tab/>
            </w:r>
            <w:r w:rsidRPr="000B5B20">
              <w:rPr>
                <w:rStyle w:val="Lienhypertexte"/>
                <w:noProof/>
              </w:rPr>
              <w:t>Notifications destinées au Titulaire</w:t>
            </w:r>
            <w:r>
              <w:rPr>
                <w:noProof/>
                <w:webHidden/>
              </w:rPr>
              <w:tab/>
            </w:r>
            <w:r>
              <w:rPr>
                <w:noProof/>
                <w:webHidden/>
              </w:rPr>
              <w:fldChar w:fldCharType="begin"/>
            </w:r>
            <w:r>
              <w:rPr>
                <w:noProof/>
                <w:webHidden/>
              </w:rPr>
              <w:instrText xml:space="preserve"> PAGEREF _Toc206492801 \h </w:instrText>
            </w:r>
            <w:r>
              <w:rPr>
                <w:noProof/>
                <w:webHidden/>
              </w:rPr>
            </w:r>
            <w:r>
              <w:rPr>
                <w:noProof/>
                <w:webHidden/>
              </w:rPr>
              <w:fldChar w:fldCharType="separate"/>
            </w:r>
            <w:r>
              <w:rPr>
                <w:noProof/>
                <w:webHidden/>
              </w:rPr>
              <w:t>7</w:t>
            </w:r>
            <w:r>
              <w:rPr>
                <w:noProof/>
                <w:webHidden/>
              </w:rPr>
              <w:fldChar w:fldCharType="end"/>
            </w:r>
          </w:hyperlink>
        </w:p>
        <w:p w14:paraId="385CDF4E" w14:textId="2F6D0B5D" w:rsidR="00FB3B90" w:rsidRDefault="00FB3B90">
          <w:pPr>
            <w:pStyle w:val="TM3"/>
            <w:tabs>
              <w:tab w:val="left" w:pos="1320"/>
              <w:tab w:val="right" w:leader="dot" w:pos="9062"/>
            </w:tabs>
            <w:rPr>
              <w:rFonts w:eastAsiaTheme="minorEastAsia"/>
              <w:noProof/>
              <w:lang w:eastAsia="fr-FR"/>
            </w:rPr>
          </w:pPr>
          <w:hyperlink w:anchor="_Toc206492802" w:history="1">
            <w:r w:rsidRPr="000B5B20">
              <w:rPr>
                <w:rStyle w:val="Lienhypertexte"/>
                <w:noProof/>
                <w:lang w:eastAsia="fr-FR"/>
                <w14:scene3d>
                  <w14:camera w14:prst="orthographicFront"/>
                  <w14:lightRig w14:rig="threePt" w14:dir="t">
                    <w14:rot w14:lat="0" w14:lon="0" w14:rev="0"/>
                  </w14:lightRig>
                </w14:scene3d>
              </w:rPr>
              <w:t>1.5.2</w:t>
            </w:r>
            <w:r>
              <w:rPr>
                <w:rFonts w:eastAsiaTheme="minorEastAsia"/>
                <w:noProof/>
                <w:lang w:eastAsia="fr-FR"/>
              </w:rPr>
              <w:tab/>
            </w:r>
            <w:r w:rsidRPr="000B5B20">
              <w:rPr>
                <w:rStyle w:val="Lienhypertexte"/>
                <w:noProof/>
                <w:lang w:eastAsia="fr-FR"/>
              </w:rPr>
              <w:t>Notifications destinées au Maitre d’Ouvrage</w:t>
            </w:r>
            <w:r>
              <w:rPr>
                <w:noProof/>
                <w:webHidden/>
              </w:rPr>
              <w:tab/>
            </w:r>
            <w:r>
              <w:rPr>
                <w:noProof/>
                <w:webHidden/>
              </w:rPr>
              <w:fldChar w:fldCharType="begin"/>
            </w:r>
            <w:r>
              <w:rPr>
                <w:noProof/>
                <w:webHidden/>
              </w:rPr>
              <w:instrText xml:space="preserve"> PAGEREF _Toc206492802 \h </w:instrText>
            </w:r>
            <w:r>
              <w:rPr>
                <w:noProof/>
                <w:webHidden/>
              </w:rPr>
            </w:r>
            <w:r>
              <w:rPr>
                <w:noProof/>
                <w:webHidden/>
              </w:rPr>
              <w:fldChar w:fldCharType="separate"/>
            </w:r>
            <w:r>
              <w:rPr>
                <w:noProof/>
                <w:webHidden/>
              </w:rPr>
              <w:t>7</w:t>
            </w:r>
            <w:r>
              <w:rPr>
                <w:noProof/>
                <w:webHidden/>
              </w:rPr>
              <w:fldChar w:fldCharType="end"/>
            </w:r>
          </w:hyperlink>
        </w:p>
        <w:p w14:paraId="5DEF933E" w14:textId="2ADC2752" w:rsidR="00FB3B90" w:rsidRDefault="00FB3B90">
          <w:pPr>
            <w:pStyle w:val="TM1"/>
            <w:tabs>
              <w:tab w:val="left" w:pos="440"/>
              <w:tab w:val="right" w:leader="dot" w:pos="9062"/>
            </w:tabs>
            <w:rPr>
              <w:rFonts w:eastAsiaTheme="minorEastAsia"/>
              <w:noProof/>
              <w:lang w:eastAsia="fr-FR"/>
            </w:rPr>
          </w:pPr>
          <w:hyperlink w:anchor="_Toc206492803" w:history="1">
            <w:r w:rsidRPr="000B5B20">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0B5B20">
              <w:rPr>
                <w:rStyle w:val="Lienhypertexte"/>
                <w:noProof/>
              </w:rPr>
              <w:t>Acteurs du projet</w:t>
            </w:r>
            <w:r>
              <w:rPr>
                <w:noProof/>
                <w:webHidden/>
              </w:rPr>
              <w:tab/>
            </w:r>
            <w:r>
              <w:rPr>
                <w:noProof/>
                <w:webHidden/>
              </w:rPr>
              <w:fldChar w:fldCharType="begin"/>
            </w:r>
            <w:r>
              <w:rPr>
                <w:noProof/>
                <w:webHidden/>
              </w:rPr>
              <w:instrText xml:space="preserve"> PAGEREF _Toc206492803 \h </w:instrText>
            </w:r>
            <w:r>
              <w:rPr>
                <w:noProof/>
                <w:webHidden/>
              </w:rPr>
            </w:r>
            <w:r>
              <w:rPr>
                <w:noProof/>
                <w:webHidden/>
              </w:rPr>
              <w:fldChar w:fldCharType="separate"/>
            </w:r>
            <w:r>
              <w:rPr>
                <w:noProof/>
                <w:webHidden/>
              </w:rPr>
              <w:t>7</w:t>
            </w:r>
            <w:r>
              <w:rPr>
                <w:noProof/>
                <w:webHidden/>
              </w:rPr>
              <w:fldChar w:fldCharType="end"/>
            </w:r>
          </w:hyperlink>
        </w:p>
        <w:p w14:paraId="4AF09E8B" w14:textId="1F68CDC6" w:rsidR="00FB3B90" w:rsidRDefault="00FB3B90">
          <w:pPr>
            <w:pStyle w:val="TM2"/>
            <w:tabs>
              <w:tab w:val="left" w:pos="880"/>
              <w:tab w:val="right" w:leader="dot" w:pos="9062"/>
            </w:tabs>
            <w:rPr>
              <w:rFonts w:eastAsiaTheme="minorEastAsia"/>
              <w:noProof/>
              <w:lang w:eastAsia="fr-FR"/>
            </w:rPr>
          </w:pPr>
          <w:hyperlink w:anchor="_Toc206492804" w:history="1">
            <w:r w:rsidRPr="000B5B20">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0B5B20">
              <w:rPr>
                <w:rStyle w:val="Lienhypertexte"/>
                <w:noProof/>
              </w:rPr>
              <w:t>Maîtrise d’ouvrage</w:t>
            </w:r>
            <w:r>
              <w:rPr>
                <w:noProof/>
                <w:webHidden/>
              </w:rPr>
              <w:tab/>
            </w:r>
            <w:r>
              <w:rPr>
                <w:noProof/>
                <w:webHidden/>
              </w:rPr>
              <w:fldChar w:fldCharType="begin"/>
            </w:r>
            <w:r>
              <w:rPr>
                <w:noProof/>
                <w:webHidden/>
              </w:rPr>
              <w:instrText xml:space="preserve"> PAGEREF _Toc206492804 \h </w:instrText>
            </w:r>
            <w:r>
              <w:rPr>
                <w:noProof/>
                <w:webHidden/>
              </w:rPr>
            </w:r>
            <w:r>
              <w:rPr>
                <w:noProof/>
                <w:webHidden/>
              </w:rPr>
              <w:fldChar w:fldCharType="separate"/>
            </w:r>
            <w:r>
              <w:rPr>
                <w:noProof/>
                <w:webHidden/>
              </w:rPr>
              <w:t>7</w:t>
            </w:r>
            <w:r>
              <w:rPr>
                <w:noProof/>
                <w:webHidden/>
              </w:rPr>
              <w:fldChar w:fldCharType="end"/>
            </w:r>
          </w:hyperlink>
        </w:p>
        <w:p w14:paraId="0BFF1F5A" w14:textId="3AF50476" w:rsidR="00FB3B90" w:rsidRDefault="00FB3B90">
          <w:pPr>
            <w:pStyle w:val="TM2"/>
            <w:tabs>
              <w:tab w:val="left" w:pos="880"/>
              <w:tab w:val="right" w:leader="dot" w:pos="9062"/>
            </w:tabs>
            <w:rPr>
              <w:rFonts w:eastAsiaTheme="minorEastAsia"/>
              <w:noProof/>
              <w:lang w:eastAsia="fr-FR"/>
            </w:rPr>
          </w:pPr>
          <w:hyperlink w:anchor="_Toc206492805" w:history="1">
            <w:r w:rsidRPr="000B5B20">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0B5B20">
              <w:rPr>
                <w:rStyle w:val="Lienhypertexte"/>
                <w:noProof/>
              </w:rPr>
              <w:t>Maîtrise d’œuvre</w:t>
            </w:r>
            <w:r>
              <w:rPr>
                <w:noProof/>
                <w:webHidden/>
              </w:rPr>
              <w:tab/>
            </w:r>
            <w:r>
              <w:rPr>
                <w:noProof/>
                <w:webHidden/>
              </w:rPr>
              <w:fldChar w:fldCharType="begin"/>
            </w:r>
            <w:r>
              <w:rPr>
                <w:noProof/>
                <w:webHidden/>
              </w:rPr>
              <w:instrText xml:space="preserve"> PAGEREF _Toc206492805 \h </w:instrText>
            </w:r>
            <w:r>
              <w:rPr>
                <w:noProof/>
                <w:webHidden/>
              </w:rPr>
            </w:r>
            <w:r>
              <w:rPr>
                <w:noProof/>
                <w:webHidden/>
              </w:rPr>
              <w:fldChar w:fldCharType="separate"/>
            </w:r>
            <w:r>
              <w:rPr>
                <w:noProof/>
                <w:webHidden/>
              </w:rPr>
              <w:t>7</w:t>
            </w:r>
            <w:r>
              <w:rPr>
                <w:noProof/>
                <w:webHidden/>
              </w:rPr>
              <w:fldChar w:fldCharType="end"/>
            </w:r>
          </w:hyperlink>
        </w:p>
        <w:p w14:paraId="556285E7" w14:textId="5B1AEADE" w:rsidR="00FB3B90" w:rsidRDefault="00FB3B90">
          <w:pPr>
            <w:pStyle w:val="TM2"/>
            <w:tabs>
              <w:tab w:val="left" w:pos="880"/>
              <w:tab w:val="right" w:leader="dot" w:pos="9062"/>
            </w:tabs>
            <w:rPr>
              <w:rFonts w:eastAsiaTheme="minorEastAsia"/>
              <w:noProof/>
              <w:lang w:eastAsia="fr-FR"/>
            </w:rPr>
          </w:pPr>
          <w:hyperlink w:anchor="_Toc206492806" w:history="1">
            <w:r w:rsidRPr="000B5B20">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0B5B20">
              <w:rPr>
                <w:rStyle w:val="Lienhypertexte"/>
                <w:noProof/>
              </w:rPr>
              <w:t>CSPS</w:t>
            </w:r>
            <w:r>
              <w:rPr>
                <w:noProof/>
                <w:webHidden/>
              </w:rPr>
              <w:tab/>
            </w:r>
            <w:r>
              <w:rPr>
                <w:noProof/>
                <w:webHidden/>
              </w:rPr>
              <w:fldChar w:fldCharType="begin"/>
            </w:r>
            <w:r>
              <w:rPr>
                <w:noProof/>
                <w:webHidden/>
              </w:rPr>
              <w:instrText xml:space="preserve"> PAGEREF _Toc206492806 \h </w:instrText>
            </w:r>
            <w:r>
              <w:rPr>
                <w:noProof/>
                <w:webHidden/>
              </w:rPr>
            </w:r>
            <w:r>
              <w:rPr>
                <w:noProof/>
                <w:webHidden/>
              </w:rPr>
              <w:fldChar w:fldCharType="separate"/>
            </w:r>
            <w:r>
              <w:rPr>
                <w:noProof/>
                <w:webHidden/>
              </w:rPr>
              <w:t>8</w:t>
            </w:r>
            <w:r>
              <w:rPr>
                <w:noProof/>
                <w:webHidden/>
              </w:rPr>
              <w:fldChar w:fldCharType="end"/>
            </w:r>
          </w:hyperlink>
        </w:p>
        <w:p w14:paraId="3FB7D053" w14:textId="49E3AEB9" w:rsidR="00FB3B90" w:rsidRDefault="00FB3B90">
          <w:pPr>
            <w:pStyle w:val="TM2"/>
            <w:tabs>
              <w:tab w:val="left" w:pos="880"/>
              <w:tab w:val="right" w:leader="dot" w:pos="9062"/>
            </w:tabs>
            <w:rPr>
              <w:rFonts w:eastAsiaTheme="minorEastAsia"/>
              <w:noProof/>
              <w:lang w:eastAsia="fr-FR"/>
            </w:rPr>
          </w:pPr>
          <w:hyperlink w:anchor="_Toc206492807" w:history="1">
            <w:r w:rsidRPr="000B5B20">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0B5B20">
              <w:rPr>
                <w:rStyle w:val="Lienhypertexte"/>
                <w:noProof/>
              </w:rPr>
              <w:t>Bureau de contrôle</w:t>
            </w:r>
            <w:r>
              <w:rPr>
                <w:noProof/>
                <w:webHidden/>
              </w:rPr>
              <w:tab/>
            </w:r>
            <w:r>
              <w:rPr>
                <w:noProof/>
                <w:webHidden/>
              </w:rPr>
              <w:fldChar w:fldCharType="begin"/>
            </w:r>
            <w:r>
              <w:rPr>
                <w:noProof/>
                <w:webHidden/>
              </w:rPr>
              <w:instrText xml:space="preserve"> PAGEREF _Toc206492807 \h </w:instrText>
            </w:r>
            <w:r>
              <w:rPr>
                <w:noProof/>
                <w:webHidden/>
              </w:rPr>
            </w:r>
            <w:r>
              <w:rPr>
                <w:noProof/>
                <w:webHidden/>
              </w:rPr>
              <w:fldChar w:fldCharType="separate"/>
            </w:r>
            <w:r>
              <w:rPr>
                <w:noProof/>
                <w:webHidden/>
              </w:rPr>
              <w:t>8</w:t>
            </w:r>
            <w:r>
              <w:rPr>
                <w:noProof/>
                <w:webHidden/>
              </w:rPr>
              <w:fldChar w:fldCharType="end"/>
            </w:r>
          </w:hyperlink>
        </w:p>
        <w:p w14:paraId="09BFDF17" w14:textId="5509F0BC" w:rsidR="00FB3B90" w:rsidRDefault="00FB3B90">
          <w:pPr>
            <w:pStyle w:val="TM2"/>
            <w:tabs>
              <w:tab w:val="left" w:pos="880"/>
              <w:tab w:val="right" w:leader="dot" w:pos="9062"/>
            </w:tabs>
            <w:rPr>
              <w:rFonts w:eastAsiaTheme="minorEastAsia"/>
              <w:noProof/>
              <w:lang w:eastAsia="fr-FR"/>
            </w:rPr>
          </w:pPr>
          <w:hyperlink w:anchor="_Toc206492808" w:history="1">
            <w:r w:rsidRPr="000B5B20">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0B5B20">
              <w:rPr>
                <w:rStyle w:val="Lienhypertexte"/>
                <w:noProof/>
              </w:rPr>
              <w:t>CSSI</w:t>
            </w:r>
            <w:r>
              <w:rPr>
                <w:noProof/>
                <w:webHidden/>
              </w:rPr>
              <w:tab/>
            </w:r>
            <w:r>
              <w:rPr>
                <w:noProof/>
                <w:webHidden/>
              </w:rPr>
              <w:fldChar w:fldCharType="begin"/>
            </w:r>
            <w:r>
              <w:rPr>
                <w:noProof/>
                <w:webHidden/>
              </w:rPr>
              <w:instrText xml:space="preserve"> PAGEREF _Toc206492808 \h </w:instrText>
            </w:r>
            <w:r>
              <w:rPr>
                <w:noProof/>
                <w:webHidden/>
              </w:rPr>
            </w:r>
            <w:r>
              <w:rPr>
                <w:noProof/>
                <w:webHidden/>
              </w:rPr>
              <w:fldChar w:fldCharType="separate"/>
            </w:r>
            <w:r>
              <w:rPr>
                <w:noProof/>
                <w:webHidden/>
              </w:rPr>
              <w:t>8</w:t>
            </w:r>
            <w:r>
              <w:rPr>
                <w:noProof/>
                <w:webHidden/>
              </w:rPr>
              <w:fldChar w:fldCharType="end"/>
            </w:r>
          </w:hyperlink>
        </w:p>
        <w:p w14:paraId="20DE2E27" w14:textId="2284096C" w:rsidR="00FB3B90" w:rsidRDefault="00FB3B90">
          <w:pPr>
            <w:pStyle w:val="TM1"/>
            <w:tabs>
              <w:tab w:val="left" w:pos="440"/>
              <w:tab w:val="right" w:leader="dot" w:pos="9062"/>
            </w:tabs>
            <w:rPr>
              <w:rFonts w:eastAsiaTheme="minorEastAsia"/>
              <w:noProof/>
              <w:lang w:eastAsia="fr-FR"/>
            </w:rPr>
          </w:pPr>
          <w:hyperlink w:anchor="_Toc206492809" w:history="1">
            <w:r w:rsidRPr="000B5B20">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0B5B20">
              <w:rPr>
                <w:rStyle w:val="Lienhypertexte"/>
                <w:noProof/>
              </w:rPr>
              <w:t>Documents contractuels</w:t>
            </w:r>
            <w:r>
              <w:rPr>
                <w:noProof/>
                <w:webHidden/>
              </w:rPr>
              <w:tab/>
            </w:r>
            <w:r>
              <w:rPr>
                <w:noProof/>
                <w:webHidden/>
              </w:rPr>
              <w:fldChar w:fldCharType="begin"/>
            </w:r>
            <w:r>
              <w:rPr>
                <w:noProof/>
                <w:webHidden/>
              </w:rPr>
              <w:instrText xml:space="preserve"> PAGEREF _Toc206492809 \h </w:instrText>
            </w:r>
            <w:r>
              <w:rPr>
                <w:noProof/>
                <w:webHidden/>
              </w:rPr>
            </w:r>
            <w:r>
              <w:rPr>
                <w:noProof/>
                <w:webHidden/>
              </w:rPr>
              <w:fldChar w:fldCharType="separate"/>
            </w:r>
            <w:r>
              <w:rPr>
                <w:noProof/>
                <w:webHidden/>
              </w:rPr>
              <w:t>8</w:t>
            </w:r>
            <w:r>
              <w:rPr>
                <w:noProof/>
                <w:webHidden/>
              </w:rPr>
              <w:fldChar w:fldCharType="end"/>
            </w:r>
          </w:hyperlink>
        </w:p>
        <w:p w14:paraId="069D5BDF" w14:textId="4BF11A29" w:rsidR="00FB3B90" w:rsidRDefault="00FB3B90">
          <w:pPr>
            <w:pStyle w:val="TM1"/>
            <w:tabs>
              <w:tab w:val="left" w:pos="440"/>
              <w:tab w:val="right" w:leader="dot" w:pos="9062"/>
            </w:tabs>
            <w:rPr>
              <w:rFonts w:eastAsiaTheme="minorEastAsia"/>
              <w:noProof/>
              <w:lang w:eastAsia="fr-FR"/>
            </w:rPr>
          </w:pPr>
          <w:hyperlink w:anchor="_Toc206492810" w:history="1">
            <w:r w:rsidRPr="000B5B20">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0B5B20">
              <w:rPr>
                <w:rStyle w:val="Lienhypertexte"/>
                <w:noProof/>
              </w:rPr>
              <w:t>Prix et mode d’évaluation des ouvrages, variation dans les prix, règlement des comptes</w:t>
            </w:r>
            <w:r>
              <w:rPr>
                <w:noProof/>
                <w:webHidden/>
              </w:rPr>
              <w:tab/>
            </w:r>
            <w:r>
              <w:rPr>
                <w:noProof/>
                <w:webHidden/>
              </w:rPr>
              <w:fldChar w:fldCharType="begin"/>
            </w:r>
            <w:r>
              <w:rPr>
                <w:noProof/>
                <w:webHidden/>
              </w:rPr>
              <w:instrText xml:space="preserve"> PAGEREF _Toc206492810 \h </w:instrText>
            </w:r>
            <w:r>
              <w:rPr>
                <w:noProof/>
                <w:webHidden/>
              </w:rPr>
            </w:r>
            <w:r>
              <w:rPr>
                <w:noProof/>
                <w:webHidden/>
              </w:rPr>
              <w:fldChar w:fldCharType="separate"/>
            </w:r>
            <w:r>
              <w:rPr>
                <w:noProof/>
                <w:webHidden/>
              </w:rPr>
              <w:t>9</w:t>
            </w:r>
            <w:r>
              <w:rPr>
                <w:noProof/>
                <w:webHidden/>
              </w:rPr>
              <w:fldChar w:fldCharType="end"/>
            </w:r>
          </w:hyperlink>
        </w:p>
        <w:p w14:paraId="5DDA3B59" w14:textId="344F96A3" w:rsidR="00FB3B90" w:rsidRDefault="00FB3B90">
          <w:pPr>
            <w:pStyle w:val="TM2"/>
            <w:tabs>
              <w:tab w:val="left" w:pos="880"/>
              <w:tab w:val="right" w:leader="dot" w:pos="9062"/>
            </w:tabs>
            <w:rPr>
              <w:rFonts w:eastAsiaTheme="minorEastAsia"/>
              <w:noProof/>
              <w:lang w:eastAsia="fr-FR"/>
            </w:rPr>
          </w:pPr>
          <w:hyperlink w:anchor="_Toc206492811" w:history="1">
            <w:r w:rsidRPr="000B5B20">
              <w:rPr>
                <w:rStyle w:val="Lienhypertexte"/>
                <w:noProof/>
                <w14:scene3d>
                  <w14:camera w14:prst="orthographicFront"/>
                  <w14:lightRig w14:rig="threePt" w14:dir="t">
                    <w14:rot w14:lat="0" w14:lon="0" w14:rev="0"/>
                  </w14:lightRig>
                </w14:scene3d>
              </w:rPr>
              <w:t>4.1</w:t>
            </w:r>
            <w:r>
              <w:rPr>
                <w:rFonts w:eastAsiaTheme="minorEastAsia"/>
                <w:noProof/>
                <w:lang w:eastAsia="fr-FR"/>
              </w:rPr>
              <w:tab/>
            </w:r>
            <w:r w:rsidRPr="000B5B20">
              <w:rPr>
                <w:rStyle w:val="Lienhypertexte"/>
                <w:noProof/>
              </w:rPr>
              <w:t>Répartition des paiements</w:t>
            </w:r>
            <w:r>
              <w:rPr>
                <w:noProof/>
                <w:webHidden/>
              </w:rPr>
              <w:tab/>
            </w:r>
            <w:r>
              <w:rPr>
                <w:noProof/>
                <w:webHidden/>
              </w:rPr>
              <w:fldChar w:fldCharType="begin"/>
            </w:r>
            <w:r>
              <w:rPr>
                <w:noProof/>
                <w:webHidden/>
              </w:rPr>
              <w:instrText xml:space="preserve"> PAGEREF _Toc206492811 \h </w:instrText>
            </w:r>
            <w:r>
              <w:rPr>
                <w:noProof/>
                <w:webHidden/>
              </w:rPr>
            </w:r>
            <w:r>
              <w:rPr>
                <w:noProof/>
                <w:webHidden/>
              </w:rPr>
              <w:fldChar w:fldCharType="separate"/>
            </w:r>
            <w:r>
              <w:rPr>
                <w:noProof/>
                <w:webHidden/>
              </w:rPr>
              <w:t>9</w:t>
            </w:r>
            <w:r>
              <w:rPr>
                <w:noProof/>
                <w:webHidden/>
              </w:rPr>
              <w:fldChar w:fldCharType="end"/>
            </w:r>
          </w:hyperlink>
        </w:p>
        <w:p w14:paraId="1823AE29" w14:textId="4E864EF7" w:rsidR="00FB3B90" w:rsidRDefault="00FB3B90">
          <w:pPr>
            <w:pStyle w:val="TM2"/>
            <w:tabs>
              <w:tab w:val="left" w:pos="880"/>
              <w:tab w:val="right" w:leader="dot" w:pos="9062"/>
            </w:tabs>
            <w:rPr>
              <w:rFonts w:eastAsiaTheme="minorEastAsia"/>
              <w:noProof/>
              <w:lang w:eastAsia="fr-FR"/>
            </w:rPr>
          </w:pPr>
          <w:hyperlink w:anchor="_Toc206492812" w:history="1">
            <w:r w:rsidRPr="000B5B20">
              <w:rPr>
                <w:rStyle w:val="Lienhypertexte"/>
                <w:noProof/>
                <w14:scene3d>
                  <w14:camera w14:prst="orthographicFront"/>
                  <w14:lightRig w14:rig="threePt" w14:dir="t">
                    <w14:rot w14:lat="0" w14:lon="0" w14:rev="0"/>
                  </w14:lightRig>
                </w14:scene3d>
              </w:rPr>
              <w:t>4.2</w:t>
            </w:r>
            <w:r>
              <w:rPr>
                <w:rFonts w:eastAsiaTheme="minorEastAsia"/>
                <w:noProof/>
                <w:lang w:eastAsia="fr-FR"/>
              </w:rPr>
              <w:tab/>
            </w:r>
            <w:r w:rsidRPr="000B5B20">
              <w:rPr>
                <w:rStyle w:val="Lienhypertexte"/>
                <w:noProof/>
              </w:rPr>
              <w:t>Contenu des prix, mode d’évaluation des ouvrages et de règlement des comptes</w:t>
            </w:r>
            <w:r>
              <w:rPr>
                <w:noProof/>
                <w:webHidden/>
              </w:rPr>
              <w:tab/>
            </w:r>
            <w:r>
              <w:rPr>
                <w:noProof/>
                <w:webHidden/>
              </w:rPr>
              <w:fldChar w:fldCharType="begin"/>
            </w:r>
            <w:r>
              <w:rPr>
                <w:noProof/>
                <w:webHidden/>
              </w:rPr>
              <w:instrText xml:space="preserve"> PAGEREF _Toc206492812 \h </w:instrText>
            </w:r>
            <w:r>
              <w:rPr>
                <w:noProof/>
                <w:webHidden/>
              </w:rPr>
            </w:r>
            <w:r>
              <w:rPr>
                <w:noProof/>
                <w:webHidden/>
              </w:rPr>
              <w:fldChar w:fldCharType="separate"/>
            </w:r>
            <w:r>
              <w:rPr>
                <w:noProof/>
                <w:webHidden/>
              </w:rPr>
              <w:t>9</w:t>
            </w:r>
            <w:r>
              <w:rPr>
                <w:noProof/>
                <w:webHidden/>
              </w:rPr>
              <w:fldChar w:fldCharType="end"/>
            </w:r>
          </w:hyperlink>
        </w:p>
        <w:p w14:paraId="2BDD12CB" w14:textId="1AC27FA4" w:rsidR="00FB3B90" w:rsidRDefault="00FB3B90">
          <w:pPr>
            <w:pStyle w:val="TM3"/>
            <w:tabs>
              <w:tab w:val="left" w:pos="1320"/>
              <w:tab w:val="right" w:leader="dot" w:pos="9062"/>
            </w:tabs>
            <w:rPr>
              <w:rFonts w:eastAsiaTheme="minorEastAsia"/>
              <w:noProof/>
              <w:lang w:eastAsia="fr-FR"/>
            </w:rPr>
          </w:pPr>
          <w:hyperlink w:anchor="_Toc206492813" w:history="1">
            <w:r w:rsidRPr="000B5B20">
              <w:rPr>
                <w:rStyle w:val="Lienhypertexte"/>
                <w:noProof/>
                <w14:scene3d>
                  <w14:camera w14:prst="orthographicFront"/>
                  <w14:lightRig w14:rig="threePt" w14:dir="t">
                    <w14:rot w14:lat="0" w14:lon="0" w14:rev="0"/>
                  </w14:lightRig>
                </w14:scene3d>
              </w:rPr>
              <w:t>4.2.1</w:t>
            </w:r>
            <w:r>
              <w:rPr>
                <w:rFonts w:eastAsiaTheme="minorEastAsia"/>
                <w:noProof/>
                <w:lang w:eastAsia="fr-FR"/>
              </w:rPr>
              <w:tab/>
            </w:r>
            <w:r w:rsidRPr="000B5B20">
              <w:rPr>
                <w:rStyle w:val="Lienhypertexte"/>
                <w:noProof/>
              </w:rPr>
              <w:t>Contenu des prix</w:t>
            </w:r>
            <w:r>
              <w:rPr>
                <w:noProof/>
                <w:webHidden/>
              </w:rPr>
              <w:tab/>
            </w:r>
            <w:r>
              <w:rPr>
                <w:noProof/>
                <w:webHidden/>
              </w:rPr>
              <w:fldChar w:fldCharType="begin"/>
            </w:r>
            <w:r>
              <w:rPr>
                <w:noProof/>
                <w:webHidden/>
              </w:rPr>
              <w:instrText xml:space="preserve"> PAGEREF _Toc206492813 \h </w:instrText>
            </w:r>
            <w:r>
              <w:rPr>
                <w:noProof/>
                <w:webHidden/>
              </w:rPr>
            </w:r>
            <w:r>
              <w:rPr>
                <w:noProof/>
                <w:webHidden/>
              </w:rPr>
              <w:fldChar w:fldCharType="separate"/>
            </w:r>
            <w:r>
              <w:rPr>
                <w:noProof/>
                <w:webHidden/>
              </w:rPr>
              <w:t>9</w:t>
            </w:r>
            <w:r>
              <w:rPr>
                <w:noProof/>
                <w:webHidden/>
              </w:rPr>
              <w:fldChar w:fldCharType="end"/>
            </w:r>
          </w:hyperlink>
        </w:p>
        <w:p w14:paraId="5B26BC8D" w14:textId="06659C0D" w:rsidR="00FB3B90" w:rsidRDefault="00FB3B90">
          <w:pPr>
            <w:pStyle w:val="TM3"/>
            <w:tabs>
              <w:tab w:val="left" w:pos="1320"/>
              <w:tab w:val="right" w:leader="dot" w:pos="9062"/>
            </w:tabs>
            <w:rPr>
              <w:rFonts w:eastAsiaTheme="minorEastAsia"/>
              <w:noProof/>
              <w:lang w:eastAsia="fr-FR"/>
            </w:rPr>
          </w:pPr>
          <w:hyperlink w:anchor="_Toc206492814" w:history="1">
            <w:r w:rsidRPr="000B5B20">
              <w:rPr>
                <w:rStyle w:val="Lienhypertexte"/>
                <w:noProof/>
                <w14:scene3d>
                  <w14:camera w14:prst="orthographicFront"/>
                  <w14:lightRig w14:rig="threePt" w14:dir="t">
                    <w14:rot w14:lat="0" w14:lon="0" w14:rev="0"/>
                  </w14:lightRig>
                </w14:scene3d>
              </w:rPr>
              <w:t>4.2.2</w:t>
            </w:r>
            <w:r>
              <w:rPr>
                <w:rFonts w:eastAsiaTheme="minorEastAsia"/>
                <w:noProof/>
                <w:lang w:eastAsia="fr-FR"/>
              </w:rPr>
              <w:tab/>
            </w:r>
            <w:r w:rsidRPr="000B5B20">
              <w:rPr>
                <w:rStyle w:val="Lienhypertexte"/>
                <w:noProof/>
              </w:rPr>
              <w:t>Forme des prix</w:t>
            </w:r>
            <w:r>
              <w:rPr>
                <w:noProof/>
                <w:webHidden/>
              </w:rPr>
              <w:tab/>
            </w:r>
            <w:r>
              <w:rPr>
                <w:noProof/>
                <w:webHidden/>
              </w:rPr>
              <w:fldChar w:fldCharType="begin"/>
            </w:r>
            <w:r>
              <w:rPr>
                <w:noProof/>
                <w:webHidden/>
              </w:rPr>
              <w:instrText xml:space="preserve"> PAGEREF _Toc206492814 \h </w:instrText>
            </w:r>
            <w:r>
              <w:rPr>
                <w:noProof/>
                <w:webHidden/>
              </w:rPr>
            </w:r>
            <w:r>
              <w:rPr>
                <w:noProof/>
                <w:webHidden/>
              </w:rPr>
              <w:fldChar w:fldCharType="separate"/>
            </w:r>
            <w:r>
              <w:rPr>
                <w:noProof/>
                <w:webHidden/>
              </w:rPr>
              <w:t>9</w:t>
            </w:r>
            <w:r>
              <w:rPr>
                <w:noProof/>
                <w:webHidden/>
              </w:rPr>
              <w:fldChar w:fldCharType="end"/>
            </w:r>
          </w:hyperlink>
        </w:p>
        <w:p w14:paraId="781C6002" w14:textId="558B383D" w:rsidR="00FB3B90" w:rsidRDefault="00FB3B90">
          <w:pPr>
            <w:pStyle w:val="TM3"/>
            <w:tabs>
              <w:tab w:val="left" w:pos="1320"/>
              <w:tab w:val="right" w:leader="dot" w:pos="9062"/>
            </w:tabs>
            <w:rPr>
              <w:rFonts w:eastAsiaTheme="minorEastAsia"/>
              <w:noProof/>
              <w:lang w:eastAsia="fr-FR"/>
            </w:rPr>
          </w:pPr>
          <w:hyperlink w:anchor="_Toc206492815" w:history="1">
            <w:r w:rsidRPr="000B5B20">
              <w:rPr>
                <w:rStyle w:val="Lienhypertexte"/>
                <w:noProof/>
                <w14:scene3d>
                  <w14:camera w14:prst="orthographicFront"/>
                  <w14:lightRig w14:rig="threePt" w14:dir="t">
                    <w14:rot w14:lat="0" w14:lon="0" w14:rev="0"/>
                  </w14:lightRig>
                </w14:scene3d>
              </w:rPr>
              <w:t>4.2.3</w:t>
            </w:r>
            <w:r>
              <w:rPr>
                <w:rFonts w:eastAsiaTheme="minorEastAsia"/>
                <w:noProof/>
                <w:lang w:eastAsia="fr-FR"/>
              </w:rPr>
              <w:tab/>
            </w:r>
            <w:r w:rsidRPr="000B5B20">
              <w:rPr>
                <w:rStyle w:val="Lienhypertexte"/>
                <w:noProof/>
              </w:rPr>
              <w:t>Mode d’évaluation des ouvrages</w:t>
            </w:r>
            <w:r>
              <w:rPr>
                <w:noProof/>
                <w:webHidden/>
              </w:rPr>
              <w:tab/>
            </w:r>
            <w:r>
              <w:rPr>
                <w:noProof/>
                <w:webHidden/>
              </w:rPr>
              <w:fldChar w:fldCharType="begin"/>
            </w:r>
            <w:r>
              <w:rPr>
                <w:noProof/>
                <w:webHidden/>
              </w:rPr>
              <w:instrText xml:space="preserve"> PAGEREF _Toc206492815 \h </w:instrText>
            </w:r>
            <w:r>
              <w:rPr>
                <w:noProof/>
                <w:webHidden/>
              </w:rPr>
            </w:r>
            <w:r>
              <w:rPr>
                <w:noProof/>
                <w:webHidden/>
              </w:rPr>
              <w:fldChar w:fldCharType="separate"/>
            </w:r>
            <w:r>
              <w:rPr>
                <w:noProof/>
                <w:webHidden/>
              </w:rPr>
              <w:t>9</w:t>
            </w:r>
            <w:r>
              <w:rPr>
                <w:noProof/>
                <w:webHidden/>
              </w:rPr>
              <w:fldChar w:fldCharType="end"/>
            </w:r>
          </w:hyperlink>
        </w:p>
        <w:p w14:paraId="739C376A" w14:textId="7156243F" w:rsidR="00FB3B90" w:rsidRDefault="00FB3B90">
          <w:pPr>
            <w:pStyle w:val="TM2"/>
            <w:tabs>
              <w:tab w:val="left" w:pos="880"/>
              <w:tab w:val="right" w:leader="dot" w:pos="9062"/>
            </w:tabs>
            <w:rPr>
              <w:rFonts w:eastAsiaTheme="minorEastAsia"/>
              <w:noProof/>
              <w:lang w:eastAsia="fr-FR"/>
            </w:rPr>
          </w:pPr>
          <w:hyperlink w:anchor="_Toc206492816" w:history="1">
            <w:r w:rsidRPr="000B5B20">
              <w:rPr>
                <w:rStyle w:val="Lienhypertexte"/>
                <w:noProof/>
                <w14:scene3d>
                  <w14:camera w14:prst="orthographicFront"/>
                  <w14:lightRig w14:rig="threePt" w14:dir="t">
                    <w14:rot w14:lat="0" w14:lon="0" w14:rev="0"/>
                  </w14:lightRig>
                </w14:scene3d>
              </w:rPr>
              <w:t>4.3</w:t>
            </w:r>
            <w:r>
              <w:rPr>
                <w:rFonts w:eastAsiaTheme="minorEastAsia"/>
                <w:noProof/>
                <w:lang w:eastAsia="fr-FR"/>
              </w:rPr>
              <w:tab/>
            </w:r>
            <w:r w:rsidRPr="000B5B20">
              <w:rPr>
                <w:rStyle w:val="Lienhypertexte"/>
                <w:noProof/>
              </w:rPr>
              <w:t>Variation dans les prix</w:t>
            </w:r>
            <w:r>
              <w:rPr>
                <w:noProof/>
                <w:webHidden/>
              </w:rPr>
              <w:tab/>
            </w:r>
            <w:r>
              <w:rPr>
                <w:noProof/>
                <w:webHidden/>
              </w:rPr>
              <w:fldChar w:fldCharType="begin"/>
            </w:r>
            <w:r>
              <w:rPr>
                <w:noProof/>
                <w:webHidden/>
              </w:rPr>
              <w:instrText xml:space="preserve"> PAGEREF _Toc206492816 \h </w:instrText>
            </w:r>
            <w:r>
              <w:rPr>
                <w:noProof/>
                <w:webHidden/>
              </w:rPr>
            </w:r>
            <w:r>
              <w:rPr>
                <w:noProof/>
                <w:webHidden/>
              </w:rPr>
              <w:fldChar w:fldCharType="separate"/>
            </w:r>
            <w:r>
              <w:rPr>
                <w:noProof/>
                <w:webHidden/>
              </w:rPr>
              <w:t>11</w:t>
            </w:r>
            <w:r>
              <w:rPr>
                <w:noProof/>
                <w:webHidden/>
              </w:rPr>
              <w:fldChar w:fldCharType="end"/>
            </w:r>
          </w:hyperlink>
        </w:p>
        <w:p w14:paraId="4B06E61A" w14:textId="4A228FA8" w:rsidR="00FB3B90" w:rsidRDefault="00FB3B90">
          <w:pPr>
            <w:pStyle w:val="TM1"/>
            <w:tabs>
              <w:tab w:val="left" w:pos="440"/>
              <w:tab w:val="right" w:leader="dot" w:pos="9062"/>
            </w:tabs>
            <w:rPr>
              <w:rFonts w:eastAsiaTheme="minorEastAsia"/>
              <w:noProof/>
              <w:lang w:eastAsia="fr-FR"/>
            </w:rPr>
          </w:pPr>
          <w:hyperlink w:anchor="_Toc206492817" w:history="1">
            <w:r w:rsidRPr="000B5B20">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0B5B20">
              <w:rPr>
                <w:rStyle w:val="Lienhypertexte"/>
                <w:noProof/>
              </w:rPr>
              <w:t>Modalités de règlement des comptes</w:t>
            </w:r>
            <w:r>
              <w:rPr>
                <w:noProof/>
                <w:webHidden/>
              </w:rPr>
              <w:tab/>
            </w:r>
            <w:r>
              <w:rPr>
                <w:noProof/>
                <w:webHidden/>
              </w:rPr>
              <w:fldChar w:fldCharType="begin"/>
            </w:r>
            <w:r>
              <w:rPr>
                <w:noProof/>
                <w:webHidden/>
              </w:rPr>
              <w:instrText xml:space="preserve"> PAGEREF _Toc206492817 \h </w:instrText>
            </w:r>
            <w:r>
              <w:rPr>
                <w:noProof/>
                <w:webHidden/>
              </w:rPr>
            </w:r>
            <w:r>
              <w:rPr>
                <w:noProof/>
                <w:webHidden/>
              </w:rPr>
              <w:fldChar w:fldCharType="separate"/>
            </w:r>
            <w:r>
              <w:rPr>
                <w:noProof/>
                <w:webHidden/>
              </w:rPr>
              <w:t>12</w:t>
            </w:r>
            <w:r>
              <w:rPr>
                <w:noProof/>
                <w:webHidden/>
              </w:rPr>
              <w:fldChar w:fldCharType="end"/>
            </w:r>
          </w:hyperlink>
        </w:p>
        <w:p w14:paraId="62B65261" w14:textId="6DB384A3" w:rsidR="00FB3B90" w:rsidRDefault="00FB3B90">
          <w:pPr>
            <w:pStyle w:val="TM2"/>
            <w:tabs>
              <w:tab w:val="left" w:pos="880"/>
              <w:tab w:val="right" w:leader="dot" w:pos="9062"/>
            </w:tabs>
            <w:rPr>
              <w:rFonts w:eastAsiaTheme="minorEastAsia"/>
              <w:noProof/>
              <w:lang w:eastAsia="fr-FR"/>
            </w:rPr>
          </w:pPr>
          <w:hyperlink w:anchor="_Toc206492818" w:history="1">
            <w:r w:rsidRPr="000B5B20">
              <w:rPr>
                <w:rStyle w:val="Lienhypertexte"/>
                <w:noProof/>
                <w14:scene3d>
                  <w14:camera w14:prst="orthographicFront"/>
                  <w14:lightRig w14:rig="threePt" w14:dir="t">
                    <w14:rot w14:lat="0" w14:lon="0" w14:rev="0"/>
                  </w14:lightRig>
                </w14:scene3d>
              </w:rPr>
              <w:t>5.1</w:t>
            </w:r>
            <w:r>
              <w:rPr>
                <w:rFonts w:eastAsiaTheme="minorEastAsia"/>
                <w:noProof/>
                <w:lang w:eastAsia="fr-FR"/>
              </w:rPr>
              <w:tab/>
            </w:r>
            <w:r w:rsidRPr="000B5B20">
              <w:rPr>
                <w:rStyle w:val="Lienhypertexte"/>
                <w:noProof/>
              </w:rPr>
              <w:t>Avance</w:t>
            </w:r>
            <w:r>
              <w:rPr>
                <w:noProof/>
                <w:webHidden/>
              </w:rPr>
              <w:tab/>
            </w:r>
            <w:r>
              <w:rPr>
                <w:noProof/>
                <w:webHidden/>
              </w:rPr>
              <w:fldChar w:fldCharType="begin"/>
            </w:r>
            <w:r>
              <w:rPr>
                <w:noProof/>
                <w:webHidden/>
              </w:rPr>
              <w:instrText xml:space="preserve"> PAGEREF _Toc206492818 \h </w:instrText>
            </w:r>
            <w:r>
              <w:rPr>
                <w:noProof/>
                <w:webHidden/>
              </w:rPr>
            </w:r>
            <w:r>
              <w:rPr>
                <w:noProof/>
                <w:webHidden/>
              </w:rPr>
              <w:fldChar w:fldCharType="separate"/>
            </w:r>
            <w:r>
              <w:rPr>
                <w:noProof/>
                <w:webHidden/>
              </w:rPr>
              <w:t>12</w:t>
            </w:r>
            <w:r>
              <w:rPr>
                <w:noProof/>
                <w:webHidden/>
              </w:rPr>
              <w:fldChar w:fldCharType="end"/>
            </w:r>
          </w:hyperlink>
        </w:p>
        <w:p w14:paraId="07833267" w14:textId="269F2C1C" w:rsidR="00FB3B90" w:rsidRDefault="00FB3B90">
          <w:pPr>
            <w:pStyle w:val="TM3"/>
            <w:tabs>
              <w:tab w:val="left" w:pos="1320"/>
              <w:tab w:val="right" w:leader="dot" w:pos="9062"/>
            </w:tabs>
            <w:rPr>
              <w:rFonts w:eastAsiaTheme="minorEastAsia"/>
              <w:noProof/>
              <w:lang w:eastAsia="fr-FR"/>
            </w:rPr>
          </w:pPr>
          <w:hyperlink w:anchor="_Toc206492819" w:history="1">
            <w:r w:rsidRPr="000B5B20">
              <w:rPr>
                <w:rStyle w:val="Lienhypertexte"/>
                <w:noProof/>
                <w14:scene3d>
                  <w14:camera w14:prst="orthographicFront"/>
                  <w14:lightRig w14:rig="threePt" w14:dir="t">
                    <w14:rot w14:lat="0" w14:lon="0" w14:rev="0"/>
                  </w14:lightRig>
                </w14:scene3d>
              </w:rPr>
              <w:t>5.1.1</w:t>
            </w:r>
            <w:r>
              <w:rPr>
                <w:rFonts w:eastAsiaTheme="minorEastAsia"/>
                <w:noProof/>
                <w:lang w:eastAsia="fr-FR"/>
              </w:rPr>
              <w:tab/>
            </w:r>
            <w:r w:rsidRPr="000B5B20">
              <w:rPr>
                <w:rStyle w:val="Lienhypertexte"/>
                <w:noProof/>
              </w:rPr>
              <w:t>Dispositions générales</w:t>
            </w:r>
            <w:r>
              <w:rPr>
                <w:noProof/>
                <w:webHidden/>
              </w:rPr>
              <w:tab/>
            </w:r>
            <w:r>
              <w:rPr>
                <w:noProof/>
                <w:webHidden/>
              </w:rPr>
              <w:fldChar w:fldCharType="begin"/>
            </w:r>
            <w:r>
              <w:rPr>
                <w:noProof/>
                <w:webHidden/>
              </w:rPr>
              <w:instrText xml:space="preserve"> PAGEREF _Toc206492819 \h </w:instrText>
            </w:r>
            <w:r>
              <w:rPr>
                <w:noProof/>
                <w:webHidden/>
              </w:rPr>
            </w:r>
            <w:r>
              <w:rPr>
                <w:noProof/>
                <w:webHidden/>
              </w:rPr>
              <w:fldChar w:fldCharType="separate"/>
            </w:r>
            <w:r>
              <w:rPr>
                <w:noProof/>
                <w:webHidden/>
              </w:rPr>
              <w:t>12</w:t>
            </w:r>
            <w:r>
              <w:rPr>
                <w:noProof/>
                <w:webHidden/>
              </w:rPr>
              <w:fldChar w:fldCharType="end"/>
            </w:r>
          </w:hyperlink>
        </w:p>
        <w:p w14:paraId="4F3140C1" w14:textId="55F6B2C4" w:rsidR="00FB3B90" w:rsidRDefault="00FB3B90">
          <w:pPr>
            <w:pStyle w:val="TM3"/>
            <w:tabs>
              <w:tab w:val="left" w:pos="1320"/>
              <w:tab w:val="right" w:leader="dot" w:pos="9062"/>
            </w:tabs>
            <w:rPr>
              <w:rFonts w:eastAsiaTheme="minorEastAsia"/>
              <w:noProof/>
              <w:lang w:eastAsia="fr-FR"/>
            </w:rPr>
          </w:pPr>
          <w:hyperlink w:anchor="_Toc206492820" w:history="1">
            <w:r w:rsidRPr="000B5B20">
              <w:rPr>
                <w:rStyle w:val="Lienhypertexte"/>
                <w:noProof/>
                <w14:scene3d>
                  <w14:camera w14:prst="orthographicFront"/>
                  <w14:lightRig w14:rig="threePt" w14:dir="t">
                    <w14:rot w14:lat="0" w14:lon="0" w14:rev="0"/>
                  </w14:lightRig>
                </w14:scene3d>
              </w:rPr>
              <w:t>5.1.2</w:t>
            </w:r>
            <w:r>
              <w:rPr>
                <w:rFonts w:eastAsiaTheme="minorEastAsia"/>
                <w:noProof/>
                <w:lang w:eastAsia="fr-FR"/>
              </w:rPr>
              <w:tab/>
            </w:r>
            <w:r w:rsidRPr="000B5B20">
              <w:rPr>
                <w:rStyle w:val="Lienhypertexte"/>
                <w:noProof/>
              </w:rPr>
              <w:t>Montant de l’avance</w:t>
            </w:r>
            <w:r>
              <w:rPr>
                <w:noProof/>
                <w:webHidden/>
              </w:rPr>
              <w:tab/>
            </w:r>
            <w:r>
              <w:rPr>
                <w:noProof/>
                <w:webHidden/>
              </w:rPr>
              <w:fldChar w:fldCharType="begin"/>
            </w:r>
            <w:r>
              <w:rPr>
                <w:noProof/>
                <w:webHidden/>
              </w:rPr>
              <w:instrText xml:space="preserve"> PAGEREF _Toc206492820 \h </w:instrText>
            </w:r>
            <w:r>
              <w:rPr>
                <w:noProof/>
                <w:webHidden/>
              </w:rPr>
            </w:r>
            <w:r>
              <w:rPr>
                <w:noProof/>
                <w:webHidden/>
              </w:rPr>
              <w:fldChar w:fldCharType="separate"/>
            </w:r>
            <w:r>
              <w:rPr>
                <w:noProof/>
                <w:webHidden/>
              </w:rPr>
              <w:t>12</w:t>
            </w:r>
            <w:r>
              <w:rPr>
                <w:noProof/>
                <w:webHidden/>
              </w:rPr>
              <w:fldChar w:fldCharType="end"/>
            </w:r>
          </w:hyperlink>
        </w:p>
        <w:p w14:paraId="2F8E13D1" w14:textId="3F4D89FD" w:rsidR="00FB3B90" w:rsidRDefault="00FB3B90">
          <w:pPr>
            <w:pStyle w:val="TM2"/>
            <w:tabs>
              <w:tab w:val="left" w:pos="880"/>
              <w:tab w:val="right" w:leader="dot" w:pos="9062"/>
            </w:tabs>
            <w:rPr>
              <w:rFonts w:eastAsiaTheme="minorEastAsia"/>
              <w:noProof/>
              <w:lang w:eastAsia="fr-FR"/>
            </w:rPr>
          </w:pPr>
          <w:hyperlink w:anchor="_Toc206492821" w:history="1">
            <w:r w:rsidRPr="000B5B20">
              <w:rPr>
                <w:rStyle w:val="Lienhypertexte"/>
                <w:noProof/>
                <w14:scene3d>
                  <w14:camera w14:prst="orthographicFront"/>
                  <w14:lightRig w14:rig="threePt" w14:dir="t">
                    <w14:rot w14:lat="0" w14:lon="0" w14:rev="0"/>
                  </w14:lightRig>
                </w14:scene3d>
              </w:rPr>
              <w:t>5.2</w:t>
            </w:r>
            <w:r>
              <w:rPr>
                <w:rFonts w:eastAsiaTheme="minorEastAsia"/>
                <w:noProof/>
                <w:lang w:eastAsia="fr-FR"/>
              </w:rPr>
              <w:tab/>
            </w:r>
            <w:r w:rsidRPr="000B5B20">
              <w:rPr>
                <w:rStyle w:val="Lienhypertexte"/>
                <w:noProof/>
              </w:rPr>
              <w:t>Projets de décomptes mensuels, acomptes et décomptes finaux</w:t>
            </w:r>
            <w:r>
              <w:rPr>
                <w:noProof/>
                <w:webHidden/>
              </w:rPr>
              <w:tab/>
            </w:r>
            <w:r>
              <w:rPr>
                <w:noProof/>
                <w:webHidden/>
              </w:rPr>
              <w:fldChar w:fldCharType="begin"/>
            </w:r>
            <w:r>
              <w:rPr>
                <w:noProof/>
                <w:webHidden/>
              </w:rPr>
              <w:instrText xml:space="preserve"> PAGEREF _Toc206492821 \h </w:instrText>
            </w:r>
            <w:r>
              <w:rPr>
                <w:noProof/>
                <w:webHidden/>
              </w:rPr>
            </w:r>
            <w:r>
              <w:rPr>
                <w:noProof/>
                <w:webHidden/>
              </w:rPr>
              <w:fldChar w:fldCharType="separate"/>
            </w:r>
            <w:r>
              <w:rPr>
                <w:noProof/>
                <w:webHidden/>
              </w:rPr>
              <w:t>13</w:t>
            </w:r>
            <w:r>
              <w:rPr>
                <w:noProof/>
                <w:webHidden/>
              </w:rPr>
              <w:fldChar w:fldCharType="end"/>
            </w:r>
          </w:hyperlink>
        </w:p>
        <w:p w14:paraId="789AFB62" w14:textId="1A698574" w:rsidR="00FB3B90" w:rsidRDefault="00FB3B90">
          <w:pPr>
            <w:pStyle w:val="TM3"/>
            <w:tabs>
              <w:tab w:val="left" w:pos="1320"/>
              <w:tab w:val="right" w:leader="dot" w:pos="9062"/>
            </w:tabs>
            <w:rPr>
              <w:rFonts w:eastAsiaTheme="minorEastAsia"/>
              <w:noProof/>
              <w:lang w:eastAsia="fr-FR"/>
            </w:rPr>
          </w:pPr>
          <w:hyperlink w:anchor="_Toc206492822" w:history="1">
            <w:r w:rsidRPr="000B5B20">
              <w:rPr>
                <w:rStyle w:val="Lienhypertexte"/>
                <w:noProof/>
                <w14:scene3d>
                  <w14:camera w14:prst="orthographicFront"/>
                  <w14:lightRig w14:rig="threePt" w14:dir="t">
                    <w14:rot w14:lat="0" w14:lon="0" w14:rev="0"/>
                  </w14:lightRig>
                </w14:scene3d>
              </w:rPr>
              <w:t>5.2.1</w:t>
            </w:r>
            <w:r>
              <w:rPr>
                <w:rFonts w:eastAsiaTheme="minorEastAsia"/>
                <w:noProof/>
                <w:lang w:eastAsia="fr-FR"/>
              </w:rPr>
              <w:tab/>
            </w:r>
            <w:r w:rsidRPr="000B5B20">
              <w:rPr>
                <w:rStyle w:val="Lienhypertexte"/>
                <w:noProof/>
              </w:rPr>
              <w:t>Les projets de décomptes mensuels et acomptes mensuels</w:t>
            </w:r>
            <w:r>
              <w:rPr>
                <w:noProof/>
                <w:webHidden/>
              </w:rPr>
              <w:tab/>
            </w:r>
            <w:r>
              <w:rPr>
                <w:noProof/>
                <w:webHidden/>
              </w:rPr>
              <w:fldChar w:fldCharType="begin"/>
            </w:r>
            <w:r>
              <w:rPr>
                <w:noProof/>
                <w:webHidden/>
              </w:rPr>
              <w:instrText xml:space="preserve"> PAGEREF _Toc206492822 \h </w:instrText>
            </w:r>
            <w:r>
              <w:rPr>
                <w:noProof/>
                <w:webHidden/>
              </w:rPr>
            </w:r>
            <w:r>
              <w:rPr>
                <w:noProof/>
                <w:webHidden/>
              </w:rPr>
              <w:fldChar w:fldCharType="separate"/>
            </w:r>
            <w:r>
              <w:rPr>
                <w:noProof/>
                <w:webHidden/>
              </w:rPr>
              <w:t>13</w:t>
            </w:r>
            <w:r>
              <w:rPr>
                <w:noProof/>
                <w:webHidden/>
              </w:rPr>
              <w:fldChar w:fldCharType="end"/>
            </w:r>
          </w:hyperlink>
        </w:p>
        <w:p w14:paraId="6CAAE339" w14:textId="2CC87754" w:rsidR="00FB3B90" w:rsidRDefault="00FB3B90">
          <w:pPr>
            <w:pStyle w:val="TM3"/>
            <w:tabs>
              <w:tab w:val="left" w:pos="1320"/>
              <w:tab w:val="right" w:leader="dot" w:pos="9062"/>
            </w:tabs>
            <w:rPr>
              <w:rFonts w:eastAsiaTheme="minorEastAsia"/>
              <w:noProof/>
              <w:lang w:eastAsia="fr-FR"/>
            </w:rPr>
          </w:pPr>
          <w:hyperlink w:anchor="_Toc206492823" w:history="1">
            <w:r w:rsidRPr="000B5B20">
              <w:rPr>
                <w:rStyle w:val="Lienhypertexte"/>
                <w:noProof/>
                <w14:scene3d>
                  <w14:camera w14:prst="orthographicFront"/>
                  <w14:lightRig w14:rig="threePt" w14:dir="t">
                    <w14:rot w14:lat="0" w14:lon="0" w14:rev="0"/>
                  </w14:lightRig>
                </w14:scene3d>
              </w:rPr>
              <w:t>5.2.2</w:t>
            </w:r>
            <w:r>
              <w:rPr>
                <w:rFonts w:eastAsiaTheme="minorEastAsia"/>
                <w:noProof/>
                <w:lang w:eastAsia="fr-FR"/>
              </w:rPr>
              <w:tab/>
            </w:r>
            <w:r w:rsidRPr="000B5B20">
              <w:rPr>
                <w:rStyle w:val="Lienhypertexte"/>
                <w:noProof/>
              </w:rPr>
              <w:t>Les décomptes finaux</w:t>
            </w:r>
            <w:r>
              <w:rPr>
                <w:noProof/>
                <w:webHidden/>
              </w:rPr>
              <w:tab/>
            </w:r>
            <w:r>
              <w:rPr>
                <w:noProof/>
                <w:webHidden/>
              </w:rPr>
              <w:fldChar w:fldCharType="begin"/>
            </w:r>
            <w:r>
              <w:rPr>
                <w:noProof/>
                <w:webHidden/>
              </w:rPr>
              <w:instrText xml:space="preserve"> PAGEREF _Toc206492823 \h </w:instrText>
            </w:r>
            <w:r>
              <w:rPr>
                <w:noProof/>
                <w:webHidden/>
              </w:rPr>
            </w:r>
            <w:r>
              <w:rPr>
                <w:noProof/>
                <w:webHidden/>
              </w:rPr>
              <w:fldChar w:fldCharType="separate"/>
            </w:r>
            <w:r>
              <w:rPr>
                <w:noProof/>
                <w:webHidden/>
              </w:rPr>
              <w:t>13</w:t>
            </w:r>
            <w:r>
              <w:rPr>
                <w:noProof/>
                <w:webHidden/>
              </w:rPr>
              <w:fldChar w:fldCharType="end"/>
            </w:r>
          </w:hyperlink>
        </w:p>
        <w:p w14:paraId="72DBEF06" w14:textId="5B08B851" w:rsidR="00FB3B90" w:rsidRDefault="00FB3B90">
          <w:pPr>
            <w:pStyle w:val="TM3"/>
            <w:tabs>
              <w:tab w:val="left" w:pos="1320"/>
              <w:tab w:val="right" w:leader="dot" w:pos="9062"/>
            </w:tabs>
            <w:rPr>
              <w:rFonts w:eastAsiaTheme="minorEastAsia"/>
              <w:noProof/>
              <w:lang w:eastAsia="fr-FR"/>
            </w:rPr>
          </w:pPr>
          <w:hyperlink w:anchor="_Toc206492824" w:history="1">
            <w:r w:rsidRPr="000B5B20">
              <w:rPr>
                <w:rStyle w:val="Lienhypertexte"/>
                <w:noProof/>
                <w14:scene3d>
                  <w14:camera w14:prst="orthographicFront"/>
                  <w14:lightRig w14:rig="threePt" w14:dir="t">
                    <w14:rot w14:lat="0" w14:lon="0" w14:rev="0"/>
                  </w14:lightRig>
                </w14:scene3d>
              </w:rPr>
              <w:t>5.2.3</w:t>
            </w:r>
            <w:r>
              <w:rPr>
                <w:rFonts w:eastAsiaTheme="minorEastAsia"/>
                <w:noProof/>
                <w:lang w:eastAsia="fr-FR"/>
              </w:rPr>
              <w:tab/>
            </w:r>
            <w:r w:rsidRPr="000B5B20">
              <w:rPr>
                <w:rStyle w:val="Lienhypertexte"/>
                <w:noProof/>
              </w:rPr>
              <w:t>Transmission des décomptes</w:t>
            </w:r>
            <w:r>
              <w:rPr>
                <w:noProof/>
                <w:webHidden/>
              </w:rPr>
              <w:tab/>
            </w:r>
            <w:r>
              <w:rPr>
                <w:noProof/>
                <w:webHidden/>
              </w:rPr>
              <w:fldChar w:fldCharType="begin"/>
            </w:r>
            <w:r>
              <w:rPr>
                <w:noProof/>
                <w:webHidden/>
              </w:rPr>
              <w:instrText xml:space="preserve"> PAGEREF _Toc206492824 \h </w:instrText>
            </w:r>
            <w:r>
              <w:rPr>
                <w:noProof/>
                <w:webHidden/>
              </w:rPr>
            </w:r>
            <w:r>
              <w:rPr>
                <w:noProof/>
                <w:webHidden/>
              </w:rPr>
              <w:fldChar w:fldCharType="separate"/>
            </w:r>
            <w:r>
              <w:rPr>
                <w:noProof/>
                <w:webHidden/>
              </w:rPr>
              <w:t>14</w:t>
            </w:r>
            <w:r>
              <w:rPr>
                <w:noProof/>
                <w:webHidden/>
              </w:rPr>
              <w:fldChar w:fldCharType="end"/>
            </w:r>
          </w:hyperlink>
        </w:p>
        <w:p w14:paraId="7A6DB9FA" w14:textId="09BEF43D" w:rsidR="00FB3B90" w:rsidRDefault="00FB3B90">
          <w:pPr>
            <w:pStyle w:val="TM2"/>
            <w:tabs>
              <w:tab w:val="left" w:pos="880"/>
              <w:tab w:val="right" w:leader="dot" w:pos="9062"/>
            </w:tabs>
            <w:rPr>
              <w:rFonts w:eastAsiaTheme="minorEastAsia"/>
              <w:noProof/>
              <w:lang w:eastAsia="fr-FR"/>
            </w:rPr>
          </w:pPr>
          <w:hyperlink w:anchor="_Toc206492825" w:history="1">
            <w:r w:rsidRPr="000B5B20">
              <w:rPr>
                <w:rStyle w:val="Lienhypertexte"/>
                <w:noProof/>
                <w14:scene3d>
                  <w14:camera w14:prst="orthographicFront"/>
                  <w14:lightRig w14:rig="threePt" w14:dir="t">
                    <w14:rot w14:lat="0" w14:lon="0" w14:rev="0"/>
                  </w14:lightRig>
                </w14:scene3d>
              </w:rPr>
              <w:t>5.3</w:t>
            </w:r>
            <w:r>
              <w:rPr>
                <w:rFonts w:eastAsiaTheme="minorEastAsia"/>
                <w:noProof/>
                <w:lang w:eastAsia="fr-FR"/>
              </w:rPr>
              <w:tab/>
            </w:r>
            <w:r w:rsidRPr="000B5B20">
              <w:rPr>
                <w:rStyle w:val="Lienhypertexte"/>
                <w:noProof/>
              </w:rPr>
              <w:t>Délais de paiements</w:t>
            </w:r>
            <w:r>
              <w:rPr>
                <w:noProof/>
                <w:webHidden/>
              </w:rPr>
              <w:tab/>
            </w:r>
            <w:r>
              <w:rPr>
                <w:noProof/>
                <w:webHidden/>
              </w:rPr>
              <w:fldChar w:fldCharType="begin"/>
            </w:r>
            <w:r>
              <w:rPr>
                <w:noProof/>
                <w:webHidden/>
              </w:rPr>
              <w:instrText xml:space="preserve"> PAGEREF _Toc206492825 \h </w:instrText>
            </w:r>
            <w:r>
              <w:rPr>
                <w:noProof/>
                <w:webHidden/>
              </w:rPr>
            </w:r>
            <w:r>
              <w:rPr>
                <w:noProof/>
                <w:webHidden/>
              </w:rPr>
              <w:fldChar w:fldCharType="separate"/>
            </w:r>
            <w:r>
              <w:rPr>
                <w:noProof/>
                <w:webHidden/>
              </w:rPr>
              <w:t>14</w:t>
            </w:r>
            <w:r>
              <w:rPr>
                <w:noProof/>
                <w:webHidden/>
              </w:rPr>
              <w:fldChar w:fldCharType="end"/>
            </w:r>
          </w:hyperlink>
        </w:p>
        <w:p w14:paraId="5E84B550" w14:textId="7FE7A799" w:rsidR="00FB3B90" w:rsidRDefault="00FB3B90">
          <w:pPr>
            <w:pStyle w:val="TM2"/>
            <w:tabs>
              <w:tab w:val="left" w:pos="880"/>
              <w:tab w:val="right" w:leader="dot" w:pos="9062"/>
            </w:tabs>
            <w:rPr>
              <w:rFonts w:eastAsiaTheme="minorEastAsia"/>
              <w:noProof/>
              <w:lang w:eastAsia="fr-FR"/>
            </w:rPr>
          </w:pPr>
          <w:hyperlink w:anchor="_Toc206492826" w:history="1">
            <w:r w:rsidRPr="000B5B20">
              <w:rPr>
                <w:rStyle w:val="Lienhypertexte"/>
                <w:noProof/>
                <w14:scene3d>
                  <w14:camera w14:prst="orthographicFront"/>
                  <w14:lightRig w14:rig="threePt" w14:dir="t">
                    <w14:rot w14:lat="0" w14:lon="0" w14:rev="0"/>
                  </w14:lightRig>
                </w14:scene3d>
              </w:rPr>
              <w:t>5.4</w:t>
            </w:r>
            <w:r>
              <w:rPr>
                <w:rFonts w:eastAsiaTheme="minorEastAsia"/>
                <w:noProof/>
                <w:lang w:eastAsia="fr-FR"/>
              </w:rPr>
              <w:tab/>
            </w:r>
            <w:r w:rsidRPr="000B5B20">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_Toc206492826 \h </w:instrText>
            </w:r>
            <w:r>
              <w:rPr>
                <w:noProof/>
                <w:webHidden/>
              </w:rPr>
            </w:r>
            <w:r>
              <w:rPr>
                <w:noProof/>
                <w:webHidden/>
              </w:rPr>
              <w:fldChar w:fldCharType="separate"/>
            </w:r>
            <w:r>
              <w:rPr>
                <w:noProof/>
                <w:webHidden/>
              </w:rPr>
              <w:t>14</w:t>
            </w:r>
            <w:r>
              <w:rPr>
                <w:noProof/>
                <w:webHidden/>
              </w:rPr>
              <w:fldChar w:fldCharType="end"/>
            </w:r>
          </w:hyperlink>
        </w:p>
        <w:p w14:paraId="242CA3E4" w14:textId="3D03E0EF" w:rsidR="00FB3B90" w:rsidRDefault="00FB3B90">
          <w:pPr>
            <w:pStyle w:val="TM1"/>
            <w:tabs>
              <w:tab w:val="left" w:pos="440"/>
              <w:tab w:val="right" w:leader="dot" w:pos="9062"/>
            </w:tabs>
            <w:rPr>
              <w:rFonts w:eastAsiaTheme="minorEastAsia"/>
              <w:noProof/>
              <w:lang w:eastAsia="fr-FR"/>
            </w:rPr>
          </w:pPr>
          <w:hyperlink w:anchor="_Toc206492827" w:history="1">
            <w:r w:rsidRPr="000B5B20">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0B5B20">
              <w:rPr>
                <w:rStyle w:val="Lienhypertexte"/>
                <w:noProof/>
              </w:rPr>
              <w:t>Clause de financement et de sûreté</w:t>
            </w:r>
            <w:r>
              <w:rPr>
                <w:noProof/>
                <w:webHidden/>
              </w:rPr>
              <w:tab/>
            </w:r>
            <w:r>
              <w:rPr>
                <w:noProof/>
                <w:webHidden/>
              </w:rPr>
              <w:fldChar w:fldCharType="begin"/>
            </w:r>
            <w:r>
              <w:rPr>
                <w:noProof/>
                <w:webHidden/>
              </w:rPr>
              <w:instrText xml:space="preserve"> PAGEREF _Toc206492827 \h </w:instrText>
            </w:r>
            <w:r>
              <w:rPr>
                <w:noProof/>
                <w:webHidden/>
              </w:rPr>
            </w:r>
            <w:r>
              <w:rPr>
                <w:noProof/>
                <w:webHidden/>
              </w:rPr>
              <w:fldChar w:fldCharType="separate"/>
            </w:r>
            <w:r>
              <w:rPr>
                <w:noProof/>
                <w:webHidden/>
              </w:rPr>
              <w:t>14</w:t>
            </w:r>
            <w:r>
              <w:rPr>
                <w:noProof/>
                <w:webHidden/>
              </w:rPr>
              <w:fldChar w:fldCharType="end"/>
            </w:r>
          </w:hyperlink>
        </w:p>
        <w:p w14:paraId="5F9835E5" w14:textId="3D363D1D" w:rsidR="00FB3B90" w:rsidRDefault="00FB3B90">
          <w:pPr>
            <w:pStyle w:val="TM1"/>
            <w:tabs>
              <w:tab w:val="left" w:pos="440"/>
              <w:tab w:val="right" w:leader="dot" w:pos="9062"/>
            </w:tabs>
            <w:rPr>
              <w:rFonts w:eastAsiaTheme="minorEastAsia"/>
              <w:noProof/>
              <w:lang w:eastAsia="fr-FR"/>
            </w:rPr>
          </w:pPr>
          <w:hyperlink w:anchor="_Toc206492828" w:history="1">
            <w:r w:rsidRPr="000B5B20">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0B5B20">
              <w:rPr>
                <w:rStyle w:val="Lienhypertexte"/>
                <w:noProof/>
              </w:rPr>
              <w:t>Délais d’exécution et pénalités</w:t>
            </w:r>
            <w:r>
              <w:rPr>
                <w:noProof/>
                <w:webHidden/>
              </w:rPr>
              <w:tab/>
            </w:r>
            <w:r>
              <w:rPr>
                <w:noProof/>
                <w:webHidden/>
              </w:rPr>
              <w:fldChar w:fldCharType="begin"/>
            </w:r>
            <w:r>
              <w:rPr>
                <w:noProof/>
                <w:webHidden/>
              </w:rPr>
              <w:instrText xml:space="preserve"> PAGEREF _Toc206492828 \h </w:instrText>
            </w:r>
            <w:r>
              <w:rPr>
                <w:noProof/>
                <w:webHidden/>
              </w:rPr>
            </w:r>
            <w:r>
              <w:rPr>
                <w:noProof/>
                <w:webHidden/>
              </w:rPr>
              <w:fldChar w:fldCharType="separate"/>
            </w:r>
            <w:r>
              <w:rPr>
                <w:noProof/>
                <w:webHidden/>
              </w:rPr>
              <w:t>15</w:t>
            </w:r>
            <w:r>
              <w:rPr>
                <w:noProof/>
                <w:webHidden/>
              </w:rPr>
              <w:fldChar w:fldCharType="end"/>
            </w:r>
          </w:hyperlink>
        </w:p>
        <w:p w14:paraId="6D588AC0" w14:textId="6AC073E1" w:rsidR="00FB3B90" w:rsidRDefault="00FB3B90">
          <w:pPr>
            <w:pStyle w:val="TM2"/>
            <w:tabs>
              <w:tab w:val="left" w:pos="880"/>
              <w:tab w:val="right" w:leader="dot" w:pos="9062"/>
            </w:tabs>
            <w:rPr>
              <w:rFonts w:eastAsiaTheme="minorEastAsia"/>
              <w:noProof/>
              <w:lang w:eastAsia="fr-FR"/>
            </w:rPr>
          </w:pPr>
          <w:hyperlink w:anchor="_Toc206492829" w:history="1">
            <w:r w:rsidRPr="000B5B20">
              <w:rPr>
                <w:rStyle w:val="Lienhypertexte"/>
                <w:noProof/>
                <w14:scene3d>
                  <w14:camera w14:prst="orthographicFront"/>
                  <w14:lightRig w14:rig="threePt" w14:dir="t">
                    <w14:rot w14:lat="0" w14:lon="0" w14:rev="0"/>
                  </w14:lightRig>
                </w14:scene3d>
              </w:rPr>
              <w:t>7.1</w:t>
            </w:r>
            <w:r>
              <w:rPr>
                <w:rFonts w:eastAsiaTheme="minorEastAsia"/>
                <w:noProof/>
                <w:lang w:eastAsia="fr-FR"/>
              </w:rPr>
              <w:tab/>
            </w:r>
            <w:r w:rsidRPr="000B5B20">
              <w:rPr>
                <w:rStyle w:val="Lienhypertexte"/>
                <w:noProof/>
              </w:rPr>
              <w:t>Délai(s) d’exécution des travaux</w:t>
            </w:r>
            <w:r>
              <w:rPr>
                <w:noProof/>
                <w:webHidden/>
              </w:rPr>
              <w:tab/>
            </w:r>
            <w:r>
              <w:rPr>
                <w:noProof/>
                <w:webHidden/>
              </w:rPr>
              <w:fldChar w:fldCharType="begin"/>
            </w:r>
            <w:r>
              <w:rPr>
                <w:noProof/>
                <w:webHidden/>
              </w:rPr>
              <w:instrText xml:space="preserve"> PAGEREF _Toc206492829 \h </w:instrText>
            </w:r>
            <w:r>
              <w:rPr>
                <w:noProof/>
                <w:webHidden/>
              </w:rPr>
            </w:r>
            <w:r>
              <w:rPr>
                <w:noProof/>
                <w:webHidden/>
              </w:rPr>
              <w:fldChar w:fldCharType="separate"/>
            </w:r>
            <w:r>
              <w:rPr>
                <w:noProof/>
                <w:webHidden/>
              </w:rPr>
              <w:t>15</w:t>
            </w:r>
            <w:r>
              <w:rPr>
                <w:noProof/>
                <w:webHidden/>
              </w:rPr>
              <w:fldChar w:fldCharType="end"/>
            </w:r>
          </w:hyperlink>
        </w:p>
        <w:p w14:paraId="78CFCB8D" w14:textId="2672EBA8" w:rsidR="00FB3B90" w:rsidRDefault="00FB3B90">
          <w:pPr>
            <w:pStyle w:val="TM2"/>
            <w:tabs>
              <w:tab w:val="left" w:pos="880"/>
              <w:tab w:val="right" w:leader="dot" w:pos="9062"/>
            </w:tabs>
            <w:rPr>
              <w:rFonts w:eastAsiaTheme="minorEastAsia"/>
              <w:noProof/>
              <w:lang w:eastAsia="fr-FR"/>
            </w:rPr>
          </w:pPr>
          <w:hyperlink w:anchor="_Toc206492830" w:history="1">
            <w:r w:rsidRPr="000B5B20">
              <w:rPr>
                <w:rStyle w:val="Lienhypertexte"/>
                <w:noProof/>
                <w14:scene3d>
                  <w14:camera w14:prst="orthographicFront"/>
                  <w14:lightRig w14:rig="threePt" w14:dir="t">
                    <w14:rot w14:lat="0" w14:lon="0" w14:rev="0"/>
                  </w14:lightRig>
                </w14:scene3d>
              </w:rPr>
              <w:t>7.2</w:t>
            </w:r>
            <w:r>
              <w:rPr>
                <w:rFonts w:eastAsiaTheme="minorEastAsia"/>
                <w:noProof/>
                <w:lang w:eastAsia="fr-FR"/>
              </w:rPr>
              <w:tab/>
            </w:r>
            <w:r w:rsidRPr="000B5B20">
              <w:rPr>
                <w:rStyle w:val="Lienhypertexte"/>
                <w:noProof/>
              </w:rPr>
              <w:t>Prolongation des délais d'exécution pour intempéries</w:t>
            </w:r>
            <w:r>
              <w:rPr>
                <w:noProof/>
                <w:webHidden/>
              </w:rPr>
              <w:tab/>
            </w:r>
            <w:r>
              <w:rPr>
                <w:noProof/>
                <w:webHidden/>
              </w:rPr>
              <w:fldChar w:fldCharType="begin"/>
            </w:r>
            <w:r>
              <w:rPr>
                <w:noProof/>
                <w:webHidden/>
              </w:rPr>
              <w:instrText xml:space="preserve"> PAGEREF _Toc206492830 \h </w:instrText>
            </w:r>
            <w:r>
              <w:rPr>
                <w:noProof/>
                <w:webHidden/>
              </w:rPr>
            </w:r>
            <w:r>
              <w:rPr>
                <w:noProof/>
                <w:webHidden/>
              </w:rPr>
              <w:fldChar w:fldCharType="separate"/>
            </w:r>
            <w:r>
              <w:rPr>
                <w:noProof/>
                <w:webHidden/>
              </w:rPr>
              <w:t>15</w:t>
            </w:r>
            <w:r>
              <w:rPr>
                <w:noProof/>
                <w:webHidden/>
              </w:rPr>
              <w:fldChar w:fldCharType="end"/>
            </w:r>
          </w:hyperlink>
        </w:p>
        <w:p w14:paraId="56C0DE53" w14:textId="6324A3C2" w:rsidR="00FB3B90" w:rsidRDefault="00FB3B90">
          <w:pPr>
            <w:pStyle w:val="TM2"/>
            <w:tabs>
              <w:tab w:val="left" w:pos="880"/>
              <w:tab w:val="right" w:leader="dot" w:pos="9062"/>
            </w:tabs>
            <w:rPr>
              <w:rFonts w:eastAsiaTheme="minorEastAsia"/>
              <w:noProof/>
              <w:lang w:eastAsia="fr-FR"/>
            </w:rPr>
          </w:pPr>
          <w:hyperlink w:anchor="_Toc206492831" w:history="1">
            <w:r w:rsidRPr="000B5B20">
              <w:rPr>
                <w:rStyle w:val="Lienhypertexte"/>
                <w:noProof/>
                <w14:scene3d>
                  <w14:camera w14:prst="orthographicFront"/>
                  <w14:lightRig w14:rig="threePt" w14:dir="t">
                    <w14:rot w14:lat="0" w14:lon="0" w14:rev="0"/>
                  </w14:lightRig>
                </w14:scene3d>
              </w:rPr>
              <w:t>7.3</w:t>
            </w:r>
            <w:r>
              <w:rPr>
                <w:rFonts w:eastAsiaTheme="minorEastAsia"/>
                <w:noProof/>
                <w:lang w:eastAsia="fr-FR"/>
              </w:rPr>
              <w:tab/>
            </w:r>
            <w:r w:rsidRPr="000B5B20">
              <w:rPr>
                <w:rStyle w:val="Lienhypertexte"/>
                <w:noProof/>
              </w:rPr>
              <w:t>Pénalités</w:t>
            </w:r>
            <w:r>
              <w:rPr>
                <w:noProof/>
                <w:webHidden/>
              </w:rPr>
              <w:tab/>
            </w:r>
            <w:r>
              <w:rPr>
                <w:noProof/>
                <w:webHidden/>
              </w:rPr>
              <w:fldChar w:fldCharType="begin"/>
            </w:r>
            <w:r>
              <w:rPr>
                <w:noProof/>
                <w:webHidden/>
              </w:rPr>
              <w:instrText xml:space="preserve"> PAGEREF _Toc206492831 \h </w:instrText>
            </w:r>
            <w:r>
              <w:rPr>
                <w:noProof/>
                <w:webHidden/>
              </w:rPr>
            </w:r>
            <w:r>
              <w:rPr>
                <w:noProof/>
                <w:webHidden/>
              </w:rPr>
              <w:fldChar w:fldCharType="separate"/>
            </w:r>
            <w:r>
              <w:rPr>
                <w:noProof/>
                <w:webHidden/>
              </w:rPr>
              <w:t>15</w:t>
            </w:r>
            <w:r>
              <w:rPr>
                <w:noProof/>
                <w:webHidden/>
              </w:rPr>
              <w:fldChar w:fldCharType="end"/>
            </w:r>
          </w:hyperlink>
        </w:p>
        <w:p w14:paraId="401E0AF7" w14:textId="62E26A4E" w:rsidR="00FB3B90" w:rsidRDefault="00FB3B90">
          <w:pPr>
            <w:pStyle w:val="TM3"/>
            <w:tabs>
              <w:tab w:val="left" w:pos="1320"/>
              <w:tab w:val="right" w:leader="dot" w:pos="9062"/>
            </w:tabs>
            <w:rPr>
              <w:rFonts w:eastAsiaTheme="minorEastAsia"/>
              <w:noProof/>
              <w:lang w:eastAsia="fr-FR"/>
            </w:rPr>
          </w:pPr>
          <w:hyperlink w:anchor="_Toc206492832" w:history="1">
            <w:r w:rsidRPr="000B5B20">
              <w:rPr>
                <w:rStyle w:val="Lienhypertexte"/>
                <w:noProof/>
                <w14:scene3d>
                  <w14:camera w14:prst="orthographicFront"/>
                  <w14:lightRig w14:rig="threePt" w14:dir="t">
                    <w14:rot w14:lat="0" w14:lon="0" w14:rev="0"/>
                  </w14:lightRig>
                </w14:scene3d>
              </w:rPr>
              <w:t>7.3.1</w:t>
            </w:r>
            <w:r>
              <w:rPr>
                <w:rFonts w:eastAsiaTheme="minorEastAsia"/>
                <w:noProof/>
                <w:lang w:eastAsia="fr-FR"/>
              </w:rPr>
              <w:tab/>
            </w:r>
            <w:r w:rsidRPr="000B5B20">
              <w:rPr>
                <w:rStyle w:val="Lienhypertexte"/>
                <w:noProof/>
              </w:rPr>
              <w:t>Pénalités pour retard ou absence</w:t>
            </w:r>
            <w:r>
              <w:rPr>
                <w:noProof/>
                <w:webHidden/>
              </w:rPr>
              <w:tab/>
            </w:r>
            <w:r>
              <w:rPr>
                <w:noProof/>
                <w:webHidden/>
              </w:rPr>
              <w:fldChar w:fldCharType="begin"/>
            </w:r>
            <w:r>
              <w:rPr>
                <w:noProof/>
                <w:webHidden/>
              </w:rPr>
              <w:instrText xml:space="preserve"> PAGEREF _Toc206492832 \h </w:instrText>
            </w:r>
            <w:r>
              <w:rPr>
                <w:noProof/>
                <w:webHidden/>
              </w:rPr>
            </w:r>
            <w:r>
              <w:rPr>
                <w:noProof/>
                <w:webHidden/>
              </w:rPr>
              <w:fldChar w:fldCharType="separate"/>
            </w:r>
            <w:r>
              <w:rPr>
                <w:noProof/>
                <w:webHidden/>
              </w:rPr>
              <w:t>15</w:t>
            </w:r>
            <w:r>
              <w:rPr>
                <w:noProof/>
                <w:webHidden/>
              </w:rPr>
              <w:fldChar w:fldCharType="end"/>
            </w:r>
          </w:hyperlink>
        </w:p>
        <w:p w14:paraId="5B978663" w14:textId="3CE219E7" w:rsidR="00FB3B90" w:rsidRDefault="00FB3B90">
          <w:pPr>
            <w:pStyle w:val="TM3"/>
            <w:tabs>
              <w:tab w:val="left" w:pos="1320"/>
              <w:tab w:val="right" w:leader="dot" w:pos="9062"/>
            </w:tabs>
            <w:rPr>
              <w:rFonts w:eastAsiaTheme="minorEastAsia"/>
              <w:noProof/>
              <w:lang w:eastAsia="fr-FR"/>
            </w:rPr>
          </w:pPr>
          <w:hyperlink w:anchor="_Toc206492833" w:history="1">
            <w:r w:rsidRPr="000B5B20">
              <w:rPr>
                <w:rStyle w:val="Lienhypertexte"/>
                <w:noProof/>
                <w14:scene3d>
                  <w14:camera w14:prst="orthographicFront"/>
                  <w14:lightRig w14:rig="threePt" w14:dir="t">
                    <w14:rot w14:lat="0" w14:lon="0" w14:rev="0"/>
                  </w14:lightRig>
                </w14:scene3d>
              </w:rPr>
              <w:t>7.3.2</w:t>
            </w:r>
            <w:r>
              <w:rPr>
                <w:rFonts w:eastAsiaTheme="minorEastAsia"/>
                <w:noProof/>
                <w:lang w:eastAsia="fr-FR"/>
              </w:rPr>
              <w:tab/>
            </w:r>
            <w:r w:rsidRPr="000B5B20">
              <w:rPr>
                <w:rStyle w:val="Lienhypertexte"/>
                <w:noProof/>
              </w:rPr>
              <w:t>Pénalités pour infractions aux prescriptions de chantier</w:t>
            </w:r>
            <w:r>
              <w:rPr>
                <w:noProof/>
                <w:webHidden/>
              </w:rPr>
              <w:tab/>
            </w:r>
            <w:r>
              <w:rPr>
                <w:noProof/>
                <w:webHidden/>
              </w:rPr>
              <w:fldChar w:fldCharType="begin"/>
            </w:r>
            <w:r>
              <w:rPr>
                <w:noProof/>
                <w:webHidden/>
              </w:rPr>
              <w:instrText xml:space="preserve"> PAGEREF _Toc206492833 \h </w:instrText>
            </w:r>
            <w:r>
              <w:rPr>
                <w:noProof/>
                <w:webHidden/>
              </w:rPr>
            </w:r>
            <w:r>
              <w:rPr>
                <w:noProof/>
                <w:webHidden/>
              </w:rPr>
              <w:fldChar w:fldCharType="separate"/>
            </w:r>
            <w:r>
              <w:rPr>
                <w:noProof/>
                <w:webHidden/>
              </w:rPr>
              <w:t>16</w:t>
            </w:r>
            <w:r>
              <w:rPr>
                <w:noProof/>
                <w:webHidden/>
              </w:rPr>
              <w:fldChar w:fldCharType="end"/>
            </w:r>
          </w:hyperlink>
        </w:p>
        <w:p w14:paraId="5F0B69F1" w14:textId="27F831E7" w:rsidR="00FB3B90" w:rsidRDefault="00FB3B90">
          <w:pPr>
            <w:pStyle w:val="TM3"/>
            <w:tabs>
              <w:tab w:val="left" w:pos="1320"/>
              <w:tab w:val="right" w:leader="dot" w:pos="9062"/>
            </w:tabs>
            <w:rPr>
              <w:rFonts w:eastAsiaTheme="minorEastAsia"/>
              <w:noProof/>
              <w:lang w:eastAsia="fr-FR"/>
            </w:rPr>
          </w:pPr>
          <w:hyperlink w:anchor="_Toc206492834" w:history="1">
            <w:r w:rsidRPr="000B5B20">
              <w:rPr>
                <w:rStyle w:val="Lienhypertexte"/>
                <w:noProof/>
                <w14:scene3d>
                  <w14:camera w14:prst="orthographicFront"/>
                  <w14:lightRig w14:rig="threePt" w14:dir="t">
                    <w14:rot w14:lat="0" w14:lon="0" w14:rev="0"/>
                  </w14:lightRig>
                </w14:scene3d>
              </w:rPr>
              <w:t>7.3.3</w:t>
            </w:r>
            <w:r>
              <w:rPr>
                <w:rFonts w:eastAsiaTheme="minorEastAsia"/>
                <w:noProof/>
                <w:lang w:eastAsia="fr-FR"/>
              </w:rPr>
              <w:tab/>
            </w:r>
            <w:r w:rsidRPr="000B5B20">
              <w:rPr>
                <w:rStyle w:val="Lienhypertexte"/>
                <w:noProof/>
              </w:rPr>
              <w:t>Pénalités particulières</w:t>
            </w:r>
            <w:r>
              <w:rPr>
                <w:noProof/>
                <w:webHidden/>
              </w:rPr>
              <w:tab/>
            </w:r>
            <w:r>
              <w:rPr>
                <w:noProof/>
                <w:webHidden/>
              </w:rPr>
              <w:fldChar w:fldCharType="begin"/>
            </w:r>
            <w:r>
              <w:rPr>
                <w:noProof/>
                <w:webHidden/>
              </w:rPr>
              <w:instrText xml:space="preserve"> PAGEREF _Toc206492834 \h </w:instrText>
            </w:r>
            <w:r>
              <w:rPr>
                <w:noProof/>
                <w:webHidden/>
              </w:rPr>
            </w:r>
            <w:r>
              <w:rPr>
                <w:noProof/>
                <w:webHidden/>
              </w:rPr>
              <w:fldChar w:fldCharType="separate"/>
            </w:r>
            <w:r>
              <w:rPr>
                <w:noProof/>
                <w:webHidden/>
              </w:rPr>
              <w:t>16</w:t>
            </w:r>
            <w:r>
              <w:rPr>
                <w:noProof/>
                <w:webHidden/>
              </w:rPr>
              <w:fldChar w:fldCharType="end"/>
            </w:r>
          </w:hyperlink>
        </w:p>
        <w:p w14:paraId="53EC248E" w14:textId="5816F0B4" w:rsidR="00FB3B90" w:rsidRDefault="00FB3B90">
          <w:pPr>
            <w:pStyle w:val="TM3"/>
            <w:tabs>
              <w:tab w:val="left" w:pos="1320"/>
              <w:tab w:val="right" w:leader="dot" w:pos="9062"/>
            </w:tabs>
            <w:rPr>
              <w:rFonts w:eastAsiaTheme="minorEastAsia"/>
              <w:noProof/>
              <w:lang w:eastAsia="fr-FR"/>
            </w:rPr>
          </w:pPr>
          <w:hyperlink w:anchor="_Toc206492835" w:history="1">
            <w:r w:rsidRPr="000B5B20">
              <w:rPr>
                <w:rStyle w:val="Lienhypertexte"/>
                <w:noProof/>
                <w14:scene3d>
                  <w14:camera w14:prst="orthographicFront"/>
                  <w14:lightRig w14:rig="threePt" w14:dir="t">
                    <w14:rot w14:lat="0" w14:lon="0" w14:rev="0"/>
                  </w14:lightRig>
                </w14:scene3d>
              </w:rPr>
              <w:t>7.3.4</w:t>
            </w:r>
            <w:r>
              <w:rPr>
                <w:rFonts w:eastAsiaTheme="minorEastAsia"/>
                <w:noProof/>
                <w:lang w:eastAsia="fr-FR"/>
              </w:rPr>
              <w:tab/>
            </w:r>
            <w:r w:rsidRPr="000B5B20">
              <w:rPr>
                <w:rStyle w:val="Lienhypertexte"/>
                <w:noProof/>
              </w:rPr>
              <w:t>Pénalités pour retard dans le repliement des installations de chantier et remise en état des lieux</w:t>
            </w:r>
            <w:r>
              <w:rPr>
                <w:noProof/>
                <w:webHidden/>
              </w:rPr>
              <w:tab/>
            </w:r>
            <w:r>
              <w:rPr>
                <w:noProof/>
                <w:webHidden/>
              </w:rPr>
              <w:fldChar w:fldCharType="begin"/>
            </w:r>
            <w:r>
              <w:rPr>
                <w:noProof/>
                <w:webHidden/>
              </w:rPr>
              <w:instrText xml:space="preserve"> PAGEREF _Toc206492835 \h </w:instrText>
            </w:r>
            <w:r>
              <w:rPr>
                <w:noProof/>
                <w:webHidden/>
              </w:rPr>
            </w:r>
            <w:r>
              <w:rPr>
                <w:noProof/>
                <w:webHidden/>
              </w:rPr>
              <w:fldChar w:fldCharType="separate"/>
            </w:r>
            <w:r>
              <w:rPr>
                <w:noProof/>
                <w:webHidden/>
              </w:rPr>
              <w:t>16</w:t>
            </w:r>
            <w:r>
              <w:rPr>
                <w:noProof/>
                <w:webHidden/>
              </w:rPr>
              <w:fldChar w:fldCharType="end"/>
            </w:r>
          </w:hyperlink>
        </w:p>
        <w:p w14:paraId="25434BE8" w14:textId="085634BF" w:rsidR="00FB3B90" w:rsidRDefault="00FB3B90">
          <w:pPr>
            <w:pStyle w:val="TM3"/>
            <w:tabs>
              <w:tab w:val="left" w:pos="1320"/>
              <w:tab w:val="right" w:leader="dot" w:pos="9062"/>
            </w:tabs>
            <w:rPr>
              <w:rFonts w:eastAsiaTheme="minorEastAsia"/>
              <w:noProof/>
              <w:lang w:eastAsia="fr-FR"/>
            </w:rPr>
          </w:pPr>
          <w:hyperlink w:anchor="_Toc206492836" w:history="1">
            <w:r w:rsidRPr="000B5B20">
              <w:rPr>
                <w:rStyle w:val="Lienhypertexte"/>
                <w:noProof/>
                <w14:scene3d>
                  <w14:camera w14:prst="orthographicFront"/>
                  <w14:lightRig w14:rig="threePt" w14:dir="t">
                    <w14:rot w14:lat="0" w14:lon="0" w14:rev="0"/>
                  </w14:lightRig>
                </w14:scene3d>
              </w:rPr>
              <w:t>7.3.5</w:t>
            </w:r>
            <w:r>
              <w:rPr>
                <w:rFonts w:eastAsiaTheme="minorEastAsia"/>
                <w:noProof/>
                <w:lang w:eastAsia="fr-FR"/>
              </w:rPr>
              <w:tab/>
            </w:r>
            <w:r w:rsidRPr="000B5B20">
              <w:rPr>
                <w:rStyle w:val="Lienhypertexte"/>
                <w:noProof/>
              </w:rPr>
              <w:t>Modalités d’application des pénalités</w:t>
            </w:r>
            <w:r>
              <w:rPr>
                <w:noProof/>
                <w:webHidden/>
              </w:rPr>
              <w:tab/>
            </w:r>
            <w:r>
              <w:rPr>
                <w:noProof/>
                <w:webHidden/>
              </w:rPr>
              <w:fldChar w:fldCharType="begin"/>
            </w:r>
            <w:r>
              <w:rPr>
                <w:noProof/>
                <w:webHidden/>
              </w:rPr>
              <w:instrText xml:space="preserve"> PAGEREF _Toc206492836 \h </w:instrText>
            </w:r>
            <w:r>
              <w:rPr>
                <w:noProof/>
                <w:webHidden/>
              </w:rPr>
            </w:r>
            <w:r>
              <w:rPr>
                <w:noProof/>
                <w:webHidden/>
              </w:rPr>
              <w:fldChar w:fldCharType="separate"/>
            </w:r>
            <w:r>
              <w:rPr>
                <w:noProof/>
                <w:webHidden/>
              </w:rPr>
              <w:t>16</w:t>
            </w:r>
            <w:r>
              <w:rPr>
                <w:noProof/>
                <w:webHidden/>
              </w:rPr>
              <w:fldChar w:fldCharType="end"/>
            </w:r>
          </w:hyperlink>
        </w:p>
        <w:p w14:paraId="21C3C179" w14:textId="01E8094E" w:rsidR="00FB3B90" w:rsidRDefault="00FB3B90">
          <w:pPr>
            <w:pStyle w:val="TM1"/>
            <w:tabs>
              <w:tab w:val="left" w:pos="440"/>
              <w:tab w:val="right" w:leader="dot" w:pos="9062"/>
            </w:tabs>
            <w:rPr>
              <w:rFonts w:eastAsiaTheme="minorEastAsia"/>
              <w:noProof/>
              <w:lang w:eastAsia="fr-FR"/>
            </w:rPr>
          </w:pPr>
          <w:hyperlink w:anchor="_Toc206492837" w:history="1">
            <w:r w:rsidRPr="000B5B20">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0B5B20">
              <w:rPr>
                <w:rStyle w:val="Lienhypertexte"/>
                <w:noProof/>
              </w:rPr>
              <w:t>Modalités générales d’exécution</w:t>
            </w:r>
            <w:r>
              <w:rPr>
                <w:noProof/>
                <w:webHidden/>
              </w:rPr>
              <w:tab/>
            </w:r>
            <w:r>
              <w:rPr>
                <w:noProof/>
                <w:webHidden/>
              </w:rPr>
              <w:fldChar w:fldCharType="begin"/>
            </w:r>
            <w:r>
              <w:rPr>
                <w:noProof/>
                <w:webHidden/>
              </w:rPr>
              <w:instrText xml:space="preserve"> PAGEREF _Toc206492837 \h </w:instrText>
            </w:r>
            <w:r>
              <w:rPr>
                <w:noProof/>
                <w:webHidden/>
              </w:rPr>
            </w:r>
            <w:r>
              <w:rPr>
                <w:noProof/>
                <w:webHidden/>
              </w:rPr>
              <w:fldChar w:fldCharType="separate"/>
            </w:r>
            <w:r>
              <w:rPr>
                <w:noProof/>
                <w:webHidden/>
              </w:rPr>
              <w:t>16</w:t>
            </w:r>
            <w:r>
              <w:rPr>
                <w:noProof/>
                <w:webHidden/>
              </w:rPr>
              <w:fldChar w:fldCharType="end"/>
            </w:r>
          </w:hyperlink>
        </w:p>
        <w:p w14:paraId="6DE20FA7" w14:textId="496D1DF5" w:rsidR="00FB3B90" w:rsidRDefault="00FB3B90">
          <w:pPr>
            <w:pStyle w:val="TM2"/>
            <w:tabs>
              <w:tab w:val="left" w:pos="880"/>
              <w:tab w:val="right" w:leader="dot" w:pos="9062"/>
            </w:tabs>
            <w:rPr>
              <w:rFonts w:eastAsiaTheme="minorEastAsia"/>
              <w:noProof/>
              <w:lang w:eastAsia="fr-FR"/>
            </w:rPr>
          </w:pPr>
          <w:hyperlink w:anchor="_Toc206492838" w:history="1">
            <w:r w:rsidRPr="000B5B20">
              <w:rPr>
                <w:rStyle w:val="Lienhypertexte"/>
                <w:noProof/>
                <w14:scene3d>
                  <w14:camera w14:prst="orthographicFront"/>
                  <w14:lightRig w14:rig="threePt" w14:dir="t">
                    <w14:rot w14:lat="0" w14:lon="0" w14:rev="0"/>
                  </w14:lightRig>
                </w14:scene3d>
              </w:rPr>
              <w:t>8.1</w:t>
            </w:r>
            <w:r>
              <w:rPr>
                <w:rFonts w:eastAsiaTheme="minorEastAsia"/>
                <w:noProof/>
                <w:lang w:eastAsia="fr-FR"/>
              </w:rPr>
              <w:tab/>
            </w:r>
            <w:r w:rsidRPr="000B5B20">
              <w:rPr>
                <w:rStyle w:val="Lienhypertexte"/>
                <w:noProof/>
              </w:rPr>
              <w:t>Réglementation en vigueur</w:t>
            </w:r>
            <w:r>
              <w:rPr>
                <w:noProof/>
                <w:webHidden/>
              </w:rPr>
              <w:tab/>
            </w:r>
            <w:r>
              <w:rPr>
                <w:noProof/>
                <w:webHidden/>
              </w:rPr>
              <w:fldChar w:fldCharType="begin"/>
            </w:r>
            <w:r>
              <w:rPr>
                <w:noProof/>
                <w:webHidden/>
              </w:rPr>
              <w:instrText xml:space="preserve"> PAGEREF _Toc206492838 \h </w:instrText>
            </w:r>
            <w:r>
              <w:rPr>
                <w:noProof/>
                <w:webHidden/>
              </w:rPr>
            </w:r>
            <w:r>
              <w:rPr>
                <w:noProof/>
                <w:webHidden/>
              </w:rPr>
              <w:fldChar w:fldCharType="separate"/>
            </w:r>
            <w:r>
              <w:rPr>
                <w:noProof/>
                <w:webHidden/>
              </w:rPr>
              <w:t>16</w:t>
            </w:r>
            <w:r>
              <w:rPr>
                <w:noProof/>
                <w:webHidden/>
              </w:rPr>
              <w:fldChar w:fldCharType="end"/>
            </w:r>
          </w:hyperlink>
        </w:p>
        <w:p w14:paraId="147F6B90" w14:textId="123520A0" w:rsidR="00FB3B90" w:rsidRDefault="00FB3B90">
          <w:pPr>
            <w:pStyle w:val="TM2"/>
            <w:tabs>
              <w:tab w:val="left" w:pos="880"/>
              <w:tab w:val="right" w:leader="dot" w:pos="9062"/>
            </w:tabs>
            <w:rPr>
              <w:rFonts w:eastAsiaTheme="minorEastAsia"/>
              <w:noProof/>
              <w:lang w:eastAsia="fr-FR"/>
            </w:rPr>
          </w:pPr>
          <w:hyperlink w:anchor="_Toc206492839" w:history="1">
            <w:r w:rsidRPr="000B5B20">
              <w:rPr>
                <w:rStyle w:val="Lienhypertexte"/>
                <w:noProof/>
                <w14:scene3d>
                  <w14:camera w14:prst="orthographicFront"/>
                  <w14:lightRig w14:rig="threePt" w14:dir="t">
                    <w14:rot w14:lat="0" w14:lon="0" w14:rev="0"/>
                  </w14:lightRig>
                </w14:scene3d>
              </w:rPr>
              <w:t>8.2</w:t>
            </w:r>
            <w:r>
              <w:rPr>
                <w:rFonts w:eastAsiaTheme="minorEastAsia"/>
                <w:noProof/>
                <w:lang w:eastAsia="fr-FR"/>
              </w:rPr>
              <w:tab/>
            </w:r>
            <w:r w:rsidRPr="000B5B20">
              <w:rPr>
                <w:rStyle w:val="Lienhypertexte"/>
                <w:noProof/>
              </w:rPr>
              <w:t>Etat et connaissance du site</w:t>
            </w:r>
            <w:r>
              <w:rPr>
                <w:noProof/>
                <w:webHidden/>
              </w:rPr>
              <w:tab/>
            </w:r>
            <w:r>
              <w:rPr>
                <w:noProof/>
                <w:webHidden/>
              </w:rPr>
              <w:fldChar w:fldCharType="begin"/>
            </w:r>
            <w:r>
              <w:rPr>
                <w:noProof/>
                <w:webHidden/>
              </w:rPr>
              <w:instrText xml:space="preserve"> PAGEREF _Toc206492839 \h </w:instrText>
            </w:r>
            <w:r>
              <w:rPr>
                <w:noProof/>
                <w:webHidden/>
              </w:rPr>
            </w:r>
            <w:r>
              <w:rPr>
                <w:noProof/>
                <w:webHidden/>
              </w:rPr>
              <w:fldChar w:fldCharType="separate"/>
            </w:r>
            <w:r>
              <w:rPr>
                <w:noProof/>
                <w:webHidden/>
              </w:rPr>
              <w:t>17</w:t>
            </w:r>
            <w:r>
              <w:rPr>
                <w:noProof/>
                <w:webHidden/>
              </w:rPr>
              <w:fldChar w:fldCharType="end"/>
            </w:r>
          </w:hyperlink>
        </w:p>
        <w:p w14:paraId="774E2A62" w14:textId="663551A8" w:rsidR="00FB3B90" w:rsidRDefault="00FB3B90">
          <w:pPr>
            <w:pStyle w:val="TM2"/>
            <w:tabs>
              <w:tab w:val="left" w:pos="880"/>
              <w:tab w:val="right" w:leader="dot" w:pos="9062"/>
            </w:tabs>
            <w:rPr>
              <w:rFonts w:eastAsiaTheme="minorEastAsia"/>
              <w:noProof/>
              <w:lang w:eastAsia="fr-FR"/>
            </w:rPr>
          </w:pPr>
          <w:hyperlink w:anchor="_Toc206492840" w:history="1">
            <w:r w:rsidRPr="000B5B20">
              <w:rPr>
                <w:rStyle w:val="Lienhypertexte"/>
                <w:noProof/>
                <w14:scene3d>
                  <w14:camera w14:prst="orthographicFront"/>
                  <w14:lightRig w14:rig="threePt" w14:dir="t">
                    <w14:rot w14:lat="0" w14:lon="0" w14:rev="0"/>
                  </w14:lightRig>
                </w14:scene3d>
              </w:rPr>
              <w:t>8.3</w:t>
            </w:r>
            <w:r>
              <w:rPr>
                <w:rFonts w:eastAsiaTheme="minorEastAsia"/>
                <w:noProof/>
                <w:lang w:eastAsia="fr-FR"/>
              </w:rPr>
              <w:tab/>
            </w:r>
            <w:r w:rsidRPr="000B5B20">
              <w:rPr>
                <w:rStyle w:val="Lienhypertexte"/>
                <w:noProof/>
              </w:rPr>
              <w:t>Ordres de service</w:t>
            </w:r>
            <w:r>
              <w:rPr>
                <w:noProof/>
                <w:webHidden/>
              </w:rPr>
              <w:tab/>
            </w:r>
            <w:r>
              <w:rPr>
                <w:noProof/>
                <w:webHidden/>
              </w:rPr>
              <w:fldChar w:fldCharType="begin"/>
            </w:r>
            <w:r>
              <w:rPr>
                <w:noProof/>
                <w:webHidden/>
              </w:rPr>
              <w:instrText xml:space="preserve"> PAGEREF _Toc206492840 \h </w:instrText>
            </w:r>
            <w:r>
              <w:rPr>
                <w:noProof/>
                <w:webHidden/>
              </w:rPr>
            </w:r>
            <w:r>
              <w:rPr>
                <w:noProof/>
                <w:webHidden/>
              </w:rPr>
              <w:fldChar w:fldCharType="separate"/>
            </w:r>
            <w:r>
              <w:rPr>
                <w:noProof/>
                <w:webHidden/>
              </w:rPr>
              <w:t>17</w:t>
            </w:r>
            <w:r>
              <w:rPr>
                <w:noProof/>
                <w:webHidden/>
              </w:rPr>
              <w:fldChar w:fldCharType="end"/>
            </w:r>
          </w:hyperlink>
        </w:p>
        <w:p w14:paraId="0CBCDEDA" w14:textId="069B70E4" w:rsidR="00FB3B90" w:rsidRDefault="00FB3B90">
          <w:pPr>
            <w:pStyle w:val="TM2"/>
            <w:tabs>
              <w:tab w:val="left" w:pos="880"/>
              <w:tab w:val="right" w:leader="dot" w:pos="9062"/>
            </w:tabs>
            <w:rPr>
              <w:rFonts w:eastAsiaTheme="minorEastAsia"/>
              <w:noProof/>
              <w:lang w:eastAsia="fr-FR"/>
            </w:rPr>
          </w:pPr>
          <w:hyperlink w:anchor="_Toc206492841" w:history="1">
            <w:r w:rsidRPr="000B5B20">
              <w:rPr>
                <w:rStyle w:val="Lienhypertexte"/>
                <w:noProof/>
                <w14:scene3d>
                  <w14:camera w14:prst="orthographicFront"/>
                  <w14:lightRig w14:rig="threePt" w14:dir="t">
                    <w14:rot w14:lat="0" w14:lon="0" w14:rev="0"/>
                  </w14:lightRig>
                </w14:scene3d>
              </w:rPr>
              <w:t>8.4</w:t>
            </w:r>
            <w:r>
              <w:rPr>
                <w:rFonts w:eastAsiaTheme="minorEastAsia"/>
                <w:noProof/>
                <w:lang w:eastAsia="fr-FR"/>
              </w:rPr>
              <w:tab/>
            </w:r>
            <w:r w:rsidRPr="000B5B20">
              <w:rPr>
                <w:rStyle w:val="Lienhypertexte"/>
                <w:noProof/>
              </w:rPr>
              <w:t>Convocation du Titulaire – Réunions de chantier</w:t>
            </w:r>
            <w:r>
              <w:rPr>
                <w:noProof/>
                <w:webHidden/>
              </w:rPr>
              <w:tab/>
            </w:r>
            <w:r>
              <w:rPr>
                <w:noProof/>
                <w:webHidden/>
              </w:rPr>
              <w:fldChar w:fldCharType="begin"/>
            </w:r>
            <w:r>
              <w:rPr>
                <w:noProof/>
                <w:webHidden/>
              </w:rPr>
              <w:instrText xml:space="preserve"> PAGEREF _Toc206492841 \h </w:instrText>
            </w:r>
            <w:r>
              <w:rPr>
                <w:noProof/>
                <w:webHidden/>
              </w:rPr>
            </w:r>
            <w:r>
              <w:rPr>
                <w:noProof/>
                <w:webHidden/>
              </w:rPr>
              <w:fldChar w:fldCharType="separate"/>
            </w:r>
            <w:r>
              <w:rPr>
                <w:noProof/>
                <w:webHidden/>
              </w:rPr>
              <w:t>17</w:t>
            </w:r>
            <w:r>
              <w:rPr>
                <w:noProof/>
                <w:webHidden/>
              </w:rPr>
              <w:fldChar w:fldCharType="end"/>
            </w:r>
          </w:hyperlink>
        </w:p>
        <w:p w14:paraId="44BDFE61" w14:textId="2D1C6CF5" w:rsidR="00FB3B90" w:rsidRDefault="00FB3B90">
          <w:pPr>
            <w:pStyle w:val="TM2"/>
            <w:tabs>
              <w:tab w:val="left" w:pos="880"/>
              <w:tab w:val="right" w:leader="dot" w:pos="9062"/>
            </w:tabs>
            <w:rPr>
              <w:rFonts w:eastAsiaTheme="minorEastAsia"/>
              <w:noProof/>
              <w:lang w:eastAsia="fr-FR"/>
            </w:rPr>
          </w:pPr>
          <w:hyperlink w:anchor="_Toc206492842" w:history="1">
            <w:r w:rsidRPr="000B5B20">
              <w:rPr>
                <w:rStyle w:val="Lienhypertexte"/>
                <w:noProof/>
                <w14:scene3d>
                  <w14:camera w14:prst="orthographicFront"/>
                  <w14:lightRig w14:rig="threePt" w14:dir="t">
                    <w14:rot w14:lat="0" w14:lon="0" w14:rev="0"/>
                  </w14:lightRig>
                </w14:scene3d>
              </w:rPr>
              <w:t>8.5</w:t>
            </w:r>
            <w:r>
              <w:rPr>
                <w:rFonts w:eastAsiaTheme="minorEastAsia"/>
                <w:noProof/>
                <w:lang w:eastAsia="fr-FR"/>
              </w:rPr>
              <w:tab/>
            </w:r>
            <w:r w:rsidRPr="000B5B20">
              <w:rPr>
                <w:rStyle w:val="Lienhypertexte"/>
                <w:noProof/>
              </w:rPr>
              <w:t>Sous-traitance</w:t>
            </w:r>
            <w:r>
              <w:rPr>
                <w:noProof/>
                <w:webHidden/>
              </w:rPr>
              <w:tab/>
            </w:r>
            <w:r>
              <w:rPr>
                <w:noProof/>
                <w:webHidden/>
              </w:rPr>
              <w:fldChar w:fldCharType="begin"/>
            </w:r>
            <w:r>
              <w:rPr>
                <w:noProof/>
                <w:webHidden/>
              </w:rPr>
              <w:instrText xml:space="preserve"> PAGEREF _Toc206492842 \h </w:instrText>
            </w:r>
            <w:r>
              <w:rPr>
                <w:noProof/>
                <w:webHidden/>
              </w:rPr>
            </w:r>
            <w:r>
              <w:rPr>
                <w:noProof/>
                <w:webHidden/>
              </w:rPr>
              <w:fldChar w:fldCharType="separate"/>
            </w:r>
            <w:r>
              <w:rPr>
                <w:noProof/>
                <w:webHidden/>
              </w:rPr>
              <w:t>17</w:t>
            </w:r>
            <w:r>
              <w:rPr>
                <w:noProof/>
                <w:webHidden/>
              </w:rPr>
              <w:fldChar w:fldCharType="end"/>
            </w:r>
          </w:hyperlink>
        </w:p>
        <w:p w14:paraId="47D49705" w14:textId="7B4D7EC2" w:rsidR="00FB3B90" w:rsidRDefault="00FB3B90">
          <w:pPr>
            <w:pStyle w:val="TM2"/>
            <w:tabs>
              <w:tab w:val="left" w:pos="880"/>
              <w:tab w:val="right" w:leader="dot" w:pos="9062"/>
            </w:tabs>
            <w:rPr>
              <w:rFonts w:eastAsiaTheme="minorEastAsia"/>
              <w:noProof/>
              <w:lang w:eastAsia="fr-FR"/>
            </w:rPr>
          </w:pPr>
          <w:hyperlink w:anchor="_Toc206492843" w:history="1">
            <w:r w:rsidRPr="000B5B20">
              <w:rPr>
                <w:rStyle w:val="Lienhypertexte"/>
                <w:noProof/>
                <w14:scene3d>
                  <w14:camera w14:prst="orthographicFront"/>
                  <w14:lightRig w14:rig="threePt" w14:dir="t">
                    <w14:rot w14:lat="0" w14:lon="0" w14:rev="0"/>
                  </w14:lightRig>
                </w14:scene3d>
              </w:rPr>
              <w:t>8.6</w:t>
            </w:r>
            <w:r>
              <w:rPr>
                <w:rFonts w:eastAsiaTheme="minorEastAsia"/>
                <w:noProof/>
                <w:lang w:eastAsia="fr-FR"/>
              </w:rPr>
              <w:tab/>
            </w:r>
            <w:r w:rsidRPr="000B5B20">
              <w:rPr>
                <w:rStyle w:val="Lienhypertexte"/>
                <w:noProof/>
              </w:rPr>
              <w:t>Protection de la main d’œuvre et des conditions de travail</w:t>
            </w:r>
            <w:r>
              <w:rPr>
                <w:noProof/>
                <w:webHidden/>
              </w:rPr>
              <w:tab/>
            </w:r>
            <w:r>
              <w:rPr>
                <w:noProof/>
                <w:webHidden/>
              </w:rPr>
              <w:fldChar w:fldCharType="begin"/>
            </w:r>
            <w:r>
              <w:rPr>
                <w:noProof/>
                <w:webHidden/>
              </w:rPr>
              <w:instrText xml:space="preserve"> PAGEREF _Toc206492843 \h </w:instrText>
            </w:r>
            <w:r>
              <w:rPr>
                <w:noProof/>
                <w:webHidden/>
              </w:rPr>
            </w:r>
            <w:r>
              <w:rPr>
                <w:noProof/>
                <w:webHidden/>
              </w:rPr>
              <w:fldChar w:fldCharType="separate"/>
            </w:r>
            <w:r>
              <w:rPr>
                <w:noProof/>
                <w:webHidden/>
              </w:rPr>
              <w:t>18</w:t>
            </w:r>
            <w:r>
              <w:rPr>
                <w:noProof/>
                <w:webHidden/>
              </w:rPr>
              <w:fldChar w:fldCharType="end"/>
            </w:r>
          </w:hyperlink>
        </w:p>
        <w:p w14:paraId="41B2751B" w14:textId="29576181" w:rsidR="00FB3B90" w:rsidRDefault="00FB3B90">
          <w:pPr>
            <w:pStyle w:val="TM2"/>
            <w:tabs>
              <w:tab w:val="left" w:pos="880"/>
              <w:tab w:val="right" w:leader="dot" w:pos="9062"/>
            </w:tabs>
            <w:rPr>
              <w:rFonts w:eastAsiaTheme="minorEastAsia"/>
              <w:noProof/>
              <w:lang w:eastAsia="fr-FR"/>
            </w:rPr>
          </w:pPr>
          <w:hyperlink w:anchor="_Toc206492844" w:history="1">
            <w:r w:rsidRPr="000B5B20">
              <w:rPr>
                <w:rStyle w:val="Lienhypertexte"/>
                <w:noProof/>
                <w14:scene3d>
                  <w14:camera w14:prst="orthographicFront"/>
                  <w14:lightRig w14:rig="threePt" w14:dir="t">
                    <w14:rot w14:lat="0" w14:lon="0" w14:rev="0"/>
                  </w14:lightRig>
                </w14:scene3d>
              </w:rPr>
              <w:t>8.7</w:t>
            </w:r>
            <w:r>
              <w:rPr>
                <w:rFonts w:eastAsiaTheme="minorEastAsia"/>
                <w:noProof/>
                <w:lang w:eastAsia="fr-FR"/>
              </w:rPr>
              <w:tab/>
            </w:r>
            <w:r w:rsidRPr="000B5B20">
              <w:rPr>
                <w:rStyle w:val="Lienhypertexte"/>
                <w:noProof/>
              </w:rPr>
              <w:t>Protection de l’environnement</w:t>
            </w:r>
            <w:r>
              <w:rPr>
                <w:noProof/>
                <w:webHidden/>
              </w:rPr>
              <w:tab/>
            </w:r>
            <w:r>
              <w:rPr>
                <w:noProof/>
                <w:webHidden/>
              </w:rPr>
              <w:fldChar w:fldCharType="begin"/>
            </w:r>
            <w:r>
              <w:rPr>
                <w:noProof/>
                <w:webHidden/>
              </w:rPr>
              <w:instrText xml:space="preserve"> PAGEREF _Toc206492844 \h </w:instrText>
            </w:r>
            <w:r>
              <w:rPr>
                <w:noProof/>
                <w:webHidden/>
              </w:rPr>
            </w:r>
            <w:r>
              <w:rPr>
                <w:noProof/>
                <w:webHidden/>
              </w:rPr>
              <w:fldChar w:fldCharType="separate"/>
            </w:r>
            <w:r>
              <w:rPr>
                <w:noProof/>
                <w:webHidden/>
              </w:rPr>
              <w:t>18</w:t>
            </w:r>
            <w:r>
              <w:rPr>
                <w:noProof/>
                <w:webHidden/>
              </w:rPr>
              <w:fldChar w:fldCharType="end"/>
            </w:r>
          </w:hyperlink>
        </w:p>
        <w:p w14:paraId="764361ED" w14:textId="3231C794" w:rsidR="00FB3B90" w:rsidRDefault="00FB3B90">
          <w:pPr>
            <w:pStyle w:val="TM2"/>
            <w:tabs>
              <w:tab w:val="left" w:pos="880"/>
              <w:tab w:val="right" w:leader="dot" w:pos="9062"/>
            </w:tabs>
            <w:rPr>
              <w:rFonts w:eastAsiaTheme="minorEastAsia"/>
              <w:noProof/>
              <w:lang w:eastAsia="fr-FR"/>
            </w:rPr>
          </w:pPr>
          <w:hyperlink w:anchor="_Toc206492845" w:history="1">
            <w:r w:rsidRPr="000B5B20">
              <w:rPr>
                <w:rStyle w:val="Lienhypertexte"/>
                <w:noProof/>
                <w14:scene3d>
                  <w14:camera w14:prst="orthographicFront"/>
                  <w14:lightRig w14:rig="threePt" w14:dir="t">
                    <w14:rot w14:lat="0" w14:lon="0" w14:rev="0"/>
                  </w14:lightRig>
                </w14:scene3d>
              </w:rPr>
              <w:t>8.8</w:t>
            </w:r>
            <w:r>
              <w:rPr>
                <w:rFonts w:eastAsiaTheme="minorEastAsia"/>
                <w:noProof/>
                <w:lang w:eastAsia="fr-FR"/>
              </w:rPr>
              <w:tab/>
            </w:r>
            <w:r w:rsidRPr="000B5B20">
              <w:rPr>
                <w:rStyle w:val="Lienhypertexte"/>
                <w:noProof/>
              </w:rPr>
              <w:t>Dispositions relatives à la lutte contre le travail illégal</w:t>
            </w:r>
            <w:r>
              <w:rPr>
                <w:noProof/>
                <w:webHidden/>
              </w:rPr>
              <w:tab/>
            </w:r>
            <w:r>
              <w:rPr>
                <w:noProof/>
                <w:webHidden/>
              </w:rPr>
              <w:fldChar w:fldCharType="begin"/>
            </w:r>
            <w:r>
              <w:rPr>
                <w:noProof/>
                <w:webHidden/>
              </w:rPr>
              <w:instrText xml:space="preserve"> PAGEREF _Toc206492845 \h </w:instrText>
            </w:r>
            <w:r>
              <w:rPr>
                <w:noProof/>
                <w:webHidden/>
              </w:rPr>
            </w:r>
            <w:r>
              <w:rPr>
                <w:noProof/>
                <w:webHidden/>
              </w:rPr>
              <w:fldChar w:fldCharType="separate"/>
            </w:r>
            <w:r>
              <w:rPr>
                <w:noProof/>
                <w:webHidden/>
              </w:rPr>
              <w:t>19</w:t>
            </w:r>
            <w:r>
              <w:rPr>
                <w:noProof/>
                <w:webHidden/>
              </w:rPr>
              <w:fldChar w:fldCharType="end"/>
            </w:r>
          </w:hyperlink>
        </w:p>
        <w:p w14:paraId="1210A821" w14:textId="0C571B81" w:rsidR="00FB3B90" w:rsidRDefault="00FB3B90">
          <w:pPr>
            <w:pStyle w:val="TM3"/>
            <w:tabs>
              <w:tab w:val="left" w:pos="1320"/>
              <w:tab w:val="right" w:leader="dot" w:pos="9062"/>
            </w:tabs>
            <w:rPr>
              <w:rFonts w:eastAsiaTheme="minorEastAsia"/>
              <w:noProof/>
              <w:lang w:eastAsia="fr-FR"/>
            </w:rPr>
          </w:pPr>
          <w:hyperlink w:anchor="_Toc206492846" w:history="1">
            <w:r w:rsidRPr="000B5B20">
              <w:rPr>
                <w:rStyle w:val="Lienhypertexte"/>
                <w:noProof/>
                <w14:scene3d>
                  <w14:camera w14:prst="orthographicFront"/>
                  <w14:lightRig w14:rig="threePt" w14:dir="t">
                    <w14:rot w14:lat="0" w14:lon="0" w14:rev="0"/>
                  </w14:lightRig>
                </w14:scene3d>
              </w:rPr>
              <w:t>8.8.1</w:t>
            </w:r>
            <w:r>
              <w:rPr>
                <w:rFonts w:eastAsiaTheme="minorEastAsia"/>
                <w:noProof/>
                <w:lang w:eastAsia="fr-FR"/>
              </w:rPr>
              <w:tab/>
            </w:r>
            <w:r w:rsidRPr="000B5B20">
              <w:rPr>
                <w:rStyle w:val="Lienhypertexte"/>
                <w:noProof/>
              </w:rPr>
              <w:t>Obligation d’identification des travailleurs</w:t>
            </w:r>
            <w:r>
              <w:rPr>
                <w:noProof/>
                <w:webHidden/>
              </w:rPr>
              <w:tab/>
            </w:r>
            <w:r>
              <w:rPr>
                <w:noProof/>
                <w:webHidden/>
              </w:rPr>
              <w:fldChar w:fldCharType="begin"/>
            </w:r>
            <w:r>
              <w:rPr>
                <w:noProof/>
                <w:webHidden/>
              </w:rPr>
              <w:instrText xml:space="preserve"> PAGEREF _Toc206492846 \h </w:instrText>
            </w:r>
            <w:r>
              <w:rPr>
                <w:noProof/>
                <w:webHidden/>
              </w:rPr>
            </w:r>
            <w:r>
              <w:rPr>
                <w:noProof/>
                <w:webHidden/>
              </w:rPr>
              <w:fldChar w:fldCharType="separate"/>
            </w:r>
            <w:r>
              <w:rPr>
                <w:noProof/>
                <w:webHidden/>
              </w:rPr>
              <w:t>19</w:t>
            </w:r>
            <w:r>
              <w:rPr>
                <w:noProof/>
                <w:webHidden/>
              </w:rPr>
              <w:fldChar w:fldCharType="end"/>
            </w:r>
          </w:hyperlink>
        </w:p>
        <w:p w14:paraId="240EA42D" w14:textId="4AAFBC82" w:rsidR="00FB3B90" w:rsidRDefault="00FB3B90">
          <w:pPr>
            <w:pStyle w:val="TM3"/>
            <w:tabs>
              <w:tab w:val="left" w:pos="1320"/>
              <w:tab w:val="right" w:leader="dot" w:pos="9062"/>
            </w:tabs>
            <w:rPr>
              <w:rFonts w:eastAsiaTheme="minorEastAsia"/>
              <w:noProof/>
              <w:lang w:eastAsia="fr-FR"/>
            </w:rPr>
          </w:pPr>
          <w:hyperlink w:anchor="_Toc206492847" w:history="1">
            <w:r w:rsidRPr="000B5B20">
              <w:rPr>
                <w:rStyle w:val="Lienhypertexte"/>
                <w:noProof/>
                <w14:scene3d>
                  <w14:camera w14:prst="orthographicFront"/>
                  <w14:lightRig w14:rig="threePt" w14:dir="t">
                    <w14:rot w14:lat="0" w14:lon="0" w14:rev="0"/>
                  </w14:lightRig>
                </w14:scene3d>
              </w:rPr>
              <w:t>8.8.2</w:t>
            </w:r>
            <w:r>
              <w:rPr>
                <w:rFonts w:eastAsiaTheme="minorEastAsia"/>
                <w:noProof/>
                <w:lang w:eastAsia="fr-FR"/>
              </w:rPr>
              <w:tab/>
            </w:r>
            <w:r w:rsidRPr="000B5B20">
              <w:rPr>
                <w:rStyle w:val="Lienhypertexte"/>
                <w:noProof/>
              </w:rPr>
              <w:t>Lutte contre le travail dissimulé</w:t>
            </w:r>
            <w:r>
              <w:rPr>
                <w:noProof/>
                <w:webHidden/>
              </w:rPr>
              <w:tab/>
            </w:r>
            <w:r>
              <w:rPr>
                <w:noProof/>
                <w:webHidden/>
              </w:rPr>
              <w:fldChar w:fldCharType="begin"/>
            </w:r>
            <w:r>
              <w:rPr>
                <w:noProof/>
                <w:webHidden/>
              </w:rPr>
              <w:instrText xml:space="preserve"> PAGEREF _Toc206492847 \h </w:instrText>
            </w:r>
            <w:r>
              <w:rPr>
                <w:noProof/>
                <w:webHidden/>
              </w:rPr>
            </w:r>
            <w:r>
              <w:rPr>
                <w:noProof/>
                <w:webHidden/>
              </w:rPr>
              <w:fldChar w:fldCharType="separate"/>
            </w:r>
            <w:r>
              <w:rPr>
                <w:noProof/>
                <w:webHidden/>
              </w:rPr>
              <w:t>19</w:t>
            </w:r>
            <w:r>
              <w:rPr>
                <w:noProof/>
                <w:webHidden/>
              </w:rPr>
              <w:fldChar w:fldCharType="end"/>
            </w:r>
          </w:hyperlink>
        </w:p>
        <w:p w14:paraId="60BD0FF0" w14:textId="21066F3E" w:rsidR="00FB3B90" w:rsidRDefault="00FB3B90">
          <w:pPr>
            <w:pStyle w:val="TM3"/>
            <w:tabs>
              <w:tab w:val="left" w:pos="1320"/>
              <w:tab w:val="right" w:leader="dot" w:pos="9062"/>
            </w:tabs>
            <w:rPr>
              <w:rFonts w:eastAsiaTheme="minorEastAsia"/>
              <w:noProof/>
              <w:lang w:eastAsia="fr-FR"/>
            </w:rPr>
          </w:pPr>
          <w:hyperlink w:anchor="_Toc206492848" w:history="1">
            <w:r w:rsidRPr="000B5B20">
              <w:rPr>
                <w:rStyle w:val="Lienhypertexte"/>
                <w:noProof/>
                <w14:scene3d>
                  <w14:camera w14:prst="orthographicFront"/>
                  <w14:lightRig w14:rig="threePt" w14:dir="t">
                    <w14:rot w14:lat="0" w14:lon="0" w14:rev="0"/>
                  </w14:lightRig>
                </w14:scene3d>
              </w:rPr>
              <w:t>8.8.3</w:t>
            </w:r>
            <w:r>
              <w:rPr>
                <w:rFonts w:eastAsiaTheme="minorEastAsia"/>
                <w:noProof/>
                <w:lang w:eastAsia="fr-FR"/>
              </w:rPr>
              <w:tab/>
            </w:r>
            <w:r w:rsidRPr="000B5B20">
              <w:rPr>
                <w:rStyle w:val="Lienhypertexte"/>
                <w:noProof/>
              </w:rPr>
              <w:t>Emploi de travailleurs étrangers ou détachés</w:t>
            </w:r>
            <w:r>
              <w:rPr>
                <w:noProof/>
                <w:webHidden/>
              </w:rPr>
              <w:tab/>
            </w:r>
            <w:r>
              <w:rPr>
                <w:noProof/>
                <w:webHidden/>
              </w:rPr>
              <w:fldChar w:fldCharType="begin"/>
            </w:r>
            <w:r>
              <w:rPr>
                <w:noProof/>
                <w:webHidden/>
              </w:rPr>
              <w:instrText xml:space="preserve"> PAGEREF _Toc206492848 \h </w:instrText>
            </w:r>
            <w:r>
              <w:rPr>
                <w:noProof/>
                <w:webHidden/>
              </w:rPr>
            </w:r>
            <w:r>
              <w:rPr>
                <w:noProof/>
                <w:webHidden/>
              </w:rPr>
              <w:fldChar w:fldCharType="separate"/>
            </w:r>
            <w:r>
              <w:rPr>
                <w:noProof/>
                <w:webHidden/>
              </w:rPr>
              <w:t>19</w:t>
            </w:r>
            <w:r>
              <w:rPr>
                <w:noProof/>
                <w:webHidden/>
              </w:rPr>
              <w:fldChar w:fldCharType="end"/>
            </w:r>
          </w:hyperlink>
        </w:p>
        <w:p w14:paraId="50194FDD" w14:textId="14F36FB4" w:rsidR="00FB3B90" w:rsidRDefault="00FB3B90">
          <w:pPr>
            <w:pStyle w:val="TM1"/>
            <w:tabs>
              <w:tab w:val="left" w:pos="440"/>
              <w:tab w:val="right" w:leader="dot" w:pos="9062"/>
            </w:tabs>
            <w:rPr>
              <w:rFonts w:eastAsiaTheme="minorEastAsia"/>
              <w:noProof/>
              <w:lang w:eastAsia="fr-FR"/>
            </w:rPr>
          </w:pPr>
          <w:hyperlink w:anchor="_Toc206492849" w:history="1">
            <w:r w:rsidRPr="000B5B20">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0B5B20">
              <w:rPr>
                <w:rStyle w:val="Lienhypertexte"/>
                <w:noProof/>
              </w:rPr>
              <w:t>Provenance, qualité, contrôle et prise en charge des matériaux et produits</w:t>
            </w:r>
            <w:r>
              <w:rPr>
                <w:noProof/>
                <w:webHidden/>
              </w:rPr>
              <w:tab/>
            </w:r>
            <w:r>
              <w:rPr>
                <w:noProof/>
                <w:webHidden/>
              </w:rPr>
              <w:fldChar w:fldCharType="begin"/>
            </w:r>
            <w:r>
              <w:rPr>
                <w:noProof/>
                <w:webHidden/>
              </w:rPr>
              <w:instrText xml:space="preserve"> PAGEREF _Toc206492849 \h </w:instrText>
            </w:r>
            <w:r>
              <w:rPr>
                <w:noProof/>
                <w:webHidden/>
              </w:rPr>
            </w:r>
            <w:r>
              <w:rPr>
                <w:noProof/>
                <w:webHidden/>
              </w:rPr>
              <w:fldChar w:fldCharType="separate"/>
            </w:r>
            <w:r>
              <w:rPr>
                <w:noProof/>
                <w:webHidden/>
              </w:rPr>
              <w:t>19</w:t>
            </w:r>
            <w:r>
              <w:rPr>
                <w:noProof/>
                <w:webHidden/>
              </w:rPr>
              <w:fldChar w:fldCharType="end"/>
            </w:r>
          </w:hyperlink>
        </w:p>
        <w:p w14:paraId="7619BDC7" w14:textId="65CC9921" w:rsidR="00FB3B90" w:rsidRDefault="00FB3B90">
          <w:pPr>
            <w:pStyle w:val="TM1"/>
            <w:tabs>
              <w:tab w:val="left" w:pos="660"/>
              <w:tab w:val="right" w:leader="dot" w:pos="9062"/>
            </w:tabs>
            <w:rPr>
              <w:rFonts w:eastAsiaTheme="minorEastAsia"/>
              <w:noProof/>
              <w:lang w:eastAsia="fr-FR"/>
            </w:rPr>
          </w:pPr>
          <w:hyperlink w:anchor="_Toc206492850" w:history="1">
            <w:r w:rsidRPr="000B5B20">
              <w:rPr>
                <w:rStyle w:val="Lienhypertexte"/>
                <w:noProof/>
                <w14:scene3d>
                  <w14:camera w14:prst="orthographicFront"/>
                  <w14:lightRig w14:rig="threePt" w14:dir="t">
                    <w14:rot w14:lat="0" w14:lon="0" w14:rev="0"/>
                  </w14:lightRig>
                </w14:scene3d>
              </w:rPr>
              <w:t>10</w:t>
            </w:r>
            <w:r>
              <w:rPr>
                <w:rFonts w:eastAsiaTheme="minorEastAsia"/>
                <w:noProof/>
                <w:lang w:eastAsia="fr-FR"/>
              </w:rPr>
              <w:tab/>
            </w:r>
            <w:r w:rsidRPr="000B5B20">
              <w:rPr>
                <w:rStyle w:val="Lienhypertexte"/>
                <w:noProof/>
              </w:rPr>
              <w:t>Préparation, coordination et exécution des travaux</w:t>
            </w:r>
            <w:r>
              <w:rPr>
                <w:noProof/>
                <w:webHidden/>
              </w:rPr>
              <w:tab/>
            </w:r>
            <w:r>
              <w:rPr>
                <w:noProof/>
                <w:webHidden/>
              </w:rPr>
              <w:fldChar w:fldCharType="begin"/>
            </w:r>
            <w:r>
              <w:rPr>
                <w:noProof/>
                <w:webHidden/>
              </w:rPr>
              <w:instrText xml:space="preserve"> PAGEREF _Toc206492850 \h </w:instrText>
            </w:r>
            <w:r>
              <w:rPr>
                <w:noProof/>
                <w:webHidden/>
              </w:rPr>
            </w:r>
            <w:r>
              <w:rPr>
                <w:noProof/>
                <w:webHidden/>
              </w:rPr>
              <w:fldChar w:fldCharType="separate"/>
            </w:r>
            <w:r>
              <w:rPr>
                <w:noProof/>
                <w:webHidden/>
              </w:rPr>
              <w:t>19</w:t>
            </w:r>
            <w:r>
              <w:rPr>
                <w:noProof/>
                <w:webHidden/>
              </w:rPr>
              <w:fldChar w:fldCharType="end"/>
            </w:r>
          </w:hyperlink>
        </w:p>
        <w:p w14:paraId="54927C18" w14:textId="062DEEC1" w:rsidR="00FB3B90" w:rsidRDefault="00FB3B90">
          <w:pPr>
            <w:pStyle w:val="TM2"/>
            <w:tabs>
              <w:tab w:val="left" w:pos="880"/>
              <w:tab w:val="right" w:leader="dot" w:pos="9062"/>
            </w:tabs>
            <w:rPr>
              <w:rFonts w:eastAsiaTheme="minorEastAsia"/>
              <w:noProof/>
              <w:lang w:eastAsia="fr-FR"/>
            </w:rPr>
          </w:pPr>
          <w:hyperlink w:anchor="_Toc206492851" w:history="1">
            <w:r w:rsidRPr="000B5B20">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0B5B20">
              <w:rPr>
                <w:rStyle w:val="Lienhypertexte"/>
                <w:noProof/>
              </w:rPr>
              <w:t>Période de préparation</w:t>
            </w:r>
            <w:r>
              <w:rPr>
                <w:noProof/>
                <w:webHidden/>
              </w:rPr>
              <w:tab/>
            </w:r>
            <w:r>
              <w:rPr>
                <w:noProof/>
                <w:webHidden/>
              </w:rPr>
              <w:fldChar w:fldCharType="begin"/>
            </w:r>
            <w:r>
              <w:rPr>
                <w:noProof/>
                <w:webHidden/>
              </w:rPr>
              <w:instrText xml:space="preserve"> PAGEREF _Toc206492851 \h </w:instrText>
            </w:r>
            <w:r>
              <w:rPr>
                <w:noProof/>
                <w:webHidden/>
              </w:rPr>
            </w:r>
            <w:r>
              <w:rPr>
                <w:noProof/>
                <w:webHidden/>
              </w:rPr>
              <w:fldChar w:fldCharType="separate"/>
            </w:r>
            <w:r>
              <w:rPr>
                <w:noProof/>
                <w:webHidden/>
              </w:rPr>
              <w:t>19</w:t>
            </w:r>
            <w:r>
              <w:rPr>
                <w:noProof/>
                <w:webHidden/>
              </w:rPr>
              <w:fldChar w:fldCharType="end"/>
            </w:r>
          </w:hyperlink>
        </w:p>
        <w:p w14:paraId="12AF87DA" w14:textId="25550637" w:rsidR="00FB3B90" w:rsidRDefault="00FB3B90">
          <w:pPr>
            <w:pStyle w:val="TM2"/>
            <w:tabs>
              <w:tab w:val="left" w:pos="880"/>
              <w:tab w:val="right" w:leader="dot" w:pos="9062"/>
            </w:tabs>
            <w:rPr>
              <w:rFonts w:eastAsiaTheme="minorEastAsia"/>
              <w:noProof/>
              <w:lang w:eastAsia="fr-FR"/>
            </w:rPr>
          </w:pPr>
          <w:hyperlink w:anchor="_Toc206492852" w:history="1">
            <w:r w:rsidRPr="000B5B20">
              <w:rPr>
                <w:rStyle w:val="Lienhypertexte"/>
                <w:noProof/>
                <w14:scene3d>
                  <w14:camera w14:prst="orthographicFront"/>
                  <w14:lightRig w14:rig="threePt" w14:dir="t">
                    <w14:rot w14:lat="0" w14:lon="0" w14:rev="0"/>
                  </w14:lightRig>
                </w14:scene3d>
              </w:rPr>
              <w:t>10.2</w:t>
            </w:r>
            <w:r>
              <w:rPr>
                <w:rFonts w:eastAsiaTheme="minorEastAsia"/>
                <w:noProof/>
                <w:lang w:eastAsia="fr-FR"/>
              </w:rPr>
              <w:tab/>
            </w:r>
            <w:r w:rsidRPr="000B5B20">
              <w:rPr>
                <w:rStyle w:val="Lienhypertexte"/>
                <w:noProof/>
              </w:rPr>
              <w:t>Plans d’exécution, notes de calculs, études de détail, de synthèse et autres</w:t>
            </w:r>
            <w:r>
              <w:rPr>
                <w:noProof/>
                <w:webHidden/>
              </w:rPr>
              <w:tab/>
            </w:r>
            <w:r>
              <w:rPr>
                <w:noProof/>
                <w:webHidden/>
              </w:rPr>
              <w:fldChar w:fldCharType="begin"/>
            </w:r>
            <w:r>
              <w:rPr>
                <w:noProof/>
                <w:webHidden/>
              </w:rPr>
              <w:instrText xml:space="preserve"> PAGEREF _Toc206492852 \h </w:instrText>
            </w:r>
            <w:r>
              <w:rPr>
                <w:noProof/>
                <w:webHidden/>
              </w:rPr>
            </w:r>
            <w:r>
              <w:rPr>
                <w:noProof/>
                <w:webHidden/>
              </w:rPr>
              <w:fldChar w:fldCharType="separate"/>
            </w:r>
            <w:r>
              <w:rPr>
                <w:noProof/>
                <w:webHidden/>
              </w:rPr>
              <w:t>20</w:t>
            </w:r>
            <w:r>
              <w:rPr>
                <w:noProof/>
                <w:webHidden/>
              </w:rPr>
              <w:fldChar w:fldCharType="end"/>
            </w:r>
          </w:hyperlink>
        </w:p>
        <w:p w14:paraId="72FB7595" w14:textId="2106093A" w:rsidR="00FB3B90" w:rsidRDefault="00FB3B90">
          <w:pPr>
            <w:pStyle w:val="TM2"/>
            <w:tabs>
              <w:tab w:val="left" w:pos="880"/>
              <w:tab w:val="right" w:leader="dot" w:pos="9062"/>
            </w:tabs>
            <w:rPr>
              <w:rFonts w:eastAsiaTheme="minorEastAsia"/>
              <w:noProof/>
              <w:lang w:eastAsia="fr-FR"/>
            </w:rPr>
          </w:pPr>
          <w:hyperlink w:anchor="_Toc206492853" w:history="1">
            <w:r w:rsidRPr="000B5B20">
              <w:rPr>
                <w:rStyle w:val="Lienhypertexte"/>
                <w:noProof/>
                <w14:scene3d>
                  <w14:camera w14:prst="orthographicFront"/>
                  <w14:lightRig w14:rig="threePt" w14:dir="t">
                    <w14:rot w14:lat="0" w14:lon="0" w14:rev="0"/>
                  </w14:lightRig>
                </w14:scene3d>
              </w:rPr>
              <w:t>10.3</w:t>
            </w:r>
            <w:r>
              <w:rPr>
                <w:rFonts w:eastAsiaTheme="minorEastAsia"/>
                <w:noProof/>
                <w:lang w:eastAsia="fr-FR"/>
              </w:rPr>
              <w:tab/>
            </w:r>
            <w:r w:rsidRPr="000B5B20">
              <w:rPr>
                <w:rStyle w:val="Lienhypertexte"/>
                <w:noProof/>
              </w:rPr>
              <w:t>Organisation - Hygiène et sécurité des chantiers</w:t>
            </w:r>
            <w:r>
              <w:rPr>
                <w:noProof/>
                <w:webHidden/>
              </w:rPr>
              <w:tab/>
            </w:r>
            <w:r>
              <w:rPr>
                <w:noProof/>
                <w:webHidden/>
              </w:rPr>
              <w:fldChar w:fldCharType="begin"/>
            </w:r>
            <w:r>
              <w:rPr>
                <w:noProof/>
                <w:webHidden/>
              </w:rPr>
              <w:instrText xml:space="preserve"> PAGEREF _Toc206492853 \h </w:instrText>
            </w:r>
            <w:r>
              <w:rPr>
                <w:noProof/>
                <w:webHidden/>
              </w:rPr>
            </w:r>
            <w:r>
              <w:rPr>
                <w:noProof/>
                <w:webHidden/>
              </w:rPr>
              <w:fldChar w:fldCharType="separate"/>
            </w:r>
            <w:r>
              <w:rPr>
                <w:noProof/>
                <w:webHidden/>
              </w:rPr>
              <w:t>21</w:t>
            </w:r>
            <w:r>
              <w:rPr>
                <w:noProof/>
                <w:webHidden/>
              </w:rPr>
              <w:fldChar w:fldCharType="end"/>
            </w:r>
          </w:hyperlink>
        </w:p>
        <w:p w14:paraId="33DAC898" w14:textId="7D523490" w:rsidR="00FB3B90" w:rsidRDefault="00FB3B90">
          <w:pPr>
            <w:pStyle w:val="TM2"/>
            <w:tabs>
              <w:tab w:val="left" w:pos="880"/>
              <w:tab w:val="right" w:leader="dot" w:pos="9062"/>
            </w:tabs>
            <w:rPr>
              <w:rFonts w:eastAsiaTheme="minorEastAsia"/>
              <w:noProof/>
              <w:lang w:eastAsia="fr-FR"/>
            </w:rPr>
          </w:pPr>
          <w:hyperlink w:anchor="_Toc206492854" w:history="1">
            <w:r w:rsidRPr="000B5B20">
              <w:rPr>
                <w:rStyle w:val="Lienhypertexte"/>
                <w:noProof/>
                <w14:scene3d>
                  <w14:camera w14:prst="orthographicFront"/>
                  <w14:lightRig w14:rig="threePt" w14:dir="t">
                    <w14:rot w14:lat="0" w14:lon="0" w14:rev="0"/>
                  </w14:lightRig>
                </w14:scene3d>
              </w:rPr>
              <w:t>10.4</w:t>
            </w:r>
            <w:r>
              <w:rPr>
                <w:rFonts w:eastAsiaTheme="minorEastAsia"/>
                <w:noProof/>
                <w:lang w:eastAsia="fr-FR"/>
              </w:rPr>
              <w:tab/>
            </w:r>
            <w:r w:rsidRPr="000B5B20">
              <w:rPr>
                <w:rStyle w:val="Lienhypertexte"/>
                <w:noProof/>
              </w:rPr>
              <w:t>Risques particuliers</w:t>
            </w:r>
            <w:r>
              <w:rPr>
                <w:noProof/>
                <w:webHidden/>
              </w:rPr>
              <w:tab/>
            </w:r>
            <w:r>
              <w:rPr>
                <w:noProof/>
                <w:webHidden/>
              </w:rPr>
              <w:fldChar w:fldCharType="begin"/>
            </w:r>
            <w:r>
              <w:rPr>
                <w:noProof/>
                <w:webHidden/>
              </w:rPr>
              <w:instrText xml:space="preserve"> PAGEREF _Toc206492854 \h </w:instrText>
            </w:r>
            <w:r>
              <w:rPr>
                <w:noProof/>
                <w:webHidden/>
              </w:rPr>
            </w:r>
            <w:r>
              <w:rPr>
                <w:noProof/>
                <w:webHidden/>
              </w:rPr>
              <w:fldChar w:fldCharType="separate"/>
            </w:r>
            <w:r>
              <w:rPr>
                <w:noProof/>
                <w:webHidden/>
              </w:rPr>
              <w:t>21</w:t>
            </w:r>
            <w:r>
              <w:rPr>
                <w:noProof/>
                <w:webHidden/>
              </w:rPr>
              <w:fldChar w:fldCharType="end"/>
            </w:r>
          </w:hyperlink>
        </w:p>
        <w:p w14:paraId="6B4E459C" w14:textId="4FE34C29" w:rsidR="00FB3B90" w:rsidRDefault="00FB3B90">
          <w:pPr>
            <w:pStyle w:val="TM2"/>
            <w:tabs>
              <w:tab w:val="left" w:pos="880"/>
              <w:tab w:val="right" w:leader="dot" w:pos="9062"/>
            </w:tabs>
            <w:rPr>
              <w:rFonts w:eastAsiaTheme="minorEastAsia"/>
              <w:noProof/>
              <w:lang w:eastAsia="fr-FR"/>
            </w:rPr>
          </w:pPr>
          <w:hyperlink w:anchor="_Toc206492855" w:history="1">
            <w:r w:rsidRPr="000B5B20">
              <w:rPr>
                <w:rStyle w:val="Lienhypertexte"/>
                <w:noProof/>
                <w14:scene3d>
                  <w14:camera w14:prst="orthographicFront"/>
                  <w14:lightRig w14:rig="threePt" w14:dir="t">
                    <w14:rot w14:lat="0" w14:lon="0" w14:rev="0"/>
                  </w14:lightRig>
                </w14:scene3d>
              </w:rPr>
              <w:t>10.5</w:t>
            </w:r>
            <w:r>
              <w:rPr>
                <w:rFonts w:eastAsiaTheme="minorEastAsia"/>
                <w:noProof/>
                <w:lang w:eastAsia="fr-FR"/>
              </w:rPr>
              <w:tab/>
            </w:r>
            <w:r w:rsidRPr="000B5B20">
              <w:rPr>
                <w:rStyle w:val="Lienhypertexte"/>
                <w:noProof/>
              </w:rPr>
              <w:t>Interventions en site occupé et en exploitation</w:t>
            </w:r>
            <w:r>
              <w:rPr>
                <w:noProof/>
                <w:webHidden/>
              </w:rPr>
              <w:tab/>
            </w:r>
            <w:r>
              <w:rPr>
                <w:noProof/>
                <w:webHidden/>
              </w:rPr>
              <w:fldChar w:fldCharType="begin"/>
            </w:r>
            <w:r>
              <w:rPr>
                <w:noProof/>
                <w:webHidden/>
              </w:rPr>
              <w:instrText xml:space="preserve"> PAGEREF _Toc206492855 \h </w:instrText>
            </w:r>
            <w:r>
              <w:rPr>
                <w:noProof/>
                <w:webHidden/>
              </w:rPr>
            </w:r>
            <w:r>
              <w:rPr>
                <w:noProof/>
                <w:webHidden/>
              </w:rPr>
              <w:fldChar w:fldCharType="separate"/>
            </w:r>
            <w:r>
              <w:rPr>
                <w:noProof/>
                <w:webHidden/>
              </w:rPr>
              <w:t>22</w:t>
            </w:r>
            <w:r>
              <w:rPr>
                <w:noProof/>
                <w:webHidden/>
              </w:rPr>
              <w:fldChar w:fldCharType="end"/>
            </w:r>
          </w:hyperlink>
        </w:p>
        <w:p w14:paraId="34D15C12" w14:textId="198D8B04" w:rsidR="00FB3B90" w:rsidRDefault="00FB3B90">
          <w:pPr>
            <w:pStyle w:val="TM3"/>
            <w:tabs>
              <w:tab w:val="left" w:pos="1320"/>
              <w:tab w:val="right" w:leader="dot" w:pos="9062"/>
            </w:tabs>
            <w:rPr>
              <w:rFonts w:eastAsiaTheme="minorEastAsia"/>
              <w:noProof/>
              <w:lang w:eastAsia="fr-FR"/>
            </w:rPr>
          </w:pPr>
          <w:hyperlink w:anchor="_Toc206492856" w:history="1">
            <w:r w:rsidRPr="000B5B20">
              <w:rPr>
                <w:rStyle w:val="Lienhypertexte"/>
                <w:noProof/>
                <w14:scene3d>
                  <w14:camera w14:prst="orthographicFront"/>
                  <w14:lightRig w14:rig="threePt" w14:dir="t">
                    <w14:rot w14:lat="0" w14:lon="0" w14:rev="0"/>
                  </w14:lightRig>
                </w14:scene3d>
              </w:rPr>
              <w:t>10.5.1</w:t>
            </w:r>
            <w:r>
              <w:rPr>
                <w:rFonts w:eastAsiaTheme="minorEastAsia"/>
                <w:noProof/>
                <w:lang w:eastAsia="fr-FR"/>
              </w:rPr>
              <w:tab/>
            </w:r>
            <w:r w:rsidRPr="000B5B20">
              <w:rPr>
                <w:rStyle w:val="Lienhypertexte"/>
                <w:noProof/>
              </w:rPr>
              <w:t>Demandes de coupures de réseaux</w:t>
            </w:r>
            <w:r>
              <w:rPr>
                <w:noProof/>
                <w:webHidden/>
              </w:rPr>
              <w:tab/>
            </w:r>
            <w:r>
              <w:rPr>
                <w:noProof/>
                <w:webHidden/>
              </w:rPr>
              <w:fldChar w:fldCharType="begin"/>
            </w:r>
            <w:r>
              <w:rPr>
                <w:noProof/>
                <w:webHidden/>
              </w:rPr>
              <w:instrText xml:space="preserve"> PAGEREF _Toc206492856 \h </w:instrText>
            </w:r>
            <w:r>
              <w:rPr>
                <w:noProof/>
                <w:webHidden/>
              </w:rPr>
            </w:r>
            <w:r>
              <w:rPr>
                <w:noProof/>
                <w:webHidden/>
              </w:rPr>
              <w:fldChar w:fldCharType="separate"/>
            </w:r>
            <w:r>
              <w:rPr>
                <w:noProof/>
                <w:webHidden/>
              </w:rPr>
              <w:t>22</w:t>
            </w:r>
            <w:r>
              <w:rPr>
                <w:noProof/>
                <w:webHidden/>
              </w:rPr>
              <w:fldChar w:fldCharType="end"/>
            </w:r>
          </w:hyperlink>
        </w:p>
        <w:p w14:paraId="5EC5F5AE" w14:textId="3FCB7690" w:rsidR="00FB3B90" w:rsidRDefault="00FB3B90">
          <w:pPr>
            <w:pStyle w:val="TM3"/>
            <w:tabs>
              <w:tab w:val="left" w:pos="1320"/>
              <w:tab w:val="right" w:leader="dot" w:pos="9062"/>
            </w:tabs>
            <w:rPr>
              <w:rFonts w:eastAsiaTheme="minorEastAsia"/>
              <w:noProof/>
              <w:lang w:eastAsia="fr-FR"/>
            </w:rPr>
          </w:pPr>
          <w:hyperlink w:anchor="_Toc206492857" w:history="1">
            <w:r w:rsidRPr="000B5B20">
              <w:rPr>
                <w:rStyle w:val="Lienhypertexte"/>
                <w:noProof/>
                <w14:scene3d>
                  <w14:camera w14:prst="orthographicFront"/>
                  <w14:lightRig w14:rig="threePt" w14:dir="t">
                    <w14:rot w14:lat="0" w14:lon="0" w14:rev="0"/>
                  </w14:lightRig>
                </w14:scene3d>
              </w:rPr>
              <w:t>10.5.2</w:t>
            </w:r>
            <w:r>
              <w:rPr>
                <w:rFonts w:eastAsiaTheme="minorEastAsia"/>
                <w:noProof/>
                <w:lang w:eastAsia="fr-FR"/>
              </w:rPr>
              <w:tab/>
            </w:r>
            <w:r w:rsidRPr="000B5B20">
              <w:rPr>
                <w:rStyle w:val="Lienhypertexte"/>
                <w:noProof/>
              </w:rPr>
              <w:t>Basculement des installations avec coupure sur le réseau électrique</w:t>
            </w:r>
            <w:r>
              <w:rPr>
                <w:noProof/>
                <w:webHidden/>
              </w:rPr>
              <w:tab/>
            </w:r>
            <w:r>
              <w:rPr>
                <w:noProof/>
                <w:webHidden/>
              </w:rPr>
              <w:fldChar w:fldCharType="begin"/>
            </w:r>
            <w:r>
              <w:rPr>
                <w:noProof/>
                <w:webHidden/>
              </w:rPr>
              <w:instrText xml:space="preserve"> PAGEREF _Toc206492857 \h </w:instrText>
            </w:r>
            <w:r>
              <w:rPr>
                <w:noProof/>
                <w:webHidden/>
              </w:rPr>
            </w:r>
            <w:r>
              <w:rPr>
                <w:noProof/>
                <w:webHidden/>
              </w:rPr>
              <w:fldChar w:fldCharType="separate"/>
            </w:r>
            <w:r>
              <w:rPr>
                <w:noProof/>
                <w:webHidden/>
              </w:rPr>
              <w:t>22</w:t>
            </w:r>
            <w:r>
              <w:rPr>
                <w:noProof/>
                <w:webHidden/>
              </w:rPr>
              <w:fldChar w:fldCharType="end"/>
            </w:r>
          </w:hyperlink>
        </w:p>
        <w:p w14:paraId="6B6EF790" w14:textId="325953E1" w:rsidR="00FB3B90" w:rsidRDefault="00FB3B90">
          <w:pPr>
            <w:pStyle w:val="TM3"/>
            <w:tabs>
              <w:tab w:val="left" w:pos="1320"/>
              <w:tab w:val="right" w:leader="dot" w:pos="9062"/>
            </w:tabs>
            <w:rPr>
              <w:rFonts w:eastAsiaTheme="minorEastAsia"/>
              <w:noProof/>
              <w:lang w:eastAsia="fr-FR"/>
            </w:rPr>
          </w:pPr>
          <w:hyperlink w:anchor="_Toc206492858" w:history="1">
            <w:r w:rsidRPr="000B5B20">
              <w:rPr>
                <w:rStyle w:val="Lienhypertexte"/>
                <w:noProof/>
                <w14:scene3d>
                  <w14:camera w14:prst="orthographicFront"/>
                  <w14:lightRig w14:rig="threePt" w14:dir="t">
                    <w14:rot w14:lat="0" w14:lon="0" w14:rev="0"/>
                  </w14:lightRig>
                </w14:scene3d>
              </w:rPr>
              <w:t>10.5.3</w:t>
            </w:r>
            <w:r>
              <w:rPr>
                <w:rFonts w:eastAsiaTheme="minorEastAsia"/>
                <w:noProof/>
                <w:lang w:eastAsia="fr-FR"/>
              </w:rPr>
              <w:tab/>
            </w:r>
            <w:r w:rsidRPr="000B5B20">
              <w:rPr>
                <w:rStyle w:val="Lienhypertexte"/>
                <w:noProof/>
              </w:rPr>
              <w:t>Réalisation d’essais impactant le fonctionnement hospitalier</w:t>
            </w:r>
            <w:r>
              <w:rPr>
                <w:noProof/>
                <w:webHidden/>
              </w:rPr>
              <w:tab/>
            </w:r>
            <w:r>
              <w:rPr>
                <w:noProof/>
                <w:webHidden/>
              </w:rPr>
              <w:fldChar w:fldCharType="begin"/>
            </w:r>
            <w:r>
              <w:rPr>
                <w:noProof/>
                <w:webHidden/>
              </w:rPr>
              <w:instrText xml:space="preserve"> PAGEREF _Toc206492858 \h </w:instrText>
            </w:r>
            <w:r>
              <w:rPr>
                <w:noProof/>
                <w:webHidden/>
              </w:rPr>
            </w:r>
            <w:r>
              <w:rPr>
                <w:noProof/>
                <w:webHidden/>
              </w:rPr>
              <w:fldChar w:fldCharType="separate"/>
            </w:r>
            <w:r>
              <w:rPr>
                <w:noProof/>
                <w:webHidden/>
              </w:rPr>
              <w:t>22</w:t>
            </w:r>
            <w:r>
              <w:rPr>
                <w:noProof/>
                <w:webHidden/>
              </w:rPr>
              <w:fldChar w:fldCharType="end"/>
            </w:r>
          </w:hyperlink>
        </w:p>
        <w:p w14:paraId="1B1C49F9" w14:textId="5D26EB96" w:rsidR="00FB3B90" w:rsidRDefault="00FB3B90">
          <w:pPr>
            <w:pStyle w:val="TM2"/>
            <w:tabs>
              <w:tab w:val="left" w:pos="880"/>
              <w:tab w:val="right" w:leader="dot" w:pos="9062"/>
            </w:tabs>
            <w:rPr>
              <w:rFonts w:eastAsiaTheme="minorEastAsia"/>
              <w:noProof/>
              <w:lang w:eastAsia="fr-FR"/>
            </w:rPr>
          </w:pPr>
          <w:hyperlink w:anchor="_Toc206492859" w:history="1">
            <w:r w:rsidRPr="000B5B20">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0B5B20">
              <w:rPr>
                <w:rStyle w:val="Lienhypertexte"/>
                <w:noProof/>
              </w:rPr>
              <w:t>Clause sociale d’insertion obligatoire</w:t>
            </w:r>
            <w:r>
              <w:rPr>
                <w:noProof/>
                <w:webHidden/>
              </w:rPr>
              <w:tab/>
            </w:r>
            <w:r>
              <w:rPr>
                <w:noProof/>
                <w:webHidden/>
              </w:rPr>
              <w:fldChar w:fldCharType="begin"/>
            </w:r>
            <w:r>
              <w:rPr>
                <w:noProof/>
                <w:webHidden/>
              </w:rPr>
              <w:instrText xml:space="preserve"> PAGEREF _Toc206492859 \h </w:instrText>
            </w:r>
            <w:r>
              <w:rPr>
                <w:noProof/>
                <w:webHidden/>
              </w:rPr>
            </w:r>
            <w:r>
              <w:rPr>
                <w:noProof/>
                <w:webHidden/>
              </w:rPr>
              <w:fldChar w:fldCharType="separate"/>
            </w:r>
            <w:r>
              <w:rPr>
                <w:noProof/>
                <w:webHidden/>
              </w:rPr>
              <w:t>22</w:t>
            </w:r>
            <w:r>
              <w:rPr>
                <w:noProof/>
                <w:webHidden/>
              </w:rPr>
              <w:fldChar w:fldCharType="end"/>
            </w:r>
          </w:hyperlink>
        </w:p>
        <w:p w14:paraId="274E9646" w14:textId="730CB102" w:rsidR="00FB3B90" w:rsidRDefault="00FB3B90">
          <w:pPr>
            <w:pStyle w:val="TM1"/>
            <w:tabs>
              <w:tab w:val="left" w:pos="660"/>
              <w:tab w:val="right" w:leader="dot" w:pos="9062"/>
            </w:tabs>
            <w:rPr>
              <w:rFonts w:eastAsiaTheme="minorEastAsia"/>
              <w:noProof/>
              <w:lang w:eastAsia="fr-FR"/>
            </w:rPr>
          </w:pPr>
          <w:hyperlink w:anchor="_Toc206492860" w:history="1">
            <w:r w:rsidRPr="000B5B20">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0B5B20">
              <w:rPr>
                <w:rStyle w:val="Lienhypertexte"/>
                <w:noProof/>
              </w:rPr>
              <w:t>Autres obligations du Titulaire</w:t>
            </w:r>
            <w:r>
              <w:rPr>
                <w:noProof/>
                <w:webHidden/>
              </w:rPr>
              <w:tab/>
            </w:r>
            <w:r>
              <w:rPr>
                <w:noProof/>
                <w:webHidden/>
              </w:rPr>
              <w:fldChar w:fldCharType="begin"/>
            </w:r>
            <w:r>
              <w:rPr>
                <w:noProof/>
                <w:webHidden/>
              </w:rPr>
              <w:instrText xml:space="preserve"> PAGEREF _Toc206492860 \h </w:instrText>
            </w:r>
            <w:r>
              <w:rPr>
                <w:noProof/>
                <w:webHidden/>
              </w:rPr>
            </w:r>
            <w:r>
              <w:rPr>
                <w:noProof/>
                <w:webHidden/>
              </w:rPr>
              <w:fldChar w:fldCharType="separate"/>
            </w:r>
            <w:r>
              <w:rPr>
                <w:noProof/>
                <w:webHidden/>
              </w:rPr>
              <w:t>22</w:t>
            </w:r>
            <w:r>
              <w:rPr>
                <w:noProof/>
                <w:webHidden/>
              </w:rPr>
              <w:fldChar w:fldCharType="end"/>
            </w:r>
          </w:hyperlink>
        </w:p>
        <w:p w14:paraId="0CE7B37B" w14:textId="09198A18" w:rsidR="00FB3B90" w:rsidRDefault="00FB3B90">
          <w:pPr>
            <w:pStyle w:val="TM2"/>
            <w:tabs>
              <w:tab w:val="left" w:pos="880"/>
              <w:tab w:val="right" w:leader="dot" w:pos="9062"/>
            </w:tabs>
            <w:rPr>
              <w:rFonts w:eastAsiaTheme="minorEastAsia"/>
              <w:noProof/>
              <w:lang w:eastAsia="fr-FR"/>
            </w:rPr>
          </w:pPr>
          <w:hyperlink w:anchor="_Toc206492861" w:history="1">
            <w:r w:rsidRPr="000B5B20">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0B5B20">
              <w:rPr>
                <w:rStyle w:val="Lienhypertexte"/>
                <w:noProof/>
              </w:rPr>
              <w:t>Changements affectant le Titulaire</w:t>
            </w:r>
            <w:r>
              <w:rPr>
                <w:noProof/>
                <w:webHidden/>
              </w:rPr>
              <w:tab/>
            </w:r>
            <w:r>
              <w:rPr>
                <w:noProof/>
                <w:webHidden/>
              </w:rPr>
              <w:fldChar w:fldCharType="begin"/>
            </w:r>
            <w:r>
              <w:rPr>
                <w:noProof/>
                <w:webHidden/>
              </w:rPr>
              <w:instrText xml:space="preserve"> PAGEREF _Toc206492861 \h </w:instrText>
            </w:r>
            <w:r>
              <w:rPr>
                <w:noProof/>
                <w:webHidden/>
              </w:rPr>
            </w:r>
            <w:r>
              <w:rPr>
                <w:noProof/>
                <w:webHidden/>
              </w:rPr>
              <w:fldChar w:fldCharType="separate"/>
            </w:r>
            <w:r>
              <w:rPr>
                <w:noProof/>
                <w:webHidden/>
              </w:rPr>
              <w:t>22</w:t>
            </w:r>
            <w:r>
              <w:rPr>
                <w:noProof/>
                <w:webHidden/>
              </w:rPr>
              <w:fldChar w:fldCharType="end"/>
            </w:r>
          </w:hyperlink>
        </w:p>
        <w:p w14:paraId="2FDD2411" w14:textId="12976783" w:rsidR="00FB3B90" w:rsidRDefault="00FB3B90">
          <w:pPr>
            <w:pStyle w:val="TM2"/>
            <w:tabs>
              <w:tab w:val="left" w:pos="880"/>
              <w:tab w:val="right" w:leader="dot" w:pos="9062"/>
            </w:tabs>
            <w:rPr>
              <w:rFonts w:eastAsiaTheme="minorEastAsia"/>
              <w:noProof/>
              <w:lang w:eastAsia="fr-FR"/>
            </w:rPr>
          </w:pPr>
          <w:hyperlink w:anchor="_Toc206492862" w:history="1">
            <w:r w:rsidRPr="000B5B20">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0B5B20">
              <w:rPr>
                <w:rStyle w:val="Lienhypertexte"/>
                <w:noProof/>
              </w:rPr>
              <w:t>Discrétion et confidentialité</w:t>
            </w:r>
            <w:r>
              <w:rPr>
                <w:noProof/>
                <w:webHidden/>
              </w:rPr>
              <w:tab/>
            </w:r>
            <w:r>
              <w:rPr>
                <w:noProof/>
                <w:webHidden/>
              </w:rPr>
              <w:fldChar w:fldCharType="begin"/>
            </w:r>
            <w:r>
              <w:rPr>
                <w:noProof/>
                <w:webHidden/>
              </w:rPr>
              <w:instrText xml:space="preserve"> PAGEREF _Toc206492862 \h </w:instrText>
            </w:r>
            <w:r>
              <w:rPr>
                <w:noProof/>
                <w:webHidden/>
              </w:rPr>
            </w:r>
            <w:r>
              <w:rPr>
                <w:noProof/>
                <w:webHidden/>
              </w:rPr>
              <w:fldChar w:fldCharType="separate"/>
            </w:r>
            <w:r>
              <w:rPr>
                <w:noProof/>
                <w:webHidden/>
              </w:rPr>
              <w:t>23</w:t>
            </w:r>
            <w:r>
              <w:rPr>
                <w:noProof/>
                <w:webHidden/>
              </w:rPr>
              <w:fldChar w:fldCharType="end"/>
            </w:r>
          </w:hyperlink>
        </w:p>
        <w:p w14:paraId="51BD645C" w14:textId="602185ED" w:rsidR="00FB3B90" w:rsidRDefault="00FB3B90">
          <w:pPr>
            <w:pStyle w:val="TM2"/>
            <w:tabs>
              <w:tab w:val="left" w:pos="880"/>
              <w:tab w:val="right" w:leader="dot" w:pos="9062"/>
            </w:tabs>
            <w:rPr>
              <w:rFonts w:eastAsiaTheme="minorEastAsia"/>
              <w:noProof/>
              <w:lang w:eastAsia="fr-FR"/>
            </w:rPr>
          </w:pPr>
          <w:hyperlink w:anchor="_Toc206492863" w:history="1">
            <w:r w:rsidRPr="000B5B20">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0B5B20">
              <w:rPr>
                <w:rStyle w:val="Lienhypertexte"/>
                <w:noProof/>
              </w:rPr>
              <w:t>Obligation de sécurité</w:t>
            </w:r>
            <w:r>
              <w:rPr>
                <w:noProof/>
                <w:webHidden/>
              </w:rPr>
              <w:tab/>
            </w:r>
            <w:r>
              <w:rPr>
                <w:noProof/>
                <w:webHidden/>
              </w:rPr>
              <w:fldChar w:fldCharType="begin"/>
            </w:r>
            <w:r>
              <w:rPr>
                <w:noProof/>
                <w:webHidden/>
              </w:rPr>
              <w:instrText xml:space="preserve"> PAGEREF _Toc206492863 \h </w:instrText>
            </w:r>
            <w:r>
              <w:rPr>
                <w:noProof/>
                <w:webHidden/>
              </w:rPr>
            </w:r>
            <w:r>
              <w:rPr>
                <w:noProof/>
                <w:webHidden/>
              </w:rPr>
              <w:fldChar w:fldCharType="separate"/>
            </w:r>
            <w:r>
              <w:rPr>
                <w:noProof/>
                <w:webHidden/>
              </w:rPr>
              <w:t>23</w:t>
            </w:r>
            <w:r>
              <w:rPr>
                <w:noProof/>
                <w:webHidden/>
              </w:rPr>
              <w:fldChar w:fldCharType="end"/>
            </w:r>
          </w:hyperlink>
        </w:p>
        <w:p w14:paraId="69C0027F" w14:textId="23E14B40" w:rsidR="00FB3B90" w:rsidRDefault="00FB3B90">
          <w:pPr>
            <w:pStyle w:val="TM2"/>
            <w:tabs>
              <w:tab w:val="left" w:pos="880"/>
              <w:tab w:val="right" w:leader="dot" w:pos="9062"/>
            </w:tabs>
            <w:rPr>
              <w:rFonts w:eastAsiaTheme="minorEastAsia"/>
              <w:noProof/>
              <w:lang w:eastAsia="fr-FR"/>
            </w:rPr>
          </w:pPr>
          <w:hyperlink w:anchor="_Toc206492864" w:history="1">
            <w:r w:rsidRPr="000B5B20">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0B5B20">
              <w:rPr>
                <w:rStyle w:val="Lienhypertexte"/>
                <w:noProof/>
              </w:rPr>
              <w:t>Obligation de conseil</w:t>
            </w:r>
            <w:r>
              <w:rPr>
                <w:noProof/>
                <w:webHidden/>
              </w:rPr>
              <w:tab/>
            </w:r>
            <w:r>
              <w:rPr>
                <w:noProof/>
                <w:webHidden/>
              </w:rPr>
              <w:fldChar w:fldCharType="begin"/>
            </w:r>
            <w:r>
              <w:rPr>
                <w:noProof/>
                <w:webHidden/>
              </w:rPr>
              <w:instrText xml:space="preserve"> PAGEREF _Toc206492864 \h </w:instrText>
            </w:r>
            <w:r>
              <w:rPr>
                <w:noProof/>
                <w:webHidden/>
              </w:rPr>
            </w:r>
            <w:r>
              <w:rPr>
                <w:noProof/>
                <w:webHidden/>
              </w:rPr>
              <w:fldChar w:fldCharType="separate"/>
            </w:r>
            <w:r>
              <w:rPr>
                <w:noProof/>
                <w:webHidden/>
              </w:rPr>
              <w:t>23</w:t>
            </w:r>
            <w:r>
              <w:rPr>
                <w:noProof/>
                <w:webHidden/>
              </w:rPr>
              <w:fldChar w:fldCharType="end"/>
            </w:r>
          </w:hyperlink>
        </w:p>
        <w:p w14:paraId="062CC39E" w14:textId="7CDF5CF5" w:rsidR="00FB3B90" w:rsidRDefault="00FB3B90">
          <w:pPr>
            <w:pStyle w:val="TM1"/>
            <w:tabs>
              <w:tab w:val="left" w:pos="660"/>
              <w:tab w:val="right" w:leader="dot" w:pos="9062"/>
            </w:tabs>
            <w:rPr>
              <w:rFonts w:eastAsiaTheme="minorEastAsia"/>
              <w:noProof/>
              <w:lang w:eastAsia="fr-FR"/>
            </w:rPr>
          </w:pPr>
          <w:hyperlink w:anchor="_Toc206492865" w:history="1">
            <w:r w:rsidRPr="000B5B20">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0B5B20">
              <w:rPr>
                <w:rStyle w:val="Lienhypertexte"/>
                <w:noProof/>
              </w:rPr>
              <w:t>Contrôle et réception des travaux</w:t>
            </w:r>
            <w:r>
              <w:rPr>
                <w:noProof/>
                <w:webHidden/>
              </w:rPr>
              <w:tab/>
            </w:r>
            <w:r>
              <w:rPr>
                <w:noProof/>
                <w:webHidden/>
              </w:rPr>
              <w:fldChar w:fldCharType="begin"/>
            </w:r>
            <w:r>
              <w:rPr>
                <w:noProof/>
                <w:webHidden/>
              </w:rPr>
              <w:instrText xml:space="preserve"> PAGEREF _Toc206492865 \h </w:instrText>
            </w:r>
            <w:r>
              <w:rPr>
                <w:noProof/>
                <w:webHidden/>
              </w:rPr>
            </w:r>
            <w:r>
              <w:rPr>
                <w:noProof/>
                <w:webHidden/>
              </w:rPr>
              <w:fldChar w:fldCharType="separate"/>
            </w:r>
            <w:r>
              <w:rPr>
                <w:noProof/>
                <w:webHidden/>
              </w:rPr>
              <w:t>23</w:t>
            </w:r>
            <w:r>
              <w:rPr>
                <w:noProof/>
                <w:webHidden/>
              </w:rPr>
              <w:fldChar w:fldCharType="end"/>
            </w:r>
          </w:hyperlink>
        </w:p>
        <w:p w14:paraId="7E593313" w14:textId="35E4950C" w:rsidR="00FB3B90" w:rsidRDefault="00FB3B90">
          <w:pPr>
            <w:pStyle w:val="TM2"/>
            <w:tabs>
              <w:tab w:val="left" w:pos="880"/>
              <w:tab w:val="right" w:leader="dot" w:pos="9062"/>
            </w:tabs>
            <w:rPr>
              <w:rFonts w:eastAsiaTheme="minorEastAsia"/>
              <w:noProof/>
              <w:lang w:eastAsia="fr-FR"/>
            </w:rPr>
          </w:pPr>
          <w:hyperlink w:anchor="_Toc206492866" w:history="1">
            <w:r w:rsidRPr="000B5B20">
              <w:rPr>
                <w:rStyle w:val="Lienhypertexte"/>
                <w:noProof/>
                <w14:scene3d>
                  <w14:camera w14:prst="orthographicFront"/>
                  <w14:lightRig w14:rig="threePt" w14:dir="t">
                    <w14:rot w14:lat="0" w14:lon="0" w14:rev="0"/>
                  </w14:lightRig>
                </w14:scene3d>
              </w:rPr>
              <w:t>12.1</w:t>
            </w:r>
            <w:r>
              <w:rPr>
                <w:rFonts w:eastAsiaTheme="minorEastAsia"/>
                <w:noProof/>
                <w:lang w:eastAsia="fr-FR"/>
              </w:rPr>
              <w:tab/>
            </w:r>
            <w:r w:rsidRPr="000B5B20">
              <w:rPr>
                <w:rStyle w:val="Lienhypertexte"/>
                <w:noProof/>
              </w:rPr>
              <w:t>Essais et contrôles des ouvrages en cours de travaux</w:t>
            </w:r>
            <w:r>
              <w:rPr>
                <w:noProof/>
                <w:webHidden/>
              </w:rPr>
              <w:tab/>
            </w:r>
            <w:r>
              <w:rPr>
                <w:noProof/>
                <w:webHidden/>
              </w:rPr>
              <w:fldChar w:fldCharType="begin"/>
            </w:r>
            <w:r>
              <w:rPr>
                <w:noProof/>
                <w:webHidden/>
              </w:rPr>
              <w:instrText xml:space="preserve"> PAGEREF _Toc206492866 \h </w:instrText>
            </w:r>
            <w:r>
              <w:rPr>
                <w:noProof/>
                <w:webHidden/>
              </w:rPr>
            </w:r>
            <w:r>
              <w:rPr>
                <w:noProof/>
                <w:webHidden/>
              </w:rPr>
              <w:fldChar w:fldCharType="separate"/>
            </w:r>
            <w:r>
              <w:rPr>
                <w:noProof/>
                <w:webHidden/>
              </w:rPr>
              <w:t>23</w:t>
            </w:r>
            <w:r>
              <w:rPr>
                <w:noProof/>
                <w:webHidden/>
              </w:rPr>
              <w:fldChar w:fldCharType="end"/>
            </w:r>
          </w:hyperlink>
        </w:p>
        <w:p w14:paraId="3F096653" w14:textId="244D681F" w:rsidR="00FB3B90" w:rsidRDefault="00FB3B90">
          <w:pPr>
            <w:pStyle w:val="TM2"/>
            <w:tabs>
              <w:tab w:val="left" w:pos="880"/>
              <w:tab w:val="right" w:leader="dot" w:pos="9062"/>
            </w:tabs>
            <w:rPr>
              <w:rFonts w:eastAsiaTheme="minorEastAsia"/>
              <w:noProof/>
              <w:lang w:eastAsia="fr-FR"/>
            </w:rPr>
          </w:pPr>
          <w:hyperlink w:anchor="_Toc206492867" w:history="1">
            <w:r w:rsidRPr="000B5B20">
              <w:rPr>
                <w:rStyle w:val="Lienhypertexte"/>
                <w:noProof/>
                <w14:scene3d>
                  <w14:camera w14:prst="orthographicFront"/>
                  <w14:lightRig w14:rig="threePt" w14:dir="t">
                    <w14:rot w14:lat="0" w14:lon="0" w14:rev="0"/>
                  </w14:lightRig>
                </w14:scene3d>
              </w:rPr>
              <w:t>12.2</w:t>
            </w:r>
            <w:r>
              <w:rPr>
                <w:rFonts w:eastAsiaTheme="minorEastAsia"/>
                <w:noProof/>
                <w:lang w:eastAsia="fr-FR"/>
              </w:rPr>
              <w:tab/>
            </w:r>
            <w:r w:rsidRPr="000B5B20">
              <w:rPr>
                <w:rStyle w:val="Lienhypertexte"/>
                <w:noProof/>
              </w:rPr>
              <w:t>Réception</w:t>
            </w:r>
            <w:r>
              <w:rPr>
                <w:noProof/>
                <w:webHidden/>
              </w:rPr>
              <w:tab/>
            </w:r>
            <w:r>
              <w:rPr>
                <w:noProof/>
                <w:webHidden/>
              </w:rPr>
              <w:fldChar w:fldCharType="begin"/>
            </w:r>
            <w:r>
              <w:rPr>
                <w:noProof/>
                <w:webHidden/>
              </w:rPr>
              <w:instrText xml:space="preserve"> PAGEREF _Toc206492867 \h </w:instrText>
            </w:r>
            <w:r>
              <w:rPr>
                <w:noProof/>
                <w:webHidden/>
              </w:rPr>
            </w:r>
            <w:r>
              <w:rPr>
                <w:noProof/>
                <w:webHidden/>
              </w:rPr>
              <w:fldChar w:fldCharType="separate"/>
            </w:r>
            <w:r>
              <w:rPr>
                <w:noProof/>
                <w:webHidden/>
              </w:rPr>
              <w:t>23</w:t>
            </w:r>
            <w:r>
              <w:rPr>
                <w:noProof/>
                <w:webHidden/>
              </w:rPr>
              <w:fldChar w:fldCharType="end"/>
            </w:r>
          </w:hyperlink>
        </w:p>
        <w:p w14:paraId="66A752E5" w14:textId="716E15B9" w:rsidR="00FB3B90" w:rsidRDefault="00FB3B90">
          <w:pPr>
            <w:pStyle w:val="TM2"/>
            <w:tabs>
              <w:tab w:val="left" w:pos="880"/>
              <w:tab w:val="right" w:leader="dot" w:pos="9062"/>
            </w:tabs>
            <w:rPr>
              <w:rFonts w:eastAsiaTheme="minorEastAsia"/>
              <w:noProof/>
              <w:lang w:eastAsia="fr-FR"/>
            </w:rPr>
          </w:pPr>
          <w:hyperlink w:anchor="_Toc206492868" w:history="1">
            <w:r w:rsidRPr="000B5B20">
              <w:rPr>
                <w:rStyle w:val="Lienhypertexte"/>
                <w:noProof/>
                <w14:scene3d>
                  <w14:camera w14:prst="orthographicFront"/>
                  <w14:lightRig w14:rig="threePt" w14:dir="t">
                    <w14:rot w14:lat="0" w14:lon="0" w14:rev="0"/>
                  </w14:lightRig>
                </w14:scene3d>
              </w:rPr>
              <w:t>12.3</w:t>
            </w:r>
            <w:r>
              <w:rPr>
                <w:rFonts w:eastAsiaTheme="minorEastAsia"/>
                <w:noProof/>
                <w:lang w:eastAsia="fr-FR"/>
              </w:rPr>
              <w:tab/>
            </w:r>
            <w:r w:rsidRPr="000B5B20">
              <w:rPr>
                <w:rStyle w:val="Lienhypertexte"/>
                <w:noProof/>
              </w:rPr>
              <w:t>Délai de levée des réserves</w:t>
            </w:r>
            <w:r>
              <w:rPr>
                <w:noProof/>
                <w:webHidden/>
              </w:rPr>
              <w:tab/>
            </w:r>
            <w:r>
              <w:rPr>
                <w:noProof/>
                <w:webHidden/>
              </w:rPr>
              <w:fldChar w:fldCharType="begin"/>
            </w:r>
            <w:r>
              <w:rPr>
                <w:noProof/>
                <w:webHidden/>
              </w:rPr>
              <w:instrText xml:space="preserve"> PAGEREF _Toc206492868 \h </w:instrText>
            </w:r>
            <w:r>
              <w:rPr>
                <w:noProof/>
                <w:webHidden/>
              </w:rPr>
            </w:r>
            <w:r>
              <w:rPr>
                <w:noProof/>
                <w:webHidden/>
              </w:rPr>
              <w:fldChar w:fldCharType="separate"/>
            </w:r>
            <w:r>
              <w:rPr>
                <w:noProof/>
                <w:webHidden/>
              </w:rPr>
              <w:t>23</w:t>
            </w:r>
            <w:r>
              <w:rPr>
                <w:noProof/>
                <w:webHidden/>
              </w:rPr>
              <w:fldChar w:fldCharType="end"/>
            </w:r>
          </w:hyperlink>
        </w:p>
        <w:p w14:paraId="3C2405BD" w14:textId="0B8D2DD4" w:rsidR="00FB3B90" w:rsidRDefault="00FB3B90">
          <w:pPr>
            <w:pStyle w:val="TM2"/>
            <w:tabs>
              <w:tab w:val="left" w:pos="880"/>
              <w:tab w:val="right" w:leader="dot" w:pos="9062"/>
            </w:tabs>
            <w:rPr>
              <w:rFonts w:eastAsiaTheme="minorEastAsia"/>
              <w:noProof/>
              <w:lang w:eastAsia="fr-FR"/>
            </w:rPr>
          </w:pPr>
          <w:hyperlink w:anchor="_Toc206492869" w:history="1">
            <w:r w:rsidRPr="000B5B20">
              <w:rPr>
                <w:rStyle w:val="Lienhypertexte"/>
                <w:noProof/>
                <w14:scene3d>
                  <w14:camera w14:prst="orthographicFront"/>
                  <w14:lightRig w14:rig="threePt" w14:dir="t">
                    <w14:rot w14:lat="0" w14:lon="0" w14:rev="0"/>
                  </w14:lightRig>
                </w14:scene3d>
              </w:rPr>
              <w:t>12.4</w:t>
            </w:r>
            <w:r>
              <w:rPr>
                <w:rFonts w:eastAsiaTheme="minorEastAsia"/>
                <w:noProof/>
                <w:lang w:eastAsia="fr-FR"/>
              </w:rPr>
              <w:tab/>
            </w:r>
            <w:r w:rsidRPr="000B5B20">
              <w:rPr>
                <w:rStyle w:val="Lienhypertexte"/>
                <w:noProof/>
              </w:rPr>
              <w:t>Mise à disposition</w:t>
            </w:r>
            <w:r>
              <w:rPr>
                <w:noProof/>
                <w:webHidden/>
              </w:rPr>
              <w:tab/>
            </w:r>
            <w:r>
              <w:rPr>
                <w:noProof/>
                <w:webHidden/>
              </w:rPr>
              <w:fldChar w:fldCharType="begin"/>
            </w:r>
            <w:r>
              <w:rPr>
                <w:noProof/>
                <w:webHidden/>
              </w:rPr>
              <w:instrText xml:space="preserve"> PAGEREF _Toc206492869 \h </w:instrText>
            </w:r>
            <w:r>
              <w:rPr>
                <w:noProof/>
                <w:webHidden/>
              </w:rPr>
            </w:r>
            <w:r>
              <w:rPr>
                <w:noProof/>
                <w:webHidden/>
              </w:rPr>
              <w:fldChar w:fldCharType="separate"/>
            </w:r>
            <w:r>
              <w:rPr>
                <w:noProof/>
                <w:webHidden/>
              </w:rPr>
              <w:t>23</w:t>
            </w:r>
            <w:r>
              <w:rPr>
                <w:noProof/>
                <w:webHidden/>
              </w:rPr>
              <w:fldChar w:fldCharType="end"/>
            </w:r>
          </w:hyperlink>
        </w:p>
        <w:p w14:paraId="4CFD08BD" w14:textId="2DD64CE0" w:rsidR="00FB3B90" w:rsidRDefault="00FB3B90">
          <w:pPr>
            <w:pStyle w:val="TM2"/>
            <w:tabs>
              <w:tab w:val="left" w:pos="880"/>
              <w:tab w:val="right" w:leader="dot" w:pos="9062"/>
            </w:tabs>
            <w:rPr>
              <w:rFonts w:eastAsiaTheme="minorEastAsia"/>
              <w:noProof/>
              <w:lang w:eastAsia="fr-FR"/>
            </w:rPr>
          </w:pPr>
          <w:hyperlink w:anchor="_Toc206492870" w:history="1">
            <w:r w:rsidRPr="000B5B20">
              <w:rPr>
                <w:rStyle w:val="Lienhypertexte"/>
                <w:noProof/>
                <w14:scene3d>
                  <w14:camera w14:prst="orthographicFront"/>
                  <w14:lightRig w14:rig="threePt" w14:dir="t">
                    <w14:rot w14:lat="0" w14:lon="0" w14:rev="0"/>
                  </w14:lightRig>
                </w14:scene3d>
              </w:rPr>
              <w:t>12.5</w:t>
            </w:r>
            <w:r>
              <w:rPr>
                <w:rFonts w:eastAsiaTheme="minorEastAsia"/>
                <w:noProof/>
                <w:lang w:eastAsia="fr-FR"/>
              </w:rPr>
              <w:tab/>
            </w:r>
            <w:r w:rsidRPr="000B5B20">
              <w:rPr>
                <w:rStyle w:val="Lienhypertexte"/>
                <w:noProof/>
              </w:rPr>
              <w:t>Documents fournis après exécution</w:t>
            </w:r>
            <w:r>
              <w:rPr>
                <w:noProof/>
                <w:webHidden/>
              </w:rPr>
              <w:tab/>
            </w:r>
            <w:r>
              <w:rPr>
                <w:noProof/>
                <w:webHidden/>
              </w:rPr>
              <w:fldChar w:fldCharType="begin"/>
            </w:r>
            <w:r>
              <w:rPr>
                <w:noProof/>
                <w:webHidden/>
              </w:rPr>
              <w:instrText xml:space="preserve"> PAGEREF _Toc206492870 \h </w:instrText>
            </w:r>
            <w:r>
              <w:rPr>
                <w:noProof/>
                <w:webHidden/>
              </w:rPr>
            </w:r>
            <w:r>
              <w:rPr>
                <w:noProof/>
                <w:webHidden/>
              </w:rPr>
              <w:fldChar w:fldCharType="separate"/>
            </w:r>
            <w:r>
              <w:rPr>
                <w:noProof/>
                <w:webHidden/>
              </w:rPr>
              <w:t>24</w:t>
            </w:r>
            <w:r>
              <w:rPr>
                <w:noProof/>
                <w:webHidden/>
              </w:rPr>
              <w:fldChar w:fldCharType="end"/>
            </w:r>
          </w:hyperlink>
        </w:p>
        <w:p w14:paraId="224515C6" w14:textId="52C415B1" w:rsidR="00FB3B90" w:rsidRDefault="00FB3B90">
          <w:pPr>
            <w:pStyle w:val="TM2"/>
            <w:tabs>
              <w:tab w:val="left" w:pos="880"/>
              <w:tab w:val="right" w:leader="dot" w:pos="9062"/>
            </w:tabs>
            <w:rPr>
              <w:rFonts w:eastAsiaTheme="minorEastAsia"/>
              <w:noProof/>
              <w:lang w:eastAsia="fr-FR"/>
            </w:rPr>
          </w:pPr>
          <w:hyperlink w:anchor="_Toc206492871" w:history="1">
            <w:r w:rsidRPr="000B5B20">
              <w:rPr>
                <w:rStyle w:val="Lienhypertexte"/>
                <w:noProof/>
                <w14:scene3d>
                  <w14:camera w14:prst="orthographicFront"/>
                  <w14:lightRig w14:rig="threePt" w14:dir="t">
                    <w14:rot w14:lat="0" w14:lon="0" w14:rev="0"/>
                  </w14:lightRig>
                </w14:scene3d>
              </w:rPr>
              <w:t>12.6</w:t>
            </w:r>
            <w:r>
              <w:rPr>
                <w:rFonts w:eastAsiaTheme="minorEastAsia"/>
                <w:noProof/>
                <w:lang w:eastAsia="fr-FR"/>
              </w:rPr>
              <w:tab/>
            </w:r>
            <w:r w:rsidRPr="000B5B20">
              <w:rPr>
                <w:rStyle w:val="Lienhypertexte"/>
                <w:noProof/>
              </w:rPr>
              <w:t>Délais de garantie</w:t>
            </w:r>
            <w:r>
              <w:rPr>
                <w:noProof/>
                <w:webHidden/>
              </w:rPr>
              <w:tab/>
            </w:r>
            <w:r>
              <w:rPr>
                <w:noProof/>
                <w:webHidden/>
              </w:rPr>
              <w:fldChar w:fldCharType="begin"/>
            </w:r>
            <w:r>
              <w:rPr>
                <w:noProof/>
                <w:webHidden/>
              </w:rPr>
              <w:instrText xml:space="preserve"> PAGEREF _Toc206492871 \h </w:instrText>
            </w:r>
            <w:r>
              <w:rPr>
                <w:noProof/>
                <w:webHidden/>
              </w:rPr>
            </w:r>
            <w:r>
              <w:rPr>
                <w:noProof/>
                <w:webHidden/>
              </w:rPr>
              <w:fldChar w:fldCharType="separate"/>
            </w:r>
            <w:r>
              <w:rPr>
                <w:noProof/>
                <w:webHidden/>
              </w:rPr>
              <w:t>24</w:t>
            </w:r>
            <w:r>
              <w:rPr>
                <w:noProof/>
                <w:webHidden/>
              </w:rPr>
              <w:fldChar w:fldCharType="end"/>
            </w:r>
          </w:hyperlink>
        </w:p>
        <w:p w14:paraId="4F6121F9" w14:textId="2EC4CA48" w:rsidR="00FB3B90" w:rsidRDefault="00FB3B90">
          <w:pPr>
            <w:pStyle w:val="TM2"/>
            <w:tabs>
              <w:tab w:val="left" w:pos="880"/>
              <w:tab w:val="right" w:leader="dot" w:pos="9062"/>
            </w:tabs>
            <w:rPr>
              <w:rFonts w:eastAsiaTheme="minorEastAsia"/>
              <w:noProof/>
              <w:lang w:eastAsia="fr-FR"/>
            </w:rPr>
          </w:pPr>
          <w:hyperlink w:anchor="_Toc206492872" w:history="1">
            <w:r w:rsidRPr="000B5B20">
              <w:rPr>
                <w:rStyle w:val="Lienhypertexte"/>
                <w:noProof/>
                <w14:scene3d>
                  <w14:camera w14:prst="orthographicFront"/>
                  <w14:lightRig w14:rig="threePt" w14:dir="t">
                    <w14:rot w14:lat="0" w14:lon="0" w14:rev="0"/>
                  </w14:lightRig>
                </w14:scene3d>
              </w:rPr>
              <w:t>12.7</w:t>
            </w:r>
            <w:r>
              <w:rPr>
                <w:rFonts w:eastAsiaTheme="minorEastAsia"/>
                <w:noProof/>
                <w:lang w:eastAsia="fr-FR"/>
              </w:rPr>
              <w:tab/>
            </w:r>
            <w:r w:rsidRPr="000B5B20">
              <w:rPr>
                <w:rStyle w:val="Lienhypertexte"/>
                <w:noProof/>
              </w:rPr>
              <w:t>Assurances</w:t>
            </w:r>
            <w:r>
              <w:rPr>
                <w:noProof/>
                <w:webHidden/>
              </w:rPr>
              <w:tab/>
            </w:r>
            <w:r>
              <w:rPr>
                <w:noProof/>
                <w:webHidden/>
              </w:rPr>
              <w:fldChar w:fldCharType="begin"/>
            </w:r>
            <w:r>
              <w:rPr>
                <w:noProof/>
                <w:webHidden/>
              </w:rPr>
              <w:instrText xml:space="preserve"> PAGEREF _Toc206492872 \h </w:instrText>
            </w:r>
            <w:r>
              <w:rPr>
                <w:noProof/>
                <w:webHidden/>
              </w:rPr>
            </w:r>
            <w:r>
              <w:rPr>
                <w:noProof/>
                <w:webHidden/>
              </w:rPr>
              <w:fldChar w:fldCharType="separate"/>
            </w:r>
            <w:r>
              <w:rPr>
                <w:noProof/>
                <w:webHidden/>
              </w:rPr>
              <w:t>24</w:t>
            </w:r>
            <w:r>
              <w:rPr>
                <w:noProof/>
                <w:webHidden/>
              </w:rPr>
              <w:fldChar w:fldCharType="end"/>
            </w:r>
          </w:hyperlink>
        </w:p>
        <w:p w14:paraId="5C612D84" w14:textId="16892908" w:rsidR="00FB3B90" w:rsidRDefault="00FB3B90">
          <w:pPr>
            <w:pStyle w:val="TM1"/>
            <w:tabs>
              <w:tab w:val="left" w:pos="660"/>
              <w:tab w:val="right" w:leader="dot" w:pos="9062"/>
            </w:tabs>
            <w:rPr>
              <w:rFonts w:eastAsiaTheme="minorEastAsia"/>
              <w:noProof/>
              <w:lang w:eastAsia="fr-FR"/>
            </w:rPr>
          </w:pPr>
          <w:hyperlink w:anchor="_Toc206492873" w:history="1">
            <w:r w:rsidRPr="000B5B20">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0B5B20">
              <w:rPr>
                <w:rStyle w:val="Lienhypertexte"/>
                <w:noProof/>
              </w:rPr>
              <w:t>Résiliation du marché</w:t>
            </w:r>
            <w:r>
              <w:rPr>
                <w:noProof/>
                <w:webHidden/>
              </w:rPr>
              <w:tab/>
            </w:r>
            <w:r>
              <w:rPr>
                <w:noProof/>
                <w:webHidden/>
              </w:rPr>
              <w:fldChar w:fldCharType="begin"/>
            </w:r>
            <w:r>
              <w:rPr>
                <w:noProof/>
                <w:webHidden/>
              </w:rPr>
              <w:instrText xml:space="preserve"> PAGEREF _Toc206492873 \h </w:instrText>
            </w:r>
            <w:r>
              <w:rPr>
                <w:noProof/>
                <w:webHidden/>
              </w:rPr>
            </w:r>
            <w:r>
              <w:rPr>
                <w:noProof/>
                <w:webHidden/>
              </w:rPr>
              <w:fldChar w:fldCharType="separate"/>
            </w:r>
            <w:r>
              <w:rPr>
                <w:noProof/>
                <w:webHidden/>
              </w:rPr>
              <w:t>24</w:t>
            </w:r>
            <w:r>
              <w:rPr>
                <w:noProof/>
                <w:webHidden/>
              </w:rPr>
              <w:fldChar w:fldCharType="end"/>
            </w:r>
          </w:hyperlink>
        </w:p>
        <w:p w14:paraId="171BF58D" w14:textId="5C627632" w:rsidR="00FB3B90" w:rsidRDefault="00FB3B90">
          <w:pPr>
            <w:pStyle w:val="TM2"/>
            <w:tabs>
              <w:tab w:val="left" w:pos="880"/>
              <w:tab w:val="right" w:leader="dot" w:pos="9062"/>
            </w:tabs>
            <w:rPr>
              <w:rFonts w:eastAsiaTheme="minorEastAsia"/>
              <w:noProof/>
              <w:lang w:eastAsia="fr-FR"/>
            </w:rPr>
          </w:pPr>
          <w:hyperlink w:anchor="_Toc206492874" w:history="1">
            <w:r w:rsidRPr="000B5B20">
              <w:rPr>
                <w:rStyle w:val="Lienhypertexte"/>
                <w:noProof/>
                <w14:scene3d>
                  <w14:camera w14:prst="orthographicFront"/>
                  <w14:lightRig w14:rig="threePt" w14:dir="t">
                    <w14:rot w14:lat="0" w14:lon="0" w14:rev="0"/>
                  </w14:lightRig>
                </w14:scene3d>
              </w:rPr>
              <w:t>13.1</w:t>
            </w:r>
            <w:r>
              <w:rPr>
                <w:rFonts w:eastAsiaTheme="minorEastAsia"/>
                <w:noProof/>
                <w:lang w:eastAsia="fr-FR"/>
              </w:rPr>
              <w:tab/>
            </w:r>
            <w:r w:rsidRPr="000B5B20">
              <w:rPr>
                <w:rStyle w:val="Lienhypertexte"/>
                <w:noProof/>
              </w:rPr>
              <w:t>Résiliation du marché aux torts du Titulaire</w:t>
            </w:r>
            <w:r>
              <w:rPr>
                <w:noProof/>
                <w:webHidden/>
              </w:rPr>
              <w:tab/>
            </w:r>
            <w:r>
              <w:rPr>
                <w:noProof/>
                <w:webHidden/>
              </w:rPr>
              <w:fldChar w:fldCharType="begin"/>
            </w:r>
            <w:r>
              <w:rPr>
                <w:noProof/>
                <w:webHidden/>
              </w:rPr>
              <w:instrText xml:space="preserve"> PAGEREF _Toc206492874 \h </w:instrText>
            </w:r>
            <w:r>
              <w:rPr>
                <w:noProof/>
                <w:webHidden/>
              </w:rPr>
            </w:r>
            <w:r>
              <w:rPr>
                <w:noProof/>
                <w:webHidden/>
              </w:rPr>
              <w:fldChar w:fldCharType="separate"/>
            </w:r>
            <w:r>
              <w:rPr>
                <w:noProof/>
                <w:webHidden/>
              </w:rPr>
              <w:t>24</w:t>
            </w:r>
            <w:r>
              <w:rPr>
                <w:noProof/>
                <w:webHidden/>
              </w:rPr>
              <w:fldChar w:fldCharType="end"/>
            </w:r>
          </w:hyperlink>
        </w:p>
        <w:p w14:paraId="26A7D879" w14:textId="63351A87" w:rsidR="00FB3B90" w:rsidRDefault="00FB3B90">
          <w:pPr>
            <w:pStyle w:val="TM2"/>
            <w:tabs>
              <w:tab w:val="left" w:pos="880"/>
              <w:tab w:val="right" w:leader="dot" w:pos="9062"/>
            </w:tabs>
            <w:rPr>
              <w:rFonts w:eastAsiaTheme="minorEastAsia"/>
              <w:noProof/>
              <w:lang w:eastAsia="fr-FR"/>
            </w:rPr>
          </w:pPr>
          <w:hyperlink w:anchor="_Toc206492875" w:history="1">
            <w:r w:rsidRPr="000B5B20">
              <w:rPr>
                <w:rStyle w:val="Lienhypertexte"/>
                <w:noProof/>
                <w14:scene3d>
                  <w14:camera w14:prst="orthographicFront"/>
                  <w14:lightRig w14:rig="threePt" w14:dir="t">
                    <w14:rot w14:lat="0" w14:lon="0" w14:rev="0"/>
                  </w14:lightRig>
                </w14:scene3d>
              </w:rPr>
              <w:t>13.2</w:t>
            </w:r>
            <w:r>
              <w:rPr>
                <w:rFonts w:eastAsiaTheme="minorEastAsia"/>
                <w:noProof/>
                <w:lang w:eastAsia="fr-FR"/>
              </w:rPr>
              <w:tab/>
            </w:r>
            <w:r w:rsidRPr="000B5B20">
              <w:rPr>
                <w:rStyle w:val="Lienhypertexte"/>
                <w:noProof/>
              </w:rPr>
              <w:t>Résiliation du marché pour motif d’intérêt général</w:t>
            </w:r>
            <w:r>
              <w:rPr>
                <w:noProof/>
                <w:webHidden/>
              </w:rPr>
              <w:tab/>
            </w:r>
            <w:r>
              <w:rPr>
                <w:noProof/>
                <w:webHidden/>
              </w:rPr>
              <w:fldChar w:fldCharType="begin"/>
            </w:r>
            <w:r>
              <w:rPr>
                <w:noProof/>
                <w:webHidden/>
              </w:rPr>
              <w:instrText xml:space="preserve"> PAGEREF _Toc206492875 \h </w:instrText>
            </w:r>
            <w:r>
              <w:rPr>
                <w:noProof/>
                <w:webHidden/>
              </w:rPr>
            </w:r>
            <w:r>
              <w:rPr>
                <w:noProof/>
                <w:webHidden/>
              </w:rPr>
              <w:fldChar w:fldCharType="separate"/>
            </w:r>
            <w:r>
              <w:rPr>
                <w:noProof/>
                <w:webHidden/>
              </w:rPr>
              <w:t>25</w:t>
            </w:r>
            <w:r>
              <w:rPr>
                <w:noProof/>
                <w:webHidden/>
              </w:rPr>
              <w:fldChar w:fldCharType="end"/>
            </w:r>
          </w:hyperlink>
        </w:p>
        <w:p w14:paraId="102860EB" w14:textId="425BD519" w:rsidR="00FB3B90" w:rsidRDefault="00FB3B90">
          <w:pPr>
            <w:pStyle w:val="TM2"/>
            <w:tabs>
              <w:tab w:val="left" w:pos="880"/>
              <w:tab w:val="right" w:leader="dot" w:pos="9062"/>
            </w:tabs>
            <w:rPr>
              <w:rFonts w:eastAsiaTheme="minorEastAsia"/>
              <w:noProof/>
              <w:lang w:eastAsia="fr-FR"/>
            </w:rPr>
          </w:pPr>
          <w:hyperlink w:anchor="_Toc206492876" w:history="1">
            <w:r w:rsidRPr="000B5B20">
              <w:rPr>
                <w:rStyle w:val="Lienhypertexte"/>
                <w:noProof/>
                <w14:scene3d>
                  <w14:camera w14:prst="orthographicFront"/>
                  <w14:lightRig w14:rig="threePt" w14:dir="t">
                    <w14:rot w14:lat="0" w14:lon="0" w14:rev="0"/>
                  </w14:lightRig>
                </w14:scene3d>
              </w:rPr>
              <w:t>13.3</w:t>
            </w:r>
            <w:r>
              <w:rPr>
                <w:rFonts w:eastAsiaTheme="minorEastAsia"/>
                <w:noProof/>
                <w:lang w:eastAsia="fr-FR"/>
              </w:rPr>
              <w:tab/>
            </w:r>
            <w:r w:rsidRPr="000B5B20">
              <w:rPr>
                <w:rStyle w:val="Lienhypertexte"/>
                <w:noProof/>
              </w:rPr>
              <w:t>Exécution aux frais et risques du Titulaire</w:t>
            </w:r>
            <w:r>
              <w:rPr>
                <w:noProof/>
                <w:webHidden/>
              </w:rPr>
              <w:tab/>
            </w:r>
            <w:r>
              <w:rPr>
                <w:noProof/>
                <w:webHidden/>
              </w:rPr>
              <w:fldChar w:fldCharType="begin"/>
            </w:r>
            <w:r>
              <w:rPr>
                <w:noProof/>
                <w:webHidden/>
              </w:rPr>
              <w:instrText xml:space="preserve"> PAGEREF _Toc206492876 \h </w:instrText>
            </w:r>
            <w:r>
              <w:rPr>
                <w:noProof/>
                <w:webHidden/>
              </w:rPr>
            </w:r>
            <w:r>
              <w:rPr>
                <w:noProof/>
                <w:webHidden/>
              </w:rPr>
              <w:fldChar w:fldCharType="separate"/>
            </w:r>
            <w:r>
              <w:rPr>
                <w:noProof/>
                <w:webHidden/>
              </w:rPr>
              <w:t>25</w:t>
            </w:r>
            <w:r>
              <w:rPr>
                <w:noProof/>
                <w:webHidden/>
              </w:rPr>
              <w:fldChar w:fldCharType="end"/>
            </w:r>
          </w:hyperlink>
        </w:p>
        <w:p w14:paraId="781ACB5E" w14:textId="0FC3FB9B" w:rsidR="00FB3B90" w:rsidRDefault="00FB3B90">
          <w:pPr>
            <w:pStyle w:val="TM3"/>
            <w:tabs>
              <w:tab w:val="left" w:pos="1320"/>
              <w:tab w:val="right" w:leader="dot" w:pos="9062"/>
            </w:tabs>
            <w:rPr>
              <w:rFonts w:eastAsiaTheme="minorEastAsia"/>
              <w:noProof/>
              <w:lang w:eastAsia="fr-FR"/>
            </w:rPr>
          </w:pPr>
          <w:hyperlink w:anchor="_Toc206492877" w:history="1">
            <w:r w:rsidRPr="000B5B20">
              <w:rPr>
                <w:rStyle w:val="Lienhypertexte"/>
                <w:noProof/>
                <w14:scene3d>
                  <w14:camera w14:prst="orthographicFront"/>
                  <w14:lightRig w14:rig="threePt" w14:dir="t">
                    <w14:rot w14:lat="0" w14:lon="0" w14:rev="0"/>
                  </w14:lightRig>
                </w14:scene3d>
              </w:rPr>
              <w:t>13.3.1</w:t>
            </w:r>
            <w:r>
              <w:rPr>
                <w:rFonts w:eastAsiaTheme="minorEastAsia"/>
                <w:noProof/>
                <w:lang w:eastAsia="fr-FR"/>
              </w:rPr>
              <w:tab/>
            </w:r>
            <w:r w:rsidRPr="000B5B20">
              <w:rPr>
                <w:rStyle w:val="Lienhypertexte"/>
                <w:noProof/>
              </w:rPr>
              <w:t>En cours d’exécution du marché</w:t>
            </w:r>
            <w:r>
              <w:rPr>
                <w:noProof/>
                <w:webHidden/>
              </w:rPr>
              <w:tab/>
            </w:r>
            <w:r>
              <w:rPr>
                <w:noProof/>
                <w:webHidden/>
              </w:rPr>
              <w:fldChar w:fldCharType="begin"/>
            </w:r>
            <w:r>
              <w:rPr>
                <w:noProof/>
                <w:webHidden/>
              </w:rPr>
              <w:instrText xml:space="preserve"> PAGEREF _Toc206492877 \h </w:instrText>
            </w:r>
            <w:r>
              <w:rPr>
                <w:noProof/>
                <w:webHidden/>
              </w:rPr>
            </w:r>
            <w:r>
              <w:rPr>
                <w:noProof/>
                <w:webHidden/>
              </w:rPr>
              <w:fldChar w:fldCharType="separate"/>
            </w:r>
            <w:r>
              <w:rPr>
                <w:noProof/>
                <w:webHidden/>
              </w:rPr>
              <w:t>25</w:t>
            </w:r>
            <w:r>
              <w:rPr>
                <w:noProof/>
                <w:webHidden/>
              </w:rPr>
              <w:fldChar w:fldCharType="end"/>
            </w:r>
          </w:hyperlink>
        </w:p>
        <w:p w14:paraId="36F8D799" w14:textId="462F23A7" w:rsidR="00FB3B90" w:rsidRDefault="00FB3B90">
          <w:pPr>
            <w:pStyle w:val="TM3"/>
            <w:tabs>
              <w:tab w:val="left" w:pos="1320"/>
              <w:tab w:val="right" w:leader="dot" w:pos="9062"/>
            </w:tabs>
            <w:rPr>
              <w:rFonts w:eastAsiaTheme="minorEastAsia"/>
              <w:noProof/>
              <w:lang w:eastAsia="fr-FR"/>
            </w:rPr>
          </w:pPr>
          <w:hyperlink w:anchor="_Toc206492878" w:history="1">
            <w:r w:rsidRPr="000B5B20">
              <w:rPr>
                <w:rStyle w:val="Lienhypertexte"/>
                <w:noProof/>
                <w14:scene3d>
                  <w14:camera w14:prst="orthographicFront"/>
                  <w14:lightRig w14:rig="threePt" w14:dir="t">
                    <w14:rot w14:lat="0" w14:lon="0" w14:rev="0"/>
                  </w14:lightRig>
                </w14:scene3d>
              </w:rPr>
              <w:t>13.3.2</w:t>
            </w:r>
            <w:r>
              <w:rPr>
                <w:rFonts w:eastAsiaTheme="minorEastAsia"/>
                <w:noProof/>
                <w:lang w:eastAsia="fr-FR"/>
              </w:rPr>
              <w:tab/>
            </w:r>
            <w:r w:rsidRPr="000B5B20">
              <w:rPr>
                <w:rStyle w:val="Lienhypertexte"/>
                <w:noProof/>
              </w:rPr>
              <w:t>Après résiliation prononcée aux torts du Titulaire</w:t>
            </w:r>
            <w:r>
              <w:rPr>
                <w:noProof/>
                <w:webHidden/>
              </w:rPr>
              <w:tab/>
            </w:r>
            <w:r>
              <w:rPr>
                <w:noProof/>
                <w:webHidden/>
              </w:rPr>
              <w:fldChar w:fldCharType="begin"/>
            </w:r>
            <w:r>
              <w:rPr>
                <w:noProof/>
                <w:webHidden/>
              </w:rPr>
              <w:instrText xml:space="preserve"> PAGEREF _Toc206492878 \h </w:instrText>
            </w:r>
            <w:r>
              <w:rPr>
                <w:noProof/>
                <w:webHidden/>
              </w:rPr>
            </w:r>
            <w:r>
              <w:rPr>
                <w:noProof/>
                <w:webHidden/>
              </w:rPr>
              <w:fldChar w:fldCharType="separate"/>
            </w:r>
            <w:r>
              <w:rPr>
                <w:noProof/>
                <w:webHidden/>
              </w:rPr>
              <w:t>25</w:t>
            </w:r>
            <w:r>
              <w:rPr>
                <w:noProof/>
                <w:webHidden/>
              </w:rPr>
              <w:fldChar w:fldCharType="end"/>
            </w:r>
          </w:hyperlink>
        </w:p>
        <w:p w14:paraId="0373EB91" w14:textId="68FDE0A5" w:rsidR="00FB3B90" w:rsidRDefault="00FB3B90">
          <w:pPr>
            <w:pStyle w:val="TM1"/>
            <w:tabs>
              <w:tab w:val="left" w:pos="660"/>
              <w:tab w:val="right" w:leader="dot" w:pos="9062"/>
            </w:tabs>
            <w:rPr>
              <w:rFonts w:eastAsiaTheme="minorEastAsia"/>
              <w:noProof/>
              <w:lang w:eastAsia="fr-FR"/>
            </w:rPr>
          </w:pPr>
          <w:hyperlink w:anchor="_Toc206492879" w:history="1">
            <w:r w:rsidRPr="000B5B20">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0B5B20">
              <w:rPr>
                <w:rStyle w:val="Lienhypertexte"/>
                <w:noProof/>
              </w:rPr>
              <w:t>Règlement des litiges</w:t>
            </w:r>
            <w:r>
              <w:rPr>
                <w:noProof/>
                <w:webHidden/>
              </w:rPr>
              <w:tab/>
            </w:r>
            <w:r>
              <w:rPr>
                <w:noProof/>
                <w:webHidden/>
              </w:rPr>
              <w:fldChar w:fldCharType="begin"/>
            </w:r>
            <w:r>
              <w:rPr>
                <w:noProof/>
                <w:webHidden/>
              </w:rPr>
              <w:instrText xml:space="preserve"> PAGEREF _Toc206492879 \h </w:instrText>
            </w:r>
            <w:r>
              <w:rPr>
                <w:noProof/>
                <w:webHidden/>
              </w:rPr>
            </w:r>
            <w:r>
              <w:rPr>
                <w:noProof/>
                <w:webHidden/>
              </w:rPr>
              <w:fldChar w:fldCharType="separate"/>
            </w:r>
            <w:r>
              <w:rPr>
                <w:noProof/>
                <w:webHidden/>
              </w:rPr>
              <w:t>25</w:t>
            </w:r>
            <w:r>
              <w:rPr>
                <w:noProof/>
                <w:webHidden/>
              </w:rPr>
              <w:fldChar w:fldCharType="end"/>
            </w:r>
          </w:hyperlink>
        </w:p>
        <w:p w14:paraId="1120CB22" w14:textId="0845D5DB" w:rsidR="00FB3B90" w:rsidRDefault="00FB3B90">
          <w:pPr>
            <w:pStyle w:val="TM1"/>
            <w:tabs>
              <w:tab w:val="left" w:pos="660"/>
              <w:tab w:val="right" w:leader="dot" w:pos="9062"/>
            </w:tabs>
            <w:rPr>
              <w:rFonts w:eastAsiaTheme="minorEastAsia"/>
              <w:noProof/>
              <w:lang w:eastAsia="fr-FR"/>
            </w:rPr>
          </w:pPr>
          <w:hyperlink w:anchor="_Toc206492880" w:history="1">
            <w:r w:rsidRPr="000B5B20">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0B5B20">
              <w:rPr>
                <w:rStyle w:val="Lienhypertexte"/>
                <w:noProof/>
              </w:rPr>
              <w:t>Dérogations au CCAG/Travaux</w:t>
            </w:r>
            <w:r>
              <w:rPr>
                <w:noProof/>
                <w:webHidden/>
              </w:rPr>
              <w:tab/>
            </w:r>
            <w:r>
              <w:rPr>
                <w:noProof/>
                <w:webHidden/>
              </w:rPr>
              <w:fldChar w:fldCharType="begin"/>
            </w:r>
            <w:r>
              <w:rPr>
                <w:noProof/>
                <w:webHidden/>
              </w:rPr>
              <w:instrText xml:space="preserve"> PAGEREF _Toc206492880 \h </w:instrText>
            </w:r>
            <w:r>
              <w:rPr>
                <w:noProof/>
                <w:webHidden/>
              </w:rPr>
            </w:r>
            <w:r>
              <w:rPr>
                <w:noProof/>
                <w:webHidden/>
              </w:rPr>
              <w:fldChar w:fldCharType="separate"/>
            </w:r>
            <w:r>
              <w:rPr>
                <w:noProof/>
                <w:webHidden/>
              </w:rPr>
              <w:t>25</w:t>
            </w:r>
            <w:r>
              <w:rPr>
                <w:noProof/>
                <w:webHidden/>
              </w:rPr>
              <w:fldChar w:fldCharType="end"/>
            </w:r>
          </w:hyperlink>
        </w:p>
        <w:p w14:paraId="2679B3C4" w14:textId="321D8655"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206492792"/>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206492793"/>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206492794"/>
      <w:r w:rsidRPr="00FF0F28">
        <w:rPr>
          <w:rFonts w:eastAsiaTheme="minorHAnsi"/>
        </w:rPr>
        <w:t>Objet du marché</w:t>
      </w:r>
      <w:bookmarkEnd w:id="3"/>
      <w:bookmarkEnd w:id="4"/>
    </w:p>
    <w:p w14:paraId="0D51B792" w14:textId="053C4701" w:rsidR="006E1BDC" w:rsidRPr="00C711E3" w:rsidRDefault="00FF0F28" w:rsidP="006E1BDC">
      <w:pPr>
        <w:pStyle w:val="Retraitcorpsdetexte"/>
        <w:ind w:left="0"/>
        <w:rPr>
          <w:rFonts w:ascii="Arial" w:hAnsi="Arial" w:cs="Arial"/>
          <w:iCs/>
          <w:sz w:val="20"/>
        </w:rPr>
      </w:pPr>
      <w:r w:rsidRPr="00FF0F28">
        <w:rPr>
          <w:rFonts w:ascii="Arial" w:hAnsi="Arial" w:cs="Arial"/>
          <w:sz w:val="20"/>
          <w:szCs w:val="20"/>
        </w:rPr>
        <w:t>Les dispositions du présent Cahier des Clauses Administratives Particulières (ci-après « le CCAP ») concernent</w:t>
      </w:r>
      <w:r w:rsidR="005A11F6">
        <w:rPr>
          <w:rFonts w:ascii="Arial" w:hAnsi="Arial" w:cs="Arial"/>
          <w:sz w:val="20"/>
          <w:szCs w:val="20"/>
        </w:rPr>
        <w:t xml:space="preserve"> </w:t>
      </w:r>
      <w:r w:rsidR="00A069F0" w:rsidRPr="00A069F0">
        <w:rPr>
          <w:rFonts w:ascii="Arial" w:hAnsi="Arial" w:cs="Arial"/>
          <w:sz w:val="20"/>
          <w:szCs w:val="20"/>
          <w:shd w:val="clear" w:color="auto" w:fill="FFFFFF" w:themeFill="background1"/>
        </w:rPr>
        <w:t xml:space="preserve">les travaux </w:t>
      </w:r>
      <w:r w:rsidR="006E1BDC">
        <w:rPr>
          <w:rFonts w:ascii="Arial" w:hAnsi="Arial" w:cs="Arial"/>
          <w:iCs/>
          <w:sz w:val="20"/>
        </w:rPr>
        <w:t>de</w:t>
      </w:r>
      <w:r w:rsidR="006E1BDC" w:rsidRPr="00C711E3">
        <w:rPr>
          <w:rFonts w:ascii="Arial" w:hAnsi="Arial" w:cs="Arial"/>
          <w:iCs/>
          <w:sz w:val="20"/>
        </w:rPr>
        <w:t xml:space="preserve"> remise en fonctionnement du désenfumage de la zone « carré soins intensifs » du Bâtiment H1 de l’hôpital Rangueil.</w:t>
      </w:r>
    </w:p>
    <w:p w14:paraId="12FC101E" w14:textId="77777777" w:rsidR="006E1BDC" w:rsidRPr="00C711E3" w:rsidRDefault="006E1BDC" w:rsidP="006E1BDC">
      <w:pPr>
        <w:pStyle w:val="Retraitcorpsdetexte"/>
        <w:numPr>
          <w:ilvl w:val="0"/>
          <w:numId w:val="36"/>
        </w:numPr>
        <w:spacing w:line="264" w:lineRule="auto"/>
        <w:jc w:val="both"/>
        <w:rPr>
          <w:rFonts w:ascii="Arial" w:hAnsi="Arial" w:cs="Arial"/>
          <w:b/>
          <w:iCs/>
          <w:sz w:val="20"/>
          <w:u w:val="single"/>
        </w:rPr>
      </w:pPr>
      <w:r w:rsidRPr="00C711E3">
        <w:rPr>
          <w:rFonts w:ascii="Arial" w:hAnsi="Arial" w:cs="Arial"/>
          <w:b/>
          <w:iCs/>
          <w:sz w:val="20"/>
          <w:u w:val="single"/>
        </w:rPr>
        <w:t>Objectifs de l’opération :</w:t>
      </w:r>
    </w:p>
    <w:p w14:paraId="6B030B97" w14:textId="77777777" w:rsidR="006E1BDC" w:rsidRPr="00C711E3" w:rsidRDefault="006E1BDC" w:rsidP="006E1BDC">
      <w:pPr>
        <w:pStyle w:val="Retraitcorpsdetexte"/>
        <w:numPr>
          <w:ilvl w:val="1"/>
          <w:numId w:val="36"/>
        </w:numPr>
        <w:spacing w:line="264" w:lineRule="auto"/>
        <w:jc w:val="both"/>
        <w:rPr>
          <w:rFonts w:ascii="Arial" w:hAnsi="Arial" w:cs="Arial"/>
          <w:iCs/>
          <w:sz w:val="20"/>
        </w:rPr>
      </w:pPr>
      <w:bookmarkStart w:id="5" w:name="_Hlk163219424"/>
      <w:r w:rsidRPr="00C711E3">
        <w:rPr>
          <w:rFonts w:ascii="Arial" w:hAnsi="Arial" w:cs="Arial"/>
          <w:iCs/>
          <w:sz w:val="20"/>
        </w:rPr>
        <w:t xml:space="preserve"> Remise en conformité règlementaire du désenfumage de la zone sur les étages RDC, R+2, R+3, R+4, R+6.</w:t>
      </w:r>
    </w:p>
    <w:p w14:paraId="6EE07EA3" w14:textId="77777777" w:rsidR="006E1BDC" w:rsidRPr="00C711E3" w:rsidRDefault="006E1BDC" w:rsidP="006E1BDC">
      <w:pPr>
        <w:pStyle w:val="Retraitcorpsdetexte"/>
        <w:numPr>
          <w:ilvl w:val="1"/>
          <w:numId w:val="36"/>
        </w:numPr>
        <w:spacing w:line="264" w:lineRule="auto"/>
        <w:jc w:val="both"/>
        <w:rPr>
          <w:rFonts w:ascii="Arial" w:hAnsi="Arial" w:cs="Arial"/>
          <w:iCs/>
          <w:sz w:val="20"/>
        </w:rPr>
      </w:pPr>
      <w:r w:rsidRPr="00C711E3">
        <w:rPr>
          <w:rFonts w:ascii="Arial" w:hAnsi="Arial" w:cs="Arial"/>
          <w:iCs/>
          <w:sz w:val="20"/>
        </w:rPr>
        <w:t>Dépose de toutes les grilles, trappes, gaines et accessoires associés de la zone</w:t>
      </w:r>
    </w:p>
    <w:p w14:paraId="35672AE0" w14:textId="77777777" w:rsidR="006E1BDC" w:rsidRPr="00C711E3" w:rsidRDefault="006E1BDC" w:rsidP="006E1BDC">
      <w:pPr>
        <w:pStyle w:val="Retraitcorpsdetexte"/>
        <w:numPr>
          <w:ilvl w:val="1"/>
          <w:numId w:val="36"/>
        </w:numPr>
        <w:spacing w:line="264" w:lineRule="auto"/>
        <w:jc w:val="both"/>
        <w:rPr>
          <w:rFonts w:ascii="Arial" w:hAnsi="Arial" w:cs="Arial"/>
          <w:iCs/>
          <w:sz w:val="20"/>
        </w:rPr>
      </w:pPr>
      <w:r w:rsidRPr="00C711E3">
        <w:rPr>
          <w:rFonts w:ascii="Arial" w:hAnsi="Arial" w:cs="Arial"/>
          <w:iCs/>
          <w:sz w:val="20"/>
        </w:rPr>
        <w:lastRenderedPageBreak/>
        <w:t>Mise en œuvre de nouvelles grilles, volets, trappes, gaines selon la règlementation en vigueur</w:t>
      </w:r>
    </w:p>
    <w:bookmarkEnd w:id="5"/>
    <w:p w14:paraId="593C6C3B" w14:textId="51E4B05C" w:rsidR="00D72C25" w:rsidRPr="00D72C25" w:rsidRDefault="00D72C25" w:rsidP="006E1BDC">
      <w:pPr>
        <w:pStyle w:val="Retraitcorpsdetexte"/>
        <w:ind w:left="0"/>
        <w:rPr>
          <w:rFonts w:ascii="Arial" w:hAnsi="Arial" w:cs="Arial"/>
          <w:sz w:val="20"/>
        </w:rPr>
      </w:pPr>
    </w:p>
    <w:p w14:paraId="760C57CC" w14:textId="7E10EE18" w:rsidR="00FF0F28" w:rsidRPr="00FF0F28" w:rsidRDefault="00FF0F28" w:rsidP="00D72C25">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6" w:name="_Ref151467612"/>
      <w:bookmarkStart w:id="7" w:name="_Toc206492795"/>
      <w:r>
        <w:rPr>
          <w:rFonts w:eastAsiaTheme="minorHAnsi"/>
        </w:rPr>
        <w:t>Allotissement</w:t>
      </w:r>
      <w:bookmarkEnd w:id="6"/>
      <w:bookmarkEnd w:id="7"/>
    </w:p>
    <w:p w14:paraId="40759038" w14:textId="5618BEC1"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6E1BDC">
        <w:rPr>
          <w:rFonts w:ascii="Arial" w:hAnsi="Arial" w:cs="Arial"/>
          <w:sz w:val="20"/>
          <w:szCs w:val="20"/>
        </w:rPr>
        <w:t>4</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p w14:paraId="446EFA4A" w14:textId="722675E6" w:rsidR="008E15FA" w:rsidRDefault="008E15FA" w:rsidP="001C0A08">
      <w:pPr>
        <w:spacing w:after="120" w:line="240" w:lineRule="auto"/>
        <w:jc w:val="both"/>
        <w:rPr>
          <w:rFonts w:ascii="Arial" w:hAnsi="Arial" w:cs="Arial"/>
          <w:sz w:val="20"/>
          <w:szCs w:val="20"/>
        </w:rPr>
      </w:pPr>
    </w:p>
    <w:tbl>
      <w:tblPr>
        <w:tblStyle w:val="Grilledutableau"/>
        <w:tblW w:w="5001" w:type="pct"/>
        <w:tblLook w:val="04A0" w:firstRow="1" w:lastRow="0" w:firstColumn="1" w:lastColumn="0" w:noHBand="0" w:noVBand="1"/>
      </w:tblPr>
      <w:tblGrid>
        <w:gridCol w:w="1193"/>
        <w:gridCol w:w="7871"/>
      </w:tblGrid>
      <w:tr w:rsidR="006E1BDC" w:rsidRPr="006E1BDC" w14:paraId="41C5879E" w14:textId="77777777" w:rsidTr="00372680">
        <w:tc>
          <w:tcPr>
            <w:tcW w:w="498" w:type="pct"/>
            <w:shd w:val="clear" w:color="auto" w:fill="DAEEF3" w:themeFill="accent5" w:themeFillTint="33"/>
            <w:vAlign w:val="center"/>
          </w:tcPr>
          <w:p w14:paraId="1F5959B0" w14:textId="77777777" w:rsidR="006E1BDC" w:rsidRPr="006E1BDC" w:rsidRDefault="006E1BDC" w:rsidP="00372680">
            <w:pPr>
              <w:spacing w:line="360" w:lineRule="auto"/>
              <w:jc w:val="center"/>
              <w:rPr>
                <w:rFonts w:ascii="Arial" w:hAnsi="Arial" w:cs="Arial"/>
                <w:sz w:val="20"/>
                <w:szCs w:val="18"/>
              </w:rPr>
            </w:pPr>
            <w:r w:rsidRPr="006E1BDC">
              <w:rPr>
                <w:rFonts w:ascii="Arial" w:hAnsi="Arial" w:cs="Arial"/>
                <w:sz w:val="20"/>
                <w:szCs w:val="18"/>
              </w:rPr>
              <w:t>N° du lot</w:t>
            </w:r>
          </w:p>
        </w:tc>
        <w:tc>
          <w:tcPr>
            <w:tcW w:w="3289" w:type="pct"/>
            <w:shd w:val="clear" w:color="auto" w:fill="DAEEF3" w:themeFill="accent5" w:themeFillTint="33"/>
            <w:vAlign w:val="center"/>
          </w:tcPr>
          <w:p w14:paraId="41D27454" w14:textId="77777777" w:rsidR="006E1BDC" w:rsidRPr="006E1BDC" w:rsidRDefault="006E1BDC" w:rsidP="00372680">
            <w:pPr>
              <w:spacing w:line="360" w:lineRule="auto"/>
              <w:jc w:val="center"/>
              <w:rPr>
                <w:rFonts w:ascii="Arial" w:hAnsi="Arial" w:cs="Arial"/>
                <w:sz w:val="20"/>
                <w:szCs w:val="18"/>
              </w:rPr>
            </w:pPr>
            <w:r w:rsidRPr="006E1BDC">
              <w:rPr>
                <w:rFonts w:ascii="Arial" w:hAnsi="Arial" w:cs="Arial"/>
                <w:sz w:val="20"/>
                <w:szCs w:val="18"/>
              </w:rPr>
              <w:t>Intitulé du lot</w:t>
            </w:r>
          </w:p>
        </w:tc>
      </w:tr>
      <w:tr w:rsidR="006E1BDC" w:rsidRPr="006E1BDC" w14:paraId="5543F6E8" w14:textId="77777777" w:rsidTr="00372680">
        <w:trPr>
          <w:trHeight w:val="343"/>
        </w:trPr>
        <w:tc>
          <w:tcPr>
            <w:tcW w:w="498" w:type="pct"/>
          </w:tcPr>
          <w:p w14:paraId="51F08EB7"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szCs w:val="18"/>
              </w:rPr>
              <w:t>01</w:t>
            </w:r>
          </w:p>
        </w:tc>
        <w:tc>
          <w:tcPr>
            <w:tcW w:w="3289" w:type="pct"/>
          </w:tcPr>
          <w:p w14:paraId="149FE5EA" w14:textId="7D511C77" w:rsidR="006E1BDC" w:rsidRPr="00D03619" w:rsidRDefault="00D03619" w:rsidP="00372680">
            <w:pPr>
              <w:spacing w:line="360" w:lineRule="auto"/>
              <w:rPr>
                <w:rFonts w:ascii="Arial" w:hAnsi="Arial" w:cs="Arial"/>
                <w:sz w:val="20"/>
                <w:szCs w:val="18"/>
              </w:rPr>
            </w:pPr>
            <w:r w:rsidRPr="00D03619">
              <w:rPr>
                <w:rFonts w:ascii="Arial" w:hAnsi="Arial" w:cs="Arial"/>
                <w:sz w:val="20"/>
                <w:szCs w:val="18"/>
              </w:rPr>
              <w:t>Gros Œuvre/Démolition / Plâtrerie</w:t>
            </w:r>
          </w:p>
        </w:tc>
      </w:tr>
      <w:tr w:rsidR="006E1BDC" w:rsidRPr="006E1BDC" w14:paraId="7C27DADF" w14:textId="77777777" w:rsidTr="00372680">
        <w:trPr>
          <w:trHeight w:val="343"/>
        </w:trPr>
        <w:tc>
          <w:tcPr>
            <w:tcW w:w="498" w:type="pct"/>
          </w:tcPr>
          <w:p w14:paraId="2B640543"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szCs w:val="18"/>
              </w:rPr>
              <w:t>02</w:t>
            </w:r>
          </w:p>
        </w:tc>
        <w:tc>
          <w:tcPr>
            <w:tcW w:w="3289" w:type="pct"/>
          </w:tcPr>
          <w:p w14:paraId="372AB328"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rPr>
              <w:t>Peinture / Sol</w:t>
            </w:r>
          </w:p>
        </w:tc>
      </w:tr>
      <w:tr w:rsidR="006E1BDC" w:rsidRPr="006E1BDC" w14:paraId="32E6C408" w14:textId="77777777" w:rsidTr="00372680">
        <w:tc>
          <w:tcPr>
            <w:tcW w:w="498" w:type="pct"/>
          </w:tcPr>
          <w:p w14:paraId="200498F2"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szCs w:val="18"/>
              </w:rPr>
              <w:t>03</w:t>
            </w:r>
          </w:p>
        </w:tc>
        <w:tc>
          <w:tcPr>
            <w:tcW w:w="3289" w:type="pct"/>
          </w:tcPr>
          <w:p w14:paraId="6B6C402C"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rPr>
              <w:t>Désenfumage</w:t>
            </w:r>
          </w:p>
        </w:tc>
      </w:tr>
      <w:tr w:rsidR="006E1BDC" w:rsidRPr="006E1BDC" w14:paraId="028181C7" w14:textId="77777777" w:rsidTr="00372680">
        <w:tc>
          <w:tcPr>
            <w:tcW w:w="498" w:type="pct"/>
          </w:tcPr>
          <w:p w14:paraId="59FB3E0C" w14:textId="77777777" w:rsidR="006E1BDC" w:rsidRPr="006E1BDC" w:rsidRDefault="006E1BDC" w:rsidP="00372680">
            <w:pPr>
              <w:spacing w:line="360" w:lineRule="auto"/>
              <w:rPr>
                <w:rFonts w:ascii="Arial" w:hAnsi="Arial" w:cs="Arial"/>
                <w:sz w:val="20"/>
                <w:szCs w:val="18"/>
              </w:rPr>
            </w:pPr>
            <w:r w:rsidRPr="006E1BDC">
              <w:rPr>
                <w:rFonts w:ascii="Arial" w:hAnsi="Arial" w:cs="Arial"/>
                <w:sz w:val="20"/>
                <w:szCs w:val="18"/>
              </w:rPr>
              <w:t>04</w:t>
            </w:r>
          </w:p>
        </w:tc>
        <w:tc>
          <w:tcPr>
            <w:tcW w:w="3289" w:type="pct"/>
          </w:tcPr>
          <w:p w14:paraId="168835B8" w14:textId="3BFCCA3A" w:rsidR="006E1BDC" w:rsidRPr="006E1BDC" w:rsidRDefault="006E1BDC" w:rsidP="00372680">
            <w:pPr>
              <w:spacing w:line="360" w:lineRule="auto"/>
              <w:rPr>
                <w:rFonts w:ascii="Arial" w:hAnsi="Arial" w:cs="Arial"/>
                <w:sz w:val="20"/>
                <w:szCs w:val="18"/>
              </w:rPr>
            </w:pPr>
            <w:r w:rsidRPr="006E1BDC">
              <w:rPr>
                <w:rFonts w:ascii="Arial" w:hAnsi="Arial" w:cs="Arial"/>
                <w:sz w:val="20"/>
                <w:szCs w:val="18"/>
              </w:rPr>
              <w:t>Electricité</w:t>
            </w:r>
            <w:r w:rsidR="00582C41">
              <w:rPr>
                <w:rFonts w:ascii="Arial" w:hAnsi="Arial" w:cs="Arial"/>
                <w:sz w:val="20"/>
                <w:szCs w:val="18"/>
              </w:rPr>
              <w:t xml:space="preserve"> CFO CFA SSI</w:t>
            </w:r>
          </w:p>
        </w:tc>
      </w:tr>
    </w:tbl>
    <w:p w14:paraId="4885DA43" w14:textId="4CB524DD" w:rsidR="006E1BDC" w:rsidRDefault="006E1BDC"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7681A6EC" w14:textId="2AE63FEF" w:rsidR="001C0A08"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206492796"/>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206492797"/>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206492798"/>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206492799"/>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lastRenderedPageBreak/>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206492800"/>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206492801"/>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206492802"/>
      <w:r w:rsidRPr="003B4C9E">
        <w:rPr>
          <w:lang w:eastAsia="fr-FR"/>
        </w:rPr>
        <w:t xml:space="preserve">Notifications destinées au </w:t>
      </w:r>
      <w:r w:rsidR="003B4C9E">
        <w:rPr>
          <w:lang w:eastAsia="fr-FR"/>
        </w:rPr>
        <w:t>Maitre d’Ouvrage</w:t>
      </w:r>
      <w:bookmarkEnd w:id="20"/>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538C1610" w14:textId="1C0B5AFE" w:rsidR="008E15FA" w:rsidRPr="008E15FA" w:rsidRDefault="001B1272" w:rsidP="008E15FA">
      <w:pPr>
        <w:pStyle w:val="Titre1"/>
        <w:spacing w:before="0" w:after="120" w:line="240" w:lineRule="auto"/>
      </w:pPr>
      <w:bookmarkStart w:id="21" w:name="_Toc206492803"/>
      <w:bookmarkEnd w:id="16"/>
      <w:r>
        <w:t>Acteurs du projet</w:t>
      </w:r>
      <w:bookmarkEnd w:id="21"/>
    </w:p>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206492804"/>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206492805"/>
      <w:r w:rsidRPr="00FF0F28">
        <w:rPr>
          <w:rFonts w:eastAsiaTheme="minorHAnsi"/>
        </w:rPr>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lastRenderedPageBreak/>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206492806"/>
      <w:r w:rsidRPr="00FF0F28">
        <w:rPr>
          <w:rFonts w:eastAsiaTheme="minorHAnsi"/>
        </w:rPr>
        <w:t>CSPS</w:t>
      </w:r>
      <w:bookmarkEnd w:id="28"/>
      <w:bookmarkEnd w:id="29"/>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Nom : Faustine BARNAUD</w:t>
      </w:r>
    </w:p>
    <w:p w14:paraId="1CEE0E3F"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faustine.barnaud@qualiconsult.fr</w:t>
        </w:r>
      </w:hyperlink>
      <w:r w:rsidRPr="002A6BF8">
        <w:rPr>
          <w:rStyle w:val="Lienhypertexte"/>
          <w:rFonts w:ascii="Arial" w:hAnsi="Arial" w:cs="Arial"/>
          <w:bCs/>
          <w:sz w:val="20"/>
          <w:szCs w:val="20"/>
        </w:rPr>
        <w:t xml:space="preserve"> </w:t>
      </w:r>
      <w:r w:rsidRPr="002A6BF8">
        <w:rPr>
          <w:rFonts w:ascii="Arial" w:hAnsi="Arial" w:cs="Arial"/>
          <w:bCs/>
          <w:sz w:val="20"/>
          <w:szCs w:val="20"/>
        </w:rPr>
        <w:t>– 07.63.32.80.13</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206492807"/>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5"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206492808"/>
      <w:r w:rsidRPr="003D542B">
        <w:rPr>
          <w:rFonts w:eastAsiaTheme="minorHAnsi"/>
        </w:rPr>
        <w:t>CSSI</w:t>
      </w:r>
      <w:bookmarkEnd w:id="31"/>
      <w:bookmarkEnd w:id="32"/>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0BFEBC53" w14:textId="7AAE8388" w:rsidR="00FF0F28" w:rsidRPr="00582C41" w:rsidRDefault="00182CB6" w:rsidP="00582C41">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6"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206492809"/>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BF60552" w14:textId="77777777" w:rsidR="006E1BDC"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présent acte d’engagement, </w:t>
      </w:r>
    </w:p>
    <w:p w14:paraId="0FA2A82D" w14:textId="3437E153" w:rsidR="00C95E72" w:rsidRPr="0051279A" w:rsidRDefault="006E1BDC" w:rsidP="00C95E72">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 xml:space="preserve">Le </w:t>
      </w:r>
      <w:r w:rsidR="00C95E72" w:rsidRPr="0051279A">
        <w:rPr>
          <w:rFonts w:ascii="Arial" w:hAnsi="Arial" w:cs="Arial"/>
          <w:sz w:val="20"/>
          <w:szCs w:val="20"/>
        </w:rPr>
        <w:t>Cahier des Clauses Administratives Particulières (ci-après « le C.C.A.P. ») et ses annexes dans la version résultant des dernières modifications éventuelles, opérées par avenant ;</w:t>
      </w:r>
    </w:p>
    <w:p w14:paraId="6E1A8A15" w14:textId="5C023048" w:rsidR="00C95E72" w:rsidRDefault="006E1BDC" w:rsidP="00C95E72">
      <w:pPr>
        <w:pStyle w:val="Paragraphedeliste"/>
        <w:numPr>
          <w:ilvl w:val="0"/>
          <w:numId w:val="7"/>
        </w:numPr>
        <w:tabs>
          <w:tab w:val="clear" w:pos="1068"/>
        </w:tabs>
        <w:spacing w:after="0" w:line="240" w:lineRule="auto"/>
        <w:ind w:left="567"/>
        <w:jc w:val="both"/>
        <w:rPr>
          <w:rFonts w:ascii="Arial" w:hAnsi="Arial" w:cs="Arial"/>
          <w:sz w:val="20"/>
          <w:szCs w:val="20"/>
        </w:rPr>
      </w:pPr>
      <w:r>
        <w:rPr>
          <w:rFonts w:ascii="Arial" w:hAnsi="Arial" w:cs="Arial"/>
          <w:sz w:val="20"/>
          <w:szCs w:val="20"/>
        </w:rPr>
        <w:t>Les a</w:t>
      </w:r>
      <w:r w:rsidR="00C95E72" w:rsidRPr="00B213ED">
        <w:rPr>
          <w:rFonts w:ascii="Arial" w:hAnsi="Arial" w:cs="Arial"/>
          <w:sz w:val="20"/>
          <w:szCs w:val="20"/>
        </w:rPr>
        <w:t>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E9D29C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r w:rsidR="00916BF0">
        <w:rPr>
          <w:rFonts w:ascii="Arial" w:hAnsi="Arial" w:cs="Arial"/>
          <w:sz w:val="20"/>
          <w:szCs w:val="20"/>
        </w:rPr>
        <w:t xml:space="preserve"> </w:t>
      </w:r>
      <w:r w:rsidRPr="00E809E0">
        <w:rPr>
          <w:rFonts w:ascii="Arial" w:hAnsi="Arial" w:cs="Arial"/>
          <w:sz w:val="20"/>
          <w:szCs w:val="20"/>
        </w:rPr>
        <w:t>;</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206492810"/>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206492811"/>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206492812"/>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490591526"/>
      <w:bookmarkStart w:id="47" w:name="_Toc206492813"/>
      <w:r w:rsidRPr="004B0C0E">
        <w:rPr>
          <w:rFonts w:eastAsiaTheme="minorHAnsi"/>
        </w:rPr>
        <w:t>Contenu des prix</w:t>
      </w:r>
      <w:bookmarkEnd w:id="47"/>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206492814"/>
      <w:r w:rsidRPr="00FF0F28">
        <w:rPr>
          <w:rFonts w:eastAsiaTheme="minorHAnsi"/>
        </w:rPr>
        <w:t>Forme des prix</w:t>
      </w:r>
      <w:bookmarkEnd w:id="46"/>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206492815"/>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299DCA8" w14:textId="17FEDE4C" w:rsidR="00582C41" w:rsidRPr="00582C41" w:rsidRDefault="00FF0F28" w:rsidP="00582C41">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206492816"/>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7D94560D"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7ECD5E94" w14:textId="77777777" w:rsidR="00D03619" w:rsidRDefault="00D03619" w:rsidP="00CE2CCD">
      <w:pPr>
        <w:spacing w:before="120" w:after="120" w:line="240" w:lineRule="auto"/>
        <w:jc w:val="both"/>
        <w:rPr>
          <w:rFonts w:ascii="Arial" w:hAnsi="Arial" w:cs="Arial"/>
          <w:color w:val="FF0000"/>
          <w:sz w:val="20"/>
          <w:szCs w:val="20"/>
        </w:rPr>
      </w:pP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811"/>
        <w:gridCol w:w="2970"/>
      </w:tblGrid>
      <w:tr w:rsidR="00793F03" w:rsidRPr="00740ADE" w14:paraId="7587E8B8" w14:textId="3BB2A716" w:rsidTr="00224CA8">
        <w:trPr>
          <w:trHeight w:val="485"/>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5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7F396C" w:rsidRPr="00740ADE" w14:paraId="52CEA3DF" w14:textId="5D95961C"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3CBEE1B2" w14:textId="54C555D1"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01</w:t>
            </w:r>
          </w:p>
        </w:tc>
        <w:tc>
          <w:tcPr>
            <w:tcW w:w="5811" w:type="dxa"/>
            <w:tcBorders>
              <w:top w:val="single" w:sz="4" w:space="0" w:color="auto"/>
              <w:left w:val="single" w:sz="4" w:space="0" w:color="auto"/>
              <w:bottom w:val="single" w:sz="4" w:space="0" w:color="auto"/>
              <w:right w:val="single" w:sz="4" w:space="0" w:color="auto"/>
            </w:tcBorders>
          </w:tcPr>
          <w:p w14:paraId="01E53FD6" w14:textId="77515906" w:rsidR="007F396C" w:rsidRPr="00740ADE" w:rsidRDefault="008D3EC3" w:rsidP="007F396C">
            <w:pPr>
              <w:rPr>
                <w:rFonts w:ascii="Arial" w:hAnsi="Arial" w:cs="Arial"/>
                <w:sz w:val="20"/>
                <w:szCs w:val="20"/>
              </w:rPr>
            </w:pPr>
            <w:r w:rsidRPr="008D3EC3">
              <w:rPr>
                <w:rFonts w:ascii="Arial" w:hAnsi="Arial" w:cs="Arial"/>
                <w:sz w:val="20"/>
              </w:rPr>
              <w:t>Gros Œuvre/Démolition / Plâtrerie</w:t>
            </w:r>
          </w:p>
        </w:tc>
        <w:tc>
          <w:tcPr>
            <w:tcW w:w="2970" w:type="dxa"/>
            <w:tcBorders>
              <w:top w:val="single" w:sz="4" w:space="0" w:color="auto"/>
              <w:left w:val="single" w:sz="4" w:space="0" w:color="auto"/>
              <w:bottom w:val="single" w:sz="4" w:space="0" w:color="auto"/>
              <w:right w:val="single" w:sz="4" w:space="0" w:color="auto"/>
            </w:tcBorders>
          </w:tcPr>
          <w:p w14:paraId="4EACA5BC" w14:textId="6E4C2BA6" w:rsidR="007F396C" w:rsidRPr="00740ADE" w:rsidRDefault="00BA2D5A" w:rsidP="007F396C">
            <w:pPr>
              <w:rPr>
                <w:rFonts w:ascii="Arial" w:hAnsi="Arial" w:cs="Arial"/>
                <w:sz w:val="20"/>
                <w:szCs w:val="20"/>
              </w:rPr>
            </w:pPr>
            <w:r w:rsidRPr="00740ADE">
              <w:rPr>
                <w:rFonts w:ascii="Arial" w:hAnsi="Arial" w:cs="Arial"/>
                <w:sz w:val="20"/>
                <w:szCs w:val="20"/>
              </w:rPr>
              <w:t>BT03</w:t>
            </w:r>
          </w:p>
        </w:tc>
      </w:tr>
      <w:tr w:rsidR="007F396C" w:rsidRPr="00740ADE" w14:paraId="5CB22C71"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4532AC94" w14:textId="6D2B0D01"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lastRenderedPageBreak/>
              <w:t>0</w:t>
            </w:r>
            <w:r w:rsidR="008D3EC3">
              <w:rPr>
                <w:rFonts w:ascii="Arial" w:hAnsi="Arial" w:cs="Arial"/>
                <w:sz w:val="20"/>
                <w:szCs w:val="18"/>
              </w:rPr>
              <w:t>2</w:t>
            </w:r>
          </w:p>
        </w:tc>
        <w:tc>
          <w:tcPr>
            <w:tcW w:w="5811" w:type="dxa"/>
            <w:tcBorders>
              <w:top w:val="single" w:sz="4" w:space="0" w:color="auto"/>
              <w:left w:val="single" w:sz="4" w:space="0" w:color="auto"/>
              <w:bottom w:val="single" w:sz="4" w:space="0" w:color="auto"/>
              <w:right w:val="single" w:sz="4" w:space="0" w:color="auto"/>
            </w:tcBorders>
          </w:tcPr>
          <w:p w14:paraId="44139583" w14:textId="06D1238F" w:rsidR="007F396C" w:rsidRPr="00740ADE" w:rsidRDefault="007F396C" w:rsidP="007F396C">
            <w:pPr>
              <w:rPr>
                <w:rFonts w:ascii="Arial" w:hAnsi="Arial" w:cs="Arial"/>
                <w:sz w:val="20"/>
                <w:szCs w:val="20"/>
              </w:rPr>
            </w:pPr>
            <w:r w:rsidRPr="00740ADE">
              <w:rPr>
                <w:rFonts w:ascii="Arial" w:hAnsi="Arial" w:cs="Arial"/>
                <w:sz w:val="20"/>
                <w:szCs w:val="18"/>
              </w:rPr>
              <w:t xml:space="preserve">Peinture – Sol </w:t>
            </w:r>
          </w:p>
        </w:tc>
        <w:tc>
          <w:tcPr>
            <w:tcW w:w="2970" w:type="dxa"/>
            <w:tcBorders>
              <w:top w:val="single" w:sz="4" w:space="0" w:color="auto"/>
              <w:left w:val="single" w:sz="4" w:space="0" w:color="auto"/>
              <w:bottom w:val="single" w:sz="4" w:space="0" w:color="auto"/>
              <w:right w:val="single" w:sz="4" w:space="0" w:color="auto"/>
            </w:tcBorders>
          </w:tcPr>
          <w:p w14:paraId="3E5BA412" w14:textId="760B0D46" w:rsidR="007F396C" w:rsidRPr="00740ADE" w:rsidRDefault="00BA2D5A" w:rsidP="007F396C">
            <w:pPr>
              <w:rPr>
                <w:rFonts w:ascii="Arial" w:hAnsi="Arial" w:cs="Arial"/>
                <w:sz w:val="20"/>
                <w:szCs w:val="20"/>
              </w:rPr>
            </w:pPr>
            <w:r w:rsidRPr="00740ADE">
              <w:rPr>
                <w:rFonts w:ascii="Arial" w:hAnsi="Arial" w:cs="Arial"/>
                <w:sz w:val="20"/>
                <w:szCs w:val="20"/>
              </w:rPr>
              <w:t>BT46</w:t>
            </w:r>
          </w:p>
        </w:tc>
      </w:tr>
      <w:tr w:rsidR="008D3EC3" w:rsidRPr="00740ADE" w14:paraId="0CB6BFED"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1B0C1CED" w14:textId="0D4114B4" w:rsidR="008D3EC3" w:rsidRPr="00740ADE" w:rsidRDefault="008D3EC3" w:rsidP="007F396C">
            <w:pPr>
              <w:spacing w:line="240" w:lineRule="exact"/>
              <w:rPr>
                <w:rFonts w:ascii="Arial" w:hAnsi="Arial" w:cs="Arial"/>
                <w:sz w:val="20"/>
                <w:szCs w:val="18"/>
              </w:rPr>
            </w:pPr>
            <w:r>
              <w:rPr>
                <w:rFonts w:ascii="Arial" w:hAnsi="Arial" w:cs="Arial"/>
                <w:sz w:val="20"/>
                <w:szCs w:val="18"/>
              </w:rPr>
              <w:t>03</w:t>
            </w:r>
          </w:p>
        </w:tc>
        <w:tc>
          <w:tcPr>
            <w:tcW w:w="5811" w:type="dxa"/>
            <w:tcBorders>
              <w:top w:val="single" w:sz="4" w:space="0" w:color="auto"/>
              <w:left w:val="single" w:sz="4" w:space="0" w:color="auto"/>
              <w:bottom w:val="single" w:sz="4" w:space="0" w:color="auto"/>
              <w:right w:val="single" w:sz="4" w:space="0" w:color="auto"/>
            </w:tcBorders>
          </w:tcPr>
          <w:p w14:paraId="3ABE7029" w14:textId="69673DE2" w:rsidR="008D3EC3" w:rsidRPr="00740ADE" w:rsidRDefault="008D3EC3" w:rsidP="007F396C">
            <w:pPr>
              <w:rPr>
                <w:rFonts w:ascii="Arial" w:hAnsi="Arial" w:cs="Arial"/>
                <w:sz w:val="20"/>
                <w:szCs w:val="18"/>
              </w:rPr>
            </w:pPr>
            <w:r w:rsidRPr="008D3EC3">
              <w:rPr>
                <w:rFonts w:ascii="Arial" w:hAnsi="Arial" w:cs="Arial"/>
                <w:sz w:val="20"/>
                <w:szCs w:val="18"/>
              </w:rPr>
              <w:t>Désenfumage</w:t>
            </w:r>
          </w:p>
        </w:tc>
        <w:tc>
          <w:tcPr>
            <w:tcW w:w="2970" w:type="dxa"/>
            <w:tcBorders>
              <w:top w:val="single" w:sz="4" w:space="0" w:color="auto"/>
              <w:left w:val="single" w:sz="4" w:space="0" w:color="auto"/>
              <w:bottom w:val="single" w:sz="4" w:space="0" w:color="auto"/>
              <w:right w:val="single" w:sz="4" w:space="0" w:color="auto"/>
            </w:tcBorders>
          </w:tcPr>
          <w:p w14:paraId="36E1BA59" w14:textId="5168B02C" w:rsidR="008D3EC3" w:rsidRPr="00740ADE" w:rsidRDefault="008D3EC3" w:rsidP="007F396C">
            <w:pPr>
              <w:rPr>
                <w:rFonts w:ascii="Arial" w:hAnsi="Arial" w:cs="Arial"/>
                <w:sz w:val="20"/>
                <w:szCs w:val="20"/>
              </w:rPr>
            </w:pPr>
            <w:r>
              <w:rPr>
                <w:rFonts w:ascii="Arial" w:hAnsi="Arial" w:cs="Arial"/>
                <w:sz w:val="20"/>
                <w:szCs w:val="20"/>
              </w:rPr>
              <w:t>BT41</w:t>
            </w:r>
          </w:p>
        </w:tc>
      </w:tr>
      <w:tr w:rsidR="007F396C" w:rsidRPr="00740ADE" w14:paraId="5AE964DA" w14:textId="77777777" w:rsidTr="00224CA8">
        <w:trPr>
          <w:trHeight w:val="408"/>
        </w:trPr>
        <w:tc>
          <w:tcPr>
            <w:tcW w:w="1555" w:type="dxa"/>
            <w:tcBorders>
              <w:top w:val="single" w:sz="4" w:space="0" w:color="auto"/>
              <w:left w:val="single" w:sz="4" w:space="0" w:color="auto"/>
              <w:bottom w:val="single" w:sz="4" w:space="0" w:color="auto"/>
              <w:right w:val="single" w:sz="4" w:space="0" w:color="auto"/>
            </w:tcBorders>
          </w:tcPr>
          <w:p w14:paraId="788F374B" w14:textId="14E25034"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8D3EC3">
              <w:rPr>
                <w:rFonts w:ascii="Arial" w:hAnsi="Arial" w:cs="Arial"/>
                <w:sz w:val="20"/>
                <w:szCs w:val="18"/>
              </w:rPr>
              <w:t>4</w:t>
            </w:r>
          </w:p>
        </w:tc>
        <w:tc>
          <w:tcPr>
            <w:tcW w:w="5811" w:type="dxa"/>
            <w:tcBorders>
              <w:top w:val="single" w:sz="4" w:space="0" w:color="auto"/>
              <w:left w:val="single" w:sz="4" w:space="0" w:color="auto"/>
              <w:bottom w:val="single" w:sz="4" w:space="0" w:color="auto"/>
              <w:right w:val="single" w:sz="4" w:space="0" w:color="auto"/>
            </w:tcBorders>
          </w:tcPr>
          <w:p w14:paraId="29493EBE" w14:textId="23C6F2C8" w:rsidR="007F396C" w:rsidRPr="00740ADE" w:rsidRDefault="00810FD4" w:rsidP="007F396C">
            <w:pPr>
              <w:rPr>
                <w:rFonts w:ascii="Arial" w:hAnsi="Arial" w:cs="Arial"/>
                <w:sz w:val="20"/>
                <w:szCs w:val="20"/>
              </w:rPr>
            </w:pPr>
            <w:r>
              <w:rPr>
                <w:rFonts w:ascii="Arial" w:hAnsi="Arial" w:cs="Arial"/>
                <w:sz w:val="20"/>
                <w:szCs w:val="18"/>
              </w:rPr>
              <w:t>Electricité</w:t>
            </w:r>
          </w:p>
        </w:tc>
        <w:tc>
          <w:tcPr>
            <w:tcW w:w="2970" w:type="dxa"/>
            <w:tcBorders>
              <w:top w:val="single" w:sz="4" w:space="0" w:color="auto"/>
              <w:left w:val="single" w:sz="4" w:space="0" w:color="auto"/>
              <w:bottom w:val="single" w:sz="4" w:space="0" w:color="auto"/>
              <w:right w:val="single" w:sz="4" w:space="0" w:color="auto"/>
            </w:tcBorders>
          </w:tcPr>
          <w:p w14:paraId="79F8DAA8" w14:textId="7CBBBE6D" w:rsidR="007F396C" w:rsidRPr="00740ADE" w:rsidRDefault="00BA2D5A" w:rsidP="007F396C">
            <w:pPr>
              <w:rPr>
                <w:rFonts w:ascii="Arial" w:hAnsi="Arial" w:cs="Arial"/>
                <w:sz w:val="20"/>
                <w:szCs w:val="20"/>
              </w:rPr>
            </w:pPr>
            <w:r w:rsidRPr="00740ADE">
              <w:rPr>
                <w:rFonts w:ascii="Arial" w:hAnsi="Arial" w:cs="Arial"/>
                <w:sz w:val="20"/>
                <w:szCs w:val="20"/>
              </w:rPr>
              <w:t>BT47</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206492817"/>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206492818"/>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206492819"/>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206492820"/>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lastRenderedPageBreak/>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206492821"/>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206492822"/>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206492823"/>
      <w:r w:rsidRPr="00FF0F28">
        <w:rPr>
          <w:rFonts w:eastAsiaTheme="minorHAnsi"/>
        </w:rPr>
        <w:t>Les décomptes finaux</w:t>
      </w:r>
      <w:bookmarkEnd w:id="67"/>
      <w:bookmarkEnd w:id="68"/>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lastRenderedPageBreak/>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206492824"/>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7"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206492825"/>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206492826"/>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206492827"/>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lastRenderedPageBreak/>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206492828"/>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206492829"/>
      <w:r w:rsidRPr="00FF0F28">
        <w:rPr>
          <w:rFonts w:eastAsiaTheme="minorHAnsi"/>
        </w:rPr>
        <w:t>Délai(s) d’exécution des travaux</w:t>
      </w:r>
      <w:bookmarkEnd w:id="79"/>
      <w:bookmarkEnd w:id="80"/>
      <w:bookmarkEnd w:id="81"/>
      <w:bookmarkEnd w:id="82"/>
    </w:p>
    <w:p w14:paraId="71B0DDA3" w14:textId="319DCE0D"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C348E3">
        <w:rPr>
          <w:rFonts w:ascii="Arial" w:hAnsi="Arial" w:cs="Arial"/>
          <w:b/>
          <w:sz w:val="20"/>
          <w:szCs w:val="20"/>
        </w:rPr>
        <w:t>8</w:t>
      </w:r>
      <w:r w:rsidR="003340E1">
        <w:rPr>
          <w:rFonts w:ascii="Arial" w:hAnsi="Arial" w:cs="Arial"/>
          <w:b/>
          <w:sz w:val="20"/>
          <w:szCs w:val="20"/>
        </w:rPr>
        <w:t xml:space="preserve"> MOIS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0DE8B13F"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FE207E">
        <w:rPr>
          <w:rFonts w:ascii="Arial" w:hAnsi="Arial" w:cs="Arial"/>
          <w:b/>
          <w:sz w:val="20"/>
          <w:szCs w:val="20"/>
        </w:rPr>
        <w:t>2 MOIS</w:t>
      </w:r>
      <w:r w:rsidRPr="009E5BA7">
        <w:rPr>
          <w:rFonts w:ascii="Arial" w:hAnsi="Arial" w:cs="Arial"/>
          <w:sz w:val="20"/>
          <w:szCs w:val="20"/>
        </w:rPr>
        <w:t xml:space="preserve"> </w:t>
      </w:r>
    </w:p>
    <w:p w14:paraId="0FAA4395" w14:textId="0A783F1B"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B23454">
        <w:rPr>
          <w:rFonts w:ascii="Arial" w:hAnsi="Arial" w:cs="Arial"/>
          <w:b/>
          <w:sz w:val="20"/>
          <w:szCs w:val="20"/>
        </w:rPr>
        <w:t>6</w:t>
      </w:r>
      <w:r w:rsidR="00EE7372">
        <w:rPr>
          <w:rFonts w:ascii="Arial" w:hAnsi="Arial" w:cs="Arial"/>
          <w:b/>
          <w:sz w:val="20"/>
          <w:szCs w:val="20"/>
        </w:rPr>
        <w:t xml:space="preserve"> </w:t>
      </w:r>
      <w:r w:rsidR="007F396C">
        <w:rPr>
          <w:rFonts w:ascii="Arial" w:hAnsi="Arial" w:cs="Arial"/>
          <w:b/>
          <w:sz w:val="20"/>
          <w:szCs w:val="20"/>
        </w:rPr>
        <w:t>MOIS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206492830"/>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206492831"/>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206492832"/>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206492833"/>
      <w:r w:rsidRPr="00FF0F28">
        <w:rPr>
          <w:rFonts w:eastAsiaTheme="minorHAnsi"/>
        </w:rPr>
        <w:lastRenderedPageBreak/>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6E58A74F"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 maintien des installations/signalisations de chantier/sécurité définies sur le plan d’installation de chantier en phase préparatoire</w:t>
      </w:r>
      <w:r w:rsidR="00916BF0">
        <w:rPr>
          <w:rFonts w:ascii="Arial" w:hAnsi="Arial" w:cs="Arial"/>
          <w:sz w:val="20"/>
          <w:szCs w:val="20"/>
        </w:rPr>
        <w:t xml:space="preserve">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206492834"/>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206492835"/>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206492836"/>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206492837"/>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206492838"/>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206492839"/>
      <w:r w:rsidRPr="00FF0F28">
        <w:rPr>
          <w:rFonts w:eastAsiaTheme="minorHAnsi"/>
        </w:rPr>
        <w:lastRenderedPageBreak/>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206492840"/>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206492841"/>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206492842"/>
      <w:r w:rsidRPr="00FF0F28">
        <w:rPr>
          <w:rFonts w:eastAsiaTheme="minorHAnsi"/>
        </w:rPr>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d’auto-liquidation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lastRenderedPageBreak/>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6F6E2F14" w14:textId="740559B6" w:rsidR="00A16D11" w:rsidRPr="009771D6" w:rsidRDefault="00A16D11" w:rsidP="00314A5D">
      <w:pPr>
        <w:pStyle w:val="Corpsdetexte2"/>
        <w:spacing w:after="120"/>
        <w:rPr>
          <w:rFonts w:eastAsiaTheme="minorHAnsi" w:cs="Arial"/>
          <w:b/>
          <w:bCs/>
          <w:sz w:val="20"/>
          <w:szCs w:val="20"/>
          <w:lang w:eastAsia="en-US"/>
        </w:rPr>
      </w:pPr>
      <w:r w:rsidRPr="009771D6">
        <w:rPr>
          <w:rFonts w:eastAsiaTheme="minorHAnsi" w:cs="Arial"/>
          <w:b/>
          <w:bCs/>
          <w:sz w:val="20"/>
          <w:szCs w:val="20"/>
          <w:lang w:eastAsia="en-US"/>
        </w:rPr>
        <w:t xml:space="preserve">Pour le LOT </w:t>
      </w:r>
      <w:r w:rsidR="009771D6">
        <w:rPr>
          <w:rFonts w:eastAsiaTheme="minorHAnsi" w:cs="Arial"/>
          <w:b/>
          <w:bCs/>
          <w:sz w:val="20"/>
          <w:szCs w:val="20"/>
          <w:lang w:eastAsia="en-US"/>
        </w:rPr>
        <w:t>n°</w:t>
      </w:r>
      <w:r w:rsidRPr="009771D6">
        <w:rPr>
          <w:rFonts w:eastAsiaTheme="minorHAnsi" w:cs="Arial"/>
          <w:b/>
          <w:bCs/>
          <w:sz w:val="20"/>
          <w:szCs w:val="20"/>
          <w:lang w:eastAsia="en-US"/>
        </w:rPr>
        <w:t xml:space="preserve">1 </w:t>
      </w:r>
      <w:r w:rsidR="009771D6">
        <w:rPr>
          <w:rFonts w:eastAsiaTheme="minorHAnsi" w:cs="Arial"/>
          <w:b/>
          <w:bCs/>
          <w:sz w:val="20"/>
          <w:szCs w:val="20"/>
          <w:lang w:eastAsia="en-US"/>
        </w:rPr>
        <w:t>« </w:t>
      </w:r>
      <w:r w:rsidRPr="009771D6">
        <w:rPr>
          <w:rFonts w:eastAsiaTheme="minorHAnsi" w:cs="Arial"/>
          <w:b/>
          <w:bCs/>
          <w:sz w:val="20"/>
          <w:szCs w:val="20"/>
          <w:lang w:eastAsia="en-US"/>
        </w:rPr>
        <w:t>DESAMIANTAGE</w:t>
      </w:r>
      <w:r w:rsidR="009771D6">
        <w:rPr>
          <w:rFonts w:eastAsiaTheme="minorHAnsi" w:cs="Arial"/>
          <w:b/>
          <w:bCs/>
          <w:sz w:val="20"/>
          <w:szCs w:val="20"/>
          <w:lang w:eastAsia="en-US"/>
        </w:rPr>
        <w:t> » :</w:t>
      </w:r>
      <w:r w:rsidRPr="009771D6">
        <w:rPr>
          <w:rFonts w:eastAsiaTheme="minorHAnsi" w:cs="Arial"/>
          <w:b/>
          <w:bCs/>
          <w:sz w:val="20"/>
          <w:szCs w:val="20"/>
          <w:lang w:eastAsia="en-US"/>
        </w:rPr>
        <w:t xml:space="preserve"> </w:t>
      </w:r>
      <w:r w:rsidR="009771D6">
        <w:rPr>
          <w:rFonts w:eastAsiaTheme="minorHAnsi" w:cs="Arial"/>
          <w:b/>
          <w:bCs/>
          <w:sz w:val="20"/>
          <w:szCs w:val="20"/>
          <w:lang w:eastAsia="en-US"/>
        </w:rPr>
        <w:t>S</w:t>
      </w:r>
      <w:r w:rsidRPr="009771D6">
        <w:rPr>
          <w:rFonts w:eastAsiaTheme="minorHAnsi" w:cs="Arial"/>
          <w:b/>
          <w:bCs/>
          <w:sz w:val="20"/>
          <w:szCs w:val="20"/>
          <w:lang w:eastAsia="en-US"/>
        </w:rPr>
        <w:t>euls les sous-traitants de RANG 1 sont autorisés</w:t>
      </w:r>
      <w:r w:rsidR="009771D6">
        <w:rPr>
          <w:rFonts w:eastAsiaTheme="minorHAnsi" w:cs="Arial"/>
          <w:b/>
          <w:bCs/>
          <w:sz w:val="20"/>
          <w:szCs w:val="20"/>
          <w:lang w:eastAsia="en-US"/>
        </w:rPr>
        <w:t xml:space="preserve">. </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206492843"/>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206492844"/>
      <w:r w:rsidRPr="00FF0F28">
        <w:rPr>
          <w:rFonts w:eastAsiaTheme="minorHAnsi"/>
        </w:rPr>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206492845"/>
      <w:r w:rsidRPr="00FF0F28">
        <w:rPr>
          <w:rFonts w:eastAsiaTheme="minorHAnsi"/>
        </w:rPr>
        <w:lastRenderedPageBreak/>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206492846"/>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206492847"/>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206492848"/>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206492849"/>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206492850"/>
      <w:r>
        <w:rPr>
          <w:rFonts w:eastAsiaTheme="minorHAnsi"/>
        </w:rPr>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206492851"/>
      <w:r w:rsidRPr="00FF0F28">
        <w:rPr>
          <w:rFonts w:eastAsiaTheme="minorHAnsi"/>
        </w:rPr>
        <w:t>Période de préparation</w:t>
      </w:r>
      <w:bookmarkEnd w:id="132"/>
      <w:bookmarkEnd w:id="133"/>
      <w:bookmarkEnd w:id="134"/>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lastRenderedPageBreak/>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206492852"/>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206492853"/>
      <w:r w:rsidRPr="00FF0F28">
        <w:rPr>
          <w:rFonts w:eastAsiaTheme="minorHAnsi"/>
        </w:rPr>
        <w:lastRenderedPageBreak/>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206492854"/>
      <w:r>
        <w:rPr>
          <w:rFonts w:eastAsiaTheme="minorHAnsi"/>
        </w:rPr>
        <w:t>Risques particuliers</w:t>
      </w:r>
      <w:bookmarkEnd w:id="141"/>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l’IUCT-Oncopôle,</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206492855"/>
      <w:r w:rsidRPr="00FF0F28">
        <w:rPr>
          <w:rFonts w:eastAsiaTheme="minorHAnsi"/>
        </w:rPr>
        <w:lastRenderedPageBreak/>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206492856"/>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206492857"/>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206492858"/>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Hlk139552731"/>
      <w:bookmarkStart w:id="151" w:name="_Toc206492859"/>
      <w:r>
        <w:t>Clause sociale d’insertion obligatoire</w:t>
      </w:r>
      <w:bookmarkEnd w:id="151"/>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0"/>
    </w:p>
    <w:p w14:paraId="1B812F39" w14:textId="7C6B838D" w:rsidR="00FF0F28" w:rsidRPr="00917966" w:rsidRDefault="00917966" w:rsidP="00314A5D">
      <w:pPr>
        <w:pStyle w:val="Titre1"/>
        <w:spacing w:line="240" w:lineRule="auto"/>
        <w:rPr>
          <w:rFonts w:eastAsiaTheme="minorHAnsi"/>
        </w:rPr>
      </w:pPr>
      <w:bookmarkStart w:id="152" w:name="__RefHeading___Toc450724345"/>
      <w:bookmarkStart w:id="153" w:name="_Toc206492860"/>
      <w:r>
        <w:rPr>
          <w:rFonts w:eastAsiaTheme="minorHAnsi"/>
        </w:rPr>
        <w:t>Autres obligations du Titulaire</w:t>
      </w:r>
      <w:bookmarkEnd w:id="153"/>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206492861"/>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lastRenderedPageBreak/>
        <w:t xml:space="preserve"> </w:t>
      </w:r>
      <w:bookmarkStart w:id="156" w:name="_Toc490591567"/>
      <w:bookmarkStart w:id="157" w:name="_Toc206492862"/>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206492863"/>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206492864"/>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206492865"/>
      <w:bookmarkEnd w:id="152"/>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206492866"/>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206492867"/>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t xml:space="preserve"> </w:t>
      </w:r>
      <w:bookmarkStart w:id="172" w:name="_Toc490591573"/>
      <w:bookmarkStart w:id="173" w:name="_Toc206492868"/>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490591574"/>
      <w:bookmarkStart w:id="175" w:name="_Toc206492869"/>
      <w:r>
        <w:rPr>
          <w:rFonts w:eastAsiaTheme="minorHAnsi"/>
        </w:rPr>
        <w:t>Mise à disposition</w:t>
      </w:r>
      <w:bookmarkEnd w:id="175"/>
    </w:p>
    <w:bookmarkEnd w:id="174"/>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Avant chaque mise à disposition d’ouvrage ou partie d’ouvrage l’entrepreneur réalisera à ses frais un état des lieux en présence d’un huissier de justice, d’un représentant de la maîtrise d’œuvre, d’un </w:t>
      </w:r>
      <w:r w:rsidRPr="00FF0F28">
        <w:rPr>
          <w:rFonts w:eastAsiaTheme="minorHAnsi" w:cs="Arial"/>
          <w:sz w:val="20"/>
          <w:szCs w:val="20"/>
          <w:lang w:eastAsia="en-US"/>
        </w:rPr>
        <w:lastRenderedPageBreak/>
        <w:t>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206492870"/>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206492871"/>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206492872"/>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206492873"/>
      <w:r>
        <w:rPr>
          <w:rFonts w:eastAsiaTheme="minorHAnsi"/>
        </w:rPr>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206492874"/>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206492875"/>
      <w:r w:rsidRPr="00CB4F96">
        <w:lastRenderedPageBreak/>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206492876"/>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206492877"/>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206492878"/>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206492879"/>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206492880"/>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1DA9AF27"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75B6E" w14:textId="77777777" w:rsidR="00AA4FD7" w:rsidRDefault="00AA4FD7" w:rsidP="00C86213">
      <w:pPr>
        <w:spacing w:after="0" w:line="240" w:lineRule="auto"/>
      </w:pPr>
      <w:r>
        <w:separator/>
      </w:r>
    </w:p>
  </w:endnote>
  <w:endnote w:type="continuationSeparator" w:id="0">
    <w:p w14:paraId="38BEC564" w14:textId="77777777" w:rsidR="00AA4FD7" w:rsidRDefault="00AA4FD7"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1FBC3429" w:rsidR="00187CA5" w:rsidRPr="006E1BDC" w:rsidRDefault="006E1BDC" w:rsidP="006E1BDC">
    <w:pPr>
      <w:pStyle w:val="Pieddepage"/>
    </w:pPr>
    <w:r w:rsidRPr="006E1BDC">
      <w:rPr>
        <w:rFonts w:cs="Calibri"/>
        <w:b/>
        <w:color w:val="FF0000"/>
        <w:sz w:val="20"/>
      </w:rPr>
      <w:t>R2410 – RANGUEIL – H1 – DESENFUMAGE CARRE SOINS INTENSIFS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C8C14" w14:textId="77777777" w:rsidR="00AA4FD7" w:rsidRDefault="00AA4FD7" w:rsidP="00C86213">
      <w:pPr>
        <w:spacing w:after="0" w:line="240" w:lineRule="auto"/>
      </w:pPr>
      <w:r>
        <w:separator/>
      </w:r>
    </w:p>
  </w:footnote>
  <w:footnote w:type="continuationSeparator" w:id="0">
    <w:p w14:paraId="1AFB4862" w14:textId="77777777" w:rsidR="00AA4FD7" w:rsidRDefault="00AA4FD7"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8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8"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3"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4"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8"/>
  </w:num>
  <w:num w:numId="15">
    <w:abstractNumId w:val="31"/>
  </w:num>
  <w:num w:numId="16">
    <w:abstractNumId w:val="17"/>
  </w:num>
  <w:num w:numId="17">
    <w:abstractNumId w:val="35"/>
  </w:num>
  <w:num w:numId="18">
    <w:abstractNumId w:val="19"/>
  </w:num>
  <w:num w:numId="19">
    <w:abstractNumId w:val="26"/>
  </w:num>
  <w:num w:numId="20">
    <w:abstractNumId w:val="18"/>
  </w:num>
  <w:num w:numId="21">
    <w:abstractNumId w:val="38"/>
  </w:num>
  <w:num w:numId="22">
    <w:abstractNumId w:val="29"/>
  </w:num>
  <w:num w:numId="23">
    <w:abstractNumId w:val="16"/>
  </w:num>
  <w:num w:numId="24">
    <w:abstractNumId w:val="37"/>
  </w:num>
  <w:num w:numId="25">
    <w:abstractNumId w:val="27"/>
  </w:num>
  <w:num w:numId="26">
    <w:abstractNumId w:val="22"/>
  </w:num>
  <w:num w:numId="27">
    <w:abstractNumId w:val="2"/>
  </w:num>
  <w:num w:numId="28">
    <w:abstractNumId w:val="24"/>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2"/>
  </w:num>
  <w:num w:numId="33">
    <w:abstractNumId w:val="32"/>
  </w:num>
  <w:num w:numId="34">
    <w:abstractNumId w:val="34"/>
  </w:num>
  <w:num w:numId="35">
    <w:abstractNumId w:val="23"/>
  </w:num>
  <w:num w:numId="36">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1B67"/>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41FD"/>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4CA8"/>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37F13"/>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4F726B"/>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C41"/>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11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1BDC"/>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EC3"/>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6BF0"/>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1292"/>
    <w:rsid w:val="00972677"/>
    <w:rsid w:val="009733DA"/>
    <w:rsid w:val="00974163"/>
    <w:rsid w:val="0097661D"/>
    <w:rsid w:val="009771D6"/>
    <w:rsid w:val="009824A1"/>
    <w:rsid w:val="00982678"/>
    <w:rsid w:val="00983FB0"/>
    <w:rsid w:val="0098539C"/>
    <w:rsid w:val="009865E1"/>
    <w:rsid w:val="00987784"/>
    <w:rsid w:val="009909C3"/>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4FD7"/>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454"/>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48E3"/>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3619"/>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1B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2C25"/>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3B90"/>
    <w:rsid w:val="00FB4191"/>
    <w:rsid w:val="00FB7641"/>
    <w:rsid w:val="00FB7E59"/>
    <w:rsid w:val="00FC1B67"/>
    <w:rsid w:val="00FC79C0"/>
    <w:rsid w:val="00FD0BCF"/>
    <w:rsid w:val="00FD1D4A"/>
    <w:rsid w:val="00FD3528"/>
    <w:rsid w:val="00FD6F8B"/>
    <w:rsid w:val="00FE0893"/>
    <w:rsid w:val="00FE207E"/>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mailto:t.rumeau@bete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manuel.menendez@apav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ustine.barnaud@qualiconsult.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4B68C3"/>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848"/>
    <w:rsid w:val="00951985"/>
    <w:rsid w:val="00986114"/>
    <w:rsid w:val="00A129FE"/>
    <w:rsid w:val="00A160F7"/>
    <w:rsid w:val="00A235FF"/>
    <w:rsid w:val="00A24431"/>
    <w:rsid w:val="00A42837"/>
    <w:rsid w:val="00A4469F"/>
    <w:rsid w:val="00A7738F"/>
    <w:rsid w:val="00AA3B99"/>
    <w:rsid w:val="00AD5BAB"/>
    <w:rsid w:val="00B03354"/>
    <w:rsid w:val="00B15E26"/>
    <w:rsid w:val="00B308A4"/>
    <w:rsid w:val="00B4078C"/>
    <w:rsid w:val="00B40E10"/>
    <w:rsid w:val="00B55164"/>
    <w:rsid w:val="00B72FEE"/>
    <w:rsid w:val="00B86A4C"/>
    <w:rsid w:val="00BB585E"/>
    <w:rsid w:val="00BF11A5"/>
    <w:rsid w:val="00BF5447"/>
    <w:rsid w:val="00C45D68"/>
    <w:rsid w:val="00C71733"/>
    <w:rsid w:val="00CB7E1E"/>
    <w:rsid w:val="00CC32F1"/>
    <w:rsid w:val="00CE1F23"/>
    <w:rsid w:val="00D00A89"/>
    <w:rsid w:val="00D4245F"/>
    <w:rsid w:val="00D54597"/>
    <w:rsid w:val="00D5557D"/>
    <w:rsid w:val="00D629D4"/>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A19FFFA0-9D8B-40AA-8070-C4B35F52B0F4}">
  <ds:schemaRefs>
    <ds:schemaRef ds:uri="http://schemas.openxmlformats.org/officeDocument/2006/bibliography"/>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26</Pages>
  <Words>12232</Words>
  <Characters>67276</Characters>
  <Application>Microsoft Office Word</Application>
  <DocSecurity>0</DocSecurity>
  <Lines>560</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18</cp:revision>
  <cp:lastPrinted>2017-02-27T10:33:00Z</cp:lastPrinted>
  <dcterms:created xsi:type="dcterms:W3CDTF">2024-12-10T10:35:00Z</dcterms:created>
  <dcterms:modified xsi:type="dcterms:W3CDTF">2025-08-19T08:46:00Z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