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BC2FC"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417CE0A" w14:textId="77777777">
        <w:tc>
          <w:tcPr>
            <w:tcW w:w="10419" w:type="dxa"/>
            <w:shd w:val="clear" w:color="auto" w:fill="auto"/>
          </w:tcPr>
          <w:p w14:paraId="2AE4416C"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275D726" wp14:editId="5DCBC23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1AE9A17" w14:textId="77777777" w:rsidR="00472B25" w:rsidRDefault="00472B25">
            <w:pPr>
              <w:pStyle w:val="Pieddepage"/>
              <w:tabs>
                <w:tab w:val="clear" w:pos="4536"/>
                <w:tab w:val="clear" w:pos="9072"/>
              </w:tabs>
              <w:jc w:val="center"/>
              <w:rPr>
                <w:rFonts w:ascii="Arial" w:hAnsi="Arial" w:cs="Arial"/>
              </w:rPr>
            </w:pPr>
          </w:p>
          <w:p w14:paraId="725A0D43"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BBCA4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64C319A" w14:textId="77777777" w:rsidR="00472B25" w:rsidRDefault="00472B25">
            <w:pPr>
              <w:pStyle w:val="Pieddepage"/>
              <w:tabs>
                <w:tab w:val="clear" w:pos="4536"/>
                <w:tab w:val="clear" w:pos="9072"/>
              </w:tabs>
              <w:jc w:val="center"/>
            </w:pPr>
          </w:p>
        </w:tc>
      </w:tr>
    </w:tbl>
    <w:p w14:paraId="60484174"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0297D92" w14:textId="77777777">
        <w:tc>
          <w:tcPr>
            <w:tcW w:w="9288" w:type="dxa"/>
            <w:shd w:val="clear" w:color="auto" w:fill="66CCFF"/>
          </w:tcPr>
          <w:p w14:paraId="4F03E797"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3D86DA3" w14:textId="77777777" w:rsidR="00472B25" w:rsidRDefault="00472B25">
            <w:pPr>
              <w:pStyle w:val="Titre8"/>
              <w:tabs>
                <w:tab w:val="num" w:pos="0"/>
                <w:tab w:val="right" w:pos="9639"/>
              </w:tabs>
              <w:rPr>
                <w:sz w:val="28"/>
                <w:szCs w:val="28"/>
              </w:rPr>
            </w:pPr>
            <w:r>
              <w:rPr>
                <w:caps/>
                <w:sz w:val="28"/>
                <w:szCs w:val="28"/>
              </w:rPr>
              <w:t>DECLARATION DU candidat INDIVIDUEL</w:t>
            </w:r>
          </w:p>
          <w:p w14:paraId="00F2E1A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0C6A80C" w14:textId="77777777" w:rsidR="00472B25" w:rsidRDefault="00D668B5">
            <w:pPr>
              <w:pStyle w:val="Titre8"/>
              <w:tabs>
                <w:tab w:val="num" w:pos="0"/>
                <w:tab w:val="right" w:pos="9639"/>
              </w:tabs>
              <w:spacing w:before="120" w:after="120"/>
            </w:pPr>
            <w:r>
              <w:rPr>
                <w:caps/>
                <w:sz w:val="28"/>
                <w:szCs w:val="28"/>
              </w:rPr>
              <w:t>DC2 CNAF</w:t>
            </w:r>
          </w:p>
        </w:tc>
      </w:tr>
    </w:tbl>
    <w:p w14:paraId="32C32BA2" w14:textId="77777777" w:rsidR="00472B25" w:rsidRDefault="00472B25">
      <w:pPr>
        <w:jc w:val="both"/>
        <w:rPr>
          <w:rFonts w:ascii="Arial" w:hAnsi="Arial" w:cs="Arial"/>
        </w:rPr>
      </w:pPr>
    </w:p>
    <w:p w14:paraId="046DAC10"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412D656E" w14:textId="77777777" w:rsidR="00676444" w:rsidRPr="00676444" w:rsidRDefault="00676444" w:rsidP="00676444"/>
    <w:p w14:paraId="7E6E9CD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4845C7D" w14:textId="77777777" w:rsidR="00614AE6" w:rsidRPr="00614AE6" w:rsidRDefault="00614AE6" w:rsidP="00614AE6"/>
    <w:p w14:paraId="14DD2D03"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4147A79" w14:textId="77777777" w:rsidR="00614AE6" w:rsidRPr="00614AE6" w:rsidRDefault="00614AE6" w:rsidP="00614AE6"/>
    <w:p w14:paraId="20AB3825"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6395A228" w14:textId="77777777" w:rsidR="00614AE6" w:rsidRPr="0025478A" w:rsidRDefault="00614AE6">
      <w:pPr>
        <w:jc w:val="both"/>
        <w:rPr>
          <w:rFonts w:ascii="Arial" w:hAnsi="Arial" w:cs="Arial"/>
          <w:i/>
          <w:iCs/>
        </w:rPr>
      </w:pPr>
    </w:p>
    <w:p w14:paraId="444A95FC" w14:textId="0598FE30" w:rsidR="003C025D" w:rsidRPr="001C7D87"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68C4A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98DE93" w14:textId="77777777">
        <w:tc>
          <w:tcPr>
            <w:tcW w:w="10331" w:type="dxa"/>
            <w:shd w:val="clear" w:color="auto" w:fill="66CCFF"/>
          </w:tcPr>
          <w:p w14:paraId="5A4E22C6"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5A5114E" w14:textId="77777777" w:rsidR="00D668B5" w:rsidRDefault="00D668B5">
      <w:pPr>
        <w:rPr>
          <w:rFonts w:ascii="Arial" w:hAnsi="Arial" w:cs="Arial"/>
          <w:b/>
          <w:bCs/>
        </w:rPr>
      </w:pPr>
    </w:p>
    <w:p w14:paraId="25CB8964"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sz w:val="28"/>
          <w:szCs w:val="28"/>
        </w:rPr>
        <w:t>Caisse Nationale des Allocations Familiales (CNAF)</w:t>
      </w:r>
      <w:r w:rsidRPr="00D238B1">
        <w:rPr>
          <w:rFonts w:ascii="Arial" w:hAnsi="Arial" w:cs="Arial"/>
          <w:sz w:val="22"/>
          <w:szCs w:val="22"/>
        </w:rPr>
        <w:br/>
      </w:r>
      <w:r w:rsidRPr="00D238B1">
        <w:rPr>
          <w:rFonts w:ascii="Arial" w:hAnsi="Arial" w:cs="Arial"/>
          <w:b w:val="0"/>
          <w:bCs w:val="0"/>
          <w:sz w:val="24"/>
          <w:szCs w:val="24"/>
        </w:rPr>
        <w:t xml:space="preserve">32 avenue de la </w:t>
      </w:r>
      <w:proofErr w:type="spellStart"/>
      <w:r w:rsidRPr="00D238B1">
        <w:rPr>
          <w:rFonts w:ascii="Arial" w:hAnsi="Arial" w:cs="Arial"/>
          <w:b w:val="0"/>
          <w:bCs w:val="0"/>
          <w:sz w:val="24"/>
          <w:szCs w:val="24"/>
        </w:rPr>
        <w:t>Sibelle</w:t>
      </w:r>
      <w:proofErr w:type="spellEnd"/>
    </w:p>
    <w:p w14:paraId="0C62842B"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75685 Paris cedex 14</w:t>
      </w:r>
    </w:p>
    <w:p w14:paraId="3A7519FF"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Téléphone : 01.45.</w:t>
      </w:r>
      <w:r w:rsidRPr="00D238B1">
        <w:rPr>
          <w:rFonts w:ascii="Arial" w:hAnsi="Arial" w:cs="Arial"/>
          <w:b w:val="0"/>
          <w:bCs w:val="0"/>
          <w:color w:val="000000"/>
          <w:sz w:val="24"/>
          <w:szCs w:val="24"/>
        </w:rPr>
        <w:t>65.54.90</w:t>
      </w:r>
    </w:p>
    <w:p w14:paraId="39732434"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Télécopieur : 01.45.65.52.94</w:t>
      </w:r>
    </w:p>
    <w:p w14:paraId="1140AD32" w14:textId="77777777" w:rsidR="00D44018" w:rsidRPr="00D238B1" w:rsidRDefault="00D44018" w:rsidP="00D44018">
      <w:pPr>
        <w:pStyle w:val="Titre1"/>
        <w:jc w:val="center"/>
        <w:rPr>
          <w:rFonts w:ascii="Arial" w:hAnsi="Arial" w:cs="Arial"/>
          <w:b w:val="0"/>
          <w:bCs w:val="0"/>
          <w:sz w:val="24"/>
          <w:szCs w:val="24"/>
        </w:rPr>
      </w:pPr>
      <w:r w:rsidRPr="00D238B1">
        <w:rPr>
          <w:rFonts w:ascii="Arial" w:hAnsi="Arial" w:cs="Arial"/>
          <w:b w:val="0"/>
          <w:bCs w:val="0"/>
          <w:sz w:val="24"/>
          <w:szCs w:val="24"/>
        </w:rPr>
        <w:t>Courriel : marches@cnaf.fr</w:t>
      </w:r>
    </w:p>
    <w:p w14:paraId="79410385" w14:textId="77777777" w:rsidR="00D44018" w:rsidRPr="00D238B1" w:rsidRDefault="0013756A" w:rsidP="00D44018">
      <w:pPr>
        <w:pStyle w:val="Titre1"/>
        <w:jc w:val="center"/>
        <w:rPr>
          <w:rFonts w:ascii="Arial" w:hAnsi="Arial" w:cs="Arial"/>
          <w:b w:val="0"/>
          <w:bCs w:val="0"/>
          <w:sz w:val="24"/>
          <w:szCs w:val="24"/>
        </w:rPr>
      </w:pPr>
      <w:hyperlink r:id="rId15" w:history="1">
        <w:r w:rsidR="00D44018" w:rsidRPr="00D238B1">
          <w:rPr>
            <w:rStyle w:val="Lienhypertexte"/>
            <w:rFonts w:ascii="Arial" w:hAnsi="Arial" w:cs="Arial"/>
            <w:b w:val="0"/>
            <w:bCs w:val="0"/>
            <w:sz w:val="24"/>
            <w:szCs w:val="24"/>
          </w:rPr>
          <w:t>http://www.caf.fr</w:t>
        </w:r>
      </w:hyperlink>
    </w:p>
    <w:p w14:paraId="76C4BCFF" w14:textId="77777777" w:rsidR="00A70756" w:rsidRDefault="00A70756" w:rsidP="00A70756">
      <w:pPr>
        <w:jc w:val="both"/>
        <w:rPr>
          <w:rFonts w:ascii="Arial" w:hAnsi="Arial" w:cs="Arial"/>
          <w:bCs/>
        </w:rPr>
      </w:pPr>
    </w:p>
    <w:p w14:paraId="067BA38B" w14:textId="77777777" w:rsidR="00D44018" w:rsidRDefault="00D44018"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AD87ACC" w14:textId="77777777" w:rsidTr="00676444">
        <w:tc>
          <w:tcPr>
            <w:tcW w:w="10331" w:type="dxa"/>
            <w:shd w:val="clear" w:color="auto" w:fill="66CCFF"/>
          </w:tcPr>
          <w:p w14:paraId="7493881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226B509" w14:textId="77777777" w:rsidR="00676444" w:rsidRDefault="00676444" w:rsidP="00676444">
      <w:pPr>
        <w:tabs>
          <w:tab w:val="left" w:pos="851"/>
        </w:tabs>
        <w:jc w:val="center"/>
        <w:rPr>
          <w:rFonts w:ascii="Arial" w:hAnsi="Arial" w:cs="Arial"/>
          <w:b/>
        </w:rPr>
      </w:pPr>
    </w:p>
    <w:p w14:paraId="59B4BD22" w14:textId="14A15035" w:rsidR="00D44018" w:rsidRPr="00D238B1" w:rsidRDefault="00D64212" w:rsidP="00D44018">
      <w:pPr>
        <w:jc w:val="center"/>
        <w:rPr>
          <w:rFonts w:ascii="Arial" w:hAnsi="Arial" w:cs="Arial"/>
          <w:b/>
          <w:sz w:val="22"/>
          <w:szCs w:val="22"/>
        </w:rPr>
      </w:pPr>
      <w:r>
        <w:rPr>
          <w:rFonts w:ascii="Arial" w:hAnsi="Arial" w:cs="Arial"/>
          <w:b/>
          <w:sz w:val="22"/>
          <w:szCs w:val="22"/>
        </w:rPr>
        <w:t>AOR</w:t>
      </w:r>
      <w:r w:rsidR="00D44018" w:rsidRPr="00D238B1">
        <w:rPr>
          <w:rFonts w:ascii="Arial" w:hAnsi="Arial" w:cs="Arial"/>
          <w:b/>
          <w:sz w:val="22"/>
          <w:szCs w:val="22"/>
        </w:rPr>
        <w:t xml:space="preserve"> n°</w:t>
      </w:r>
      <w:r>
        <w:rPr>
          <w:rFonts w:ascii="Arial" w:hAnsi="Arial" w:cs="Arial"/>
          <w:b/>
          <w:sz w:val="22"/>
          <w:szCs w:val="22"/>
        </w:rPr>
        <w:t>09</w:t>
      </w:r>
      <w:r w:rsidR="00D44018" w:rsidRPr="00D238B1">
        <w:rPr>
          <w:rFonts w:ascii="Arial" w:hAnsi="Arial" w:cs="Arial"/>
          <w:b/>
          <w:sz w:val="22"/>
          <w:szCs w:val="22"/>
        </w:rPr>
        <w:t>_25</w:t>
      </w:r>
      <w:r w:rsidR="0013756A">
        <w:rPr>
          <w:rFonts w:ascii="Arial" w:hAnsi="Arial" w:cs="Arial"/>
          <w:b/>
          <w:sz w:val="22"/>
          <w:szCs w:val="22"/>
        </w:rPr>
        <w:t>R</w:t>
      </w:r>
    </w:p>
    <w:p w14:paraId="05C8A71C" w14:textId="77777777" w:rsidR="00D44018" w:rsidRDefault="00D44018" w:rsidP="00D44018">
      <w:pPr>
        <w:rPr>
          <w:rFonts w:ascii="Arial" w:hAnsi="Arial" w:cs="Arial"/>
          <w:b/>
        </w:rPr>
      </w:pPr>
    </w:p>
    <w:p w14:paraId="7DBF83E8" w14:textId="553623B5" w:rsidR="00D44018" w:rsidRPr="00D238B1" w:rsidRDefault="00D44018" w:rsidP="00D44018">
      <w:pPr>
        <w:jc w:val="center"/>
        <w:rPr>
          <w:rFonts w:ascii="Arial" w:hAnsi="Arial" w:cs="Arial"/>
          <w:b/>
          <w:bCs/>
          <w:sz w:val="28"/>
          <w:szCs w:val="28"/>
        </w:rPr>
      </w:pPr>
      <w:r w:rsidRPr="00D238B1">
        <w:rPr>
          <w:rFonts w:ascii="Arial" w:hAnsi="Arial" w:cs="Arial"/>
          <w:b/>
          <w:sz w:val="28"/>
          <w:szCs w:val="28"/>
        </w:rPr>
        <w:t>« </w:t>
      </w:r>
      <w:r w:rsidR="00D64212">
        <w:rPr>
          <w:rFonts w:ascii="Arial" w:hAnsi="Arial" w:cs="Arial"/>
          <w:b/>
          <w:sz w:val="28"/>
          <w:szCs w:val="28"/>
        </w:rPr>
        <w:t>TRAVAUX DE RÉAMÉNAGEMENT DU SITE SIBELLE DE LA CNAF</w:t>
      </w:r>
      <w:r w:rsidRPr="00D238B1">
        <w:rPr>
          <w:rFonts w:ascii="Arial" w:hAnsi="Arial" w:cs="Arial"/>
          <w:b/>
          <w:sz w:val="28"/>
          <w:szCs w:val="28"/>
        </w:rPr>
        <w:t> »</w:t>
      </w:r>
    </w:p>
    <w:p w14:paraId="2CF02455" w14:textId="77777777" w:rsidR="00472B25" w:rsidRDefault="00472B25">
      <w:pPr>
        <w:jc w:val="both"/>
        <w:rPr>
          <w:rFonts w:ascii="Arial" w:hAnsi="Arial" w:cs="Arial"/>
          <w:bCs/>
        </w:rPr>
      </w:pPr>
    </w:p>
    <w:p w14:paraId="13AE8DCC" w14:textId="77777777" w:rsidR="009A394A" w:rsidRDefault="009A394A">
      <w:pPr>
        <w:jc w:val="both"/>
        <w:rPr>
          <w:rFonts w:ascii="Arial" w:hAnsi="Arial" w:cs="Arial"/>
          <w:bCs/>
        </w:rPr>
      </w:pPr>
    </w:p>
    <w:p w14:paraId="2A829870" w14:textId="77777777" w:rsidR="009A394A" w:rsidRDefault="009A394A">
      <w:pPr>
        <w:jc w:val="both"/>
        <w:rPr>
          <w:rFonts w:ascii="Arial" w:hAnsi="Arial" w:cs="Arial"/>
          <w:bCs/>
        </w:rPr>
      </w:pPr>
    </w:p>
    <w:p w14:paraId="6F1EC58B" w14:textId="77777777" w:rsidR="009A394A" w:rsidRDefault="009A394A">
      <w:pPr>
        <w:jc w:val="both"/>
        <w:rPr>
          <w:rFonts w:ascii="Arial" w:hAnsi="Arial" w:cs="Arial"/>
          <w:bCs/>
        </w:rPr>
      </w:pPr>
    </w:p>
    <w:p w14:paraId="0A8D62EE" w14:textId="77777777" w:rsidR="009A394A" w:rsidRDefault="009A394A">
      <w:pPr>
        <w:jc w:val="both"/>
        <w:rPr>
          <w:rFonts w:ascii="Arial" w:hAnsi="Arial" w:cs="Arial"/>
          <w:bCs/>
        </w:rPr>
      </w:pPr>
    </w:p>
    <w:p w14:paraId="6D18FAA2" w14:textId="77777777" w:rsidR="009A394A" w:rsidRDefault="009A394A">
      <w:pPr>
        <w:jc w:val="both"/>
        <w:rPr>
          <w:rFonts w:ascii="Arial" w:hAnsi="Arial" w:cs="Arial"/>
          <w:bCs/>
        </w:rPr>
      </w:pPr>
    </w:p>
    <w:p w14:paraId="7253FF33" w14:textId="77777777" w:rsidR="009A394A" w:rsidRDefault="009A394A">
      <w:pPr>
        <w:jc w:val="both"/>
        <w:rPr>
          <w:rFonts w:ascii="Arial" w:hAnsi="Arial" w:cs="Arial"/>
          <w:bCs/>
        </w:rPr>
      </w:pPr>
    </w:p>
    <w:p w14:paraId="1B724C87" w14:textId="77777777" w:rsidR="009A394A" w:rsidRDefault="009A394A">
      <w:pPr>
        <w:jc w:val="both"/>
        <w:rPr>
          <w:rFonts w:ascii="Arial" w:hAnsi="Arial" w:cs="Arial"/>
          <w:bCs/>
        </w:rPr>
      </w:pPr>
    </w:p>
    <w:p w14:paraId="0AEE9A68" w14:textId="77777777" w:rsidR="009A394A" w:rsidRDefault="009A394A">
      <w:pPr>
        <w:jc w:val="both"/>
        <w:rPr>
          <w:rFonts w:ascii="Arial" w:hAnsi="Arial" w:cs="Arial"/>
          <w:bCs/>
        </w:rPr>
      </w:pPr>
    </w:p>
    <w:p w14:paraId="7EA6469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DF4343" w14:textId="77777777">
        <w:tc>
          <w:tcPr>
            <w:tcW w:w="10331" w:type="dxa"/>
            <w:shd w:val="clear" w:color="auto" w:fill="66CCFF"/>
          </w:tcPr>
          <w:p w14:paraId="4BEE311F"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0F242262" w14:textId="77777777" w:rsidR="00472B25" w:rsidRDefault="00472B25">
      <w:pPr>
        <w:pStyle w:val="Titre9"/>
        <w:numPr>
          <w:ilvl w:val="0"/>
          <w:numId w:val="0"/>
        </w:numPr>
        <w:rPr>
          <w:i w:val="0"/>
          <w:sz w:val="20"/>
        </w:rPr>
      </w:pPr>
    </w:p>
    <w:p w14:paraId="7847B030"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13F102E" w14:textId="77777777" w:rsidR="00472B25" w:rsidRDefault="00472B25">
      <w:pPr>
        <w:pStyle w:val="Titre9"/>
        <w:tabs>
          <w:tab w:val="num" w:pos="0"/>
        </w:tabs>
        <w:ind w:left="0"/>
        <w:jc w:val="both"/>
        <w:rPr>
          <w:i w:val="0"/>
          <w:iCs w:val="0"/>
          <w:sz w:val="20"/>
          <w:szCs w:val="20"/>
        </w:rPr>
      </w:pPr>
    </w:p>
    <w:p w14:paraId="1B5CA08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8769EE" w14:textId="77777777" w:rsidR="00472B25" w:rsidRDefault="00472B25">
      <w:pPr>
        <w:jc w:val="both"/>
        <w:rPr>
          <w:rFonts w:ascii="Arial" w:hAnsi="Arial" w:cs="Arial"/>
          <w:b/>
          <w:bCs/>
        </w:rPr>
      </w:pPr>
    </w:p>
    <w:p w14:paraId="24F7B83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E62C6E8" w14:textId="77777777" w:rsidR="003C025D" w:rsidRDefault="003C025D" w:rsidP="003C025D"/>
    <w:p w14:paraId="3E75A393" w14:textId="77777777" w:rsidR="003C025D" w:rsidRPr="00025EC9" w:rsidRDefault="003C025D" w:rsidP="003C025D"/>
    <w:p w14:paraId="42110A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2CAEBFE" w14:textId="77777777" w:rsidR="003C025D" w:rsidRDefault="003C025D" w:rsidP="003C025D"/>
    <w:p w14:paraId="5DCC3FAC" w14:textId="77777777" w:rsidR="003C025D" w:rsidRPr="00025EC9" w:rsidRDefault="003C025D" w:rsidP="003C025D"/>
    <w:p w14:paraId="7FB37F8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42F3F6C" w14:textId="77777777" w:rsidR="003C025D" w:rsidRDefault="003C025D" w:rsidP="003C025D"/>
    <w:p w14:paraId="43A0D7B1" w14:textId="77777777" w:rsidR="003C025D" w:rsidRPr="00025EC9" w:rsidRDefault="003C025D" w:rsidP="003C025D"/>
    <w:p w14:paraId="0C7F89C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3D46C89" w14:textId="77777777" w:rsidR="003C025D" w:rsidRDefault="003C025D" w:rsidP="003C025D"/>
    <w:p w14:paraId="575478D1" w14:textId="77777777" w:rsidR="003C025D" w:rsidRDefault="003C025D" w:rsidP="003C025D"/>
    <w:p w14:paraId="5EABDAD7"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14:paraId="01F7600C" w14:textId="77777777" w:rsidR="003C025D" w:rsidRDefault="003C025D" w:rsidP="003C025D"/>
    <w:p w14:paraId="0A2C5C18" w14:textId="77777777" w:rsidR="003C025D" w:rsidRPr="00025EC9" w:rsidRDefault="003C025D" w:rsidP="003C025D"/>
    <w:p w14:paraId="62D5AC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A56325C" w14:textId="77777777" w:rsidR="00472B25" w:rsidRDefault="00472B25">
      <w:pPr>
        <w:jc w:val="both"/>
        <w:rPr>
          <w:rFonts w:ascii="Arial" w:hAnsi="Arial" w:cs="Arial"/>
          <w:b/>
          <w:bCs/>
        </w:rPr>
      </w:pPr>
    </w:p>
    <w:p w14:paraId="17D6BCEE" w14:textId="77777777" w:rsidR="00472B25" w:rsidRDefault="00472B25">
      <w:pPr>
        <w:jc w:val="both"/>
        <w:rPr>
          <w:rFonts w:ascii="Arial" w:hAnsi="Arial" w:cs="Arial"/>
          <w:b/>
          <w:bCs/>
        </w:rPr>
      </w:pPr>
    </w:p>
    <w:p w14:paraId="241AB13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14:paraId="2F0D0151" w14:textId="77777777" w:rsidR="00472B25" w:rsidRDefault="00472B25">
      <w:pPr>
        <w:jc w:val="both"/>
        <w:rPr>
          <w:rFonts w:ascii="Arial" w:hAnsi="Arial" w:cs="Arial"/>
        </w:rPr>
      </w:pPr>
    </w:p>
    <w:p w14:paraId="20F849B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3756A">
        <w:fldChar w:fldCharType="separate"/>
      </w:r>
      <w:r>
        <w:fldChar w:fldCharType="end"/>
      </w:r>
      <w:r>
        <w:rPr>
          <w:rFonts w:ascii="Arial" w:hAnsi="Arial" w:cs="Arial"/>
          <w:bCs/>
        </w:rPr>
        <w:t xml:space="preserve"> </w:t>
      </w:r>
      <w:r>
        <w:rPr>
          <w:rFonts w:ascii="Arial" w:hAnsi="Arial" w:cs="Arial"/>
        </w:rPr>
        <w:t>Oui</w:t>
      </w:r>
    </w:p>
    <w:p w14:paraId="703070F4" w14:textId="77777777" w:rsidR="00427375" w:rsidRDefault="00427375" w:rsidP="00427375">
      <w:pPr>
        <w:ind w:left="567"/>
        <w:jc w:val="both"/>
        <w:rPr>
          <w:rFonts w:ascii="Arial" w:hAnsi="Arial" w:cs="Arial"/>
        </w:rPr>
      </w:pPr>
    </w:p>
    <w:p w14:paraId="0D6A366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13756A">
        <w:fldChar w:fldCharType="separate"/>
      </w:r>
      <w:r>
        <w:fldChar w:fldCharType="end"/>
      </w:r>
      <w:r>
        <w:rPr>
          <w:rFonts w:ascii="Arial" w:hAnsi="Arial" w:cs="Arial"/>
          <w:bCs/>
        </w:rPr>
        <w:t xml:space="preserve"> </w:t>
      </w:r>
      <w:r>
        <w:rPr>
          <w:rFonts w:ascii="Arial" w:hAnsi="Arial" w:cs="Arial"/>
        </w:rPr>
        <w:t>Non.</w:t>
      </w:r>
    </w:p>
    <w:p w14:paraId="3EB6E21E"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090D6FAB"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2"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3"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6381B3A2"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4"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01D536C1"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002759E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BA248FA"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4BD687DF" w14:textId="77777777" w:rsidR="00FB44EA" w:rsidRPr="00D668B5" w:rsidRDefault="00FB44EA">
            <w:pPr>
              <w:snapToGrid w:val="0"/>
              <w:jc w:val="center"/>
              <w:rPr>
                <w:rFonts w:ascii="Arial" w:hAnsi="Arial" w:cs="Arial"/>
                <w:b/>
                <w:bCs/>
                <w:color w:val="4472C4" w:themeColor="accent1"/>
              </w:rPr>
            </w:pPr>
            <w:proofErr w:type="gramStart"/>
            <w:r w:rsidRPr="00D668B5">
              <w:rPr>
                <w:rFonts w:ascii="Arial" w:hAnsi="Arial" w:cs="Arial"/>
                <w:b/>
                <w:bCs/>
                <w:i/>
                <w:iCs/>
                <w:color w:val="4472C4" w:themeColor="accent1"/>
              </w:rPr>
              <w:t>ou</w:t>
            </w:r>
            <w:proofErr w:type="gramEnd"/>
            <w:r w:rsidRPr="00D668B5">
              <w:rPr>
                <w:rFonts w:ascii="Arial" w:hAnsi="Arial" w:cs="Arial"/>
                <w:b/>
                <w:bCs/>
                <w:i/>
                <w:iCs/>
                <w:color w:val="4472C4" w:themeColor="accent1"/>
              </w:rPr>
              <w:t xml:space="preserve"> du membre du groupement</w:t>
            </w:r>
          </w:p>
        </w:tc>
      </w:tr>
      <w:tr w:rsidR="006F6740" w:rsidRPr="00D668B5" w14:paraId="557AC9C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B05E8B"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13756A">
              <w:rPr>
                <w:color w:val="4472C4" w:themeColor="accent1"/>
              </w:rPr>
            </w:r>
            <w:r w:rsidR="0013756A">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09279E64"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25"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4FF42467"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42559CF"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07F3449A"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1A9B78BA" w14:textId="77777777" w:rsidR="006F6740" w:rsidRPr="00D668B5" w:rsidRDefault="006F6740">
            <w:pPr>
              <w:ind w:left="170" w:right="170"/>
              <w:jc w:val="both"/>
              <w:rPr>
                <w:rFonts w:ascii="Arial" w:hAnsi="Arial" w:cs="Arial"/>
                <w:color w:val="4472C4" w:themeColor="accent1"/>
                <w:sz w:val="16"/>
                <w:szCs w:val="16"/>
              </w:rPr>
            </w:pPr>
          </w:p>
          <w:p w14:paraId="59733490"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3B44C9C" w14:textId="77777777" w:rsidR="006F6740" w:rsidRPr="00D668B5" w:rsidRDefault="006F6740">
            <w:pPr>
              <w:ind w:left="170" w:right="170"/>
              <w:jc w:val="both"/>
              <w:rPr>
                <w:rFonts w:ascii="Arial" w:hAnsi="Arial" w:cs="Arial"/>
                <w:color w:val="4472C4" w:themeColor="accent1"/>
                <w:sz w:val="12"/>
                <w:szCs w:val="16"/>
              </w:rPr>
            </w:pPr>
          </w:p>
          <w:p w14:paraId="26EBBD69" w14:textId="77777777" w:rsidR="00872C42" w:rsidRPr="00D668B5" w:rsidRDefault="00872C42">
            <w:pPr>
              <w:ind w:left="170" w:right="170"/>
              <w:jc w:val="both"/>
              <w:rPr>
                <w:rFonts w:ascii="Arial" w:hAnsi="Arial" w:cs="Arial"/>
                <w:color w:val="4472C4" w:themeColor="accent1"/>
                <w:sz w:val="12"/>
                <w:szCs w:val="16"/>
              </w:rPr>
            </w:pPr>
          </w:p>
          <w:p w14:paraId="3CCE3C96" w14:textId="77777777" w:rsidR="00872C42" w:rsidRPr="00D668B5" w:rsidRDefault="00872C42">
            <w:pPr>
              <w:ind w:left="170" w:right="170"/>
              <w:jc w:val="both"/>
              <w:rPr>
                <w:rFonts w:ascii="Arial" w:hAnsi="Arial" w:cs="Arial"/>
                <w:color w:val="4472C4" w:themeColor="accent1"/>
                <w:sz w:val="12"/>
                <w:szCs w:val="16"/>
              </w:rPr>
            </w:pPr>
          </w:p>
          <w:p w14:paraId="4EF71F5B"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97AD03B" w14:textId="77777777" w:rsidR="006F6740" w:rsidRPr="00D668B5" w:rsidRDefault="006F6740">
            <w:pPr>
              <w:ind w:left="170" w:right="170"/>
              <w:jc w:val="both"/>
              <w:rPr>
                <w:rFonts w:ascii="Arial" w:hAnsi="Arial" w:cs="Arial"/>
                <w:color w:val="4472C4" w:themeColor="accent1"/>
                <w:sz w:val="12"/>
                <w:szCs w:val="16"/>
              </w:rPr>
            </w:pPr>
          </w:p>
          <w:p w14:paraId="77935008" w14:textId="77777777" w:rsidR="006F6740" w:rsidRPr="00D668B5" w:rsidRDefault="006F6740">
            <w:pPr>
              <w:ind w:left="170" w:right="170"/>
              <w:jc w:val="both"/>
              <w:rPr>
                <w:rFonts w:ascii="Arial" w:hAnsi="Arial" w:cs="Arial"/>
                <w:color w:val="4472C4" w:themeColor="accent1"/>
                <w:sz w:val="16"/>
                <w:szCs w:val="16"/>
              </w:rPr>
            </w:pPr>
          </w:p>
          <w:p w14:paraId="6972329F" w14:textId="77777777" w:rsidR="006F6740" w:rsidRPr="00D668B5" w:rsidRDefault="006F6740">
            <w:pPr>
              <w:ind w:left="170" w:right="170"/>
              <w:jc w:val="both"/>
              <w:rPr>
                <w:rFonts w:ascii="Arial" w:hAnsi="Arial" w:cs="Arial"/>
                <w:color w:val="4472C4" w:themeColor="accent1"/>
                <w:sz w:val="16"/>
                <w:szCs w:val="16"/>
              </w:rPr>
            </w:pPr>
          </w:p>
          <w:p w14:paraId="5D0CF75E" w14:textId="77777777" w:rsidR="006F6740" w:rsidRPr="00D668B5" w:rsidRDefault="006F6740">
            <w:pPr>
              <w:snapToGrid w:val="0"/>
              <w:jc w:val="both"/>
              <w:rPr>
                <w:rFonts w:ascii="Arial" w:hAnsi="Arial" w:cs="Arial"/>
                <w:b/>
                <w:bCs/>
                <w:color w:val="4472C4" w:themeColor="accent1"/>
              </w:rPr>
            </w:pPr>
          </w:p>
        </w:tc>
      </w:tr>
      <w:tr w:rsidR="006F6740" w:rsidRPr="00D668B5" w14:paraId="6CA8E5B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29BE86D"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13756A">
              <w:rPr>
                <w:color w:val="4472C4" w:themeColor="accent1"/>
              </w:rPr>
            </w:r>
            <w:r w:rsidR="0013756A">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26"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xml:space="preserve">. </w:t>
            </w:r>
            <w:proofErr w:type="gramStart"/>
            <w:r w:rsidRPr="00D668B5">
              <w:rPr>
                <w:rFonts w:ascii="Arial" w:hAnsi="Arial" w:cs="Arial"/>
                <w:color w:val="4472C4" w:themeColor="accent1"/>
                <w:sz w:val="16"/>
                <w:szCs w:val="16"/>
              </w:rPr>
              <w:t>du</w:t>
            </w:r>
            <w:proofErr w:type="gramEnd"/>
            <w:r w:rsidRPr="00D668B5">
              <w:rPr>
                <w:rFonts w:ascii="Arial" w:hAnsi="Arial" w:cs="Arial"/>
                <w:color w:val="4472C4" w:themeColor="accent1"/>
                <w:sz w:val="16"/>
                <w:szCs w:val="16"/>
              </w:rPr>
              <w:t xml:space="preserve"> code de l’action sociale et des familles</w:t>
            </w:r>
            <w:r w:rsidRPr="00D668B5">
              <w:rPr>
                <w:rFonts w:ascii="Arial" w:hAnsi="Arial" w:cs="Arial"/>
                <w:color w:val="4472C4" w:themeColor="accent1"/>
              </w:rPr>
              <w:t>) ou structures équivalentes</w:t>
            </w:r>
          </w:p>
          <w:p w14:paraId="12309796"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D33FDE0"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7E9F76E7" w14:textId="77777777" w:rsidR="006F6740" w:rsidRPr="00D668B5" w:rsidRDefault="006F6740">
            <w:pPr>
              <w:ind w:left="170" w:right="170"/>
              <w:jc w:val="both"/>
              <w:rPr>
                <w:rFonts w:ascii="Arial" w:hAnsi="Arial" w:cs="Arial"/>
                <w:color w:val="4472C4" w:themeColor="accent1"/>
                <w:sz w:val="16"/>
                <w:szCs w:val="16"/>
              </w:rPr>
            </w:pPr>
          </w:p>
          <w:p w14:paraId="46A177ED"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3B828A40"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9FE9A36" w14:textId="77777777" w:rsidR="006F6740" w:rsidRPr="00D668B5" w:rsidRDefault="006F6740" w:rsidP="006F6740">
            <w:pPr>
              <w:ind w:left="170" w:right="170"/>
              <w:jc w:val="both"/>
              <w:rPr>
                <w:rFonts w:ascii="Arial" w:hAnsi="Arial" w:cs="Arial"/>
                <w:color w:val="4472C4" w:themeColor="accent1"/>
                <w:sz w:val="16"/>
                <w:szCs w:val="16"/>
              </w:rPr>
            </w:pPr>
          </w:p>
          <w:p w14:paraId="576EBEB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4E98508B" w14:textId="77777777" w:rsidR="006F6740" w:rsidRPr="00D668B5" w:rsidRDefault="006F6740" w:rsidP="006F6740">
            <w:pPr>
              <w:ind w:left="170" w:right="170"/>
              <w:jc w:val="both"/>
              <w:rPr>
                <w:rFonts w:ascii="Arial" w:hAnsi="Arial" w:cs="Arial"/>
                <w:color w:val="4472C4" w:themeColor="accent1"/>
                <w:sz w:val="12"/>
                <w:szCs w:val="16"/>
              </w:rPr>
            </w:pPr>
          </w:p>
          <w:p w14:paraId="4456D650" w14:textId="77777777" w:rsidR="00872C42" w:rsidRPr="00D668B5" w:rsidRDefault="00872C42" w:rsidP="006F6740">
            <w:pPr>
              <w:ind w:left="170" w:right="170"/>
              <w:jc w:val="both"/>
              <w:rPr>
                <w:rFonts w:ascii="Arial" w:hAnsi="Arial" w:cs="Arial"/>
                <w:color w:val="4472C4" w:themeColor="accent1"/>
                <w:sz w:val="12"/>
                <w:szCs w:val="16"/>
              </w:rPr>
            </w:pPr>
          </w:p>
          <w:p w14:paraId="52689187" w14:textId="77777777" w:rsidR="00872C42" w:rsidRPr="00D668B5" w:rsidRDefault="00872C42" w:rsidP="006F6740">
            <w:pPr>
              <w:ind w:left="170" w:right="170"/>
              <w:jc w:val="both"/>
              <w:rPr>
                <w:rFonts w:ascii="Arial" w:hAnsi="Arial" w:cs="Arial"/>
                <w:color w:val="4472C4" w:themeColor="accent1"/>
                <w:sz w:val="12"/>
                <w:szCs w:val="16"/>
              </w:rPr>
            </w:pPr>
          </w:p>
          <w:p w14:paraId="10A3D96A"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8D86429" w14:textId="77777777" w:rsidR="006F6740" w:rsidRPr="00D668B5" w:rsidRDefault="006F6740" w:rsidP="006F6740">
            <w:pPr>
              <w:ind w:left="170" w:right="170"/>
              <w:jc w:val="both"/>
              <w:rPr>
                <w:rFonts w:ascii="Arial" w:hAnsi="Arial" w:cs="Arial"/>
                <w:color w:val="4472C4" w:themeColor="accent1"/>
                <w:sz w:val="16"/>
                <w:szCs w:val="16"/>
              </w:rPr>
            </w:pPr>
          </w:p>
          <w:p w14:paraId="208782FD" w14:textId="77777777" w:rsidR="006F6740" w:rsidRPr="00D668B5" w:rsidRDefault="006F6740" w:rsidP="006F6740">
            <w:pPr>
              <w:ind w:left="170" w:right="170"/>
              <w:jc w:val="both"/>
              <w:rPr>
                <w:rFonts w:ascii="Arial" w:hAnsi="Arial" w:cs="Arial"/>
                <w:color w:val="4472C4" w:themeColor="accent1"/>
                <w:sz w:val="16"/>
                <w:szCs w:val="16"/>
              </w:rPr>
            </w:pPr>
          </w:p>
          <w:p w14:paraId="09B8F4C3" w14:textId="77777777" w:rsidR="006F6740" w:rsidRPr="00D668B5" w:rsidRDefault="006F6740" w:rsidP="006F6740">
            <w:pPr>
              <w:ind w:left="170" w:right="170"/>
              <w:jc w:val="both"/>
              <w:rPr>
                <w:rFonts w:ascii="Arial" w:hAnsi="Arial" w:cs="Arial"/>
                <w:color w:val="4472C4" w:themeColor="accent1"/>
                <w:sz w:val="16"/>
                <w:szCs w:val="16"/>
              </w:rPr>
            </w:pPr>
          </w:p>
          <w:p w14:paraId="17928FF2" w14:textId="77777777" w:rsidR="006F6740" w:rsidRPr="00D668B5" w:rsidRDefault="006F6740">
            <w:pPr>
              <w:snapToGrid w:val="0"/>
              <w:jc w:val="both"/>
              <w:rPr>
                <w:rFonts w:ascii="Arial" w:hAnsi="Arial" w:cs="Arial"/>
                <w:b/>
                <w:bCs/>
                <w:color w:val="4472C4" w:themeColor="accent1"/>
              </w:rPr>
            </w:pPr>
          </w:p>
        </w:tc>
      </w:tr>
      <w:tr w:rsidR="006F6740" w:rsidRPr="00D668B5" w14:paraId="782E13D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6829805"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13756A">
              <w:rPr>
                <w:color w:val="4472C4" w:themeColor="accent1"/>
              </w:rPr>
            </w:r>
            <w:r w:rsidR="0013756A">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27"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7B0EC42A"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08882FC"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1015BD9D"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2D17EF21" w14:textId="77777777" w:rsidR="006F6740" w:rsidRPr="00D668B5" w:rsidRDefault="006F6740" w:rsidP="00A70756">
            <w:pPr>
              <w:ind w:left="170" w:right="170"/>
              <w:jc w:val="both"/>
              <w:rPr>
                <w:rFonts w:ascii="Arial" w:hAnsi="Arial" w:cs="Arial"/>
                <w:color w:val="4472C4" w:themeColor="accent1"/>
                <w:sz w:val="16"/>
                <w:szCs w:val="16"/>
              </w:rPr>
            </w:pPr>
          </w:p>
          <w:p w14:paraId="0A3D81B9"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74A63EED" w14:textId="77777777" w:rsidR="006F6740" w:rsidRPr="00D668B5" w:rsidRDefault="006F6740" w:rsidP="00A70756">
            <w:pPr>
              <w:ind w:left="170" w:right="170"/>
              <w:jc w:val="both"/>
              <w:rPr>
                <w:rFonts w:ascii="Arial" w:hAnsi="Arial" w:cs="Arial"/>
                <w:color w:val="4472C4" w:themeColor="accent1"/>
                <w:sz w:val="12"/>
                <w:szCs w:val="16"/>
              </w:rPr>
            </w:pPr>
          </w:p>
          <w:p w14:paraId="28C912CE" w14:textId="77777777" w:rsidR="00872C42" w:rsidRPr="00D668B5" w:rsidRDefault="00872C42" w:rsidP="00A70756">
            <w:pPr>
              <w:ind w:left="170" w:right="170"/>
              <w:jc w:val="both"/>
              <w:rPr>
                <w:rFonts w:ascii="Arial" w:hAnsi="Arial" w:cs="Arial"/>
                <w:color w:val="4472C4" w:themeColor="accent1"/>
                <w:sz w:val="12"/>
                <w:szCs w:val="16"/>
              </w:rPr>
            </w:pPr>
          </w:p>
          <w:p w14:paraId="44E33F14" w14:textId="77777777" w:rsidR="00872C42" w:rsidRPr="00D668B5" w:rsidRDefault="00872C42" w:rsidP="00A70756">
            <w:pPr>
              <w:ind w:left="170" w:right="170"/>
              <w:jc w:val="both"/>
              <w:rPr>
                <w:rFonts w:ascii="Arial" w:hAnsi="Arial" w:cs="Arial"/>
                <w:color w:val="4472C4" w:themeColor="accent1"/>
                <w:sz w:val="12"/>
                <w:szCs w:val="16"/>
              </w:rPr>
            </w:pPr>
          </w:p>
          <w:p w14:paraId="5CF7BEBA"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275CC4F5" w14:textId="77777777" w:rsidR="006F6740" w:rsidRPr="00D668B5" w:rsidRDefault="006F6740" w:rsidP="006F6740">
            <w:pPr>
              <w:ind w:left="170" w:right="170"/>
              <w:jc w:val="both"/>
              <w:rPr>
                <w:rFonts w:ascii="Arial" w:hAnsi="Arial" w:cs="Arial"/>
                <w:color w:val="4472C4" w:themeColor="accent1"/>
                <w:sz w:val="12"/>
                <w:szCs w:val="16"/>
              </w:rPr>
            </w:pPr>
          </w:p>
          <w:p w14:paraId="2CFCA73F" w14:textId="77777777" w:rsidR="006F6740" w:rsidRPr="00D668B5" w:rsidRDefault="006F6740" w:rsidP="006F6740">
            <w:pPr>
              <w:ind w:left="170" w:right="170"/>
              <w:jc w:val="both"/>
              <w:rPr>
                <w:rFonts w:ascii="Arial" w:hAnsi="Arial" w:cs="Arial"/>
                <w:color w:val="4472C4" w:themeColor="accent1"/>
                <w:sz w:val="16"/>
                <w:szCs w:val="16"/>
              </w:rPr>
            </w:pPr>
          </w:p>
          <w:p w14:paraId="73A8F739" w14:textId="77777777" w:rsidR="006F6740" w:rsidRPr="00D668B5" w:rsidRDefault="006F6740" w:rsidP="00224E9C">
            <w:pPr>
              <w:snapToGrid w:val="0"/>
              <w:jc w:val="both"/>
              <w:rPr>
                <w:rFonts w:ascii="Arial" w:hAnsi="Arial" w:cs="Arial"/>
                <w:color w:val="4472C4" w:themeColor="accent1"/>
                <w:sz w:val="16"/>
                <w:szCs w:val="16"/>
              </w:rPr>
            </w:pPr>
          </w:p>
          <w:p w14:paraId="34212FA8"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4EED8A2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ABD5C08"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13756A">
              <w:rPr>
                <w:color w:val="4472C4" w:themeColor="accent1"/>
              </w:rPr>
            </w:r>
            <w:r w:rsidR="0013756A">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28"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6D8068DC"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243A479"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2809AD2B"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1645242A" w14:textId="77777777" w:rsidR="006F6740" w:rsidRPr="00D668B5" w:rsidRDefault="006F6740" w:rsidP="006F6740">
            <w:pPr>
              <w:ind w:left="170" w:right="170"/>
              <w:jc w:val="both"/>
              <w:rPr>
                <w:rFonts w:ascii="Arial" w:hAnsi="Arial" w:cs="Arial"/>
                <w:color w:val="4472C4" w:themeColor="accent1"/>
                <w:sz w:val="16"/>
                <w:szCs w:val="16"/>
              </w:rPr>
            </w:pPr>
          </w:p>
          <w:p w14:paraId="7589150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6F9A3F6" w14:textId="77777777" w:rsidR="006F6740" w:rsidRPr="00D668B5" w:rsidRDefault="006F6740" w:rsidP="006F6740">
            <w:pPr>
              <w:ind w:left="170" w:right="170"/>
              <w:jc w:val="both"/>
              <w:rPr>
                <w:rFonts w:ascii="Arial" w:hAnsi="Arial" w:cs="Arial"/>
                <w:color w:val="4472C4" w:themeColor="accent1"/>
                <w:sz w:val="12"/>
                <w:szCs w:val="16"/>
              </w:rPr>
            </w:pPr>
          </w:p>
          <w:p w14:paraId="5213E12B" w14:textId="77777777" w:rsidR="00872C42" w:rsidRPr="00D668B5" w:rsidRDefault="00872C42" w:rsidP="006F6740">
            <w:pPr>
              <w:ind w:left="170" w:right="170"/>
              <w:jc w:val="both"/>
              <w:rPr>
                <w:rFonts w:ascii="Arial" w:hAnsi="Arial" w:cs="Arial"/>
                <w:color w:val="4472C4" w:themeColor="accent1"/>
                <w:sz w:val="12"/>
                <w:szCs w:val="16"/>
              </w:rPr>
            </w:pPr>
          </w:p>
          <w:p w14:paraId="5FB20F6D" w14:textId="77777777" w:rsidR="00872C42" w:rsidRPr="00D668B5" w:rsidRDefault="00872C42" w:rsidP="006F6740">
            <w:pPr>
              <w:ind w:left="170" w:right="170"/>
              <w:jc w:val="both"/>
              <w:rPr>
                <w:rFonts w:ascii="Arial" w:hAnsi="Arial" w:cs="Arial"/>
                <w:color w:val="4472C4" w:themeColor="accent1"/>
                <w:sz w:val="12"/>
                <w:szCs w:val="16"/>
              </w:rPr>
            </w:pPr>
          </w:p>
          <w:p w14:paraId="4D06BC8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167AC75B" w14:textId="77777777" w:rsidR="006F6740" w:rsidRPr="00D668B5" w:rsidRDefault="006F6740" w:rsidP="006F6740">
            <w:pPr>
              <w:ind w:left="170" w:right="170"/>
              <w:jc w:val="both"/>
              <w:rPr>
                <w:rFonts w:ascii="Arial" w:hAnsi="Arial" w:cs="Arial"/>
                <w:color w:val="4472C4" w:themeColor="accent1"/>
                <w:sz w:val="12"/>
                <w:szCs w:val="16"/>
              </w:rPr>
            </w:pPr>
          </w:p>
          <w:p w14:paraId="7F3EB8C2" w14:textId="77777777" w:rsidR="006F6740" w:rsidRPr="00D668B5" w:rsidRDefault="006F6740" w:rsidP="006F6740">
            <w:pPr>
              <w:ind w:left="170" w:right="170"/>
              <w:jc w:val="both"/>
              <w:rPr>
                <w:rFonts w:ascii="Arial" w:hAnsi="Arial" w:cs="Arial"/>
                <w:color w:val="4472C4" w:themeColor="accent1"/>
                <w:sz w:val="16"/>
                <w:szCs w:val="16"/>
              </w:rPr>
            </w:pPr>
          </w:p>
          <w:p w14:paraId="2442EE5A" w14:textId="77777777" w:rsidR="006F6740" w:rsidRPr="00D668B5" w:rsidRDefault="006F6740" w:rsidP="006F6740">
            <w:pPr>
              <w:ind w:left="170" w:right="170"/>
              <w:jc w:val="both"/>
              <w:rPr>
                <w:rFonts w:ascii="Arial" w:hAnsi="Arial" w:cs="Arial"/>
                <w:color w:val="4472C4" w:themeColor="accent1"/>
                <w:sz w:val="16"/>
                <w:szCs w:val="16"/>
              </w:rPr>
            </w:pPr>
          </w:p>
          <w:p w14:paraId="36BEC08C" w14:textId="77777777" w:rsidR="006F6740" w:rsidRPr="00D668B5" w:rsidRDefault="006F6740">
            <w:pPr>
              <w:snapToGrid w:val="0"/>
              <w:jc w:val="both"/>
              <w:rPr>
                <w:rFonts w:ascii="Arial" w:hAnsi="Arial" w:cs="Arial"/>
                <w:b/>
                <w:bCs/>
                <w:color w:val="4472C4" w:themeColor="accent1"/>
              </w:rPr>
            </w:pPr>
          </w:p>
        </w:tc>
      </w:tr>
    </w:tbl>
    <w:p w14:paraId="09D91AF0"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68EB21D5"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1F7DCE82"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38681ACF" w14:textId="77777777" w:rsidR="00D668B5" w:rsidRDefault="00D668B5" w:rsidP="00D21AD8">
      <w:pPr>
        <w:tabs>
          <w:tab w:val="left" w:pos="-142"/>
          <w:tab w:val="left" w:pos="4111"/>
        </w:tabs>
        <w:rPr>
          <w:rFonts w:ascii="Arial" w:hAnsi="Arial" w:cs="Arial"/>
          <w:b/>
          <w:bCs/>
          <w:sz w:val="22"/>
          <w:szCs w:val="22"/>
        </w:rPr>
      </w:pPr>
    </w:p>
    <w:p w14:paraId="0CD938EA" w14:textId="77777777" w:rsidR="00D668B5" w:rsidRDefault="00D668B5" w:rsidP="00D21AD8">
      <w:pPr>
        <w:tabs>
          <w:tab w:val="left" w:pos="-142"/>
          <w:tab w:val="left" w:pos="4111"/>
        </w:tabs>
        <w:rPr>
          <w:rFonts w:ascii="Arial" w:hAnsi="Arial" w:cs="Arial"/>
          <w:b/>
          <w:bCs/>
          <w:sz w:val="22"/>
          <w:szCs w:val="22"/>
        </w:rPr>
      </w:pPr>
    </w:p>
    <w:p w14:paraId="046927F4" w14:textId="77777777" w:rsidR="00D668B5" w:rsidRDefault="00D668B5" w:rsidP="00D21AD8">
      <w:pPr>
        <w:tabs>
          <w:tab w:val="left" w:pos="-142"/>
          <w:tab w:val="left" w:pos="4111"/>
        </w:tabs>
        <w:rPr>
          <w:rFonts w:ascii="Arial" w:hAnsi="Arial" w:cs="Arial"/>
          <w:b/>
          <w:bCs/>
          <w:sz w:val="22"/>
          <w:szCs w:val="22"/>
        </w:rPr>
      </w:pPr>
    </w:p>
    <w:p w14:paraId="512E5EEE" w14:textId="77777777" w:rsidR="00D668B5" w:rsidRDefault="00D668B5" w:rsidP="00D21AD8">
      <w:pPr>
        <w:tabs>
          <w:tab w:val="left" w:pos="-142"/>
          <w:tab w:val="left" w:pos="4111"/>
        </w:tabs>
        <w:rPr>
          <w:rFonts w:ascii="Arial" w:hAnsi="Arial" w:cs="Arial"/>
          <w:b/>
          <w:bCs/>
          <w:sz w:val="22"/>
          <w:szCs w:val="22"/>
        </w:rPr>
      </w:pPr>
    </w:p>
    <w:p w14:paraId="7AFCBF80" w14:textId="77777777" w:rsidR="00D668B5" w:rsidRDefault="00D668B5" w:rsidP="00D21AD8">
      <w:pPr>
        <w:tabs>
          <w:tab w:val="left" w:pos="-142"/>
          <w:tab w:val="left" w:pos="4111"/>
        </w:tabs>
        <w:rPr>
          <w:rFonts w:ascii="Arial" w:hAnsi="Arial" w:cs="Arial"/>
          <w:b/>
          <w:bCs/>
          <w:sz w:val="22"/>
          <w:szCs w:val="22"/>
        </w:rPr>
      </w:pPr>
    </w:p>
    <w:p w14:paraId="4D4B990B" w14:textId="77777777" w:rsidR="00D668B5" w:rsidRDefault="00D668B5" w:rsidP="00D21AD8">
      <w:pPr>
        <w:tabs>
          <w:tab w:val="left" w:pos="-142"/>
          <w:tab w:val="left" w:pos="4111"/>
        </w:tabs>
        <w:rPr>
          <w:rFonts w:ascii="Arial" w:hAnsi="Arial" w:cs="Arial"/>
          <w:b/>
          <w:bCs/>
          <w:sz w:val="22"/>
          <w:szCs w:val="22"/>
        </w:rPr>
      </w:pPr>
    </w:p>
    <w:p w14:paraId="683B2B7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40FF405C" w14:textId="77777777" w:rsidR="00427375" w:rsidRDefault="00427375" w:rsidP="008C2177">
      <w:pPr>
        <w:tabs>
          <w:tab w:val="left" w:pos="-142"/>
          <w:tab w:val="left" w:pos="4111"/>
        </w:tabs>
        <w:jc w:val="both"/>
        <w:rPr>
          <w:rFonts w:ascii="Arial" w:hAnsi="Arial" w:cs="Arial"/>
          <w:b/>
          <w:bCs/>
          <w:sz w:val="22"/>
          <w:szCs w:val="22"/>
        </w:rPr>
      </w:pPr>
    </w:p>
    <w:p w14:paraId="1B54D1E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004710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5707CD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77254DE"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82E9FCA"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FB4EBBC"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AC485F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053C8B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48F87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F70C61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6C70E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F33C36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DD1C50" w14:textId="77777777" w:rsidR="00BD1236" w:rsidRPr="008C2177" w:rsidRDefault="00BD1236" w:rsidP="00171BF1">
      <w:pPr>
        <w:pStyle w:val="En-tte"/>
        <w:tabs>
          <w:tab w:val="left" w:pos="2160"/>
        </w:tabs>
        <w:ind w:left="284"/>
        <w:jc w:val="both"/>
        <w:rPr>
          <w:rFonts w:ascii="Arial" w:hAnsi="Arial" w:cs="Arial"/>
          <w:iCs/>
          <w:sz w:val="16"/>
          <w:szCs w:val="18"/>
        </w:rPr>
      </w:pPr>
    </w:p>
    <w:p w14:paraId="609422A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2E02F2D5" w14:textId="77777777" w:rsidR="00BD1236" w:rsidRPr="00171BF1" w:rsidRDefault="00BD1236" w:rsidP="00171BF1">
      <w:pPr>
        <w:pStyle w:val="En-tte"/>
        <w:ind w:left="993"/>
        <w:jc w:val="both"/>
        <w:rPr>
          <w:rFonts w:ascii="Arial" w:hAnsi="Arial" w:cs="Arial"/>
          <w:iCs/>
          <w:sz w:val="16"/>
          <w:szCs w:val="18"/>
        </w:rPr>
      </w:pPr>
    </w:p>
    <w:p w14:paraId="422AA0C2" w14:textId="77777777" w:rsidR="00BD1236" w:rsidRPr="00171BF1" w:rsidRDefault="00BD1236" w:rsidP="00171BF1">
      <w:pPr>
        <w:pStyle w:val="En-tte"/>
        <w:ind w:left="993"/>
        <w:jc w:val="both"/>
        <w:rPr>
          <w:rFonts w:ascii="Arial" w:hAnsi="Arial" w:cs="Arial"/>
          <w:iCs/>
          <w:sz w:val="16"/>
          <w:szCs w:val="18"/>
        </w:rPr>
      </w:pPr>
    </w:p>
    <w:p w14:paraId="786601F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7C66A2F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885F09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6A8547" w14:textId="77777777" w:rsidR="00BD1236" w:rsidRPr="00171BF1" w:rsidRDefault="00BD1236" w:rsidP="00676444">
      <w:pPr>
        <w:pStyle w:val="En-tte"/>
        <w:tabs>
          <w:tab w:val="left" w:pos="0"/>
          <w:tab w:val="left" w:pos="2160"/>
        </w:tabs>
        <w:jc w:val="both"/>
        <w:rPr>
          <w:rFonts w:ascii="Arial" w:hAnsi="Arial" w:cs="Arial"/>
          <w:iCs/>
          <w:sz w:val="16"/>
          <w:szCs w:val="18"/>
        </w:rPr>
      </w:pPr>
    </w:p>
    <w:p w14:paraId="3287BAC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C1530C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3FDC70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9C9CF0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3756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7E183E3E"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0318D6A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6AEF572C"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B224A1C" w14:textId="77777777" w:rsidTr="005C765E">
        <w:tc>
          <w:tcPr>
            <w:tcW w:w="10344" w:type="dxa"/>
            <w:shd w:val="clear" w:color="auto" w:fill="66CCFF"/>
          </w:tcPr>
          <w:p w14:paraId="7AF02E04"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1D81FB5A" w14:textId="77777777" w:rsidR="00D21AD8" w:rsidRDefault="00D21AD8" w:rsidP="00D21AD8">
      <w:pPr>
        <w:tabs>
          <w:tab w:val="left" w:pos="-142"/>
          <w:tab w:val="left" w:pos="4111"/>
        </w:tabs>
        <w:rPr>
          <w:rFonts w:ascii="Arial" w:hAnsi="Arial" w:cs="Arial"/>
          <w:b/>
          <w:bCs/>
          <w:sz w:val="22"/>
          <w:szCs w:val="22"/>
        </w:rPr>
      </w:pPr>
    </w:p>
    <w:p w14:paraId="1E9463D2"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DC624A3"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57867A4" w14:textId="77777777" w:rsidR="00555AC1" w:rsidRDefault="00555AC1" w:rsidP="00171BF1">
      <w:pPr>
        <w:jc w:val="both"/>
        <w:rPr>
          <w:rFonts w:ascii="Arial" w:hAnsi="Arial" w:cs="Arial"/>
          <w:i/>
          <w:sz w:val="18"/>
        </w:rPr>
      </w:pPr>
    </w:p>
    <w:p w14:paraId="30E113D3" w14:textId="77777777" w:rsidR="00676444" w:rsidRPr="00D72E52" w:rsidRDefault="00676444" w:rsidP="00676444">
      <w:pPr>
        <w:pStyle w:val="Puce1"/>
        <w:numPr>
          <w:ilvl w:val="0"/>
          <w:numId w:val="0"/>
        </w:numPr>
        <w:spacing w:line="240" w:lineRule="auto"/>
        <w:jc w:val="both"/>
        <w:rPr>
          <w:rFonts w:asciiTheme="minorHAnsi" w:hAnsiTheme="minorHAnsi" w:cstheme="minorHAnsi"/>
          <w:b/>
          <w:u w:val="single"/>
        </w:rPr>
      </w:pPr>
      <w:r w:rsidRPr="00D72E52">
        <w:rPr>
          <w:rFonts w:asciiTheme="minorHAnsi" w:hAnsiTheme="minorHAnsi" w:cstheme="minorHAnsi"/>
          <w:b/>
          <w:u w:val="single"/>
        </w:rPr>
        <w:t>Aptitude à exercer l’activité professionnelle</w:t>
      </w:r>
    </w:p>
    <w:p w14:paraId="45C24950" w14:textId="77777777" w:rsidR="00676444" w:rsidRPr="002160B3" w:rsidRDefault="00676444" w:rsidP="00676444">
      <w:pPr>
        <w:pStyle w:val="Puce1"/>
        <w:numPr>
          <w:ilvl w:val="0"/>
          <w:numId w:val="0"/>
        </w:numPr>
        <w:spacing w:after="120" w:line="240" w:lineRule="auto"/>
        <w:jc w:val="both"/>
        <w:rPr>
          <w:rFonts w:asciiTheme="minorHAnsi" w:hAnsiTheme="minorHAnsi" w:cstheme="minorHAnsi"/>
        </w:rPr>
      </w:pPr>
      <w:r w:rsidRPr="002160B3">
        <w:rPr>
          <w:rFonts w:asciiTheme="minorHAnsi" w:hAnsiTheme="minorHAnsi" w:cstheme="minorHAnsi"/>
        </w:rPr>
        <w:t>Exigence que l’opérateur économique détienne une autorisation spécifique :</w:t>
      </w:r>
    </w:p>
    <w:p w14:paraId="49835CBA" w14:textId="77777777" w:rsidR="00676444" w:rsidRPr="00FB4FAC" w:rsidRDefault="00676444" w:rsidP="00676444">
      <w:pPr>
        <w:jc w:val="both"/>
        <w:rPr>
          <w:rFonts w:cstheme="minorHAnsi"/>
          <w:b/>
          <w:bCs/>
        </w:rPr>
      </w:pPr>
      <w:bookmarkStart w:id="0" w:name="_Toc36799333"/>
      <w:r w:rsidRPr="0072314D">
        <w:rPr>
          <w:rFonts w:cstheme="minorHAnsi"/>
          <w:b/>
          <w:bCs/>
        </w:rPr>
        <w:t>Déclaration auprès de l’Autorité de régulation des communications électroniques, des postes et de la distribution de la presse (Arcep).</w:t>
      </w:r>
      <w:bookmarkEnd w:id="0"/>
    </w:p>
    <w:p w14:paraId="4F891D2B" w14:textId="77777777" w:rsidR="00676444" w:rsidRPr="002160B3" w:rsidRDefault="00676444" w:rsidP="00676444">
      <w:pPr>
        <w:pStyle w:val="Puce1"/>
        <w:numPr>
          <w:ilvl w:val="0"/>
          <w:numId w:val="0"/>
        </w:numPr>
        <w:spacing w:after="120" w:line="240" w:lineRule="auto"/>
        <w:jc w:val="both"/>
        <w:rPr>
          <w:rFonts w:asciiTheme="minorHAnsi" w:hAnsiTheme="minorHAnsi" w:cstheme="minorHAnsi"/>
        </w:rPr>
      </w:pPr>
      <w:r w:rsidRPr="002160B3">
        <w:rPr>
          <w:rFonts w:asciiTheme="minorHAnsi" w:hAnsiTheme="minorHAnsi" w:cstheme="minorHAnsi"/>
        </w:rPr>
        <w:t xml:space="preserve">Le candidat apporte la preuve par tout moyen qu’il possède l’autorisation demandée. </w:t>
      </w:r>
    </w:p>
    <w:p w14:paraId="272CE408" w14:textId="77777777" w:rsidR="00555AC1" w:rsidRDefault="00555AC1" w:rsidP="00171BF1">
      <w:pPr>
        <w:jc w:val="both"/>
        <w:rPr>
          <w:rFonts w:ascii="Arial" w:hAnsi="Arial" w:cs="Arial"/>
          <w:i/>
          <w:sz w:val="18"/>
        </w:rPr>
      </w:pPr>
    </w:p>
    <w:p w14:paraId="631370E6" w14:textId="77777777" w:rsidR="00555AC1" w:rsidRDefault="00555AC1" w:rsidP="00171BF1">
      <w:pPr>
        <w:jc w:val="both"/>
        <w:rPr>
          <w:rFonts w:ascii="Arial" w:hAnsi="Arial" w:cs="Arial"/>
          <w:i/>
          <w:sz w:val="18"/>
        </w:rPr>
      </w:pPr>
    </w:p>
    <w:p w14:paraId="7BDF2007" w14:textId="77777777" w:rsidR="00555AC1" w:rsidRDefault="00555AC1" w:rsidP="00171BF1">
      <w:pPr>
        <w:jc w:val="both"/>
        <w:rPr>
          <w:rFonts w:ascii="Arial" w:hAnsi="Arial" w:cs="Arial"/>
          <w:i/>
          <w:sz w:val="18"/>
        </w:rPr>
      </w:pPr>
    </w:p>
    <w:p w14:paraId="39DCA075" w14:textId="77777777" w:rsidR="00555AC1" w:rsidRDefault="00555AC1" w:rsidP="00171BF1">
      <w:pPr>
        <w:jc w:val="both"/>
        <w:rPr>
          <w:rFonts w:ascii="Arial" w:hAnsi="Arial" w:cs="Arial"/>
          <w:i/>
          <w:sz w:val="18"/>
        </w:rPr>
      </w:pPr>
    </w:p>
    <w:p w14:paraId="6004825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8093BA4" w14:textId="77777777" w:rsidR="00555AC1" w:rsidRDefault="00555AC1" w:rsidP="00171BF1">
      <w:pPr>
        <w:jc w:val="both"/>
        <w:rPr>
          <w:rFonts w:ascii="Arial" w:hAnsi="Arial" w:cs="Arial"/>
          <w:i/>
          <w:sz w:val="18"/>
        </w:rPr>
      </w:pPr>
    </w:p>
    <w:p w14:paraId="0541DBF9" w14:textId="77777777" w:rsidR="00555AC1" w:rsidRDefault="00555AC1" w:rsidP="00171BF1">
      <w:pPr>
        <w:jc w:val="both"/>
        <w:rPr>
          <w:rFonts w:ascii="Arial" w:hAnsi="Arial" w:cs="Arial"/>
          <w:i/>
          <w:sz w:val="18"/>
        </w:rPr>
      </w:pPr>
    </w:p>
    <w:p w14:paraId="4AA08752" w14:textId="77777777" w:rsidR="00555AC1" w:rsidRDefault="00555AC1" w:rsidP="00171BF1">
      <w:pPr>
        <w:jc w:val="both"/>
        <w:rPr>
          <w:rFonts w:ascii="Arial" w:hAnsi="Arial" w:cs="Arial"/>
          <w:i/>
          <w:sz w:val="18"/>
        </w:rPr>
      </w:pPr>
    </w:p>
    <w:p w14:paraId="0B74208C" w14:textId="77777777" w:rsidR="00555AC1" w:rsidRDefault="00555AC1" w:rsidP="00171BF1">
      <w:pPr>
        <w:jc w:val="both"/>
        <w:rPr>
          <w:rFonts w:ascii="Arial" w:hAnsi="Arial" w:cs="Arial"/>
          <w:i/>
          <w:sz w:val="18"/>
        </w:rPr>
      </w:pPr>
    </w:p>
    <w:p w14:paraId="0111407A" w14:textId="77777777" w:rsidR="00755416" w:rsidRDefault="00755416" w:rsidP="00171BF1">
      <w:pPr>
        <w:jc w:val="both"/>
        <w:rPr>
          <w:rFonts w:ascii="Arial" w:hAnsi="Arial" w:cs="Arial"/>
          <w:i/>
          <w:sz w:val="18"/>
        </w:rPr>
      </w:pPr>
    </w:p>
    <w:p w14:paraId="0DE342D8" w14:textId="77777777" w:rsidR="00755416" w:rsidRDefault="00755416" w:rsidP="00171BF1">
      <w:pPr>
        <w:jc w:val="both"/>
        <w:rPr>
          <w:rFonts w:ascii="Arial" w:hAnsi="Arial" w:cs="Arial"/>
          <w:i/>
          <w:sz w:val="18"/>
        </w:rPr>
      </w:pPr>
    </w:p>
    <w:p w14:paraId="628806A0" w14:textId="77777777" w:rsidR="00755416" w:rsidRDefault="00755416" w:rsidP="00171BF1">
      <w:pPr>
        <w:jc w:val="both"/>
        <w:rPr>
          <w:rFonts w:ascii="Arial" w:hAnsi="Arial" w:cs="Arial"/>
          <w:i/>
          <w:sz w:val="18"/>
        </w:rPr>
      </w:pPr>
    </w:p>
    <w:p w14:paraId="17730946" w14:textId="77777777" w:rsidR="00717070" w:rsidRDefault="00717070" w:rsidP="00171BF1">
      <w:pPr>
        <w:jc w:val="both"/>
        <w:rPr>
          <w:rFonts w:ascii="Arial" w:hAnsi="Arial" w:cs="Arial"/>
          <w:i/>
          <w:sz w:val="18"/>
        </w:rPr>
      </w:pPr>
    </w:p>
    <w:p w14:paraId="333775D5" w14:textId="77777777" w:rsidR="00717070" w:rsidRDefault="00717070" w:rsidP="00171BF1">
      <w:pPr>
        <w:jc w:val="both"/>
        <w:rPr>
          <w:rFonts w:ascii="Arial" w:hAnsi="Arial" w:cs="Arial"/>
          <w:i/>
          <w:sz w:val="18"/>
        </w:rPr>
      </w:pPr>
    </w:p>
    <w:p w14:paraId="71B03714" w14:textId="77777777" w:rsidR="00717070" w:rsidRDefault="00717070" w:rsidP="00171BF1">
      <w:pPr>
        <w:jc w:val="both"/>
        <w:rPr>
          <w:rFonts w:ascii="Arial" w:hAnsi="Arial" w:cs="Arial"/>
          <w:i/>
          <w:sz w:val="18"/>
        </w:rPr>
      </w:pPr>
    </w:p>
    <w:p w14:paraId="103DFE25" w14:textId="77777777" w:rsidR="00755416" w:rsidRDefault="00755416" w:rsidP="00171BF1">
      <w:pPr>
        <w:jc w:val="both"/>
        <w:rPr>
          <w:rFonts w:ascii="Arial" w:hAnsi="Arial" w:cs="Arial"/>
          <w:i/>
          <w:sz w:val="18"/>
        </w:rPr>
      </w:pPr>
    </w:p>
    <w:p w14:paraId="7BCFC483" w14:textId="77777777" w:rsidR="00755416" w:rsidRDefault="00755416" w:rsidP="00663B7E">
      <w:pPr>
        <w:rPr>
          <w:rFonts w:ascii="Arial" w:hAnsi="Arial" w:cs="Arial"/>
          <w:i/>
          <w:sz w:val="18"/>
        </w:rPr>
      </w:pPr>
    </w:p>
    <w:p w14:paraId="6CB2C588" w14:textId="77777777" w:rsidR="00555AC1" w:rsidRDefault="00555AC1" w:rsidP="00663B7E">
      <w:pPr>
        <w:rPr>
          <w:rFonts w:ascii="Arial" w:hAnsi="Arial" w:cs="Arial"/>
          <w:i/>
          <w:sz w:val="18"/>
        </w:rPr>
      </w:pPr>
    </w:p>
    <w:p w14:paraId="2150DAA2"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5E045C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E2B837" w14:textId="77777777" w:rsidR="00663B7E" w:rsidRPr="00171BF1" w:rsidRDefault="00663B7E" w:rsidP="00171BF1">
      <w:pPr>
        <w:jc w:val="both"/>
        <w:rPr>
          <w:rFonts w:ascii="Arial" w:hAnsi="Arial" w:cs="Arial"/>
          <w:sz w:val="18"/>
        </w:rPr>
      </w:pPr>
    </w:p>
    <w:p w14:paraId="4FC201A7"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0C63E41" w14:textId="77777777" w:rsidR="00663B7E" w:rsidRDefault="00663B7E" w:rsidP="00171BF1">
      <w:pPr>
        <w:ind w:left="284"/>
        <w:jc w:val="both"/>
        <w:rPr>
          <w:rFonts w:ascii="Arial" w:hAnsi="Arial" w:cs="Arial"/>
          <w:sz w:val="16"/>
        </w:rPr>
      </w:pPr>
    </w:p>
    <w:p w14:paraId="304F349B" w14:textId="77777777" w:rsidR="00717070" w:rsidRPr="00171BF1" w:rsidRDefault="00717070" w:rsidP="00171BF1">
      <w:pPr>
        <w:ind w:left="284"/>
        <w:jc w:val="both"/>
        <w:rPr>
          <w:rFonts w:ascii="Arial" w:hAnsi="Arial" w:cs="Arial"/>
          <w:sz w:val="16"/>
        </w:rPr>
      </w:pPr>
    </w:p>
    <w:p w14:paraId="69A1F4D9" w14:textId="77777777" w:rsidR="00663B7E" w:rsidRPr="00171BF1" w:rsidRDefault="00663B7E" w:rsidP="00171BF1">
      <w:pPr>
        <w:ind w:left="284"/>
        <w:jc w:val="both"/>
        <w:rPr>
          <w:rFonts w:ascii="Arial" w:hAnsi="Arial" w:cs="Arial"/>
          <w:sz w:val="16"/>
        </w:rPr>
      </w:pPr>
    </w:p>
    <w:p w14:paraId="053B212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8743D85" w14:textId="77777777" w:rsidR="00663B7E" w:rsidRPr="00171BF1" w:rsidRDefault="00663B7E" w:rsidP="00171BF1">
      <w:pPr>
        <w:ind w:left="284"/>
        <w:jc w:val="both"/>
        <w:rPr>
          <w:rFonts w:ascii="Arial" w:hAnsi="Arial" w:cs="Arial"/>
          <w:sz w:val="16"/>
        </w:rPr>
      </w:pPr>
    </w:p>
    <w:p w14:paraId="2E68FB6C" w14:textId="77777777" w:rsidR="00663B7E" w:rsidRPr="00171BF1" w:rsidRDefault="00663B7E" w:rsidP="00171BF1">
      <w:pPr>
        <w:ind w:left="284"/>
        <w:jc w:val="both"/>
        <w:rPr>
          <w:rFonts w:ascii="Arial" w:hAnsi="Arial" w:cs="Arial"/>
          <w:sz w:val="16"/>
        </w:rPr>
      </w:pPr>
    </w:p>
    <w:p w14:paraId="0C822B7D" w14:textId="77777777" w:rsidR="00663B7E" w:rsidRPr="00171BF1" w:rsidRDefault="00663B7E" w:rsidP="00171BF1">
      <w:pPr>
        <w:ind w:left="284"/>
        <w:jc w:val="both"/>
        <w:rPr>
          <w:rFonts w:ascii="Arial" w:hAnsi="Arial" w:cs="Arial"/>
          <w:sz w:val="16"/>
        </w:rPr>
      </w:pPr>
    </w:p>
    <w:p w14:paraId="78CB184C" w14:textId="77777777" w:rsidR="00663B7E" w:rsidRDefault="00663B7E" w:rsidP="00171BF1">
      <w:pPr>
        <w:ind w:left="284"/>
        <w:jc w:val="both"/>
        <w:rPr>
          <w:rFonts w:ascii="Arial" w:hAnsi="Arial" w:cs="Arial"/>
          <w:sz w:val="16"/>
        </w:rPr>
      </w:pPr>
    </w:p>
    <w:p w14:paraId="22701D2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5894517" w14:textId="77777777" w:rsidTr="00261FC1">
        <w:tc>
          <w:tcPr>
            <w:tcW w:w="10331" w:type="dxa"/>
            <w:shd w:val="clear" w:color="auto" w:fill="66CCFF"/>
          </w:tcPr>
          <w:p w14:paraId="421B89F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E2C543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5A7285B"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68C40066" w14:textId="77777777" w:rsidR="00646B4F" w:rsidRPr="00171BF1" w:rsidRDefault="00646B4F" w:rsidP="00171BF1">
      <w:pPr>
        <w:ind w:left="284"/>
        <w:rPr>
          <w:rFonts w:ascii="Arial" w:hAnsi="Arial" w:cs="Arial"/>
        </w:rPr>
      </w:pPr>
    </w:p>
    <w:p w14:paraId="425044F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1C73620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0DB06E4"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18437E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8625E5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0C9B78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593597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713C41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DA40D35"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99B5C74" w14:textId="77777777" w:rsidR="00472B25" w:rsidRDefault="00472B25">
            <w:pPr>
              <w:tabs>
                <w:tab w:val="left" w:pos="864"/>
              </w:tabs>
              <w:snapToGrid w:val="0"/>
              <w:spacing w:before="120" w:after="120"/>
              <w:rPr>
                <w:rFonts w:ascii="Arial" w:hAnsi="Arial" w:cs="Arial"/>
                <w:sz w:val="16"/>
                <w:szCs w:val="16"/>
              </w:rPr>
            </w:pPr>
          </w:p>
          <w:p w14:paraId="0836C2C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DC2B8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7FD4CF" w14:textId="77777777" w:rsidR="00472B25" w:rsidRDefault="00472B25">
            <w:pPr>
              <w:tabs>
                <w:tab w:val="left" w:pos="864"/>
              </w:tabs>
              <w:snapToGrid w:val="0"/>
              <w:spacing w:before="120" w:after="120"/>
              <w:jc w:val="right"/>
              <w:rPr>
                <w:rFonts w:ascii="Arial" w:hAnsi="Arial" w:cs="Arial"/>
                <w:sz w:val="16"/>
                <w:szCs w:val="16"/>
              </w:rPr>
            </w:pPr>
          </w:p>
        </w:tc>
      </w:tr>
      <w:tr w:rsidR="00472B25" w14:paraId="7FB84335" w14:textId="77777777">
        <w:trPr>
          <w:trHeight w:val="737"/>
        </w:trPr>
        <w:tc>
          <w:tcPr>
            <w:tcW w:w="2566" w:type="dxa"/>
            <w:tcBorders>
              <w:left w:val="single" w:sz="8" w:space="0" w:color="000000"/>
              <w:bottom w:val="single" w:sz="8" w:space="0" w:color="000000"/>
            </w:tcBorders>
            <w:shd w:val="clear" w:color="auto" w:fill="auto"/>
          </w:tcPr>
          <w:p w14:paraId="1C569DB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1ED5CE2" w14:textId="77777777" w:rsidR="00472B25" w:rsidRDefault="00472B25">
            <w:pPr>
              <w:tabs>
                <w:tab w:val="left" w:pos="864"/>
              </w:tabs>
              <w:snapToGrid w:val="0"/>
              <w:spacing w:before="120" w:after="120"/>
              <w:rPr>
                <w:rFonts w:ascii="Arial" w:hAnsi="Arial" w:cs="Arial"/>
                <w:sz w:val="16"/>
                <w:szCs w:val="16"/>
              </w:rPr>
            </w:pPr>
          </w:p>
          <w:p w14:paraId="4A11170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CAE3C78" w14:textId="77777777" w:rsidR="00472B25" w:rsidRDefault="00472B25">
            <w:pPr>
              <w:tabs>
                <w:tab w:val="left" w:pos="864"/>
              </w:tabs>
              <w:snapToGrid w:val="0"/>
              <w:spacing w:before="120" w:after="120"/>
              <w:jc w:val="right"/>
              <w:rPr>
                <w:rFonts w:ascii="Arial" w:hAnsi="Arial" w:cs="Arial"/>
                <w:sz w:val="16"/>
                <w:szCs w:val="16"/>
              </w:rPr>
            </w:pPr>
          </w:p>
          <w:p w14:paraId="13528CE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0F4546E" w14:textId="77777777" w:rsidR="00472B25" w:rsidRDefault="00472B25">
            <w:pPr>
              <w:tabs>
                <w:tab w:val="left" w:pos="864"/>
              </w:tabs>
              <w:snapToGrid w:val="0"/>
              <w:spacing w:before="120" w:after="120"/>
              <w:jc w:val="right"/>
              <w:rPr>
                <w:rFonts w:ascii="Arial" w:hAnsi="Arial" w:cs="Arial"/>
                <w:sz w:val="16"/>
                <w:szCs w:val="16"/>
              </w:rPr>
            </w:pPr>
          </w:p>
          <w:p w14:paraId="1857E9FD"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AF74036" w14:textId="77777777" w:rsidR="00472B25" w:rsidRDefault="00472B25">
      <w:pPr>
        <w:tabs>
          <w:tab w:val="left" w:pos="864"/>
        </w:tabs>
        <w:jc w:val="both"/>
        <w:rPr>
          <w:rFonts w:ascii="Arial" w:hAnsi="Arial" w:cs="Arial"/>
        </w:rPr>
      </w:pPr>
    </w:p>
    <w:p w14:paraId="5A67507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88731A2" w14:textId="77777777" w:rsidR="00646B4F" w:rsidRDefault="00646B4F">
      <w:pPr>
        <w:tabs>
          <w:tab w:val="left" w:pos="864"/>
        </w:tabs>
        <w:jc w:val="both"/>
        <w:rPr>
          <w:rFonts w:ascii="Arial" w:hAnsi="Arial" w:cs="Arial"/>
        </w:rPr>
      </w:pPr>
    </w:p>
    <w:p w14:paraId="0588017A" w14:textId="77777777" w:rsidR="00646B4F" w:rsidRDefault="00685900" w:rsidP="00171BF1">
      <w:pPr>
        <w:tabs>
          <w:tab w:val="left" w:pos="864"/>
        </w:tabs>
        <w:ind w:left="567"/>
        <w:jc w:val="both"/>
        <w:rPr>
          <w:rFonts w:ascii="Arial" w:hAnsi="Arial" w:cs="Arial"/>
        </w:rPr>
      </w:pPr>
      <w:r>
        <w:rPr>
          <w:rFonts w:ascii="Arial" w:hAnsi="Arial" w:cs="Arial"/>
        </w:rPr>
        <w:t>……./…………./……</w:t>
      </w:r>
    </w:p>
    <w:p w14:paraId="4DAD4ED5" w14:textId="77777777" w:rsidR="00646B4F" w:rsidRDefault="00646B4F">
      <w:pPr>
        <w:tabs>
          <w:tab w:val="left" w:pos="864"/>
        </w:tabs>
        <w:jc w:val="both"/>
        <w:rPr>
          <w:rFonts w:ascii="Arial" w:hAnsi="Arial" w:cs="Arial"/>
        </w:rPr>
      </w:pPr>
    </w:p>
    <w:p w14:paraId="0CB60C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F1CDD96"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16DAC9E" w14:textId="77777777" w:rsidR="00646B4F" w:rsidRDefault="00646B4F">
      <w:pPr>
        <w:tabs>
          <w:tab w:val="left" w:pos="864"/>
        </w:tabs>
        <w:jc w:val="both"/>
        <w:rPr>
          <w:rFonts w:ascii="Arial" w:hAnsi="Arial" w:cs="Arial"/>
        </w:rPr>
      </w:pPr>
    </w:p>
    <w:p w14:paraId="468C8C2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8EA23DE"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696EB1BF" w14:textId="77777777" w:rsidR="00C56E90" w:rsidRDefault="00C56E90">
      <w:pPr>
        <w:tabs>
          <w:tab w:val="left" w:pos="864"/>
        </w:tabs>
        <w:jc w:val="both"/>
        <w:rPr>
          <w:rFonts w:ascii="Arial" w:hAnsi="Arial" w:cs="Arial"/>
        </w:rPr>
      </w:pPr>
    </w:p>
    <w:p w14:paraId="56A5C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3187272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8F69E53" w14:textId="77777777" w:rsidR="00685900" w:rsidRPr="00F15FE2" w:rsidRDefault="00685900" w:rsidP="00685900">
      <w:pPr>
        <w:rPr>
          <w:rFonts w:ascii="Arial" w:hAnsi="Arial" w:cs="Arial"/>
          <w:sz w:val="18"/>
        </w:rPr>
      </w:pPr>
    </w:p>
    <w:p w14:paraId="182499BE"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F2ABB5B" w14:textId="77777777" w:rsidR="00685900" w:rsidRDefault="00685900" w:rsidP="00685900">
      <w:pPr>
        <w:ind w:left="284"/>
        <w:rPr>
          <w:rFonts w:ascii="Arial" w:hAnsi="Arial" w:cs="Arial"/>
          <w:sz w:val="16"/>
        </w:rPr>
      </w:pPr>
    </w:p>
    <w:p w14:paraId="356267C7" w14:textId="77777777" w:rsidR="00717070" w:rsidRPr="00F15FE2" w:rsidRDefault="00717070" w:rsidP="00685900">
      <w:pPr>
        <w:ind w:left="284"/>
        <w:rPr>
          <w:rFonts w:ascii="Arial" w:hAnsi="Arial" w:cs="Arial"/>
          <w:sz w:val="16"/>
        </w:rPr>
      </w:pPr>
    </w:p>
    <w:p w14:paraId="1B340F58" w14:textId="77777777" w:rsidR="00685900" w:rsidRPr="00F15FE2" w:rsidRDefault="00685900" w:rsidP="00685900">
      <w:pPr>
        <w:ind w:left="284"/>
        <w:rPr>
          <w:rFonts w:ascii="Arial" w:hAnsi="Arial" w:cs="Arial"/>
          <w:sz w:val="16"/>
        </w:rPr>
      </w:pPr>
    </w:p>
    <w:p w14:paraId="373D527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691CBF1" w14:textId="77777777" w:rsidR="00685900" w:rsidRDefault="00685900" w:rsidP="00685900">
      <w:pPr>
        <w:ind w:left="284"/>
        <w:rPr>
          <w:rFonts w:ascii="Arial" w:hAnsi="Arial" w:cs="Arial"/>
        </w:rPr>
      </w:pPr>
    </w:p>
    <w:p w14:paraId="6249AA2D" w14:textId="77777777" w:rsidR="00717070" w:rsidRPr="00663B7E" w:rsidRDefault="00717070" w:rsidP="00685900">
      <w:pPr>
        <w:ind w:left="284"/>
        <w:rPr>
          <w:rFonts w:ascii="Arial" w:hAnsi="Arial" w:cs="Arial"/>
        </w:rPr>
      </w:pPr>
    </w:p>
    <w:p w14:paraId="3F126115" w14:textId="77777777" w:rsidR="00685900" w:rsidRPr="00663B7E" w:rsidRDefault="00685900" w:rsidP="00685900">
      <w:pPr>
        <w:ind w:left="284"/>
        <w:rPr>
          <w:rFonts w:ascii="Arial" w:hAnsi="Arial" w:cs="Arial"/>
        </w:rPr>
      </w:pPr>
    </w:p>
    <w:p w14:paraId="3F232936" w14:textId="77777777" w:rsidR="00685900" w:rsidRDefault="00685900" w:rsidP="00685900">
      <w:pPr>
        <w:ind w:left="284"/>
        <w:rPr>
          <w:rFonts w:ascii="Arial" w:hAnsi="Arial" w:cs="Arial"/>
        </w:rPr>
      </w:pPr>
    </w:p>
    <w:p w14:paraId="42F0DA8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066A5D5" w14:textId="77777777" w:rsidTr="00224E9C">
        <w:tc>
          <w:tcPr>
            <w:tcW w:w="10331" w:type="dxa"/>
            <w:shd w:val="clear" w:color="auto" w:fill="66CCFF"/>
          </w:tcPr>
          <w:p w14:paraId="2CFB5132"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CF4BED6"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1449E525" w14:textId="77777777" w:rsidR="00FE26A7" w:rsidRDefault="00EE435B" w:rsidP="00D668B5">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71E8884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6AE59EC" w14:textId="77777777" w:rsidR="00764264" w:rsidRDefault="00764264">
      <w:pPr>
        <w:pStyle w:val="En-tte"/>
        <w:tabs>
          <w:tab w:val="clear" w:pos="4536"/>
          <w:tab w:val="clear" w:pos="9072"/>
          <w:tab w:val="left" w:pos="864"/>
        </w:tabs>
        <w:rPr>
          <w:rFonts w:ascii="Arial" w:hAnsi="Arial" w:cs="Arial"/>
        </w:rPr>
      </w:pPr>
    </w:p>
    <w:p w14:paraId="38AD46E4" w14:textId="77777777" w:rsidR="00676444" w:rsidRPr="00D3213A" w:rsidRDefault="00676444" w:rsidP="00676444">
      <w:pPr>
        <w:pStyle w:val="Puce1"/>
        <w:numPr>
          <w:ilvl w:val="0"/>
          <w:numId w:val="0"/>
        </w:numPr>
        <w:spacing w:after="120" w:line="240" w:lineRule="auto"/>
        <w:jc w:val="both"/>
        <w:rPr>
          <w:rFonts w:asciiTheme="minorHAnsi" w:hAnsiTheme="minorHAnsi" w:cstheme="minorHAnsi"/>
        </w:rPr>
      </w:pPr>
      <w:r w:rsidRPr="00D3213A">
        <w:rPr>
          <w:rFonts w:asciiTheme="minorHAnsi" w:hAnsiTheme="minorHAnsi" w:cstheme="minorHAnsi"/>
        </w:rPr>
        <w:t xml:space="preserve">Pour la vérification de ses </w:t>
      </w:r>
      <w:r w:rsidRPr="00FB4FAC">
        <w:rPr>
          <w:rFonts w:asciiTheme="minorHAnsi" w:hAnsiTheme="minorHAnsi" w:cstheme="minorHAnsi"/>
        </w:rPr>
        <w:t>capacités techniques et professionnelles</w:t>
      </w:r>
      <w:r w:rsidRPr="00D3213A">
        <w:rPr>
          <w:rFonts w:asciiTheme="minorHAnsi" w:hAnsiTheme="minorHAnsi" w:cstheme="minorHAnsi"/>
        </w:rPr>
        <w:t xml:space="preserve">, chaque candidat communique :  </w:t>
      </w:r>
    </w:p>
    <w:p w14:paraId="6A85597D" w14:textId="77777777" w:rsidR="00676444" w:rsidRPr="00F01392" w:rsidRDefault="00676444" w:rsidP="00676444">
      <w:pPr>
        <w:pStyle w:val="Paragraphedeliste"/>
        <w:numPr>
          <w:ilvl w:val="0"/>
          <w:numId w:val="10"/>
        </w:numPr>
        <w:tabs>
          <w:tab w:val="right" w:pos="1134"/>
        </w:tabs>
        <w:spacing w:line="240" w:lineRule="auto"/>
        <w:ind w:left="357" w:hanging="357"/>
        <w:contextualSpacing w:val="0"/>
        <w:jc w:val="both"/>
        <w:rPr>
          <w:rFonts w:cstheme="minorHAnsi"/>
        </w:rPr>
      </w:pPr>
      <w:proofErr w:type="gramStart"/>
      <w:r w:rsidRPr="00D3213A">
        <w:rPr>
          <w:rFonts w:cstheme="minorHAnsi"/>
        </w:rPr>
        <w:t>une</w:t>
      </w:r>
      <w:proofErr w:type="gramEnd"/>
      <w:r w:rsidRPr="00D3213A">
        <w:rPr>
          <w:rFonts w:cstheme="minorHAnsi"/>
        </w:rPr>
        <w:t xml:space="preserve"> déclaration indiquant les effectifs moyens annuels du candidat et l’importance du personnel d’encadrement pendant les trois dernières années ;</w:t>
      </w:r>
    </w:p>
    <w:p w14:paraId="18C70740" w14:textId="77777777" w:rsidR="00676444" w:rsidRPr="00DD1CF7" w:rsidRDefault="00676444" w:rsidP="00676444">
      <w:pPr>
        <w:pStyle w:val="Paragraphedeliste"/>
        <w:numPr>
          <w:ilvl w:val="0"/>
          <w:numId w:val="10"/>
        </w:numPr>
        <w:tabs>
          <w:tab w:val="right" w:pos="1134"/>
        </w:tabs>
        <w:spacing w:line="240" w:lineRule="auto"/>
        <w:contextualSpacing w:val="0"/>
        <w:jc w:val="both"/>
        <w:rPr>
          <w:rFonts w:cstheme="minorHAnsi"/>
        </w:rPr>
      </w:pPr>
      <w:proofErr w:type="gramStart"/>
      <w:r w:rsidRPr="00D3213A">
        <w:rPr>
          <w:rFonts w:cstheme="minorHAnsi"/>
        </w:rPr>
        <w:t>une</w:t>
      </w:r>
      <w:proofErr w:type="gramEnd"/>
      <w:r w:rsidRPr="00D3213A">
        <w:rPr>
          <w:rFonts w:cstheme="minorHAnsi"/>
        </w:rPr>
        <w:t xml:space="preserve"> </w:t>
      </w:r>
      <w:r w:rsidRPr="00FB4FAC">
        <w:rPr>
          <w:rFonts w:cstheme="minorHAnsi"/>
        </w:rPr>
        <w:t xml:space="preserve">liste  des principales livraisons effectuées ou des services fournis au cours des </w:t>
      </w:r>
      <w:r w:rsidRPr="00D3213A">
        <w:rPr>
          <w:rFonts w:cstheme="minorHAnsi"/>
        </w:rPr>
        <w:t xml:space="preserve">trois dernières années, indiquant le montant, la date (année) et le destinataire public ou privé. </w:t>
      </w:r>
    </w:p>
    <w:p w14:paraId="19BCB4F7" w14:textId="7AB9179E" w:rsidR="00764264" w:rsidRDefault="00676444">
      <w:pPr>
        <w:pStyle w:val="En-tte"/>
        <w:tabs>
          <w:tab w:val="clear" w:pos="4536"/>
          <w:tab w:val="clear" w:pos="9072"/>
          <w:tab w:val="left" w:pos="864"/>
        </w:tabs>
        <w:rPr>
          <w:rFonts w:ascii="Arial" w:hAnsi="Arial" w:cs="Arial"/>
        </w:rPr>
      </w:pPr>
      <w:r>
        <w:rPr>
          <w:rFonts w:ascii="Arial" w:hAnsi="Arial" w:cs="Arial"/>
        </w:rPr>
        <w:t>(</w:t>
      </w:r>
      <w:proofErr w:type="gramStart"/>
      <w:r>
        <w:rPr>
          <w:rFonts w:ascii="Arial" w:hAnsi="Arial" w:cs="Arial"/>
        </w:rPr>
        <w:t>cf.</w:t>
      </w:r>
      <w:proofErr w:type="gramEnd"/>
      <w:r>
        <w:rPr>
          <w:rFonts w:ascii="Arial" w:hAnsi="Arial" w:cs="Arial"/>
        </w:rPr>
        <w:t xml:space="preserve"> annexe au DC2 </w:t>
      </w:r>
      <w:proofErr w:type="spellStart"/>
      <w:r>
        <w:rPr>
          <w:rFonts w:ascii="Arial" w:hAnsi="Arial" w:cs="Arial"/>
        </w:rPr>
        <w:t>Cnaf</w:t>
      </w:r>
      <w:proofErr w:type="spellEnd"/>
      <w:r>
        <w:rPr>
          <w:rFonts w:ascii="Arial" w:hAnsi="Arial" w:cs="Arial"/>
        </w:rPr>
        <w:t xml:space="preserve"> – ci-dessous)</w:t>
      </w:r>
    </w:p>
    <w:p w14:paraId="77771AE7" w14:textId="77777777" w:rsidR="00764264" w:rsidRDefault="00764264">
      <w:pPr>
        <w:pStyle w:val="En-tte"/>
        <w:tabs>
          <w:tab w:val="clear" w:pos="4536"/>
          <w:tab w:val="clear" w:pos="9072"/>
          <w:tab w:val="left" w:pos="864"/>
        </w:tabs>
        <w:rPr>
          <w:rFonts w:ascii="Arial" w:hAnsi="Arial" w:cs="Arial"/>
        </w:rPr>
      </w:pPr>
    </w:p>
    <w:p w14:paraId="061EB4B2" w14:textId="77777777" w:rsidR="00912339" w:rsidRDefault="00912339">
      <w:pPr>
        <w:pStyle w:val="En-tte"/>
        <w:tabs>
          <w:tab w:val="clear" w:pos="4536"/>
          <w:tab w:val="clear" w:pos="9072"/>
          <w:tab w:val="left" w:pos="864"/>
        </w:tabs>
        <w:rPr>
          <w:rFonts w:ascii="Arial" w:hAnsi="Arial" w:cs="Arial"/>
        </w:rPr>
      </w:pPr>
    </w:p>
    <w:p w14:paraId="6306CFAD" w14:textId="77777777" w:rsidR="00912339" w:rsidRDefault="00912339">
      <w:pPr>
        <w:pStyle w:val="En-tte"/>
        <w:tabs>
          <w:tab w:val="clear" w:pos="4536"/>
          <w:tab w:val="clear" w:pos="9072"/>
          <w:tab w:val="left" w:pos="864"/>
        </w:tabs>
        <w:rPr>
          <w:rFonts w:ascii="Arial" w:hAnsi="Arial" w:cs="Arial"/>
        </w:rPr>
      </w:pPr>
    </w:p>
    <w:p w14:paraId="175A16D6" w14:textId="77777777" w:rsidR="00912339" w:rsidRDefault="00912339">
      <w:pPr>
        <w:pStyle w:val="En-tte"/>
        <w:tabs>
          <w:tab w:val="clear" w:pos="4536"/>
          <w:tab w:val="clear" w:pos="9072"/>
          <w:tab w:val="left" w:pos="864"/>
        </w:tabs>
        <w:rPr>
          <w:rFonts w:ascii="Arial" w:hAnsi="Arial" w:cs="Arial"/>
        </w:rPr>
      </w:pPr>
    </w:p>
    <w:p w14:paraId="762AD44C"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641F6F87" w14:textId="77777777" w:rsidR="00764264" w:rsidRDefault="00764264">
      <w:pPr>
        <w:pStyle w:val="En-tte"/>
        <w:tabs>
          <w:tab w:val="clear" w:pos="4536"/>
          <w:tab w:val="clear" w:pos="9072"/>
          <w:tab w:val="left" w:pos="864"/>
        </w:tabs>
        <w:rPr>
          <w:rFonts w:ascii="Arial" w:hAnsi="Arial" w:cs="Arial"/>
        </w:rPr>
      </w:pPr>
    </w:p>
    <w:p w14:paraId="25067B11"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4ABF9A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95DB54" w14:textId="77777777" w:rsidR="00411396" w:rsidRPr="00411396" w:rsidRDefault="00411396" w:rsidP="00411396">
      <w:pPr>
        <w:pStyle w:val="En-tte"/>
        <w:tabs>
          <w:tab w:val="left" w:pos="864"/>
        </w:tabs>
        <w:rPr>
          <w:rFonts w:ascii="Arial" w:hAnsi="Arial" w:cs="Arial"/>
        </w:rPr>
      </w:pPr>
    </w:p>
    <w:p w14:paraId="140C06ED"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C726AAC" w14:textId="77777777" w:rsidR="00411396" w:rsidRDefault="00411396" w:rsidP="00411396">
      <w:pPr>
        <w:pStyle w:val="En-tte"/>
        <w:tabs>
          <w:tab w:val="left" w:pos="864"/>
        </w:tabs>
        <w:rPr>
          <w:rFonts w:ascii="Arial" w:hAnsi="Arial" w:cs="Arial"/>
        </w:rPr>
      </w:pPr>
    </w:p>
    <w:p w14:paraId="3C730148" w14:textId="77777777" w:rsidR="00717070" w:rsidRPr="00411396" w:rsidRDefault="00717070" w:rsidP="00411396">
      <w:pPr>
        <w:pStyle w:val="En-tte"/>
        <w:tabs>
          <w:tab w:val="left" w:pos="864"/>
        </w:tabs>
        <w:rPr>
          <w:rFonts w:ascii="Arial" w:hAnsi="Arial" w:cs="Arial"/>
        </w:rPr>
      </w:pPr>
    </w:p>
    <w:p w14:paraId="2304F4DC" w14:textId="77777777" w:rsidR="00411396" w:rsidRPr="00411396" w:rsidRDefault="00411396" w:rsidP="00411396">
      <w:pPr>
        <w:pStyle w:val="En-tte"/>
        <w:tabs>
          <w:tab w:val="left" w:pos="864"/>
        </w:tabs>
        <w:rPr>
          <w:rFonts w:ascii="Arial" w:hAnsi="Arial" w:cs="Arial"/>
        </w:rPr>
      </w:pPr>
    </w:p>
    <w:p w14:paraId="10325D43"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773095CC" w14:textId="77777777" w:rsidR="00411396" w:rsidRPr="00411396" w:rsidRDefault="00411396" w:rsidP="00411396">
      <w:pPr>
        <w:pStyle w:val="En-tte"/>
        <w:tabs>
          <w:tab w:val="left" w:pos="864"/>
        </w:tabs>
        <w:rPr>
          <w:rFonts w:ascii="Arial" w:hAnsi="Arial" w:cs="Arial"/>
        </w:rPr>
      </w:pPr>
    </w:p>
    <w:p w14:paraId="1DEFB7BC" w14:textId="77777777" w:rsidR="00411396" w:rsidRPr="00411396" w:rsidRDefault="00411396" w:rsidP="00411396">
      <w:pPr>
        <w:pStyle w:val="En-tte"/>
        <w:tabs>
          <w:tab w:val="left" w:pos="864"/>
        </w:tabs>
        <w:rPr>
          <w:rFonts w:ascii="Arial" w:hAnsi="Arial" w:cs="Arial"/>
        </w:rPr>
      </w:pPr>
    </w:p>
    <w:p w14:paraId="10686E42" w14:textId="29CBF785" w:rsidR="00676444" w:rsidRDefault="00676444">
      <w:pPr>
        <w:suppressAutoHyphens w:val="0"/>
        <w:rPr>
          <w:rFonts w:ascii="Arial" w:hAnsi="Arial" w:cs="Arial"/>
        </w:rPr>
      </w:pPr>
      <w:r>
        <w:rPr>
          <w:rFonts w:ascii="Arial" w:hAnsi="Arial" w:cs="Arial"/>
        </w:rPr>
        <w:br w:type="page"/>
      </w:r>
    </w:p>
    <w:p w14:paraId="10E36B2E" w14:textId="77777777" w:rsidR="00411396" w:rsidRDefault="00411396"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8C355F0" w14:textId="77777777" w:rsidTr="00676444">
        <w:tc>
          <w:tcPr>
            <w:tcW w:w="10331" w:type="dxa"/>
            <w:shd w:val="clear" w:color="auto" w:fill="66CCFF"/>
          </w:tcPr>
          <w:p w14:paraId="2335F9F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C4D6E5"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2274C8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5400193" w14:textId="77777777" w:rsidR="00472B25" w:rsidRDefault="00472B25">
      <w:pPr>
        <w:tabs>
          <w:tab w:val="left" w:pos="576"/>
        </w:tabs>
        <w:rPr>
          <w:rFonts w:ascii="Arial" w:hAnsi="Arial" w:cs="Arial"/>
          <w:iCs/>
        </w:rPr>
      </w:pPr>
    </w:p>
    <w:p w14:paraId="33895180"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60860F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A7C7F7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550C2F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53266ED" w14:textId="77777777" w:rsidR="009A04B2" w:rsidRDefault="009A04B2" w:rsidP="00A02975">
            <w:pPr>
              <w:jc w:val="center"/>
              <w:rPr>
                <w:rFonts w:ascii="Arial" w:hAnsi="Arial" w:cs="Arial"/>
                <w:b/>
              </w:rPr>
            </w:pPr>
            <w:r>
              <w:rPr>
                <w:rFonts w:ascii="Arial" w:hAnsi="Arial" w:cs="Arial"/>
                <w:b/>
              </w:rPr>
              <w:t>N°</w:t>
            </w:r>
          </w:p>
          <w:p w14:paraId="49A34739"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17F0273B"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31DCDE2"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053E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2C5FC2A" w14:textId="77777777" w:rsidTr="00171BF1">
        <w:trPr>
          <w:trHeight w:val="1021"/>
        </w:trPr>
        <w:tc>
          <w:tcPr>
            <w:tcW w:w="832" w:type="dxa"/>
            <w:tcBorders>
              <w:top w:val="single" w:sz="4" w:space="0" w:color="000000"/>
              <w:left w:val="single" w:sz="4" w:space="0" w:color="000000"/>
            </w:tcBorders>
            <w:shd w:val="clear" w:color="auto" w:fill="CCFFFF"/>
          </w:tcPr>
          <w:p w14:paraId="4654D1C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F009AC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153EBC2E" w14:textId="77777777" w:rsidR="009A04B2" w:rsidRDefault="009A04B2" w:rsidP="00310F9B">
            <w:pPr>
              <w:snapToGrid w:val="0"/>
              <w:jc w:val="both"/>
              <w:rPr>
                <w:rFonts w:ascii="Arial" w:hAnsi="Arial" w:cs="Arial"/>
              </w:rPr>
            </w:pPr>
          </w:p>
        </w:tc>
      </w:tr>
      <w:tr w:rsidR="009A04B2" w14:paraId="09C01FF8" w14:textId="77777777" w:rsidTr="00171BF1">
        <w:trPr>
          <w:trHeight w:val="1021"/>
        </w:trPr>
        <w:tc>
          <w:tcPr>
            <w:tcW w:w="832" w:type="dxa"/>
            <w:tcBorders>
              <w:left w:val="single" w:sz="4" w:space="0" w:color="000000"/>
            </w:tcBorders>
          </w:tcPr>
          <w:p w14:paraId="2067ADB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480839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44716D" w14:textId="77777777" w:rsidR="009A04B2" w:rsidRDefault="009A04B2" w:rsidP="00310F9B">
            <w:pPr>
              <w:snapToGrid w:val="0"/>
              <w:jc w:val="both"/>
              <w:rPr>
                <w:rFonts w:ascii="Arial" w:hAnsi="Arial" w:cs="Arial"/>
              </w:rPr>
            </w:pPr>
          </w:p>
        </w:tc>
      </w:tr>
      <w:tr w:rsidR="002F1469" w14:paraId="5DD705EB" w14:textId="77777777" w:rsidTr="00C00E04">
        <w:trPr>
          <w:trHeight w:val="1021"/>
        </w:trPr>
        <w:tc>
          <w:tcPr>
            <w:tcW w:w="832" w:type="dxa"/>
            <w:tcBorders>
              <w:left w:val="single" w:sz="4" w:space="0" w:color="000000"/>
            </w:tcBorders>
            <w:shd w:val="clear" w:color="auto" w:fill="CCFFFF"/>
          </w:tcPr>
          <w:p w14:paraId="2A97178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16D825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2EDCBC" w14:textId="77777777" w:rsidR="002F1469" w:rsidRDefault="002F1469" w:rsidP="00C00E04">
            <w:pPr>
              <w:snapToGrid w:val="0"/>
              <w:jc w:val="both"/>
              <w:rPr>
                <w:rFonts w:ascii="Arial" w:hAnsi="Arial" w:cs="Arial"/>
              </w:rPr>
            </w:pPr>
          </w:p>
        </w:tc>
      </w:tr>
      <w:tr w:rsidR="009051AC" w14:paraId="24961AB6" w14:textId="77777777" w:rsidTr="00C00E04">
        <w:trPr>
          <w:trHeight w:val="1021"/>
        </w:trPr>
        <w:tc>
          <w:tcPr>
            <w:tcW w:w="832" w:type="dxa"/>
            <w:tcBorders>
              <w:left w:val="single" w:sz="4" w:space="0" w:color="000000"/>
            </w:tcBorders>
          </w:tcPr>
          <w:p w14:paraId="1D0AE3B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45CE80B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2C4D17" w14:textId="77777777" w:rsidR="009051AC" w:rsidRDefault="009051AC" w:rsidP="00C00E04">
            <w:pPr>
              <w:snapToGrid w:val="0"/>
              <w:jc w:val="both"/>
              <w:rPr>
                <w:rFonts w:ascii="Arial" w:hAnsi="Arial" w:cs="Arial"/>
              </w:rPr>
            </w:pPr>
          </w:p>
        </w:tc>
      </w:tr>
      <w:tr w:rsidR="009051AC" w14:paraId="35DCE84C" w14:textId="77777777" w:rsidTr="00C00E04">
        <w:trPr>
          <w:trHeight w:val="1021"/>
        </w:trPr>
        <w:tc>
          <w:tcPr>
            <w:tcW w:w="832" w:type="dxa"/>
            <w:tcBorders>
              <w:left w:val="single" w:sz="4" w:space="0" w:color="000000"/>
            </w:tcBorders>
            <w:shd w:val="clear" w:color="auto" w:fill="CCFFFF"/>
          </w:tcPr>
          <w:p w14:paraId="2D8B8A2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D404320"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55C029D" w14:textId="77777777" w:rsidR="009051AC" w:rsidRDefault="009051AC" w:rsidP="00C00E04">
            <w:pPr>
              <w:snapToGrid w:val="0"/>
              <w:jc w:val="both"/>
              <w:rPr>
                <w:rFonts w:ascii="Arial" w:hAnsi="Arial" w:cs="Arial"/>
              </w:rPr>
            </w:pPr>
          </w:p>
        </w:tc>
      </w:tr>
      <w:tr w:rsidR="002F1469" w14:paraId="6195413E" w14:textId="77777777" w:rsidTr="002F1469">
        <w:trPr>
          <w:trHeight w:val="1021"/>
        </w:trPr>
        <w:tc>
          <w:tcPr>
            <w:tcW w:w="832" w:type="dxa"/>
            <w:tcBorders>
              <w:left w:val="single" w:sz="4" w:space="0" w:color="000000"/>
            </w:tcBorders>
          </w:tcPr>
          <w:p w14:paraId="76C88C5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CD28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4E64943" w14:textId="77777777" w:rsidR="002F1469" w:rsidRDefault="002F1469" w:rsidP="00C00E04">
            <w:pPr>
              <w:snapToGrid w:val="0"/>
              <w:jc w:val="both"/>
              <w:rPr>
                <w:rFonts w:ascii="Arial" w:hAnsi="Arial" w:cs="Arial"/>
              </w:rPr>
            </w:pPr>
          </w:p>
        </w:tc>
      </w:tr>
      <w:tr w:rsidR="002F1469" w14:paraId="28804794" w14:textId="77777777" w:rsidTr="00C00E04">
        <w:trPr>
          <w:trHeight w:val="1021"/>
        </w:trPr>
        <w:tc>
          <w:tcPr>
            <w:tcW w:w="832" w:type="dxa"/>
            <w:tcBorders>
              <w:left w:val="single" w:sz="4" w:space="0" w:color="000000"/>
            </w:tcBorders>
            <w:shd w:val="clear" w:color="auto" w:fill="CCFFFF"/>
          </w:tcPr>
          <w:p w14:paraId="35F4C05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982A04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34B3D6C" w14:textId="77777777" w:rsidR="002F1469" w:rsidRDefault="002F1469" w:rsidP="00C00E04">
            <w:pPr>
              <w:snapToGrid w:val="0"/>
              <w:jc w:val="both"/>
              <w:rPr>
                <w:rFonts w:ascii="Arial" w:hAnsi="Arial" w:cs="Arial"/>
              </w:rPr>
            </w:pPr>
          </w:p>
        </w:tc>
      </w:tr>
    </w:tbl>
    <w:p w14:paraId="5F48C6D4"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600AA75"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297EC2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94B36A2"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557BD3F8" w14:textId="77777777" w:rsidR="007314F1" w:rsidRDefault="007314F1">
      <w:pPr>
        <w:tabs>
          <w:tab w:val="left" w:pos="426"/>
        </w:tabs>
        <w:jc w:val="both"/>
        <w:rPr>
          <w:rFonts w:ascii="Arial" w:hAnsi="Arial" w:cs="Arial"/>
          <w:spacing w:val="-10"/>
          <w:sz w:val="22"/>
          <w:szCs w:val="22"/>
        </w:rPr>
      </w:pPr>
    </w:p>
    <w:p w14:paraId="0A7FB953" w14:textId="77777777" w:rsidR="00D668B5" w:rsidRDefault="00D668B5">
      <w:pPr>
        <w:tabs>
          <w:tab w:val="left" w:pos="426"/>
        </w:tabs>
        <w:jc w:val="both"/>
        <w:rPr>
          <w:rFonts w:ascii="Arial" w:hAnsi="Arial" w:cs="Arial"/>
          <w:spacing w:val="-10"/>
          <w:sz w:val="22"/>
          <w:szCs w:val="22"/>
        </w:rPr>
      </w:pPr>
    </w:p>
    <w:p w14:paraId="60F54BAA" w14:textId="77777777" w:rsidR="00D668B5" w:rsidRDefault="00D668B5">
      <w:pPr>
        <w:tabs>
          <w:tab w:val="left" w:pos="426"/>
        </w:tabs>
        <w:jc w:val="both"/>
        <w:rPr>
          <w:rFonts w:ascii="Arial" w:hAnsi="Arial" w:cs="Arial"/>
          <w:spacing w:val="-10"/>
          <w:sz w:val="22"/>
          <w:szCs w:val="22"/>
        </w:rPr>
      </w:pPr>
    </w:p>
    <w:p w14:paraId="3D64A089" w14:textId="77777777" w:rsidR="00D668B5" w:rsidRDefault="00D668B5">
      <w:pPr>
        <w:tabs>
          <w:tab w:val="left" w:pos="426"/>
        </w:tabs>
        <w:jc w:val="both"/>
        <w:rPr>
          <w:rFonts w:ascii="Arial" w:hAnsi="Arial" w:cs="Arial"/>
          <w:spacing w:val="-10"/>
          <w:sz w:val="22"/>
          <w:szCs w:val="22"/>
        </w:rPr>
      </w:pPr>
    </w:p>
    <w:p w14:paraId="586F7133" w14:textId="77777777" w:rsidR="00D668B5" w:rsidRDefault="00D668B5">
      <w:pPr>
        <w:tabs>
          <w:tab w:val="left" w:pos="426"/>
        </w:tabs>
        <w:jc w:val="both"/>
        <w:rPr>
          <w:rFonts w:ascii="Arial" w:hAnsi="Arial" w:cs="Arial"/>
          <w:spacing w:val="-10"/>
          <w:sz w:val="22"/>
          <w:szCs w:val="22"/>
        </w:rPr>
      </w:pPr>
    </w:p>
    <w:p w14:paraId="46568BAB" w14:textId="77777777" w:rsidR="00D668B5" w:rsidRDefault="00D668B5">
      <w:pPr>
        <w:tabs>
          <w:tab w:val="left" w:pos="426"/>
        </w:tabs>
        <w:jc w:val="both"/>
        <w:rPr>
          <w:rFonts w:ascii="Arial" w:hAnsi="Arial" w:cs="Arial"/>
          <w:spacing w:val="-10"/>
          <w:sz w:val="22"/>
          <w:szCs w:val="22"/>
        </w:rPr>
      </w:pPr>
    </w:p>
    <w:p w14:paraId="0138E64F" w14:textId="77777777" w:rsidR="00D668B5" w:rsidRDefault="00D668B5">
      <w:pPr>
        <w:tabs>
          <w:tab w:val="left" w:pos="426"/>
        </w:tabs>
        <w:jc w:val="both"/>
        <w:rPr>
          <w:rFonts w:ascii="Arial" w:hAnsi="Arial" w:cs="Arial"/>
          <w:spacing w:val="-10"/>
          <w:sz w:val="22"/>
          <w:szCs w:val="22"/>
        </w:rPr>
      </w:pPr>
    </w:p>
    <w:p w14:paraId="7EE8073D" w14:textId="77777777" w:rsidR="00D668B5" w:rsidRDefault="00D668B5">
      <w:pPr>
        <w:tabs>
          <w:tab w:val="left" w:pos="426"/>
        </w:tabs>
        <w:jc w:val="both"/>
        <w:rPr>
          <w:rFonts w:ascii="Arial" w:hAnsi="Arial" w:cs="Arial"/>
          <w:spacing w:val="-10"/>
          <w:sz w:val="22"/>
          <w:szCs w:val="22"/>
        </w:rPr>
      </w:pPr>
    </w:p>
    <w:p w14:paraId="266AA540" w14:textId="77777777" w:rsidR="00D668B5" w:rsidRDefault="00D668B5" w:rsidP="00D668B5">
      <w:pPr>
        <w:jc w:val="both"/>
        <w:rPr>
          <w:rFonts w:ascii="Arial" w:hAnsi="Arial" w:cs="Arial"/>
        </w:rPr>
      </w:pPr>
    </w:p>
    <w:p w14:paraId="64525174"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6E07B834"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450BBABD"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39329109" w14:textId="77777777" w:rsidR="00D668B5" w:rsidRDefault="00D668B5" w:rsidP="00D668B5">
      <w:pPr>
        <w:jc w:val="center"/>
        <w:rPr>
          <w:rFonts w:ascii="Arial" w:hAnsi="Arial" w:cs="Arial"/>
          <w:b/>
          <w:bCs/>
          <w:sz w:val="24"/>
          <w:szCs w:val="24"/>
        </w:rPr>
      </w:pPr>
    </w:p>
    <w:p w14:paraId="63F2E0B5"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300C26D8" w14:textId="77777777" w:rsidR="00D668B5" w:rsidRDefault="00D668B5" w:rsidP="00D668B5">
      <w:pPr>
        <w:jc w:val="both"/>
        <w:rPr>
          <w:rFonts w:ascii="Arial" w:hAnsi="Arial" w:cs="Arial"/>
          <w:b/>
          <w:bCs/>
          <w:sz w:val="22"/>
          <w:szCs w:val="22"/>
        </w:rPr>
      </w:pPr>
    </w:p>
    <w:p w14:paraId="5D3B058F"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953"/>
        <w:gridCol w:w="2903"/>
      </w:tblGrid>
      <w:tr w:rsidR="00D668B5" w14:paraId="0E05B0FF" w14:textId="77777777" w:rsidTr="00CE58AC">
        <w:trPr>
          <w:cantSplit/>
        </w:trPr>
        <w:tc>
          <w:tcPr>
            <w:tcW w:w="10274" w:type="dxa"/>
            <w:gridSpan w:val="3"/>
            <w:shd w:val="clear" w:color="auto" w:fill="00CCFF"/>
          </w:tcPr>
          <w:p w14:paraId="3C5117AA"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D668B5" w14:paraId="0A563315" w14:textId="77777777" w:rsidTr="00CE58AC">
        <w:trPr>
          <w:cantSplit/>
          <w:trHeight w:val="370"/>
        </w:trPr>
        <w:tc>
          <w:tcPr>
            <w:tcW w:w="7371" w:type="dxa"/>
            <w:gridSpan w:val="2"/>
            <w:shd w:val="clear" w:color="auto" w:fill="E0E0E0"/>
          </w:tcPr>
          <w:p w14:paraId="0B63F11E"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EFFECTIF moyen annuel </w:t>
            </w:r>
          </w:p>
        </w:tc>
        <w:tc>
          <w:tcPr>
            <w:tcW w:w="2903" w:type="dxa"/>
            <w:shd w:val="clear" w:color="auto" w:fill="E0E0E0"/>
          </w:tcPr>
          <w:p w14:paraId="1425D482" w14:textId="77777777" w:rsidR="00D668B5" w:rsidRDefault="00D668B5" w:rsidP="00CE58AC">
            <w:pPr>
              <w:pStyle w:val="En-tte"/>
              <w:tabs>
                <w:tab w:val="left" w:pos="864"/>
              </w:tabs>
              <w:spacing w:before="120" w:after="120"/>
              <w:jc w:val="center"/>
              <w:rPr>
                <w:rFonts w:ascii="Arial" w:hAnsi="Arial"/>
                <w:b/>
              </w:rPr>
            </w:pPr>
            <w:r>
              <w:rPr>
                <w:rFonts w:ascii="Arial" w:hAnsi="Arial"/>
                <w:b/>
              </w:rPr>
              <w:t>Personnel d’encadrement</w:t>
            </w:r>
          </w:p>
        </w:tc>
      </w:tr>
      <w:tr w:rsidR="00D668B5" w14:paraId="665BFCAB" w14:textId="77777777" w:rsidTr="00CE58AC">
        <w:trPr>
          <w:cantSplit/>
          <w:trHeight w:val="589"/>
        </w:trPr>
        <w:tc>
          <w:tcPr>
            <w:tcW w:w="1418" w:type="dxa"/>
          </w:tcPr>
          <w:p w14:paraId="27F2546B"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169D51A8" w14:textId="77777777" w:rsidR="00D668B5" w:rsidRDefault="00D668B5" w:rsidP="00CE58AC">
            <w:pPr>
              <w:pStyle w:val="En-tte"/>
              <w:tabs>
                <w:tab w:val="left" w:pos="864"/>
              </w:tabs>
              <w:spacing w:before="120" w:after="120"/>
              <w:jc w:val="center"/>
              <w:rPr>
                <w:rFonts w:ascii="Arial" w:hAnsi="Arial"/>
                <w:b/>
              </w:rPr>
            </w:pPr>
          </w:p>
          <w:p w14:paraId="2C526A22" w14:textId="77777777" w:rsidR="00D668B5" w:rsidRDefault="00D668B5" w:rsidP="00CE58AC">
            <w:pPr>
              <w:pStyle w:val="En-tte"/>
              <w:tabs>
                <w:tab w:val="left" w:pos="864"/>
              </w:tabs>
              <w:spacing w:before="120" w:after="120"/>
              <w:rPr>
                <w:rFonts w:ascii="Arial" w:hAnsi="Arial"/>
                <w:b/>
              </w:rPr>
            </w:pPr>
            <w:r>
              <w:rPr>
                <w:rFonts w:ascii="Arial" w:hAnsi="Arial"/>
                <w:b/>
              </w:rPr>
              <w:t xml:space="preserve">       20</w:t>
            </w:r>
          </w:p>
        </w:tc>
        <w:tc>
          <w:tcPr>
            <w:tcW w:w="5953" w:type="dxa"/>
          </w:tcPr>
          <w:p w14:paraId="70BE547E" w14:textId="77777777" w:rsidR="00D668B5" w:rsidRDefault="00D668B5" w:rsidP="00CE58AC">
            <w:pPr>
              <w:pStyle w:val="En-tte"/>
              <w:tabs>
                <w:tab w:val="left" w:pos="864"/>
              </w:tabs>
              <w:spacing w:before="120" w:after="120"/>
              <w:jc w:val="center"/>
              <w:rPr>
                <w:rFonts w:ascii="Arial" w:hAnsi="Arial"/>
                <w:b/>
              </w:rPr>
            </w:pPr>
          </w:p>
        </w:tc>
        <w:tc>
          <w:tcPr>
            <w:tcW w:w="2903" w:type="dxa"/>
          </w:tcPr>
          <w:p w14:paraId="50BC642D" w14:textId="77777777" w:rsidR="00D668B5" w:rsidRDefault="00D668B5" w:rsidP="00CE58AC">
            <w:pPr>
              <w:pStyle w:val="En-tte"/>
              <w:tabs>
                <w:tab w:val="left" w:pos="864"/>
              </w:tabs>
              <w:spacing w:before="120" w:after="120"/>
              <w:jc w:val="center"/>
              <w:rPr>
                <w:rFonts w:ascii="Arial" w:hAnsi="Arial"/>
                <w:b/>
              </w:rPr>
            </w:pPr>
          </w:p>
        </w:tc>
      </w:tr>
      <w:tr w:rsidR="00D668B5" w14:paraId="070BF503" w14:textId="77777777" w:rsidTr="00CE58AC">
        <w:trPr>
          <w:cantSplit/>
          <w:trHeight w:val="589"/>
        </w:trPr>
        <w:tc>
          <w:tcPr>
            <w:tcW w:w="1418" w:type="dxa"/>
          </w:tcPr>
          <w:p w14:paraId="71F922A8"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7DB36E81" w14:textId="77777777" w:rsidR="00D668B5" w:rsidRDefault="00D668B5" w:rsidP="00CE58AC">
            <w:pPr>
              <w:pStyle w:val="En-tte"/>
              <w:tabs>
                <w:tab w:val="left" w:pos="864"/>
              </w:tabs>
              <w:spacing w:before="120" w:after="120"/>
              <w:jc w:val="center"/>
              <w:rPr>
                <w:rFonts w:ascii="Arial" w:hAnsi="Arial"/>
                <w:b/>
              </w:rPr>
            </w:pPr>
          </w:p>
          <w:p w14:paraId="67A34538"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7DA36702" w14:textId="77777777" w:rsidR="00D668B5" w:rsidRDefault="00D668B5" w:rsidP="00CE58AC">
            <w:pPr>
              <w:pStyle w:val="En-tte"/>
              <w:tabs>
                <w:tab w:val="left" w:pos="864"/>
              </w:tabs>
              <w:spacing w:before="120" w:after="120"/>
              <w:jc w:val="center"/>
              <w:rPr>
                <w:rFonts w:ascii="Arial" w:hAnsi="Arial"/>
                <w:b/>
              </w:rPr>
            </w:pPr>
          </w:p>
        </w:tc>
        <w:tc>
          <w:tcPr>
            <w:tcW w:w="2903" w:type="dxa"/>
          </w:tcPr>
          <w:p w14:paraId="00B3A6A0" w14:textId="77777777" w:rsidR="00D668B5" w:rsidRDefault="00D668B5" w:rsidP="00CE58AC">
            <w:pPr>
              <w:pStyle w:val="En-tte"/>
              <w:tabs>
                <w:tab w:val="left" w:pos="864"/>
              </w:tabs>
              <w:spacing w:before="120" w:after="120"/>
              <w:jc w:val="center"/>
              <w:rPr>
                <w:rFonts w:ascii="Arial" w:hAnsi="Arial"/>
                <w:b/>
              </w:rPr>
            </w:pPr>
          </w:p>
        </w:tc>
      </w:tr>
      <w:tr w:rsidR="00D668B5" w14:paraId="76AF4822" w14:textId="77777777" w:rsidTr="00CE58AC">
        <w:trPr>
          <w:cantSplit/>
          <w:trHeight w:val="589"/>
        </w:trPr>
        <w:tc>
          <w:tcPr>
            <w:tcW w:w="1418" w:type="dxa"/>
          </w:tcPr>
          <w:p w14:paraId="70C31FFF"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08AF6FEA" w14:textId="77777777" w:rsidR="00D668B5" w:rsidRDefault="00D668B5" w:rsidP="00CE58AC">
            <w:pPr>
              <w:pStyle w:val="En-tte"/>
              <w:tabs>
                <w:tab w:val="left" w:pos="864"/>
              </w:tabs>
              <w:spacing w:before="120" w:after="120"/>
              <w:jc w:val="center"/>
              <w:rPr>
                <w:rFonts w:ascii="Arial" w:hAnsi="Arial"/>
                <w:b/>
              </w:rPr>
            </w:pPr>
          </w:p>
          <w:p w14:paraId="4D652006"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3B8A72FA" w14:textId="77777777" w:rsidR="00D668B5" w:rsidRDefault="00D668B5" w:rsidP="00CE58AC">
            <w:pPr>
              <w:pStyle w:val="En-tte"/>
              <w:tabs>
                <w:tab w:val="left" w:pos="864"/>
              </w:tabs>
              <w:spacing w:before="120" w:after="120"/>
              <w:jc w:val="center"/>
              <w:rPr>
                <w:rFonts w:ascii="Arial" w:hAnsi="Arial"/>
                <w:b/>
              </w:rPr>
            </w:pPr>
          </w:p>
        </w:tc>
        <w:tc>
          <w:tcPr>
            <w:tcW w:w="2903" w:type="dxa"/>
          </w:tcPr>
          <w:p w14:paraId="4969B0C5" w14:textId="77777777" w:rsidR="00D668B5" w:rsidRDefault="00D668B5" w:rsidP="00CE58AC">
            <w:pPr>
              <w:pStyle w:val="En-tte"/>
              <w:tabs>
                <w:tab w:val="left" w:pos="864"/>
              </w:tabs>
              <w:spacing w:before="120" w:after="120"/>
              <w:jc w:val="center"/>
              <w:rPr>
                <w:rFonts w:ascii="Arial" w:hAnsi="Arial"/>
                <w:b/>
              </w:rPr>
            </w:pPr>
          </w:p>
        </w:tc>
      </w:tr>
    </w:tbl>
    <w:p w14:paraId="3D6F4700" w14:textId="77777777" w:rsidR="00D668B5" w:rsidRDefault="00D668B5" w:rsidP="00D668B5">
      <w:pPr>
        <w:jc w:val="center"/>
        <w:rPr>
          <w:rFonts w:ascii="Arial" w:hAnsi="Arial" w:cs="Arial"/>
          <w:b/>
          <w:bCs/>
          <w:sz w:val="24"/>
          <w:szCs w:val="24"/>
        </w:rPr>
      </w:pPr>
    </w:p>
    <w:p w14:paraId="71038E35" w14:textId="77777777" w:rsidR="00D668B5" w:rsidRDefault="00D668B5" w:rsidP="00D668B5">
      <w:pPr>
        <w:jc w:val="center"/>
        <w:rPr>
          <w:rFonts w:ascii="Arial" w:hAnsi="Arial" w:cs="Arial"/>
          <w:b/>
          <w:bCs/>
          <w:sz w:val="24"/>
          <w:szCs w:val="24"/>
        </w:rPr>
      </w:pPr>
    </w:p>
    <w:p w14:paraId="307384D6"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5ABBC9B3" w14:textId="77777777" w:rsidR="00D668B5" w:rsidRDefault="00D668B5" w:rsidP="00D668B5">
      <w:pPr>
        <w:jc w:val="center"/>
        <w:rPr>
          <w:rFonts w:ascii="Arial" w:hAnsi="Arial" w:cs="Arial"/>
          <w:b/>
          <w:bCs/>
          <w:sz w:val="24"/>
          <w:szCs w:val="24"/>
        </w:rPr>
      </w:pPr>
    </w:p>
    <w:p w14:paraId="7135CE90"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84251CA"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63488660"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31DF10F9" w14:textId="77777777" w:rsidTr="00CE58AC">
        <w:tc>
          <w:tcPr>
            <w:tcW w:w="10344" w:type="dxa"/>
            <w:gridSpan w:val="4"/>
            <w:shd w:val="clear" w:color="auto" w:fill="00CCFF"/>
          </w:tcPr>
          <w:p w14:paraId="70580277"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7B637727"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74825A7C" w14:textId="77777777" w:rsidTr="00CE58AC">
        <w:tc>
          <w:tcPr>
            <w:tcW w:w="4181" w:type="dxa"/>
            <w:shd w:val="clear" w:color="auto" w:fill="E0E0E0"/>
            <w:vAlign w:val="center"/>
          </w:tcPr>
          <w:p w14:paraId="559AF965"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355E88D6"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06B437DD"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4ACFBCA7"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w:t>
            </w:r>
            <w:proofErr w:type="gramStart"/>
            <w:r w:rsidRPr="00041CC1">
              <w:rPr>
                <w:rFonts w:ascii="Arial" w:hAnsi="Arial"/>
                <w:b/>
              </w:rPr>
              <w:t>volume</w:t>
            </w:r>
            <w:proofErr w:type="gramEnd"/>
            <w:r w:rsidRPr="00041CC1">
              <w:rPr>
                <w:rFonts w:ascii="Arial" w:hAnsi="Arial"/>
                <w:b/>
              </w:rPr>
              <w:t xml:space="preserve"> financier HT)</w:t>
            </w:r>
          </w:p>
        </w:tc>
        <w:tc>
          <w:tcPr>
            <w:tcW w:w="2586" w:type="dxa"/>
            <w:shd w:val="clear" w:color="auto" w:fill="E0E0E0"/>
            <w:vAlign w:val="center"/>
          </w:tcPr>
          <w:p w14:paraId="1E852252"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53BA6BDE" w14:textId="77777777" w:rsidTr="00CE58AC">
        <w:trPr>
          <w:cantSplit/>
          <w:trHeight w:val="6215"/>
        </w:trPr>
        <w:tc>
          <w:tcPr>
            <w:tcW w:w="4181" w:type="dxa"/>
          </w:tcPr>
          <w:p w14:paraId="47D637D0" w14:textId="77777777" w:rsidR="00D668B5" w:rsidRDefault="00D668B5" w:rsidP="00CE58AC">
            <w:pPr>
              <w:pStyle w:val="En-tte"/>
              <w:tabs>
                <w:tab w:val="clear" w:pos="4536"/>
                <w:tab w:val="clear" w:pos="9072"/>
                <w:tab w:val="left" w:pos="864"/>
              </w:tabs>
              <w:spacing w:before="120" w:after="120"/>
              <w:rPr>
                <w:rFonts w:ascii="Arial" w:hAnsi="Arial"/>
              </w:rPr>
            </w:pPr>
          </w:p>
          <w:p w14:paraId="00280EA4" w14:textId="77777777" w:rsidR="00D668B5" w:rsidRDefault="00D668B5" w:rsidP="00CE58AC">
            <w:pPr>
              <w:pStyle w:val="En-tte"/>
              <w:tabs>
                <w:tab w:val="clear" w:pos="4536"/>
                <w:tab w:val="clear" w:pos="9072"/>
                <w:tab w:val="left" w:pos="864"/>
              </w:tabs>
              <w:spacing w:before="120" w:after="120"/>
              <w:rPr>
                <w:rFonts w:ascii="Arial" w:hAnsi="Arial"/>
              </w:rPr>
            </w:pPr>
          </w:p>
          <w:p w14:paraId="1BC66885" w14:textId="77777777" w:rsidR="00D668B5" w:rsidRDefault="00D668B5" w:rsidP="00CE58AC">
            <w:pPr>
              <w:pStyle w:val="En-tte"/>
              <w:tabs>
                <w:tab w:val="clear" w:pos="4536"/>
                <w:tab w:val="clear" w:pos="9072"/>
                <w:tab w:val="left" w:pos="864"/>
              </w:tabs>
              <w:spacing w:before="120" w:after="120"/>
              <w:rPr>
                <w:rFonts w:ascii="Arial" w:hAnsi="Arial"/>
              </w:rPr>
            </w:pPr>
          </w:p>
          <w:p w14:paraId="25A47FF9" w14:textId="77777777" w:rsidR="00D668B5" w:rsidRDefault="00D668B5" w:rsidP="00CE58AC">
            <w:pPr>
              <w:pStyle w:val="En-tte"/>
              <w:tabs>
                <w:tab w:val="clear" w:pos="4536"/>
                <w:tab w:val="clear" w:pos="9072"/>
                <w:tab w:val="left" w:pos="864"/>
              </w:tabs>
              <w:spacing w:before="120" w:after="120"/>
              <w:rPr>
                <w:rFonts w:ascii="Arial" w:hAnsi="Arial"/>
              </w:rPr>
            </w:pPr>
          </w:p>
          <w:p w14:paraId="32CE4A86" w14:textId="77777777" w:rsidR="00D668B5" w:rsidRDefault="00D668B5" w:rsidP="00CE58AC">
            <w:pPr>
              <w:pStyle w:val="En-tte"/>
              <w:tabs>
                <w:tab w:val="clear" w:pos="4536"/>
                <w:tab w:val="clear" w:pos="9072"/>
                <w:tab w:val="left" w:pos="864"/>
              </w:tabs>
              <w:spacing w:before="120" w:after="120"/>
              <w:rPr>
                <w:rFonts w:ascii="Arial" w:hAnsi="Arial"/>
              </w:rPr>
            </w:pPr>
          </w:p>
          <w:p w14:paraId="2F0DD311" w14:textId="77777777" w:rsidR="00D668B5" w:rsidRDefault="00D668B5" w:rsidP="00CE58AC">
            <w:pPr>
              <w:pStyle w:val="En-tte"/>
              <w:tabs>
                <w:tab w:val="clear" w:pos="4536"/>
                <w:tab w:val="clear" w:pos="9072"/>
                <w:tab w:val="left" w:pos="864"/>
              </w:tabs>
              <w:spacing w:before="120" w:after="120"/>
              <w:rPr>
                <w:rFonts w:ascii="Arial" w:hAnsi="Arial"/>
              </w:rPr>
            </w:pPr>
          </w:p>
          <w:p w14:paraId="40670B97" w14:textId="77777777" w:rsidR="00D668B5" w:rsidRDefault="00D668B5" w:rsidP="00CE58AC">
            <w:pPr>
              <w:pStyle w:val="En-tte"/>
              <w:tabs>
                <w:tab w:val="clear" w:pos="4536"/>
                <w:tab w:val="clear" w:pos="9072"/>
                <w:tab w:val="left" w:pos="864"/>
              </w:tabs>
              <w:spacing w:before="120" w:after="120"/>
              <w:rPr>
                <w:rFonts w:ascii="Arial" w:hAnsi="Arial"/>
              </w:rPr>
            </w:pPr>
          </w:p>
          <w:p w14:paraId="4C348695" w14:textId="77777777" w:rsidR="00D668B5" w:rsidRDefault="00D668B5" w:rsidP="00CE58AC">
            <w:pPr>
              <w:pStyle w:val="En-tte"/>
              <w:tabs>
                <w:tab w:val="clear" w:pos="4536"/>
                <w:tab w:val="clear" w:pos="9072"/>
                <w:tab w:val="left" w:pos="864"/>
              </w:tabs>
              <w:spacing w:before="120" w:after="120"/>
              <w:rPr>
                <w:rFonts w:ascii="Arial" w:hAnsi="Arial"/>
              </w:rPr>
            </w:pPr>
          </w:p>
          <w:p w14:paraId="161BDD18" w14:textId="77777777" w:rsidR="00D668B5" w:rsidRDefault="00D668B5" w:rsidP="00CE58AC">
            <w:pPr>
              <w:pStyle w:val="En-tte"/>
              <w:tabs>
                <w:tab w:val="clear" w:pos="4536"/>
                <w:tab w:val="clear" w:pos="9072"/>
                <w:tab w:val="left" w:pos="864"/>
              </w:tabs>
              <w:spacing w:before="120" w:after="120"/>
              <w:rPr>
                <w:rFonts w:ascii="Arial" w:hAnsi="Arial"/>
              </w:rPr>
            </w:pPr>
          </w:p>
          <w:p w14:paraId="45FDA8D3" w14:textId="77777777" w:rsidR="00D668B5" w:rsidRDefault="00D668B5" w:rsidP="00CE58AC">
            <w:pPr>
              <w:pStyle w:val="En-tte"/>
              <w:tabs>
                <w:tab w:val="clear" w:pos="4536"/>
                <w:tab w:val="clear" w:pos="9072"/>
                <w:tab w:val="left" w:pos="864"/>
              </w:tabs>
              <w:spacing w:before="120" w:after="120"/>
              <w:rPr>
                <w:rFonts w:ascii="Arial" w:hAnsi="Arial"/>
              </w:rPr>
            </w:pPr>
          </w:p>
          <w:p w14:paraId="2F428EF4" w14:textId="77777777" w:rsidR="00D668B5" w:rsidRDefault="00D668B5" w:rsidP="00CE58AC">
            <w:pPr>
              <w:pStyle w:val="En-tte"/>
              <w:tabs>
                <w:tab w:val="clear" w:pos="4536"/>
                <w:tab w:val="clear" w:pos="9072"/>
                <w:tab w:val="left" w:pos="864"/>
              </w:tabs>
              <w:spacing w:before="120" w:after="120"/>
              <w:rPr>
                <w:rFonts w:ascii="Arial" w:hAnsi="Arial"/>
              </w:rPr>
            </w:pPr>
          </w:p>
          <w:p w14:paraId="2772FA7D" w14:textId="77777777" w:rsidR="00D668B5" w:rsidRDefault="00D668B5" w:rsidP="00CE58AC">
            <w:pPr>
              <w:pStyle w:val="En-tte"/>
              <w:tabs>
                <w:tab w:val="clear" w:pos="4536"/>
                <w:tab w:val="clear" w:pos="9072"/>
                <w:tab w:val="left" w:pos="864"/>
              </w:tabs>
              <w:spacing w:before="120" w:after="120"/>
              <w:rPr>
                <w:rFonts w:ascii="Arial" w:hAnsi="Arial"/>
              </w:rPr>
            </w:pPr>
          </w:p>
          <w:p w14:paraId="01004AB5" w14:textId="77777777" w:rsidR="00D668B5" w:rsidRDefault="00D668B5" w:rsidP="00CE58AC">
            <w:pPr>
              <w:pStyle w:val="En-tte"/>
              <w:tabs>
                <w:tab w:val="clear" w:pos="4536"/>
                <w:tab w:val="clear" w:pos="9072"/>
                <w:tab w:val="left" w:pos="864"/>
              </w:tabs>
              <w:spacing w:before="120" w:after="120"/>
              <w:rPr>
                <w:rFonts w:ascii="Arial" w:hAnsi="Arial"/>
              </w:rPr>
            </w:pPr>
          </w:p>
          <w:p w14:paraId="033EA533" w14:textId="77777777" w:rsidR="00D668B5" w:rsidRDefault="00D668B5" w:rsidP="00CE58AC">
            <w:pPr>
              <w:pStyle w:val="En-tte"/>
              <w:tabs>
                <w:tab w:val="clear" w:pos="4536"/>
                <w:tab w:val="clear" w:pos="9072"/>
                <w:tab w:val="left" w:pos="864"/>
              </w:tabs>
              <w:spacing w:before="120" w:after="120"/>
              <w:rPr>
                <w:rFonts w:ascii="Arial" w:hAnsi="Arial"/>
              </w:rPr>
            </w:pPr>
          </w:p>
          <w:p w14:paraId="155445C9" w14:textId="77777777" w:rsidR="00D668B5" w:rsidRDefault="00D668B5" w:rsidP="00CE58AC">
            <w:pPr>
              <w:pStyle w:val="En-tte"/>
              <w:tabs>
                <w:tab w:val="clear" w:pos="4536"/>
                <w:tab w:val="clear" w:pos="9072"/>
                <w:tab w:val="left" w:pos="864"/>
              </w:tabs>
              <w:spacing w:before="120" w:after="120"/>
              <w:rPr>
                <w:rFonts w:ascii="Arial" w:hAnsi="Arial"/>
              </w:rPr>
            </w:pPr>
          </w:p>
          <w:p w14:paraId="5D05EE18" w14:textId="77777777" w:rsidR="00D668B5" w:rsidRDefault="00D668B5" w:rsidP="00CE58AC">
            <w:pPr>
              <w:pStyle w:val="En-tte"/>
              <w:tabs>
                <w:tab w:val="clear" w:pos="4536"/>
                <w:tab w:val="clear" w:pos="9072"/>
                <w:tab w:val="left" w:pos="864"/>
              </w:tabs>
              <w:spacing w:before="120" w:after="120"/>
              <w:rPr>
                <w:rFonts w:ascii="Arial" w:hAnsi="Arial"/>
              </w:rPr>
            </w:pPr>
          </w:p>
          <w:p w14:paraId="478BF781" w14:textId="77777777" w:rsidR="00D668B5" w:rsidRDefault="00D668B5" w:rsidP="00CE58AC">
            <w:pPr>
              <w:pStyle w:val="En-tte"/>
              <w:tabs>
                <w:tab w:val="clear" w:pos="4536"/>
                <w:tab w:val="clear" w:pos="9072"/>
                <w:tab w:val="left" w:pos="864"/>
              </w:tabs>
              <w:spacing w:before="120" w:after="120"/>
              <w:rPr>
                <w:rFonts w:ascii="Arial" w:hAnsi="Arial"/>
              </w:rPr>
            </w:pPr>
          </w:p>
          <w:p w14:paraId="5FA2FDDB" w14:textId="77777777" w:rsidR="00D668B5" w:rsidRDefault="00D668B5" w:rsidP="00CE58AC">
            <w:pPr>
              <w:pStyle w:val="En-tte"/>
              <w:tabs>
                <w:tab w:val="clear" w:pos="4536"/>
                <w:tab w:val="clear" w:pos="9072"/>
                <w:tab w:val="left" w:pos="864"/>
              </w:tabs>
              <w:spacing w:before="120" w:after="120"/>
              <w:rPr>
                <w:rFonts w:ascii="Arial" w:hAnsi="Arial"/>
              </w:rPr>
            </w:pPr>
          </w:p>
          <w:p w14:paraId="0AF1AD47" w14:textId="77777777" w:rsidR="00D668B5" w:rsidRDefault="00D668B5" w:rsidP="00CE58AC">
            <w:pPr>
              <w:pStyle w:val="En-tte"/>
              <w:tabs>
                <w:tab w:val="clear" w:pos="4536"/>
                <w:tab w:val="clear" w:pos="9072"/>
                <w:tab w:val="left" w:pos="864"/>
              </w:tabs>
              <w:spacing w:before="120" w:after="120"/>
              <w:rPr>
                <w:rFonts w:ascii="Arial" w:hAnsi="Arial"/>
              </w:rPr>
            </w:pPr>
          </w:p>
          <w:p w14:paraId="749133CA" w14:textId="77777777" w:rsidR="00D668B5" w:rsidRDefault="00D668B5" w:rsidP="00CE58AC">
            <w:pPr>
              <w:pStyle w:val="En-tte"/>
              <w:tabs>
                <w:tab w:val="clear" w:pos="4536"/>
                <w:tab w:val="clear" w:pos="9072"/>
                <w:tab w:val="left" w:pos="864"/>
              </w:tabs>
              <w:spacing w:before="120" w:after="120"/>
              <w:rPr>
                <w:rFonts w:ascii="Arial" w:hAnsi="Arial"/>
              </w:rPr>
            </w:pPr>
          </w:p>
          <w:p w14:paraId="017CB2AA" w14:textId="77777777" w:rsidR="00D668B5" w:rsidRDefault="00D668B5" w:rsidP="00CE58AC">
            <w:pPr>
              <w:pStyle w:val="En-tte"/>
              <w:tabs>
                <w:tab w:val="clear" w:pos="4536"/>
                <w:tab w:val="clear" w:pos="9072"/>
                <w:tab w:val="left" w:pos="864"/>
              </w:tabs>
              <w:spacing w:before="120" w:after="120"/>
              <w:rPr>
                <w:rFonts w:ascii="Arial" w:hAnsi="Arial"/>
              </w:rPr>
            </w:pPr>
          </w:p>
          <w:p w14:paraId="27DED4FD"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2A9DAE5A"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7E3679C3"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0AEA25D7"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31C8F76B" w14:textId="77777777" w:rsidR="00D668B5" w:rsidRDefault="00D668B5" w:rsidP="00D668B5">
      <w:pPr>
        <w:spacing w:before="120" w:after="120"/>
        <w:jc w:val="both"/>
        <w:rPr>
          <w:rFonts w:ascii="Arial" w:hAnsi="Arial" w:cs="Arial"/>
          <w:sz w:val="16"/>
          <w:szCs w:val="16"/>
        </w:rPr>
      </w:pPr>
    </w:p>
    <w:p w14:paraId="05C8A090" w14:textId="77777777" w:rsidR="00D668B5" w:rsidRDefault="00D668B5" w:rsidP="00D668B5">
      <w:pPr>
        <w:spacing w:before="120" w:after="120"/>
        <w:jc w:val="both"/>
        <w:rPr>
          <w:rFonts w:ascii="Arial" w:hAnsi="Arial" w:cs="Arial"/>
          <w:sz w:val="16"/>
          <w:szCs w:val="16"/>
        </w:rPr>
      </w:pPr>
    </w:p>
    <w:p w14:paraId="7CC45BDF" w14:textId="77777777" w:rsidR="00D668B5" w:rsidRDefault="00D668B5" w:rsidP="00D668B5">
      <w:pPr>
        <w:spacing w:before="120" w:after="120"/>
        <w:jc w:val="both"/>
        <w:rPr>
          <w:rFonts w:ascii="Arial" w:hAnsi="Arial" w:cs="Arial"/>
          <w:sz w:val="16"/>
          <w:szCs w:val="16"/>
        </w:rPr>
      </w:pPr>
    </w:p>
    <w:p w14:paraId="1405769F" w14:textId="77777777" w:rsidR="00D668B5" w:rsidRDefault="00D668B5" w:rsidP="00D668B5">
      <w:pPr>
        <w:spacing w:before="120" w:after="120"/>
        <w:jc w:val="both"/>
        <w:rPr>
          <w:rFonts w:ascii="Arial" w:hAnsi="Arial" w:cs="Arial"/>
          <w:sz w:val="16"/>
          <w:szCs w:val="16"/>
        </w:rPr>
      </w:pPr>
    </w:p>
    <w:p w14:paraId="30A467F0" w14:textId="77777777" w:rsidR="00D668B5" w:rsidRDefault="00D668B5" w:rsidP="00D668B5">
      <w:pPr>
        <w:spacing w:before="120" w:after="120"/>
        <w:jc w:val="both"/>
        <w:rPr>
          <w:rFonts w:ascii="Arial" w:hAnsi="Arial" w:cs="Arial"/>
          <w:sz w:val="16"/>
          <w:szCs w:val="16"/>
        </w:rPr>
      </w:pPr>
    </w:p>
    <w:p w14:paraId="2E34222D" w14:textId="77777777" w:rsidR="00D668B5" w:rsidRDefault="00D668B5" w:rsidP="00D668B5">
      <w:pPr>
        <w:spacing w:before="120" w:after="120"/>
        <w:jc w:val="both"/>
        <w:rPr>
          <w:rFonts w:ascii="Arial" w:hAnsi="Arial" w:cs="Arial"/>
          <w:sz w:val="16"/>
          <w:szCs w:val="16"/>
        </w:rPr>
      </w:pPr>
    </w:p>
    <w:p w14:paraId="210FF6D6" w14:textId="77777777" w:rsidR="00D668B5" w:rsidRDefault="00D668B5" w:rsidP="00D668B5">
      <w:pPr>
        <w:spacing w:before="120" w:after="120"/>
        <w:jc w:val="both"/>
        <w:rPr>
          <w:rFonts w:ascii="Arial" w:hAnsi="Arial" w:cs="Arial"/>
          <w:sz w:val="16"/>
          <w:szCs w:val="16"/>
        </w:rPr>
      </w:pPr>
    </w:p>
    <w:p w14:paraId="7C7D2516" w14:textId="77777777" w:rsidR="00D668B5" w:rsidRDefault="00D668B5" w:rsidP="00D668B5">
      <w:pPr>
        <w:spacing w:before="120" w:after="120"/>
        <w:jc w:val="both"/>
        <w:rPr>
          <w:rFonts w:ascii="Arial" w:hAnsi="Arial" w:cs="Arial"/>
          <w:sz w:val="16"/>
          <w:szCs w:val="16"/>
        </w:rPr>
      </w:pPr>
    </w:p>
    <w:p w14:paraId="6804C9C8" w14:textId="77777777" w:rsidR="00D668B5" w:rsidRDefault="00D668B5" w:rsidP="00D668B5">
      <w:pPr>
        <w:spacing w:before="120" w:after="120"/>
        <w:jc w:val="both"/>
        <w:rPr>
          <w:rFonts w:ascii="Arial" w:hAnsi="Arial" w:cs="Arial"/>
          <w:sz w:val="16"/>
          <w:szCs w:val="16"/>
        </w:rPr>
      </w:pPr>
    </w:p>
    <w:p w14:paraId="1ABDE330" w14:textId="77777777" w:rsidR="00D668B5" w:rsidRDefault="00D668B5" w:rsidP="00D668B5">
      <w:pPr>
        <w:spacing w:before="120" w:after="120"/>
        <w:jc w:val="both"/>
        <w:rPr>
          <w:rFonts w:ascii="Arial" w:hAnsi="Arial" w:cs="Arial"/>
          <w:sz w:val="16"/>
          <w:szCs w:val="16"/>
        </w:rPr>
      </w:pPr>
    </w:p>
    <w:p w14:paraId="01C160A3" w14:textId="77777777" w:rsidR="00D668B5" w:rsidRDefault="00D668B5">
      <w:pPr>
        <w:tabs>
          <w:tab w:val="left" w:pos="426"/>
        </w:tabs>
        <w:jc w:val="both"/>
        <w:rPr>
          <w:rFonts w:ascii="Arial" w:hAnsi="Arial" w:cs="Arial"/>
          <w:spacing w:val="-10"/>
          <w:sz w:val="22"/>
          <w:szCs w:val="22"/>
        </w:rPr>
      </w:pPr>
    </w:p>
    <w:p w14:paraId="72A50988" w14:textId="77777777" w:rsidR="007314F1" w:rsidRDefault="007314F1">
      <w:pPr>
        <w:tabs>
          <w:tab w:val="left" w:pos="426"/>
        </w:tabs>
        <w:jc w:val="both"/>
        <w:rPr>
          <w:rFonts w:ascii="Arial" w:hAnsi="Arial" w:cs="Arial"/>
          <w:spacing w:val="-10"/>
          <w:sz w:val="22"/>
          <w:szCs w:val="22"/>
        </w:rPr>
      </w:pPr>
    </w:p>
    <w:p w14:paraId="406B88B7" w14:textId="77777777" w:rsidR="007314F1" w:rsidRPr="0013398C" w:rsidRDefault="007314F1">
      <w:pPr>
        <w:tabs>
          <w:tab w:val="left" w:pos="426"/>
        </w:tabs>
        <w:jc w:val="both"/>
        <w:rPr>
          <w:rFonts w:ascii="Arial" w:hAnsi="Arial" w:cs="Arial"/>
          <w:spacing w:val="-10"/>
          <w:sz w:val="22"/>
          <w:szCs w:val="22"/>
        </w:rPr>
      </w:pPr>
    </w:p>
    <w:p w14:paraId="7868AB05" w14:textId="7D40A22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2FF38" w14:textId="77777777" w:rsidR="00676444" w:rsidRDefault="00676444">
      <w:r>
        <w:separator/>
      </w:r>
    </w:p>
  </w:endnote>
  <w:endnote w:type="continuationSeparator" w:id="0">
    <w:p w14:paraId="10BB2F2A" w14:textId="77777777" w:rsidR="00676444" w:rsidRDefault="00676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Optima">
    <w:altName w:val="Calibri"/>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0898AA9" w14:textId="77777777">
      <w:trPr>
        <w:tblHeader/>
      </w:trPr>
      <w:tc>
        <w:tcPr>
          <w:tcW w:w="3513" w:type="dxa"/>
          <w:shd w:val="clear" w:color="auto" w:fill="66CCFF"/>
        </w:tcPr>
        <w:p w14:paraId="2AEF2E21"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4C9832D" w14:textId="1F810944" w:rsidR="00676444" w:rsidRPr="00C10FBE" w:rsidRDefault="00D64212" w:rsidP="00E622C4">
          <w:pPr>
            <w:shd w:val="clear" w:color="auto" w:fill="66CCFF"/>
            <w:snapToGrid w:val="0"/>
            <w:jc w:val="center"/>
            <w:rPr>
              <w:rFonts w:ascii="Calibri" w:hAnsi="Calibri" w:cs="Calibri"/>
              <w:b/>
              <w:bCs/>
              <w:sz w:val="16"/>
            </w:rPr>
          </w:pPr>
          <w:r>
            <w:rPr>
              <w:rFonts w:ascii="Calibri" w:hAnsi="Calibri" w:cs="Calibri"/>
              <w:b/>
              <w:bCs/>
              <w:szCs w:val="24"/>
            </w:rPr>
            <w:t>AOR 09/25</w:t>
          </w:r>
          <w:r w:rsidR="0013756A">
            <w:rPr>
              <w:rFonts w:ascii="Calibri" w:hAnsi="Calibri" w:cs="Calibri"/>
              <w:b/>
              <w:bCs/>
              <w:szCs w:val="24"/>
            </w:rPr>
            <w:t>R</w:t>
          </w:r>
          <w:r w:rsidR="00C10FBE" w:rsidRPr="00C10FBE">
            <w:rPr>
              <w:rFonts w:ascii="Calibri" w:hAnsi="Calibri" w:cs="Calibri"/>
              <w:b/>
              <w:bCs/>
              <w:szCs w:val="24"/>
            </w:rPr>
            <w:t xml:space="preserve"> – </w:t>
          </w:r>
          <w:r>
            <w:rPr>
              <w:rFonts w:ascii="Calibri" w:hAnsi="Calibri" w:cs="Calibri"/>
              <w:b/>
              <w:bCs/>
              <w:szCs w:val="24"/>
            </w:rPr>
            <w:t xml:space="preserve">Travaux </w:t>
          </w:r>
          <w:proofErr w:type="spellStart"/>
          <w:r>
            <w:rPr>
              <w:rFonts w:ascii="Calibri" w:hAnsi="Calibri" w:cs="Calibri"/>
              <w:b/>
              <w:bCs/>
              <w:szCs w:val="24"/>
            </w:rPr>
            <w:t>Sibelle</w:t>
          </w:r>
          <w:proofErr w:type="spellEnd"/>
        </w:p>
      </w:tc>
      <w:tc>
        <w:tcPr>
          <w:tcW w:w="900" w:type="dxa"/>
          <w:shd w:val="clear" w:color="auto" w:fill="66CCFF"/>
        </w:tcPr>
        <w:p w14:paraId="31BA315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F04725C"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78A4086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E2BD6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1799589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AA05" w14:textId="77777777" w:rsidR="00676444" w:rsidRDefault="00676444">
      <w:r>
        <w:separator/>
      </w:r>
    </w:p>
  </w:footnote>
  <w:footnote w:type="continuationSeparator" w:id="0">
    <w:p w14:paraId="190AAF85" w14:textId="77777777" w:rsidR="00676444" w:rsidRDefault="00676444">
      <w:r>
        <w:continuationSeparator/>
      </w:r>
    </w:p>
  </w:footnote>
  <w:footnote w:id="1">
    <w:p w14:paraId="4CC9D14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6" w15:restartNumberingAfterBreak="0">
    <w:nsid w:val="558E767D"/>
    <w:multiLevelType w:val="multilevel"/>
    <w:tmpl w:val="813A3508"/>
    <w:lvl w:ilvl="0">
      <w:start w:val="5"/>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785781835">
    <w:abstractNumId w:val="0"/>
  </w:num>
  <w:num w:numId="2" w16cid:durableId="364797149">
    <w:abstractNumId w:val="1"/>
  </w:num>
  <w:num w:numId="3" w16cid:durableId="15354878">
    <w:abstractNumId w:val="2"/>
  </w:num>
  <w:num w:numId="4" w16cid:durableId="714692910">
    <w:abstractNumId w:val="0"/>
  </w:num>
  <w:num w:numId="5" w16cid:durableId="1399399800">
    <w:abstractNumId w:val="3"/>
  </w:num>
  <w:num w:numId="6" w16cid:durableId="322634333">
    <w:abstractNumId w:val="4"/>
  </w:num>
  <w:num w:numId="7" w16cid:durableId="1940217943">
    <w:abstractNumId w:val="7"/>
  </w:num>
  <w:num w:numId="8" w16cid:durableId="669479808">
    <w:abstractNumId w:val="8"/>
  </w:num>
  <w:num w:numId="9" w16cid:durableId="1130779586">
    <w:abstractNumId w:val="6"/>
  </w:num>
  <w:num w:numId="10" w16cid:durableId="2756770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444"/>
    <w:rsid w:val="0000723E"/>
    <w:rsid w:val="000227D0"/>
    <w:rsid w:val="00036184"/>
    <w:rsid w:val="00050CDC"/>
    <w:rsid w:val="000625CC"/>
    <w:rsid w:val="00092585"/>
    <w:rsid w:val="000D4E2E"/>
    <w:rsid w:val="000E0EFF"/>
    <w:rsid w:val="000E3A79"/>
    <w:rsid w:val="000F3F78"/>
    <w:rsid w:val="0013398C"/>
    <w:rsid w:val="0013756A"/>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057F"/>
    <w:rsid w:val="002A37D3"/>
    <w:rsid w:val="002B54BB"/>
    <w:rsid w:val="002C1767"/>
    <w:rsid w:val="002D13A0"/>
    <w:rsid w:val="002D5D25"/>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95D"/>
    <w:rsid w:val="00637C96"/>
    <w:rsid w:val="006453BE"/>
    <w:rsid w:val="00646250"/>
    <w:rsid w:val="00646B4F"/>
    <w:rsid w:val="00663B7E"/>
    <w:rsid w:val="00674F75"/>
    <w:rsid w:val="00676444"/>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10FBE"/>
    <w:rsid w:val="00C279F4"/>
    <w:rsid w:val="00C301F0"/>
    <w:rsid w:val="00C56C9E"/>
    <w:rsid w:val="00C56E90"/>
    <w:rsid w:val="00C61C85"/>
    <w:rsid w:val="00C82B82"/>
    <w:rsid w:val="00CB66F6"/>
    <w:rsid w:val="00CC0527"/>
    <w:rsid w:val="00CC29D9"/>
    <w:rsid w:val="00CD4C23"/>
    <w:rsid w:val="00CE32F2"/>
    <w:rsid w:val="00CF00C9"/>
    <w:rsid w:val="00D002AE"/>
    <w:rsid w:val="00D21AD8"/>
    <w:rsid w:val="00D436D9"/>
    <w:rsid w:val="00D44018"/>
    <w:rsid w:val="00D47CCE"/>
    <w:rsid w:val="00D63EF7"/>
    <w:rsid w:val="00D64212"/>
    <w:rsid w:val="00D668B5"/>
    <w:rsid w:val="00D82167"/>
    <w:rsid w:val="00DA0E8D"/>
    <w:rsid w:val="00DA5F03"/>
    <w:rsid w:val="00DC3F69"/>
    <w:rsid w:val="00DD3915"/>
    <w:rsid w:val="00E10A15"/>
    <w:rsid w:val="00E205DA"/>
    <w:rsid w:val="00E50B22"/>
    <w:rsid w:val="00E622C4"/>
    <w:rsid w:val="00EA3323"/>
    <w:rsid w:val="00EE435B"/>
    <w:rsid w:val="00EE5B56"/>
    <w:rsid w:val="00EF0091"/>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12F8E5"/>
  <w15:chartTrackingRefBased/>
  <w15:docId w15:val="{76D1C530-B90B-40E1-A847-2B6C6FB0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67644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67644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676444"/>
    <w:rPr>
      <w:rFonts w:ascii="Arial" w:hAnsi="Arial" w:cs="Arial"/>
      <w:b/>
      <w:bCs/>
      <w:sz w:val="16"/>
      <w:szCs w:val="16"/>
      <w:lang w:eastAsia="zh-CN"/>
    </w:rPr>
  </w:style>
  <w:style w:type="character" w:customStyle="1" w:styleId="Titre7Car">
    <w:name w:val="Titre 7 Car"/>
    <w:basedOn w:val="Policepardfaut"/>
    <w:link w:val="Titre7"/>
    <w:rsid w:val="00676444"/>
    <w:rPr>
      <w:b/>
      <w:bCs/>
      <w:sz w:val="22"/>
      <w:szCs w:val="22"/>
      <w:lang w:eastAsia="zh-CN"/>
    </w:rPr>
  </w:style>
  <w:style w:type="paragraph" w:customStyle="1" w:styleId="Puce1">
    <w:name w:val="Puce 1"/>
    <w:basedOn w:val="Normal"/>
    <w:rsid w:val="00676444"/>
    <w:pPr>
      <w:numPr>
        <w:numId w:val="8"/>
      </w:numPr>
      <w:suppressAutoHyphens w:val="0"/>
      <w:spacing w:after="160" w:line="259" w:lineRule="auto"/>
    </w:pPr>
    <w:rPr>
      <w:rFonts w:ascii="Optima" w:eastAsiaTheme="minorEastAsia" w:hAnsi="Optima" w:cstheme="minorBidi"/>
      <w:sz w:val="22"/>
      <w:szCs w:val="22"/>
      <w:lang w:eastAsia="en-US"/>
    </w:rPr>
  </w:style>
  <w:style w:type="paragraph" w:styleId="Paragraphedeliste">
    <w:name w:val="List Paragraph"/>
    <w:aliases w:val="Paragraphe_DAT,Parag de liste"/>
    <w:basedOn w:val="Normal"/>
    <w:link w:val="ParagraphedelisteCar"/>
    <w:uiPriority w:val="34"/>
    <w:qFormat/>
    <w:rsid w:val="00676444"/>
    <w:pPr>
      <w:suppressAutoHyphens w:val="0"/>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ParagraphedelisteCar">
    <w:name w:val="Paragraphe de liste Car"/>
    <w:aliases w:val="Paragraphe_DAT Car,Parag de liste Car"/>
    <w:link w:val="Paragraphedeliste"/>
    <w:uiPriority w:val="34"/>
    <w:qFormat/>
    <w:rsid w:val="0067644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3112</Words>
  <Characters>17121</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20193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Maxime BRUN 755</cp:lastModifiedBy>
  <cp:revision>7</cp:revision>
  <cp:lastPrinted>2016-11-02T14:02:00Z</cp:lastPrinted>
  <dcterms:created xsi:type="dcterms:W3CDTF">2024-07-09T09:31:00Z</dcterms:created>
  <dcterms:modified xsi:type="dcterms:W3CDTF">2025-08-11T08:46:00Z</dcterms:modified>
</cp:coreProperties>
</file>