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67CA6E7" w14:textId="77777777" w:rsidR="009B1CD0" w:rsidRDefault="009B1CD0" w:rsidP="00844DAA">
      <w:pPr>
        <w:tabs>
          <w:tab w:val="left" w:pos="851"/>
        </w:tabs>
        <w:spacing w:before="60" w:after="60"/>
        <w:jc w:val="center"/>
        <w:rPr>
          <w:rFonts w:ascii="Arial" w:hAnsi="Arial" w:cs="Arial"/>
          <w:sz w:val="22"/>
          <w:szCs w:val="22"/>
        </w:rPr>
      </w:pPr>
      <w:bookmarkStart w:id="0" w:name="_GoBack"/>
      <w:bookmarkEnd w:id="0"/>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07957D58" w14:textId="77777777">
        <w:trPr>
          <w:trHeight w:val="1132"/>
        </w:trPr>
        <w:tc>
          <w:tcPr>
            <w:tcW w:w="10434" w:type="dxa"/>
            <w:shd w:val="clear" w:color="auto" w:fill="auto"/>
          </w:tcPr>
          <w:p w14:paraId="671BA995" w14:textId="2C130F83" w:rsidR="00541CA3" w:rsidRDefault="006B2F37"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3982009C" wp14:editId="64BC6F9F">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2B45A5C7"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29F5854E"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4B07DC26"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0CF63CCA" w14:textId="77777777" w:rsidR="009B1CD0" w:rsidRDefault="009B1CD0" w:rsidP="00844DAA">
      <w:pPr>
        <w:tabs>
          <w:tab w:val="left" w:pos="851"/>
        </w:tabs>
        <w:sectPr w:rsidR="009B1CD0">
          <w:footerReference w:type="default" r:id="rId12"/>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5C1AC1A6" w14:textId="77777777">
        <w:tc>
          <w:tcPr>
            <w:tcW w:w="9002" w:type="dxa"/>
            <w:shd w:val="clear" w:color="auto" w:fill="66CCFF"/>
          </w:tcPr>
          <w:p w14:paraId="5D86BE1D"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1538493C"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2B5E4F73" w14:textId="77777777" w:rsidR="009B1CD0" w:rsidRDefault="00E47798" w:rsidP="0083205E">
            <w:pPr>
              <w:pStyle w:val="Titre8"/>
              <w:tabs>
                <w:tab w:val="left" w:pos="851"/>
                <w:tab w:val="right" w:pos="9639"/>
              </w:tabs>
              <w:spacing w:before="120" w:after="120"/>
            </w:pPr>
            <w:r>
              <w:rPr>
                <w:caps/>
                <w:sz w:val="28"/>
                <w:szCs w:val="28"/>
              </w:rPr>
              <w:t>ATTRI1</w:t>
            </w:r>
          </w:p>
        </w:tc>
      </w:tr>
    </w:tbl>
    <w:p w14:paraId="0983D31A" w14:textId="77777777" w:rsidR="009B1CD0" w:rsidRDefault="009B1CD0" w:rsidP="006C4338">
      <w:pPr>
        <w:tabs>
          <w:tab w:val="left" w:pos="851"/>
        </w:tabs>
      </w:pPr>
    </w:p>
    <w:p w14:paraId="21463F19"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1EEF73D5" w14:textId="77777777" w:rsidR="00FE48C9" w:rsidRDefault="00FE48C9" w:rsidP="006C4338">
      <w:pPr>
        <w:pStyle w:val="Corpsdetexte31"/>
        <w:tabs>
          <w:tab w:val="left" w:pos="851"/>
        </w:tabs>
        <w:jc w:val="both"/>
        <w:rPr>
          <w:sz w:val="18"/>
          <w:szCs w:val="18"/>
        </w:rPr>
      </w:pPr>
    </w:p>
    <w:p w14:paraId="633B6C5F"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14:paraId="79B968FA" w14:textId="77777777" w:rsidR="00FE48C9" w:rsidRDefault="00FE48C9" w:rsidP="006C4338">
      <w:pPr>
        <w:pStyle w:val="Corpsdetexte31"/>
        <w:tabs>
          <w:tab w:val="left" w:pos="851"/>
        </w:tabs>
        <w:jc w:val="both"/>
        <w:rPr>
          <w:sz w:val="18"/>
          <w:szCs w:val="18"/>
        </w:rPr>
      </w:pPr>
    </w:p>
    <w:p w14:paraId="58FD314F"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04599286" w14:textId="77777777" w:rsidR="00FE48C9" w:rsidRDefault="00FE48C9" w:rsidP="006C4338">
      <w:pPr>
        <w:pStyle w:val="Corpsdetexte31"/>
        <w:tabs>
          <w:tab w:val="left" w:pos="851"/>
        </w:tabs>
        <w:jc w:val="both"/>
        <w:rPr>
          <w:sz w:val="18"/>
          <w:szCs w:val="18"/>
        </w:rPr>
      </w:pPr>
    </w:p>
    <w:p w14:paraId="7B56C497"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4AC0D19C" w14:textId="77777777" w:rsidR="00FE48C9" w:rsidRDefault="00FE48C9" w:rsidP="006F3DF9">
      <w:pPr>
        <w:pStyle w:val="Corpsdetexte31"/>
        <w:tabs>
          <w:tab w:val="left" w:pos="851"/>
        </w:tabs>
        <w:jc w:val="both"/>
        <w:rPr>
          <w:sz w:val="18"/>
          <w:szCs w:val="18"/>
        </w:rPr>
      </w:pPr>
    </w:p>
    <w:p w14:paraId="62363825"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5514C18D" w14:textId="77777777" w:rsidR="00FE48C9" w:rsidRDefault="00FE48C9" w:rsidP="005846FB">
      <w:pPr>
        <w:pStyle w:val="Corpsdetexte31"/>
        <w:tabs>
          <w:tab w:val="left" w:pos="851"/>
        </w:tabs>
        <w:jc w:val="both"/>
        <w:rPr>
          <w:sz w:val="18"/>
          <w:szCs w:val="18"/>
        </w:rPr>
      </w:pPr>
    </w:p>
    <w:p w14:paraId="18521D76"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3"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5"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7"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8"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9"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20"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21"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22"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2140E62D" w14:textId="77777777" w:rsidR="004C5755" w:rsidRPr="001C7D87" w:rsidRDefault="004C5755" w:rsidP="004C5755">
      <w:pPr>
        <w:jc w:val="both"/>
        <w:rPr>
          <w:rFonts w:ascii="Arial" w:hAnsi="Arial" w:cs="Arial"/>
          <w:i/>
          <w:sz w:val="18"/>
          <w:szCs w:val="18"/>
        </w:rPr>
      </w:pPr>
    </w:p>
    <w:p w14:paraId="51CB0990"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44F653" w14:textId="77777777">
        <w:tc>
          <w:tcPr>
            <w:tcW w:w="10277" w:type="dxa"/>
            <w:shd w:val="clear" w:color="auto" w:fill="66CCFF"/>
          </w:tcPr>
          <w:p w14:paraId="753AC282"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72AACD27" w14:textId="77777777" w:rsidR="009B1CD0" w:rsidRDefault="009B1CD0" w:rsidP="006C4338">
      <w:pPr>
        <w:tabs>
          <w:tab w:val="left" w:pos="426"/>
          <w:tab w:val="left" w:pos="851"/>
        </w:tabs>
        <w:jc w:val="both"/>
      </w:pPr>
    </w:p>
    <w:p w14:paraId="1D8D4CCD" w14:textId="77777777"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14:paraId="50C82339" w14:textId="77777777"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sidR="00876A73" w:rsidRPr="00876A73">
        <w:rPr>
          <w:rFonts w:ascii="Arial" w:hAnsi="Arial" w:cs="Arial"/>
          <w:bCs/>
          <w:i/>
          <w:iCs/>
          <w:sz w:val="18"/>
          <w:szCs w:val="18"/>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w:t>
      </w:r>
      <w:r w:rsidR="00876A73">
        <w:rPr>
          <w:rFonts w:ascii="Arial" w:hAnsi="Arial" w:cs="Arial"/>
          <w:bCs/>
          <w:i/>
          <w:iCs/>
          <w:sz w:val="18"/>
          <w:szCs w:val="18"/>
        </w:rPr>
        <w:t>le présent acte d’engagement</w:t>
      </w:r>
      <w:r w:rsidR="00876A73" w:rsidRPr="00876A73">
        <w:rPr>
          <w:rFonts w:ascii="Arial" w:hAnsi="Arial" w:cs="Arial"/>
          <w:bCs/>
          <w:i/>
          <w:iCs/>
          <w:sz w:val="18"/>
          <w:szCs w:val="18"/>
        </w:rPr>
        <w:t>.</w:t>
      </w:r>
      <w:r>
        <w:rPr>
          <w:rFonts w:ascii="Arial" w:hAnsi="Arial" w:cs="Arial"/>
          <w:i/>
          <w:sz w:val="18"/>
          <w:szCs w:val="18"/>
        </w:rPr>
        <w:t>)</w:t>
      </w:r>
    </w:p>
    <w:p w14:paraId="28FC17E0" w14:textId="77777777" w:rsidR="009B1CD0" w:rsidRDefault="009B1CD0" w:rsidP="005846FB">
      <w:pPr>
        <w:tabs>
          <w:tab w:val="left" w:pos="426"/>
          <w:tab w:val="left" w:pos="851"/>
        </w:tabs>
        <w:jc w:val="both"/>
        <w:rPr>
          <w:rFonts w:ascii="Arial" w:hAnsi="Arial" w:cs="Arial"/>
        </w:rPr>
      </w:pPr>
    </w:p>
    <w:p w14:paraId="6A2CC1DE" w14:textId="773540C5" w:rsidR="00321CB1" w:rsidRDefault="00A51C8F" w:rsidP="00321CB1">
      <w:pPr>
        <w:ind w:firstLine="709"/>
        <w:rPr>
          <w:rFonts w:ascii="Arial" w:hAnsi="Arial" w:cs="Arial"/>
          <w:b/>
          <w:bCs/>
        </w:rPr>
      </w:pPr>
      <w:r>
        <w:rPr>
          <w:rFonts w:ascii="Arial" w:hAnsi="Arial" w:cs="Arial"/>
          <w:b/>
          <w:bCs/>
        </w:rPr>
        <w:t>Mission de commissariat aux comptes portant sur les exercices 2025 à 2030 inclus</w:t>
      </w:r>
      <w:r w:rsidR="00321CB1">
        <w:rPr>
          <w:rFonts w:ascii="Arial" w:hAnsi="Arial" w:cs="Arial"/>
          <w:b/>
          <w:bCs/>
        </w:rPr>
        <w:t>.</w:t>
      </w:r>
    </w:p>
    <w:p w14:paraId="52164527" w14:textId="77777777" w:rsidR="009B1CD0" w:rsidRDefault="009B1CD0" w:rsidP="005846FB">
      <w:pPr>
        <w:tabs>
          <w:tab w:val="left" w:pos="426"/>
          <w:tab w:val="left" w:pos="851"/>
        </w:tabs>
        <w:jc w:val="both"/>
        <w:rPr>
          <w:rFonts w:ascii="Arial" w:hAnsi="Arial" w:cs="Arial"/>
        </w:rPr>
      </w:pPr>
    </w:p>
    <w:p w14:paraId="3B67CB66" w14:textId="77777777" w:rsidR="009B1CD0" w:rsidRDefault="009B1CD0" w:rsidP="005846FB">
      <w:pPr>
        <w:tabs>
          <w:tab w:val="left" w:pos="426"/>
          <w:tab w:val="left" w:pos="851"/>
        </w:tabs>
        <w:jc w:val="both"/>
        <w:rPr>
          <w:rFonts w:ascii="Arial" w:hAnsi="Arial" w:cs="Arial"/>
        </w:rPr>
      </w:pPr>
    </w:p>
    <w:p w14:paraId="17F2E6EB" w14:textId="77777777"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5C917732"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5396B159" w14:textId="77777777" w:rsidR="009B1CD0" w:rsidRDefault="009B1CD0" w:rsidP="00934503">
      <w:pPr>
        <w:tabs>
          <w:tab w:val="left" w:pos="426"/>
          <w:tab w:val="left" w:pos="851"/>
        </w:tabs>
        <w:jc w:val="both"/>
        <w:rPr>
          <w:rFonts w:ascii="Arial" w:hAnsi="Arial" w:cs="Arial"/>
        </w:rPr>
      </w:pPr>
    </w:p>
    <w:p w14:paraId="571E8AA8" w14:textId="574B581B" w:rsidR="009B1CD0" w:rsidRDefault="00A51C8F"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CF402D">
        <w:fldChar w:fldCharType="separate"/>
      </w:r>
      <w:r>
        <w:fldChar w:fldCharType="end"/>
      </w:r>
      <w:r w:rsidR="009B1CD0">
        <w:tab/>
        <w:t xml:space="preserve">à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49BA3B61" w14:textId="77777777" w:rsidR="009B1CD0" w:rsidRDefault="009B1CD0" w:rsidP="009B45B9">
      <w:pPr>
        <w:tabs>
          <w:tab w:val="left" w:pos="426"/>
          <w:tab w:val="left" w:pos="851"/>
        </w:tabs>
        <w:jc w:val="both"/>
        <w:rPr>
          <w:rFonts w:ascii="Arial" w:hAnsi="Arial" w:cs="Arial"/>
        </w:rPr>
      </w:pPr>
    </w:p>
    <w:p w14:paraId="0884C4BE" w14:textId="77777777"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CF402D">
        <w:fldChar w:fldCharType="separate"/>
      </w:r>
      <w:r>
        <w:fldChar w:fldCharType="end"/>
      </w:r>
      <w:r w:rsidR="009B1CD0">
        <w:rPr>
          <w:rFonts w:ascii="Arial" w:hAnsi="Arial" w:cs="Arial"/>
        </w:rPr>
        <w:tab/>
      </w:r>
      <w:r w:rsidR="00B87564">
        <w:rPr>
          <w:rFonts w:ascii="Arial" w:hAnsi="Arial" w:cs="Arial"/>
        </w:rPr>
        <w:t xml:space="preserve">au lot n°……. ou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14:paraId="687C71F5"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092CA20B" w14:textId="77777777" w:rsidR="009B1CD0" w:rsidRDefault="009B1CD0" w:rsidP="009B45B9">
      <w:pPr>
        <w:pStyle w:val="fcasegauche"/>
        <w:tabs>
          <w:tab w:val="left" w:pos="851"/>
        </w:tabs>
        <w:spacing w:after="0"/>
        <w:rPr>
          <w:rFonts w:ascii="Arial" w:hAnsi="Arial" w:cs="Arial"/>
        </w:rPr>
      </w:pPr>
    </w:p>
    <w:p w14:paraId="51169C2C" w14:textId="77777777" w:rsidR="009B1CD0" w:rsidRDefault="009B1CD0" w:rsidP="006B5057">
      <w:pPr>
        <w:pStyle w:val="fcasegauche"/>
        <w:tabs>
          <w:tab w:val="left" w:pos="851"/>
        </w:tabs>
        <w:spacing w:before="120" w:after="0"/>
        <w:ind w:left="426" w:firstLine="0"/>
        <w:rPr>
          <w:rFonts w:ascii="Arial" w:hAnsi="Arial" w:cs="Arial"/>
          <w:iCs/>
        </w:rPr>
      </w:pPr>
    </w:p>
    <w:p w14:paraId="6B7230B4" w14:textId="77777777" w:rsidR="009B1CD0" w:rsidRDefault="00321CB1" w:rsidP="006B5057">
      <w:pPr>
        <w:pStyle w:val="fcasegauche"/>
        <w:numPr>
          <w:ilvl w:val="0"/>
          <w:numId w:val="5"/>
        </w:numPr>
        <w:tabs>
          <w:tab w:val="left" w:pos="851"/>
        </w:tabs>
        <w:spacing w:after="0"/>
        <w:ind w:left="851"/>
        <w:rPr>
          <w:rFonts w:ascii="Arial" w:hAnsi="Arial" w:cs="Arial"/>
        </w:rPr>
      </w:pPr>
      <w:r>
        <w:br w:type="page"/>
      </w:r>
      <w:r w:rsidR="007D7A65">
        <w:lastRenderedPageBreak/>
        <w:fldChar w:fldCharType="begin">
          <w:ffData>
            <w:name w:val=""/>
            <w:enabled/>
            <w:calcOnExit w:val="0"/>
            <w:checkBox>
              <w:size w:val="20"/>
              <w:default w:val="0"/>
            </w:checkBox>
          </w:ffData>
        </w:fldChar>
      </w:r>
      <w:r w:rsidR="007D7A65">
        <w:instrText xml:space="preserve"> FORMCHECKBOX </w:instrText>
      </w:r>
      <w:r w:rsidR="00CF402D">
        <w:fldChar w:fldCharType="separate"/>
      </w:r>
      <w:r w:rsidR="007D7A65">
        <w:fldChar w:fldCharType="end"/>
      </w:r>
      <w:r w:rsidR="009B1CD0">
        <w:rPr>
          <w:rFonts w:ascii="Arial" w:hAnsi="Arial" w:cs="Arial"/>
        </w:rPr>
        <w:tab/>
        <w:t>à l’offre de base</w:t>
      </w:r>
      <w:r w:rsidR="004C5755">
        <w:rPr>
          <w:rFonts w:ascii="Arial" w:hAnsi="Arial" w:cs="Arial"/>
        </w:rPr>
        <w:t> ;</w:t>
      </w:r>
    </w:p>
    <w:p w14:paraId="16C358BD" w14:textId="77777777" w:rsidR="009B1CD0" w:rsidRDefault="009B1CD0" w:rsidP="005846FB">
      <w:pPr>
        <w:pStyle w:val="fcasegauche"/>
        <w:tabs>
          <w:tab w:val="left" w:pos="851"/>
        </w:tabs>
        <w:spacing w:after="0"/>
        <w:rPr>
          <w:rFonts w:ascii="Arial" w:hAnsi="Arial" w:cs="Arial"/>
        </w:rPr>
      </w:pPr>
    </w:p>
    <w:p w14:paraId="5F2FFB23"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CF402D">
        <w:fldChar w:fldCharType="separate"/>
      </w:r>
      <w:r>
        <w:fldChar w:fldCharType="end"/>
      </w:r>
      <w:r w:rsidR="009B1CD0">
        <w:rPr>
          <w:rFonts w:ascii="Arial" w:hAnsi="Arial" w:cs="Arial"/>
        </w:rPr>
        <w:tab/>
        <w:t xml:space="preserve">à la variante suivante : </w:t>
      </w:r>
    </w:p>
    <w:p w14:paraId="4EC25B8F" w14:textId="77777777" w:rsidR="006B5057" w:rsidRDefault="006B5057" w:rsidP="005846FB">
      <w:pPr>
        <w:pStyle w:val="fcasegauche"/>
        <w:tabs>
          <w:tab w:val="left" w:pos="851"/>
        </w:tabs>
        <w:spacing w:after="0"/>
        <w:rPr>
          <w:rFonts w:ascii="Arial" w:hAnsi="Arial" w:cs="Arial"/>
        </w:rPr>
      </w:pPr>
    </w:p>
    <w:p w14:paraId="113F61BB" w14:textId="77777777"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CF402D">
        <w:fldChar w:fldCharType="separate"/>
      </w:r>
      <w:r>
        <w:fldChar w:fldCharType="end"/>
      </w:r>
      <w:r>
        <w:rPr>
          <w:rFonts w:ascii="Arial" w:hAnsi="Arial" w:cs="Arial"/>
        </w:rPr>
        <w:tab/>
        <w:t xml:space="preserve">avec les prestations supplémentaires suivantes : </w:t>
      </w:r>
    </w:p>
    <w:p w14:paraId="4795022C" w14:textId="77777777" w:rsidR="006B5057" w:rsidRDefault="006B5057" w:rsidP="005846FB">
      <w:pPr>
        <w:pStyle w:val="fcasegauche"/>
        <w:tabs>
          <w:tab w:val="left" w:pos="851"/>
        </w:tabs>
        <w:spacing w:after="0"/>
        <w:ind w:left="0" w:firstLine="0"/>
        <w:rPr>
          <w:rFonts w:ascii="Arial" w:hAnsi="Arial" w:cs="Arial"/>
        </w:rPr>
      </w:pPr>
    </w:p>
    <w:p w14:paraId="3A813783"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26F0437D" w14:textId="77777777">
        <w:tc>
          <w:tcPr>
            <w:tcW w:w="10277" w:type="dxa"/>
            <w:shd w:val="clear" w:color="auto" w:fill="66CCFF"/>
          </w:tcPr>
          <w:p w14:paraId="0A3B7B27"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6A59CE5A" w14:textId="77777777" w:rsidR="009B1CD0" w:rsidRDefault="009B1CD0" w:rsidP="006C4338">
      <w:pPr>
        <w:tabs>
          <w:tab w:val="left" w:pos="851"/>
        </w:tabs>
      </w:pPr>
    </w:p>
    <w:p w14:paraId="124E3887"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5DDB40BF"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3F4FD7F2" w14:textId="77777777" w:rsidR="009B1CD0" w:rsidRDefault="009B1CD0" w:rsidP="005846FB">
      <w:pPr>
        <w:tabs>
          <w:tab w:val="left" w:pos="851"/>
        </w:tabs>
        <w:rPr>
          <w:rFonts w:ascii="Arial" w:hAnsi="Arial" w:cs="Arial"/>
        </w:rPr>
      </w:pPr>
    </w:p>
    <w:p w14:paraId="751C42B7"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58386495" w14:textId="260F4B01" w:rsidR="00321CB1" w:rsidRPr="00CD185D" w:rsidRDefault="00A51C8F" w:rsidP="00321CB1">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rsidR="00CF402D">
        <w:fldChar w:fldCharType="separate"/>
      </w:r>
      <w:r>
        <w:fldChar w:fldCharType="end"/>
      </w:r>
      <w:r w:rsidR="00321CB1">
        <w:rPr>
          <w:rFonts w:ascii="Arial" w:hAnsi="Arial" w:cs="Arial"/>
          <w:lang w:val="en-GB"/>
        </w:rPr>
        <w:t xml:space="preserve"> CCAP n°</w:t>
      </w:r>
      <w:r w:rsidR="00CF402D">
        <w:rPr>
          <w:rFonts w:ascii="Arial" w:hAnsi="Arial" w:cs="Arial"/>
          <w:lang w:val="en-GB"/>
        </w:rPr>
        <w:t xml:space="preserve"> 25.P du 18/08/2025</w:t>
      </w:r>
    </w:p>
    <w:p w14:paraId="06779CF2" w14:textId="48D1398F" w:rsidR="00321CB1" w:rsidRPr="008B337B" w:rsidRDefault="00321CB1" w:rsidP="00321CB1">
      <w:pPr>
        <w:tabs>
          <w:tab w:val="left" w:pos="851"/>
        </w:tabs>
        <w:spacing w:before="120"/>
        <w:ind w:left="1135" w:hanging="284"/>
        <w:jc w:val="both"/>
      </w:pPr>
      <w:r>
        <w:sym w:font="Wingdings" w:char="F078"/>
      </w:r>
      <w:r w:rsidRPr="008B337B">
        <w:rPr>
          <w:rFonts w:ascii="Arial" w:hAnsi="Arial" w:cs="Arial"/>
        </w:rPr>
        <w:t xml:space="preserve"> CCAG : </w:t>
      </w:r>
      <w:r>
        <w:rPr>
          <w:rFonts w:ascii="Arial" w:hAnsi="Arial" w:cs="Arial"/>
        </w:rPr>
        <w:t>Prest</w:t>
      </w:r>
      <w:r w:rsidR="00A51C8F">
        <w:rPr>
          <w:rFonts w:ascii="Arial" w:hAnsi="Arial" w:cs="Arial"/>
        </w:rPr>
        <w:t>ations Intellectuelles</w:t>
      </w:r>
    </w:p>
    <w:p w14:paraId="35CCAA36" w14:textId="4033F874" w:rsidR="00321CB1" w:rsidRPr="00CD185D" w:rsidRDefault="00A51C8F" w:rsidP="00321CB1">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rsidR="00CF402D">
        <w:fldChar w:fldCharType="separate"/>
      </w:r>
      <w:r>
        <w:fldChar w:fldCharType="end"/>
      </w:r>
      <w:r w:rsidR="00321CB1">
        <w:rPr>
          <w:rFonts w:ascii="Arial" w:hAnsi="Arial" w:cs="Arial"/>
          <w:lang w:val="en-GB"/>
        </w:rPr>
        <w:t xml:space="preserve"> CCTP n°</w:t>
      </w:r>
      <w:r w:rsidR="00CF402D">
        <w:rPr>
          <w:rFonts w:ascii="Arial" w:hAnsi="Arial" w:cs="Arial"/>
          <w:lang w:val="en-GB"/>
        </w:rPr>
        <w:t xml:space="preserve"> 25.P du 18/08/2025</w:t>
      </w:r>
    </w:p>
    <w:p w14:paraId="07AA993C" w14:textId="77777777" w:rsidR="00321CB1" w:rsidRDefault="00321CB1" w:rsidP="00321CB1">
      <w:pPr>
        <w:tabs>
          <w:tab w:val="left" w:pos="851"/>
        </w:tabs>
        <w:spacing w:before="120"/>
        <w:ind w:left="1135" w:hanging="284"/>
        <w:jc w:val="both"/>
        <w:rPr>
          <w:rFonts w:ascii="Arial" w:hAnsi="Arial" w:cs="Arial"/>
        </w:rPr>
      </w:pPr>
      <w:r>
        <w:sym w:font="Wingdings" w:char="F078"/>
      </w:r>
      <w:r>
        <w:rPr>
          <w:rFonts w:ascii="Arial" w:hAnsi="Arial" w:cs="Arial"/>
        </w:rPr>
        <w:t xml:space="preserve"> Autres :</w:t>
      </w:r>
      <w:r>
        <w:rPr>
          <w:rFonts w:ascii="Arial" w:hAnsi="Arial" w:cs="Arial"/>
        </w:rPr>
        <w:tab/>
        <w:t xml:space="preserve">- </w:t>
      </w:r>
      <w:r w:rsidRPr="008F613D">
        <w:rPr>
          <w:rFonts w:ascii="Arial" w:hAnsi="Arial" w:cs="Arial"/>
        </w:rPr>
        <w:t>Demandes de précisions ou de compléments sur la teneur des offres</w:t>
      </w:r>
    </w:p>
    <w:p w14:paraId="36C54E71" w14:textId="77777777" w:rsidR="00321CB1" w:rsidRDefault="00321CB1" w:rsidP="00321CB1">
      <w:pPr>
        <w:tabs>
          <w:tab w:val="left" w:pos="851"/>
        </w:tabs>
        <w:spacing w:before="120"/>
        <w:ind w:left="1135" w:hanging="284"/>
        <w:jc w:val="both"/>
        <w:rPr>
          <w:rFonts w:ascii="Arial" w:hAnsi="Arial" w:cs="Arial"/>
        </w:rPr>
      </w:pPr>
      <w:r>
        <w:rPr>
          <w:rFonts w:ascii="Arial" w:hAnsi="Arial" w:cs="Arial"/>
        </w:rPr>
        <w:tab/>
      </w:r>
      <w:r>
        <w:rPr>
          <w:rFonts w:ascii="Arial" w:hAnsi="Arial" w:cs="Arial"/>
        </w:rPr>
        <w:tab/>
      </w:r>
      <w:r>
        <w:rPr>
          <w:rFonts w:ascii="Arial" w:hAnsi="Arial" w:cs="Arial"/>
        </w:rPr>
        <w:tab/>
        <w:t xml:space="preserve">- </w:t>
      </w:r>
      <w:r w:rsidRPr="008F613D">
        <w:rPr>
          <w:rFonts w:ascii="Arial" w:hAnsi="Arial" w:cs="Arial"/>
        </w:rPr>
        <w:t>Mise au point du marché public</w:t>
      </w:r>
    </w:p>
    <w:p w14:paraId="4A5F0F01" w14:textId="3244D887" w:rsidR="00321CB1" w:rsidRDefault="00321CB1" w:rsidP="00321CB1">
      <w:pPr>
        <w:tabs>
          <w:tab w:val="left" w:pos="851"/>
        </w:tabs>
        <w:spacing w:before="120"/>
        <w:ind w:left="1135" w:hanging="284"/>
        <w:jc w:val="both"/>
        <w:rPr>
          <w:rFonts w:ascii="Arial" w:hAnsi="Arial" w:cs="Arial"/>
        </w:rPr>
      </w:pPr>
      <w:r>
        <w:rPr>
          <w:rFonts w:ascii="Arial" w:hAnsi="Arial" w:cs="Arial"/>
        </w:rPr>
        <w:tab/>
      </w:r>
      <w:r>
        <w:rPr>
          <w:rFonts w:ascii="Arial" w:hAnsi="Arial" w:cs="Arial"/>
        </w:rPr>
        <w:tab/>
      </w:r>
      <w:r>
        <w:rPr>
          <w:rFonts w:ascii="Arial" w:hAnsi="Arial" w:cs="Arial"/>
        </w:rPr>
        <w:tab/>
        <w:t>- D.P.G.F.</w:t>
      </w:r>
    </w:p>
    <w:p w14:paraId="221E7112" w14:textId="77777777" w:rsidR="00321CB1" w:rsidRDefault="00321CB1" w:rsidP="00E47798">
      <w:pPr>
        <w:tabs>
          <w:tab w:val="left" w:pos="851"/>
        </w:tabs>
        <w:jc w:val="both"/>
        <w:rPr>
          <w:rFonts w:ascii="Arial" w:hAnsi="Arial" w:cs="Arial"/>
        </w:rPr>
      </w:pPr>
    </w:p>
    <w:p w14:paraId="04E48B12"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4EB7E89C" w14:textId="77777777" w:rsidR="009B1CD0" w:rsidRDefault="009B1CD0" w:rsidP="0083205E">
      <w:pPr>
        <w:tabs>
          <w:tab w:val="left" w:pos="851"/>
        </w:tabs>
        <w:jc w:val="both"/>
        <w:rPr>
          <w:rFonts w:ascii="Arial" w:hAnsi="Arial" w:cs="Arial"/>
        </w:rPr>
      </w:pPr>
    </w:p>
    <w:p w14:paraId="006395EC"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F402D">
        <w:fldChar w:fldCharType="separate"/>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14:paraId="077B2BC5" w14:textId="77777777" w:rsidR="009B1CD0" w:rsidRDefault="009B1CD0" w:rsidP="0083205E">
      <w:pPr>
        <w:tabs>
          <w:tab w:val="left" w:pos="851"/>
        </w:tabs>
        <w:jc w:val="both"/>
        <w:rPr>
          <w:rFonts w:ascii="Arial" w:hAnsi="Arial" w:cs="Arial"/>
        </w:rPr>
      </w:pPr>
    </w:p>
    <w:p w14:paraId="1B4ADE6A"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CF402D">
        <w:fldChar w:fldCharType="separate"/>
      </w:r>
      <w:r>
        <w:fldChar w:fldCharType="end"/>
      </w:r>
      <w:r w:rsidR="009B1CD0">
        <w:rPr>
          <w:rFonts w:ascii="Arial" w:hAnsi="Arial" w:cs="Arial"/>
        </w:rPr>
        <w:t xml:space="preserve"> s’engage, sur la base de son offre et pour son propre compte ;</w:t>
      </w:r>
    </w:p>
    <w:p w14:paraId="2243530E"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0BD6006A" w14:textId="77777777" w:rsidR="009B1CD0" w:rsidRDefault="009B1CD0" w:rsidP="00CD46CC">
      <w:pPr>
        <w:tabs>
          <w:tab w:val="left" w:pos="851"/>
        </w:tabs>
        <w:jc w:val="both"/>
        <w:rPr>
          <w:rFonts w:ascii="Arial" w:hAnsi="Arial" w:cs="Arial"/>
        </w:rPr>
      </w:pPr>
    </w:p>
    <w:p w14:paraId="2BDAA6CE" w14:textId="77777777" w:rsidR="009B1CD0" w:rsidRDefault="009B1CD0" w:rsidP="009B45B9">
      <w:pPr>
        <w:tabs>
          <w:tab w:val="left" w:pos="851"/>
        </w:tabs>
        <w:jc w:val="both"/>
        <w:rPr>
          <w:rFonts w:ascii="Arial" w:hAnsi="Arial" w:cs="Arial"/>
        </w:rPr>
      </w:pPr>
    </w:p>
    <w:p w14:paraId="7E3E092E" w14:textId="77777777" w:rsidR="009B1CD0" w:rsidRDefault="009B1CD0" w:rsidP="009B45B9">
      <w:pPr>
        <w:tabs>
          <w:tab w:val="left" w:pos="851"/>
        </w:tabs>
        <w:jc w:val="both"/>
        <w:rPr>
          <w:rFonts w:ascii="Arial" w:hAnsi="Arial" w:cs="Arial"/>
        </w:rPr>
      </w:pPr>
    </w:p>
    <w:p w14:paraId="2CF33830"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CF402D">
        <w:fldChar w:fldCharType="separate"/>
      </w:r>
      <w:r>
        <w:fldChar w:fldCharType="end"/>
      </w:r>
      <w:r w:rsidR="009B1CD0">
        <w:rPr>
          <w:rFonts w:ascii="Arial" w:hAnsi="Arial" w:cs="Arial"/>
        </w:rPr>
        <w:t xml:space="preserve"> engage la société ……………………… sur la base de son offre ;</w:t>
      </w:r>
    </w:p>
    <w:p w14:paraId="09BF5F16"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0DAF73B6" w14:textId="77777777" w:rsidR="009B1CD0" w:rsidRDefault="009B1CD0" w:rsidP="009B45B9">
      <w:pPr>
        <w:tabs>
          <w:tab w:val="left" w:pos="851"/>
        </w:tabs>
        <w:jc w:val="both"/>
        <w:rPr>
          <w:rFonts w:ascii="Arial" w:hAnsi="Arial" w:cs="Arial"/>
        </w:rPr>
      </w:pPr>
    </w:p>
    <w:p w14:paraId="1EF6C0BF" w14:textId="77777777" w:rsidR="009B1CD0" w:rsidRDefault="009B1CD0" w:rsidP="009B45B9">
      <w:pPr>
        <w:tabs>
          <w:tab w:val="left" w:pos="851"/>
        </w:tabs>
        <w:jc w:val="both"/>
        <w:rPr>
          <w:rFonts w:ascii="Arial" w:hAnsi="Arial" w:cs="Arial"/>
        </w:rPr>
      </w:pPr>
    </w:p>
    <w:p w14:paraId="7B4D18A1" w14:textId="77777777" w:rsidR="009B1CD0" w:rsidRDefault="009B1CD0" w:rsidP="009B45B9">
      <w:pPr>
        <w:tabs>
          <w:tab w:val="left" w:pos="851"/>
        </w:tabs>
        <w:jc w:val="both"/>
        <w:rPr>
          <w:rFonts w:ascii="Arial" w:hAnsi="Arial" w:cs="Arial"/>
        </w:rPr>
      </w:pPr>
    </w:p>
    <w:p w14:paraId="57B6CFFF"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CF402D">
        <w:fldChar w:fldCharType="separate"/>
      </w:r>
      <w:r>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14:paraId="1B565F0D"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5B894166" w14:textId="77777777" w:rsidR="009B1CD0" w:rsidRDefault="009B1CD0" w:rsidP="009B45B9">
      <w:pPr>
        <w:pStyle w:val="fcase1ertab"/>
        <w:tabs>
          <w:tab w:val="left" w:pos="851"/>
        </w:tabs>
        <w:ind w:left="0" w:firstLine="0"/>
        <w:rPr>
          <w:rFonts w:ascii="Arial" w:hAnsi="Arial" w:cs="Arial"/>
        </w:rPr>
      </w:pPr>
    </w:p>
    <w:p w14:paraId="3B9ED16D" w14:textId="77777777" w:rsidR="006B5057" w:rsidRDefault="006B5057" w:rsidP="009B45B9">
      <w:pPr>
        <w:pStyle w:val="fcase1ertab"/>
        <w:tabs>
          <w:tab w:val="left" w:pos="851"/>
        </w:tabs>
        <w:ind w:left="0" w:firstLine="0"/>
        <w:rPr>
          <w:rFonts w:ascii="Arial" w:hAnsi="Arial" w:cs="Arial"/>
        </w:rPr>
      </w:pPr>
    </w:p>
    <w:p w14:paraId="56D5279A" w14:textId="77777777" w:rsidR="006B5057" w:rsidRDefault="006B5057" w:rsidP="009B45B9">
      <w:pPr>
        <w:pStyle w:val="fcase1ertab"/>
        <w:tabs>
          <w:tab w:val="left" w:pos="851"/>
        </w:tabs>
        <w:ind w:left="0" w:firstLine="0"/>
        <w:rPr>
          <w:rFonts w:ascii="Arial" w:hAnsi="Arial" w:cs="Arial"/>
        </w:rPr>
      </w:pPr>
    </w:p>
    <w:p w14:paraId="4A5D1317" w14:textId="77777777" w:rsidR="009B1CD0" w:rsidRDefault="009B1CD0" w:rsidP="009B45B9">
      <w:pPr>
        <w:pStyle w:val="fcase1ertab"/>
        <w:tabs>
          <w:tab w:val="left" w:pos="851"/>
        </w:tabs>
        <w:ind w:left="0" w:firstLine="0"/>
        <w:rPr>
          <w:rFonts w:ascii="Arial" w:hAnsi="Arial" w:cs="Arial"/>
        </w:rPr>
      </w:pPr>
      <w:r>
        <w:rPr>
          <w:rFonts w:ascii="Arial" w:hAnsi="Arial" w:cs="Arial"/>
        </w:rPr>
        <w:t>à livrer les fournitures demandées ou à exécuter les prestations demandées :</w:t>
      </w:r>
    </w:p>
    <w:p w14:paraId="6FB23284" w14:textId="77777777" w:rsidR="00321CB1" w:rsidRDefault="00321CB1" w:rsidP="009B45B9">
      <w:pPr>
        <w:pStyle w:val="fcase1ertab"/>
        <w:tabs>
          <w:tab w:val="left" w:pos="851"/>
        </w:tabs>
        <w:ind w:left="0" w:firstLine="0"/>
      </w:pPr>
    </w:p>
    <w:p w14:paraId="645EF030" w14:textId="77777777" w:rsidR="00321CB1" w:rsidRDefault="00321CB1" w:rsidP="00321CB1">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CF402D">
        <w:fldChar w:fldCharType="separate"/>
      </w:r>
      <w:r>
        <w:fldChar w:fldCharType="end"/>
      </w:r>
      <w:r>
        <w:rPr>
          <w:rFonts w:ascii="Arial" w:hAnsi="Arial" w:cs="Arial"/>
        </w:rPr>
        <w:t xml:space="preserve"> aux montants indiqués ci-dessous ;</w:t>
      </w:r>
    </w:p>
    <w:p w14:paraId="293159A0" w14:textId="7FC1B5A2" w:rsidR="00321CB1" w:rsidRDefault="00321CB1" w:rsidP="00321CB1">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CF402D">
        <w:fldChar w:fldCharType="separate"/>
      </w:r>
      <w:r>
        <w:fldChar w:fldCharType="end"/>
      </w:r>
      <w:r>
        <w:t xml:space="preserve"> Taux de la TVA : 20 %</w:t>
      </w:r>
    </w:p>
    <w:p w14:paraId="65481016" w14:textId="77777777" w:rsidR="00321CB1" w:rsidRDefault="00321CB1" w:rsidP="00321CB1">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CF402D">
        <w:fldChar w:fldCharType="separate"/>
      </w:r>
      <w:r>
        <w:fldChar w:fldCharType="end"/>
      </w:r>
      <w:r>
        <w:t xml:space="preserve"> Montant hors taxes</w:t>
      </w:r>
      <w:r>
        <w:rPr>
          <w:rStyle w:val="Caractresdenotedebasdepage"/>
        </w:rPr>
        <w:footnoteReference w:id="2"/>
      </w:r>
      <w:r>
        <w:rPr>
          <w:rStyle w:val="Caractresdenotedebasdepage"/>
        </w:rPr>
        <w:t> </w:t>
      </w:r>
      <w:r>
        <w:t>:</w:t>
      </w:r>
    </w:p>
    <w:p w14:paraId="189E0857" w14:textId="77777777" w:rsidR="00321CB1" w:rsidRDefault="00321CB1" w:rsidP="00321CB1">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14:paraId="01B2BE1D" w14:textId="77777777" w:rsidR="00321CB1" w:rsidRDefault="00321CB1" w:rsidP="00321CB1">
      <w:pPr>
        <w:pStyle w:val="fcase1ertab"/>
        <w:tabs>
          <w:tab w:val="left" w:pos="851"/>
        </w:tabs>
        <w:spacing w:before="120"/>
        <w:ind w:left="0" w:firstLine="0"/>
      </w:pPr>
      <w:r>
        <w:rPr>
          <w:rFonts w:ascii="Arial" w:hAnsi="Arial" w:cs="Arial"/>
        </w:rPr>
        <w:t>Montant hors taxes arrêté en lettres à : ………………………………………………………...................................</w:t>
      </w:r>
    </w:p>
    <w:p w14:paraId="4133FD1B" w14:textId="77777777" w:rsidR="00321CB1" w:rsidRDefault="00321CB1" w:rsidP="00321CB1">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F402D">
        <w:fldChar w:fldCharType="separate"/>
      </w:r>
      <w:r>
        <w:fldChar w:fldCharType="end"/>
      </w:r>
      <w:r>
        <w:t xml:space="preserve"> Montant TTC</w:t>
      </w:r>
      <w:r>
        <w:rPr>
          <w:rStyle w:val="Caractresdenotedebasdepage"/>
        </w:rPr>
        <w:footnoteReference w:customMarkFollows="1" w:id="3"/>
        <w:t>4 </w:t>
      </w:r>
      <w:r>
        <w:t>:</w:t>
      </w:r>
    </w:p>
    <w:p w14:paraId="0281D2DA" w14:textId="77777777" w:rsidR="00321CB1" w:rsidRDefault="00321CB1" w:rsidP="00321CB1">
      <w:pPr>
        <w:pStyle w:val="fcase1ertab"/>
        <w:tabs>
          <w:tab w:val="left" w:pos="851"/>
        </w:tabs>
        <w:spacing w:before="120"/>
        <w:ind w:left="0" w:firstLine="0"/>
        <w:rPr>
          <w:rFonts w:ascii="Arial" w:hAnsi="Arial" w:cs="Arial"/>
        </w:rPr>
      </w:pPr>
      <w:r>
        <w:rPr>
          <w:rFonts w:ascii="Arial" w:hAnsi="Arial" w:cs="Arial"/>
        </w:rPr>
        <w:t>Montant TTC arrêté en chiffres à : ………………………………………………………….......................................</w:t>
      </w:r>
    </w:p>
    <w:p w14:paraId="498297BD" w14:textId="77777777" w:rsidR="00321CB1" w:rsidRDefault="00321CB1" w:rsidP="00321CB1">
      <w:pPr>
        <w:pStyle w:val="fcase1ertab"/>
        <w:tabs>
          <w:tab w:val="left" w:pos="851"/>
        </w:tabs>
        <w:spacing w:before="120"/>
        <w:ind w:left="0" w:firstLine="0"/>
        <w:rPr>
          <w:rFonts w:ascii="Arial" w:hAnsi="Arial" w:cs="Arial"/>
          <w:u w:val="single"/>
        </w:rPr>
      </w:pPr>
      <w:r>
        <w:rPr>
          <w:rFonts w:ascii="Arial" w:hAnsi="Arial" w:cs="Arial"/>
        </w:rPr>
        <w:lastRenderedPageBreak/>
        <w:t>Montant TTC arrêté en lettres à : ………………………………………………………………………………………..</w:t>
      </w:r>
    </w:p>
    <w:p w14:paraId="3203FD63" w14:textId="77777777" w:rsidR="00321CB1" w:rsidRDefault="00321CB1" w:rsidP="00321CB1">
      <w:pPr>
        <w:pStyle w:val="fcase1ertab"/>
        <w:tabs>
          <w:tab w:val="clear" w:pos="426"/>
          <w:tab w:val="left" w:pos="851"/>
        </w:tabs>
        <w:spacing w:before="120"/>
        <w:ind w:firstLine="142"/>
        <w:rPr>
          <w:rFonts w:ascii="Arial" w:hAnsi="Arial" w:cs="Arial"/>
        </w:rPr>
      </w:pPr>
      <w:r>
        <w:sym w:font="Wingdings" w:char="F078"/>
      </w:r>
      <w:r>
        <w:rPr>
          <w:rFonts w:ascii="Arial" w:hAnsi="Arial" w:cs="Arial"/>
        </w:rPr>
        <w:t xml:space="preserve"> aux prix indiqués dans l’annexe financière jointe au présent document.</w:t>
      </w:r>
    </w:p>
    <w:p w14:paraId="1DE116D7" w14:textId="7E5DA674" w:rsidR="00321CB1" w:rsidRDefault="00321CB1" w:rsidP="009B45B9">
      <w:pPr>
        <w:pStyle w:val="fcasegauche"/>
        <w:tabs>
          <w:tab w:val="left" w:pos="851"/>
        </w:tabs>
        <w:spacing w:after="0"/>
        <w:ind w:left="0" w:firstLine="0"/>
        <w:rPr>
          <w:rFonts w:ascii="Arial" w:hAnsi="Arial" w:cs="Arial"/>
        </w:rPr>
      </w:pPr>
    </w:p>
    <w:p w14:paraId="69C7BC8E" w14:textId="77777777" w:rsidR="00A51C8F" w:rsidRDefault="00A51C8F" w:rsidP="009B45B9">
      <w:pPr>
        <w:pStyle w:val="fcasegauche"/>
        <w:tabs>
          <w:tab w:val="left" w:pos="851"/>
        </w:tabs>
        <w:spacing w:after="0"/>
        <w:ind w:left="0" w:firstLine="0"/>
        <w:rPr>
          <w:rFonts w:ascii="Arial" w:hAnsi="Arial" w:cs="Arial"/>
        </w:rPr>
      </w:pPr>
    </w:p>
    <w:p w14:paraId="5F35E755"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31F88EAF"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27868B25" w14:textId="77777777" w:rsidR="00036500" w:rsidRDefault="00036500" w:rsidP="009B45B9">
      <w:pPr>
        <w:tabs>
          <w:tab w:val="left" w:pos="851"/>
          <w:tab w:val="left" w:pos="6237"/>
        </w:tabs>
        <w:rPr>
          <w:rFonts w:ascii="Arial" w:hAnsi="Arial" w:cs="Arial"/>
          <w:i/>
          <w:iCs/>
          <w:sz w:val="18"/>
          <w:szCs w:val="18"/>
        </w:rPr>
      </w:pPr>
    </w:p>
    <w:p w14:paraId="6F94CD6D"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3A99B746"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3618C8D4"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CF402D">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CF402D">
        <w:fldChar w:fldCharType="separate"/>
      </w:r>
      <w:r>
        <w:fldChar w:fldCharType="end"/>
      </w:r>
      <w:r>
        <w:rPr>
          <w:rFonts w:ascii="Arial" w:hAnsi="Arial" w:cs="Arial"/>
          <w:iCs/>
        </w:rPr>
        <w:t xml:space="preserve"> </w:t>
      </w:r>
      <w:r>
        <w:rPr>
          <w:rFonts w:ascii="Arial" w:hAnsi="Arial" w:cs="Arial"/>
        </w:rPr>
        <w:t>solidaire</w:t>
      </w:r>
    </w:p>
    <w:p w14:paraId="6FDD4308" w14:textId="77777777" w:rsidR="00321CB1" w:rsidRDefault="00321CB1" w:rsidP="009B45B9">
      <w:pPr>
        <w:pStyle w:val="fcase1ertab"/>
        <w:tabs>
          <w:tab w:val="clear" w:pos="426"/>
          <w:tab w:val="left" w:pos="851"/>
        </w:tabs>
        <w:spacing w:before="120"/>
        <w:ind w:left="0" w:firstLine="851"/>
        <w:rPr>
          <w:rFonts w:ascii="Arial" w:hAnsi="Arial" w:cs="Arial"/>
        </w:rPr>
      </w:pPr>
    </w:p>
    <w:p w14:paraId="166177D4"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37467320"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343EC57A"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672A9B68"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98C68F"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48065DBA"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6C487B4C"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24BB6233"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43B3149F"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82AE649"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30D16626"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2E5CD2DB" w14:textId="77777777">
        <w:trPr>
          <w:trHeight w:val="1021"/>
        </w:trPr>
        <w:tc>
          <w:tcPr>
            <w:tcW w:w="4503" w:type="dxa"/>
            <w:tcBorders>
              <w:top w:val="single" w:sz="4" w:space="0" w:color="000000"/>
              <w:left w:val="single" w:sz="4" w:space="0" w:color="000000"/>
            </w:tcBorders>
            <w:shd w:val="clear" w:color="auto" w:fill="CCFFFF"/>
          </w:tcPr>
          <w:p w14:paraId="33AEF4FE"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59F97AC8"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52E82192" w14:textId="77777777" w:rsidR="009B1CD0" w:rsidRDefault="009B1CD0" w:rsidP="006F3DF9">
            <w:pPr>
              <w:tabs>
                <w:tab w:val="left" w:pos="851"/>
              </w:tabs>
              <w:snapToGrid w:val="0"/>
              <w:jc w:val="both"/>
              <w:rPr>
                <w:rFonts w:ascii="Arial" w:hAnsi="Arial" w:cs="Arial"/>
              </w:rPr>
            </w:pPr>
          </w:p>
        </w:tc>
      </w:tr>
      <w:tr w:rsidR="009B1CD0" w14:paraId="1ED0D13B" w14:textId="77777777">
        <w:trPr>
          <w:trHeight w:val="1021"/>
        </w:trPr>
        <w:tc>
          <w:tcPr>
            <w:tcW w:w="4503" w:type="dxa"/>
            <w:tcBorders>
              <w:left w:val="single" w:sz="4" w:space="0" w:color="000000"/>
            </w:tcBorders>
            <w:shd w:val="clear" w:color="auto" w:fill="auto"/>
          </w:tcPr>
          <w:p w14:paraId="3A11D5DA"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5945F22C"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6B6863FD" w14:textId="77777777" w:rsidR="009B1CD0" w:rsidRDefault="009B1CD0" w:rsidP="006F3DF9">
            <w:pPr>
              <w:tabs>
                <w:tab w:val="left" w:pos="851"/>
              </w:tabs>
              <w:snapToGrid w:val="0"/>
              <w:jc w:val="both"/>
              <w:rPr>
                <w:rFonts w:ascii="Arial" w:hAnsi="Arial" w:cs="Arial"/>
              </w:rPr>
            </w:pPr>
          </w:p>
        </w:tc>
      </w:tr>
      <w:tr w:rsidR="009B1CD0" w14:paraId="43A8B86D" w14:textId="77777777">
        <w:trPr>
          <w:trHeight w:val="1021"/>
        </w:trPr>
        <w:tc>
          <w:tcPr>
            <w:tcW w:w="4503" w:type="dxa"/>
            <w:tcBorders>
              <w:left w:val="single" w:sz="4" w:space="0" w:color="000000"/>
              <w:bottom w:val="single" w:sz="4" w:space="0" w:color="000000"/>
            </w:tcBorders>
            <w:shd w:val="clear" w:color="auto" w:fill="CCFFFF"/>
          </w:tcPr>
          <w:p w14:paraId="4BF782B3"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715DE4B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3A1B4812" w14:textId="77777777" w:rsidR="009B1CD0" w:rsidRDefault="009B1CD0" w:rsidP="006F3DF9">
            <w:pPr>
              <w:tabs>
                <w:tab w:val="left" w:pos="851"/>
              </w:tabs>
              <w:snapToGrid w:val="0"/>
              <w:jc w:val="both"/>
              <w:rPr>
                <w:rFonts w:ascii="Arial" w:hAnsi="Arial" w:cs="Arial"/>
              </w:rPr>
            </w:pPr>
          </w:p>
        </w:tc>
      </w:tr>
    </w:tbl>
    <w:p w14:paraId="3AB7F7ED" w14:textId="77777777" w:rsidR="009B1CD0" w:rsidRDefault="009B1CD0" w:rsidP="006C4338">
      <w:pPr>
        <w:tabs>
          <w:tab w:val="left" w:pos="851"/>
          <w:tab w:val="left" w:pos="6237"/>
        </w:tabs>
      </w:pPr>
    </w:p>
    <w:p w14:paraId="3EAF2021" w14:textId="77777777" w:rsidR="009B1CD0" w:rsidRDefault="009B1CD0" w:rsidP="006C4338">
      <w:pPr>
        <w:pStyle w:val="fcasegauche"/>
        <w:tabs>
          <w:tab w:val="left" w:pos="851"/>
        </w:tabs>
        <w:spacing w:after="0"/>
        <w:ind w:left="0" w:firstLine="0"/>
        <w:rPr>
          <w:rFonts w:ascii="Arial" w:hAnsi="Arial" w:cs="Arial"/>
          <w:bCs/>
          <w:iCs/>
        </w:rPr>
      </w:pPr>
    </w:p>
    <w:p w14:paraId="5F707471" w14:textId="3673C818"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783006D0"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65824BC0" w14:textId="77777777" w:rsidR="009B1CD0" w:rsidRDefault="009B1CD0" w:rsidP="005846FB">
      <w:pPr>
        <w:pStyle w:val="fcasegauche"/>
        <w:tabs>
          <w:tab w:val="left" w:pos="426"/>
          <w:tab w:val="left" w:pos="851"/>
        </w:tabs>
        <w:spacing w:after="0"/>
        <w:ind w:left="0" w:firstLine="0"/>
        <w:jc w:val="left"/>
        <w:rPr>
          <w:rFonts w:ascii="Arial" w:hAnsi="Arial" w:cs="Arial"/>
          <w:b/>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375"/>
        <w:gridCol w:w="5670"/>
      </w:tblGrid>
      <w:tr w:rsidR="002F6B2C" w:rsidRPr="002F6B2C" w14:paraId="621C34F7" w14:textId="77777777" w:rsidTr="002F6B2C">
        <w:trPr>
          <w:trHeight w:val="390"/>
        </w:trPr>
        <w:tc>
          <w:tcPr>
            <w:tcW w:w="33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3D2F240" w14:textId="77777777" w:rsidR="002F6B2C" w:rsidRPr="002F6B2C" w:rsidRDefault="002F6B2C" w:rsidP="002F6B2C">
            <w:pPr>
              <w:suppressAutoHyphens w:val="0"/>
              <w:textAlignment w:val="baseline"/>
              <w:rPr>
                <w:rFonts w:ascii="Arial" w:hAnsi="Arial" w:cs="Arial"/>
                <w:sz w:val="18"/>
                <w:szCs w:val="18"/>
                <w:lang w:eastAsia="fr-FR"/>
              </w:rPr>
            </w:pPr>
            <w:r w:rsidRPr="002F6B2C">
              <w:rPr>
                <w:rFonts w:ascii="Arial" w:hAnsi="Arial" w:cs="Arial"/>
                <w:lang w:eastAsia="fr-FR"/>
              </w:rPr>
              <w:t>Compte unique ouvert au nom de </w:t>
            </w:r>
          </w:p>
        </w:tc>
        <w:tc>
          <w:tcPr>
            <w:tcW w:w="56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EA459F7" w14:textId="77777777" w:rsidR="002F6B2C" w:rsidRPr="002F6B2C" w:rsidRDefault="002F6B2C" w:rsidP="002F6B2C">
            <w:pPr>
              <w:suppressAutoHyphens w:val="0"/>
              <w:textAlignment w:val="baseline"/>
              <w:rPr>
                <w:rFonts w:ascii="Arial" w:hAnsi="Arial" w:cs="Arial"/>
                <w:sz w:val="18"/>
                <w:szCs w:val="18"/>
                <w:lang w:eastAsia="fr-FR"/>
              </w:rPr>
            </w:pPr>
            <w:r w:rsidRPr="002F6B2C">
              <w:rPr>
                <w:rFonts w:ascii="Arial" w:hAnsi="Arial" w:cs="Arial"/>
                <w:lang w:eastAsia="fr-FR"/>
              </w:rPr>
              <w:t> </w:t>
            </w:r>
          </w:p>
        </w:tc>
      </w:tr>
      <w:tr w:rsidR="002F6B2C" w:rsidRPr="002F6B2C" w14:paraId="381C4F04" w14:textId="77777777" w:rsidTr="002F6B2C">
        <w:trPr>
          <w:trHeight w:val="390"/>
        </w:trPr>
        <w:tc>
          <w:tcPr>
            <w:tcW w:w="33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F28D892" w14:textId="77777777" w:rsidR="002F6B2C" w:rsidRPr="002F6B2C" w:rsidRDefault="002F6B2C" w:rsidP="002F6B2C">
            <w:pPr>
              <w:suppressAutoHyphens w:val="0"/>
              <w:textAlignment w:val="baseline"/>
              <w:rPr>
                <w:rFonts w:ascii="Arial" w:hAnsi="Arial" w:cs="Arial"/>
                <w:sz w:val="18"/>
                <w:szCs w:val="18"/>
                <w:lang w:eastAsia="fr-FR"/>
              </w:rPr>
            </w:pPr>
            <w:r w:rsidRPr="002F6B2C">
              <w:rPr>
                <w:rFonts w:ascii="Arial" w:hAnsi="Arial" w:cs="Arial"/>
                <w:lang w:eastAsia="fr-FR"/>
              </w:rPr>
              <w:t>Etablissement bancaire </w:t>
            </w:r>
          </w:p>
        </w:tc>
        <w:tc>
          <w:tcPr>
            <w:tcW w:w="56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D094803" w14:textId="77777777" w:rsidR="002F6B2C" w:rsidRPr="002F6B2C" w:rsidRDefault="002F6B2C" w:rsidP="002F6B2C">
            <w:pPr>
              <w:suppressAutoHyphens w:val="0"/>
              <w:textAlignment w:val="baseline"/>
              <w:rPr>
                <w:rFonts w:ascii="Arial" w:hAnsi="Arial" w:cs="Arial"/>
                <w:sz w:val="18"/>
                <w:szCs w:val="18"/>
                <w:lang w:eastAsia="fr-FR"/>
              </w:rPr>
            </w:pPr>
            <w:r w:rsidRPr="002F6B2C">
              <w:rPr>
                <w:rFonts w:ascii="Arial" w:hAnsi="Arial" w:cs="Arial"/>
                <w:lang w:eastAsia="fr-FR"/>
              </w:rPr>
              <w:t> </w:t>
            </w:r>
          </w:p>
        </w:tc>
      </w:tr>
      <w:tr w:rsidR="002F6B2C" w:rsidRPr="002F6B2C" w14:paraId="2D68EDA6" w14:textId="77777777" w:rsidTr="002F6B2C">
        <w:trPr>
          <w:trHeight w:val="390"/>
        </w:trPr>
        <w:tc>
          <w:tcPr>
            <w:tcW w:w="33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1102193" w14:textId="77777777" w:rsidR="002F6B2C" w:rsidRPr="002F6B2C" w:rsidRDefault="002F6B2C" w:rsidP="002F6B2C">
            <w:pPr>
              <w:suppressAutoHyphens w:val="0"/>
              <w:textAlignment w:val="baseline"/>
              <w:rPr>
                <w:rFonts w:ascii="Arial" w:hAnsi="Arial" w:cs="Arial"/>
                <w:sz w:val="18"/>
                <w:szCs w:val="18"/>
                <w:lang w:eastAsia="fr-FR"/>
              </w:rPr>
            </w:pPr>
            <w:r w:rsidRPr="002F6B2C">
              <w:rPr>
                <w:rFonts w:ascii="Arial" w:hAnsi="Arial" w:cs="Arial"/>
                <w:lang w:eastAsia="fr-FR"/>
              </w:rPr>
              <w:t>Code </w:t>
            </w:r>
            <w:r w:rsidRPr="002F6B2C">
              <w:rPr>
                <w:rFonts w:ascii="Arial" w:hAnsi="Arial" w:cs="Arial"/>
                <w:b/>
                <w:bCs/>
                <w:lang w:eastAsia="fr-FR"/>
              </w:rPr>
              <w:t>BIC</w:t>
            </w:r>
            <w:r w:rsidRPr="002F6B2C">
              <w:rPr>
                <w:rFonts w:ascii="Arial" w:hAnsi="Arial" w:cs="Arial"/>
                <w:lang w:eastAsia="fr-FR"/>
              </w:rPr>
              <w:t> </w:t>
            </w:r>
            <w:r w:rsidRPr="002F6B2C">
              <w:rPr>
                <w:rFonts w:ascii="Arial" w:hAnsi="Arial" w:cs="Arial"/>
                <w:i/>
                <w:iCs/>
                <w:lang w:eastAsia="fr-FR"/>
              </w:rPr>
              <w:t>(code alpha numérique)</w:t>
            </w:r>
            <w:r w:rsidRPr="002F6B2C">
              <w:rPr>
                <w:rFonts w:ascii="Arial" w:hAnsi="Arial" w:cs="Arial"/>
                <w:lang w:eastAsia="fr-FR"/>
              </w:rPr>
              <w:t> </w:t>
            </w:r>
          </w:p>
        </w:tc>
        <w:tc>
          <w:tcPr>
            <w:tcW w:w="56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2E4C511" w14:textId="77777777" w:rsidR="002F6B2C" w:rsidRPr="002F6B2C" w:rsidRDefault="002F6B2C" w:rsidP="002F6B2C">
            <w:pPr>
              <w:suppressAutoHyphens w:val="0"/>
              <w:textAlignment w:val="baseline"/>
              <w:rPr>
                <w:rFonts w:ascii="Arial" w:hAnsi="Arial" w:cs="Arial"/>
                <w:sz w:val="18"/>
                <w:szCs w:val="18"/>
                <w:lang w:eastAsia="fr-FR"/>
              </w:rPr>
            </w:pPr>
            <w:r w:rsidRPr="002F6B2C">
              <w:rPr>
                <w:rFonts w:ascii="Arial" w:hAnsi="Arial" w:cs="Arial"/>
                <w:lang w:eastAsia="fr-FR"/>
              </w:rPr>
              <w:t> </w:t>
            </w:r>
          </w:p>
        </w:tc>
      </w:tr>
      <w:tr w:rsidR="002F6B2C" w:rsidRPr="002F6B2C" w14:paraId="663E0555" w14:textId="77777777" w:rsidTr="002F6B2C">
        <w:trPr>
          <w:trHeight w:val="390"/>
        </w:trPr>
        <w:tc>
          <w:tcPr>
            <w:tcW w:w="33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D71D64B" w14:textId="77777777" w:rsidR="002F6B2C" w:rsidRPr="002F6B2C" w:rsidRDefault="002F6B2C" w:rsidP="002F6B2C">
            <w:pPr>
              <w:suppressAutoHyphens w:val="0"/>
              <w:textAlignment w:val="baseline"/>
              <w:rPr>
                <w:rFonts w:ascii="Arial" w:hAnsi="Arial" w:cs="Arial"/>
                <w:sz w:val="18"/>
                <w:szCs w:val="18"/>
                <w:lang w:eastAsia="fr-FR"/>
              </w:rPr>
            </w:pPr>
            <w:r w:rsidRPr="002F6B2C">
              <w:rPr>
                <w:rFonts w:ascii="Arial" w:hAnsi="Arial" w:cs="Arial"/>
                <w:lang w:eastAsia="fr-FR"/>
              </w:rPr>
              <w:t>Code </w:t>
            </w:r>
            <w:r w:rsidRPr="002F6B2C">
              <w:rPr>
                <w:rFonts w:ascii="Arial" w:hAnsi="Arial" w:cs="Arial"/>
                <w:b/>
                <w:bCs/>
                <w:lang w:eastAsia="fr-FR"/>
              </w:rPr>
              <w:t>IBAN</w:t>
            </w:r>
            <w:r w:rsidRPr="002F6B2C">
              <w:rPr>
                <w:rFonts w:ascii="Arial" w:hAnsi="Arial" w:cs="Arial"/>
                <w:lang w:eastAsia="fr-FR"/>
              </w:rPr>
              <w:t> </w:t>
            </w:r>
            <w:r w:rsidRPr="002F6B2C">
              <w:rPr>
                <w:rFonts w:ascii="Arial" w:hAnsi="Arial" w:cs="Arial"/>
                <w:i/>
                <w:iCs/>
                <w:lang w:eastAsia="fr-FR"/>
              </w:rPr>
              <w:t>(code de 27 caractères)</w:t>
            </w:r>
            <w:r w:rsidRPr="002F6B2C">
              <w:rPr>
                <w:rFonts w:ascii="Arial" w:hAnsi="Arial" w:cs="Arial"/>
                <w:lang w:eastAsia="fr-FR"/>
              </w:rPr>
              <w:t> </w:t>
            </w:r>
          </w:p>
        </w:tc>
        <w:tc>
          <w:tcPr>
            <w:tcW w:w="56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336BEB0" w14:textId="77777777" w:rsidR="002F6B2C" w:rsidRPr="002F6B2C" w:rsidRDefault="002F6B2C" w:rsidP="002F6B2C">
            <w:pPr>
              <w:suppressAutoHyphens w:val="0"/>
              <w:textAlignment w:val="baseline"/>
              <w:rPr>
                <w:rFonts w:ascii="Arial" w:hAnsi="Arial" w:cs="Arial"/>
                <w:sz w:val="18"/>
                <w:szCs w:val="18"/>
                <w:lang w:eastAsia="fr-FR"/>
              </w:rPr>
            </w:pPr>
            <w:r w:rsidRPr="002F6B2C">
              <w:rPr>
                <w:rFonts w:ascii="Arial" w:hAnsi="Arial" w:cs="Arial"/>
                <w:lang w:eastAsia="fr-FR"/>
              </w:rPr>
              <w:t> </w:t>
            </w:r>
          </w:p>
        </w:tc>
      </w:tr>
    </w:tbl>
    <w:p w14:paraId="6928AF80"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8E1B603"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6107C3C"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3"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4"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217B0043" w14:textId="77777777" w:rsidR="009B1CD0" w:rsidRDefault="009B1CD0" w:rsidP="00934503">
      <w:pPr>
        <w:tabs>
          <w:tab w:val="left" w:pos="426"/>
          <w:tab w:val="left" w:pos="851"/>
        </w:tabs>
        <w:rPr>
          <w:rFonts w:ascii="Arial" w:hAnsi="Arial" w:cs="Arial"/>
          <w:b/>
        </w:rPr>
      </w:pPr>
    </w:p>
    <w:p w14:paraId="06C5C47D"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CF402D">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CF402D">
        <w:fldChar w:fldCharType="separate"/>
      </w:r>
      <w:r w:rsidR="007D7A65">
        <w:fldChar w:fldCharType="end"/>
      </w:r>
      <w:r>
        <w:tab/>
      </w:r>
      <w:r w:rsidR="009D661E">
        <w:t>Oui</w:t>
      </w:r>
    </w:p>
    <w:p w14:paraId="6C0FA116"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2EA3B33E" w14:textId="77777777" w:rsidR="009B1CD0" w:rsidRDefault="009B1CD0" w:rsidP="009B45B9">
      <w:pPr>
        <w:tabs>
          <w:tab w:val="left" w:pos="426"/>
          <w:tab w:val="left" w:pos="851"/>
        </w:tabs>
        <w:jc w:val="both"/>
        <w:rPr>
          <w:rFonts w:ascii="Arial" w:hAnsi="Arial" w:cs="Arial"/>
          <w:b/>
        </w:rPr>
      </w:pPr>
    </w:p>
    <w:p w14:paraId="59201AE1" w14:textId="77777777" w:rsidR="009B1CD0" w:rsidRDefault="009B1CD0" w:rsidP="009B45B9">
      <w:pPr>
        <w:tabs>
          <w:tab w:val="left" w:pos="426"/>
          <w:tab w:val="left" w:pos="851"/>
        </w:tabs>
        <w:jc w:val="both"/>
        <w:rPr>
          <w:rFonts w:ascii="Arial" w:hAnsi="Arial" w:cs="Arial"/>
          <w:b/>
        </w:rPr>
      </w:pPr>
    </w:p>
    <w:p w14:paraId="3FB3FCE9"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76FA41F2" w14:textId="77777777" w:rsidR="009B1CD0" w:rsidRDefault="009B1CD0" w:rsidP="009B45B9">
      <w:pPr>
        <w:tabs>
          <w:tab w:val="left" w:pos="576"/>
          <w:tab w:val="left" w:pos="851"/>
        </w:tabs>
        <w:jc w:val="both"/>
        <w:rPr>
          <w:rFonts w:ascii="Arial" w:hAnsi="Arial" w:cs="Arial"/>
        </w:rPr>
      </w:pPr>
    </w:p>
    <w:p w14:paraId="79C0CFCE" w14:textId="37819BBC"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w:t>
      </w:r>
      <w:r w:rsidR="00A51C8F">
        <w:rPr>
          <w:rFonts w:ascii="Arial" w:hAnsi="Arial" w:cs="Arial"/>
        </w:rPr>
        <w:t xml:space="preserve">porte sur </w:t>
      </w:r>
      <w:r w:rsidR="00CF402D">
        <w:rPr>
          <w:rFonts w:ascii="Arial" w:hAnsi="Arial" w:cs="Arial"/>
        </w:rPr>
        <w:t>6</w:t>
      </w:r>
      <w:r w:rsidR="00A51C8F">
        <w:rPr>
          <w:rFonts w:ascii="Arial" w:hAnsi="Arial" w:cs="Arial"/>
        </w:rPr>
        <w:t xml:space="preserve"> exercices comptables </w:t>
      </w:r>
      <w:r>
        <w:rPr>
          <w:rFonts w:ascii="Arial" w:hAnsi="Arial" w:cs="Arial"/>
        </w:rPr>
        <w:t>à compter de :</w:t>
      </w:r>
    </w:p>
    <w:p w14:paraId="74F10B71" w14:textId="77777777" w:rsidR="009B1CD0" w:rsidRDefault="009B1CD0" w:rsidP="009B45B9">
      <w:pPr>
        <w:tabs>
          <w:tab w:val="left" w:pos="851"/>
        </w:tabs>
      </w:pPr>
      <w:r>
        <w:rPr>
          <w:rFonts w:ascii="Arial" w:hAnsi="Arial" w:cs="Arial"/>
          <w:i/>
          <w:sz w:val="18"/>
          <w:szCs w:val="18"/>
        </w:rPr>
        <w:t>(Cocher la case correspondante.)</w:t>
      </w:r>
    </w:p>
    <w:p w14:paraId="5E50E6C2" w14:textId="30824B17" w:rsidR="009B1CD0" w:rsidRDefault="00844DAA" w:rsidP="009B45B9">
      <w:pPr>
        <w:tabs>
          <w:tab w:val="left" w:pos="851"/>
        </w:tabs>
        <w:spacing w:before="120"/>
        <w:ind w:left="567"/>
        <w:jc w:val="both"/>
      </w:pPr>
      <w:r>
        <w:tab/>
      </w:r>
      <w:r w:rsidR="00A51C8F">
        <w:fldChar w:fldCharType="begin">
          <w:ffData>
            <w:name w:val=""/>
            <w:enabled/>
            <w:calcOnExit w:val="0"/>
            <w:checkBox>
              <w:size w:val="20"/>
              <w:default w:val="1"/>
            </w:checkBox>
          </w:ffData>
        </w:fldChar>
      </w:r>
      <w:r w:rsidR="00A51C8F">
        <w:instrText xml:space="preserve"> FORMCHECKBOX </w:instrText>
      </w:r>
      <w:r w:rsidR="00CF402D">
        <w:fldChar w:fldCharType="separate"/>
      </w:r>
      <w:r w:rsidR="00A51C8F">
        <w:fldChar w:fldCharType="end"/>
      </w:r>
      <w:r w:rsidR="009B1CD0">
        <w:rPr>
          <w:rFonts w:ascii="Arial" w:hAnsi="Arial" w:cs="Arial"/>
        </w:rPr>
        <w:tab/>
        <w:t xml:space="preserve">la date de notification du marché </w:t>
      </w:r>
      <w:r w:rsidR="00FE48C9">
        <w:rPr>
          <w:rFonts w:ascii="Arial" w:hAnsi="Arial" w:cs="Arial"/>
        </w:rPr>
        <w:t>public</w:t>
      </w:r>
      <w:r w:rsidR="009B1CD0">
        <w:rPr>
          <w:rFonts w:ascii="Arial" w:hAnsi="Arial" w:cs="Arial"/>
        </w:rPr>
        <w:t> ;</w:t>
      </w:r>
    </w:p>
    <w:p w14:paraId="60B1924A"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CF402D">
        <w:fldChar w:fldCharType="separate"/>
      </w:r>
      <w:r w:rsidR="007D7A65">
        <w:fldChar w:fldCharType="end"/>
      </w:r>
      <w:r w:rsidR="009B1CD0">
        <w:rPr>
          <w:rFonts w:ascii="Arial" w:hAnsi="Arial" w:cs="Arial"/>
        </w:rPr>
        <w:tab/>
        <w:t>la date de notification de l’ordre de service ;</w:t>
      </w:r>
    </w:p>
    <w:p w14:paraId="17461DB7" w14:textId="77777777" w:rsidR="009B1CD0" w:rsidRDefault="00844DAA" w:rsidP="009B45B9">
      <w:pPr>
        <w:tabs>
          <w:tab w:val="left" w:pos="851"/>
        </w:tabs>
        <w:spacing w:before="120"/>
        <w:ind w:left="1134" w:hanging="567"/>
        <w:jc w:val="both"/>
        <w:rPr>
          <w:rFonts w:ascii="Arial" w:hAnsi="Arial" w:cs="Arial"/>
          <w:b/>
        </w:rPr>
      </w:pPr>
      <w:r>
        <w:tab/>
      </w:r>
      <w:r w:rsidR="007D7A65">
        <w:fldChar w:fldCharType="begin">
          <w:ffData>
            <w:name w:val=""/>
            <w:enabled/>
            <w:calcOnExit w:val="0"/>
            <w:checkBox>
              <w:size w:val="20"/>
              <w:default w:val="0"/>
            </w:checkBox>
          </w:ffData>
        </w:fldChar>
      </w:r>
      <w:r w:rsidR="007D7A65">
        <w:instrText xml:space="preserve"> FORMCHECKBOX </w:instrText>
      </w:r>
      <w:r w:rsidR="00CF402D">
        <w:fldChar w:fldCharType="separate"/>
      </w:r>
      <w:r w:rsidR="007D7A65">
        <w:fldChar w:fldCharType="end"/>
      </w:r>
      <w:r w:rsidR="009B1CD0">
        <w:rPr>
          <w:rFonts w:ascii="Arial" w:hAnsi="Arial" w:cs="Arial"/>
        </w:rPr>
        <w:tab/>
        <w:t xml:space="preserve">la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14:paraId="77EEC07B" w14:textId="77777777" w:rsidR="009B1CD0" w:rsidRDefault="009B1CD0" w:rsidP="009B45B9">
      <w:pPr>
        <w:tabs>
          <w:tab w:val="left" w:pos="426"/>
          <w:tab w:val="left" w:pos="851"/>
        </w:tabs>
        <w:jc w:val="both"/>
        <w:rPr>
          <w:rFonts w:ascii="Arial" w:hAnsi="Arial" w:cs="Arial"/>
          <w:b/>
        </w:rPr>
      </w:pPr>
    </w:p>
    <w:p w14:paraId="1D5B2812" w14:textId="166AEB8A"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A51C8F">
        <w:fldChar w:fldCharType="begin">
          <w:ffData>
            <w:name w:val=""/>
            <w:enabled/>
            <w:calcOnExit w:val="0"/>
            <w:checkBox>
              <w:size w:val="20"/>
              <w:default w:val="1"/>
            </w:checkBox>
          </w:ffData>
        </w:fldChar>
      </w:r>
      <w:r w:rsidR="00A51C8F">
        <w:instrText xml:space="preserve"> FORMCHECKBOX </w:instrText>
      </w:r>
      <w:r w:rsidR="00CF402D">
        <w:fldChar w:fldCharType="separate"/>
      </w:r>
      <w:r w:rsidR="00A51C8F">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CF402D">
        <w:fldChar w:fldCharType="separate"/>
      </w:r>
      <w:r w:rsidR="007D7A65">
        <w:fldChar w:fldCharType="end"/>
      </w:r>
      <w:r>
        <w:tab/>
      </w:r>
      <w:r w:rsidR="009D661E">
        <w:t>Oui</w:t>
      </w:r>
    </w:p>
    <w:p w14:paraId="4D1CF7E8"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6B5F500D" w14:textId="77777777" w:rsidR="009B1CD0" w:rsidRDefault="009B1CD0" w:rsidP="009B45B9">
      <w:pPr>
        <w:tabs>
          <w:tab w:val="left" w:pos="426"/>
          <w:tab w:val="left" w:pos="851"/>
        </w:tabs>
        <w:jc w:val="both"/>
        <w:rPr>
          <w:rFonts w:ascii="Arial" w:hAnsi="Arial" w:cs="Arial"/>
        </w:rPr>
      </w:pPr>
    </w:p>
    <w:p w14:paraId="071D023C" w14:textId="77777777" w:rsidR="00321CB1" w:rsidRDefault="00321CB1" w:rsidP="00321CB1">
      <w:pPr>
        <w:tabs>
          <w:tab w:val="left" w:pos="426"/>
          <w:tab w:val="left" w:pos="851"/>
        </w:tabs>
        <w:spacing w:before="120"/>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28319198" w14:textId="77777777">
        <w:tc>
          <w:tcPr>
            <w:tcW w:w="10419" w:type="dxa"/>
            <w:shd w:val="clear" w:color="auto" w:fill="66CCFF"/>
          </w:tcPr>
          <w:p w14:paraId="7EEB693F"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10AB49DD" w14:textId="77777777" w:rsidR="009B1CD0" w:rsidRDefault="009B1CD0" w:rsidP="006C4338">
      <w:pPr>
        <w:tabs>
          <w:tab w:val="left" w:pos="851"/>
        </w:tabs>
        <w:jc w:val="both"/>
      </w:pPr>
    </w:p>
    <w:p w14:paraId="163D6E5E"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4DBFBFC6" w14:textId="77777777" w:rsidR="005824AE" w:rsidRDefault="005824AE" w:rsidP="006C4338">
      <w:pPr>
        <w:tabs>
          <w:tab w:val="left" w:pos="851"/>
        </w:tabs>
        <w:jc w:val="both"/>
      </w:pPr>
    </w:p>
    <w:p w14:paraId="502CEE8A"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66C7F547"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6CEC9F60"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20199A22"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113ACF10"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82661F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883F2F"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20B1F201"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4CAB13A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5A1D7ED3"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38975558" w14:textId="77777777" w:rsidR="00332B12" w:rsidRDefault="00332B12" w:rsidP="00B054DA">
            <w:pPr>
              <w:tabs>
                <w:tab w:val="left" w:pos="851"/>
              </w:tabs>
              <w:snapToGrid w:val="0"/>
              <w:jc w:val="both"/>
              <w:rPr>
                <w:rFonts w:ascii="Arial" w:hAnsi="Arial" w:cs="Arial"/>
                <w:b/>
                <w:bCs/>
              </w:rPr>
            </w:pPr>
          </w:p>
        </w:tc>
      </w:tr>
    </w:tbl>
    <w:p w14:paraId="659DCC74" w14:textId="415774BC" w:rsidR="002904AF" w:rsidRDefault="002904AF" w:rsidP="002904AF">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14:paraId="53261561" w14:textId="6CCAD23C" w:rsidR="00A72AD5" w:rsidRDefault="00A72AD5" w:rsidP="002904AF">
      <w:pPr>
        <w:tabs>
          <w:tab w:val="left" w:pos="851"/>
        </w:tabs>
        <w:jc w:val="both"/>
        <w:rPr>
          <w:rFonts w:ascii="Arial" w:hAnsi="Arial" w:cs="Arial"/>
        </w:rPr>
      </w:pPr>
    </w:p>
    <w:p w14:paraId="3BF02EAD" w14:textId="77777777" w:rsidR="00A72AD5" w:rsidRDefault="00A72AD5" w:rsidP="002904AF">
      <w:pPr>
        <w:tabs>
          <w:tab w:val="left" w:pos="851"/>
        </w:tabs>
        <w:jc w:val="both"/>
        <w:rPr>
          <w:rFonts w:ascii="Arial" w:hAnsi="Arial" w:cs="Arial"/>
        </w:rPr>
      </w:pPr>
    </w:p>
    <w:p w14:paraId="71B971E7" w14:textId="0DEFBCD3"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14:paraId="72539D1B" w14:textId="77777777" w:rsidR="00332B12" w:rsidRDefault="00332B12" w:rsidP="006C4338">
      <w:pPr>
        <w:tabs>
          <w:tab w:val="left" w:pos="851"/>
        </w:tabs>
        <w:jc w:val="both"/>
      </w:pPr>
    </w:p>
    <w:p w14:paraId="0CBF0E1F"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5"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6"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188D71BD"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0551152A" w14:textId="77777777" w:rsidR="009B1CD0" w:rsidRDefault="009B1CD0" w:rsidP="005846FB">
      <w:pPr>
        <w:tabs>
          <w:tab w:val="left" w:pos="851"/>
        </w:tabs>
        <w:rPr>
          <w:rFonts w:ascii="Arial" w:hAnsi="Arial" w:cs="Arial"/>
        </w:rPr>
      </w:pPr>
    </w:p>
    <w:p w14:paraId="12A593E6" w14:textId="77777777" w:rsidR="00036500" w:rsidRDefault="00036500" w:rsidP="005846FB">
      <w:pPr>
        <w:tabs>
          <w:tab w:val="left" w:pos="851"/>
        </w:tabs>
        <w:rPr>
          <w:rFonts w:ascii="Arial" w:hAnsi="Arial" w:cs="Arial"/>
        </w:rPr>
      </w:pPr>
    </w:p>
    <w:p w14:paraId="75279566"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0A9B68C3"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070EBA50"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CF402D">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CF402D">
        <w:fldChar w:fldCharType="separate"/>
      </w:r>
      <w:r>
        <w:fldChar w:fldCharType="end"/>
      </w:r>
      <w:r>
        <w:rPr>
          <w:rFonts w:ascii="Arial" w:hAnsi="Arial" w:cs="Arial"/>
          <w:iCs/>
        </w:rPr>
        <w:t xml:space="preserve"> </w:t>
      </w:r>
      <w:r>
        <w:rPr>
          <w:rFonts w:ascii="Arial" w:hAnsi="Arial" w:cs="Arial"/>
        </w:rPr>
        <w:t>solidaire</w:t>
      </w:r>
    </w:p>
    <w:p w14:paraId="5B0E4EC0" w14:textId="77777777" w:rsidR="009B1CD0" w:rsidRDefault="009B1CD0" w:rsidP="0083205E">
      <w:pPr>
        <w:tabs>
          <w:tab w:val="left" w:pos="851"/>
        </w:tabs>
        <w:rPr>
          <w:rFonts w:ascii="Arial" w:hAnsi="Arial" w:cs="Arial"/>
        </w:rPr>
      </w:pPr>
    </w:p>
    <w:p w14:paraId="4EF004B9" w14:textId="77777777" w:rsidR="001C733C" w:rsidRDefault="001C733C" w:rsidP="00CD46CC">
      <w:pPr>
        <w:tabs>
          <w:tab w:val="left" w:pos="851"/>
        </w:tabs>
        <w:rPr>
          <w:rFonts w:ascii="Arial" w:hAnsi="Arial" w:cs="Arial"/>
        </w:rPr>
      </w:pPr>
    </w:p>
    <w:p w14:paraId="68F21967"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CF402D">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2AC56959"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72674881"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7F558082"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CF402D">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0E3000FA"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62A23323" w14:textId="77777777" w:rsidR="002904AF" w:rsidRDefault="002904AF" w:rsidP="001C733C">
      <w:pPr>
        <w:tabs>
          <w:tab w:val="left" w:pos="851"/>
        </w:tabs>
        <w:rPr>
          <w:rFonts w:ascii="Arial" w:hAnsi="Arial" w:cs="Arial"/>
        </w:rPr>
      </w:pPr>
    </w:p>
    <w:p w14:paraId="0390A806"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CF402D">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14:paraId="5F8AADA4"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66346702" w14:textId="77777777" w:rsidR="002904AF" w:rsidRDefault="002904AF" w:rsidP="002904AF">
      <w:pPr>
        <w:tabs>
          <w:tab w:val="left" w:pos="851"/>
        </w:tabs>
        <w:rPr>
          <w:rFonts w:ascii="Arial" w:hAnsi="Arial" w:cs="Arial"/>
          <w:iCs/>
        </w:rPr>
      </w:pPr>
    </w:p>
    <w:p w14:paraId="0360B04A"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CF402D">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14:paraId="2F57C453"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55137BE4" w14:textId="77777777" w:rsidR="002904AF" w:rsidRDefault="002904AF" w:rsidP="002904AF">
      <w:pPr>
        <w:tabs>
          <w:tab w:val="left" w:pos="851"/>
        </w:tabs>
        <w:ind w:left="1134" w:hanging="850"/>
        <w:rPr>
          <w:rFonts w:ascii="Arial" w:hAnsi="Arial" w:cs="Arial"/>
          <w:i/>
          <w:sz w:val="18"/>
          <w:szCs w:val="18"/>
        </w:rPr>
      </w:pPr>
    </w:p>
    <w:p w14:paraId="6784CE90" w14:textId="77777777" w:rsidR="001C733C" w:rsidRDefault="001C733C" w:rsidP="001C733C">
      <w:pPr>
        <w:tabs>
          <w:tab w:val="left" w:pos="851"/>
        </w:tabs>
        <w:rPr>
          <w:rFonts w:ascii="Arial" w:hAnsi="Arial" w:cs="Arial"/>
          <w:i/>
          <w:sz w:val="18"/>
          <w:szCs w:val="18"/>
        </w:rPr>
      </w:pPr>
    </w:p>
    <w:p w14:paraId="6CF56A5D"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CF402D">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1DFE5BE3"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4217CEBC" w14:textId="77777777" w:rsidR="00036500" w:rsidRDefault="00036500" w:rsidP="005846FB">
      <w:pPr>
        <w:tabs>
          <w:tab w:val="left" w:pos="851"/>
        </w:tabs>
        <w:rPr>
          <w:rFonts w:ascii="Arial" w:hAnsi="Arial" w:cs="Arial"/>
        </w:rPr>
      </w:pPr>
    </w:p>
    <w:p w14:paraId="2662CFC6"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F402D">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37C9B1BA" w14:textId="77777777" w:rsidR="00AE7831" w:rsidRDefault="00AE7831" w:rsidP="009B45B9">
      <w:pPr>
        <w:tabs>
          <w:tab w:val="left" w:pos="851"/>
        </w:tabs>
        <w:ind w:left="1701" w:hanging="850"/>
        <w:jc w:val="both"/>
      </w:pPr>
    </w:p>
    <w:p w14:paraId="4FB3FB65"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CF402D">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46C02ED4" w14:textId="77777777" w:rsidR="00036500" w:rsidRDefault="00036500" w:rsidP="006C4338">
      <w:pPr>
        <w:tabs>
          <w:tab w:val="left" w:pos="851"/>
        </w:tabs>
        <w:rPr>
          <w:rFonts w:ascii="Arial" w:hAnsi="Arial" w:cs="Arial"/>
          <w:iCs/>
        </w:rPr>
      </w:pPr>
    </w:p>
    <w:p w14:paraId="7CA502C0" w14:textId="77777777" w:rsidR="00A51C8F" w:rsidRDefault="00A51C8F">
      <w:pPr>
        <w:suppressAutoHyphens w:val="0"/>
      </w:pPr>
      <w:r>
        <w:br w:type="page"/>
      </w:r>
    </w:p>
    <w:p w14:paraId="55D14C63" w14:textId="3DC9AAAA" w:rsidR="00036500" w:rsidRDefault="00844DAA" w:rsidP="009B45B9">
      <w:pPr>
        <w:tabs>
          <w:tab w:val="left" w:pos="851"/>
        </w:tabs>
        <w:ind w:left="1134" w:hanging="850"/>
        <w:rPr>
          <w:rFonts w:ascii="Arial" w:hAnsi="Arial" w:cs="Arial"/>
          <w:i/>
          <w:sz w:val="18"/>
          <w:szCs w:val="18"/>
        </w:rPr>
      </w:pPr>
      <w:r>
        <w:lastRenderedPageBreak/>
        <w:tab/>
      </w:r>
      <w:r w:rsidR="00036500">
        <w:fldChar w:fldCharType="begin">
          <w:ffData>
            <w:name w:val=""/>
            <w:enabled/>
            <w:calcOnExit w:val="0"/>
            <w:checkBox>
              <w:size w:val="20"/>
              <w:default w:val="0"/>
            </w:checkBox>
          </w:ffData>
        </w:fldChar>
      </w:r>
      <w:r w:rsidR="00036500">
        <w:instrText xml:space="preserve"> FORMCHECKBOX </w:instrText>
      </w:r>
      <w:r w:rsidR="00CF402D">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596C55D8"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2C261E2E"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5BE0640F"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4D6094F7"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0D3FA1CC"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D2ECF5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D4702D"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1F338327" w14:textId="77777777" w:rsidTr="00B054DA">
        <w:trPr>
          <w:trHeight w:val="1021"/>
        </w:trPr>
        <w:tc>
          <w:tcPr>
            <w:tcW w:w="4644" w:type="dxa"/>
            <w:tcBorders>
              <w:top w:val="single" w:sz="4" w:space="0" w:color="000000"/>
              <w:left w:val="single" w:sz="4" w:space="0" w:color="000000"/>
            </w:tcBorders>
            <w:shd w:val="clear" w:color="auto" w:fill="CCFFFF"/>
          </w:tcPr>
          <w:p w14:paraId="4A6B7B00"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185A89E4"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468AFF7" w14:textId="77777777" w:rsidR="00332B12" w:rsidRDefault="00332B12" w:rsidP="00B054DA">
            <w:pPr>
              <w:tabs>
                <w:tab w:val="left" w:pos="851"/>
              </w:tabs>
              <w:snapToGrid w:val="0"/>
              <w:jc w:val="both"/>
              <w:rPr>
                <w:rFonts w:ascii="Arial" w:hAnsi="Arial" w:cs="Arial"/>
                <w:b/>
                <w:bCs/>
              </w:rPr>
            </w:pPr>
          </w:p>
        </w:tc>
      </w:tr>
      <w:tr w:rsidR="00332B12" w14:paraId="42AE9767" w14:textId="77777777" w:rsidTr="00B054DA">
        <w:trPr>
          <w:trHeight w:val="1021"/>
        </w:trPr>
        <w:tc>
          <w:tcPr>
            <w:tcW w:w="4644" w:type="dxa"/>
            <w:tcBorders>
              <w:left w:val="single" w:sz="4" w:space="0" w:color="000000"/>
            </w:tcBorders>
            <w:shd w:val="clear" w:color="auto" w:fill="auto"/>
          </w:tcPr>
          <w:p w14:paraId="163B42A4"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7A784E63"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46430BC" w14:textId="77777777" w:rsidR="00332B12" w:rsidRDefault="00332B12" w:rsidP="00B054DA">
            <w:pPr>
              <w:tabs>
                <w:tab w:val="left" w:pos="851"/>
              </w:tabs>
              <w:snapToGrid w:val="0"/>
              <w:jc w:val="both"/>
              <w:rPr>
                <w:rFonts w:ascii="Arial" w:hAnsi="Arial" w:cs="Arial"/>
                <w:b/>
                <w:bCs/>
              </w:rPr>
            </w:pPr>
          </w:p>
        </w:tc>
      </w:tr>
      <w:tr w:rsidR="00332B12" w14:paraId="626CAE4F" w14:textId="77777777" w:rsidTr="00B054DA">
        <w:trPr>
          <w:trHeight w:val="1021"/>
        </w:trPr>
        <w:tc>
          <w:tcPr>
            <w:tcW w:w="4644" w:type="dxa"/>
            <w:tcBorders>
              <w:left w:val="single" w:sz="4" w:space="0" w:color="000000"/>
            </w:tcBorders>
            <w:shd w:val="clear" w:color="auto" w:fill="CCFFFF"/>
          </w:tcPr>
          <w:p w14:paraId="3EF3350B"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1346ACAF"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195B6635" w14:textId="77777777" w:rsidR="00332B12" w:rsidRDefault="00332B12" w:rsidP="00B054DA">
            <w:pPr>
              <w:tabs>
                <w:tab w:val="left" w:pos="851"/>
              </w:tabs>
              <w:snapToGrid w:val="0"/>
              <w:jc w:val="both"/>
              <w:rPr>
                <w:rFonts w:ascii="Arial" w:hAnsi="Arial" w:cs="Arial"/>
                <w:b/>
                <w:bCs/>
              </w:rPr>
            </w:pPr>
          </w:p>
        </w:tc>
      </w:tr>
      <w:tr w:rsidR="00332B12" w14:paraId="6CCF9369" w14:textId="77777777" w:rsidTr="00B054DA">
        <w:trPr>
          <w:trHeight w:val="1021"/>
        </w:trPr>
        <w:tc>
          <w:tcPr>
            <w:tcW w:w="4644" w:type="dxa"/>
            <w:tcBorders>
              <w:left w:val="single" w:sz="4" w:space="0" w:color="000000"/>
            </w:tcBorders>
            <w:shd w:val="clear" w:color="auto" w:fill="auto"/>
          </w:tcPr>
          <w:p w14:paraId="7E67E93B"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736B8925"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F795570" w14:textId="77777777" w:rsidR="00332B12" w:rsidRDefault="00332B12" w:rsidP="00B054DA">
            <w:pPr>
              <w:tabs>
                <w:tab w:val="left" w:pos="851"/>
              </w:tabs>
              <w:snapToGrid w:val="0"/>
              <w:jc w:val="both"/>
              <w:rPr>
                <w:rFonts w:ascii="Arial" w:hAnsi="Arial" w:cs="Arial"/>
                <w:b/>
                <w:bCs/>
              </w:rPr>
            </w:pPr>
          </w:p>
        </w:tc>
      </w:tr>
      <w:tr w:rsidR="00332B12" w14:paraId="3ED1F51B" w14:textId="77777777" w:rsidTr="00B054DA">
        <w:trPr>
          <w:trHeight w:val="1021"/>
        </w:trPr>
        <w:tc>
          <w:tcPr>
            <w:tcW w:w="4644" w:type="dxa"/>
            <w:tcBorders>
              <w:left w:val="single" w:sz="4" w:space="0" w:color="000000"/>
              <w:bottom w:val="single" w:sz="4" w:space="0" w:color="000000"/>
            </w:tcBorders>
            <w:shd w:val="clear" w:color="auto" w:fill="CCFFFF"/>
          </w:tcPr>
          <w:p w14:paraId="7257085F"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0FE90DA4"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7ABCFA0E" w14:textId="77777777" w:rsidR="00332B12" w:rsidRDefault="00332B12" w:rsidP="00B054DA">
            <w:pPr>
              <w:tabs>
                <w:tab w:val="left" w:pos="851"/>
              </w:tabs>
              <w:snapToGrid w:val="0"/>
              <w:jc w:val="both"/>
              <w:rPr>
                <w:rFonts w:ascii="Arial" w:hAnsi="Arial" w:cs="Arial"/>
                <w:b/>
                <w:bCs/>
              </w:rPr>
            </w:pPr>
          </w:p>
        </w:tc>
      </w:tr>
    </w:tbl>
    <w:p w14:paraId="17B4D6C4"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0F9FDB66" w14:textId="6C288BCC" w:rsidR="009B1CD0" w:rsidRDefault="009B1CD0" w:rsidP="006C4338">
      <w:pPr>
        <w:tabs>
          <w:tab w:val="left" w:pos="851"/>
        </w:tabs>
        <w:rPr>
          <w:rFonts w:ascii="Arial" w:hAnsi="Arial" w:cs="Arial"/>
        </w:rPr>
      </w:pPr>
    </w:p>
    <w:p w14:paraId="6A880266" w14:textId="77777777" w:rsidR="00A72AD5" w:rsidRDefault="00A72AD5"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9900AC" w14:paraId="488701DB" w14:textId="77777777">
        <w:tc>
          <w:tcPr>
            <w:tcW w:w="10277" w:type="dxa"/>
            <w:shd w:val="clear" w:color="auto" w:fill="66CCFF"/>
          </w:tcPr>
          <w:p w14:paraId="02B08265" w14:textId="77777777" w:rsidR="009B1CD0" w:rsidRPr="009900AC" w:rsidRDefault="008B2A38" w:rsidP="006B5057">
            <w:pPr>
              <w:rPr>
                <w:rFonts w:ascii="Arial" w:hAnsi="Arial" w:cs="Arial"/>
                <w:b/>
              </w:rPr>
            </w:pPr>
            <w:r w:rsidRPr="009900AC">
              <w:rPr>
                <w:rFonts w:ascii="Arial" w:hAnsi="Arial" w:cs="Arial"/>
                <w:b/>
              </w:rPr>
              <w:br w:type="page"/>
            </w:r>
            <w:r w:rsidR="009B1CD0" w:rsidRPr="009900AC">
              <w:rPr>
                <w:rFonts w:ascii="Arial" w:hAnsi="Arial" w:cs="Arial"/>
                <w:b/>
                <w:sz w:val="22"/>
                <w:szCs w:val="22"/>
              </w:rPr>
              <w:t xml:space="preserve">D - Identification </w:t>
            </w:r>
            <w:r w:rsidR="001C40C0" w:rsidRPr="009900AC">
              <w:rPr>
                <w:rFonts w:ascii="Arial" w:hAnsi="Arial" w:cs="Arial"/>
                <w:b/>
                <w:sz w:val="22"/>
                <w:szCs w:val="22"/>
              </w:rPr>
              <w:t>et signature de l’acheteur</w:t>
            </w:r>
            <w:r w:rsidR="009B1CD0" w:rsidRPr="009900AC">
              <w:rPr>
                <w:rFonts w:ascii="Arial" w:hAnsi="Arial" w:cs="Arial"/>
                <w:b/>
                <w:sz w:val="22"/>
                <w:szCs w:val="22"/>
              </w:rPr>
              <w:t>.</w:t>
            </w:r>
          </w:p>
        </w:tc>
      </w:tr>
    </w:tbl>
    <w:p w14:paraId="7E5F0BFE" w14:textId="77777777" w:rsidR="009B1CD0" w:rsidRDefault="009B1CD0" w:rsidP="006C4338">
      <w:pPr>
        <w:tabs>
          <w:tab w:val="left" w:pos="851"/>
        </w:tabs>
      </w:pPr>
    </w:p>
    <w:p w14:paraId="2A65C616"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14:paraId="1D6CFBA2" w14:textId="77777777"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14:paraId="78FE2DD2" w14:textId="77777777" w:rsidR="009B1CD0" w:rsidRDefault="009B1CD0" w:rsidP="009B45B9">
      <w:pPr>
        <w:pStyle w:val="Titre1"/>
        <w:tabs>
          <w:tab w:val="left" w:pos="851"/>
        </w:tabs>
        <w:ind w:left="0"/>
        <w:jc w:val="both"/>
        <w:rPr>
          <w:rFonts w:ascii="Arial" w:hAnsi="Arial" w:cs="Arial"/>
        </w:rPr>
      </w:pPr>
    </w:p>
    <w:p w14:paraId="4A30C56D" w14:textId="6436B394" w:rsidR="00321CB1" w:rsidRDefault="00321CB1" w:rsidP="00321CB1">
      <w:pPr>
        <w:numPr>
          <w:ilvl w:val="0"/>
          <w:numId w:val="1"/>
        </w:numPr>
        <w:ind w:firstLine="277"/>
        <w:rPr>
          <w:rFonts w:ascii="Arial" w:hAnsi="Arial" w:cs="Arial"/>
        </w:rPr>
      </w:pPr>
      <w:r>
        <w:rPr>
          <w:rFonts w:ascii="Arial" w:hAnsi="Arial" w:cs="Arial"/>
        </w:rPr>
        <w:t xml:space="preserve">Ministère </w:t>
      </w:r>
      <w:r w:rsidR="00F31F30">
        <w:rPr>
          <w:rFonts w:ascii="Arial" w:hAnsi="Arial" w:cs="Arial"/>
        </w:rPr>
        <w:t>de l’</w:t>
      </w:r>
      <w:r w:rsidR="00721FFB">
        <w:rPr>
          <w:rFonts w:ascii="Arial" w:hAnsi="Arial" w:cs="Arial"/>
        </w:rPr>
        <w:t xml:space="preserve">Education Nationale, </w:t>
      </w:r>
      <w:r>
        <w:rPr>
          <w:rFonts w:ascii="Arial" w:hAnsi="Arial" w:cs="Arial"/>
        </w:rPr>
        <w:t>de l’Enseignement Supérieur</w:t>
      </w:r>
      <w:r w:rsidR="00784C93">
        <w:rPr>
          <w:rFonts w:ascii="Arial" w:hAnsi="Arial" w:cs="Arial"/>
        </w:rPr>
        <w:t xml:space="preserve"> et de la Recherche</w:t>
      </w:r>
    </w:p>
    <w:p w14:paraId="4C12D56B" w14:textId="65C0F1BB" w:rsidR="00321CB1" w:rsidRDefault="0099497E" w:rsidP="00321CB1">
      <w:pPr>
        <w:pStyle w:val="En-tte"/>
        <w:numPr>
          <w:ilvl w:val="0"/>
          <w:numId w:val="1"/>
        </w:numPr>
        <w:tabs>
          <w:tab w:val="left" w:pos="708"/>
        </w:tabs>
        <w:ind w:firstLine="277"/>
        <w:rPr>
          <w:rFonts w:ascii="Arial" w:hAnsi="Arial" w:cs="Arial"/>
        </w:rPr>
      </w:pPr>
      <w:r>
        <w:rPr>
          <w:rFonts w:ascii="Arial" w:hAnsi="Arial" w:cs="Arial"/>
        </w:rPr>
        <w:t>Crous</w:t>
      </w:r>
      <w:r w:rsidR="00321CB1">
        <w:rPr>
          <w:rFonts w:ascii="Arial" w:hAnsi="Arial" w:cs="Arial"/>
        </w:rPr>
        <w:t xml:space="preserve"> – </w:t>
      </w:r>
      <w:r w:rsidR="00FE4944">
        <w:rPr>
          <w:rFonts w:ascii="Arial" w:hAnsi="Arial" w:cs="Arial"/>
        </w:rPr>
        <w:t>Direction de la Commande Publique</w:t>
      </w:r>
    </w:p>
    <w:p w14:paraId="53202FC1" w14:textId="7F134627" w:rsidR="00450D84" w:rsidRDefault="00450D84" w:rsidP="00321CB1">
      <w:pPr>
        <w:pStyle w:val="En-tte"/>
        <w:numPr>
          <w:ilvl w:val="0"/>
          <w:numId w:val="1"/>
        </w:numPr>
        <w:tabs>
          <w:tab w:val="left" w:pos="708"/>
        </w:tabs>
        <w:ind w:firstLine="277"/>
        <w:rPr>
          <w:rFonts w:ascii="Arial" w:hAnsi="Arial" w:cs="Arial"/>
        </w:rPr>
      </w:pPr>
      <w:r>
        <w:rPr>
          <w:rFonts w:ascii="Arial" w:hAnsi="Arial" w:cs="Arial"/>
        </w:rPr>
        <w:t>Cité Marianne – bât. B 1</w:t>
      </w:r>
      <w:r w:rsidRPr="00450D84">
        <w:rPr>
          <w:rFonts w:ascii="Arial" w:hAnsi="Arial" w:cs="Arial"/>
          <w:vertAlign w:val="superscript"/>
        </w:rPr>
        <w:t>er</w:t>
      </w:r>
      <w:r>
        <w:rPr>
          <w:rFonts w:ascii="Arial" w:hAnsi="Arial" w:cs="Arial"/>
        </w:rPr>
        <w:t xml:space="preserve"> étage</w:t>
      </w:r>
    </w:p>
    <w:p w14:paraId="09923627" w14:textId="04E713A6" w:rsidR="00321CB1" w:rsidRDefault="00953EB7" w:rsidP="00321CB1">
      <w:pPr>
        <w:pStyle w:val="En-tte"/>
        <w:numPr>
          <w:ilvl w:val="0"/>
          <w:numId w:val="1"/>
        </w:numPr>
        <w:tabs>
          <w:tab w:val="left" w:pos="708"/>
        </w:tabs>
        <w:ind w:firstLine="277"/>
        <w:rPr>
          <w:rFonts w:ascii="Arial" w:hAnsi="Arial" w:cs="Arial"/>
        </w:rPr>
      </w:pPr>
      <w:r>
        <w:rPr>
          <w:rFonts w:ascii="Arial" w:hAnsi="Arial" w:cs="Arial"/>
        </w:rPr>
        <w:t>BP 50100</w:t>
      </w:r>
    </w:p>
    <w:p w14:paraId="49342632" w14:textId="56066559" w:rsidR="00321CB1" w:rsidRDefault="00450D84" w:rsidP="00321CB1">
      <w:pPr>
        <w:pStyle w:val="En-tte"/>
        <w:numPr>
          <w:ilvl w:val="0"/>
          <w:numId w:val="1"/>
        </w:numPr>
        <w:tabs>
          <w:tab w:val="left" w:pos="708"/>
        </w:tabs>
        <w:ind w:firstLine="277"/>
        <w:rPr>
          <w:rFonts w:ascii="Arial" w:hAnsi="Arial" w:cs="Arial"/>
        </w:rPr>
      </w:pPr>
      <w:r>
        <w:rPr>
          <w:rFonts w:ascii="Arial" w:hAnsi="Arial" w:cs="Arial"/>
        </w:rPr>
        <w:t>2 boulevard de Strasbourg</w:t>
      </w:r>
      <w:r w:rsidR="00321CB1">
        <w:rPr>
          <w:rFonts w:ascii="Arial" w:hAnsi="Arial" w:cs="Arial"/>
        </w:rPr>
        <w:t xml:space="preserve"> – 590</w:t>
      </w:r>
      <w:r w:rsidR="00953EB7">
        <w:rPr>
          <w:rFonts w:ascii="Arial" w:hAnsi="Arial" w:cs="Arial"/>
        </w:rPr>
        <w:t>17</w:t>
      </w:r>
      <w:r w:rsidR="00321CB1">
        <w:rPr>
          <w:rFonts w:ascii="Arial" w:hAnsi="Arial" w:cs="Arial"/>
        </w:rPr>
        <w:t xml:space="preserve"> LILLE CEDEX</w:t>
      </w:r>
    </w:p>
    <w:p w14:paraId="70AA368F" w14:textId="77777777" w:rsidR="00321CB1" w:rsidRDefault="00321CB1" w:rsidP="00321CB1">
      <w:pPr>
        <w:pStyle w:val="En-tte"/>
        <w:numPr>
          <w:ilvl w:val="0"/>
          <w:numId w:val="1"/>
        </w:numPr>
        <w:tabs>
          <w:tab w:val="left" w:pos="708"/>
        </w:tabs>
        <w:ind w:firstLine="277"/>
        <w:rPr>
          <w:rFonts w:ascii="Arial" w:hAnsi="Arial" w:cs="Arial"/>
        </w:rPr>
      </w:pPr>
    </w:p>
    <w:p w14:paraId="4CFC0974" w14:textId="4305030F" w:rsidR="00321CB1" w:rsidRDefault="00321CB1" w:rsidP="00321CB1">
      <w:pPr>
        <w:pStyle w:val="En-tte"/>
        <w:numPr>
          <w:ilvl w:val="0"/>
          <w:numId w:val="1"/>
        </w:numPr>
        <w:tabs>
          <w:tab w:val="clear" w:pos="4536"/>
          <w:tab w:val="clear" w:pos="9072"/>
          <w:tab w:val="left" w:pos="708"/>
        </w:tabs>
        <w:ind w:firstLine="277"/>
        <w:rPr>
          <w:rFonts w:ascii="Arial" w:hAnsi="Arial" w:cs="Arial"/>
        </w:rPr>
      </w:pPr>
      <w:r>
        <w:rPr>
          <w:rFonts w:ascii="Arial" w:hAnsi="Arial" w:cs="Arial"/>
        </w:rPr>
        <w:t>Tél. : 03 20 88 66 41</w:t>
      </w:r>
      <w:r>
        <w:rPr>
          <w:rFonts w:ascii="Arial" w:hAnsi="Arial" w:cs="Arial"/>
        </w:rPr>
        <w:tab/>
      </w:r>
      <w:r>
        <w:rPr>
          <w:rFonts w:ascii="Arial" w:hAnsi="Arial" w:cs="Arial"/>
        </w:rPr>
        <w:tab/>
        <w:t>Courriel : service.patrimoine.et.marches@crous-lille.fr</w:t>
      </w:r>
    </w:p>
    <w:p w14:paraId="7C038A91" w14:textId="77777777" w:rsidR="00321CB1" w:rsidRDefault="00321CB1" w:rsidP="00321CB1">
      <w:pPr>
        <w:pStyle w:val="En-tte"/>
        <w:tabs>
          <w:tab w:val="clear" w:pos="4536"/>
          <w:tab w:val="clear" w:pos="9072"/>
          <w:tab w:val="left" w:pos="851"/>
        </w:tabs>
        <w:jc w:val="both"/>
        <w:rPr>
          <w:rFonts w:ascii="Arial" w:hAnsi="Arial" w:cs="Arial"/>
        </w:rPr>
      </w:pPr>
    </w:p>
    <w:p w14:paraId="2EE7DE4E" w14:textId="77777777" w:rsidR="009B1CD0" w:rsidRDefault="009B1CD0" w:rsidP="005846FB">
      <w:pPr>
        <w:pStyle w:val="En-tte"/>
        <w:tabs>
          <w:tab w:val="clear" w:pos="4536"/>
          <w:tab w:val="clear" w:pos="9072"/>
          <w:tab w:val="left" w:pos="851"/>
        </w:tabs>
        <w:jc w:val="both"/>
        <w:rPr>
          <w:rFonts w:ascii="Arial" w:hAnsi="Arial" w:cs="Arial"/>
        </w:rPr>
      </w:pPr>
    </w:p>
    <w:p w14:paraId="1048131B" w14:textId="77777777"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14:paraId="3811B233" w14:textId="77777777"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19EE1BA2" w14:textId="77777777" w:rsidR="009B1CD0" w:rsidRDefault="009B1CD0" w:rsidP="0083205E">
      <w:pPr>
        <w:tabs>
          <w:tab w:val="left" w:pos="851"/>
        </w:tabs>
        <w:jc w:val="both"/>
        <w:rPr>
          <w:rFonts w:ascii="Arial" w:hAnsi="Arial" w:cs="Arial"/>
        </w:rPr>
      </w:pPr>
    </w:p>
    <w:p w14:paraId="5EA6C5CE" w14:textId="0315F7BC" w:rsidR="00321CB1" w:rsidRDefault="00321CB1" w:rsidP="00321CB1">
      <w:pPr>
        <w:ind w:left="709"/>
        <w:jc w:val="both"/>
        <w:rPr>
          <w:rFonts w:ascii="Arial" w:hAnsi="Arial" w:cs="Arial"/>
          <w:b/>
          <w:bCs/>
          <w:i/>
          <w:iCs/>
          <w:sz w:val="16"/>
          <w:szCs w:val="16"/>
        </w:rPr>
      </w:pPr>
      <w:r>
        <w:t xml:space="preserve">Monsieur </w:t>
      </w:r>
      <w:r w:rsidR="00B20651">
        <w:t>Guénaël PIRA</w:t>
      </w:r>
      <w:r>
        <w:t xml:space="preserve">, directeur général du </w:t>
      </w:r>
      <w:r w:rsidR="0099497E">
        <w:t>Crous</w:t>
      </w:r>
      <w:r>
        <w:t xml:space="preserve"> de Lille, nommé par arrêté ministériel du </w:t>
      </w:r>
      <w:r w:rsidR="00727110">
        <w:t>19 juillet 2024</w:t>
      </w:r>
      <w:r>
        <w:t>.</w:t>
      </w:r>
    </w:p>
    <w:p w14:paraId="3EFF5344" w14:textId="77777777" w:rsidR="009B1CD0" w:rsidRDefault="009B1CD0" w:rsidP="009B45B9">
      <w:pPr>
        <w:tabs>
          <w:tab w:val="left" w:pos="851"/>
        </w:tabs>
        <w:jc w:val="both"/>
        <w:rPr>
          <w:rFonts w:ascii="Arial" w:hAnsi="Arial" w:cs="Arial"/>
        </w:rPr>
      </w:pPr>
    </w:p>
    <w:p w14:paraId="642A32F7" w14:textId="77777777" w:rsidR="009B1CD0" w:rsidRDefault="009B1CD0" w:rsidP="009B45B9">
      <w:pPr>
        <w:tabs>
          <w:tab w:val="left" w:pos="851"/>
        </w:tabs>
        <w:jc w:val="both"/>
        <w:rPr>
          <w:rFonts w:ascii="Arial" w:hAnsi="Arial" w:cs="Arial"/>
        </w:rPr>
      </w:pPr>
    </w:p>
    <w:p w14:paraId="41F210B6"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7"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8"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7E77EDEE"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59EFBF2B" w14:textId="77777777" w:rsidR="009B1CD0" w:rsidRDefault="009B1CD0" w:rsidP="009B45B9">
      <w:pPr>
        <w:tabs>
          <w:tab w:val="left" w:pos="851"/>
        </w:tabs>
        <w:jc w:val="both"/>
        <w:rPr>
          <w:rFonts w:ascii="Arial" w:hAnsi="Arial" w:cs="Arial"/>
        </w:rPr>
      </w:pPr>
    </w:p>
    <w:p w14:paraId="5D85AA43" w14:textId="26AF350B" w:rsidR="00321CB1" w:rsidRDefault="00321CB1" w:rsidP="00321CB1">
      <w:pPr>
        <w:pStyle w:val="fcase2metab"/>
        <w:ind w:left="0" w:firstLine="709"/>
        <w:rPr>
          <w:rFonts w:ascii="Arial" w:hAnsi="Arial" w:cs="Arial"/>
        </w:rPr>
      </w:pPr>
      <w:r>
        <w:rPr>
          <w:rFonts w:ascii="Arial" w:hAnsi="Arial" w:cs="Arial"/>
        </w:rPr>
        <w:t xml:space="preserve">Mme Sylvie DERACHE, </w:t>
      </w:r>
      <w:r w:rsidR="00FE4944">
        <w:rPr>
          <w:rFonts w:ascii="Arial" w:hAnsi="Arial" w:cs="Arial"/>
        </w:rPr>
        <w:t>directrice de la Commande Publique</w:t>
      </w:r>
      <w:r>
        <w:rPr>
          <w:rFonts w:ascii="Arial" w:hAnsi="Arial" w:cs="Arial"/>
        </w:rPr>
        <w:tab/>
        <w:t>Tél. : 03 20 88 66 41</w:t>
      </w:r>
    </w:p>
    <w:p w14:paraId="6BE1BDC7" w14:textId="77777777" w:rsidR="009B1CD0" w:rsidRDefault="009B1CD0" w:rsidP="009B45B9">
      <w:pPr>
        <w:tabs>
          <w:tab w:val="left" w:pos="851"/>
        </w:tabs>
        <w:jc w:val="both"/>
        <w:rPr>
          <w:rFonts w:ascii="Arial" w:hAnsi="Arial" w:cs="Arial"/>
        </w:rPr>
      </w:pPr>
    </w:p>
    <w:p w14:paraId="4E3A7BA5" w14:textId="77777777" w:rsidR="009B1CD0" w:rsidRDefault="009B1CD0" w:rsidP="009B45B9">
      <w:pPr>
        <w:pStyle w:val="fcase2metab"/>
        <w:ind w:left="0" w:firstLine="0"/>
        <w:rPr>
          <w:rFonts w:ascii="Arial" w:hAnsi="Arial" w:cs="Arial"/>
        </w:rPr>
      </w:pPr>
    </w:p>
    <w:p w14:paraId="34A648A0"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14:paraId="6A3CFA3D"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4058E761" w14:textId="77777777" w:rsidR="009B1CD0" w:rsidRDefault="009B1CD0" w:rsidP="009B45B9">
      <w:pPr>
        <w:pStyle w:val="fcase2metab"/>
        <w:rPr>
          <w:rFonts w:ascii="Arial" w:hAnsi="Arial" w:cs="Arial"/>
        </w:rPr>
      </w:pPr>
    </w:p>
    <w:p w14:paraId="2DB13953" w14:textId="4F3DB66C" w:rsidR="00321CB1" w:rsidRDefault="00321CB1" w:rsidP="00321CB1">
      <w:pPr>
        <w:pStyle w:val="fcase2metab"/>
        <w:spacing w:after="120"/>
        <w:ind w:hanging="425"/>
        <w:rPr>
          <w:rFonts w:ascii="Arial" w:hAnsi="Arial" w:cs="Arial"/>
        </w:rPr>
      </w:pPr>
      <w:r>
        <w:rPr>
          <w:rFonts w:ascii="Arial" w:hAnsi="Arial" w:cs="Arial"/>
        </w:rPr>
        <w:t xml:space="preserve">M. l’Agent comptable du </w:t>
      </w:r>
      <w:r w:rsidR="0099497E">
        <w:rPr>
          <w:rFonts w:ascii="Arial" w:hAnsi="Arial" w:cs="Arial"/>
        </w:rPr>
        <w:t>Crous</w:t>
      </w:r>
      <w:r>
        <w:rPr>
          <w:rFonts w:ascii="Arial" w:hAnsi="Arial" w:cs="Arial"/>
        </w:rPr>
        <w:t xml:space="preserve"> de Lille</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Tél. : 03 20 88 66 23</w:t>
      </w:r>
    </w:p>
    <w:p w14:paraId="02F0EAC4" w14:textId="77777777" w:rsidR="009B1CD0" w:rsidRDefault="009B1CD0" w:rsidP="009B45B9">
      <w:pPr>
        <w:pStyle w:val="fcase2metab"/>
        <w:ind w:left="0" w:firstLine="0"/>
        <w:rPr>
          <w:rFonts w:ascii="Arial" w:hAnsi="Arial" w:cs="Arial"/>
        </w:rPr>
      </w:pPr>
    </w:p>
    <w:p w14:paraId="6F6B0ADC" w14:textId="77777777" w:rsidR="009B1CD0" w:rsidRDefault="009B1CD0" w:rsidP="009B45B9">
      <w:pPr>
        <w:pStyle w:val="fcase2metab"/>
        <w:ind w:left="0" w:firstLine="0"/>
        <w:rPr>
          <w:rFonts w:ascii="Arial" w:hAnsi="Arial" w:cs="Arial"/>
        </w:rPr>
      </w:pPr>
    </w:p>
    <w:p w14:paraId="788C99D3" w14:textId="28296689"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r w:rsidR="00321CB1">
        <w:rPr>
          <w:rFonts w:ascii="Arial" w:hAnsi="Arial" w:cs="Arial"/>
        </w:rPr>
        <w:t xml:space="preserve"> : </w:t>
      </w:r>
      <w:r w:rsidR="00A51C8F">
        <w:rPr>
          <w:rFonts w:ascii="Arial" w:hAnsi="Arial" w:cs="Arial"/>
        </w:rPr>
        <w:t>DFGE</w:t>
      </w:r>
    </w:p>
    <w:p w14:paraId="44F626D1" w14:textId="77777777" w:rsidR="0079785C" w:rsidRDefault="0079785C" w:rsidP="009B45B9">
      <w:pPr>
        <w:pStyle w:val="fcase2metab"/>
        <w:rPr>
          <w:rFonts w:ascii="Arial" w:hAnsi="Arial" w:cs="Arial"/>
        </w:rPr>
      </w:pPr>
    </w:p>
    <w:p w14:paraId="323C00CF" w14:textId="77777777" w:rsidR="009B1CD0" w:rsidRDefault="009B1CD0" w:rsidP="009B45B9">
      <w:pPr>
        <w:tabs>
          <w:tab w:val="left" w:pos="851"/>
        </w:tabs>
        <w:rPr>
          <w:rFonts w:ascii="Arial" w:hAnsi="Arial" w:cs="Arial"/>
        </w:rPr>
      </w:pPr>
    </w:p>
    <w:p w14:paraId="42F7D9B8"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39683D7D"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6F0BAF7C" w14:textId="77777777" w:rsidR="009B1CD0" w:rsidRDefault="009B1CD0" w:rsidP="009B45B9">
      <w:pPr>
        <w:tabs>
          <w:tab w:val="left" w:pos="851"/>
        </w:tabs>
        <w:rPr>
          <w:rFonts w:ascii="Arial" w:hAnsi="Arial" w:cs="Arial"/>
        </w:rPr>
      </w:pPr>
    </w:p>
    <w:p w14:paraId="2E582867" w14:textId="77777777" w:rsidR="009B1CD0" w:rsidRDefault="009B1CD0" w:rsidP="009B45B9">
      <w:pPr>
        <w:tabs>
          <w:tab w:val="left" w:pos="851"/>
        </w:tabs>
        <w:rPr>
          <w:rFonts w:ascii="Arial" w:hAnsi="Arial" w:cs="Arial"/>
        </w:rPr>
      </w:pPr>
    </w:p>
    <w:p w14:paraId="0712B0BE" w14:textId="77777777" w:rsidR="009B1CD0" w:rsidRDefault="009B1CD0" w:rsidP="009B45B9">
      <w:pPr>
        <w:tabs>
          <w:tab w:val="left" w:pos="851"/>
        </w:tabs>
        <w:rPr>
          <w:rFonts w:ascii="Arial" w:hAnsi="Arial" w:cs="Arial"/>
        </w:rPr>
      </w:pPr>
    </w:p>
    <w:p w14:paraId="73131AC6" w14:textId="77777777" w:rsidR="001C40C0" w:rsidRDefault="001C40C0" w:rsidP="009B45B9">
      <w:pPr>
        <w:tabs>
          <w:tab w:val="left" w:pos="851"/>
        </w:tabs>
        <w:rPr>
          <w:rFonts w:ascii="Arial" w:hAnsi="Arial" w:cs="Arial"/>
        </w:rPr>
      </w:pPr>
    </w:p>
    <w:p w14:paraId="3EF70F26" w14:textId="77777777" w:rsidR="009B1CD0" w:rsidRDefault="009B1CD0" w:rsidP="009B45B9">
      <w:pPr>
        <w:tabs>
          <w:tab w:val="left" w:pos="851"/>
        </w:tabs>
        <w:rPr>
          <w:rFonts w:ascii="Arial" w:hAnsi="Arial" w:cs="Arial"/>
        </w:rPr>
      </w:pPr>
    </w:p>
    <w:p w14:paraId="270CE9F7" w14:textId="77777777" w:rsidR="009B1CD0" w:rsidRDefault="009B1CD0" w:rsidP="009B45B9">
      <w:pPr>
        <w:tabs>
          <w:tab w:val="left" w:pos="851"/>
        </w:tabs>
        <w:rPr>
          <w:rFonts w:ascii="Arial" w:hAnsi="Arial" w:cs="Arial"/>
        </w:rPr>
      </w:pPr>
    </w:p>
    <w:p w14:paraId="3578754F" w14:textId="77777777" w:rsidR="009B1CD0" w:rsidRDefault="009B1CD0" w:rsidP="009B45B9">
      <w:pPr>
        <w:tabs>
          <w:tab w:val="left" w:pos="851"/>
          <w:tab w:val="left" w:pos="5245"/>
          <w:tab w:val="left" w:pos="7371"/>
          <w:tab w:val="left" w:pos="7655"/>
        </w:tabs>
        <w:jc w:val="both"/>
      </w:pPr>
      <w:r>
        <w:rPr>
          <w:rFonts w:ascii="Arial" w:hAnsi="Arial" w:cs="Arial"/>
        </w:rPr>
        <w:tab/>
        <w:t xml:space="preserve">A : </w:t>
      </w:r>
      <w:r w:rsidR="00321CB1">
        <w:rPr>
          <w:rFonts w:ascii="Arial" w:hAnsi="Arial" w:cs="Arial"/>
        </w:rPr>
        <w:t>LILLE</w:t>
      </w:r>
      <w:r>
        <w:rPr>
          <w:rFonts w:ascii="Arial" w:hAnsi="Arial" w:cs="Arial"/>
        </w:rPr>
        <w:t xml:space="preserve"> , le …………………</w:t>
      </w:r>
    </w:p>
    <w:p w14:paraId="69392399" w14:textId="77777777" w:rsidR="009B1CD0" w:rsidRDefault="009B1CD0" w:rsidP="009B45B9">
      <w:pPr>
        <w:tabs>
          <w:tab w:val="left" w:pos="851"/>
        </w:tabs>
      </w:pPr>
    </w:p>
    <w:p w14:paraId="5017A4DC" w14:textId="77777777" w:rsidR="009B1CD0" w:rsidRDefault="009B1CD0" w:rsidP="009B45B9">
      <w:pPr>
        <w:tabs>
          <w:tab w:val="left" w:pos="851"/>
        </w:tabs>
      </w:pPr>
    </w:p>
    <w:p w14:paraId="361C6490" w14:textId="77777777" w:rsidR="009B1CD0" w:rsidRDefault="009B1CD0" w:rsidP="009B45B9">
      <w:pPr>
        <w:tabs>
          <w:tab w:val="left" w:pos="851"/>
        </w:tabs>
      </w:pPr>
    </w:p>
    <w:p w14:paraId="7A4ABD94" w14:textId="77777777" w:rsidR="009B1CD0" w:rsidRDefault="009B1CD0" w:rsidP="009B45B9">
      <w:pPr>
        <w:tabs>
          <w:tab w:val="left" w:pos="851"/>
        </w:tabs>
      </w:pPr>
    </w:p>
    <w:p w14:paraId="2057CBBB"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632F8D3D" w14:textId="77777777" w:rsidR="009B1CD0" w:rsidRDefault="009B1CD0" w:rsidP="009B45B9">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324A41DD" w14:textId="77777777" w:rsidR="009B1CD0" w:rsidRDefault="009B1CD0" w:rsidP="009B45B9">
      <w:pPr>
        <w:tabs>
          <w:tab w:val="left" w:pos="851"/>
        </w:tabs>
        <w:jc w:val="both"/>
      </w:pPr>
    </w:p>
    <w:p w14:paraId="65CD99EB" w14:textId="614F3B32" w:rsidR="00321CB1" w:rsidRDefault="00321CB1" w:rsidP="00321CB1">
      <w:pPr>
        <w:ind w:firstLine="5812"/>
        <w:rPr>
          <w:rFonts w:ascii="Arial" w:hAnsi="Arial" w:cs="Arial"/>
        </w:rPr>
      </w:pPr>
      <w:r>
        <w:rPr>
          <w:rFonts w:ascii="Arial" w:hAnsi="Arial" w:cs="Arial"/>
        </w:rPr>
        <w:t xml:space="preserve">Le Directeur Général du </w:t>
      </w:r>
      <w:r w:rsidR="0099497E">
        <w:rPr>
          <w:rFonts w:ascii="Arial" w:hAnsi="Arial" w:cs="Arial"/>
        </w:rPr>
        <w:t>Crous</w:t>
      </w:r>
      <w:r>
        <w:rPr>
          <w:rFonts w:ascii="Arial" w:hAnsi="Arial" w:cs="Arial"/>
        </w:rPr>
        <w:t xml:space="preserve"> de Lille,</w:t>
      </w:r>
    </w:p>
    <w:p w14:paraId="1B96B606" w14:textId="77777777" w:rsidR="00321CB1" w:rsidRDefault="00321CB1" w:rsidP="00321CB1">
      <w:pPr>
        <w:ind w:firstLine="5812"/>
        <w:rPr>
          <w:rFonts w:ascii="Arial" w:hAnsi="Arial" w:cs="Arial"/>
        </w:rPr>
      </w:pPr>
    </w:p>
    <w:p w14:paraId="7FD1BBFF" w14:textId="77777777" w:rsidR="00321CB1" w:rsidRDefault="00321CB1" w:rsidP="00321CB1">
      <w:pPr>
        <w:ind w:firstLine="5812"/>
        <w:rPr>
          <w:rFonts w:ascii="Arial" w:hAnsi="Arial" w:cs="Arial"/>
        </w:rPr>
      </w:pPr>
    </w:p>
    <w:p w14:paraId="2C263234" w14:textId="77777777" w:rsidR="00321CB1" w:rsidRDefault="00321CB1" w:rsidP="00321CB1">
      <w:pPr>
        <w:ind w:firstLine="5812"/>
        <w:rPr>
          <w:rFonts w:ascii="Arial" w:hAnsi="Arial" w:cs="Arial"/>
        </w:rPr>
      </w:pPr>
    </w:p>
    <w:p w14:paraId="5060C570" w14:textId="77777777" w:rsidR="00321CB1" w:rsidRDefault="00321CB1" w:rsidP="00321CB1">
      <w:pPr>
        <w:ind w:firstLine="5812"/>
        <w:rPr>
          <w:rFonts w:ascii="Arial" w:hAnsi="Arial" w:cs="Arial"/>
        </w:rPr>
      </w:pPr>
    </w:p>
    <w:p w14:paraId="2B833DA5" w14:textId="7BA20398" w:rsidR="00321CB1" w:rsidRDefault="00B20651" w:rsidP="00321CB1">
      <w:pPr>
        <w:ind w:left="567" w:firstLine="5812"/>
        <w:rPr>
          <w:rFonts w:ascii="Arial" w:hAnsi="Arial" w:cs="Arial"/>
        </w:rPr>
      </w:pPr>
      <w:r>
        <w:rPr>
          <w:rFonts w:ascii="Arial" w:hAnsi="Arial" w:cs="Arial"/>
        </w:rPr>
        <w:t>Guénaël PIRA</w:t>
      </w:r>
    </w:p>
    <w:p w14:paraId="64E0A241" w14:textId="77777777" w:rsidR="003A7270" w:rsidRDefault="003A7270" w:rsidP="009B45B9">
      <w:pPr>
        <w:tabs>
          <w:tab w:val="left" w:pos="851"/>
        </w:tabs>
        <w:rPr>
          <w:rFonts w:ascii="Arial" w:hAnsi="Arial" w:cs="Arial"/>
        </w:rPr>
      </w:pPr>
    </w:p>
    <w:p w14:paraId="18BD841D" w14:textId="77777777" w:rsidR="001C40C0" w:rsidRDefault="001C40C0" w:rsidP="009B45B9">
      <w:pPr>
        <w:tabs>
          <w:tab w:val="left" w:pos="851"/>
        </w:tabs>
        <w:rPr>
          <w:rFonts w:ascii="Arial" w:hAnsi="Arial" w:cs="Arial"/>
        </w:rPr>
      </w:pPr>
    </w:p>
    <w:sectPr w:rsidR="001C40C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F44309" w14:textId="77777777" w:rsidR="00360770" w:rsidRDefault="00360770">
      <w:r>
        <w:separator/>
      </w:r>
    </w:p>
  </w:endnote>
  <w:endnote w:type="continuationSeparator" w:id="0">
    <w:p w14:paraId="0498820A" w14:textId="77777777" w:rsidR="00360770" w:rsidRDefault="003607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2C7F8E79" w14:textId="77777777" w:rsidTr="0083205E">
      <w:trPr>
        <w:tblHeader/>
      </w:trPr>
      <w:tc>
        <w:tcPr>
          <w:tcW w:w="2906" w:type="dxa"/>
          <w:shd w:val="clear" w:color="auto" w:fill="66CCFF"/>
        </w:tcPr>
        <w:p w14:paraId="3ED981F2"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395AED1E" w14:textId="77777777" w:rsidR="005824AE" w:rsidRDefault="00321CB1" w:rsidP="00FE48C9">
          <w:pPr>
            <w:jc w:val="center"/>
            <w:rPr>
              <w:rFonts w:ascii="Arial" w:hAnsi="Arial" w:cs="Arial"/>
              <w:b/>
            </w:rPr>
          </w:pPr>
          <w:r>
            <w:rPr>
              <w:rFonts w:ascii="Arial" w:hAnsi="Arial" w:cs="Arial"/>
              <w:b/>
              <w:i/>
            </w:rPr>
            <w:t xml:space="preserve">Marché n° </w:t>
          </w:r>
        </w:p>
      </w:tc>
      <w:tc>
        <w:tcPr>
          <w:tcW w:w="896" w:type="dxa"/>
          <w:shd w:val="clear" w:color="auto" w:fill="66CCFF"/>
        </w:tcPr>
        <w:p w14:paraId="70476752"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7E53A34E" w14:textId="6B6B137B"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CF402D">
            <w:rPr>
              <w:rStyle w:val="Numrodepage"/>
              <w:rFonts w:cs="Arial"/>
              <w:b/>
              <w:noProof/>
            </w:rPr>
            <w:t>1</w:t>
          </w:r>
          <w:r>
            <w:rPr>
              <w:rStyle w:val="Numrodepage"/>
              <w:rFonts w:cs="Arial"/>
              <w:b/>
            </w:rPr>
            <w:fldChar w:fldCharType="end"/>
          </w:r>
        </w:p>
      </w:tc>
      <w:tc>
        <w:tcPr>
          <w:tcW w:w="165" w:type="dxa"/>
          <w:shd w:val="clear" w:color="auto" w:fill="66CCFF"/>
        </w:tcPr>
        <w:p w14:paraId="69ACE48A" w14:textId="77777777" w:rsidR="005824AE" w:rsidRDefault="005824AE">
          <w:pPr>
            <w:jc w:val="center"/>
          </w:pPr>
          <w:r>
            <w:rPr>
              <w:rFonts w:ascii="Arial" w:hAnsi="Arial" w:cs="Arial"/>
              <w:b/>
            </w:rPr>
            <w:t>/</w:t>
          </w:r>
        </w:p>
      </w:tc>
      <w:tc>
        <w:tcPr>
          <w:tcW w:w="544" w:type="dxa"/>
          <w:shd w:val="clear" w:color="auto" w:fill="66CCFF"/>
        </w:tcPr>
        <w:p w14:paraId="28C8700E" w14:textId="25980898"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CF402D">
            <w:rPr>
              <w:rStyle w:val="Numrodepage"/>
              <w:rFonts w:cs="Arial"/>
              <w:b/>
              <w:noProof/>
            </w:rPr>
            <w:t>6</w:t>
          </w:r>
          <w:r>
            <w:rPr>
              <w:rStyle w:val="Numrodepage"/>
              <w:rFonts w:cs="Arial"/>
              <w:b/>
            </w:rPr>
            <w:fldChar w:fldCharType="end"/>
          </w:r>
        </w:p>
      </w:tc>
    </w:tr>
  </w:tbl>
  <w:p w14:paraId="34897314"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5E43BA" w14:textId="77777777" w:rsidR="00360770" w:rsidRDefault="00360770">
      <w:r>
        <w:separator/>
      </w:r>
    </w:p>
  </w:footnote>
  <w:footnote w:type="continuationSeparator" w:id="0">
    <w:p w14:paraId="46951548" w14:textId="77777777" w:rsidR="00360770" w:rsidRDefault="00360770">
      <w:r>
        <w:continuationSeparator/>
      </w:r>
    </w:p>
  </w:footnote>
  <w:footnote w:id="1">
    <w:p w14:paraId="49B00173"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00347CF6" w14:textId="77777777" w:rsidR="00321CB1" w:rsidRDefault="00321CB1" w:rsidP="00321CB1">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78AA9738" w14:textId="77777777" w:rsidR="00321CB1" w:rsidRDefault="00321CB1" w:rsidP="00321CB1">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17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36500"/>
    <w:rsid w:val="00067F94"/>
    <w:rsid w:val="000A2E05"/>
    <w:rsid w:val="000E0020"/>
    <w:rsid w:val="00156924"/>
    <w:rsid w:val="00166B56"/>
    <w:rsid w:val="00174505"/>
    <w:rsid w:val="001C40C0"/>
    <w:rsid w:val="001C733C"/>
    <w:rsid w:val="0021527A"/>
    <w:rsid w:val="0021797C"/>
    <w:rsid w:val="00225A1A"/>
    <w:rsid w:val="002904AF"/>
    <w:rsid w:val="002C2CA3"/>
    <w:rsid w:val="002C4B3E"/>
    <w:rsid w:val="002C79D6"/>
    <w:rsid w:val="002E56C1"/>
    <w:rsid w:val="002F6B2C"/>
    <w:rsid w:val="00321CB1"/>
    <w:rsid w:val="00332B12"/>
    <w:rsid w:val="00354C04"/>
    <w:rsid w:val="00360770"/>
    <w:rsid w:val="00365D56"/>
    <w:rsid w:val="00385E76"/>
    <w:rsid w:val="003A7270"/>
    <w:rsid w:val="0043706E"/>
    <w:rsid w:val="0044597F"/>
    <w:rsid w:val="00450D84"/>
    <w:rsid w:val="004A7169"/>
    <w:rsid w:val="004C5755"/>
    <w:rsid w:val="004E75A6"/>
    <w:rsid w:val="00514DAF"/>
    <w:rsid w:val="00532EC7"/>
    <w:rsid w:val="00541CA3"/>
    <w:rsid w:val="005546A9"/>
    <w:rsid w:val="005824AE"/>
    <w:rsid w:val="005846FB"/>
    <w:rsid w:val="005A05C1"/>
    <w:rsid w:val="005A4A3B"/>
    <w:rsid w:val="005A4CB5"/>
    <w:rsid w:val="005B2316"/>
    <w:rsid w:val="005F0DCE"/>
    <w:rsid w:val="0061068C"/>
    <w:rsid w:val="0064560F"/>
    <w:rsid w:val="00660727"/>
    <w:rsid w:val="00662A86"/>
    <w:rsid w:val="006A37B0"/>
    <w:rsid w:val="006B2F37"/>
    <w:rsid w:val="006B5057"/>
    <w:rsid w:val="006C4338"/>
    <w:rsid w:val="006F3DF9"/>
    <w:rsid w:val="007060E5"/>
    <w:rsid w:val="00710FD6"/>
    <w:rsid w:val="00721FFB"/>
    <w:rsid w:val="00727110"/>
    <w:rsid w:val="00730A78"/>
    <w:rsid w:val="00757151"/>
    <w:rsid w:val="00784C93"/>
    <w:rsid w:val="007909E0"/>
    <w:rsid w:val="0079785C"/>
    <w:rsid w:val="007D4001"/>
    <w:rsid w:val="007D7A65"/>
    <w:rsid w:val="007F68A6"/>
    <w:rsid w:val="0083205E"/>
    <w:rsid w:val="00840934"/>
    <w:rsid w:val="00844DAA"/>
    <w:rsid w:val="008450C7"/>
    <w:rsid w:val="00876A73"/>
    <w:rsid w:val="008B2A38"/>
    <w:rsid w:val="00930A5C"/>
    <w:rsid w:val="00934503"/>
    <w:rsid w:val="00953EB7"/>
    <w:rsid w:val="00972598"/>
    <w:rsid w:val="00983FF3"/>
    <w:rsid w:val="009900AC"/>
    <w:rsid w:val="0099497E"/>
    <w:rsid w:val="009B1CD0"/>
    <w:rsid w:val="009B45B9"/>
    <w:rsid w:val="009C4738"/>
    <w:rsid w:val="009D661E"/>
    <w:rsid w:val="00A34D04"/>
    <w:rsid w:val="00A51C8F"/>
    <w:rsid w:val="00A57321"/>
    <w:rsid w:val="00A72AD5"/>
    <w:rsid w:val="00AE7831"/>
    <w:rsid w:val="00B02608"/>
    <w:rsid w:val="00B0289C"/>
    <w:rsid w:val="00B054DA"/>
    <w:rsid w:val="00B20651"/>
    <w:rsid w:val="00B87564"/>
    <w:rsid w:val="00BA44E5"/>
    <w:rsid w:val="00BD767E"/>
    <w:rsid w:val="00BE6078"/>
    <w:rsid w:val="00C23457"/>
    <w:rsid w:val="00C630AD"/>
    <w:rsid w:val="00C83930"/>
    <w:rsid w:val="00C91060"/>
    <w:rsid w:val="00C911FE"/>
    <w:rsid w:val="00CD185D"/>
    <w:rsid w:val="00CD46CC"/>
    <w:rsid w:val="00CE67FD"/>
    <w:rsid w:val="00CF402D"/>
    <w:rsid w:val="00D26AD2"/>
    <w:rsid w:val="00D337D7"/>
    <w:rsid w:val="00D412FD"/>
    <w:rsid w:val="00D46BC7"/>
    <w:rsid w:val="00D90A00"/>
    <w:rsid w:val="00E20DB0"/>
    <w:rsid w:val="00E47798"/>
    <w:rsid w:val="00E74C76"/>
    <w:rsid w:val="00E96FF6"/>
    <w:rsid w:val="00F31F30"/>
    <w:rsid w:val="00F92811"/>
    <w:rsid w:val="00FE48C9"/>
    <w:rsid w:val="00FE494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1745"/>
    <o:shapelayout v:ext="edit">
      <o:idmap v:ext="edit" data="1"/>
    </o:shapelayout>
  </w:shapeDefaults>
  <w:doNotEmbedSmartTags/>
  <w:decimalSymbol w:val=","/>
  <w:listSeparator w:val=";"/>
  <w14:docId w14:val="17E665F1"/>
  <w15:chartTrackingRefBased/>
  <w15:docId w15:val="{07EE8C32-3468-42B8-B2E7-1CF8E4AC7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uiPriority w:val="99"/>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customStyle="1" w:styleId="paragraph">
    <w:name w:val="paragraph"/>
    <w:basedOn w:val="Normal"/>
    <w:rsid w:val="002F6B2C"/>
    <w:pPr>
      <w:suppressAutoHyphens w:val="0"/>
      <w:spacing w:before="100" w:beforeAutospacing="1" w:after="100" w:afterAutospacing="1"/>
    </w:pPr>
    <w:rPr>
      <w:rFonts w:ascii="Times New Roman" w:hAnsi="Times New Roman" w:cs="Times New Roman"/>
      <w:sz w:val="24"/>
      <w:szCs w:val="24"/>
      <w:lang w:eastAsia="fr-FR"/>
    </w:rPr>
  </w:style>
  <w:style w:type="character" w:customStyle="1" w:styleId="normaltextrun">
    <w:name w:val="normaltextrun"/>
    <w:basedOn w:val="Policepardfaut"/>
    <w:rsid w:val="002F6B2C"/>
  </w:style>
  <w:style w:type="character" w:customStyle="1" w:styleId="eop">
    <w:name w:val="eop"/>
    <w:basedOn w:val="Policepardfaut"/>
    <w:rsid w:val="002F6B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188103661">
      <w:bodyDiv w:val="1"/>
      <w:marLeft w:val="0"/>
      <w:marRight w:val="0"/>
      <w:marTop w:val="0"/>
      <w:marBottom w:val="0"/>
      <w:divBdr>
        <w:top w:val="none" w:sz="0" w:space="0" w:color="auto"/>
        <w:left w:val="none" w:sz="0" w:space="0" w:color="auto"/>
        <w:bottom w:val="none" w:sz="0" w:space="0" w:color="auto"/>
        <w:right w:val="none" w:sz="0" w:space="0" w:color="auto"/>
      </w:divBdr>
      <w:divsChild>
        <w:div w:id="1156455036">
          <w:marLeft w:val="0"/>
          <w:marRight w:val="0"/>
          <w:marTop w:val="0"/>
          <w:marBottom w:val="0"/>
          <w:divBdr>
            <w:top w:val="none" w:sz="0" w:space="0" w:color="auto"/>
            <w:left w:val="none" w:sz="0" w:space="0" w:color="auto"/>
            <w:bottom w:val="none" w:sz="0" w:space="0" w:color="auto"/>
            <w:right w:val="none" w:sz="0" w:space="0" w:color="auto"/>
          </w:divBdr>
          <w:divsChild>
            <w:div w:id="1345591933">
              <w:marLeft w:val="0"/>
              <w:marRight w:val="0"/>
              <w:marTop w:val="0"/>
              <w:marBottom w:val="0"/>
              <w:divBdr>
                <w:top w:val="none" w:sz="0" w:space="0" w:color="auto"/>
                <w:left w:val="none" w:sz="0" w:space="0" w:color="auto"/>
                <w:bottom w:val="none" w:sz="0" w:space="0" w:color="auto"/>
                <w:right w:val="none" w:sz="0" w:space="0" w:color="auto"/>
              </w:divBdr>
            </w:div>
          </w:divsChild>
        </w:div>
        <w:div w:id="1329796112">
          <w:marLeft w:val="0"/>
          <w:marRight w:val="0"/>
          <w:marTop w:val="0"/>
          <w:marBottom w:val="0"/>
          <w:divBdr>
            <w:top w:val="none" w:sz="0" w:space="0" w:color="auto"/>
            <w:left w:val="none" w:sz="0" w:space="0" w:color="auto"/>
            <w:bottom w:val="none" w:sz="0" w:space="0" w:color="auto"/>
            <w:right w:val="none" w:sz="0" w:space="0" w:color="auto"/>
          </w:divBdr>
          <w:divsChild>
            <w:div w:id="285160727">
              <w:marLeft w:val="0"/>
              <w:marRight w:val="0"/>
              <w:marTop w:val="0"/>
              <w:marBottom w:val="0"/>
              <w:divBdr>
                <w:top w:val="none" w:sz="0" w:space="0" w:color="auto"/>
                <w:left w:val="none" w:sz="0" w:space="0" w:color="auto"/>
                <w:bottom w:val="none" w:sz="0" w:space="0" w:color="auto"/>
                <w:right w:val="none" w:sz="0" w:space="0" w:color="auto"/>
              </w:divBdr>
            </w:div>
          </w:divsChild>
        </w:div>
        <w:div w:id="554505683">
          <w:marLeft w:val="0"/>
          <w:marRight w:val="0"/>
          <w:marTop w:val="0"/>
          <w:marBottom w:val="0"/>
          <w:divBdr>
            <w:top w:val="none" w:sz="0" w:space="0" w:color="auto"/>
            <w:left w:val="none" w:sz="0" w:space="0" w:color="auto"/>
            <w:bottom w:val="none" w:sz="0" w:space="0" w:color="auto"/>
            <w:right w:val="none" w:sz="0" w:space="0" w:color="auto"/>
          </w:divBdr>
          <w:divsChild>
            <w:div w:id="872305070">
              <w:marLeft w:val="0"/>
              <w:marRight w:val="0"/>
              <w:marTop w:val="0"/>
              <w:marBottom w:val="0"/>
              <w:divBdr>
                <w:top w:val="none" w:sz="0" w:space="0" w:color="auto"/>
                <w:left w:val="none" w:sz="0" w:space="0" w:color="auto"/>
                <w:bottom w:val="none" w:sz="0" w:space="0" w:color="auto"/>
                <w:right w:val="none" w:sz="0" w:space="0" w:color="auto"/>
              </w:divBdr>
            </w:div>
          </w:divsChild>
        </w:div>
        <w:div w:id="199901252">
          <w:marLeft w:val="0"/>
          <w:marRight w:val="0"/>
          <w:marTop w:val="0"/>
          <w:marBottom w:val="0"/>
          <w:divBdr>
            <w:top w:val="none" w:sz="0" w:space="0" w:color="auto"/>
            <w:left w:val="none" w:sz="0" w:space="0" w:color="auto"/>
            <w:bottom w:val="none" w:sz="0" w:space="0" w:color="auto"/>
            <w:right w:val="none" w:sz="0" w:space="0" w:color="auto"/>
          </w:divBdr>
          <w:divsChild>
            <w:div w:id="1081296124">
              <w:marLeft w:val="0"/>
              <w:marRight w:val="0"/>
              <w:marTop w:val="0"/>
              <w:marBottom w:val="0"/>
              <w:divBdr>
                <w:top w:val="none" w:sz="0" w:space="0" w:color="auto"/>
                <w:left w:val="none" w:sz="0" w:space="0" w:color="auto"/>
                <w:bottom w:val="none" w:sz="0" w:space="0" w:color="auto"/>
                <w:right w:val="none" w:sz="0" w:space="0" w:color="auto"/>
              </w:divBdr>
            </w:div>
          </w:divsChild>
        </w:div>
        <w:div w:id="738287282">
          <w:marLeft w:val="0"/>
          <w:marRight w:val="0"/>
          <w:marTop w:val="0"/>
          <w:marBottom w:val="0"/>
          <w:divBdr>
            <w:top w:val="none" w:sz="0" w:space="0" w:color="auto"/>
            <w:left w:val="none" w:sz="0" w:space="0" w:color="auto"/>
            <w:bottom w:val="none" w:sz="0" w:space="0" w:color="auto"/>
            <w:right w:val="none" w:sz="0" w:space="0" w:color="auto"/>
          </w:divBdr>
          <w:divsChild>
            <w:div w:id="494304910">
              <w:marLeft w:val="0"/>
              <w:marRight w:val="0"/>
              <w:marTop w:val="0"/>
              <w:marBottom w:val="0"/>
              <w:divBdr>
                <w:top w:val="none" w:sz="0" w:space="0" w:color="auto"/>
                <w:left w:val="none" w:sz="0" w:space="0" w:color="auto"/>
                <w:bottom w:val="none" w:sz="0" w:space="0" w:color="auto"/>
                <w:right w:val="none" w:sz="0" w:space="0" w:color="auto"/>
              </w:divBdr>
            </w:div>
          </w:divsChild>
        </w:div>
        <w:div w:id="471674056">
          <w:marLeft w:val="0"/>
          <w:marRight w:val="0"/>
          <w:marTop w:val="0"/>
          <w:marBottom w:val="0"/>
          <w:divBdr>
            <w:top w:val="none" w:sz="0" w:space="0" w:color="auto"/>
            <w:left w:val="none" w:sz="0" w:space="0" w:color="auto"/>
            <w:bottom w:val="none" w:sz="0" w:space="0" w:color="auto"/>
            <w:right w:val="none" w:sz="0" w:space="0" w:color="auto"/>
          </w:divBdr>
          <w:divsChild>
            <w:div w:id="2119370329">
              <w:marLeft w:val="0"/>
              <w:marRight w:val="0"/>
              <w:marTop w:val="0"/>
              <w:marBottom w:val="0"/>
              <w:divBdr>
                <w:top w:val="none" w:sz="0" w:space="0" w:color="auto"/>
                <w:left w:val="none" w:sz="0" w:space="0" w:color="auto"/>
                <w:bottom w:val="none" w:sz="0" w:space="0" w:color="auto"/>
                <w:right w:val="none" w:sz="0" w:space="0" w:color="auto"/>
              </w:divBdr>
            </w:div>
          </w:divsChild>
        </w:div>
        <w:div w:id="264963565">
          <w:marLeft w:val="0"/>
          <w:marRight w:val="0"/>
          <w:marTop w:val="0"/>
          <w:marBottom w:val="0"/>
          <w:divBdr>
            <w:top w:val="none" w:sz="0" w:space="0" w:color="auto"/>
            <w:left w:val="none" w:sz="0" w:space="0" w:color="auto"/>
            <w:bottom w:val="none" w:sz="0" w:space="0" w:color="auto"/>
            <w:right w:val="none" w:sz="0" w:space="0" w:color="auto"/>
          </w:divBdr>
          <w:divsChild>
            <w:div w:id="216741412">
              <w:marLeft w:val="0"/>
              <w:marRight w:val="0"/>
              <w:marTop w:val="0"/>
              <w:marBottom w:val="0"/>
              <w:divBdr>
                <w:top w:val="none" w:sz="0" w:space="0" w:color="auto"/>
                <w:left w:val="none" w:sz="0" w:space="0" w:color="auto"/>
                <w:bottom w:val="none" w:sz="0" w:space="0" w:color="auto"/>
                <w:right w:val="none" w:sz="0" w:space="0" w:color="auto"/>
              </w:divBdr>
            </w:div>
          </w:divsChild>
        </w:div>
        <w:div w:id="1348094300">
          <w:marLeft w:val="0"/>
          <w:marRight w:val="0"/>
          <w:marTop w:val="0"/>
          <w:marBottom w:val="0"/>
          <w:divBdr>
            <w:top w:val="none" w:sz="0" w:space="0" w:color="auto"/>
            <w:left w:val="none" w:sz="0" w:space="0" w:color="auto"/>
            <w:bottom w:val="none" w:sz="0" w:space="0" w:color="auto"/>
            <w:right w:val="none" w:sz="0" w:space="0" w:color="auto"/>
          </w:divBdr>
          <w:divsChild>
            <w:div w:id="1379549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Code.do?idSectionTA=LEGISCTA000037728693&amp;cidTexte=LEGITEXT000037701019&amp;dateTexte=20190401"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0"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8"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ee6f26a-f689-45e0-a8fd-4ba17b461813">
      <Terms xmlns="http://schemas.microsoft.com/office/infopath/2007/PartnerControls"/>
    </lcf76f155ced4ddcb4097134ff3c332f>
    <TaxCatchAll xmlns="647f6268-259c-4dc7-a320-542a8850ac0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37FA510B433EF4F9FE52FFD9C93DF78" ma:contentTypeVersion="19" ma:contentTypeDescription="Crée un document." ma:contentTypeScope="" ma:versionID="a7f0c9c27deff9f53cde3722d0f5b2fd">
  <xsd:schema xmlns:xsd="http://www.w3.org/2001/XMLSchema" xmlns:xs="http://www.w3.org/2001/XMLSchema" xmlns:p="http://schemas.microsoft.com/office/2006/metadata/properties" xmlns:ns2="3ee6f26a-f689-45e0-a8fd-4ba17b461813" xmlns:ns3="647f6268-259c-4dc7-a320-542a8850ac07" targetNamespace="http://schemas.microsoft.com/office/2006/metadata/properties" ma:root="true" ma:fieldsID="4914adf45ae73a8b4711f3416b26cbe9" ns2:_="" ns3:_="">
    <xsd:import namespace="3ee6f26a-f689-45e0-a8fd-4ba17b461813"/>
    <xsd:import namespace="647f6268-259c-4dc7-a320-542a8850ac0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3:SharedWithUsers" minOccurs="0"/>
                <xsd:element ref="ns3:SharedWithDetail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e6f26a-f689-45e0-a8fd-4ba17b4618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8184baa8-06ef-4a27-b369-a8ca4e9c30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47f6268-259c-4dc7-a320-542a8850ac07"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7c050e45-7cb0-4ba3-aadd-aca18e1391a5}" ma:internalName="TaxCatchAll" ma:showField="CatchAllData" ma:web="647f6268-259c-4dc7-a320-542a8850ac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949465-24A4-427D-B3F3-0C25802F2141}">
  <ds:schemaRefs>
    <ds:schemaRef ds:uri="http://schemas.microsoft.com/sharepoint/v3/contenttype/forms"/>
  </ds:schemaRefs>
</ds:datastoreItem>
</file>

<file path=customXml/itemProps2.xml><?xml version="1.0" encoding="utf-8"?>
<ds:datastoreItem xmlns:ds="http://schemas.openxmlformats.org/officeDocument/2006/customXml" ds:itemID="{56ED4708-4CF6-4E12-9226-0BC8E5D68025}">
  <ds:schemaRefs>
    <ds:schemaRef ds:uri="647f6268-259c-4dc7-a320-542a8850ac07"/>
    <ds:schemaRef ds:uri="http://schemas.openxmlformats.org/package/2006/metadata/core-properties"/>
    <ds:schemaRef ds:uri="http://www.w3.org/XML/1998/namespace"/>
    <ds:schemaRef ds:uri="http://schemas.microsoft.com/office/2006/documentManagement/types"/>
    <ds:schemaRef ds:uri="http://schemas.microsoft.com/office/2006/metadata/properties"/>
    <ds:schemaRef ds:uri="http://purl.org/dc/dcmitype/"/>
    <ds:schemaRef ds:uri="http://schemas.microsoft.com/office/infopath/2007/PartnerControls"/>
    <ds:schemaRef ds:uri="3ee6f26a-f689-45e0-a8fd-4ba17b461813"/>
    <ds:schemaRef ds:uri="http://purl.org/dc/elements/1.1/"/>
    <ds:schemaRef ds:uri="http://purl.org/dc/terms/"/>
  </ds:schemaRefs>
</ds:datastoreItem>
</file>

<file path=customXml/itemProps3.xml><?xml version="1.0" encoding="utf-8"?>
<ds:datastoreItem xmlns:ds="http://schemas.openxmlformats.org/officeDocument/2006/customXml" ds:itemID="{431156FC-5857-4EB8-83A2-DCC812348E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e6f26a-f689-45e0-a8fd-4ba17b461813"/>
    <ds:schemaRef ds:uri="647f6268-259c-4dc7-a320-542a8850ac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E44C4D1-973F-4BC7-89DA-1F70FC60D5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15</TotalTime>
  <Pages>6</Pages>
  <Words>2330</Words>
  <Characters>12820</Characters>
  <Application>Microsoft Office Word</Application>
  <DocSecurity>0</DocSecurity>
  <Lines>106</Lines>
  <Paragraphs>30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15120</CharactersWithSpaces>
  <SharedDoc>false</SharedDoc>
  <HLinks>
    <vt:vector size="96" baseType="variant">
      <vt:variant>
        <vt:i4>7602259</vt:i4>
      </vt:variant>
      <vt:variant>
        <vt:i4>131</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128</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105</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102</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85</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82</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Sylvie Derache</cp:lastModifiedBy>
  <cp:revision>17</cp:revision>
  <cp:lastPrinted>2016-11-04T12:53:00Z</cp:lastPrinted>
  <dcterms:created xsi:type="dcterms:W3CDTF">2019-07-24T09:58:00Z</dcterms:created>
  <dcterms:modified xsi:type="dcterms:W3CDTF">2025-08-18T12:29:00Z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0x010100A37FA510B433EF4F9FE52FFD9C93DF78</vt:lpwstr>
  </property>
  <property fmtid="{D5CDD505-2E9C-101B-9397-08002B2CF9AE}" pid="3" name="MediaServiceImageTags">
    <vt:lpwstr/>
  </property>
</Properties>
</file>