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0C2576" w:rsidP="000C2576">
                  <w:pPr>
                    <w:jc w:val="right"/>
                  </w:pPr>
                  <w:r w:rsidRPr="0002051B">
                    <w:rPr>
                      <w:noProof/>
                      <w:lang w:eastAsia="fr-FR"/>
                    </w:rPr>
                    <w:drawing>
                      <wp:anchor distT="0" distB="0" distL="114300" distR="114300" simplePos="0" relativeHeight="251659264" behindDoc="0" locked="0" layoutInCell="1" allowOverlap="1" wp14:anchorId="2BA18C70" wp14:editId="6F95681F">
                        <wp:simplePos x="0" y="0"/>
                        <wp:positionH relativeFrom="page">
                          <wp:posOffset>98132</wp:posOffset>
                        </wp:positionH>
                        <wp:positionV relativeFrom="page">
                          <wp:posOffset>22634</wp:posOffset>
                        </wp:positionV>
                        <wp:extent cx="1002094"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94" cy="902086"/>
                                </a:xfrm>
                                <a:prstGeom prst="rect">
                                  <a:avLst/>
                                </a:prstGeom>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1240BE" w:rsidRDefault="00EC4CEC" w:rsidP="001240BE">
      <w:pPr>
        <w:tabs>
          <w:tab w:val="left" w:pos="426"/>
          <w:tab w:val="left" w:pos="851"/>
        </w:tabs>
        <w:spacing w:after="120"/>
        <w:jc w:val="both"/>
        <w:rPr>
          <w:rFonts w:asciiTheme="minorHAnsi" w:hAnsiTheme="minorHAnsi" w:cstheme="minorHAnsi"/>
          <w:szCs w:val="26"/>
          <w:highlight w:val="yellow"/>
        </w:rPr>
      </w:pPr>
      <w:r>
        <w:rPr>
          <w:rFonts w:asciiTheme="minorHAnsi" w:hAnsiTheme="minorHAnsi" w:cstheme="minorHAnsi"/>
          <w:szCs w:val="26"/>
        </w:rPr>
        <w:t>L</w:t>
      </w:r>
      <w:r w:rsidRPr="004C64F1">
        <w:rPr>
          <w:rFonts w:asciiTheme="minorHAnsi" w:hAnsiTheme="minorHAnsi" w:cstheme="minorHAnsi"/>
          <w:szCs w:val="26"/>
        </w:rPr>
        <w:t>a fourniture, l’installation, le paramétrage, la mise en service et la maintenance d’un progiciel de gestion intégré métier, destiné à répondre aux besoins spécifiques de la filière impression du ministère des armées (MINARM).</w:t>
      </w:r>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EC4CEC">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C87F25" w:rsidRPr="00CD2DC9">
        <w:rPr>
          <w:rFonts w:cstheme="minorHAnsi"/>
          <w:szCs w:val="26"/>
        </w:rPr>
        <w:t>48000000 – 8</w:t>
      </w:r>
      <w:r w:rsidR="00C87F25">
        <w:rPr>
          <w:rFonts w:cstheme="minorHAnsi"/>
          <w:szCs w:val="26"/>
        </w:rPr>
        <w:t xml:space="preserve"> </w:t>
      </w:r>
      <w:r w:rsidR="00C87F25" w:rsidRPr="007441FD">
        <w:rPr>
          <w:rFonts w:cstheme="minorHAnsi"/>
          <w:szCs w:val="26"/>
        </w:rPr>
        <w:t>Logiciels et systèmes d’information</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C87F25">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à l’ensemble du marché public</w:t>
      </w:r>
      <w:r w:rsidR="00C87F25">
        <w:rPr>
          <w:rFonts w:asciiTheme="minorHAnsi" w:hAnsiTheme="minorHAnsi" w:cstheme="minorHAnsi"/>
          <w:szCs w:val="26"/>
        </w:rPr>
        <w:t>.</w:t>
      </w:r>
    </w:p>
    <w:p w:rsidR="00140176" w:rsidRPr="00C27AC7" w:rsidRDefault="00140176"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C87F25">
        <w:rPr>
          <w:rFonts w:asciiTheme="minorHAnsi" w:hAnsiTheme="minorHAnsi" w:cstheme="minorHAnsi"/>
          <w:szCs w:val="26"/>
        </w:rPr>
        <w:t>Ap</w:t>
      </w:r>
      <w:r w:rsidR="00C5526F" w:rsidRPr="00C87F25">
        <w:rPr>
          <w:rFonts w:asciiTheme="minorHAnsi" w:hAnsiTheme="minorHAnsi" w:cstheme="minorHAnsi"/>
          <w:szCs w:val="26"/>
        </w:rPr>
        <w:t xml:space="preserve">rès avoir pris connaissance de toutes les </w:t>
      </w:r>
      <w:r w:rsidRPr="00C87F25">
        <w:rPr>
          <w:rFonts w:asciiTheme="minorHAnsi" w:hAnsiTheme="minorHAnsi" w:cstheme="minorHAnsi"/>
          <w:szCs w:val="26"/>
        </w:rPr>
        <w:t xml:space="preserve">pièces </w:t>
      </w:r>
      <w:r w:rsidR="00C5526F" w:rsidRPr="00C87F25">
        <w:rPr>
          <w:rFonts w:asciiTheme="minorHAnsi" w:hAnsiTheme="minorHAnsi" w:cstheme="minorHAnsi"/>
          <w:szCs w:val="26"/>
        </w:rPr>
        <w:t>énumérées à l’article 1.1 du CCP n°</w:t>
      </w:r>
      <w:r w:rsidR="00C87F25" w:rsidRPr="00C87F25">
        <w:rPr>
          <w:rFonts w:asciiTheme="minorHAnsi" w:hAnsiTheme="minorHAnsi" w:cstheme="minorHAnsi"/>
          <w:szCs w:val="26"/>
        </w:rPr>
        <w:t xml:space="preserve"> DAF_2025_000726 </w:t>
      </w:r>
      <w:r w:rsidR="00C5526F" w:rsidRPr="00C87F25">
        <w:rPr>
          <w:rFonts w:asciiTheme="minorHAnsi" w:hAnsiTheme="minorHAnsi" w:cstheme="minorHAnsi"/>
          <w:szCs w:val="26"/>
        </w:rPr>
        <w:t xml:space="preserve">et </w:t>
      </w:r>
      <w:r w:rsidRPr="00C87F25">
        <w:rPr>
          <w:rFonts w:asciiTheme="minorHAnsi" w:hAnsiTheme="minorHAnsi" w:cstheme="minorHAnsi"/>
          <w:szCs w:val="26"/>
        </w:rPr>
        <w:t>constitutives</w:t>
      </w:r>
      <w:r w:rsidR="00603870" w:rsidRPr="00C87F25">
        <w:rPr>
          <w:rFonts w:asciiTheme="minorHAnsi" w:hAnsiTheme="minorHAnsi" w:cstheme="minorHAnsi"/>
          <w:szCs w:val="26"/>
        </w:rPr>
        <w:t xml:space="preserve"> </w:t>
      </w:r>
      <w:r w:rsidRPr="00C87F25">
        <w:rPr>
          <w:rFonts w:asciiTheme="minorHAnsi" w:hAnsiTheme="minorHAnsi" w:cstheme="minorHAnsi"/>
          <w:szCs w:val="26"/>
        </w:rPr>
        <w:t xml:space="preserve">du marché </w:t>
      </w:r>
      <w:r w:rsidR="00FE48C9" w:rsidRPr="00C87F25">
        <w:rPr>
          <w:rFonts w:asciiTheme="minorHAnsi" w:hAnsiTheme="minorHAnsi" w:cstheme="minorHAnsi"/>
          <w:szCs w:val="26"/>
        </w:rPr>
        <w:t>public</w:t>
      </w:r>
      <w:r w:rsidR="00C5526F" w:rsidRPr="00C87F25">
        <w:rPr>
          <w:rFonts w:asciiTheme="minorHAnsi" w:hAnsiTheme="minorHAnsi" w:cstheme="minorHAnsi"/>
          <w:szCs w:val="26"/>
        </w:rPr>
        <w:t xml:space="preserve"> </w:t>
      </w:r>
      <w:r w:rsidR="003543CF" w:rsidRPr="00C87F25">
        <w:rPr>
          <w:rFonts w:asciiTheme="minorHAnsi" w:hAnsiTheme="minorHAnsi" w:cstheme="minorHAnsi"/>
          <w:szCs w:val="26"/>
        </w:rPr>
        <w:t>;</w:t>
      </w:r>
    </w:p>
    <w:p w:rsidR="007146B6" w:rsidRDefault="007146B6" w:rsidP="009F5EDA">
      <w:pPr>
        <w:tabs>
          <w:tab w:val="left" w:pos="851"/>
        </w:tabs>
        <w:jc w:val="both"/>
        <w:rPr>
          <w:rFonts w:asciiTheme="minorHAnsi" w:hAnsiTheme="minorHAnsi" w:cstheme="minorHAnsi"/>
          <w:szCs w:val="26"/>
        </w:rPr>
      </w:pPr>
    </w:p>
    <w:p w:rsidR="00C87F25" w:rsidRDefault="00C87F25" w:rsidP="00A60E41">
      <w:pPr>
        <w:tabs>
          <w:tab w:val="left" w:pos="851"/>
        </w:tabs>
        <w:jc w:val="both"/>
        <w:rPr>
          <w:rFonts w:asciiTheme="minorHAnsi" w:hAnsiTheme="minorHAnsi" w:cstheme="minorHAnsi"/>
          <w:szCs w:val="26"/>
        </w:rPr>
      </w:pPr>
    </w:p>
    <w:p w:rsidR="00C87F25" w:rsidRDefault="00C87F25" w:rsidP="00A60E41">
      <w:pPr>
        <w:tabs>
          <w:tab w:val="left" w:pos="851"/>
        </w:tabs>
        <w:jc w:val="both"/>
        <w:rPr>
          <w:rFonts w:asciiTheme="minorHAnsi" w:hAnsiTheme="minorHAnsi" w:cstheme="minorHAnsi"/>
          <w:szCs w:val="26"/>
        </w:rPr>
      </w:pPr>
    </w:p>
    <w:p w:rsidR="00C87F25" w:rsidRDefault="00C87F25" w:rsidP="00A60E41">
      <w:pPr>
        <w:tabs>
          <w:tab w:val="left" w:pos="851"/>
        </w:tabs>
        <w:jc w:val="both"/>
        <w:rPr>
          <w:rFonts w:asciiTheme="minorHAnsi" w:hAnsiTheme="minorHAnsi" w:cstheme="minorHAnsi"/>
          <w:szCs w:val="26"/>
        </w:rPr>
      </w:pPr>
    </w:p>
    <w:p w:rsidR="00C87F25" w:rsidRDefault="00C87F25" w:rsidP="00A60E41">
      <w:pPr>
        <w:tabs>
          <w:tab w:val="left" w:pos="851"/>
        </w:tabs>
        <w:jc w:val="both"/>
        <w:rPr>
          <w:rFonts w:asciiTheme="minorHAnsi" w:hAnsiTheme="minorHAnsi" w:cstheme="minorHAnsi"/>
          <w:szCs w:val="26"/>
        </w:rPr>
      </w:pPr>
    </w:p>
    <w:p w:rsidR="00C87F25" w:rsidRDefault="00C87F25" w:rsidP="00A60E41">
      <w:pPr>
        <w:tabs>
          <w:tab w:val="left" w:pos="851"/>
        </w:tabs>
        <w:jc w:val="both"/>
        <w:rPr>
          <w:rFonts w:asciiTheme="minorHAnsi" w:hAnsiTheme="minorHAnsi" w:cstheme="minorHAnsi"/>
          <w:szCs w:val="26"/>
        </w:rPr>
      </w:pPr>
    </w:p>
    <w:p w:rsidR="00C87F25" w:rsidRDefault="00C87F25"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lastRenderedPageBreak/>
        <w:t>Et</w:t>
      </w:r>
      <w:r w:rsidR="009B1CD0" w:rsidRPr="00C27AC7">
        <w:rPr>
          <w:rFonts w:asciiTheme="minorHAnsi" w:hAnsiTheme="minorHAnsi" w:cstheme="minorHAnsi"/>
          <w:szCs w:val="26"/>
        </w:rPr>
        <w:t xml:space="preserve"> conformément à leurs clauses,</w:t>
      </w:r>
    </w:p>
    <w:bookmarkStart w:id="0" w:name="_GoBack"/>
    <w:bookmarkEnd w:id="0"/>
    <w:p w:rsidR="009B1CD0" w:rsidRPr="00C27AC7" w:rsidRDefault="00C87F25"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rsidR="009B1CD0" w:rsidRPr="00C27AC7" w:rsidRDefault="00C87F25"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C87F25"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C87F25"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C87F25"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C87F25"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C87F25"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C87F25">
        <w:rPr>
          <w:rFonts w:asciiTheme="minorHAnsi" w:hAnsiTheme="minorHAnsi" w:cstheme="minorHAnsi"/>
          <w:szCs w:val="26"/>
        </w:rPr>
        <w:t>à</w:t>
      </w:r>
      <w:proofErr w:type="gramEnd"/>
      <w:r w:rsidRPr="00C87F25">
        <w:rPr>
          <w:rFonts w:asciiTheme="minorHAnsi" w:hAnsiTheme="minorHAnsi" w:cstheme="minorHAnsi"/>
          <w:szCs w:val="26"/>
        </w:rPr>
        <w:t xml:space="preserve"> liv</w:t>
      </w:r>
      <w:r w:rsidR="00C87F25" w:rsidRPr="00C87F25">
        <w:rPr>
          <w:rFonts w:asciiTheme="minorHAnsi" w:hAnsiTheme="minorHAnsi" w:cstheme="minorHAnsi"/>
          <w:szCs w:val="26"/>
        </w:rPr>
        <w:t>rer les fournitures demandées et</w:t>
      </w:r>
      <w:r w:rsidRPr="00C87F25">
        <w:rPr>
          <w:rFonts w:asciiTheme="minorHAnsi" w:hAnsiTheme="minorHAnsi" w:cstheme="minorHAnsi"/>
          <w:szCs w:val="26"/>
        </w:rPr>
        <w:t xml:space="preserve"> à exécuter les prestations demandées aux prix indiqués dans l’annexe financière en annexe 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C87F25"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C87F25"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C87F25"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140176" w:rsidRPr="00C87F25" w:rsidRDefault="00140176" w:rsidP="00C87F25">
      <w:pPr>
        <w:tabs>
          <w:tab w:val="left" w:pos="576"/>
          <w:tab w:val="left" w:pos="851"/>
        </w:tabs>
        <w:jc w:val="both"/>
        <w:rPr>
          <w:rFonts w:asciiTheme="minorHAnsi" w:hAnsiTheme="minorHAnsi" w:cstheme="minorHAnsi"/>
          <w:b/>
          <w:szCs w:val="26"/>
        </w:rPr>
      </w:pPr>
      <w:r w:rsidRPr="00C87F25">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C87F25" w:rsidRPr="00C87F25">
            <w:rPr>
              <w:rFonts w:asciiTheme="minorHAnsi" w:hAnsiTheme="minorHAnsi" w:cstheme="minorHAnsi"/>
              <w:szCs w:val="26"/>
            </w:rPr>
            <w:t>48</w:t>
          </w:r>
        </w:sdtContent>
      </w:sdt>
      <w:r w:rsidRPr="00C87F25">
        <w:rPr>
          <w:rFonts w:asciiTheme="minorHAnsi" w:hAnsiTheme="minorHAnsi" w:cstheme="minorHAnsi"/>
          <w:szCs w:val="26"/>
        </w:rPr>
        <w:t xml:space="preserve"> mois à compter de la date de réception de la notification du marché public</w:t>
      </w:r>
      <w:r w:rsidR="00C87F25">
        <w:rPr>
          <w:rFonts w:asciiTheme="minorHAnsi" w:hAnsiTheme="minorHAnsi" w:cstheme="minorHAnsi"/>
          <w:szCs w:val="26"/>
        </w:rPr>
        <w:t>.</w:t>
      </w:r>
      <w:r w:rsidRPr="00C87F25">
        <w:rPr>
          <w:rFonts w:asciiTheme="minorHAnsi" w:hAnsiTheme="minorHAnsi" w:cstheme="minorHAnsi"/>
          <w:szCs w:val="26"/>
        </w:rPr>
        <w:t> </w:t>
      </w:r>
    </w:p>
    <w:p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szCs w:val="26"/>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C27AC7" w:rsidTr="00C87F25">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lastRenderedPageBreak/>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C87F25"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C87F25"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C87F25"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C87F25"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Default="002904AF" w:rsidP="002904AF">
      <w:pPr>
        <w:tabs>
          <w:tab w:val="left" w:pos="851"/>
        </w:tabs>
        <w:ind w:left="1134" w:hanging="850"/>
        <w:rPr>
          <w:rFonts w:asciiTheme="minorHAnsi" w:hAnsiTheme="minorHAnsi" w:cstheme="minorHAnsi"/>
          <w:i/>
          <w:szCs w:val="26"/>
        </w:rPr>
      </w:pPr>
    </w:p>
    <w:p w:rsidR="00C87F25" w:rsidRPr="00C27AC7" w:rsidRDefault="00C87F25" w:rsidP="002904AF">
      <w:pPr>
        <w:tabs>
          <w:tab w:val="left" w:pos="851"/>
        </w:tabs>
        <w:ind w:left="1134" w:hanging="850"/>
        <w:rPr>
          <w:rFonts w:asciiTheme="minorHAnsi" w:hAnsiTheme="minorHAnsi" w:cstheme="minorHAnsi"/>
          <w:i/>
          <w:szCs w:val="26"/>
        </w:rPr>
      </w:pPr>
    </w:p>
    <w:p w:rsidR="00036500" w:rsidRPr="00C27AC7" w:rsidRDefault="00C87F25"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C87F25"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C87F25"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87F25">
        <w:rPr>
          <w:rFonts w:asciiTheme="minorHAnsi" w:hAnsiTheme="minorHAnsi" w:cstheme="minorHAnsi"/>
          <w:szCs w:val="26"/>
        </w:rPr>
        <w:t xml:space="preserve">Téléphone : 01 39 21 </w:t>
      </w:r>
      <w:sdt>
        <w:sdtPr>
          <w:rPr>
            <w:rFonts w:asciiTheme="minorHAnsi" w:hAnsiTheme="minorHAnsi" w:cstheme="minorHAnsi"/>
            <w:szCs w:val="26"/>
          </w:rPr>
          <w:id w:val="-751888659"/>
          <w:placeholder>
            <w:docPart w:val="F8E59317A098472291D57866619360AD"/>
          </w:placeholder>
          <w:text/>
        </w:sdtPr>
        <w:sdtEndPr/>
        <w:sdtContent>
          <w:r w:rsidR="00C87F25" w:rsidRPr="00C87F25">
            <w:rPr>
              <w:rFonts w:asciiTheme="minorHAnsi" w:hAnsiTheme="minorHAnsi" w:cstheme="minorHAnsi"/>
              <w:szCs w:val="26"/>
            </w:rPr>
            <w:t>29 58</w:t>
          </w:r>
        </w:sdtContent>
      </w:sdt>
      <w:r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lastRenderedPageBreak/>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AF143B" w:rsidRPr="00C27AC7" w:rsidRDefault="00AF143B" w:rsidP="00AF143B">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AF143B" w:rsidRPr="00C27AC7" w:rsidRDefault="00AF143B" w:rsidP="00AF143B">
      <w:pPr>
        <w:keepNext/>
        <w:tabs>
          <w:tab w:val="left" w:pos="851"/>
        </w:tabs>
        <w:jc w:val="both"/>
        <w:rPr>
          <w:rFonts w:asciiTheme="minorHAnsi" w:hAnsiTheme="minorHAnsi" w:cstheme="minorHAnsi"/>
          <w:i/>
          <w:szCs w:val="26"/>
        </w:rPr>
      </w:pPr>
    </w:p>
    <w:p w:rsidR="00AF143B" w:rsidRDefault="00AF143B" w:rsidP="00AF143B">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AF143B" w:rsidRDefault="00AF143B" w:rsidP="00AF143B">
      <w:pPr>
        <w:keepNext/>
        <w:jc w:val="both"/>
        <w:rPr>
          <w:rFonts w:asciiTheme="minorHAnsi" w:hAnsiTheme="minorHAnsi" w:cstheme="minorHAnsi"/>
          <w:bCs/>
          <w:szCs w:val="26"/>
        </w:rPr>
      </w:pPr>
    </w:p>
    <w:p w:rsidR="00AF143B" w:rsidRDefault="00AF143B" w:rsidP="00AF143B">
      <w:pPr>
        <w:keepNext/>
        <w:jc w:val="both"/>
        <w:rPr>
          <w:rFonts w:asciiTheme="minorHAnsi" w:hAnsiTheme="minorHAnsi" w:cstheme="minorHAnsi"/>
          <w:bCs/>
          <w:szCs w:val="26"/>
        </w:rPr>
      </w:pPr>
    </w:p>
    <w:p w:rsidR="00AF143B" w:rsidRPr="00C27AC7" w:rsidRDefault="00AF143B" w:rsidP="00AF143B">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7146B6" w:rsidRDefault="007146B6"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Pr="00C27AC7" w:rsidRDefault="00AF143B"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C87F25" w:rsidRDefault="00140176" w:rsidP="00140176">
      <w:pPr>
        <w:keepNext/>
        <w:jc w:val="both"/>
        <w:rPr>
          <w:rFonts w:asciiTheme="minorHAnsi" w:hAnsiTheme="minorHAnsi" w:cstheme="minorHAnsi"/>
          <w:szCs w:val="26"/>
        </w:rPr>
      </w:pPr>
      <w:r w:rsidRPr="00C87F25">
        <w:rPr>
          <w:rFonts w:asciiTheme="minorHAnsi" w:hAnsiTheme="minorHAnsi" w:cstheme="minorHAnsi"/>
          <w:szCs w:val="26"/>
        </w:rPr>
        <w:t>Annexe 1 – tableau de prix</w:t>
      </w:r>
    </w:p>
    <w:p w:rsidR="00140176" w:rsidRPr="00C87F25" w:rsidRDefault="00140176" w:rsidP="00140176">
      <w:pPr>
        <w:keepNext/>
        <w:tabs>
          <w:tab w:val="left" w:pos="426"/>
        </w:tabs>
        <w:ind w:left="1236" w:hanging="1236"/>
        <w:jc w:val="both"/>
        <w:rPr>
          <w:rFonts w:asciiTheme="minorHAnsi" w:hAnsiTheme="minorHAnsi" w:cstheme="minorHAnsi"/>
          <w:szCs w:val="26"/>
        </w:rPr>
      </w:pPr>
      <w:r w:rsidRPr="00C87F25">
        <w:rPr>
          <w:rFonts w:asciiTheme="minorHAnsi" w:hAnsiTheme="minorHAnsi" w:cstheme="minorHAnsi"/>
          <w:szCs w:val="26"/>
        </w:rPr>
        <w:t>Annexe 2 – annexe complémentaire contenant :</w:t>
      </w:r>
    </w:p>
    <w:p w:rsidR="00140176" w:rsidRPr="00C87F25"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C87F25">
        <w:rPr>
          <w:rFonts w:asciiTheme="minorHAnsi" w:hAnsiTheme="minorHAnsi" w:cstheme="minorHAnsi"/>
          <w:szCs w:val="26"/>
        </w:rPr>
        <w:t xml:space="preserve"> </w:t>
      </w:r>
      <w:proofErr w:type="gramStart"/>
      <w:r w:rsidRPr="00C87F25">
        <w:rPr>
          <w:rFonts w:asciiTheme="minorHAnsi" w:hAnsiTheme="minorHAnsi" w:cstheme="minorHAnsi"/>
          <w:szCs w:val="26"/>
        </w:rPr>
        <w:t>le</w:t>
      </w:r>
      <w:proofErr w:type="gramEnd"/>
      <w:r w:rsidRPr="00C87F25">
        <w:rPr>
          <w:rFonts w:asciiTheme="minorHAnsi" w:hAnsiTheme="minorHAnsi" w:cstheme="minorHAnsi"/>
          <w:szCs w:val="26"/>
        </w:rPr>
        <w:t xml:space="preserve"> numéro du marché public ; </w:t>
      </w:r>
    </w:p>
    <w:p w:rsidR="00140176" w:rsidRPr="00C87F25"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C87F25">
        <w:rPr>
          <w:rFonts w:asciiTheme="minorHAnsi" w:hAnsiTheme="minorHAnsi" w:cstheme="minorHAnsi"/>
          <w:szCs w:val="26"/>
        </w:rPr>
        <w:t xml:space="preserve"> </w:t>
      </w:r>
      <w:proofErr w:type="gramStart"/>
      <w:r w:rsidRPr="00C87F25">
        <w:rPr>
          <w:rFonts w:asciiTheme="minorHAnsi" w:hAnsiTheme="minorHAnsi" w:cstheme="minorHAnsi"/>
          <w:szCs w:val="26"/>
        </w:rPr>
        <w:t>le</w:t>
      </w:r>
      <w:proofErr w:type="gramEnd"/>
      <w:r w:rsidRPr="00C87F25">
        <w:rPr>
          <w:rFonts w:asciiTheme="minorHAnsi" w:hAnsiTheme="minorHAnsi" w:cstheme="minorHAnsi"/>
          <w:szCs w:val="26"/>
        </w:rPr>
        <w:t xml:space="preserv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2C1" w:rsidRDefault="00EC42C1">
      <w:r>
        <w:separator/>
      </w:r>
    </w:p>
  </w:endnote>
  <w:endnote w:type="continuationSeparator" w:id="0">
    <w:p w:rsidR="00EC42C1" w:rsidRDefault="00EC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C87F25">
            <w:rPr>
              <w:rStyle w:val="Numrodepage"/>
              <w:rFonts w:asciiTheme="minorHAnsi" w:hAnsiTheme="minorHAnsi" w:cstheme="minorHAnsi"/>
              <w:b/>
              <w:noProof/>
              <w:sz w:val="22"/>
              <w:szCs w:val="18"/>
            </w:rPr>
            <w:t>2</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C87F25">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2C1" w:rsidRDefault="00EC42C1">
      <w:r>
        <w:separator/>
      </w:r>
    </w:p>
  </w:footnote>
  <w:footnote w:type="continuationSeparator" w:id="0">
    <w:p w:rsidR="00EC42C1" w:rsidRDefault="00EC4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52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D6E73"/>
    <w:rsid w:val="00AE5761"/>
    <w:rsid w:val="00AE7831"/>
    <w:rsid w:val="00AF143B"/>
    <w:rsid w:val="00AF335D"/>
    <w:rsid w:val="00B02608"/>
    <w:rsid w:val="00B0289C"/>
    <w:rsid w:val="00B054DA"/>
    <w:rsid w:val="00B63C60"/>
    <w:rsid w:val="00B67EC0"/>
    <w:rsid w:val="00B87564"/>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83930"/>
    <w:rsid w:val="00C8619E"/>
    <w:rsid w:val="00C87F25"/>
    <w:rsid w:val="00C91060"/>
    <w:rsid w:val="00C911FE"/>
    <w:rsid w:val="00CD185D"/>
    <w:rsid w:val="00CD46CC"/>
    <w:rsid w:val="00CE67FD"/>
    <w:rsid w:val="00CF7488"/>
    <w:rsid w:val="00D0630A"/>
    <w:rsid w:val="00D11146"/>
    <w:rsid w:val="00D1652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E2572"/>
    <w:rsid w:val="00DF1AA5"/>
    <w:rsid w:val="00E045B4"/>
    <w:rsid w:val="00E20DB0"/>
    <w:rsid w:val="00E47798"/>
    <w:rsid w:val="00E60357"/>
    <w:rsid w:val="00E62AC4"/>
    <w:rsid w:val="00E71F25"/>
    <w:rsid w:val="00E74C76"/>
    <w:rsid w:val="00E85D7D"/>
    <w:rsid w:val="00E96FF6"/>
    <w:rsid w:val="00EA25BE"/>
    <w:rsid w:val="00EC42C1"/>
    <w:rsid w:val="00EC4CEC"/>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oNotEmbedSmartTags/>
  <w:decimalSymbol w:val=","/>
  <w:listSeparator w:val=";"/>
  <w14:docId w14:val="58EC0F71"/>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8D1DB-77FE-40D6-BF52-B1D72747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45</TotalTime>
  <Pages>6</Pages>
  <Words>1445</Words>
  <Characters>7950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9377</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VAUCHEL Marika SA CE MINDEF</cp:lastModifiedBy>
  <cp:revision>15</cp:revision>
  <cp:lastPrinted>2016-11-04T12:53:00Z</cp:lastPrinted>
  <dcterms:created xsi:type="dcterms:W3CDTF">2023-11-27T09:15:00Z</dcterms:created>
  <dcterms:modified xsi:type="dcterms:W3CDTF">2025-08-13T13:43:00Z</dcterms:modified>
</cp:coreProperties>
</file>