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CC2E09">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Default="00CC2E09" w:rsidP="00E3479B">
      <w:pPr>
        <w:tabs>
          <w:tab w:val="left" w:pos="426"/>
          <w:tab w:val="left" w:pos="851"/>
        </w:tabs>
        <w:jc w:val="both"/>
        <w:rPr>
          <w:rFonts w:ascii="Arial" w:hAnsi="Arial" w:cs="Arial"/>
          <w:lang w:val="en-GB"/>
        </w:rPr>
      </w:pPr>
      <w:r w:rsidRPr="00CC2E09">
        <w:rPr>
          <w:rFonts w:ascii="Arial" w:hAnsi="Arial" w:cs="Arial"/>
          <w:lang w:val="en-GB"/>
        </w:rPr>
        <w:t xml:space="preserve">Ght_PRES_2025-181 Audit Du Service </w:t>
      </w:r>
      <w:proofErr w:type="spellStart"/>
      <w:r w:rsidRPr="00CC2E09">
        <w:rPr>
          <w:rFonts w:ascii="Arial" w:hAnsi="Arial" w:cs="Arial"/>
          <w:lang w:val="en-GB"/>
        </w:rPr>
        <w:t>Cardiologie</w:t>
      </w:r>
      <w:proofErr w:type="spellEnd"/>
    </w:p>
    <w:p w:rsidR="00CC2E09" w:rsidRPr="00E3479B" w:rsidRDefault="00CC2E09"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Une procédure adaptée passée en application des articles L 2123-1 et R 2123-1 et R2123-</w:t>
      </w:r>
      <w:r w:rsidR="00062953">
        <w:rPr>
          <w:rFonts w:ascii="Arial" w:hAnsi="Arial" w:cs="Arial"/>
        </w:rPr>
        <w:t>2</w:t>
      </w:r>
      <w:r w:rsidRPr="00E3479B">
        <w:rPr>
          <w:rFonts w:ascii="Arial" w:hAnsi="Arial" w:cs="Arial"/>
        </w:rPr>
        <w:t xml:space="preserve"> du code de la commande publique</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CC2E09" w:rsidRPr="00CC2E09" w:rsidRDefault="009B1CD0" w:rsidP="00C31A92">
      <w:pPr>
        <w:numPr>
          <w:ilvl w:val="0"/>
          <w:numId w:val="8"/>
        </w:numPr>
        <w:tabs>
          <w:tab w:val="left" w:pos="851"/>
        </w:tabs>
        <w:spacing w:before="120"/>
        <w:jc w:val="both"/>
        <w:rPr>
          <w:lang w:val="en-US"/>
        </w:rPr>
      </w:pPr>
      <w:r w:rsidRPr="00CC2E09">
        <w:rPr>
          <w:rFonts w:ascii="Arial" w:hAnsi="Arial" w:cs="Arial"/>
          <w:lang w:val="en-GB"/>
        </w:rPr>
        <w:t>CCAP n°</w:t>
      </w:r>
      <w:r w:rsidR="00DF501F" w:rsidRPr="00CC2E09">
        <w:rPr>
          <w:rFonts w:ascii="Arial" w:hAnsi="Arial" w:cs="Arial"/>
          <w:lang w:val="en-GB"/>
        </w:rPr>
        <w:t> </w:t>
      </w:r>
      <w:r w:rsidR="00CC2E09" w:rsidRPr="00CC2E09">
        <w:rPr>
          <w:rFonts w:ascii="Arial" w:hAnsi="Arial" w:cs="Arial"/>
          <w:lang w:val="en-GB"/>
        </w:rPr>
        <w:t xml:space="preserve">Ght_PRES_2025-181 </w:t>
      </w:r>
    </w:p>
    <w:p w:rsidR="009B1CD0" w:rsidRPr="00CC2E09" w:rsidRDefault="009B1CD0" w:rsidP="00C31A92">
      <w:pPr>
        <w:numPr>
          <w:ilvl w:val="0"/>
          <w:numId w:val="8"/>
        </w:numPr>
        <w:tabs>
          <w:tab w:val="left" w:pos="851"/>
        </w:tabs>
        <w:spacing w:before="120"/>
        <w:jc w:val="both"/>
        <w:rPr>
          <w:lang w:val="en-US"/>
        </w:rPr>
      </w:pPr>
      <w:r w:rsidRPr="00CC2E09">
        <w:rPr>
          <w:rFonts w:ascii="Arial" w:hAnsi="Arial" w:cs="Arial"/>
          <w:lang w:val="en-GB"/>
        </w:rPr>
        <w:t>CCAG</w:t>
      </w:r>
      <w:r w:rsidR="00FE3FAF" w:rsidRPr="00CC2E09">
        <w:rPr>
          <w:rFonts w:ascii="Arial" w:hAnsi="Arial" w:cs="Arial"/>
          <w:lang w:val="en-GB"/>
        </w:rPr>
        <w:t>-</w:t>
      </w:r>
      <w:r w:rsidR="00CC2E09" w:rsidRPr="00CC2E09">
        <w:rPr>
          <w:rFonts w:ascii="Arial" w:hAnsi="Arial" w:cs="Arial"/>
          <w:lang w:val="en-GB"/>
        </w:rPr>
        <w:t>PI DU 30/03/2021</w:t>
      </w:r>
    </w:p>
    <w:p w:rsidR="00CC2E09" w:rsidRPr="00CC2E09" w:rsidRDefault="009B1CD0" w:rsidP="002C44B6">
      <w:pPr>
        <w:numPr>
          <w:ilvl w:val="0"/>
          <w:numId w:val="8"/>
        </w:numPr>
        <w:tabs>
          <w:tab w:val="left" w:pos="851"/>
        </w:tabs>
        <w:spacing w:before="120"/>
        <w:jc w:val="both"/>
        <w:rPr>
          <w:rFonts w:ascii="Arial" w:hAnsi="Arial" w:cs="Arial"/>
        </w:rPr>
      </w:pPr>
      <w:r w:rsidRPr="00CC2E09">
        <w:rPr>
          <w:rFonts w:ascii="Arial" w:hAnsi="Arial" w:cs="Arial"/>
          <w:lang w:val="en-GB"/>
        </w:rPr>
        <w:t>CCTP n°</w:t>
      </w:r>
      <w:r w:rsidR="00DF501F" w:rsidRPr="00CC2E09">
        <w:rPr>
          <w:rFonts w:ascii="Arial" w:hAnsi="Arial" w:cs="Arial"/>
          <w:lang w:val="en-GB"/>
        </w:rPr>
        <w:t> </w:t>
      </w:r>
      <w:r w:rsidR="00CC2E09" w:rsidRPr="00CC2E09">
        <w:rPr>
          <w:rFonts w:ascii="Arial" w:hAnsi="Arial" w:cs="Arial"/>
          <w:lang w:val="en-GB"/>
        </w:rPr>
        <w:t xml:space="preserve">Ght_PRES_2025-181 </w:t>
      </w:r>
    </w:p>
    <w:p w:rsidR="009B1CD0" w:rsidRPr="00CC2E09" w:rsidRDefault="009B1CD0" w:rsidP="002C44B6">
      <w:pPr>
        <w:numPr>
          <w:ilvl w:val="0"/>
          <w:numId w:val="8"/>
        </w:numPr>
        <w:tabs>
          <w:tab w:val="left" w:pos="851"/>
        </w:tabs>
        <w:spacing w:before="120"/>
        <w:jc w:val="both"/>
        <w:rPr>
          <w:rFonts w:ascii="Arial" w:hAnsi="Arial" w:cs="Arial"/>
        </w:rPr>
      </w:pPr>
      <w:r w:rsidRPr="00CC2E09">
        <w:rPr>
          <w:rFonts w:ascii="Arial" w:hAnsi="Arial" w:cs="Arial"/>
        </w:rPr>
        <w:t>Autres</w:t>
      </w:r>
      <w:r w:rsidR="00DF501F" w:rsidRPr="00CC2E09">
        <w:rPr>
          <w:rFonts w:ascii="Arial" w:hAnsi="Arial" w:cs="Arial"/>
        </w:rPr>
        <w:t xml:space="preserve"> pièces constitutives du DCE</w:t>
      </w:r>
      <w:r w:rsidR="00B91214" w:rsidRPr="00CC2E09">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CC2E09"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C2E0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C2E0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lastRenderedPageBreak/>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2E0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C2E0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CC2E09"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w:t>
            </w:r>
            <w:bookmarkStart w:id="0" w:name="_GoBack"/>
            <w:bookmarkEnd w:id="0"/>
            <w:r w:rsidRPr="00F12633">
              <w:rPr>
                <w:rFonts w:ascii="Arial" w:hAnsi="Arial" w:cs="Arial"/>
                <w:color w:val="000000"/>
                <w:sz w:val="16"/>
                <w:szCs w:val="16"/>
                <w:lang w:eastAsia="fr-FR"/>
              </w:rPr>
              <w:t>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C2E09"/>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0574C7C6"/>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259C1-09B4-497D-8B93-174C4BBF7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1603</TotalTime>
  <Pages>6</Pages>
  <Words>2086</Words>
  <Characters>11478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13537</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9</cp:revision>
  <cp:lastPrinted>2023-03-09T08:20:00Z</cp:lastPrinted>
  <dcterms:created xsi:type="dcterms:W3CDTF">2024-04-19T07:23:00Z</dcterms:created>
  <dcterms:modified xsi:type="dcterms:W3CDTF">2025-08-06T12:48:00Z</dcterms:modified>
</cp:coreProperties>
</file>