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C24058" w:rsidRDefault="00C24058">
      <w:pPr>
        <w:pStyle w:val="fcase1ertab"/>
        <w:tabs>
          <w:tab w:val="clear" w:pos="426"/>
          <w:tab w:val="left" w:pos="0"/>
        </w:tabs>
        <w:spacing w:before="120"/>
        <w:ind w:left="0" w:firstLine="0"/>
        <w:rPr>
          <w:rFonts w:ascii="Arial" w:hAnsi="Arial" w:cs="Arial"/>
        </w:rPr>
      </w:pPr>
    </w:p>
    <w:p w:rsidR="00191707" w:rsidRPr="00191707" w:rsidRDefault="00191707" w:rsidP="00191707">
      <w:pPr>
        <w:pStyle w:val="fcase1ertab"/>
        <w:tabs>
          <w:tab w:val="left" w:pos="0"/>
        </w:tabs>
        <w:spacing w:before="120"/>
        <w:jc w:val="center"/>
        <w:rPr>
          <w:rFonts w:ascii="Arial" w:hAnsi="Arial" w:cs="Arial"/>
        </w:rPr>
      </w:pPr>
      <w:r w:rsidRPr="00191707">
        <w:rPr>
          <w:rFonts w:ascii="Arial" w:hAnsi="Arial" w:cs="Arial"/>
        </w:rPr>
        <w:t>Mission de coordinateur sécurité et protection de la santé dans le cadre de l’opération d’étaiement du parking de l’UIOSS31.</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1707">
        <w:rPr>
          <w:rFonts w:ascii="Marianne" w:hAnsi="Marianne"/>
        </w:rPr>
      </w:r>
      <w:r w:rsidR="0019170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1707">
        <w:rPr>
          <w:rFonts w:ascii="Marianne" w:hAnsi="Marianne"/>
        </w:rPr>
      </w:r>
      <w:r w:rsidR="0019170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91707">
              <w:rPr>
                <w:rFonts w:ascii="Marianne" w:eastAsia="MS Gothic" w:hAnsi="Marianne" w:cs="Arial"/>
              </w:rPr>
            </w:r>
            <w:r w:rsidR="00191707">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91707">
              <w:rPr>
                <w:rFonts w:ascii="Marianne" w:eastAsia="MS Gothic" w:hAnsi="Marianne" w:cs="Arial"/>
              </w:rPr>
            </w:r>
            <w:r w:rsidR="0019170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bookmarkStart w:id="2" w:name="_GoBack"/>
            <w:bookmarkEnd w:id="2"/>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91707">
              <w:rPr>
                <w:rFonts w:ascii="Marianne" w:eastAsia="MS Gothic" w:hAnsi="Marianne" w:cs="Arial"/>
              </w:rPr>
            </w:r>
            <w:r w:rsidR="0019170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91707">
              <w:rPr>
                <w:rFonts w:ascii="Marianne" w:hAnsi="Marianne" w:cs="Arial"/>
              </w:rPr>
            </w:r>
            <w:r w:rsidR="0019170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91707">
              <w:rPr>
                <w:rFonts w:ascii="Marianne" w:eastAsia="MS Gothic" w:hAnsi="Marianne" w:cs="Arial"/>
              </w:rPr>
            </w:r>
            <w:r w:rsidR="0019170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1707">
        <w:rPr>
          <w:rFonts w:ascii="Marianne" w:hAnsi="Marianne"/>
        </w:rPr>
      </w:r>
      <w:r w:rsidR="0019170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1707">
        <w:rPr>
          <w:rFonts w:ascii="Marianne" w:hAnsi="Marianne"/>
        </w:rPr>
      </w:r>
      <w:r w:rsidR="0019170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4D675B">
          <w:pPr>
            <w:shd w:val="clear" w:color="auto" w:fill="66CCFF"/>
            <w:snapToGrid w:val="0"/>
            <w:jc w:val="center"/>
            <w:rPr>
              <w:rFonts w:ascii="Marianne" w:hAnsi="Marianne" w:cs="Arial"/>
              <w:b/>
              <w:bCs/>
            </w:rPr>
          </w:pP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91707">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91707">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1707"/>
    <w:rsid w:val="001962CF"/>
    <w:rsid w:val="001B6223"/>
    <w:rsid w:val="00430439"/>
    <w:rsid w:val="004D675B"/>
    <w:rsid w:val="00C24058"/>
    <w:rsid w:val="00E6108B"/>
    <w:rsid w:val="00E6684D"/>
    <w:rsid w:val="00F866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5523D-397A-42CF-8890-1AFB85E50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2510</Words>
  <Characters>13805</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16283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7</cp:revision>
  <cp:lastPrinted>2023-09-26T08:15:00Z</cp:lastPrinted>
  <dcterms:created xsi:type="dcterms:W3CDTF">2024-06-04T12:26:00Z</dcterms:created>
  <dcterms:modified xsi:type="dcterms:W3CDTF">2025-08-01T12:35:00Z</dcterms:modified>
</cp:coreProperties>
</file>