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B616AF" w14:textId="77777777" w:rsidR="009B1CD0" w:rsidRPr="00CA7BAB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70E3023D" w14:textId="3F159216" w:rsidR="007C7A38" w:rsidRPr="00CA7BAB" w:rsidRDefault="007C7A38" w:rsidP="007C7A38">
      <w:pPr>
        <w:tabs>
          <w:tab w:val="left" w:pos="851"/>
        </w:tabs>
        <w:spacing w:before="60" w:after="60"/>
        <w:rPr>
          <w:rFonts w:ascii="Arial" w:hAnsi="Arial" w:cs="Arial"/>
          <w:sz w:val="22"/>
          <w:szCs w:val="22"/>
        </w:rPr>
      </w:pPr>
      <w:r w:rsidRPr="00CA7BAB">
        <w:rPr>
          <w:rFonts w:ascii="Arial" w:hAnsi="Arial" w:cs="Arial"/>
          <w:noProof/>
        </w:rPr>
        <w:drawing>
          <wp:inline distT="0" distB="0" distL="0" distR="0" wp14:anchorId="39923AC5" wp14:editId="7621A8E0">
            <wp:extent cx="3475990" cy="695325"/>
            <wp:effectExtent l="0" t="0" r="0" b="0"/>
            <wp:docPr id="1551144847" name="Image 1" descr="Une image contenant texte, Police, Bleu électr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144847" name="Image 1" descr="Une image contenant texte, Police, Bleu électrique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599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1B36CF" w14:textId="77777777" w:rsidR="007C7A38" w:rsidRPr="00CA7BAB" w:rsidRDefault="007C7A38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64BB0519" w14:textId="77777777" w:rsidR="009B1CD0" w:rsidRPr="00CA7BAB" w:rsidRDefault="009B1CD0" w:rsidP="00844DAA">
      <w:pPr>
        <w:tabs>
          <w:tab w:val="left" w:pos="851"/>
        </w:tabs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CA7BAB" w14:paraId="534ABF27" w14:textId="77777777" w:rsidTr="007C7A38">
        <w:tc>
          <w:tcPr>
            <w:tcW w:w="9002" w:type="dxa"/>
            <w:shd w:val="clear" w:color="auto" w:fill="66CCFF"/>
          </w:tcPr>
          <w:p w14:paraId="54C068A5" w14:textId="7EED7576" w:rsidR="009B1CD0" w:rsidRPr="00CA7BAB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CA7BAB">
              <w:rPr>
                <w:rFonts w:ascii="Arial" w:hAnsi="Arial" w:cs="Arial"/>
                <w:sz w:val="24"/>
                <w:szCs w:val="24"/>
              </w:rPr>
              <w:t>MARCH</w:t>
            </w:r>
            <w:r w:rsidRPr="00CA7BAB"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 w:rsidRPr="00CA7BAB"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 w:rsidRPr="00CA7BAB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747B5E66" w14:textId="77777777" w:rsidR="009B1CD0" w:rsidRPr="00CA7BAB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CA7BAB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CA7BA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Pr="00CA7BAB">
              <w:rPr>
                <w:rStyle w:val="Caractresdenotedebasdepage"/>
                <w:rFonts w:ascii="Arial" w:hAnsi="Arial" w:cs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3BE174CD" w14:textId="77777777" w:rsidR="009B1CD0" w:rsidRPr="00CA7BAB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 w:rsidRPr="00CA7BAB">
              <w:rPr>
                <w:caps/>
                <w:sz w:val="28"/>
                <w:szCs w:val="28"/>
              </w:rPr>
              <w:t>ATTRI1</w:t>
            </w:r>
          </w:p>
        </w:tc>
      </w:tr>
    </w:tbl>
    <w:p w14:paraId="75941D79" w14:textId="77777777" w:rsidR="009B1CD0" w:rsidRPr="00CA7BAB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4E3B90C9" w14:textId="77777777" w:rsidR="009B45B9" w:rsidRPr="00CA7BAB" w:rsidRDefault="00CD46C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CA7BAB">
        <w:rPr>
          <w:sz w:val="18"/>
          <w:szCs w:val="18"/>
        </w:rPr>
        <w:t>Alors qu’un acte d’engagement était autrefois requis de l’opérateur économique soumissionnaire lors du dépôt de son offre, sa signature n’est plus aujourd’hui requise qu’au st</w:t>
      </w:r>
      <w:r w:rsidR="00FE48C9" w:rsidRPr="00CA7BAB">
        <w:rPr>
          <w:sz w:val="18"/>
          <w:szCs w:val="18"/>
        </w:rPr>
        <w:t>ade de l’attribution du marché public.</w:t>
      </w:r>
    </w:p>
    <w:p w14:paraId="5E2E432A" w14:textId="77777777" w:rsidR="00FE48C9" w:rsidRPr="00CA7BAB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2FD37B6C" w14:textId="77777777" w:rsidR="009B45B9" w:rsidRPr="00CA7BAB" w:rsidRDefault="009B1CD0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CA7BAB">
        <w:rPr>
          <w:sz w:val="18"/>
          <w:szCs w:val="18"/>
        </w:rPr>
        <w:t xml:space="preserve">Le formulaire </w:t>
      </w:r>
      <w:r w:rsidR="00E47798" w:rsidRPr="00CA7BAB">
        <w:rPr>
          <w:sz w:val="18"/>
          <w:szCs w:val="18"/>
        </w:rPr>
        <w:t xml:space="preserve">ATTRI1 </w:t>
      </w:r>
      <w:r w:rsidRPr="00CA7BAB">
        <w:rPr>
          <w:sz w:val="18"/>
          <w:szCs w:val="18"/>
        </w:rPr>
        <w:t xml:space="preserve">est un modèle d’acte d’engagement qui peut être utilisé par </w:t>
      </w:r>
      <w:r w:rsidR="0021797C" w:rsidRPr="00CA7BAB">
        <w:rPr>
          <w:sz w:val="18"/>
          <w:szCs w:val="18"/>
        </w:rPr>
        <w:t>l’acheteur</w:t>
      </w:r>
      <w:r w:rsidR="0061068C" w:rsidRPr="00CA7BAB">
        <w:rPr>
          <w:sz w:val="18"/>
          <w:szCs w:val="18"/>
        </w:rPr>
        <w:t>, s’il le souhaite,</w:t>
      </w:r>
      <w:r w:rsidR="001C40C0" w:rsidRPr="00CA7BAB">
        <w:rPr>
          <w:sz w:val="18"/>
          <w:szCs w:val="18"/>
        </w:rPr>
        <w:t xml:space="preserve"> </w:t>
      </w:r>
      <w:r w:rsidR="00CD185D" w:rsidRPr="00CA7BAB">
        <w:rPr>
          <w:sz w:val="18"/>
          <w:szCs w:val="18"/>
        </w:rPr>
        <w:t xml:space="preserve">pour conclure un marché </w:t>
      </w:r>
      <w:r w:rsidR="002E56C1" w:rsidRPr="00CA7BAB">
        <w:rPr>
          <w:sz w:val="18"/>
          <w:szCs w:val="18"/>
        </w:rPr>
        <w:t>public</w:t>
      </w:r>
      <w:r w:rsidR="00CD185D" w:rsidRPr="00CA7BAB">
        <w:rPr>
          <w:sz w:val="18"/>
          <w:szCs w:val="18"/>
        </w:rPr>
        <w:t xml:space="preserve"> avec le </w:t>
      </w:r>
      <w:r w:rsidR="00F92811" w:rsidRPr="00CA7BAB">
        <w:rPr>
          <w:sz w:val="18"/>
          <w:szCs w:val="18"/>
        </w:rPr>
        <w:t>titulaire pressenti.</w:t>
      </w:r>
    </w:p>
    <w:p w14:paraId="5F32BDEB" w14:textId="77777777" w:rsidR="00FE48C9" w:rsidRPr="00CA7BAB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8ACB87D" w14:textId="77777777" w:rsidR="009B1CD0" w:rsidRPr="00CA7BAB" w:rsidRDefault="009B1CD0" w:rsidP="006F3DF9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CA7BAB">
        <w:rPr>
          <w:sz w:val="18"/>
          <w:szCs w:val="18"/>
        </w:rPr>
        <w:t xml:space="preserve">En cas d’allotissement, </w:t>
      </w:r>
      <w:r w:rsidR="00CD185D" w:rsidRPr="00CA7BAB">
        <w:rPr>
          <w:sz w:val="18"/>
          <w:szCs w:val="18"/>
        </w:rPr>
        <w:t xml:space="preserve">un formulaire </w:t>
      </w:r>
      <w:r w:rsidR="00E47798" w:rsidRPr="00CA7BAB">
        <w:rPr>
          <w:sz w:val="18"/>
          <w:szCs w:val="18"/>
        </w:rPr>
        <w:t xml:space="preserve">ATTRI1 </w:t>
      </w:r>
      <w:r w:rsidR="00CD185D" w:rsidRPr="00CA7BAB">
        <w:rPr>
          <w:sz w:val="18"/>
          <w:szCs w:val="18"/>
        </w:rPr>
        <w:t xml:space="preserve">peut être établi pour chaque </w:t>
      </w:r>
      <w:r w:rsidRPr="00CA7BAB">
        <w:rPr>
          <w:sz w:val="18"/>
          <w:szCs w:val="18"/>
        </w:rPr>
        <w:t>lot.</w:t>
      </w:r>
      <w:r w:rsidR="00CD185D" w:rsidRPr="00CA7BAB">
        <w:rPr>
          <w:sz w:val="18"/>
          <w:szCs w:val="18"/>
        </w:rPr>
        <w:t xml:space="preserve"> Lorsqu’un même opérateur économique se voit attribuer plusieurs lots, un seul </w:t>
      </w:r>
      <w:r w:rsidR="00E47798" w:rsidRPr="00CA7BAB">
        <w:rPr>
          <w:sz w:val="18"/>
          <w:szCs w:val="18"/>
        </w:rPr>
        <w:t xml:space="preserve">ATTRI1 </w:t>
      </w:r>
      <w:r w:rsidR="00CD185D" w:rsidRPr="00CA7BAB">
        <w:rPr>
          <w:sz w:val="18"/>
          <w:szCs w:val="18"/>
        </w:rPr>
        <w:t>peut être complété.</w:t>
      </w:r>
      <w:r w:rsidR="0021797C" w:rsidRPr="00CA7BAB">
        <w:rPr>
          <w:sz w:val="18"/>
          <w:szCs w:val="18"/>
        </w:rPr>
        <w:t xml:space="preserve"> Si l’attributaire est retenu sur la base d’une offre variable portant sur plusieurs lots, </w:t>
      </w:r>
      <w:r w:rsidR="006F3DF9" w:rsidRPr="00CA7BAB">
        <w:rPr>
          <w:sz w:val="18"/>
          <w:szCs w:val="18"/>
        </w:rPr>
        <w:t xml:space="preserve">soit </w:t>
      </w:r>
      <w:r w:rsidR="0021797C" w:rsidRPr="00CA7BAB">
        <w:rPr>
          <w:sz w:val="18"/>
          <w:szCs w:val="18"/>
        </w:rPr>
        <w:t xml:space="preserve">un acte d’engagement est </w:t>
      </w:r>
      <w:r w:rsidR="006F3DF9" w:rsidRPr="00CA7BAB">
        <w:rPr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CA7BAB">
        <w:rPr>
          <w:sz w:val="18"/>
          <w:szCs w:val="18"/>
        </w:rPr>
        <w:t>.</w:t>
      </w:r>
    </w:p>
    <w:p w14:paraId="552E5E43" w14:textId="77777777" w:rsidR="00FE48C9" w:rsidRPr="00CA7BAB" w:rsidRDefault="00FE48C9" w:rsidP="006F3DF9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6EE31BC9" w14:textId="77777777" w:rsidR="009B1CD0" w:rsidRPr="00CA7BAB" w:rsidRDefault="009B1CD0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CA7BAB">
        <w:rPr>
          <w:sz w:val="18"/>
          <w:szCs w:val="18"/>
        </w:rPr>
        <w:t xml:space="preserve">En cas de </w:t>
      </w:r>
      <w:r w:rsidR="00F92811" w:rsidRPr="00CA7BAB">
        <w:rPr>
          <w:sz w:val="18"/>
          <w:szCs w:val="18"/>
        </w:rPr>
        <w:t>groupement d’entreprises</w:t>
      </w:r>
      <w:r w:rsidRPr="00CA7BAB">
        <w:rPr>
          <w:sz w:val="18"/>
          <w:szCs w:val="18"/>
        </w:rPr>
        <w:t xml:space="preserve">, un </w:t>
      </w:r>
      <w:r w:rsidR="00CD185D" w:rsidRPr="00CA7BAB">
        <w:rPr>
          <w:sz w:val="18"/>
          <w:szCs w:val="18"/>
        </w:rPr>
        <w:t xml:space="preserve">acte d’engagement unique </w:t>
      </w:r>
      <w:r w:rsidRPr="00CA7BAB">
        <w:rPr>
          <w:sz w:val="18"/>
          <w:szCs w:val="18"/>
        </w:rPr>
        <w:t>est rempli pour le groupement d’entreprises.</w:t>
      </w:r>
    </w:p>
    <w:p w14:paraId="19ADD9FE" w14:textId="77777777" w:rsidR="00FE48C9" w:rsidRPr="00CA7BAB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CA7BAB" w14:paraId="738ADE04" w14:textId="77777777">
        <w:tc>
          <w:tcPr>
            <w:tcW w:w="10277" w:type="dxa"/>
            <w:shd w:val="clear" w:color="auto" w:fill="66CCFF"/>
          </w:tcPr>
          <w:p w14:paraId="3D90B55F" w14:textId="77777777" w:rsidR="009B1CD0" w:rsidRPr="00CA7BAB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CA7BAB"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 w:rsidRPr="00CA7BAB"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31743DDC" w14:textId="77777777" w:rsidR="009B1CD0" w:rsidRPr="00CA7BAB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375E4E2" w14:textId="77777777" w:rsidR="009B1CD0" w:rsidRPr="00CA7BAB" w:rsidRDefault="00DF1CB4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bCs/>
        </w:rPr>
      </w:pPr>
      <w:r w:rsidRPr="00CA7BAB">
        <w:rPr>
          <w:rFonts w:ascii="Arial" w:eastAsia="Wingdings" w:hAnsi="Arial" w:cs="Arial"/>
          <w:b/>
          <w:color w:val="66CCFF"/>
          <w:spacing w:val="-10"/>
        </w:rPr>
        <w:t></w:t>
      </w:r>
      <w:r w:rsidRPr="00CA7BAB">
        <w:rPr>
          <w:rFonts w:ascii="Arial" w:eastAsia="Arial" w:hAnsi="Arial" w:cs="Arial"/>
          <w:spacing w:val="-10"/>
        </w:rPr>
        <w:t xml:space="preserve"> Objet</w:t>
      </w:r>
      <w:r w:rsidR="009B1CD0" w:rsidRPr="00CA7BAB">
        <w:rPr>
          <w:rFonts w:ascii="Arial" w:hAnsi="Arial" w:cs="Arial"/>
        </w:rPr>
        <w:t xml:space="preserve"> </w:t>
      </w:r>
      <w:r w:rsidRPr="00CA7BAB">
        <w:rPr>
          <w:rFonts w:ascii="Arial" w:hAnsi="Arial" w:cs="Arial"/>
          <w:bCs/>
        </w:rPr>
        <w:t>du marché public :</w:t>
      </w:r>
    </w:p>
    <w:p w14:paraId="6CDA8246" w14:textId="77777777" w:rsidR="0099771B" w:rsidRPr="00CA7BAB" w:rsidRDefault="0099771B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14:paraId="0D42F051" w14:textId="581D5E9E" w:rsidR="007C7A38" w:rsidRPr="00CA7BAB" w:rsidRDefault="007C7A38" w:rsidP="007C7A38">
      <w:pPr>
        <w:rPr>
          <w:rFonts w:ascii="Arial" w:hAnsi="Arial" w:cs="Arial"/>
          <w:b/>
        </w:rPr>
      </w:pPr>
      <w:r w:rsidRPr="00CA7BAB">
        <w:rPr>
          <w:rFonts w:ascii="Arial" w:hAnsi="Arial" w:cs="Arial"/>
          <w:b/>
        </w:rPr>
        <w:t>MARCHE N°2569R</w:t>
      </w:r>
      <w:r w:rsidR="0061107D" w:rsidRPr="00CA7BAB">
        <w:rPr>
          <w:rFonts w:ascii="Arial" w:hAnsi="Arial" w:cs="Arial"/>
          <w:b/>
        </w:rPr>
        <w:t>0</w:t>
      </w:r>
      <w:r w:rsidR="000D0551">
        <w:rPr>
          <w:rFonts w:ascii="Arial" w:hAnsi="Arial" w:cs="Arial"/>
          <w:b/>
        </w:rPr>
        <w:t>4AO</w:t>
      </w:r>
    </w:p>
    <w:p w14:paraId="2DF7B506" w14:textId="00D6267D" w:rsidR="000A3FAE" w:rsidRPr="00CA7BAB" w:rsidRDefault="007C7A38" w:rsidP="007C7A38">
      <w:pPr>
        <w:rPr>
          <w:rFonts w:ascii="Arial" w:hAnsi="Arial" w:cs="Arial"/>
        </w:rPr>
      </w:pPr>
      <w:r w:rsidRPr="00CA7BAB">
        <w:rPr>
          <w:rFonts w:ascii="Arial" w:hAnsi="Arial" w:cs="Arial"/>
          <w:b/>
        </w:rPr>
        <w:t xml:space="preserve">Intitulé : </w:t>
      </w:r>
      <w:r w:rsidR="000D0551" w:rsidRPr="000D0551">
        <w:rPr>
          <w:rFonts w:ascii="Arial" w:hAnsi="Arial" w:cs="Arial"/>
          <w:b/>
        </w:rPr>
        <w:t>APPLICATION DE MARKETING DIGITAL PERMETTANT L'ENVOI EN MASSE D'EMAILS ET DE SMS AVEC UNE AUTOMATISATION MARKETING</w:t>
      </w:r>
    </w:p>
    <w:p w14:paraId="12E868BF" w14:textId="77777777" w:rsidR="009B1CD0" w:rsidRPr="00CA7BAB" w:rsidRDefault="00DF1CB4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eastAsia="Wingdings" w:hAnsi="Arial" w:cs="Arial"/>
          <w:b/>
          <w:color w:val="66CCFF"/>
          <w:spacing w:val="-10"/>
        </w:rPr>
        <w:t></w:t>
      </w:r>
      <w:r w:rsidRPr="00CA7BAB">
        <w:rPr>
          <w:rFonts w:ascii="Arial" w:eastAsia="Arial" w:hAnsi="Arial" w:cs="Arial"/>
          <w:spacing w:val="-10"/>
        </w:rPr>
        <w:t xml:space="preserve"> Cet</w:t>
      </w:r>
      <w:r w:rsidR="009B1CD0" w:rsidRPr="00CA7BAB">
        <w:rPr>
          <w:rFonts w:ascii="Arial" w:hAnsi="Arial" w:cs="Arial"/>
        </w:rPr>
        <w:t xml:space="preserve"> acte d'engagement correspond :</w:t>
      </w:r>
    </w:p>
    <w:p w14:paraId="79071863" w14:textId="77777777" w:rsidR="009B1CD0" w:rsidRPr="00CA7BAB" w:rsidRDefault="009B1CD0" w:rsidP="0083205E">
      <w:pPr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(Cocher les cases correspondantes.)</w:t>
      </w:r>
    </w:p>
    <w:p w14:paraId="203F863A" w14:textId="77777777" w:rsidR="009B1CD0" w:rsidRPr="00CA7BAB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00D2714" w14:textId="2779A18B" w:rsidR="009B1CD0" w:rsidRPr="00CA7BAB" w:rsidRDefault="00C32F88" w:rsidP="006B5057"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À</w:t>
      </w:r>
      <w:r w:rsidR="009B1CD0" w:rsidRPr="00CA7BAB">
        <w:rPr>
          <w:rFonts w:ascii="Arial" w:hAnsi="Arial" w:cs="Arial"/>
        </w:rPr>
        <w:t xml:space="preserve"> l’ensemble du marché </w:t>
      </w:r>
      <w:r w:rsidR="00FE48C9" w:rsidRPr="00CA7BAB">
        <w:rPr>
          <w:rFonts w:ascii="Arial" w:hAnsi="Arial" w:cs="Arial"/>
        </w:rPr>
        <w:t xml:space="preserve">public </w:t>
      </w:r>
      <w:r w:rsidR="009B1CD0" w:rsidRPr="00CA7BAB">
        <w:rPr>
          <w:rFonts w:ascii="Arial" w:hAnsi="Arial" w:cs="Arial"/>
          <w:i/>
          <w:iCs/>
          <w:sz w:val="18"/>
          <w:szCs w:val="18"/>
        </w:rPr>
        <w:t xml:space="preserve">(en cas de </w:t>
      </w:r>
      <w:r w:rsidR="00CA7BAB" w:rsidRPr="00CA7BAB">
        <w:rPr>
          <w:rFonts w:ascii="Arial" w:hAnsi="Arial" w:cs="Arial"/>
          <w:i/>
          <w:iCs/>
          <w:sz w:val="18"/>
          <w:szCs w:val="18"/>
        </w:rPr>
        <w:t>non-allotissement</w:t>
      </w:r>
      <w:r w:rsidR="009B1CD0" w:rsidRPr="00CA7BAB">
        <w:rPr>
          <w:rFonts w:ascii="Arial" w:hAnsi="Arial" w:cs="Arial"/>
          <w:i/>
          <w:iCs/>
          <w:sz w:val="18"/>
          <w:szCs w:val="18"/>
        </w:rPr>
        <w:t>)</w:t>
      </w:r>
      <w:r w:rsidR="00B87564" w:rsidRPr="00CA7BAB">
        <w:rPr>
          <w:rFonts w:ascii="Arial" w:hAnsi="Arial" w:cs="Arial"/>
          <w:i/>
          <w:iCs/>
          <w:sz w:val="18"/>
          <w:szCs w:val="18"/>
        </w:rPr>
        <w:t> </w:t>
      </w:r>
      <w:r w:rsidR="00B87564" w:rsidRPr="00CA7BAB">
        <w:rPr>
          <w:rFonts w:ascii="Arial" w:hAnsi="Arial" w:cs="Arial"/>
          <w:iCs/>
        </w:rPr>
        <w:t>;</w:t>
      </w:r>
    </w:p>
    <w:p w14:paraId="53A0F318" w14:textId="77777777" w:rsidR="009B1CD0" w:rsidRPr="00CA7BAB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09ACED6" w14:textId="01F2EAD9" w:rsidR="00B87564" w:rsidRPr="00CA7BAB" w:rsidRDefault="007D7A65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Au</w:t>
      </w:r>
      <w:r w:rsidR="00B87564" w:rsidRPr="00CA7BAB">
        <w:rPr>
          <w:rFonts w:ascii="Arial" w:hAnsi="Arial" w:cs="Arial"/>
        </w:rPr>
        <w:t xml:space="preserve"> lot n°……. </w:t>
      </w:r>
      <w:proofErr w:type="gramStart"/>
      <w:r w:rsidR="00B87564" w:rsidRPr="00CA7BAB">
        <w:rPr>
          <w:rFonts w:ascii="Arial" w:hAnsi="Arial" w:cs="Arial"/>
        </w:rPr>
        <w:t>ou</w:t>
      </w:r>
      <w:proofErr w:type="gramEnd"/>
      <w:r w:rsidR="00B87564" w:rsidRPr="00CA7BAB">
        <w:rPr>
          <w:rFonts w:ascii="Arial" w:hAnsi="Arial" w:cs="Arial"/>
        </w:rPr>
        <w:t xml:space="preserve"> aux lots n°…………… du marché </w:t>
      </w:r>
      <w:r w:rsidR="00FE48C9" w:rsidRPr="00CA7BAB">
        <w:rPr>
          <w:rFonts w:ascii="Arial" w:hAnsi="Arial" w:cs="Arial"/>
        </w:rPr>
        <w:t xml:space="preserve">public </w:t>
      </w:r>
      <w:r w:rsidR="00B87564" w:rsidRPr="00CA7BAB">
        <w:rPr>
          <w:rFonts w:ascii="Arial" w:hAnsi="Arial" w:cs="Arial"/>
          <w:i/>
          <w:iCs/>
          <w:sz w:val="18"/>
          <w:szCs w:val="18"/>
        </w:rPr>
        <w:t>(en cas d’allotissement)</w:t>
      </w:r>
      <w:r w:rsidR="00B87564" w:rsidRPr="00CA7BAB">
        <w:rPr>
          <w:rFonts w:ascii="Arial" w:hAnsi="Arial" w:cs="Arial"/>
        </w:rPr>
        <w:t> ;</w:t>
      </w:r>
    </w:p>
    <w:p w14:paraId="2DFDCFE5" w14:textId="77777777" w:rsidR="009B1CD0" w:rsidRPr="00CA7BAB" w:rsidRDefault="009B1CD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CA7BAB"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 w:rsidRPr="00CA7BAB">
        <w:rPr>
          <w:rFonts w:ascii="Arial" w:hAnsi="Arial" w:cs="Arial"/>
          <w:i/>
          <w:iCs/>
          <w:sz w:val="18"/>
          <w:szCs w:val="18"/>
        </w:rPr>
        <w:t xml:space="preserve">ou des </w:t>
      </w:r>
      <w:r w:rsidRPr="00CA7BAB">
        <w:rPr>
          <w:rFonts w:ascii="Arial" w:hAnsi="Arial" w:cs="Arial"/>
          <w:i/>
          <w:iCs/>
          <w:sz w:val="18"/>
          <w:szCs w:val="18"/>
        </w:rPr>
        <w:t>lot</w:t>
      </w:r>
      <w:r w:rsidR="00B87564" w:rsidRPr="00CA7BAB">
        <w:rPr>
          <w:rFonts w:ascii="Arial" w:hAnsi="Arial" w:cs="Arial"/>
          <w:i/>
          <w:iCs/>
          <w:sz w:val="18"/>
          <w:szCs w:val="18"/>
        </w:rPr>
        <w:t>s</w:t>
      </w:r>
      <w:r w:rsidRPr="00CA7BAB"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</w:t>
      </w:r>
      <w:r w:rsidRPr="00CA7BAB">
        <w:rPr>
          <w:rFonts w:ascii="Arial" w:hAnsi="Arial" w:cs="Arial"/>
          <w:bCs/>
          <w:i/>
          <w:iCs/>
          <w:sz w:val="18"/>
          <w:szCs w:val="18"/>
        </w:rPr>
        <w:t xml:space="preserve"> ou </w:t>
      </w:r>
      <w:r w:rsidR="001C40C0" w:rsidRPr="00CA7BAB">
        <w:rPr>
          <w:rFonts w:ascii="Arial" w:hAnsi="Arial" w:cs="Arial"/>
          <w:bCs/>
          <w:i/>
          <w:iCs/>
          <w:sz w:val="18"/>
          <w:szCs w:val="18"/>
        </w:rPr>
        <w:t>l’invitation à confirmer l’intérêt</w:t>
      </w:r>
      <w:r w:rsidRPr="00CA7BAB">
        <w:rPr>
          <w:rFonts w:ascii="Arial" w:hAnsi="Arial" w:cs="Arial"/>
          <w:bCs/>
          <w:i/>
          <w:iCs/>
          <w:sz w:val="18"/>
          <w:szCs w:val="18"/>
        </w:rPr>
        <w:t>.</w:t>
      </w:r>
      <w:r w:rsidRPr="00CA7BAB">
        <w:rPr>
          <w:rFonts w:ascii="Arial" w:hAnsi="Arial" w:cs="Arial"/>
          <w:i/>
          <w:iCs/>
          <w:sz w:val="18"/>
          <w:szCs w:val="18"/>
        </w:rPr>
        <w:t>)</w:t>
      </w:r>
    </w:p>
    <w:p w14:paraId="7D1D4A19" w14:textId="77777777" w:rsidR="009B1CD0" w:rsidRPr="00CA7BAB" w:rsidRDefault="009B1CD0" w:rsidP="009B45B9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67B08CFA" w14:textId="77777777" w:rsidR="009B1CD0" w:rsidRPr="00CA7BAB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7B1D423C" w14:textId="77777777" w:rsidR="004C5755" w:rsidRPr="00CA7BAB" w:rsidRDefault="004C5755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C82FBD2" w14:textId="77777777" w:rsidR="004C5755" w:rsidRPr="00CA7BAB" w:rsidRDefault="004C5755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803833A" w14:textId="77777777" w:rsidR="004C5755" w:rsidRPr="00CA7BAB" w:rsidRDefault="004C5755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79CE1D09" w14:textId="77777777" w:rsidR="009B1CD0" w:rsidRPr="00CA7BAB" w:rsidRDefault="009B1CD0" w:rsidP="006B5057">
      <w:pPr>
        <w:pStyle w:val="fcasegauche"/>
        <w:tabs>
          <w:tab w:val="left" w:pos="851"/>
        </w:tabs>
        <w:spacing w:before="120" w:after="0"/>
        <w:ind w:left="426" w:firstLine="0"/>
        <w:rPr>
          <w:rFonts w:ascii="Arial" w:hAnsi="Arial" w:cs="Arial"/>
          <w:iCs/>
        </w:rPr>
      </w:pPr>
    </w:p>
    <w:p w14:paraId="733CE1B8" w14:textId="5F4FB65F" w:rsidR="009B1CD0" w:rsidRPr="00CA7BAB" w:rsidRDefault="007D7A65" w:rsidP="006B5057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À</w:t>
      </w:r>
      <w:r w:rsidR="009B1CD0" w:rsidRPr="00CA7BAB">
        <w:rPr>
          <w:rFonts w:ascii="Arial" w:hAnsi="Arial" w:cs="Arial"/>
        </w:rPr>
        <w:t xml:space="preserve"> l’offre de base</w:t>
      </w:r>
      <w:r w:rsidR="004C5755" w:rsidRPr="00CA7BAB">
        <w:rPr>
          <w:rFonts w:ascii="Arial" w:hAnsi="Arial" w:cs="Arial"/>
        </w:rPr>
        <w:t> ;</w:t>
      </w:r>
    </w:p>
    <w:p w14:paraId="01AC4F00" w14:textId="77777777" w:rsidR="009B1CD0" w:rsidRPr="00CA7BAB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4A5F6FEB" w14:textId="72545ED0" w:rsidR="009B1CD0" w:rsidRPr="00CA7BA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À</w:t>
      </w:r>
      <w:r w:rsidR="009B1CD0" w:rsidRPr="00CA7BAB">
        <w:rPr>
          <w:rFonts w:ascii="Arial" w:hAnsi="Arial" w:cs="Arial"/>
        </w:rPr>
        <w:t xml:space="preserve"> la variante suivante : </w:t>
      </w:r>
    </w:p>
    <w:p w14:paraId="4A5557B3" w14:textId="77777777" w:rsidR="006B5057" w:rsidRPr="00CA7BAB" w:rsidRDefault="006B5057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471249E4" w14:textId="77777777" w:rsidR="006B5057" w:rsidRPr="00CA7BAB" w:rsidRDefault="006B5057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23A97DD5" w14:textId="77777777" w:rsidR="006B5057" w:rsidRPr="00CA7BAB" w:rsidRDefault="006B5057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384D0B3A" w14:textId="77777777" w:rsidR="006B5057" w:rsidRPr="00CA7BAB" w:rsidRDefault="006B5057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7EB48868" w14:textId="33EEAF68" w:rsidR="006B5057" w:rsidRPr="00CA7BAB" w:rsidRDefault="006B5057" w:rsidP="006B5057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Avec</w:t>
      </w:r>
      <w:r w:rsidRPr="00CA7BAB">
        <w:rPr>
          <w:rFonts w:ascii="Arial" w:hAnsi="Arial" w:cs="Arial"/>
        </w:rPr>
        <w:t xml:space="preserve"> les prestations supplémentaires suivantes : </w:t>
      </w:r>
    </w:p>
    <w:p w14:paraId="6EE203E6" w14:textId="77777777" w:rsidR="006B5057" w:rsidRPr="00CA7BAB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6FBC9426" w14:textId="77777777" w:rsidR="006B5057" w:rsidRPr="00CA7BAB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08C70EA" w14:textId="77777777" w:rsidR="006B5057" w:rsidRPr="00CA7BAB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6D48545" w14:textId="77777777" w:rsidR="006B5057" w:rsidRPr="00CA7BAB" w:rsidRDefault="00212B82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br w:type="page"/>
      </w:r>
    </w:p>
    <w:p w14:paraId="72096DBF" w14:textId="77777777" w:rsidR="005546A9" w:rsidRPr="00CA7BAB" w:rsidRDefault="005546A9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CA7BAB" w14:paraId="784E8F83" w14:textId="77777777">
        <w:tc>
          <w:tcPr>
            <w:tcW w:w="10277" w:type="dxa"/>
            <w:shd w:val="clear" w:color="auto" w:fill="66CCFF"/>
          </w:tcPr>
          <w:p w14:paraId="6EC435BD" w14:textId="77777777" w:rsidR="009B1CD0" w:rsidRPr="00CA7BAB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CA7BAB"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CA7BAB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14:paraId="78E49E88" w14:textId="77777777" w:rsidR="009B1CD0" w:rsidRPr="00CA7BAB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75A2B0AD" w14:textId="77777777" w:rsidR="009B1CD0" w:rsidRPr="00CA7BAB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 w:rsidRPr="00CA7BAB">
        <w:rPr>
          <w:rFonts w:ascii="Arial" w:hAnsi="Arial" w:cs="Arial"/>
          <w:sz w:val="22"/>
          <w:szCs w:val="22"/>
        </w:rPr>
        <w:t xml:space="preserve">B1 - Identification et engagement </w:t>
      </w:r>
      <w:r w:rsidR="00CD185D" w:rsidRPr="00CA7BAB">
        <w:rPr>
          <w:rFonts w:ascii="Arial" w:hAnsi="Arial" w:cs="Arial"/>
          <w:sz w:val="22"/>
          <w:szCs w:val="22"/>
        </w:rPr>
        <w:t>du titulaire</w:t>
      </w:r>
      <w:r w:rsidR="0021797C" w:rsidRPr="00CA7BAB">
        <w:rPr>
          <w:rFonts w:ascii="Arial" w:hAnsi="Arial" w:cs="Arial"/>
          <w:sz w:val="22"/>
          <w:szCs w:val="22"/>
        </w:rPr>
        <w:t xml:space="preserve"> ou du groupement titulaire</w:t>
      </w:r>
    </w:p>
    <w:p w14:paraId="7D60E4FD" w14:textId="77777777" w:rsidR="009B1CD0" w:rsidRPr="00CA7BAB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093DBFC4" w14:textId="77777777" w:rsidR="009B1CD0" w:rsidRPr="00CA7BAB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20F26D70" w14:textId="77777777" w:rsidR="009B1CD0" w:rsidRPr="00CA7BAB" w:rsidRDefault="009B1CD0" w:rsidP="005846FB">
      <w:pPr>
        <w:tabs>
          <w:tab w:val="left" w:pos="851"/>
        </w:tabs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t xml:space="preserve">Après avoir pris connaissance des pièces constitutives du marché </w:t>
      </w:r>
      <w:r w:rsidR="00FE48C9" w:rsidRPr="00CA7BAB">
        <w:rPr>
          <w:rFonts w:ascii="Arial" w:hAnsi="Arial" w:cs="Arial"/>
        </w:rPr>
        <w:t>public</w:t>
      </w:r>
      <w:r w:rsidRPr="00CA7BAB">
        <w:rPr>
          <w:rFonts w:ascii="Arial" w:hAnsi="Arial" w:cs="Arial"/>
        </w:rPr>
        <w:t xml:space="preserve"> suivantes,</w:t>
      </w:r>
    </w:p>
    <w:p w14:paraId="0F5D341D" w14:textId="2BDED67A" w:rsidR="00C32F88" w:rsidRPr="00CA7BAB" w:rsidRDefault="00C32F88" w:rsidP="00C32F88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</w:t>
      </w:r>
      <w:r w:rsidR="00D948BC" w:rsidRPr="00CA7BAB">
        <w:rPr>
          <w:rFonts w:ascii="Arial" w:hAnsi="Arial" w:cs="Arial"/>
        </w:rPr>
        <w:t>Cahier des Clauses Particulières - CCP_</w:t>
      </w:r>
      <w:r w:rsidR="000A7FE7" w:rsidRPr="00CA7BAB">
        <w:rPr>
          <w:rFonts w:ascii="Arial" w:hAnsi="Arial" w:cs="Arial"/>
        </w:rPr>
        <w:t>2</w:t>
      </w:r>
      <w:r w:rsidR="007C7A38" w:rsidRPr="00CA7BAB">
        <w:rPr>
          <w:rFonts w:ascii="Arial" w:hAnsi="Arial" w:cs="Arial"/>
        </w:rPr>
        <w:t>569R0</w:t>
      </w:r>
      <w:r w:rsidR="000D0551">
        <w:rPr>
          <w:rFonts w:ascii="Arial" w:hAnsi="Arial" w:cs="Arial"/>
        </w:rPr>
        <w:t>4AO</w:t>
      </w:r>
    </w:p>
    <w:p w14:paraId="05A4E886" w14:textId="104D6CE5" w:rsidR="009B1CD0" w:rsidRPr="00CA7BAB" w:rsidRDefault="005D44C1" w:rsidP="00710FD6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 xml:space="preserve"> </w:t>
      </w:r>
      <w:r w:rsidR="00BE58C2">
        <w:rPr>
          <w:rFonts w:ascii="Arial" w:hAnsi="Arial" w:cs="Arial"/>
        </w:rPr>
        <w:t>DPF</w:t>
      </w:r>
      <w:r w:rsidR="00D948BC" w:rsidRPr="00CA7BAB">
        <w:rPr>
          <w:rFonts w:ascii="Arial" w:hAnsi="Arial" w:cs="Arial"/>
        </w:rPr>
        <w:t>- BPU_2</w:t>
      </w:r>
      <w:r w:rsidR="007C7A38" w:rsidRPr="00CA7BAB">
        <w:rPr>
          <w:rFonts w:ascii="Arial" w:hAnsi="Arial" w:cs="Arial"/>
        </w:rPr>
        <w:t>569R0</w:t>
      </w:r>
      <w:r w:rsidR="00BE58C2">
        <w:rPr>
          <w:rFonts w:ascii="Arial" w:hAnsi="Arial" w:cs="Arial"/>
        </w:rPr>
        <w:t>4AO</w:t>
      </w:r>
      <w:r w:rsidR="00D948BC" w:rsidRPr="00CA7BAB">
        <w:rPr>
          <w:rFonts w:ascii="Arial" w:hAnsi="Arial" w:cs="Arial"/>
        </w:rPr>
        <w:t> - complété par le titulaire</w:t>
      </w:r>
    </w:p>
    <w:p w14:paraId="227901B2" w14:textId="77777777" w:rsidR="0099771B" w:rsidRPr="00CA7BAB" w:rsidRDefault="00C32F88" w:rsidP="00C32F88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CCAG </w:t>
      </w:r>
      <w:r w:rsidR="0099771B" w:rsidRPr="00CA7BAB">
        <w:rPr>
          <w:rFonts w:ascii="Arial" w:hAnsi="Arial" w:cs="Arial"/>
        </w:rPr>
        <w:t>–</w:t>
      </w:r>
      <w:r w:rsidRPr="00CA7BAB">
        <w:rPr>
          <w:rFonts w:ascii="Arial" w:hAnsi="Arial" w:cs="Arial"/>
        </w:rPr>
        <w:t> </w:t>
      </w:r>
      <w:r w:rsidR="000A3FAE" w:rsidRPr="00CA7BAB">
        <w:rPr>
          <w:rFonts w:ascii="Arial" w:hAnsi="Arial" w:cs="Arial"/>
        </w:rPr>
        <w:t>TIC</w:t>
      </w:r>
      <w:r w:rsidR="0099771B" w:rsidRPr="00CA7BAB">
        <w:rPr>
          <w:rFonts w:ascii="Arial" w:hAnsi="Arial" w:cs="Arial"/>
        </w:rPr>
        <w:t xml:space="preserve"> approuvé par l'arrêté du 30 mars 2021 </w:t>
      </w:r>
    </w:p>
    <w:p w14:paraId="1742D92A" w14:textId="28D3E92B" w:rsidR="00AB2A0A" w:rsidRPr="00CA7BAB" w:rsidRDefault="00AB2A0A" w:rsidP="00C32F88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</w:t>
      </w:r>
      <w:r w:rsidR="00FF59E3">
        <w:rPr>
          <w:rFonts w:ascii="Arial" w:hAnsi="Arial" w:cs="Arial"/>
        </w:rPr>
        <w:t xml:space="preserve">Cadre de réponse Obligatoire : </w:t>
      </w:r>
      <w:r w:rsidR="00BE58C2">
        <w:rPr>
          <w:rFonts w:ascii="Arial" w:hAnsi="Arial" w:cs="Arial"/>
        </w:rPr>
        <w:t>Liste des attendus complétée</w:t>
      </w:r>
      <w:r w:rsidR="00D948BC" w:rsidRPr="00CA7BAB">
        <w:rPr>
          <w:rFonts w:ascii="Arial" w:hAnsi="Arial" w:cs="Arial"/>
        </w:rPr>
        <w:t xml:space="preserve"> par le titulaire</w:t>
      </w:r>
    </w:p>
    <w:p w14:paraId="7A91EF61" w14:textId="77777777" w:rsidR="00C32F88" w:rsidRPr="00CA7BAB" w:rsidRDefault="00C32F88" w:rsidP="00C32F88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</w:p>
    <w:p w14:paraId="4B99553F" w14:textId="77777777" w:rsidR="009B1CD0" w:rsidRPr="00CA7BAB" w:rsidRDefault="009B1CD0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54683936" w14:textId="77777777" w:rsidR="009B1CD0" w:rsidRPr="00CA7BAB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 w:rsidRPr="00CA7BAB">
        <w:rPr>
          <w:rFonts w:ascii="Arial" w:hAnsi="Arial" w:cs="Arial"/>
        </w:rPr>
        <w:t>et</w:t>
      </w:r>
      <w:proofErr w:type="gramEnd"/>
      <w:r w:rsidRPr="00CA7BAB">
        <w:rPr>
          <w:rFonts w:ascii="Arial" w:hAnsi="Arial" w:cs="Arial"/>
        </w:rPr>
        <w:t xml:space="preserve"> conformément à leurs clauses,</w:t>
      </w:r>
    </w:p>
    <w:p w14:paraId="3D67B8F7" w14:textId="77777777" w:rsidR="009B1CD0" w:rsidRPr="00CA7BAB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F2FA83B" w14:textId="77777777" w:rsidR="009B1CD0" w:rsidRPr="00CA7BAB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 xml:space="preserve"> </w:t>
      </w:r>
      <w:proofErr w:type="gramStart"/>
      <w:r w:rsidR="00D90A00" w:rsidRPr="00CA7BAB">
        <w:rPr>
          <w:rFonts w:ascii="Arial" w:hAnsi="Arial" w:cs="Arial"/>
        </w:rPr>
        <w:t>le</w:t>
      </w:r>
      <w:proofErr w:type="gramEnd"/>
      <w:r w:rsidR="00D90A00" w:rsidRPr="00CA7BAB">
        <w:rPr>
          <w:rFonts w:ascii="Arial" w:hAnsi="Arial" w:cs="Arial"/>
        </w:rPr>
        <w:t xml:space="preserve"> </w:t>
      </w:r>
      <w:r w:rsidR="009B1CD0" w:rsidRPr="00CA7BAB">
        <w:rPr>
          <w:rFonts w:ascii="Arial" w:hAnsi="Arial" w:cs="Arial"/>
        </w:rPr>
        <w:t>signataire</w:t>
      </w:r>
    </w:p>
    <w:p w14:paraId="7255CABA" w14:textId="77777777" w:rsidR="009B1CD0" w:rsidRPr="00CA7BAB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bookmarkStart w:id="0" w:name="_Hlk198544002"/>
    <w:p w14:paraId="1B9CA623" w14:textId="77777777" w:rsidR="000C6076" w:rsidRPr="00CA7BAB" w:rsidRDefault="000C6076" w:rsidP="000C6076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S’engage, sur la base de son offre et pour son propre compte ;</w:t>
      </w:r>
    </w:p>
    <w:p w14:paraId="639E3CAB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1" w:name="_Hlk188016009"/>
    </w:p>
    <w:p w14:paraId="488A4F8D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2" w:name="_Hlk198542670"/>
      <w:r w:rsidRPr="00CA7BAB">
        <w:rPr>
          <w:rFonts w:ascii="Arial" w:hAnsi="Arial" w:cs="Arial"/>
        </w:rPr>
        <w:t>Nom commercial du Candidat :</w:t>
      </w:r>
    </w:p>
    <w:p w14:paraId="7D1AAF7B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Dénomination sociale du Candidat :</w:t>
      </w:r>
    </w:p>
    <w:p w14:paraId="03CB0B08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établissement :</w:t>
      </w:r>
    </w:p>
    <w:p w14:paraId="1F72E370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siège social :</w:t>
      </w:r>
      <w:r w:rsidRPr="00CA7BAB">
        <w:rPr>
          <w:rFonts w:ascii="Arial" w:hAnsi="Arial" w:cs="Arial"/>
          <w:i/>
        </w:rPr>
        <w:t xml:space="preserve"> (si elle est différente de celle de l’établissement)</w:t>
      </w:r>
    </w:p>
    <w:p w14:paraId="158BF5A4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électronique :</w:t>
      </w:r>
    </w:p>
    <w:p w14:paraId="355B3FAA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de téléphone :</w:t>
      </w:r>
    </w:p>
    <w:p w14:paraId="08A6213F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SIRET :</w:t>
      </w:r>
    </w:p>
    <w:bookmarkEnd w:id="1"/>
    <w:bookmarkEnd w:id="2"/>
    <w:p w14:paraId="6856221C" w14:textId="77777777" w:rsidR="000C6076" w:rsidRPr="00CA7BAB" w:rsidRDefault="000C6076" w:rsidP="000C6076">
      <w:pPr>
        <w:tabs>
          <w:tab w:val="left" w:pos="851"/>
        </w:tabs>
        <w:jc w:val="both"/>
        <w:rPr>
          <w:rFonts w:ascii="Arial" w:hAnsi="Arial" w:cs="Arial"/>
        </w:rPr>
      </w:pPr>
    </w:p>
    <w:p w14:paraId="4B677D2A" w14:textId="77777777" w:rsidR="000C6076" w:rsidRPr="00CA7BAB" w:rsidRDefault="000C6076" w:rsidP="000C6076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Engage la société ……………………… sur la base de son offre ;</w:t>
      </w:r>
    </w:p>
    <w:p w14:paraId="5C398ACC" w14:textId="77777777" w:rsidR="000C6076" w:rsidRPr="00CA7BAB" w:rsidRDefault="000C6076" w:rsidP="000C607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bookmarkStart w:id="3" w:name="_Hlk198542702"/>
    </w:p>
    <w:p w14:paraId="268EAC72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4" w:name="_Hlk188016029"/>
      <w:r w:rsidRPr="00CA7BAB">
        <w:rPr>
          <w:rFonts w:ascii="Arial" w:hAnsi="Arial" w:cs="Arial"/>
        </w:rPr>
        <w:t>Nom commercial du candidat :</w:t>
      </w:r>
    </w:p>
    <w:p w14:paraId="4A7A6050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Dénomination sociale du candidat :</w:t>
      </w:r>
    </w:p>
    <w:p w14:paraId="53CDC12A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établissement :</w:t>
      </w:r>
    </w:p>
    <w:p w14:paraId="17785BE0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siège social :</w:t>
      </w:r>
      <w:r w:rsidRPr="00CA7BAB">
        <w:rPr>
          <w:rFonts w:ascii="Arial" w:hAnsi="Arial" w:cs="Arial"/>
          <w:i/>
        </w:rPr>
        <w:t xml:space="preserve"> (si elle est différente de celle de l’établissement)</w:t>
      </w:r>
    </w:p>
    <w:p w14:paraId="7F695E43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électronique :</w:t>
      </w:r>
    </w:p>
    <w:p w14:paraId="085231E5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de téléphone :</w:t>
      </w:r>
    </w:p>
    <w:p w14:paraId="5450D3EA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SIRET :</w:t>
      </w:r>
    </w:p>
    <w:bookmarkEnd w:id="4"/>
    <w:p w14:paraId="3BDE9AEA" w14:textId="77777777" w:rsidR="000C6076" w:rsidRPr="00CA7BAB" w:rsidRDefault="000C6076" w:rsidP="000C6076">
      <w:pPr>
        <w:tabs>
          <w:tab w:val="left" w:pos="851"/>
        </w:tabs>
        <w:jc w:val="both"/>
        <w:rPr>
          <w:rFonts w:ascii="Arial" w:hAnsi="Arial" w:cs="Arial"/>
        </w:rPr>
      </w:pPr>
    </w:p>
    <w:bookmarkEnd w:id="3"/>
    <w:p w14:paraId="65E9D3DA" w14:textId="77777777" w:rsidR="000C6076" w:rsidRPr="00CA7BAB" w:rsidRDefault="000C6076" w:rsidP="000C6076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</w:t>
      </w:r>
      <w:proofErr w:type="gramStart"/>
      <w:r w:rsidRPr="00CA7BAB">
        <w:rPr>
          <w:rFonts w:ascii="Arial" w:hAnsi="Arial" w:cs="Arial"/>
        </w:rPr>
        <w:t>l’ensemble</w:t>
      </w:r>
      <w:proofErr w:type="gramEnd"/>
      <w:r w:rsidRPr="00CA7BAB">
        <w:rPr>
          <w:rFonts w:ascii="Arial" w:hAnsi="Arial" w:cs="Arial"/>
        </w:rPr>
        <w:t xml:space="preserve"> des membres du groupement s’engagent, sur la base de l’offre du groupement ;</w:t>
      </w:r>
    </w:p>
    <w:p w14:paraId="58123D01" w14:textId="77777777" w:rsidR="000C6076" w:rsidRPr="00CA7BAB" w:rsidRDefault="000C6076" w:rsidP="000C6076">
      <w:pPr>
        <w:tabs>
          <w:tab w:val="left" w:pos="851"/>
        </w:tabs>
        <w:ind w:left="851"/>
        <w:jc w:val="both"/>
        <w:rPr>
          <w:rFonts w:ascii="Arial" w:hAnsi="Arial" w:cs="Arial"/>
          <w:i/>
          <w:sz w:val="18"/>
          <w:szCs w:val="18"/>
        </w:rPr>
      </w:pPr>
    </w:p>
    <w:p w14:paraId="56715206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5" w:name="_Hlk188016042"/>
      <w:r w:rsidRPr="00CA7BAB">
        <w:rPr>
          <w:rFonts w:ascii="Arial" w:hAnsi="Arial" w:cs="Arial"/>
        </w:rPr>
        <w:t>Nom commercial du mandataire :</w:t>
      </w:r>
    </w:p>
    <w:p w14:paraId="5464855F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Dénomination sociale du mandataire :</w:t>
      </w:r>
    </w:p>
    <w:p w14:paraId="2F5D7B82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établissement :</w:t>
      </w:r>
    </w:p>
    <w:p w14:paraId="3057F694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siège social :</w:t>
      </w:r>
      <w:r w:rsidRPr="00CA7BAB">
        <w:rPr>
          <w:rFonts w:ascii="Arial" w:hAnsi="Arial" w:cs="Arial"/>
          <w:i/>
        </w:rPr>
        <w:t xml:space="preserve"> (si elle est différente de celle de l’établissement)</w:t>
      </w:r>
    </w:p>
    <w:p w14:paraId="399B6921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électronique :</w:t>
      </w:r>
    </w:p>
    <w:p w14:paraId="1A1CD6E8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de téléphone :</w:t>
      </w:r>
    </w:p>
    <w:p w14:paraId="5F6D336F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SIRET :</w:t>
      </w:r>
    </w:p>
    <w:p w14:paraId="7B5B0927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E7B2995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Nom commercial du Co traitant N°1 :</w:t>
      </w:r>
    </w:p>
    <w:p w14:paraId="05F72242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Dénomination sociale du mandataire du Co traitant N°1 :</w:t>
      </w:r>
    </w:p>
    <w:p w14:paraId="74E9EB75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établissement :</w:t>
      </w:r>
    </w:p>
    <w:p w14:paraId="4CFACB28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de son siège social :</w:t>
      </w:r>
      <w:r w:rsidRPr="00CA7BAB">
        <w:rPr>
          <w:rFonts w:ascii="Arial" w:hAnsi="Arial" w:cs="Arial"/>
          <w:i/>
        </w:rPr>
        <w:t xml:space="preserve"> (si elle est différente de celle de l’établissement)</w:t>
      </w:r>
    </w:p>
    <w:p w14:paraId="4C50ADD9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Adresse électronique :</w:t>
      </w:r>
    </w:p>
    <w:p w14:paraId="4E2A4263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de téléphone :</w:t>
      </w:r>
    </w:p>
    <w:p w14:paraId="4641A0AA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>Numéro SIRET :</w:t>
      </w:r>
    </w:p>
    <w:p w14:paraId="5EBD6549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2E37EF5" w14:textId="77777777" w:rsidR="000C6076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i/>
        </w:rPr>
      </w:pPr>
      <w:r w:rsidRPr="00CA7BAB">
        <w:rPr>
          <w:rFonts w:ascii="Arial" w:hAnsi="Arial" w:cs="Arial"/>
          <w:b/>
          <w:i/>
          <w:highlight w:val="yellow"/>
        </w:rPr>
        <w:t>A Dupliquer pour chaque Co traitant</w:t>
      </w:r>
    </w:p>
    <w:bookmarkEnd w:id="0"/>
    <w:bookmarkEnd w:id="5"/>
    <w:p w14:paraId="700BC9E3" w14:textId="0C8A43E4" w:rsidR="006B5057" w:rsidRPr="00CA7BAB" w:rsidRDefault="000C6076" w:rsidP="000C607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br w:type="page"/>
      </w:r>
    </w:p>
    <w:p w14:paraId="0F4D0C4B" w14:textId="77777777" w:rsidR="009B1CD0" w:rsidRPr="00CA7BAB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proofErr w:type="gramStart"/>
      <w:r w:rsidRPr="00CA7BAB">
        <w:rPr>
          <w:rFonts w:ascii="Arial" w:hAnsi="Arial" w:cs="Arial"/>
        </w:rPr>
        <w:lastRenderedPageBreak/>
        <w:t>à</w:t>
      </w:r>
      <w:proofErr w:type="gramEnd"/>
      <w:r w:rsidRPr="00CA7BAB">
        <w:rPr>
          <w:rFonts w:ascii="Arial" w:hAnsi="Arial" w:cs="Arial"/>
        </w:rPr>
        <w:t xml:space="preserve"> livrer les fournitures demandées ou à exécuter les prestations demandées :</w:t>
      </w:r>
    </w:p>
    <w:p w14:paraId="19DD526B" w14:textId="77777777" w:rsidR="009B1CD0" w:rsidRPr="00CA7BAB" w:rsidRDefault="007D7A65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 xml:space="preserve"> </w:t>
      </w:r>
      <w:proofErr w:type="gramStart"/>
      <w:r w:rsidR="009B1CD0" w:rsidRPr="00CA7BAB">
        <w:rPr>
          <w:rFonts w:ascii="Arial" w:hAnsi="Arial" w:cs="Arial"/>
        </w:rPr>
        <w:t>aux</w:t>
      </w:r>
      <w:proofErr w:type="gramEnd"/>
      <w:r w:rsidR="009B1CD0" w:rsidRPr="00CA7BAB">
        <w:rPr>
          <w:rFonts w:ascii="Arial" w:hAnsi="Arial" w:cs="Arial"/>
        </w:rPr>
        <w:t xml:space="preserve"> prix indiqués ci-dessous ;</w:t>
      </w:r>
    </w:p>
    <w:p w14:paraId="5AAF9D0C" w14:textId="77777777" w:rsidR="009B1CD0" w:rsidRPr="00CA7BAB" w:rsidRDefault="007D7A65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 xml:space="preserve"> Taux de la TVA : </w:t>
      </w:r>
    </w:p>
    <w:p w14:paraId="1E28CED2" w14:textId="77777777" w:rsidR="009B1CD0" w:rsidRPr="00CA7BAB" w:rsidRDefault="007D7A65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 xml:space="preserve"> Montant hors taxes</w:t>
      </w:r>
      <w:r w:rsidR="009B1CD0" w:rsidRPr="00CA7BAB">
        <w:rPr>
          <w:rStyle w:val="Caractresdenotedebasdepage"/>
          <w:rFonts w:ascii="Arial" w:hAnsi="Arial" w:cs="Arial"/>
        </w:rPr>
        <w:footnoteReference w:id="2"/>
      </w:r>
      <w:r w:rsidR="009B1CD0" w:rsidRPr="00CA7BAB">
        <w:rPr>
          <w:rStyle w:val="Caractresdenotedebasdepage"/>
          <w:rFonts w:ascii="Arial" w:hAnsi="Arial" w:cs="Arial"/>
        </w:rPr>
        <w:t> </w:t>
      </w:r>
      <w:r w:rsidR="009B1CD0" w:rsidRPr="00CA7BAB">
        <w:rPr>
          <w:rFonts w:ascii="Arial" w:hAnsi="Arial" w:cs="Arial"/>
        </w:rPr>
        <w:t>:</w:t>
      </w:r>
    </w:p>
    <w:p w14:paraId="1E9312A0" w14:textId="77777777" w:rsidR="009B1CD0" w:rsidRPr="00CA7BAB" w:rsidRDefault="009B1CD0" w:rsidP="005D44C1">
      <w:pPr>
        <w:tabs>
          <w:tab w:val="left" w:pos="426"/>
          <w:tab w:val="left" w:pos="851"/>
        </w:tabs>
        <w:spacing w:before="120"/>
        <w:ind w:left="2268"/>
        <w:rPr>
          <w:rFonts w:ascii="Arial" w:hAnsi="Arial" w:cs="Arial"/>
        </w:rPr>
      </w:pPr>
      <w:r w:rsidRPr="00CA7BAB">
        <w:rPr>
          <w:rFonts w:ascii="Arial" w:hAnsi="Arial" w:cs="Arial"/>
        </w:rPr>
        <w:t>Montant hors taxes arrêté en chiffres à : ……………………………………………………………………………….</w:t>
      </w:r>
    </w:p>
    <w:p w14:paraId="0B3E50C8" w14:textId="77777777" w:rsidR="009B1CD0" w:rsidRPr="00CA7BAB" w:rsidRDefault="009B1CD0" w:rsidP="005D44C1">
      <w:pPr>
        <w:pStyle w:val="fcase1ertab"/>
        <w:tabs>
          <w:tab w:val="left" w:pos="851"/>
        </w:tabs>
        <w:spacing w:before="120"/>
        <w:ind w:left="2268" w:firstLine="0"/>
        <w:jc w:val="left"/>
        <w:rPr>
          <w:rFonts w:ascii="Arial" w:hAnsi="Arial" w:cs="Arial"/>
        </w:rPr>
      </w:pPr>
      <w:r w:rsidRPr="00CA7BAB"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70ADB529" w14:textId="77777777" w:rsidR="009B1CD0" w:rsidRPr="00CA7BAB" w:rsidRDefault="007D7A65" w:rsidP="005D44C1">
      <w:pPr>
        <w:tabs>
          <w:tab w:val="left" w:pos="426"/>
          <w:tab w:val="left" w:pos="709"/>
          <w:tab w:val="left" w:pos="851"/>
        </w:tabs>
        <w:spacing w:before="240"/>
        <w:ind w:left="1701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 xml:space="preserve"> Montant TTC</w:t>
      </w:r>
      <w:r w:rsidR="009B1CD0" w:rsidRPr="00CA7BAB">
        <w:rPr>
          <w:rStyle w:val="Caractresdenotedebasdepage"/>
          <w:rFonts w:ascii="Arial" w:hAnsi="Arial" w:cs="Arial"/>
        </w:rPr>
        <w:footnoteReference w:customMarkFollows="1" w:id="3"/>
        <w:t>4 </w:t>
      </w:r>
      <w:r w:rsidR="009B1CD0" w:rsidRPr="00CA7BAB">
        <w:rPr>
          <w:rFonts w:ascii="Arial" w:hAnsi="Arial" w:cs="Arial"/>
        </w:rPr>
        <w:t>:</w:t>
      </w:r>
    </w:p>
    <w:p w14:paraId="530BE20D" w14:textId="77777777" w:rsidR="009B1CD0" w:rsidRPr="00CA7BAB" w:rsidRDefault="009B1CD0" w:rsidP="005D44C1">
      <w:pPr>
        <w:pStyle w:val="fcase1ertab"/>
        <w:tabs>
          <w:tab w:val="left" w:pos="851"/>
        </w:tabs>
        <w:spacing w:before="120"/>
        <w:ind w:left="2410" w:firstLine="0"/>
        <w:jc w:val="left"/>
        <w:rPr>
          <w:rFonts w:ascii="Arial" w:hAnsi="Arial" w:cs="Arial"/>
        </w:rPr>
      </w:pPr>
      <w:r w:rsidRPr="00CA7BAB"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09EBE5D1" w14:textId="77777777" w:rsidR="009B1CD0" w:rsidRPr="00CA7BAB" w:rsidRDefault="009B1CD0" w:rsidP="005D44C1">
      <w:pPr>
        <w:pStyle w:val="fcase1ertab"/>
        <w:tabs>
          <w:tab w:val="left" w:pos="851"/>
        </w:tabs>
        <w:spacing w:before="120"/>
        <w:ind w:left="2410" w:firstLine="0"/>
        <w:jc w:val="left"/>
        <w:rPr>
          <w:rFonts w:ascii="Arial" w:hAnsi="Arial" w:cs="Arial"/>
          <w:u w:val="single"/>
        </w:rPr>
      </w:pPr>
      <w:r w:rsidRPr="00CA7BAB"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 w:rsidRPr="00CA7BAB">
        <w:rPr>
          <w:rFonts w:ascii="Arial" w:hAnsi="Arial" w:cs="Arial"/>
        </w:rPr>
        <w:t>…….</w:t>
      </w:r>
      <w:proofErr w:type="gramEnd"/>
      <w:r w:rsidRPr="00CA7BAB">
        <w:rPr>
          <w:rFonts w:ascii="Arial" w:hAnsi="Arial" w:cs="Arial"/>
        </w:rPr>
        <w:t>.</w:t>
      </w:r>
    </w:p>
    <w:p w14:paraId="39DC3547" w14:textId="77777777" w:rsidR="005D44C1" w:rsidRPr="00CA7BAB" w:rsidRDefault="000858A9" w:rsidP="000858A9">
      <w:pPr>
        <w:pStyle w:val="fcase1ertab"/>
        <w:spacing w:before="120"/>
        <w:ind w:left="567" w:firstLine="0"/>
        <w:rPr>
          <w:rFonts w:ascii="Arial" w:hAnsi="Arial" w:cs="Arial"/>
          <w:u w:val="single"/>
        </w:rPr>
      </w:pPr>
      <w:r w:rsidRPr="00CA7BAB">
        <w:rPr>
          <w:rFonts w:ascii="Arial" w:hAnsi="Arial" w:cs="Arial"/>
          <w:u w:val="single"/>
        </w:rPr>
        <w:t>OU</w:t>
      </w:r>
    </w:p>
    <w:p w14:paraId="4FF4C107" w14:textId="77777777" w:rsidR="009B1CD0" w:rsidRPr="00CA7BAB" w:rsidRDefault="005D44C1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 xml:space="preserve"> </w:t>
      </w:r>
      <w:proofErr w:type="gramStart"/>
      <w:r w:rsidR="009B1CD0" w:rsidRPr="00CA7BAB">
        <w:rPr>
          <w:rFonts w:ascii="Arial" w:hAnsi="Arial" w:cs="Arial"/>
        </w:rPr>
        <w:t>aux</w:t>
      </w:r>
      <w:proofErr w:type="gramEnd"/>
      <w:r w:rsidR="009B1CD0" w:rsidRPr="00CA7BAB">
        <w:rPr>
          <w:rFonts w:ascii="Arial" w:hAnsi="Arial" w:cs="Arial"/>
        </w:rPr>
        <w:t xml:space="preserve"> prix indiqués </w:t>
      </w:r>
      <w:r w:rsidR="009D661E" w:rsidRPr="00CA7BAB">
        <w:rPr>
          <w:rFonts w:ascii="Arial" w:hAnsi="Arial" w:cs="Arial"/>
        </w:rPr>
        <w:t xml:space="preserve">ci-dessous ou </w:t>
      </w:r>
      <w:r w:rsidR="009B1CD0" w:rsidRPr="00CA7BAB">
        <w:rPr>
          <w:rFonts w:ascii="Arial" w:hAnsi="Arial" w:cs="Arial"/>
        </w:rPr>
        <w:t>dans l’annexe financière jointe au présent document.</w:t>
      </w:r>
    </w:p>
    <w:p w14:paraId="7B9E1A62" w14:textId="77777777" w:rsidR="009B1CD0" w:rsidRPr="00CA7BAB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7B671091" w14:textId="77777777" w:rsidR="009B1CD0" w:rsidRPr="00CA7BAB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 w:rsidRPr="00CA7BAB">
        <w:rPr>
          <w:rFonts w:ascii="Arial" w:hAnsi="Arial" w:cs="Arial"/>
          <w:b/>
          <w:sz w:val="22"/>
          <w:szCs w:val="22"/>
        </w:rPr>
        <w:t xml:space="preserve">B2 </w:t>
      </w:r>
      <w:r w:rsidR="0021797C" w:rsidRPr="00CA7BAB">
        <w:rPr>
          <w:rFonts w:ascii="Arial" w:hAnsi="Arial" w:cs="Arial"/>
          <w:b/>
          <w:sz w:val="22"/>
          <w:szCs w:val="22"/>
        </w:rPr>
        <w:t>–</w:t>
      </w:r>
      <w:r w:rsidRPr="00CA7BAB">
        <w:rPr>
          <w:rFonts w:ascii="Arial" w:hAnsi="Arial" w:cs="Arial"/>
          <w:b/>
          <w:sz w:val="22"/>
          <w:szCs w:val="22"/>
        </w:rPr>
        <w:t xml:space="preserve"> </w:t>
      </w:r>
      <w:r w:rsidR="0021797C" w:rsidRPr="00CA7BAB">
        <w:rPr>
          <w:rFonts w:ascii="Arial" w:hAnsi="Arial" w:cs="Arial"/>
          <w:b/>
          <w:sz w:val="22"/>
          <w:szCs w:val="22"/>
        </w:rPr>
        <w:t>Nature du groupement et</w:t>
      </w:r>
      <w:r w:rsidR="00036500" w:rsidRPr="00CA7BAB">
        <w:rPr>
          <w:rFonts w:ascii="Arial" w:hAnsi="Arial" w:cs="Arial"/>
          <w:b/>
          <w:sz w:val="22"/>
          <w:szCs w:val="22"/>
        </w:rPr>
        <w:t>,</w:t>
      </w:r>
      <w:r w:rsidR="0021797C" w:rsidRPr="00CA7BAB">
        <w:rPr>
          <w:rFonts w:ascii="Arial" w:hAnsi="Arial" w:cs="Arial"/>
          <w:b/>
          <w:sz w:val="22"/>
          <w:szCs w:val="22"/>
        </w:rPr>
        <w:t xml:space="preserve"> </w:t>
      </w:r>
      <w:r w:rsidR="00036500" w:rsidRPr="00CA7BAB">
        <w:rPr>
          <w:rFonts w:ascii="Arial" w:hAnsi="Arial" w:cs="Arial"/>
          <w:b/>
          <w:sz w:val="22"/>
          <w:szCs w:val="22"/>
        </w:rPr>
        <w:t>en cas de groupement conjoint,</w:t>
      </w:r>
      <w:r w:rsidR="00036500" w:rsidRPr="00CA7BAB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 w:rsidRPr="00CA7BAB">
        <w:rPr>
          <w:rFonts w:ascii="Arial" w:hAnsi="Arial" w:cs="Arial"/>
          <w:b/>
          <w:sz w:val="22"/>
          <w:szCs w:val="22"/>
        </w:rPr>
        <w:t>r</w:t>
      </w:r>
      <w:r w:rsidRPr="00CA7BAB">
        <w:rPr>
          <w:rFonts w:ascii="Arial" w:hAnsi="Arial" w:cs="Arial"/>
          <w:b/>
          <w:sz w:val="22"/>
          <w:szCs w:val="22"/>
        </w:rPr>
        <w:t>épartition des prestations</w:t>
      </w:r>
    </w:p>
    <w:p w14:paraId="3BF38B54" w14:textId="77777777" w:rsidR="00354C04" w:rsidRPr="00CA7BAB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iCs/>
          <w:sz w:val="18"/>
          <w:szCs w:val="18"/>
        </w:rPr>
        <w:t>(</w:t>
      </w:r>
      <w:r w:rsidR="00840934" w:rsidRPr="00CA7BAB">
        <w:rPr>
          <w:rFonts w:ascii="Arial" w:hAnsi="Arial" w:cs="Arial"/>
          <w:i/>
          <w:iCs/>
          <w:sz w:val="18"/>
          <w:szCs w:val="18"/>
        </w:rPr>
        <w:t>En</w:t>
      </w:r>
      <w:r w:rsidRPr="00CA7BAB"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0934EAB6" w14:textId="77777777" w:rsidR="00036500" w:rsidRPr="00CA7BAB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4E1D0FC0" w14:textId="77777777" w:rsidR="0021797C" w:rsidRPr="00CA7BAB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 xml:space="preserve">Pour l’exécution du marché </w:t>
      </w:r>
      <w:r w:rsidR="00D90A00" w:rsidRPr="00CA7BAB">
        <w:rPr>
          <w:rFonts w:ascii="Arial" w:hAnsi="Arial" w:cs="Arial"/>
        </w:rPr>
        <w:t>public</w:t>
      </w:r>
      <w:r w:rsidRPr="00CA7BAB">
        <w:rPr>
          <w:rFonts w:ascii="Arial" w:hAnsi="Arial" w:cs="Arial"/>
        </w:rPr>
        <w:t xml:space="preserve">, le groupement </w:t>
      </w:r>
      <w:r w:rsidR="00036500" w:rsidRPr="00CA7BAB">
        <w:rPr>
          <w:rFonts w:ascii="Arial" w:hAnsi="Arial" w:cs="Arial"/>
        </w:rPr>
        <w:t>d’opérateurs économiques est</w:t>
      </w:r>
      <w:r w:rsidRPr="00CA7BAB">
        <w:rPr>
          <w:rFonts w:ascii="Arial" w:hAnsi="Arial" w:cs="Arial"/>
        </w:rPr>
        <w:t> :</w:t>
      </w:r>
    </w:p>
    <w:p w14:paraId="4BF2051A" w14:textId="77777777" w:rsidR="00036500" w:rsidRPr="00CA7BAB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1EBA93CF" w14:textId="77777777" w:rsidR="00354C04" w:rsidRPr="00CA7BAB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  <w:i/>
          <w:iCs/>
        </w:rPr>
        <w:t xml:space="preserve"> </w:t>
      </w:r>
      <w:proofErr w:type="gramStart"/>
      <w:r w:rsidRPr="00CA7BAB">
        <w:rPr>
          <w:rFonts w:ascii="Arial" w:hAnsi="Arial" w:cs="Arial"/>
        </w:rPr>
        <w:t>conjoint</w:t>
      </w:r>
      <w:proofErr w:type="gramEnd"/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  <w:t>OU</w:t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  <w:iCs/>
        </w:rPr>
        <w:t xml:space="preserve"> </w:t>
      </w:r>
      <w:r w:rsidRPr="00CA7BAB">
        <w:rPr>
          <w:rFonts w:ascii="Arial" w:hAnsi="Arial" w:cs="Arial"/>
        </w:rPr>
        <w:t>solidaire</w:t>
      </w:r>
    </w:p>
    <w:p w14:paraId="76C52C1C" w14:textId="77777777" w:rsidR="009B1CD0" w:rsidRPr="00CA7BAB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 w:rsidRPr="00CA7BAB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CA7BAB" w14:paraId="7C02B6A1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3A2C0E" w14:textId="77777777" w:rsidR="009B1CD0" w:rsidRPr="00CA7BAB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CA7BAB">
              <w:rPr>
                <w:rFonts w:ascii="Arial" w:hAnsi="Arial" w:cs="Arial"/>
                <w:b/>
              </w:rPr>
              <w:t xml:space="preserve">Désignation des membres </w:t>
            </w:r>
          </w:p>
          <w:p w14:paraId="23B8CE8F" w14:textId="77777777" w:rsidR="009B1CD0" w:rsidRPr="00CA7BAB" w:rsidRDefault="009B1CD0" w:rsidP="005846F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proofErr w:type="gramStart"/>
            <w:r w:rsidRPr="00CA7BAB">
              <w:rPr>
                <w:rFonts w:ascii="Arial" w:hAnsi="Arial" w:cs="Arial"/>
                <w:b/>
              </w:rPr>
              <w:t>du</w:t>
            </w:r>
            <w:proofErr w:type="gramEnd"/>
            <w:r w:rsidRPr="00CA7BAB"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03A4" w14:textId="77777777" w:rsidR="009B1CD0" w:rsidRPr="00CA7BAB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 w:rsidRPr="00CA7BAB">
              <w:rPr>
                <w:b/>
                <w:i w:val="0"/>
                <w:sz w:val="20"/>
              </w:rPr>
              <w:t>Prestations exécutées par les membres</w:t>
            </w:r>
          </w:p>
          <w:p w14:paraId="376D6D31" w14:textId="77777777" w:rsidR="009B1CD0" w:rsidRPr="00CA7BAB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 w:rsidRPr="00CA7BAB">
              <w:rPr>
                <w:b/>
                <w:i w:val="0"/>
                <w:sz w:val="20"/>
              </w:rPr>
              <w:t>du</w:t>
            </w:r>
            <w:proofErr w:type="gramEnd"/>
            <w:r w:rsidRPr="00CA7BAB"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9B1CD0" w:rsidRPr="00CA7BAB" w14:paraId="18DE8705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2549C9" w14:textId="77777777" w:rsidR="009B1CD0" w:rsidRPr="00CA7BAB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8C4AE9" w14:textId="77777777" w:rsidR="009B1CD0" w:rsidRPr="00CA7BAB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CA7BAB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28A89" w14:textId="77777777" w:rsidR="009B1CD0" w:rsidRPr="00CA7BAB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CA7BAB">
              <w:rPr>
                <w:rFonts w:ascii="Arial" w:hAnsi="Arial" w:cs="Arial"/>
                <w:b/>
              </w:rPr>
              <w:t xml:space="preserve">Montant HT </w:t>
            </w:r>
          </w:p>
          <w:p w14:paraId="092984F6" w14:textId="77777777" w:rsidR="009B1CD0" w:rsidRPr="00CA7BAB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 w:rsidRPr="00CA7BAB">
              <w:rPr>
                <w:rFonts w:ascii="Arial" w:hAnsi="Arial" w:cs="Arial"/>
                <w:b/>
              </w:rPr>
              <w:t>de</w:t>
            </w:r>
            <w:proofErr w:type="gramEnd"/>
            <w:r w:rsidRPr="00CA7BAB"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9B1CD0" w:rsidRPr="00CA7BAB" w14:paraId="7CAA10D0" w14:textId="77777777" w:rsidTr="00AB2A0A">
        <w:trPr>
          <w:trHeight w:val="67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BEE8064" w14:textId="77777777" w:rsidR="009B1CD0" w:rsidRPr="00CA7BA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7C0514B" w14:textId="77777777" w:rsidR="009B1CD0" w:rsidRPr="00CA7BA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7FBA9B3" w14:textId="77777777" w:rsidR="009B1CD0" w:rsidRPr="00CA7BAB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CA7BAB" w14:paraId="72516FC5" w14:textId="77777777" w:rsidTr="00AB2A0A">
        <w:trPr>
          <w:trHeight w:val="660"/>
        </w:trPr>
        <w:tc>
          <w:tcPr>
            <w:tcW w:w="4503" w:type="dxa"/>
            <w:tcBorders>
              <w:left w:val="single" w:sz="4" w:space="0" w:color="000000"/>
            </w:tcBorders>
          </w:tcPr>
          <w:p w14:paraId="23540522" w14:textId="77777777" w:rsidR="009B1CD0" w:rsidRPr="00CA7BA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6955AFB5" w14:textId="77777777" w:rsidR="009B1CD0" w:rsidRPr="00CA7BA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1742A21A" w14:textId="77777777" w:rsidR="009B1CD0" w:rsidRPr="00CA7BAB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CA7BAB" w14:paraId="172CC006" w14:textId="77777777" w:rsidTr="00AB2A0A">
        <w:trPr>
          <w:trHeight w:val="698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939DED7" w14:textId="77777777" w:rsidR="009B1CD0" w:rsidRPr="00CA7BA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C26A4C2" w14:textId="77777777" w:rsidR="009B1CD0" w:rsidRPr="00CA7BA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718BB1B1" w14:textId="77777777" w:rsidR="009B1CD0" w:rsidRPr="00CA7BAB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2ACF6F3D" w14:textId="77777777" w:rsidR="009B1CD0" w:rsidRPr="00CA7BAB" w:rsidRDefault="009B1CD0" w:rsidP="006C4338">
      <w:pPr>
        <w:tabs>
          <w:tab w:val="left" w:pos="851"/>
          <w:tab w:val="left" w:pos="6237"/>
        </w:tabs>
        <w:rPr>
          <w:rFonts w:ascii="Arial" w:hAnsi="Arial" w:cs="Arial"/>
        </w:rPr>
      </w:pPr>
    </w:p>
    <w:p w14:paraId="72EB2E74" w14:textId="77777777" w:rsidR="009B1CD0" w:rsidRPr="00CA7BAB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43621A4B" w14:textId="77777777" w:rsidR="009B1CD0" w:rsidRPr="00CA7BAB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  <w:b/>
          <w:sz w:val="22"/>
          <w:szCs w:val="22"/>
        </w:rPr>
        <w:t>B3 - Compte (s) à créditer</w:t>
      </w:r>
    </w:p>
    <w:p w14:paraId="2597765B" w14:textId="77777777" w:rsidR="009B1CD0" w:rsidRPr="00CA7BAB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CA7BAB"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3EA442FF" w14:textId="77777777" w:rsidR="009B1CD0" w:rsidRPr="00CA7BAB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EAB047B" w14:textId="77777777" w:rsidR="009B1CD0" w:rsidRPr="00CA7BAB" w:rsidRDefault="009622EF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CA7BAB">
        <w:rPr>
          <w:rFonts w:ascii="Arial" w:eastAsia="Wingdings" w:hAnsi="Arial" w:cs="Arial"/>
          <w:b/>
          <w:color w:val="66CCFF"/>
          <w:spacing w:val="-10"/>
        </w:rPr>
        <w:t></w:t>
      </w:r>
      <w:r w:rsidRPr="00CA7BAB">
        <w:rPr>
          <w:rFonts w:ascii="Arial" w:eastAsia="Arial" w:hAnsi="Arial" w:cs="Arial"/>
          <w:spacing w:val="-10"/>
        </w:rPr>
        <w:t xml:space="preserve"> Nom</w:t>
      </w:r>
      <w:r w:rsidR="009B1CD0" w:rsidRPr="00CA7BAB">
        <w:rPr>
          <w:rFonts w:ascii="Arial" w:hAnsi="Arial" w:cs="Arial"/>
        </w:rPr>
        <w:t xml:space="preserve"> de l’établissement bancaire :</w:t>
      </w:r>
    </w:p>
    <w:p w14:paraId="41D7C657" w14:textId="77777777" w:rsidR="009B1CD0" w:rsidRPr="00CA7BAB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0DE0C16A" w14:textId="77777777" w:rsidR="009B1CD0" w:rsidRPr="00CA7BAB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0268AFC4" w14:textId="77777777" w:rsidR="009B1CD0" w:rsidRPr="00CA7BAB" w:rsidRDefault="009622EF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 w:rsidRPr="00CA7BAB">
        <w:rPr>
          <w:rFonts w:ascii="Arial" w:eastAsia="Wingdings" w:hAnsi="Arial" w:cs="Arial"/>
          <w:b/>
          <w:color w:val="66CCFF"/>
          <w:spacing w:val="-10"/>
        </w:rPr>
        <w:t></w:t>
      </w:r>
      <w:r w:rsidRPr="00CA7BAB">
        <w:rPr>
          <w:rFonts w:ascii="Arial" w:eastAsia="Arial" w:hAnsi="Arial" w:cs="Arial"/>
          <w:spacing w:val="-10"/>
        </w:rPr>
        <w:t xml:space="preserve"> Numéro</w:t>
      </w:r>
      <w:r w:rsidR="009B1CD0" w:rsidRPr="00CA7BAB">
        <w:rPr>
          <w:rFonts w:ascii="Arial" w:hAnsi="Arial" w:cs="Arial"/>
        </w:rPr>
        <w:t xml:space="preserve"> de compte :</w:t>
      </w:r>
    </w:p>
    <w:p w14:paraId="052BA4C9" w14:textId="77777777" w:rsidR="009B1CD0" w:rsidRPr="00CA7BAB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65D576F" w14:textId="77777777" w:rsidR="009B1CD0" w:rsidRPr="00CA7BAB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5F038CB" w14:textId="77777777" w:rsidR="009B1CD0" w:rsidRPr="00CA7BAB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 w:rsidRPr="00CA7BAB">
        <w:rPr>
          <w:rFonts w:ascii="Arial" w:hAnsi="Arial" w:cs="Arial"/>
          <w:b/>
          <w:sz w:val="22"/>
          <w:szCs w:val="22"/>
        </w:rPr>
        <w:t>B4 - Avance</w:t>
      </w:r>
      <w:r w:rsidRPr="00CA7BAB">
        <w:rPr>
          <w:rFonts w:ascii="Arial" w:hAnsi="Arial" w:cs="Arial"/>
          <w:b/>
        </w:rPr>
        <w:t> </w:t>
      </w:r>
      <w:r w:rsidRPr="00CA7BAB">
        <w:rPr>
          <w:rFonts w:ascii="Arial" w:hAnsi="Arial" w:cs="Arial"/>
          <w:i/>
          <w:sz w:val="18"/>
          <w:szCs w:val="18"/>
        </w:rPr>
        <w:t>(</w:t>
      </w:r>
      <w:hyperlink r:id="rId9" w:history="1">
        <w:r w:rsidRPr="00CA7BAB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CA7BAB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 w:rsidRPr="00CA7BAB">
        <w:rPr>
          <w:rFonts w:ascii="Arial" w:hAnsi="Arial" w:cs="Arial"/>
          <w:i/>
          <w:sz w:val="18"/>
          <w:szCs w:val="18"/>
        </w:rPr>
        <w:t xml:space="preserve"> </w:t>
      </w:r>
      <w:r w:rsidR="00D90A00" w:rsidRPr="00CA7BAB">
        <w:rPr>
          <w:rFonts w:ascii="Arial" w:hAnsi="Arial" w:cs="Arial"/>
          <w:i/>
          <w:sz w:val="18"/>
          <w:szCs w:val="18"/>
        </w:rPr>
        <w:t xml:space="preserve">ou </w:t>
      </w:r>
      <w:hyperlink r:id="rId10" w:history="1">
        <w:r w:rsidR="00D90A00" w:rsidRPr="00CA7BAB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CA7BAB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 w:rsidRPr="00CA7BAB">
        <w:rPr>
          <w:rFonts w:ascii="Arial" w:hAnsi="Arial" w:cs="Arial"/>
          <w:i/>
          <w:sz w:val="18"/>
          <w:szCs w:val="18"/>
        </w:rPr>
        <w:t xml:space="preserve"> </w:t>
      </w:r>
      <w:r w:rsidR="00D90A00" w:rsidRPr="00CA7BAB">
        <w:rPr>
          <w:rFonts w:ascii="Arial" w:hAnsi="Arial" w:cs="Arial"/>
          <w:i/>
          <w:sz w:val="18"/>
          <w:szCs w:val="18"/>
        </w:rPr>
        <w:t xml:space="preserve">du </w:t>
      </w:r>
      <w:r w:rsidR="00156924" w:rsidRPr="00CA7BAB">
        <w:rPr>
          <w:rFonts w:ascii="Arial" w:hAnsi="Arial" w:cs="Arial"/>
          <w:i/>
          <w:sz w:val="18"/>
          <w:szCs w:val="18"/>
        </w:rPr>
        <w:t>code de la commande publique</w:t>
      </w:r>
      <w:r w:rsidRPr="00CA7BAB">
        <w:rPr>
          <w:rFonts w:ascii="Arial" w:hAnsi="Arial" w:cs="Arial"/>
          <w:i/>
          <w:sz w:val="18"/>
          <w:szCs w:val="18"/>
        </w:rPr>
        <w:t>)</w:t>
      </w:r>
    </w:p>
    <w:p w14:paraId="1BBFC201" w14:textId="77777777" w:rsidR="009B1CD0" w:rsidRPr="00CA7BAB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26825663" w14:textId="77777777" w:rsidR="009B1CD0" w:rsidRPr="00CA7BAB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t>Je renonce au bénéfice de l'avance :</w:t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="007D7A65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CA7BAB">
        <w:rPr>
          <w:rFonts w:ascii="Arial" w:hAnsi="Arial" w:cs="Arial"/>
        </w:rPr>
        <w:instrText xml:space="preserve"> FORMCHECKBOX </w:instrText>
      </w:r>
      <w:r w:rsidR="007D7A65" w:rsidRPr="00CA7BAB">
        <w:rPr>
          <w:rFonts w:ascii="Arial" w:hAnsi="Arial" w:cs="Arial"/>
        </w:rPr>
      </w:r>
      <w:r w:rsidR="007D7A65" w:rsidRPr="00CA7BAB">
        <w:rPr>
          <w:rFonts w:ascii="Arial" w:hAnsi="Arial" w:cs="Arial"/>
        </w:rPr>
        <w:fldChar w:fldCharType="separate"/>
      </w:r>
      <w:r w:rsidR="007D7A65"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9D661E" w:rsidRPr="00CA7BAB">
        <w:rPr>
          <w:rFonts w:ascii="Arial" w:hAnsi="Arial" w:cs="Arial"/>
        </w:rPr>
        <w:t>Non</w:t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="00C32F88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32F88" w:rsidRPr="00CA7BAB">
        <w:rPr>
          <w:rFonts w:ascii="Arial" w:hAnsi="Arial" w:cs="Arial"/>
        </w:rPr>
        <w:instrText xml:space="preserve"> FORMCHECKBOX </w:instrText>
      </w:r>
      <w:r w:rsidR="00C32F88" w:rsidRPr="00CA7BAB">
        <w:rPr>
          <w:rFonts w:ascii="Arial" w:hAnsi="Arial" w:cs="Arial"/>
        </w:rPr>
      </w:r>
      <w:r w:rsidR="00C32F88" w:rsidRPr="00CA7BAB">
        <w:rPr>
          <w:rFonts w:ascii="Arial" w:hAnsi="Arial" w:cs="Arial"/>
        </w:rPr>
        <w:fldChar w:fldCharType="separate"/>
      </w:r>
      <w:r w:rsidR="00C32F88"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9D661E" w:rsidRPr="00CA7BAB">
        <w:rPr>
          <w:rFonts w:ascii="Arial" w:hAnsi="Arial" w:cs="Arial"/>
        </w:rPr>
        <w:t>Oui</w:t>
      </w:r>
    </w:p>
    <w:p w14:paraId="7138EC61" w14:textId="77777777" w:rsidR="009B1CD0" w:rsidRPr="00CA7BAB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 w:rsidRPr="00CA7BAB">
        <w:rPr>
          <w:rFonts w:ascii="Arial" w:hAnsi="Arial" w:cs="Arial"/>
          <w:i/>
          <w:sz w:val="18"/>
          <w:szCs w:val="18"/>
        </w:rPr>
        <w:t>(Cocher la case correspondante.)</w:t>
      </w:r>
    </w:p>
    <w:p w14:paraId="2FD12BF7" w14:textId="77777777" w:rsidR="009B1CD0" w:rsidRPr="00CA7BAB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06907DC6" w14:textId="77777777" w:rsidR="009B1CD0" w:rsidRPr="00CA7BAB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7035BCA4" w14:textId="77777777" w:rsidR="009B1CD0" w:rsidRPr="00CA7BAB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 w:rsidRPr="00CA7BAB">
        <w:rPr>
          <w:sz w:val="22"/>
          <w:szCs w:val="22"/>
        </w:rPr>
        <w:t>B5 -</w:t>
      </w:r>
      <w:r w:rsidRPr="00CA7BAB">
        <w:rPr>
          <w:b w:val="0"/>
          <w:sz w:val="22"/>
          <w:szCs w:val="22"/>
        </w:rPr>
        <w:t xml:space="preserve"> </w:t>
      </w:r>
      <w:r w:rsidRPr="00CA7BAB">
        <w:rPr>
          <w:sz w:val="22"/>
          <w:szCs w:val="22"/>
        </w:rPr>
        <w:t xml:space="preserve">Durée d’exécution du marché </w:t>
      </w:r>
      <w:r w:rsidR="00FE48C9" w:rsidRPr="00CA7BAB">
        <w:rPr>
          <w:sz w:val="22"/>
          <w:szCs w:val="22"/>
        </w:rPr>
        <w:t>public</w:t>
      </w:r>
    </w:p>
    <w:p w14:paraId="5892C3C2" w14:textId="77777777" w:rsidR="009B1CD0" w:rsidRPr="00CA7BAB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116CBDC6" w14:textId="77777777" w:rsidR="009B1CD0" w:rsidRPr="00CA7BAB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t xml:space="preserve">La durée d’exécution du marché </w:t>
      </w:r>
      <w:r w:rsidR="00FE48C9" w:rsidRPr="00CA7BAB">
        <w:rPr>
          <w:rFonts w:ascii="Arial" w:hAnsi="Arial" w:cs="Arial"/>
        </w:rPr>
        <w:t>public</w:t>
      </w:r>
      <w:r w:rsidRPr="00CA7BAB">
        <w:rPr>
          <w:rFonts w:ascii="Arial" w:hAnsi="Arial" w:cs="Arial"/>
        </w:rPr>
        <w:t xml:space="preserve"> est de </w:t>
      </w:r>
      <w:r w:rsidR="0099771B" w:rsidRPr="00CA7BAB">
        <w:rPr>
          <w:rFonts w:ascii="Arial" w:hAnsi="Arial" w:cs="Arial"/>
          <w:b/>
        </w:rPr>
        <w:t>2</w:t>
      </w:r>
      <w:r w:rsidR="00C32F88" w:rsidRPr="00CA7BAB">
        <w:rPr>
          <w:rFonts w:ascii="Arial" w:hAnsi="Arial" w:cs="Arial"/>
          <w:b/>
        </w:rPr>
        <w:t xml:space="preserve"> ans</w:t>
      </w:r>
      <w:r w:rsidRPr="00CA7BAB">
        <w:rPr>
          <w:rFonts w:ascii="Arial" w:hAnsi="Arial" w:cs="Arial"/>
        </w:rPr>
        <w:t xml:space="preserve"> à compter de :</w:t>
      </w:r>
    </w:p>
    <w:p w14:paraId="13B915AC" w14:textId="77777777" w:rsidR="009B1CD0" w:rsidRPr="00CA7BAB" w:rsidRDefault="009B1CD0" w:rsidP="009B45B9">
      <w:pPr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(Cocher la case correspondante.)</w:t>
      </w:r>
    </w:p>
    <w:p w14:paraId="3E811890" w14:textId="237678D6" w:rsidR="009B1CD0" w:rsidRPr="00CA7BAB" w:rsidRDefault="00844DAA" w:rsidP="009B45B9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tab/>
      </w:r>
      <w:r w:rsidR="000C6076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C6076" w:rsidRPr="00CA7BAB">
        <w:rPr>
          <w:rFonts w:ascii="Arial" w:hAnsi="Arial" w:cs="Arial"/>
        </w:rPr>
        <w:instrText xml:space="preserve"> FORMCHECKBOX </w:instrText>
      </w:r>
      <w:r w:rsidR="000C6076" w:rsidRPr="00CA7BAB">
        <w:rPr>
          <w:rFonts w:ascii="Arial" w:hAnsi="Arial" w:cs="Arial"/>
        </w:rPr>
      </w:r>
      <w:r w:rsidR="000C6076" w:rsidRPr="00CA7BAB">
        <w:rPr>
          <w:rFonts w:ascii="Arial" w:hAnsi="Arial" w:cs="Arial"/>
        </w:rPr>
        <w:fldChar w:fldCharType="separate"/>
      </w:r>
      <w:r w:rsidR="000C6076"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ab/>
      </w:r>
      <w:proofErr w:type="gramStart"/>
      <w:r w:rsidR="009B1CD0" w:rsidRPr="00CA7BAB">
        <w:rPr>
          <w:rFonts w:ascii="Arial" w:hAnsi="Arial" w:cs="Arial"/>
        </w:rPr>
        <w:t>la</w:t>
      </w:r>
      <w:proofErr w:type="gramEnd"/>
      <w:r w:rsidR="009B1CD0" w:rsidRPr="00CA7BAB">
        <w:rPr>
          <w:rFonts w:ascii="Arial" w:hAnsi="Arial" w:cs="Arial"/>
        </w:rPr>
        <w:t xml:space="preserve"> date de notification du marché </w:t>
      </w:r>
      <w:r w:rsidR="00FE48C9" w:rsidRPr="00CA7BAB">
        <w:rPr>
          <w:rFonts w:ascii="Arial" w:hAnsi="Arial" w:cs="Arial"/>
        </w:rPr>
        <w:t>public</w:t>
      </w:r>
      <w:r w:rsidR="009B1CD0" w:rsidRPr="00CA7BAB">
        <w:rPr>
          <w:rFonts w:ascii="Arial" w:hAnsi="Arial" w:cs="Arial"/>
        </w:rPr>
        <w:t> ;</w:t>
      </w:r>
    </w:p>
    <w:p w14:paraId="7998252D" w14:textId="77777777" w:rsidR="009B1CD0" w:rsidRPr="00CA7BAB" w:rsidRDefault="00844DAA" w:rsidP="009B45B9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tab/>
      </w:r>
      <w:r w:rsidR="007D7A65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CA7BAB">
        <w:rPr>
          <w:rFonts w:ascii="Arial" w:hAnsi="Arial" w:cs="Arial"/>
        </w:rPr>
        <w:instrText xml:space="preserve"> FORMCHECKBOX </w:instrText>
      </w:r>
      <w:r w:rsidR="007D7A65" w:rsidRPr="00CA7BAB">
        <w:rPr>
          <w:rFonts w:ascii="Arial" w:hAnsi="Arial" w:cs="Arial"/>
        </w:rPr>
      </w:r>
      <w:r w:rsidR="007D7A65" w:rsidRPr="00CA7BAB">
        <w:rPr>
          <w:rFonts w:ascii="Arial" w:hAnsi="Arial" w:cs="Arial"/>
        </w:rPr>
        <w:fldChar w:fldCharType="separate"/>
      </w:r>
      <w:r w:rsidR="007D7A65"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ab/>
      </w:r>
      <w:proofErr w:type="gramStart"/>
      <w:r w:rsidR="009B1CD0" w:rsidRPr="00CA7BAB">
        <w:rPr>
          <w:rFonts w:ascii="Arial" w:hAnsi="Arial" w:cs="Arial"/>
        </w:rPr>
        <w:t>la</w:t>
      </w:r>
      <w:proofErr w:type="gramEnd"/>
      <w:r w:rsidR="009B1CD0" w:rsidRPr="00CA7BAB">
        <w:rPr>
          <w:rFonts w:ascii="Arial" w:hAnsi="Arial" w:cs="Arial"/>
        </w:rPr>
        <w:t xml:space="preserve"> date de notification de l’ordre de service ;</w:t>
      </w:r>
    </w:p>
    <w:p w14:paraId="5CD71985" w14:textId="16DBE81E" w:rsidR="009B1CD0" w:rsidRPr="00CA7BAB" w:rsidRDefault="00844DAA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 w:rsidRPr="00CA7BAB">
        <w:rPr>
          <w:rFonts w:ascii="Arial" w:hAnsi="Arial" w:cs="Arial"/>
        </w:rPr>
        <w:tab/>
      </w:r>
      <w:r w:rsidR="000C6076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C6076" w:rsidRPr="00CA7BAB">
        <w:rPr>
          <w:rFonts w:ascii="Arial" w:hAnsi="Arial" w:cs="Arial"/>
        </w:rPr>
        <w:instrText xml:space="preserve"> FORMCHECKBOX </w:instrText>
      </w:r>
      <w:r w:rsidR="000C6076" w:rsidRPr="00CA7BAB">
        <w:rPr>
          <w:rFonts w:ascii="Arial" w:hAnsi="Arial" w:cs="Arial"/>
        </w:rPr>
      </w:r>
      <w:r w:rsidR="000C6076" w:rsidRPr="00CA7BAB">
        <w:rPr>
          <w:rFonts w:ascii="Arial" w:hAnsi="Arial" w:cs="Arial"/>
        </w:rPr>
        <w:fldChar w:fldCharType="separate"/>
      </w:r>
      <w:r w:rsidR="000C6076" w:rsidRPr="00CA7BAB">
        <w:rPr>
          <w:rFonts w:ascii="Arial" w:hAnsi="Arial" w:cs="Arial"/>
        </w:rPr>
        <w:fldChar w:fldCharType="end"/>
      </w:r>
      <w:r w:rsidR="009B1CD0" w:rsidRPr="00CA7BAB">
        <w:rPr>
          <w:rFonts w:ascii="Arial" w:hAnsi="Arial" w:cs="Arial"/>
        </w:rPr>
        <w:tab/>
      </w:r>
      <w:proofErr w:type="gramStart"/>
      <w:r w:rsidR="009B1CD0" w:rsidRPr="00CA7BAB">
        <w:rPr>
          <w:rFonts w:ascii="Arial" w:hAnsi="Arial" w:cs="Arial"/>
        </w:rPr>
        <w:t>la</w:t>
      </w:r>
      <w:proofErr w:type="gramEnd"/>
      <w:r w:rsidR="009B1CD0" w:rsidRPr="00CA7BAB">
        <w:rPr>
          <w:rFonts w:ascii="Arial" w:hAnsi="Arial" w:cs="Arial"/>
        </w:rPr>
        <w:t xml:space="preserve"> date de début d’exécution prévue par le marché </w:t>
      </w:r>
      <w:r w:rsidR="00FE48C9" w:rsidRPr="00CA7BAB">
        <w:rPr>
          <w:rFonts w:ascii="Arial" w:hAnsi="Arial" w:cs="Arial"/>
        </w:rPr>
        <w:t>public</w:t>
      </w:r>
      <w:r w:rsidR="009B1CD0" w:rsidRPr="00CA7BAB">
        <w:rPr>
          <w:rFonts w:ascii="Arial" w:hAnsi="Arial" w:cs="Arial"/>
        </w:rPr>
        <w:t xml:space="preserve"> lorsqu’elle est postérieure à la date de notification</w:t>
      </w:r>
      <w:r w:rsidR="000A7FE7" w:rsidRPr="00CA7BAB">
        <w:rPr>
          <w:rFonts w:ascii="Arial" w:hAnsi="Arial" w:cs="Arial"/>
        </w:rPr>
        <w:t xml:space="preserve"> soit</w:t>
      </w:r>
    </w:p>
    <w:p w14:paraId="42FAEBFE" w14:textId="77777777" w:rsidR="009B1CD0" w:rsidRPr="00CA7BAB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2F3C3F99" w14:textId="77777777" w:rsidR="009B1CD0" w:rsidRPr="00CA7BAB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t xml:space="preserve">Le marché </w:t>
      </w:r>
      <w:r w:rsidR="00FE48C9" w:rsidRPr="00CA7BAB">
        <w:rPr>
          <w:rFonts w:ascii="Arial" w:hAnsi="Arial" w:cs="Arial"/>
        </w:rPr>
        <w:t>public</w:t>
      </w:r>
      <w:r w:rsidRPr="00CA7BAB">
        <w:rPr>
          <w:rFonts w:ascii="Arial" w:hAnsi="Arial" w:cs="Arial"/>
        </w:rPr>
        <w:t xml:space="preserve"> est reconductible :</w:t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="00C32F88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32F88" w:rsidRPr="00CA7BAB">
        <w:rPr>
          <w:rFonts w:ascii="Arial" w:hAnsi="Arial" w:cs="Arial"/>
        </w:rPr>
        <w:instrText xml:space="preserve"> FORMCHECKBOX </w:instrText>
      </w:r>
      <w:r w:rsidR="00C32F88" w:rsidRPr="00CA7BAB">
        <w:rPr>
          <w:rFonts w:ascii="Arial" w:hAnsi="Arial" w:cs="Arial"/>
        </w:rPr>
      </w:r>
      <w:r w:rsidR="00C32F88" w:rsidRPr="00CA7BAB">
        <w:rPr>
          <w:rFonts w:ascii="Arial" w:hAnsi="Arial" w:cs="Arial"/>
        </w:rPr>
        <w:fldChar w:fldCharType="separate"/>
      </w:r>
      <w:r w:rsidR="00C32F88"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9D661E" w:rsidRPr="00CA7BAB">
        <w:rPr>
          <w:rFonts w:ascii="Arial" w:hAnsi="Arial" w:cs="Arial"/>
        </w:rPr>
        <w:t>Non</w:t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="000A7FE7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A7FE7" w:rsidRPr="00CA7BAB">
        <w:rPr>
          <w:rFonts w:ascii="Arial" w:hAnsi="Arial" w:cs="Arial"/>
        </w:rPr>
        <w:instrText xml:space="preserve"> FORMCHECKBOX </w:instrText>
      </w:r>
      <w:r w:rsidR="000A7FE7" w:rsidRPr="00CA7BAB">
        <w:rPr>
          <w:rFonts w:ascii="Arial" w:hAnsi="Arial" w:cs="Arial"/>
        </w:rPr>
      </w:r>
      <w:r w:rsidR="000A7FE7" w:rsidRPr="00CA7BAB">
        <w:rPr>
          <w:rFonts w:ascii="Arial" w:hAnsi="Arial" w:cs="Arial"/>
        </w:rPr>
        <w:fldChar w:fldCharType="separate"/>
      </w:r>
      <w:r w:rsidR="000A7FE7"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9D661E" w:rsidRPr="00CA7BAB">
        <w:rPr>
          <w:rFonts w:ascii="Arial" w:hAnsi="Arial" w:cs="Arial"/>
        </w:rPr>
        <w:t>Oui</w:t>
      </w:r>
    </w:p>
    <w:p w14:paraId="35609FA2" w14:textId="77777777" w:rsidR="009B1CD0" w:rsidRPr="00CA7BAB" w:rsidRDefault="009B1CD0" w:rsidP="009B45B9">
      <w:pPr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(Cocher la case correspondante.)</w:t>
      </w:r>
    </w:p>
    <w:p w14:paraId="56D8D587" w14:textId="77777777" w:rsidR="009B1CD0" w:rsidRPr="00CA7BAB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784876A" w14:textId="77777777" w:rsidR="009B1CD0" w:rsidRPr="00CA7BAB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t>Si oui, préciser :</w:t>
      </w:r>
    </w:p>
    <w:p w14:paraId="124BD284" w14:textId="23834716" w:rsidR="00C32F88" w:rsidRPr="00CA7BAB" w:rsidRDefault="009B1CD0" w:rsidP="006F43FF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CA7BAB">
        <w:rPr>
          <w:rFonts w:ascii="Arial" w:hAnsi="Arial" w:cs="Arial"/>
        </w:rPr>
        <w:t>Nombre des reconductions :</w:t>
      </w:r>
      <w:r w:rsidR="00792123" w:rsidRPr="00CA7BAB">
        <w:rPr>
          <w:rFonts w:ascii="Arial" w:hAnsi="Arial" w:cs="Arial"/>
        </w:rPr>
        <w:t xml:space="preserve"> </w:t>
      </w:r>
      <w:r w:rsidR="00C32F88" w:rsidRPr="00CA7BAB">
        <w:rPr>
          <w:rFonts w:ascii="Arial" w:hAnsi="Arial" w:cs="Arial"/>
        </w:rPr>
        <w:t xml:space="preserve"> </w:t>
      </w:r>
      <w:r w:rsidR="00BE58C2">
        <w:rPr>
          <w:rFonts w:ascii="Arial" w:hAnsi="Arial" w:cs="Arial"/>
          <w:lang w:val="en-GB"/>
        </w:rPr>
        <w:t>3</w:t>
      </w:r>
    </w:p>
    <w:p w14:paraId="01D7BFBD" w14:textId="2902C43B" w:rsidR="009B1CD0" w:rsidRPr="00CA7BAB" w:rsidRDefault="009B1CD0" w:rsidP="006F43FF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CA7BAB">
        <w:rPr>
          <w:rFonts w:ascii="Arial" w:hAnsi="Arial" w:cs="Arial"/>
        </w:rPr>
        <w:t>Durée des reconductions :</w:t>
      </w:r>
      <w:r w:rsidR="00792123" w:rsidRPr="00CA7BAB">
        <w:rPr>
          <w:rFonts w:ascii="Arial" w:hAnsi="Arial" w:cs="Arial"/>
        </w:rPr>
        <w:t xml:space="preserve"> </w:t>
      </w:r>
      <w:r w:rsidR="00031041" w:rsidRPr="00CA7BAB">
        <w:rPr>
          <w:rFonts w:ascii="Arial" w:hAnsi="Arial" w:cs="Arial"/>
        </w:rPr>
        <w:t xml:space="preserve"> </w:t>
      </w:r>
      <w:r w:rsidR="00BE58C2">
        <w:rPr>
          <w:rFonts w:ascii="Arial" w:hAnsi="Arial" w:cs="Arial"/>
          <w:lang w:val="en-GB"/>
        </w:rPr>
        <w:t>1</w:t>
      </w:r>
      <w:r w:rsidR="000A7FE7" w:rsidRPr="00CA7BAB">
        <w:rPr>
          <w:rFonts w:ascii="Arial" w:hAnsi="Arial" w:cs="Arial"/>
          <w:lang w:val="en-GB"/>
        </w:rPr>
        <w:t xml:space="preserve"> an</w:t>
      </w:r>
    </w:p>
    <w:p w14:paraId="325E47C2" w14:textId="77777777" w:rsidR="00AB2A0A" w:rsidRPr="00CA7BAB" w:rsidRDefault="00AB2A0A" w:rsidP="00792123">
      <w:pPr>
        <w:tabs>
          <w:tab w:val="left" w:pos="426"/>
          <w:tab w:val="left" w:pos="851"/>
        </w:tabs>
        <w:spacing w:before="120"/>
        <w:ind w:left="924"/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CA7BAB" w14:paraId="4ECFD27F" w14:textId="77777777">
        <w:tc>
          <w:tcPr>
            <w:tcW w:w="10419" w:type="dxa"/>
            <w:shd w:val="clear" w:color="auto" w:fill="66CCFF"/>
          </w:tcPr>
          <w:p w14:paraId="65F3A362" w14:textId="77777777" w:rsidR="009B1CD0" w:rsidRPr="00CA7BAB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CA7B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 w:rsidRPr="00CA7B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 w:rsidRPr="00CA7BAB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 w:rsidRPr="00CA7B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 w:rsidRPr="00CA7BAB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 w:rsidRPr="00CA7BAB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CA7B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14:paraId="15CB418F" w14:textId="77777777" w:rsidR="009B1CD0" w:rsidRPr="00CA7BAB" w:rsidRDefault="009B1CD0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14:paraId="319EC23F" w14:textId="77777777" w:rsidR="005824AE" w:rsidRPr="00CA7BAB" w:rsidRDefault="005824AE" w:rsidP="005824AE">
      <w:pPr>
        <w:pStyle w:val="Default"/>
        <w:jc w:val="both"/>
        <w:rPr>
          <w:sz w:val="20"/>
          <w:szCs w:val="20"/>
        </w:rPr>
      </w:pPr>
      <w:r w:rsidRPr="00CA7BAB">
        <w:rPr>
          <w:b/>
          <w:sz w:val="20"/>
          <w:szCs w:val="20"/>
        </w:rPr>
        <w:t>Attention</w:t>
      </w:r>
      <w:r w:rsidRPr="00CA7BAB">
        <w:rPr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CA7BAB">
        <w:rPr>
          <w:sz w:val="20"/>
          <w:szCs w:val="20"/>
          <w:u w:val="single"/>
        </w:rPr>
        <w:t>et</w:t>
      </w:r>
      <w:r w:rsidRPr="00CA7BAB">
        <w:rPr>
          <w:sz w:val="20"/>
          <w:szCs w:val="20"/>
        </w:rPr>
        <w:t xml:space="preserve"> le sous-traitant concerné, il convient de faire signer ce DC4 par le biais du formulaire ATTRI2.</w:t>
      </w:r>
    </w:p>
    <w:p w14:paraId="328EC6AD" w14:textId="77777777" w:rsidR="005824AE" w:rsidRPr="00CA7BAB" w:rsidRDefault="005824AE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14:paraId="2A68A1E2" w14:textId="77777777" w:rsidR="00332B12" w:rsidRPr="00CA7BAB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FE48C9" w:rsidRPr="00CA7BAB">
        <w:rPr>
          <w:rFonts w:ascii="Arial" w:hAnsi="Arial" w:cs="Arial"/>
          <w:b/>
          <w:sz w:val="22"/>
          <w:szCs w:val="22"/>
        </w:rPr>
        <w:t>public</w:t>
      </w:r>
      <w:r w:rsidRPr="00CA7BAB"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14:paraId="0B171613" w14:textId="77777777" w:rsidR="00332B12" w:rsidRPr="00CA7BAB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CA7BAB" w14:paraId="54F346AA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68882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A7BAB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689FA024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CA7BAB">
              <w:rPr>
                <w:rFonts w:ascii="Arial" w:hAnsi="Arial" w:cs="Arial"/>
                <w:b/>
                <w:bCs/>
              </w:rPr>
              <w:t>du</w:t>
            </w:r>
            <w:proofErr w:type="gramEnd"/>
            <w:r w:rsidRPr="00CA7BAB"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F78C4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A7BAB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8E26E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A7BAB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RPr="00CA7BAB" w14:paraId="4E40327B" w14:textId="77777777" w:rsidTr="00CA7BAB">
        <w:trPr>
          <w:trHeight w:val="163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BAB4DA9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3180A37" w14:textId="77777777" w:rsidR="00CA7BAB" w:rsidRPr="00CA7BAB" w:rsidRDefault="00CA7BAB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3EAC426" w14:textId="77777777" w:rsidR="00CA7BAB" w:rsidRPr="00CA7BAB" w:rsidRDefault="00CA7BAB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07397DC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959349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FDD8628" w14:textId="77777777" w:rsidR="00792123" w:rsidRPr="00CA7BAB" w:rsidRDefault="002904AF" w:rsidP="0079212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CA7BAB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0706E78" w14:textId="77777777" w:rsidR="00792123" w:rsidRPr="00CA7BAB" w:rsidRDefault="00792123" w:rsidP="0079212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344AC571" w14:textId="77777777" w:rsidR="00792123" w:rsidRPr="00CA7BAB" w:rsidRDefault="00792123" w:rsidP="00792123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33853D58" w14:textId="77777777" w:rsidR="00332B12" w:rsidRPr="00CA7BAB" w:rsidRDefault="00332B12" w:rsidP="00792123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 w:rsidRPr="00CA7BAB">
        <w:rPr>
          <w:rFonts w:ascii="Arial" w:hAnsi="Arial" w:cs="Arial"/>
          <w:b/>
          <w:sz w:val="22"/>
          <w:szCs w:val="22"/>
        </w:rPr>
        <w:t>public</w:t>
      </w:r>
      <w:r w:rsidRPr="00CA7BAB"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198F22C7" w14:textId="77777777" w:rsidR="00332B12" w:rsidRPr="00CA7BAB" w:rsidRDefault="00332B12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14:paraId="2335DC8D" w14:textId="77777777" w:rsidR="009B1CD0" w:rsidRPr="00CA7BAB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CA7BAB">
        <w:rPr>
          <w:rFonts w:ascii="Arial" w:hAnsi="Arial" w:cs="Arial"/>
        </w:rPr>
        <w:t>L</w:t>
      </w:r>
      <w:r w:rsidR="00036500" w:rsidRPr="00CA7BAB">
        <w:rPr>
          <w:rFonts w:ascii="Arial" w:hAnsi="Arial" w:cs="Arial"/>
        </w:rPr>
        <w:t xml:space="preserve">es membres </w:t>
      </w:r>
      <w:r w:rsidRPr="00CA7BAB">
        <w:rPr>
          <w:rFonts w:ascii="Arial" w:hAnsi="Arial" w:cs="Arial"/>
        </w:rPr>
        <w:t xml:space="preserve">du groupement d’opérateurs économiques </w:t>
      </w:r>
      <w:r w:rsidR="00036500" w:rsidRPr="00CA7BAB">
        <w:rPr>
          <w:rFonts w:ascii="Arial" w:hAnsi="Arial" w:cs="Arial"/>
        </w:rPr>
        <w:t xml:space="preserve">désignent le mandataire suivant </w:t>
      </w:r>
      <w:r w:rsidR="00036500" w:rsidRPr="00CA7BAB">
        <w:rPr>
          <w:rFonts w:ascii="Arial" w:hAnsi="Arial" w:cs="Arial"/>
          <w:i/>
          <w:sz w:val="18"/>
          <w:szCs w:val="18"/>
        </w:rPr>
        <w:t>(</w:t>
      </w:r>
      <w:hyperlink r:id="rId11" w:history="1">
        <w:r w:rsidR="00036500" w:rsidRPr="00CA7BAB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CA7BAB">
          <w:rPr>
            <w:rStyle w:val="Lienhypertexte"/>
            <w:rFonts w:ascii="Arial" w:hAnsi="Arial" w:cs="Arial"/>
            <w:i/>
            <w:sz w:val="18"/>
            <w:szCs w:val="18"/>
          </w:rPr>
          <w:t> R. 2142-23</w:t>
        </w:r>
      </w:hyperlink>
      <w:r w:rsidR="00036500" w:rsidRPr="00CA7BAB">
        <w:rPr>
          <w:rFonts w:ascii="Arial" w:hAnsi="Arial" w:cs="Arial"/>
          <w:i/>
          <w:sz w:val="18"/>
          <w:szCs w:val="18"/>
        </w:rPr>
        <w:t xml:space="preserve"> </w:t>
      </w:r>
      <w:r w:rsidR="00D90A00" w:rsidRPr="00CA7BAB">
        <w:rPr>
          <w:rFonts w:ascii="Arial" w:hAnsi="Arial" w:cs="Arial"/>
          <w:i/>
          <w:sz w:val="18"/>
          <w:szCs w:val="18"/>
        </w:rPr>
        <w:t xml:space="preserve">ou </w:t>
      </w:r>
      <w:hyperlink r:id="rId12" w:history="1">
        <w:r w:rsidR="009D661E" w:rsidRPr="00CA7BAB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 w:rsidR="009D661E" w:rsidRPr="00CA7BAB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 w:rsidRPr="00CA7BAB">
        <w:rPr>
          <w:rFonts w:ascii="Arial" w:hAnsi="Arial" w:cs="Arial"/>
          <w:i/>
          <w:sz w:val="18"/>
          <w:szCs w:val="18"/>
        </w:rPr>
        <w:t>) </w:t>
      </w:r>
      <w:r w:rsidR="00036500" w:rsidRPr="00CA7BAB">
        <w:rPr>
          <w:rFonts w:ascii="Arial" w:hAnsi="Arial" w:cs="Arial"/>
          <w:sz w:val="18"/>
          <w:szCs w:val="18"/>
        </w:rPr>
        <w:t>:</w:t>
      </w:r>
    </w:p>
    <w:p w14:paraId="645ABFCC" w14:textId="77777777" w:rsidR="00036500" w:rsidRPr="00CA7BAB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087CE641" w14:textId="77777777" w:rsidR="009B1CD0" w:rsidRPr="00CA7BAB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A9A09BB" w14:textId="77777777" w:rsidR="00036500" w:rsidRPr="00CA7BAB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427414AA" w14:textId="77777777" w:rsidR="00036500" w:rsidRPr="00CA7BAB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CA7BAB">
        <w:rPr>
          <w:rFonts w:ascii="Arial" w:hAnsi="Arial" w:cs="Arial"/>
        </w:rPr>
        <w:t xml:space="preserve">En cas de groupement conjoint, </w:t>
      </w:r>
      <w:r w:rsidR="00036500" w:rsidRPr="00CA7BAB">
        <w:rPr>
          <w:rFonts w:ascii="Arial" w:hAnsi="Arial" w:cs="Arial"/>
        </w:rPr>
        <w:t xml:space="preserve">le mandataire </w:t>
      </w:r>
      <w:r w:rsidRPr="00CA7BAB">
        <w:rPr>
          <w:rFonts w:ascii="Arial" w:hAnsi="Arial" w:cs="Arial"/>
        </w:rPr>
        <w:t xml:space="preserve">du groupement </w:t>
      </w:r>
      <w:r w:rsidR="00036500" w:rsidRPr="00CA7BAB">
        <w:rPr>
          <w:rFonts w:ascii="Arial" w:hAnsi="Arial" w:cs="Arial"/>
        </w:rPr>
        <w:t>est :</w:t>
      </w:r>
    </w:p>
    <w:p w14:paraId="7A498D67" w14:textId="77777777" w:rsidR="00036500" w:rsidRPr="00CA7BAB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2C2ABD7" w14:textId="77777777" w:rsidR="00354C04" w:rsidRPr="00CA7BAB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  <w:i/>
          <w:iCs/>
        </w:rPr>
        <w:t xml:space="preserve"> </w:t>
      </w:r>
      <w:proofErr w:type="gramStart"/>
      <w:r w:rsidRPr="00CA7BAB">
        <w:rPr>
          <w:rFonts w:ascii="Arial" w:hAnsi="Arial" w:cs="Arial"/>
        </w:rPr>
        <w:t>conjoint</w:t>
      </w:r>
      <w:proofErr w:type="gramEnd"/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  <w:t>OU</w:t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  <w:iCs/>
        </w:rPr>
        <w:t xml:space="preserve"> </w:t>
      </w:r>
      <w:r w:rsidRPr="00CA7BAB">
        <w:rPr>
          <w:rFonts w:ascii="Arial" w:hAnsi="Arial" w:cs="Arial"/>
        </w:rPr>
        <w:t>solidaire</w:t>
      </w:r>
    </w:p>
    <w:p w14:paraId="31474806" w14:textId="77777777" w:rsidR="009B1CD0" w:rsidRPr="00CA7BAB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16A2DDD5" w14:textId="77777777" w:rsidR="001C733C" w:rsidRPr="00CA7BAB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0124EB15" w14:textId="77777777" w:rsidR="002904AF" w:rsidRPr="00CA7BAB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</w:t>
      </w:r>
      <w:r w:rsidR="001C733C" w:rsidRPr="00CA7BAB">
        <w:rPr>
          <w:rFonts w:ascii="Arial" w:hAnsi="Arial" w:cs="Arial"/>
        </w:rPr>
        <w:t>Les membres du groupement</w:t>
      </w:r>
      <w:r w:rsidRPr="00CA7BAB">
        <w:rPr>
          <w:rFonts w:ascii="Arial" w:hAnsi="Arial" w:cs="Arial"/>
        </w:rPr>
        <w:t xml:space="preserve"> ont donné mandat</w:t>
      </w:r>
      <w:r w:rsidR="007F68A6" w:rsidRPr="00CA7BAB">
        <w:rPr>
          <w:rFonts w:ascii="Arial" w:hAnsi="Arial" w:cs="Arial"/>
        </w:rPr>
        <w:t xml:space="preserve"> au mandataire, qui signe le présent acte d’engagement</w:t>
      </w:r>
      <w:r w:rsidR="002904AF" w:rsidRPr="00CA7BAB">
        <w:rPr>
          <w:rFonts w:ascii="Arial" w:hAnsi="Arial" w:cs="Arial"/>
        </w:rPr>
        <w:t> :</w:t>
      </w:r>
    </w:p>
    <w:p w14:paraId="005B28AC" w14:textId="77777777" w:rsidR="001C733C" w:rsidRPr="00CA7BAB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 xml:space="preserve">(Cocher la </w:t>
      </w:r>
      <w:r w:rsidR="002904AF" w:rsidRPr="00CA7BAB">
        <w:rPr>
          <w:rFonts w:ascii="Arial" w:hAnsi="Arial" w:cs="Arial"/>
          <w:i/>
          <w:sz w:val="18"/>
          <w:szCs w:val="18"/>
        </w:rPr>
        <w:t xml:space="preserve">ou les </w:t>
      </w:r>
      <w:r w:rsidRPr="00CA7BAB">
        <w:rPr>
          <w:rFonts w:ascii="Arial" w:hAnsi="Arial" w:cs="Arial"/>
          <w:i/>
          <w:sz w:val="18"/>
          <w:szCs w:val="18"/>
        </w:rPr>
        <w:t>case</w:t>
      </w:r>
      <w:r w:rsidR="002904AF" w:rsidRPr="00CA7BAB">
        <w:rPr>
          <w:rFonts w:ascii="Arial" w:hAnsi="Arial" w:cs="Arial"/>
          <w:i/>
          <w:sz w:val="18"/>
          <w:szCs w:val="18"/>
        </w:rPr>
        <w:t>s</w:t>
      </w:r>
      <w:r w:rsidRPr="00CA7BAB">
        <w:rPr>
          <w:rFonts w:ascii="Arial" w:hAnsi="Arial" w:cs="Arial"/>
          <w:i/>
          <w:sz w:val="18"/>
          <w:szCs w:val="18"/>
        </w:rPr>
        <w:t xml:space="preserve"> correspondante</w:t>
      </w:r>
      <w:r w:rsidR="002904AF" w:rsidRPr="00CA7BAB">
        <w:rPr>
          <w:rFonts w:ascii="Arial" w:hAnsi="Arial" w:cs="Arial"/>
          <w:i/>
          <w:sz w:val="18"/>
          <w:szCs w:val="18"/>
        </w:rPr>
        <w:t>s</w:t>
      </w:r>
      <w:r w:rsidRPr="00CA7BAB">
        <w:rPr>
          <w:rFonts w:ascii="Arial" w:hAnsi="Arial" w:cs="Arial"/>
          <w:i/>
          <w:sz w:val="18"/>
          <w:szCs w:val="18"/>
        </w:rPr>
        <w:t>.)</w:t>
      </w:r>
    </w:p>
    <w:p w14:paraId="4434101F" w14:textId="77777777" w:rsidR="001C733C" w:rsidRPr="00CA7BAB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C5B5F19" w14:textId="060A6E87" w:rsidR="002904AF" w:rsidRPr="00CA7BAB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Pour</w:t>
      </w:r>
      <w:r w:rsidR="002904AF" w:rsidRPr="00CA7BAB">
        <w:rPr>
          <w:rFonts w:ascii="Arial" w:hAnsi="Arial" w:cs="Arial"/>
        </w:rPr>
        <w:t xml:space="preserve"> signer le présent acte d’engagement en leur nom et pour leur compte</w:t>
      </w:r>
      <w:r w:rsidR="007F68A6" w:rsidRPr="00CA7BAB">
        <w:rPr>
          <w:rFonts w:ascii="Arial" w:hAnsi="Arial" w:cs="Arial"/>
        </w:rPr>
        <w:t xml:space="preserve">, </w:t>
      </w:r>
      <w:r w:rsidR="0021527A" w:rsidRPr="00CA7BAB">
        <w:rPr>
          <w:rFonts w:ascii="Arial" w:hAnsi="Arial" w:cs="Arial"/>
        </w:rPr>
        <w:t xml:space="preserve">pour les représenter vis-à-vis de l’acheteur </w:t>
      </w:r>
      <w:r w:rsidR="007F68A6" w:rsidRPr="00CA7BAB">
        <w:rPr>
          <w:rFonts w:ascii="Arial" w:hAnsi="Arial" w:cs="Arial"/>
        </w:rPr>
        <w:t>et pour coordonner l’ensemble des prestations</w:t>
      </w:r>
      <w:r w:rsidR="00983FF3" w:rsidRPr="00CA7BAB">
        <w:rPr>
          <w:rFonts w:ascii="Arial" w:hAnsi="Arial" w:cs="Arial"/>
        </w:rPr>
        <w:t> ;</w:t>
      </w:r>
    </w:p>
    <w:p w14:paraId="785C0A62" w14:textId="0EB016EB" w:rsidR="002904AF" w:rsidRPr="00CA7BAB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</w:t>
      </w:r>
      <w:r w:rsidR="00CA7BAB" w:rsidRPr="00CA7BAB">
        <w:rPr>
          <w:rFonts w:ascii="Arial" w:hAnsi="Arial" w:cs="Arial"/>
          <w:i/>
          <w:sz w:val="18"/>
          <w:szCs w:val="18"/>
        </w:rPr>
        <w:t>Joindre</w:t>
      </w:r>
      <w:r w:rsidRPr="00CA7BAB"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 w:rsidRPr="00CA7BAB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 w:rsidRPr="00CA7BAB">
        <w:rPr>
          <w:rFonts w:ascii="Arial" w:hAnsi="Arial" w:cs="Arial"/>
          <w:i/>
          <w:sz w:val="18"/>
          <w:szCs w:val="18"/>
        </w:rPr>
        <w:t>.</w:t>
      </w:r>
      <w:r w:rsidR="009D661E" w:rsidRPr="00CA7BAB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 w:rsidRPr="00CA7BAB">
        <w:rPr>
          <w:rFonts w:ascii="Arial" w:hAnsi="Arial" w:cs="Arial"/>
          <w:i/>
          <w:sz w:val="18"/>
          <w:szCs w:val="18"/>
        </w:rPr>
        <w:t>)</w:t>
      </w:r>
    </w:p>
    <w:p w14:paraId="7E075CAA" w14:textId="77777777" w:rsidR="002904AF" w:rsidRPr="00CA7BAB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7B7AEAC1" w14:textId="5ADD6A7D" w:rsidR="002904AF" w:rsidRPr="00CA7BAB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Pour</w:t>
      </w:r>
      <w:r w:rsidRPr="00CA7BAB">
        <w:rPr>
          <w:rFonts w:ascii="Arial" w:hAnsi="Arial" w:cs="Arial"/>
        </w:rPr>
        <w:t xml:space="preserve"> signer, en leur nom et pour leur compte, les modifications ultérieures du mar</w:t>
      </w:r>
      <w:r w:rsidR="0021527A" w:rsidRPr="00CA7BAB">
        <w:rPr>
          <w:rFonts w:ascii="Arial" w:hAnsi="Arial" w:cs="Arial"/>
        </w:rPr>
        <w:t>ché public</w:t>
      </w:r>
      <w:r w:rsidRPr="00CA7BAB">
        <w:rPr>
          <w:rFonts w:ascii="Arial" w:hAnsi="Arial" w:cs="Arial"/>
        </w:rPr>
        <w:t> ;</w:t>
      </w:r>
    </w:p>
    <w:p w14:paraId="358CD7D7" w14:textId="0E517628" w:rsidR="00BE6078" w:rsidRPr="00CA7BAB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</w:t>
      </w:r>
      <w:r w:rsidR="00CA7BAB" w:rsidRPr="00CA7BAB">
        <w:rPr>
          <w:rFonts w:ascii="Arial" w:hAnsi="Arial" w:cs="Arial"/>
          <w:i/>
          <w:sz w:val="18"/>
          <w:szCs w:val="18"/>
        </w:rPr>
        <w:t>Joindre</w:t>
      </w:r>
      <w:r w:rsidRPr="00CA7BAB"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14:paraId="774111F8" w14:textId="77777777" w:rsidR="002904AF" w:rsidRPr="00CA7BAB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165B4025" w14:textId="260F0F1A" w:rsidR="009D661E" w:rsidRPr="00CA7BAB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CA7BAB">
        <w:rPr>
          <w:rFonts w:ascii="Arial" w:hAnsi="Arial" w:cs="Arial"/>
        </w:rPr>
        <w:tab/>
      </w: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  <w:i/>
          <w:iCs/>
        </w:rPr>
        <w:t xml:space="preserve"> </w:t>
      </w:r>
      <w:r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Ont</w:t>
      </w:r>
      <w:r w:rsidRPr="00CA7BAB">
        <w:rPr>
          <w:rFonts w:ascii="Arial" w:hAnsi="Arial" w:cs="Arial"/>
        </w:rPr>
        <w:t xml:space="preserve"> donné mandat au mandataire dans les conditions définies par les pouvoirs joints en annexe</w:t>
      </w:r>
      <w:r w:rsidR="009D661E" w:rsidRPr="00CA7BAB">
        <w:rPr>
          <w:rFonts w:ascii="Arial" w:hAnsi="Arial" w:cs="Arial"/>
        </w:rPr>
        <w:t>.</w:t>
      </w:r>
    </w:p>
    <w:p w14:paraId="45B89865" w14:textId="1D616CB6" w:rsidR="002904AF" w:rsidRPr="00CA7BAB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  <w:i/>
          <w:sz w:val="18"/>
          <w:szCs w:val="18"/>
        </w:rPr>
        <w:t>(</w:t>
      </w:r>
      <w:r w:rsidR="00CA7BAB" w:rsidRPr="00CA7BAB">
        <w:rPr>
          <w:rFonts w:ascii="Arial" w:hAnsi="Arial" w:cs="Arial"/>
          <w:i/>
          <w:sz w:val="18"/>
          <w:szCs w:val="18"/>
        </w:rPr>
        <w:t>Hors</w:t>
      </w:r>
      <w:r w:rsidRPr="00CA7BAB">
        <w:rPr>
          <w:rFonts w:ascii="Arial" w:hAnsi="Arial" w:cs="Arial"/>
          <w:i/>
          <w:sz w:val="18"/>
          <w:szCs w:val="18"/>
        </w:rPr>
        <w:t xml:space="preserve"> cas des marchés de défense ou de sécurité dans lequel ces documents ont déjà été fournis)</w:t>
      </w:r>
      <w:r w:rsidR="002904AF" w:rsidRPr="00CA7BAB">
        <w:rPr>
          <w:rFonts w:ascii="Arial" w:hAnsi="Arial" w:cs="Arial"/>
          <w:i/>
          <w:sz w:val="18"/>
          <w:szCs w:val="18"/>
        </w:rPr>
        <w:t>.</w:t>
      </w:r>
    </w:p>
    <w:p w14:paraId="55BB2312" w14:textId="77777777" w:rsidR="002904AF" w:rsidRPr="00CA7BAB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073D5537" w14:textId="77777777" w:rsidR="001C733C" w:rsidRPr="00CA7BAB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56FAD321" w14:textId="77777777" w:rsidR="00036500" w:rsidRPr="00CA7BAB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 xml:space="preserve"> L</w:t>
      </w:r>
      <w:r w:rsidR="00036500" w:rsidRPr="00CA7BAB">
        <w:rPr>
          <w:rFonts w:ascii="Arial" w:hAnsi="Arial" w:cs="Arial"/>
        </w:rPr>
        <w:t>es membres du groupement</w:t>
      </w:r>
      <w:r w:rsidR="00332B12" w:rsidRPr="00CA7BAB">
        <w:rPr>
          <w:rFonts w:ascii="Arial" w:hAnsi="Arial" w:cs="Arial"/>
        </w:rPr>
        <w:t>, qui signent le présent acte d’engagement</w:t>
      </w:r>
      <w:r w:rsidR="00036500" w:rsidRPr="00CA7BAB">
        <w:rPr>
          <w:rFonts w:ascii="Arial" w:hAnsi="Arial" w:cs="Arial"/>
        </w:rPr>
        <w:t> :</w:t>
      </w:r>
    </w:p>
    <w:p w14:paraId="6F828302" w14:textId="77777777" w:rsidR="00036500" w:rsidRPr="00CA7BAB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(Cocher la case correspondante.)</w:t>
      </w:r>
    </w:p>
    <w:p w14:paraId="7CE8E4C0" w14:textId="77777777" w:rsidR="00036500" w:rsidRPr="00CA7BAB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0D9C91DD" w14:textId="7C3FFE36" w:rsidR="00AE7831" w:rsidRPr="00CA7BAB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Donnent</w:t>
      </w:r>
      <w:r w:rsidRPr="00CA7BAB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4A94855B" w14:textId="77777777" w:rsidR="00AE7831" w:rsidRPr="00CA7BAB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</w:p>
    <w:p w14:paraId="3ECCC522" w14:textId="62041309" w:rsidR="00036500" w:rsidRPr="00CA7BAB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7BAB">
        <w:rPr>
          <w:rFonts w:ascii="Arial" w:hAnsi="Arial" w:cs="Arial"/>
        </w:rPr>
        <w:instrText xml:space="preserve"> FORMCHECKBOX </w:instrText>
      </w:r>
      <w:r w:rsidRPr="00CA7BAB">
        <w:rPr>
          <w:rFonts w:ascii="Arial" w:hAnsi="Arial" w:cs="Arial"/>
        </w:rPr>
      </w:r>
      <w:r w:rsidRPr="00CA7BAB">
        <w:rPr>
          <w:rFonts w:ascii="Arial" w:hAnsi="Arial" w:cs="Arial"/>
        </w:rPr>
        <w:fldChar w:fldCharType="separate"/>
      </w:r>
      <w:r w:rsidRPr="00CA7BAB">
        <w:rPr>
          <w:rFonts w:ascii="Arial" w:hAnsi="Arial" w:cs="Arial"/>
        </w:rPr>
        <w:fldChar w:fldCharType="end"/>
      </w:r>
      <w:r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Donnent</w:t>
      </w:r>
      <w:r w:rsidRPr="00CA7BAB">
        <w:rPr>
          <w:rFonts w:ascii="Arial" w:hAnsi="Arial" w:cs="Arial"/>
        </w:rPr>
        <w:t xml:space="preserve"> mandat au mandataire, qui l’accepte, pour signer, en leur nom et pour leur compte, </w:t>
      </w:r>
      <w:r w:rsidR="004A7169" w:rsidRPr="00CA7BAB">
        <w:rPr>
          <w:rFonts w:ascii="Arial" w:hAnsi="Arial" w:cs="Arial"/>
        </w:rPr>
        <w:t>les</w:t>
      </w:r>
      <w:r w:rsidRPr="00CA7BAB">
        <w:rPr>
          <w:rFonts w:ascii="Arial" w:hAnsi="Arial" w:cs="Arial"/>
        </w:rPr>
        <w:t xml:space="preserve"> modifications ultérieures du marché </w:t>
      </w:r>
      <w:r w:rsidR="00930A5C" w:rsidRPr="00CA7BAB">
        <w:rPr>
          <w:rFonts w:ascii="Arial" w:hAnsi="Arial" w:cs="Arial"/>
        </w:rPr>
        <w:t>public</w:t>
      </w:r>
      <w:r w:rsidRPr="00CA7BAB">
        <w:rPr>
          <w:rFonts w:ascii="Arial" w:hAnsi="Arial" w:cs="Arial"/>
        </w:rPr>
        <w:t> ;</w:t>
      </w:r>
    </w:p>
    <w:p w14:paraId="50B3715B" w14:textId="77777777" w:rsidR="00036500" w:rsidRPr="00CA7BAB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0F109F41" w14:textId="2FFF8A98" w:rsidR="00036500" w:rsidRPr="00CA7BAB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tab/>
      </w:r>
      <w:r w:rsidR="00036500" w:rsidRPr="00CA7BA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CA7BAB">
        <w:rPr>
          <w:rFonts w:ascii="Arial" w:hAnsi="Arial" w:cs="Arial"/>
        </w:rPr>
        <w:instrText xml:space="preserve"> FORMCHECKBOX </w:instrText>
      </w:r>
      <w:r w:rsidR="00036500" w:rsidRPr="00CA7BAB">
        <w:rPr>
          <w:rFonts w:ascii="Arial" w:hAnsi="Arial" w:cs="Arial"/>
        </w:rPr>
      </w:r>
      <w:r w:rsidR="00036500" w:rsidRPr="00CA7BAB">
        <w:rPr>
          <w:rFonts w:ascii="Arial" w:hAnsi="Arial" w:cs="Arial"/>
        </w:rPr>
        <w:fldChar w:fldCharType="separate"/>
      </w:r>
      <w:r w:rsidR="00036500" w:rsidRPr="00CA7BAB">
        <w:rPr>
          <w:rFonts w:ascii="Arial" w:hAnsi="Arial" w:cs="Arial"/>
        </w:rPr>
        <w:fldChar w:fldCharType="end"/>
      </w:r>
      <w:r w:rsidR="00036500" w:rsidRPr="00CA7BAB">
        <w:rPr>
          <w:rFonts w:ascii="Arial" w:hAnsi="Arial" w:cs="Arial"/>
          <w:i/>
          <w:iCs/>
        </w:rPr>
        <w:t xml:space="preserve"> </w:t>
      </w:r>
      <w:r w:rsidR="00036500" w:rsidRPr="00CA7BAB">
        <w:rPr>
          <w:rFonts w:ascii="Arial" w:hAnsi="Arial" w:cs="Arial"/>
        </w:rPr>
        <w:tab/>
      </w:r>
      <w:r w:rsidR="00CA7BAB" w:rsidRPr="00CA7BAB">
        <w:rPr>
          <w:rFonts w:ascii="Arial" w:hAnsi="Arial" w:cs="Arial"/>
        </w:rPr>
        <w:t>Donnent</w:t>
      </w:r>
      <w:r w:rsidR="00036500" w:rsidRPr="00CA7BAB">
        <w:rPr>
          <w:rFonts w:ascii="Arial" w:hAnsi="Arial" w:cs="Arial"/>
        </w:rPr>
        <w:t xml:space="preserve"> mandat au mandataire dans les conditions définies ci-dessous</w:t>
      </w:r>
      <w:r w:rsidRPr="00CA7BAB">
        <w:rPr>
          <w:rFonts w:ascii="Arial" w:hAnsi="Arial" w:cs="Arial"/>
        </w:rPr>
        <w:t> :</w:t>
      </w:r>
    </w:p>
    <w:p w14:paraId="0BBA495F" w14:textId="77777777" w:rsidR="00036500" w:rsidRPr="00CA7BAB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ab/>
      </w:r>
      <w:r w:rsidRPr="00CA7BAB">
        <w:rPr>
          <w:rFonts w:ascii="Arial" w:hAnsi="Arial" w:cs="Arial"/>
          <w:i/>
          <w:sz w:val="18"/>
          <w:szCs w:val="18"/>
        </w:rPr>
        <w:tab/>
      </w:r>
      <w:r w:rsidRPr="00CA7BAB">
        <w:rPr>
          <w:rFonts w:ascii="Arial" w:hAnsi="Arial" w:cs="Arial"/>
          <w:i/>
          <w:sz w:val="18"/>
          <w:szCs w:val="18"/>
        </w:rPr>
        <w:tab/>
      </w:r>
      <w:r w:rsidR="00036500" w:rsidRPr="00CA7BAB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049D834D" w14:textId="77777777" w:rsidR="009B1CD0" w:rsidRPr="00CA7BAB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626DD79" w14:textId="77777777" w:rsidR="00792123" w:rsidRPr="00CA7BAB" w:rsidRDefault="00792123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CA7BAB" w14:paraId="18008506" w14:textId="77777777" w:rsidTr="00CA7BAB">
        <w:trPr>
          <w:trHeight w:val="74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B42ED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A7BAB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47133B04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CA7BAB">
              <w:rPr>
                <w:rFonts w:ascii="Arial" w:hAnsi="Arial" w:cs="Arial"/>
                <w:b/>
                <w:bCs/>
              </w:rPr>
              <w:t>du</w:t>
            </w:r>
            <w:proofErr w:type="gramEnd"/>
            <w:r w:rsidRPr="00CA7BAB"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CBD5C7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A7BAB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51E83" w14:textId="77777777" w:rsidR="00332B12" w:rsidRPr="00CA7BA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A7BAB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RPr="00CA7BAB" w14:paraId="679F582E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6FBED5A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9CD7C0C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1CB6D9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CA7BAB" w14:paraId="5438966B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6706C323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0978FB2C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01487837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CA7BAB" w14:paraId="65B16E5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9EF68CE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094754A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A64522E" w14:textId="77777777" w:rsidR="00332B12" w:rsidRPr="00CA7BA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2E24828" w14:textId="77777777" w:rsidR="00332B12" w:rsidRPr="00CA7BAB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 w:rsidRPr="00CA7BAB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DF716DA" w14:textId="7974B558" w:rsidR="00CA7BAB" w:rsidRPr="00CA7BAB" w:rsidRDefault="00CA7BAB">
      <w:pPr>
        <w:suppressAutoHyphens w:val="0"/>
        <w:rPr>
          <w:rFonts w:ascii="Arial" w:hAnsi="Arial" w:cs="Arial"/>
        </w:rPr>
      </w:pPr>
      <w:r w:rsidRPr="00CA7BAB">
        <w:rPr>
          <w:rFonts w:ascii="Arial" w:hAnsi="Arial" w:cs="Arial"/>
        </w:rPr>
        <w:br w:type="page"/>
      </w:r>
    </w:p>
    <w:p w14:paraId="0D5DDFCB" w14:textId="77777777" w:rsidR="009B1CD0" w:rsidRPr="00CA7BAB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CA7BAB" w14:paraId="146F11AA" w14:textId="77777777">
        <w:tc>
          <w:tcPr>
            <w:tcW w:w="10277" w:type="dxa"/>
            <w:shd w:val="clear" w:color="auto" w:fill="66CCFF"/>
          </w:tcPr>
          <w:p w14:paraId="2B346763" w14:textId="77777777" w:rsidR="009B1CD0" w:rsidRPr="00CA7BAB" w:rsidRDefault="008B2A38" w:rsidP="006B5057">
            <w:pPr>
              <w:rPr>
                <w:rFonts w:ascii="Arial" w:hAnsi="Arial" w:cs="Arial"/>
              </w:rPr>
            </w:pPr>
            <w:r w:rsidRPr="00CA7BAB">
              <w:rPr>
                <w:rFonts w:ascii="Arial" w:hAnsi="Arial" w:cs="Arial"/>
              </w:rPr>
              <w:br w:type="page"/>
            </w:r>
            <w:r w:rsidR="009B1CD0" w:rsidRPr="00CA7BAB">
              <w:rPr>
                <w:rFonts w:ascii="Arial" w:hAnsi="Arial" w:cs="Arial"/>
                <w:sz w:val="22"/>
                <w:szCs w:val="22"/>
              </w:rPr>
              <w:t xml:space="preserve">D - Identification </w:t>
            </w:r>
            <w:r w:rsidR="001C40C0" w:rsidRPr="00CA7BAB">
              <w:rPr>
                <w:rFonts w:ascii="Arial" w:hAnsi="Arial" w:cs="Arial"/>
                <w:sz w:val="22"/>
                <w:szCs w:val="22"/>
              </w:rPr>
              <w:t>et signature de l’acheteur</w:t>
            </w:r>
            <w:r w:rsidR="009B1CD0" w:rsidRPr="00CA7BA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405724A" w14:textId="77777777" w:rsidR="009B1CD0" w:rsidRPr="00CA7BAB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FFE37F4" w14:textId="77777777" w:rsidR="009B1CD0" w:rsidRPr="00CA7BAB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Cs/>
        </w:rPr>
      </w:pPr>
      <w:r w:rsidRPr="00CA7BAB">
        <w:rPr>
          <w:rFonts w:ascii="Arial" w:eastAsia="Wingdings" w:hAnsi="Arial" w:cs="Arial"/>
          <w:b w:val="0"/>
          <w:color w:val="66CCFF"/>
          <w:spacing w:val="-10"/>
        </w:rPr>
        <w:t></w:t>
      </w:r>
      <w:r w:rsidRPr="00CA7BAB">
        <w:rPr>
          <w:rFonts w:ascii="Arial" w:eastAsia="Arial" w:hAnsi="Arial" w:cs="Arial"/>
          <w:spacing w:val="-10"/>
        </w:rPr>
        <w:t xml:space="preserve">  </w:t>
      </w:r>
      <w:r w:rsidRPr="00CA7BAB">
        <w:rPr>
          <w:rFonts w:ascii="Arial" w:hAnsi="Arial" w:cs="Arial"/>
          <w:b w:val="0"/>
          <w:bCs/>
          <w:iCs/>
        </w:rPr>
        <w:t xml:space="preserve">Désignation </w:t>
      </w:r>
      <w:r w:rsidR="001C40C0" w:rsidRPr="00CA7BAB">
        <w:rPr>
          <w:rFonts w:ascii="Arial" w:hAnsi="Arial" w:cs="Arial"/>
          <w:b w:val="0"/>
          <w:bCs/>
          <w:iCs/>
        </w:rPr>
        <w:t>de l’acheteur</w:t>
      </w:r>
    </w:p>
    <w:p w14:paraId="36B578E3" w14:textId="77777777" w:rsidR="00792123" w:rsidRPr="00CA7BAB" w:rsidRDefault="00792123" w:rsidP="00792123">
      <w:pPr>
        <w:rPr>
          <w:rFonts w:ascii="Arial" w:hAnsi="Arial" w:cs="Arial"/>
        </w:rPr>
      </w:pPr>
    </w:p>
    <w:p w14:paraId="6AEB6FDC" w14:textId="77777777" w:rsidR="00792123" w:rsidRPr="00CA7BAB" w:rsidRDefault="00792123" w:rsidP="00792123">
      <w:pPr>
        <w:pStyle w:val="En-tte"/>
        <w:numPr>
          <w:ilvl w:val="0"/>
          <w:numId w:val="1"/>
        </w:numPr>
        <w:tabs>
          <w:tab w:val="left" w:pos="708"/>
        </w:tabs>
        <w:rPr>
          <w:rFonts w:ascii="Arial" w:hAnsi="Arial" w:cs="Arial"/>
          <w:b/>
        </w:rPr>
      </w:pPr>
      <w:r w:rsidRPr="00CA7BAB">
        <w:rPr>
          <w:rFonts w:ascii="Arial" w:hAnsi="Arial" w:cs="Arial"/>
          <w:b/>
        </w:rPr>
        <w:t>Chambre de Commerce et d’Industrie Auvergne-Rhône-Alpes</w:t>
      </w:r>
    </w:p>
    <w:p w14:paraId="652F2B21" w14:textId="77777777" w:rsidR="00792123" w:rsidRPr="00CA7BAB" w:rsidRDefault="00792123" w:rsidP="00792123">
      <w:pPr>
        <w:pStyle w:val="En-tte"/>
        <w:tabs>
          <w:tab w:val="left" w:pos="708"/>
        </w:tabs>
        <w:rPr>
          <w:rFonts w:ascii="Arial" w:hAnsi="Arial" w:cs="Arial"/>
        </w:rPr>
      </w:pPr>
      <w:r w:rsidRPr="00CA7BAB">
        <w:rPr>
          <w:rFonts w:ascii="Arial" w:hAnsi="Arial" w:cs="Arial"/>
        </w:rPr>
        <w:t>32 quai Perrache – CS 10015</w:t>
      </w:r>
    </w:p>
    <w:p w14:paraId="5D967384" w14:textId="77777777" w:rsidR="00792123" w:rsidRPr="00CA7BAB" w:rsidRDefault="00792123" w:rsidP="00792123">
      <w:pPr>
        <w:pStyle w:val="En-tte"/>
        <w:tabs>
          <w:tab w:val="left" w:pos="708"/>
        </w:tabs>
        <w:rPr>
          <w:rFonts w:ascii="Arial" w:hAnsi="Arial" w:cs="Arial"/>
        </w:rPr>
      </w:pPr>
      <w:r w:rsidRPr="00CA7BAB">
        <w:rPr>
          <w:rFonts w:ascii="Arial" w:hAnsi="Arial" w:cs="Arial"/>
        </w:rPr>
        <w:t>69286 LYON cedex 02</w:t>
      </w:r>
    </w:p>
    <w:p w14:paraId="6FDA89AF" w14:textId="77777777" w:rsidR="00792123" w:rsidRPr="00CA7BAB" w:rsidRDefault="00792123" w:rsidP="00792123">
      <w:pPr>
        <w:pStyle w:val="En-tte"/>
        <w:tabs>
          <w:tab w:val="left" w:pos="708"/>
        </w:tabs>
        <w:rPr>
          <w:rFonts w:ascii="Arial" w:hAnsi="Arial" w:cs="Arial"/>
        </w:rPr>
      </w:pPr>
    </w:p>
    <w:p w14:paraId="2DE0ECA5" w14:textId="77777777" w:rsidR="00792123" w:rsidRPr="00CA7BAB" w:rsidRDefault="00792123" w:rsidP="00792123">
      <w:pPr>
        <w:pStyle w:val="En-tte"/>
        <w:tabs>
          <w:tab w:val="left" w:pos="708"/>
        </w:tabs>
        <w:rPr>
          <w:rFonts w:ascii="Arial" w:hAnsi="Arial" w:cs="Arial"/>
        </w:rPr>
      </w:pPr>
      <w:r w:rsidRPr="00CA7BAB">
        <w:rPr>
          <w:rFonts w:ascii="Arial" w:hAnsi="Arial" w:cs="Arial"/>
        </w:rPr>
        <w:t>Tél. 04 72 11 43 43 – Fax. 04 72 11 43 62</w:t>
      </w:r>
    </w:p>
    <w:p w14:paraId="28E34957" w14:textId="77777777" w:rsidR="00792123" w:rsidRPr="00CA7BAB" w:rsidRDefault="00792123" w:rsidP="00792123">
      <w:pPr>
        <w:pStyle w:val="En-tte"/>
        <w:numPr>
          <w:ilvl w:val="0"/>
          <w:numId w:val="1"/>
        </w:numPr>
        <w:tabs>
          <w:tab w:val="left" w:pos="708"/>
        </w:tabs>
        <w:rPr>
          <w:rFonts w:ascii="Arial" w:hAnsi="Arial" w:cs="Arial"/>
        </w:rPr>
      </w:pPr>
      <w:r w:rsidRPr="00CA7BAB">
        <w:rPr>
          <w:rFonts w:ascii="Arial" w:hAnsi="Arial" w:cs="Arial"/>
        </w:rPr>
        <w:t xml:space="preserve">Site : </w:t>
      </w:r>
      <w:r w:rsidRPr="00CA7BAB">
        <w:rPr>
          <w:rStyle w:val="Lienhypertexte"/>
          <w:rFonts w:ascii="Arial" w:hAnsi="Arial" w:cs="Arial"/>
        </w:rPr>
        <w:t>www.auvergne-rhone-alpes.cci.fr</w:t>
      </w:r>
    </w:p>
    <w:p w14:paraId="32814874" w14:textId="77777777" w:rsidR="00792123" w:rsidRPr="00CA7BAB" w:rsidRDefault="00792123" w:rsidP="00792123">
      <w:pPr>
        <w:pStyle w:val="En-tte"/>
        <w:numPr>
          <w:ilvl w:val="0"/>
          <w:numId w:val="1"/>
        </w:numPr>
        <w:tabs>
          <w:tab w:val="left" w:pos="708"/>
        </w:tabs>
        <w:rPr>
          <w:rFonts w:ascii="Arial" w:hAnsi="Arial" w:cs="Arial"/>
        </w:rPr>
      </w:pPr>
      <w:r w:rsidRPr="00CA7BAB">
        <w:rPr>
          <w:rFonts w:ascii="Arial" w:hAnsi="Arial" w:cs="Arial"/>
        </w:rPr>
        <w:t xml:space="preserve">Profil acheteur : </w:t>
      </w:r>
      <w:hyperlink r:id="rId13" w:history="1">
        <w:r w:rsidRPr="00CA7BAB">
          <w:rPr>
            <w:rStyle w:val="Lienhypertexte"/>
            <w:rFonts w:ascii="Arial" w:hAnsi="Arial" w:cs="Arial"/>
          </w:rPr>
          <w:t>www.marches-publics.gouv.fr</w:t>
        </w:r>
      </w:hyperlink>
    </w:p>
    <w:p w14:paraId="3F271912" w14:textId="77777777" w:rsidR="009B1CD0" w:rsidRPr="00CA7BAB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9F98F3F" w14:textId="77777777" w:rsidR="009B1CD0" w:rsidRPr="00CA7BAB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eastAsia="Wingdings" w:hAnsi="Arial" w:cs="Arial"/>
          <w:b/>
          <w:color w:val="66CCFF"/>
          <w:spacing w:val="-10"/>
        </w:rPr>
        <w:t></w:t>
      </w:r>
      <w:r w:rsidRPr="00CA7BAB">
        <w:rPr>
          <w:rFonts w:ascii="Arial" w:eastAsia="Arial" w:hAnsi="Arial" w:cs="Arial"/>
          <w:spacing w:val="-10"/>
        </w:rPr>
        <w:t xml:space="preserve"> </w:t>
      </w:r>
      <w:r w:rsidRPr="00CA7BAB">
        <w:rPr>
          <w:rFonts w:ascii="Arial" w:hAnsi="Arial" w:cs="Arial"/>
        </w:rPr>
        <w:t xml:space="preserve">Personne habilitée à donner les renseignements </w:t>
      </w:r>
      <w:r w:rsidR="009D661E" w:rsidRPr="00CA7BAB">
        <w:rPr>
          <w:rFonts w:ascii="Arial" w:hAnsi="Arial" w:cs="Arial"/>
        </w:rPr>
        <w:t>prévus à l’</w:t>
      </w:r>
      <w:hyperlink r:id="rId14" w:history="1">
        <w:r w:rsidR="009D661E" w:rsidRPr="00CA7BAB">
          <w:rPr>
            <w:rStyle w:val="Lienhypertexte"/>
            <w:rFonts w:ascii="Arial" w:hAnsi="Arial" w:cs="Arial"/>
          </w:rPr>
          <w:t>article R. 2191-59</w:t>
        </w:r>
      </w:hyperlink>
      <w:r w:rsidR="009D661E" w:rsidRPr="00CA7BAB">
        <w:rPr>
          <w:rFonts w:ascii="Arial" w:hAnsi="Arial" w:cs="Arial"/>
        </w:rPr>
        <w:t xml:space="preserve"> du code de la commande publique, auquel renvoie l’</w:t>
      </w:r>
      <w:hyperlink r:id="rId15" w:history="1">
        <w:r w:rsidR="009D661E" w:rsidRPr="00CA7BAB">
          <w:rPr>
            <w:rStyle w:val="Lienhypertexte"/>
            <w:rFonts w:ascii="Arial" w:hAnsi="Arial" w:cs="Arial"/>
          </w:rPr>
          <w:t>article R. 2391-28</w:t>
        </w:r>
      </w:hyperlink>
      <w:r w:rsidR="009D661E" w:rsidRPr="00CA7BAB">
        <w:rPr>
          <w:rFonts w:ascii="Arial" w:hAnsi="Arial" w:cs="Arial"/>
        </w:rPr>
        <w:t xml:space="preserve"> du même code</w:t>
      </w:r>
      <w:r w:rsidR="003A7270" w:rsidRPr="00CA7BAB" w:rsidDel="003A7270">
        <w:rPr>
          <w:rFonts w:ascii="Arial" w:hAnsi="Arial" w:cs="Arial"/>
        </w:rPr>
        <w:t xml:space="preserve"> </w:t>
      </w:r>
      <w:r w:rsidRPr="00CA7BAB">
        <w:rPr>
          <w:rFonts w:ascii="Arial" w:hAnsi="Arial" w:cs="Arial"/>
        </w:rPr>
        <w:t>(nantissements ou cessions de créances)</w:t>
      </w:r>
    </w:p>
    <w:p w14:paraId="55F93735" w14:textId="77777777" w:rsidR="009B1CD0" w:rsidRPr="00CA7BAB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(Indiquer l’identité de la personne, ses adresses postale et électronique, ses numéros de téléphone et de télécopie.)</w:t>
      </w:r>
    </w:p>
    <w:p w14:paraId="54C7C57E" w14:textId="77777777" w:rsidR="009B1CD0" w:rsidRPr="00CA7BAB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EF0596E" w14:textId="77777777" w:rsidR="001C40C0" w:rsidRPr="00CA7BAB" w:rsidRDefault="00792123" w:rsidP="009B45B9">
      <w:pPr>
        <w:tabs>
          <w:tab w:val="left" w:pos="851"/>
        </w:tabs>
        <w:jc w:val="both"/>
        <w:rPr>
          <w:rFonts w:ascii="Arial" w:hAnsi="Arial" w:cs="Arial"/>
          <w:lang w:val="en-US"/>
        </w:rPr>
      </w:pPr>
      <w:r w:rsidRPr="00CA7BAB">
        <w:rPr>
          <w:rFonts w:ascii="Arial" w:hAnsi="Arial" w:cs="Arial"/>
          <w:b/>
          <w:lang w:val="en-US"/>
        </w:rPr>
        <w:t>Madame Anne-Edith CURE,</w:t>
      </w:r>
      <w:r w:rsidRPr="00CA7BAB">
        <w:rPr>
          <w:rFonts w:ascii="Arial" w:hAnsi="Arial" w:cs="Arial"/>
          <w:lang w:val="en-US"/>
        </w:rPr>
        <w:t xml:space="preserve"> </w:t>
      </w:r>
      <w:hyperlink r:id="rId16" w:history="1">
        <w:r w:rsidRPr="00CA7BAB">
          <w:rPr>
            <w:rStyle w:val="Lienhypertexte"/>
            <w:rFonts w:ascii="Arial" w:hAnsi="Arial" w:cs="Arial"/>
            <w:lang w:val="en-US"/>
          </w:rPr>
          <w:t>marches@auvergne-rhone-alpes.cci.fr</w:t>
        </w:r>
      </w:hyperlink>
    </w:p>
    <w:p w14:paraId="35A37E98" w14:textId="77777777" w:rsidR="009B1CD0" w:rsidRPr="00CA7BAB" w:rsidRDefault="009B1CD0" w:rsidP="009B45B9">
      <w:pPr>
        <w:pStyle w:val="fcase2metab"/>
        <w:ind w:left="0" w:firstLine="0"/>
        <w:rPr>
          <w:rFonts w:ascii="Arial" w:hAnsi="Arial" w:cs="Arial"/>
          <w:lang w:val="en-US"/>
        </w:rPr>
      </w:pPr>
    </w:p>
    <w:p w14:paraId="5C3C5872" w14:textId="77777777" w:rsidR="009B1CD0" w:rsidRPr="00CA7BAB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CA7BAB">
        <w:rPr>
          <w:rFonts w:ascii="Arial" w:eastAsia="Wingdings" w:hAnsi="Arial" w:cs="Arial"/>
          <w:b/>
          <w:color w:val="66CCFF"/>
          <w:spacing w:val="-10"/>
        </w:rPr>
        <w:t></w:t>
      </w:r>
      <w:r w:rsidRPr="00CA7BAB">
        <w:rPr>
          <w:rFonts w:ascii="Arial" w:eastAsia="Arial" w:hAnsi="Arial" w:cs="Arial"/>
          <w:b/>
          <w:spacing w:val="-10"/>
        </w:rPr>
        <w:t xml:space="preserve">  </w:t>
      </w:r>
      <w:r w:rsidRPr="00CA7BAB">
        <w:rPr>
          <w:rFonts w:ascii="Arial" w:hAnsi="Arial" w:cs="Arial"/>
        </w:rPr>
        <w:t>Désignation, adresse, numéro de téléphone du comptable assignataire</w:t>
      </w:r>
    </w:p>
    <w:p w14:paraId="1219F558" w14:textId="77777777" w:rsidR="009B1CD0" w:rsidRPr="00CA7BAB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</w:rPr>
      </w:pPr>
      <w:r w:rsidRPr="00CA7BAB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14:paraId="08E5E1FA" w14:textId="77777777" w:rsidR="009B1CD0" w:rsidRPr="00CA7BAB" w:rsidRDefault="009B1CD0" w:rsidP="009B45B9">
      <w:pPr>
        <w:pStyle w:val="fcase2metab"/>
        <w:rPr>
          <w:rFonts w:ascii="Arial" w:hAnsi="Arial" w:cs="Arial"/>
        </w:rPr>
      </w:pPr>
    </w:p>
    <w:p w14:paraId="761ADF5A" w14:textId="77777777" w:rsidR="001C40C0" w:rsidRPr="00CA7BAB" w:rsidRDefault="00AB2A0A" w:rsidP="009B45B9">
      <w:pPr>
        <w:pStyle w:val="fcase2metab"/>
        <w:rPr>
          <w:rFonts w:ascii="Arial" w:hAnsi="Arial" w:cs="Arial"/>
          <w:b/>
        </w:rPr>
      </w:pPr>
      <w:r w:rsidRPr="00CA7BAB">
        <w:rPr>
          <w:rFonts w:ascii="Arial" w:hAnsi="Arial" w:cs="Arial"/>
          <w:b/>
        </w:rPr>
        <w:t>Madame Séverine WERQUIN-MATTON</w:t>
      </w:r>
      <w:r w:rsidR="00792123" w:rsidRPr="00CA7BAB">
        <w:rPr>
          <w:rFonts w:ascii="Arial" w:hAnsi="Arial" w:cs="Arial"/>
          <w:b/>
        </w:rPr>
        <w:t>, Trésori</w:t>
      </w:r>
      <w:r w:rsidRPr="00CA7BAB">
        <w:rPr>
          <w:rFonts w:ascii="Arial" w:hAnsi="Arial" w:cs="Arial"/>
          <w:b/>
        </w:rPr>
        <w:t>è</w:t>
      </w:r>
      <w:r w:rsidR="00792123" w:rsidRPr="00CA7BAB">
        <w:rPr>
          <w:rFonts w:ascii="Arial" w:hAnsi="Arial" w:cs="Arial"/>
          <w:b/>
        </w:rPr>
        <w:t>r</w:t>
      </w:r>
      <w:r w:rsidRPr="00CA7BAB">
        <w:rPr>
          <w:rFonts w:ascii="Arial" w:hAnsi="Arial" w:cs="Arial"/>
          <w:b/>
        </w:rPr>
        <w:t>e</w:t>
      </w:r>
    </w:p>
    <w:p w14:paraId="7FF76DFC" w14:textId="77777777" w:rsidR="009B1CD0" w:rsidRPr="00CA7BAB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52436B22" w14:textId="77777777" w:rsidR="00792123" w:rsidRPr="00CA7BAB" w:rsidRDefault="00792123" w:rsidP="00792123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eastAsia="Wingdings" w:hAnsi="Arial" w:cs="Arial"/>
          <w:b/>
          <w:color w:val="66CCFF"/>
          <w:spacing w:val="-10"/>
        </w:rPr>
        <w:t></w:t>
      </w:r>
      <w:r w:rsidRPr="00CA7BAB">
        <w:rPr>
          <w:rFonts w:ascii="Arial" w:eastAsia="Arial" w:hAnsi="Arial" w:cs="Arial"/>
          <w:b/>
          <w:spacing w:val="-10"/>
        </w:rPr>
        <w:t xml:space="preserve">  </w:t>
      </w:r>
      <w:r w:rsidRPr="00CA7BAB">
        <w:rPr>
          <w:rFonts w:ascii="Arial" w:hAnsi="Arial" w:cs="Arial"/>
        </w:rPr>
        <w:t>Nom, prénom, qualité du signataire du marché public</w:t>
      </w:r>
    </w:p>
    <w:p w14:paraId="7F71EAAA" w14:textId="77777777" w:rsidR="00792123" w:rsidRPr="00CA7BAB" w:rsidRDefault="00792123" w:rsidP="00792123">
      <w:pPr>
        <w:tabs>
          <w:tab w:val="left" w:pos="851"/>
        </w:tabs>
        <w:jc w:val="both"/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(Le signataire doit avoir le pouvoir d’engager l’acheteur qu’il représente.)</w:t>
      </w:r>
    </w:p>
    <w:p w14:paraId="50446A80" w14:textId="77777777" w:rsidR="00792123" w:rsidRPr="00BE58C2" w:rsidRDefault="00792123" w:rsidP="00792123">
      <w:pPr>
        <w:tabs>
          <w:tab w:val="left" w:pos="851"/>
        </w:tabs>
        <w:jc w:val="both"/>
        <w:rPr>
          <w:rFonts w:ascii="Arial" w:hAnsi="Arial" w:cs="Arial"/>
          <w:b/>
          <w:bCs/>
        </w:rPr>
      </w:pPr>
    </w:p>
    <w:p w14:paraId="2D6D1A34" w14:textId="3255A1CB" w:rsidR="00BE58C2" w:rsidRPr="002779C0" w:rsidRDefault="00BE58C2" w:rsidP="00BE58C2">
      <w:pPr>
        <w:tabs>
          <w:tab w:val="left" w:pos="851"/>
        </w:tabs>
        <w:jc w:val="both"/>
        <w:rPr>
          <w:rFonts w:ascii="Arial" w:hAnsi="Arial" w:cs="Arial"/>
        </w:rPr>
      </w:pPr>
      <w:r w:rsidRPr="00BE58C2">
        <w:rPr>
          <w:rFonts w:ascii="Arial" w:hAnsi="Arial" w:cs="Arial"/>
          <w:b/>
          <w:bCs/>
        </w:rPr>
        <w:t>Monsieur Philippe GUERAND, Président</w:t>
      </w:r>
      <w:r w:rsidRPr="00BE58C2">
        <w:rPr>
          <w:rFonts w:ascii="Arial" w:hAnsi="Arial" w:cs="Arial"/>
          <w:b/>
          <w:bCs/>
        </w:rPr>
        <w:tab/>
      </w:r>
      <w:r w:rsidRPr="002779C0">
        <w:rPr>
          <w:rFonts w:ascii="Arial" w:hAnsi="Arial" w:cs="Arial"/>
        </w:rPr>
        <w:tab/>
      </w:r>
    </w:p>
    <w:p w14:paraId="5797DE3D" w14:textId="77777777" w:rsidR="00E27530" w:rsidRPr="00CA7BAB" w:rsidRDefault="00E27530" w:rsidP="00D948BC">
      <w:pPr>
        <w:pStyle w:val="fcase2metab"/>
        <w:rPr>
          <w:rFonts w:ascii="Arial" w:hAnsi="Arial" w:cs="Arial"/>
          <w:b/>
        </w:rPr>
      </w:pPr>
    </w:p>
    <w:p w14:paraId="7835AC17" w14:textId="77777777" w:rsidR="00E27530" w:rsidRPr="00CA7BAB" w:rsidRDefault="00E27530" w:rsidP="009B45B9">
      <w:pPr>
        <w:tabs>
          <w:tab w:val="left" w:pos="851"/>
        </w:tabs>
        <w:rPr>
          <w:rFonts w:ascii="Arial" w:hAnsi="Arial" w:cs="Arial"/>
        </w:rPr>
      </w:pPr>
    </w:p>
    <w:p w14:paraId="3E17D7B5" w14:textId="77777777" w:rsidR="009B1CD0" w:rsidRPr="00CA7BAB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  <w:b/>
          <w:caps/>
        </w:rPr>
        <w:t>P</w:t>
      </w:r>
      <w:r w:rsidRPr="00CA7BAB">
        <w:rPr>
          <w:rFonts w:ascii="Arial" w:hAnsi="Arial" w:cs="Arial"/>
          <w:b/>
        </w:rPr>
        <w:t>our l</w:t>
      </w:r>
      <w:r w:rsidR="00792123" w:rsidRPr="00CA7BAB">
        <w:rPr>
          <w:rFonts w:ascii="Arial" w:hAnsi="Arial" w:cs="Arial"/>
          <w:b/>
        </w:rPr>
        <w:t xml:space="preserve">a CCIR Auvergne-Rhône-Alpes </w:t>
      </w:r>
      <w:r w:rsidRPr="00CA7BAB">
        <w:rPr>
          <w:rFonts w:ascii="Arial" w:hAnsi="Arial" w:cs="Arial"/>
          <w:b/>
        </w:rPr>
        <w:t>:</w:t>
      </w:r>
    </w:p>
    <w:p w14:paraId="33BAFD37" w14:textId="77777777" w:rsidR="009B1CD0" w:rsidRPr="00CA7BAB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2791053E" w14:textId="77777777" w:rsidR="00C32F88" w:rsidRPr="00CA7BAB" w:rsidRDefault="009B1CD0" w:rsidP="00E27530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 w:rsidRPr="00CA7BAB">
        <w:rPr>
          <w:rFonts w:ascii="Arial" w:hAnsi="Arial" w:cs="Arial"/>
        </w:rPr>
        <w:tab/>
        <w:t>A : …………………… , le …………………</w:t>
      </w:r>
    </w:p>
    <w:p w14:paraId="0182E256" w14:textId="77777777" w:rsidR="00C32F88" w:rsidRPr="00CA7BAB" w:rsidRDefault="00C32F88" w:rsidP="009B45B9">
      <w:pPr>
        <w:tabs>
          <w:tab w:val="left" w:pos="851"/>
        </w:tabs>
        <w:rPr>
          <w:rFonts w:ascii="Arial" w:hAnsi="Arial" w:cs="Arial"/>
        </w:rPr>
      </w:pPr>
    </w:p>
    <w:p w14:paraId="1531A34F" w14:textId="77777777" w:rsidR="009B1CD0" w:rsidRPr="00CA7BAB" w:rsidRDefault="009B1CD0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 w:rsidRPr="00CA7BAB">
        <w:rPr>
          <w:rFonts w:ascii="Arial" w:hAnsi="Arial" w:cs="Arial"/>
        </w:rPr>
        <w:t>Signature</w:t>
      </w:r>
    </w:p>
    <w:p w14:paraId="2C52CBAB" w14:textId="77777777" w:rsidR="009B1CD0" w:rsidRPr="00CA7BAB" w:rsidRDefault="009B1CD0" w:rsidP="009B45B9">
      <w:pPr>
        <w:tabs>
          <w:tab w:val="left" w:pos="851"/>
        </w:tabs>
        <w:ind w:left="4820"/>
        <w:jc w:val="center"/>
        <w:rPr>
          <w:rFonts w:ascii="Arial" w:hAnsi="Arial" w:cs="Arial"/>
        </w:rPr>
      </w:pPr>
      <w:r w:rsidRPr="00CA7BAB">
        <w:rPr>
          <w:rFonts w:ascii="Arial" w:hAnsi="Arial" w:cs="Arial"/>
          <w:i/>
          <w:sz w:val="18"/>
          <w:szCs w:val="18"/>
        </w:rPr>
        <w:t>(</w:t>
      </w:r>
      <w:proofErr w:type="gramStart"/>
      <w:r w:rsidRPr="00CA7BAB">
        <w:rPr>
          <w:rFonts w:ascii="Arial" w:hAnsi="Arial" w:cs="Arial"/>
          <w:i/>
          <w:sz w:val="18"/>
          <w:szCs w:val="18"/>
        </w:rPr>
        <w:t>représentant</w:t>
      </w:r>
      <w:proofErr w:type="gramEnd"/>
      <w:r w:rsidRPr="00CA7BAB">
        <w:rPr>
          <w:rFonts w:ascii="Arial" w:hAnsi="Arial" w:cs="Arial"/>
          <w:i/>
          <w:sz w:val="18"/>
          <w:szCs w:val="18"/>
        </w:rPr>
        <w:t xml:space="preserve"> </w:t>
      </w:r>
      <w:r w:rsidR="0021527A" w:rsidRPr="00CA7BAB">
        <w:rPr>
          <w:rFonts w:ascii="Arial" w:hAnsi="Arial" w:cs="Arial"/>
          <w:i/>
          <w:sz w:val="18"/>
          <w:szCs w:val="18"/>
        </w:rPr>
        <w:t>de l’acheteur</w:t>
      </w:r>
      <w:r w:rsidRPr="00CA7BAB">
        <w:rPr>
          <w:rFonts w:ascii="Arial" w:hAnsi="Arial" w:cs="Arial"/>
          <w:i/>
          <w:sz w:val="18"/>
          <w:szCs w:val="18"/>
        </w:rPr>
        <w:t xml:space="preserve"> habilité à signer le marché </w:t>
      </w:r>
      <w:r w:rsidR="00930A5C" w:rsidRPr="00CA7BAB">
        <w:rPr>
          <w:rFonts w:ascii="Arial" w:hAnsi="Arial" w:cs="Arial"/>
          <w:i/>
          <w:sz w:val="18"/>
          <w:szCs w:val="18"/>
        </w:rPr>
        <w:t>public</w:t>
      </w:r>
      <w:r w:rsidRPr="00CA7BAB">
        <w:rPr>
          <w:rFonts w:ascii="Arial" w:hAnsi="Arial" w:cs="Arial"/>
          <w:i/>
          <w:sz w:val="18"/>
          <w:szCs w:val="18"/>
        </w:rPr>
        <w:t>)</w:t>
      </w:r>
    </w:p>
    <w:p w14:paraId="7F5C2669" w14:textId="77777777" w:rsidR="009B1CD0" w:rsidRPr="00CA7BAB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D3A970D" w14:textId="77777777" w:rsidR="00212B82" w:rsidRPr="00CA7BAB" w:rsidRDefault="00212B82" w:rsidP="00212B82">
      <w:pPr>
        <w:rPr>
          <w:rFonts w:ascii="Arial" w:hAnsi="Arial" w:cs="Arial"/>
        </w:rPr>
      </w:pPr>
    </w:p>
    <w:p w14:paraId="1BC18433" w14:textId="77777777" w:rsidR="00212B82" w:rsidRPr="00CA7BAB" w:rsidRDefault="00212B82" w:rsidP="00212B82">
      <w:pPr>
        <w:rPr>
          <w:rFonts w:ascii="Arial" w:hAnsi="Arial" w:cs="Arial"/>
        </w:rPr>
      </w:pPr>
    </w:p>
    <w:p w14:paraId="69F94E06" w14:textId="77777777" w:rsidR="009B1CD0" w:rsidRPr="00CA7BAB" w:rsidRDefault="00DF64DA" w:rsidP="00AB2A0A">
      <w:pPr>
        <w:tabs>
          <w:tab w:val="left" w:pos="851"/>
          <w:tab w:val="left" w:pos="3402"/>
        </w:tabs>
        <w:spacing w:before="120" w:after="120"/>
        <w:jc w:val="both"/>
        <w:rPr>
          <w:rFonts w:ascii="Arial" w:hAnsi="Arial" w:cs="Arial"/>
        </w:rPr>
      </w:pPr>
      <w:r w:rsidRPr="00CA7BAB">
        <w:rPr>
          <w:rFonts w:ascii="Arial" w:hAnsi="Arial" w:cs="Arial"/>
          <w:sz w:val="16"/>
          <w:szCs w:val="16"/>
        </w:rPr>
        <w:t>Date de la dernière mise à jour : 01/04/2019.</w:t>
      </w:r>
    </w:p>
    <w:sectPr w:rsidR="009B1CD0" w:rsidRPr="00CA7BAB">
      <w:footerReference w:type="default" r:id="rId17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A7CF8" w14:textId="77777777" w:rsidR="006208F6" w:rsidRDefault="006208F6">
      <w:r>
        <w:separator/>
      </w:r>
    </w:p>
  </w:endnote>
  <w:endnote w:type="continuationSeparator" w:id="0">
    <w:p w14:paraId="6C1F8D91" w14:textId="77777777" w:rsidR="006208F6" w:rsidRDefault="0062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14:paraId="11013138" w14:textId="77777777" w:rsidTr="00212B82">
      <w:trPr>
        <w:tblHeader/>
        <w:jc w:val="center"/>
      </w:trPr>
      <w:tc>
        <w:tcPr>
          <w:tcW w:w="2906" w:type="dxa"/>
          <w:shd w:val="clear" w:color="auto" w:fill="66CCFF"/>
          <w:vAlign w:val="center"/>
        </w:tcPr>
        <w:p w14:paraId="7C58F791" w14:textId="77777777" w:rsidR="005824AE" w:rsidRDefault="005824AE" w:rsidP="00212B82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7C1E76B3" w14:textId="660A645A" w:rsidR="005824AE" w:rsidRPr="00212B82" w:rsidRDefault="00792123" w:rsidP="0099771B">
          <w:pPr>
            <w:ind w:right="-638"/>
            <w:jc w:val="center"/>
            <w:rPr>
              <w:rFonts w:ascii="Arial" w:hAnsi="Arial" w:cs="Arial"/>
              <w:b/>
            </w:rPr>
          </w:pPr>
          <w:r w:rsidRPr="00DF1CB4">
            <w:rPr>
              <w:rFonts w:ascii="Arial" w:hAnsi="Arial" w:cs="Arial"/>
              <w:b/>
            </w:rPr>
            <w:t xml:space="preserve">Marché N° </w:t>
          </w:r>
          <w:r w:rsidR="00D948BC">
            <w:rPr>
              <w:rFonts w:ascii="Arial" w:hAnsi="Arial" w:cs="Arial"/>
              <w:b/>
            </w:rPr>
            <w:t>2</w:t>
          </w:r>
          <w:r w:rsidR="007C7A38">
            <w:rPr>
              <w:rFonts w:ascii="Arial" w:hAnsi="Arial" w:cs="Arial"/>
              <w:b/>
            </w:rPr>
            <w:t>569R0</w:t>
          </w:r>
          <w:r w:rsidR="000D0551">
            <w:rPr>
              <w:rFonts w:ascii="Arial" w:hAnsi="Arial" w:cs="Arial"/>
              <w:b/>
            </w:rPr>
            <w:t>4AO</w:t>
          </w:r>
        </w:p>
      </w:tc>
      <w:tc>
        <w:tcPr>
          <w:tcW w:w="896" w:type="dxa"/>
          <w:shd w:val="clear" w:color="auto" w:fill="66CCFF"/>
        </w:tcPr>
        <w:p w14:paraId="37BCA923" w14:textId="77777777" w:rsidR="005824AE" w:rsidRDefault="005824AE" w:rsidP="00212B82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>Page :</w:t>
          </w:r>
        </w:p>
      </w:tc>
      <w:tc>
        <w:tcPr>
          <w:tcW w:w="567" w:type="dxa"/>
          <w:shd w:val="clear" w:color="auto" w:fill="66CCFF"/>
        </w:tcPr>
        <w:p w14:paraId="5BB18425" w14:textId="77777777"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F968F7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442776E1" w14:textId="77777777"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39085DBF" w14:textId="77777777"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F968F7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75C9FA19" w14:textId="77777777" w:rsidR="005824AE" w:rsidRPr="00840934" w:rsidRDefault="004C5755" w:rsidP="00C83930">
    <w:pPr>
      <w:jc w:val="center"/>
    </w:pPr>
    <w:r w:rsidRPr="00C83930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6798D" w14:textId="77777777" w:rsidR="006208F6" w:rsidRDefault="006208F6">
      <w:r>
        <w:separator/>
      </w:r>
    </w:p>
  </w:footnote>
  <w:footnote w:type="continuationSeparator" w:id="0">
    <w:p w14:paraId="44E7F267" w14:textId="77777777" w:rsidR="006208F6" w:rsidRDefault="006208F6">
      <w:r>
        <w:continuationSeparator/>
      </w:r>
    </w:p>
  </w:footnote>
  <w:footnote w:id="1">
    <w:p w14:paraId="77A77D07" w14:textId="77777777" w:rsidR="005824AE" w:rsidRDefault="005824AE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6F745CB7" w14:textId="77777777" w:rsidR="005824AE" w:rsidRDefault="005824AE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5E15DD54" w14:textId="77777777" w:rsidR="005824AE" w:rsidRDefault="005824AE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538274689">
    <w:abstractNumId w:val="0"/>
  </w:num>
  <w:num w:numId="2" w16cid:durableId="9765181">
    <w:abstractNumId w:val="1"/>
  </w:num>
  <w:num w:numId="3" w16cid:durableId="1202401339">
    <w:abstractNumId w:val="2"/>
  </w:num>
  <w:num w:numId="4" w16cid:durableId="1235972739">
    <w:abstractNumId w:val="4"/>
  </w:num>
  <w:num w:numId="5" w16cid:durableId="1602910648">
    <w:abstractNumId w:val="3"/>
  </w:num>
  <w:num w:numId="6" w16cid:durableId="19959904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31041"/>
    <w:rsid w:val="00036500"/>
    <w:rsid w:val="00067F94"/>
    <w:rsid w:val="000858A9"/>
    <w:rsid w:val="000A2E05"/>
    <w:rsid w:val="000A3FAE"/>
    <w:rsid w:val="000A7FE7"/>
    <w:rsid w:val="000C25C0"/>
    <w:rsid w:val="000C4FA9"/>
    <w:rsid w:val="000C6076"/>
    <w:rsid w:val="000D0551"/>
    <w:rsid w:val="000D1164"/>
    <w:rsid w:val="000E0020"/>
    <w:rsid w:val="00102866"/>
    <w:rsid w:val="00156924"/>
    <w:rsid w:val="00166B56"/>
    <w:rsid w:val="00174505"/>
    <w:rsid w:val="001C40C0"/>
    <w:rsid w:val="001C6FC6"/>
    <w:rsid w:val="001C733C"/>
    <w:rsid w:val="00212B82"/>
    <w:rsid w:val="0021527A"/>
    <w:rsid w:val="0021797C"/>
    <w:rsid w:val="00225A1A"/>
    <w:rsid w:val="002904AF"/>
    <w:rsid w:val="002C2CA3"/>
    <w:rsid w:val="002C4B3E"/>
    <w:rsid w:val="002C79D6"/>
    <w:rsid w:val="002E56C1"/>
    <w:rsid w:val="00332B12"/>
    <w:rsid w:val="00354C04"/>
    <w:rsid w:val="00375509"/>
    <w:rsid w:val="00385E76"/>
    <w:rsid w:val="003A7270"/>
    <w:rsid w:val="0043706E"/>
    <w:rsid w:val="0044597F"/>
    <w:rsid w:val="00473CD7"/>
    <w:rsid w:val="004949B1"/>
    <w:rsid w:val="004A49DF"/>
    <w:rsid w:val="004A7169"/>
    <w:rsid w:val="004C5755"/>
    <w:rsid w:val="004E75A6"/>
    <w:rsid w:val="00514DAF"/>
    <w:rsid w:val="00532EC7"/>
    <w:rsid w:val="00541CA3"/>
    <w:rsid w:val="005546A9"/>
    <w:rsid w:val="005824AE"/>
    <w:rsid w:val="005846FB"/>
    <w:rsid w:val="005A05C1"/>
    <w:rsid w:val="005A4A3B"/>
    <w:rsid w:val="005A4CB5"/>
    <w:rsid w:val="005B2316"/>
    <w:rsid w:val="005D44C1"/>
    <w:rsid w:val="005F0DCE"/>
    <w:rsid w:val="0061068C"/>
    <w:rsid w:val="0061107D"/>
    <w:rsid w:val="006208F6"/>
    <w:rsid w:val="0064560F"/>
    <w:rsid w:val="00660727"/>
    <w:rsid w:val="00662A86"/>
    <w:rsid w:val="006A37B0"/>
    <w:rsid w:val="006B5057"/>
    <w:rsid w:val="006C4338"/>
    <w:rsid w:val="006E3208"/>
    <w:rsid w:val="006E4C71"/>
    <w:rsid w:val="006E5CDA"/>
    <w:rsid w:val="006F3DF9"/>
    <w:rsid w:val="006F43FF"/>
    <w:rsid w:val="007060E5"/>
    <w:rsid w:val="00710FD6"/>
    <w:rsid w:val="00730A78"/>
    <w:rsid w:val="00736C18"/>
    <w:rsid w:val="00752AF0"/>
    <w:rsid w:val="00757151"/>
    <w:rsid w:val="007909E0"/>
    <w:rsid w:val="00792123"/>
    <w:rsid w:val="0079785C"/>
    <w:rsid w:val="007C7A38"/>
    <w:rsid w:val="007D4001"/>
    <w:rsid w:val="007D7A65"/>
    <w:rsid w:val="007F68A6"/>
    <w:rsid w:val="0083205E"/>
    <w:rsid w:val="00840934"/>
    <w:rsid w:val="00844DAA"/>
    <w:rsid w:val="008450C7"/>
    <w:rsid w:val="00876A73"/>
    <w:rsid w:val="008B2A38"/>
    <w:rsid w:val="008E013F"/>
    <w:rsid w:val="00916E83"/>
    <w:rsid w:val="00930A5C"/>
    <w:rsid w:val="00931B06"/>
    <w:rsid w:val="00934503"/>
    <w:rsid w:val="009622EF"/>
    <w:rsid w:val="00972598"/>
    <w:rsid w:val="00983FF3"/>
    <w:rsid w:val="00995B97"/>
    <w:rsid w:val="0099771B"/>
    <w:rsid w:val="009A1B63"/>
    <w:rsid w:val="009B0815"/>
    <w:rsid w:val="009B1CD0"/>
    <w:rsid w:val="009B45B9"/>
    <w:rsid w:val="009C4738"/>
    <w:rsid w:val="009D661E"/>
    <w:rsid w:val="00A34D04"/>
    <w:rsid w:val="00A6172C"/>
    <w:rsid w:val="00AB2A0A"/>
    <w:rsid w:val="00AE7831"/>
    <w:rsid w:val="00B02608"/>
    <w:rsid w:val="00B0289C"/>
    <w:rsid w:val="00B054DA"/>
    <w:rsid w:val="00B87564"/>
    <w:rsid w:val="00BA44E5"/>
    <w:rsid w:val="00BD767E"/>
    <w:rsid w:val="00BE58C2"/>
    <w:rsid w:val="00BE6078"/>
    <w:rsid w:val="00BF14D0"/>
    <w:rsid w:val="00C23457"/>
    <w:rsid w:val="00C32F88"/>
    <w:rsid w:val="00C630AD"/>
    <w:rsid w:val="00C80A63"/>
    <w:rsid w:val="00C83930"/>
    <w:rsid w:val="00C91060"/>
    <w:rsid w:val="00C911FE"/>
    <w:rsid w:val="00CA7BAB"/>
    <w:rsid w:val="00CD185D"/>
    <w:rsid w:val="00CD46CC"/>
    <w:rsid w:val="00CE67FD"/>
    <w:rsid w:val="00D26AD2"/>
    <w:rsid w:val="00D337D7"/>
    <w:rsid w:val="00D412FD"/>
    <w:rsid w:val="00D46BC7"/>
    <w:rsid w:val="00D90A00"/>
    <w:rsid w:val="00D948BC"/>
    <w:rsid w:val="00DF1CB4"/>
    <w:rsid w:val="00DF64DA"/>
    <w:rsid w:val="00E20DB0"/>
    <w:rsid w:val="00E27530"/>
    <w:rsid w:val="00E47798"/>
    <w:rsid w:val="00E74C76"/>
    <w:rsid w:val="00E96FF6"/>
    <w:rsid w:val="00EC4596"/>
    <w:rsid w:val="00F060E3"/>
    <w:rsid w:val="00F472CD"/>
    <w:rsid w:val="00F92811"/>
    <w:rsid w:val="00F968F7"/>
    <w:rsid w:val="00FB20EC"/>
    <w:rsid w:val="00FE48C9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44E2057B"/>
  <w15:chartTrackingRefBased/>
  <w15:docId w15:val="{ECE0DCF4-FB42-4032-BEFE-165E8DD1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5D44C1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arches-publics.gouv.f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marches@auvergne-rhone-alpes.cci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913BA-56FE-4F29-BBB2-F54327E2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37</TotalTime>
  <Pages>6</Pages>
  <Words>1765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11451</CharactersWithSpaces>
  <SharedDoc>false</SharedDoc>
  <HLinks>
    <vt:vector size="48" baseType="variant">
      <vt:variant>
        <vt:i4>7536649</vt:i4>
      </vt:variant>
      <vt:variant>
        <vt:i4>95</vt:i4>
      </vt:variant>
      <vt:variant>
        <vt:i4>0</vt:i4>
      </vt:variant>
      <vt:variant>
        <vt:i4>5</vt:i4>
      </vt:variant>
      <vt:variant>
        <vt:lpwstr>mailto:marches@auvergne-rhone-alpes.cci.fr</vt:lpwstr>
      </vt:variant>
      <vt:variant>
        <vt:lpwstr/>
      </vt:variant>
      <vt:variant>
        <vt:i4>7602259</vt:i4>
      </vt:variant>
      <vt:variant>
        <vt:i4>92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89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6881329</vt:i4>
      </vt:variant>
      <vt:variant>
        <vt:i4>86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196671</vt:i4>
      </vt:variant>
      <vt:variant>
        <vt:i4>63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43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CURE Anne-Edith</dc:creator>
  <cp:keywords/>
  <cp:lastModifiedBy>SAUREL Isabelle</cp:lastModifiedBy>
  <cp:revision>10</cp:revision>
  <cp:lastPrinted>2016-11-04T12:53:00Z</cp:lastPrinted>
  <dcterms:created xsi:type="dcterms:W3CDTF">2024-09-17T09:50:00Z</dcterms:created>
  <dcterms:modified xsi:type="dcterms:W3CDTF">2025-08-01T16:29:00Z</dcterms:modified>
</cp:coreProperties>
</file>