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FFD0C"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6DE8F84A" wp14:editId="1D8A30D0">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21BBB364"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597F4DD7" wp14:editId="03DA0661">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EFAE36"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F4DD7"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6FEFAE36" w14:textId="77777777" w:rsidR="00F162BE" w:rsidRDefault="00F162BE"/>
                  </w:txbxContent>
                </v:textbox>
              </v:shape>
            </w:pict>
          </mc:Fallback>
        </mc:AlternateContent>
      </w:r>
    </w:p>
    <w:p w14:paraId="38DDCAE3" w14:textId="77777777" w:rsidR="00D10752" w:rsidRPr="000F5A82" w:rsidRDefault="00D10752" w:rsidP="000F5A82">
      <w:pPr>
        <w:pStyle w:val="FicheTitre"/>
        <w:spacing w:before="0" w:after="0" w:line="240" w:lineRule="auto"/>
        <w:rPr>
          <w:rFonts w:ascii="Arial" w:hAnsi="Arial"/>
          <w:b w:val="0"/>
          <w:bCs/>
          <w:spacing w:val="50"/>
          <w:szCs w:val="17"/>
        </w:rPr>
      </w:pPr>
    </w:p>
    <w:p w14:paraId="2FBD2BDA"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206379">
          <w:footerReference w:type="default" r:id="rId9"/>
          <w:pgSz w:w="11906" w:h="16838" w:code="9"/>
          <w:pgMar w:top="1134" w:right="1134" w:bottom="1021" w:left="1134" w:header="1247" w:footer="680" w:gutter="0"/>
          <w:cols w:space="720"/>
          <w:docGrid w:linePitch="360"/>
        </w:sectPr>
      </w:pPr>
    </w:p>
    <w:p w14:paraId="07480551" w14:textId="77777777" w:rsidR="00CC75B4" w:rsidRDefault="00CC75B4" w:rsidP="000F5A82">
      <w:pPr>
        <w:jc w:val="both"/>
        <w:rPr>
          <w:rFonts w:ascii="Arial" w:hAnsi="Arial" w:cs="Arial"/>
          <w:sz w:val="12"/>
          <w:szCs w:val="12"/>
        </w:rPr>
      </w:pPr>
    </w:p>
    <w:p w14:paraId="7100B3F6" w14:textId="77777777" w:rsidR="00CC75B4" w:rsidRDefault="00CC75B4" w:rsidP="000F5A82">
      <w:pPr>
        <w:jc w:val="both"/>
        <w:rPr>
          <w:rFonts w:ascii="Arial" w:hAnsi="Arial" w:cs="Arial"/>
          <w:sz w:val="12"/>
          <w:szCs w:val="12"/>
        </w:rPr>
      </w:pPr>
    </w:p>
    <w:p w14:paraId="4304E5C5" w14:textId="77777777" w:rsidR="00F162BE" w:rsidRDefault="00F162BE" w:rsidP="000F5A82">
      <w:pPr>
        <w:jc w:val="both"/>
        <w:rPr>
          <w:rFonts w:ascii="Arial" w:hAnsi="Arial" w:cs="Arial"/>
          <w:sz w:val="12"/>
          <w:szCs w:val="12"/>
        </w:rPr>
      </w:pPr>
    </w:p>
    <w:p w14:paraId="2DEF84B8" w14:textId="77777777" w:rsidR="00F162BE" w:rsidRDefault="00F162BE" w:rsidP="000F5A82">
      <w:pPr>
        <w:jc w:val="both"/>
        <w:rPr>
          <w:rFonts w:ascii="Arial" w:hAnsi="Arial" w:cs="Arial"/>
          <w:sz w:val="12"/>
          <w:szCs w:val="12"/>
        </w:rPr>
      </w:pPr>
    </w:p>
    <w:p w14:paraId="58C34BA0" w14:textId="77777777" w:rsidR="00F162BE" w:rsidRDefault="00F162BE" w:rsidP="000F5A82">
      <w:pPr>
        <w:jc w:val="both"/>
        <w:rPr>
          <w:rFonts w:ascii="Arial" w:hAnsi="Arial" w:cs="Arial"/>
          <w:sz w:val="12"/>
          <w:szCs w:val="12"/>
        </w:rPr>
      </w:pPr>
    </w:p>
    <w:p w14:paraId="57392F96" w14:textId="77777777" w:rsidR="00F162BE" w:rsidRDefault="00F162BE" w:rsidP="000F5A82">
      <w:pPr>
        <w:jc w:val="both"/>
        <w:rPr>
          <w:rFonts w:ascii="Arial" w:hAnsi="Arial" w:cs="Arial"/>
          <w:sz w:val="12"/>
          <w:szCs w:val="12"/>
        </w:rPr>
      </w:pPr>
    </w:p>
    <w:p w14:paraId="47E36E0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2A9F7DAD" w14:textId="77777777" w:rsidTr="003F7CC4">
        <w:trPr>
          <w:trHeight w:val="1134"/>
        </w:trPr>
        <w:tc>
          <w:tcPr>
            <w:tcW w:w="8902" w:type="dxa"/>
            <w:shd w:val="clear" w:color="auto" w:fill="2F5496"/>
            <w:vAlign w:val="center"/>
          </w:tcPr>
          <w:p w14:paraId="7AFFCE0A"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2903FE2"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32EF8A75"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43A52127" w14:textId="77777777" w:rsidR="00CC75B4" w:rsidRPr="00F167AD" w:rsidRDefault="00CC75B4" w:rsidP="000F5A82">
      <w:pPr>
        <w:jc w:val="both"/>
        <w:rPr>
          <w:rFonts w:ascii="Arial" w:hAnsi="Arial" w:cs="Arial"/>
          <w:sz w:val="12"/>
          <w:szCs w:val="12"/>
        </w:rPr>
      </w:pPr>
    </w:p>
    <w:p w14:paraId="30F59DB3"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9AFAF45" w14:textId="77777777" w:rsidR="00D10752" w:rsidRPr="00152C29" w:rsidRDefault="00C66F5A" w:rsidP="00037426">
      <w:pPr>
        <w:pStyle w:val="Titre2"/>
        <w:jc w:val="both"/>
        <w:rPr>
          <w:rFonts w:ascii="Arial" w:hAnsi="Arial" w:cs="Arial"/>
          <w:bCs w:val="0"/>
          <w:i/>
          <w:color w:val="FF0000"/>
          <w:sz w:val="18"/>
          <w:szCs w:val="18"/>
        </w:rPr>
      </w:pPr>
      <w:r w:rsidRPr="00152C29">
        <w:rPr>
          <w:rFonts w:ascii="Arial" w:hAnsi="Arial" w:cs="Arial"/>
          <w:bCs w:val="0"/>
          <w:i/>
          <w:color w:val="FF0000"/>
          <w:sz w:val="18"/>
          <w:szCs w:val="18"/>
        </w:rPr>
        <w:t>En cas d’allotissement, ce document doit être fourni pour chacun des lots de la consultation.</w:t>
      </w:r>
    </w:p>
    <w:p w14:paraId="43E3E2B3"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87CD7CE" w14:textId="77777777" w:rsidR="00D10752" w:rsidRPr="000F5A82" w:rsidRDefault="00C66F5A"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86FA719" w14:textId="77777777" w:rsidR="00D10752" w:rsidRPr="000F5A82" w:rsidRDefault="00C66F5A" w:rsidP="00037426">
      <w:pPr>
        <w:pStyle w:val="Titre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0"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1"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3"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5"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9"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E6A1278" w14:textId="77777777" w:rsidR="000F5A82" w:rsidRPr="00206379" w:rsidRDefault="000F5A82" w:rsidP="000F5A82">
      <w:pPr>
        <w:rPr>
          <w:rFonts w:ascii="Arial" w:hAnsi="Arial" w:cs="Arial"/>
          <w:iCs/>
          <w:sz w:val="30"/>
          <w:szCs w:val="30"/>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6F41D55" w14:textId="77777777" w:rsidTr="0043601A">
        <w:tc>
          <w:tcPr>
            <w:tcW w:w="9852" w:type="dxa"/>
            <w:shd w:val="clear" w:color="auto" w:fill="465F9D"/>
            <w:vAlign w:val="center"/>
          </w:tcPr>
          <w:p w14:paraId="06535BC4"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32D4F256" w14:textId="77777777" w:rsidR="000F5A82" w:rsidRPr="00152C29" w:rsidRDefault="000F5A82" w:rsidP="000F5A82">
      <w:pPr>
        <w:rPr>
          <w:rFonts w:ascii="Arial" w:hAnsi="Arial" w:cs="Arial"/>
          <w:b/>
          <w:bCs/>
          <w:sz w:val="12"/>
          <w:szCs w:val="12"/>
        </w:rPr>
      </w:pPr>
    </w:p>
    <w:p w14:paraId="143564FE" w14:textId="77777777" w:rsidR="00206379" w:rsidRDefault="00206379" w:rsidP="00206379">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5F701A49" w14:textId="77777777" w:rsidR="00206379" w:rsidRPr="00C535D5" w:rsidRDefault="00206379" w:rsidP="00206379">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6AAD520C" w14:textId="77777777" w:rsidR="00206379" w:rsidRPr="00C535D5" w:rsidRDefault="00206379" w:rsidP="00206379">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163191B2" w14:textId="77777777" w:rsidR="00206379" w:rsidRDefault="00206379" w:rsidP="00206379">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06AF0C65" w14:textId="77777777" w:rsidR="00206379" w:rsidRPr="006C2B9A" w:rsidRDefault="00206379" w:rsidP="00206379">
      <w:pPr>
        <w:pStyle w:val="En-tte"/>
        <w:rPr>
          <w:rFonts w:ascii="Arial" w:hAnsi="Arial" w:cs="Arial"/>
          <w:b/>
        </w:rPr>
      </w:pPr>
      <w:r w:rsidRPr="006C2B9A">
        <w:rPr>
          <w:rFonts w:ascii="Arial" w:hAnsi="Arial" w:cs="Arial"/>
          <w:b/>
        </w:rPr>
        <w:t>Plateforme des Achats : www.marches-publics.gouv.fr (plateforme de dématérialisation)</w:t>
      </w:r>
    </w:p>
    <w:p w14:paraId="047B310C" w14:textId="77777777" w:rsidR="00206379" w:rsidRPr="006C2B9A" w:rsidRDefault="00206379" w:rsidP="00206379">
      <w:pPr>
        <w:pStyle w:val="En-tte"/>
        <w:rPr>
          <w:rFonts w:ascii="Arial" w:hAnsi="Arial" w:cs="Arial"/>
          <w:b/>
        </w:rPr>
      </w:pPr>
      <w:r w:rsidRPr="006C2B9A">
        <w:rPr>
          <w:rFonts w:ascii="Arial" w:hAnsi="Arial" w:cs="Arial"/>
          <w:b/>
        </w:rPr>
        <w:t>Établissement public administratif de l’Etat.</w:t>
      </w:r>
    </w:p>
    <w:bookmarkEnd w:id="0"/>
    <w:bookmarkEnd w:id="2"/>
    <w:p w14:paraId="426E90C3" w14:textId="77777777" w:rsidR="00152C29" w:rsidRPr="00152C29" w:rsidRDefault="00152C29" w:rsidP="008B20DC">
      <w:pPr>
        <w:rPr>
          <w:sz w:val="12"/>
          <w:szCs w:val="12"/>
        </w:rPr>
      </w:pPr>
    </w:p>
    <w:p w14:paraId="3C8B4A40" w14:textId="3DCA8D76" w:rsidR="00152C29" w:rsidRPr="002C2A17" w:rsidRDefault="00152C29" w:rsidP="00152C29">
      <w:pPr>
        <w:suppressAutoHyphens w:val="0"/>
        <w:ind w:left="1304" w:right="-201" w:hanging="1304"/>
        <w:rPr>
          <w:rFonts w:ascii="Arial" w:hAnsi="Arial" w:cs="Arial"/>
          <w:b/>
          <w:bCs/>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r w:rsidRPr="00E9224A">
        <w:rPr>
          <w:rFonts w:ascii="Arial" w:hAnsi="Arial" w:cs="Arial"/>
          <w:b/>
          <w:bCs/>
          <w:color w:val="0000FF"/>
        </w:rPr>
        <w:t>appel d'offres ouvert</w:t>
      </w:r>
      <w:r w:rsidRPr="002C2A17">
        <w:t xml:space="preserve"> </w:t>
      </w:r>
      <w:r w:rsidRPr="007B2C08">
        <w:rPr>
          <w:rFonts w:ascii="Arial" w:hAnsi="Arial" w:cs="Arial"/>
          <w:color w:val="000000"/>
        </w:rPr>
        <w:t xml:space="preserve">en application  des articles L.2124-2, R.2124-2 1° et R.2161-2 à R.2161-5 du Code de la </w:t>
      </w:r>
      <w:r w:rsidR="00B67683">
        <w:rPr>
          <w:rFonts w:ascii="Arial" w:hAnsi="Arial" w:cs="Arial"/>
          <w:color w:val="000000"/>
        </w:rPr>
        <w:t>C</w:t>
      </w:r>
      <w:r w:rsidRPr="007B2C08">
        <w:rPr>
          <w:rFonts w:ascii="Arial" w:hAnsi="Arial" w:cs="Arial"/>
          <w:color w:val="000000"/>
        </w:rPr>
        <w:t xml:space="preserve">ommande </w:t>
      </w:r>
      <w:r w:rsidR="00B67683">
        <w:rPr>
          <w:rFonts w:ascii="Arial" w:hAnsi="Arial" w:cs="Arial"/>
          <w:color w:val="000000"/>
        </w:rPr>
        <w:t>P</w:t>
      </w:r>
      <w:r w:rsidRPr="007B2C08">
        <w:rPr>
          <w:rFonts w:ascii="Arial" w:hAnsi="Arial" w:cs="Arial"/>
          <w:color w:val="000000"/>
        </w:rPr>
        <w:t>ublique</w:t>
      </w:r>
      <w:r w:rsidRPr="002C2A17">
        <w:rPr>
          <w:rFonts w:ascii="Arial" w:hAnsi="Arial" w:cs="Arial"/>
          <w:b/>
          <w:bCs/>
          <w:color w:val="000000"/>
        </w:rPr>
        <w:t>.</w:t>
      </w:r>
    </w:p>
    <w:p w14:paraId="46AC3CC3" w14:textId="77777777" w:rsidR="00152C29" w:rsidRPr="008E2F43" w:rsidRDefault="00152C29" w:rsidP="00152C29">
      <w:pPr>
        <w:rPr>
          <w:b/>
          <w:bCs/>
          <w:sz w:val="12"/>
          <w:szCs w:val="12"/>
        </w:rPr>
      </w:pPr>
    </w:p>
    <w:p w14:paraId="58A3D191" w14:textId="78967A4D" w:rsidR="00152C29" w:rsidRDefault="00152C29" w:rsidP="00152C29">
      <w:pPr>
        <w:pStyle w:val="ParagrapheIndent2"/>
        <w:ind w:left="993" w:right="-58" w:hanging="993"/>
        <w:jc w:val="both"/>
        <w:rPr>
          <w:sz w:val="24"/>
        </w:rPr>
      </w:pPr>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Pr>
          <w:rFonts w:eastAsia="Trebuchet MS"/>
          <w:b/>
          <w:bCs/>
          <w:color w:val="000000"/>
          <w:lang w:val="fr-FR"/>
        </w:rPr>
        <w:t xml:space="preserve"> : </w:t>
      </w:r>
      <w:r w:rsidR="00275F96">
        <w:rPr>
          <w:rFonts w:eastAsia="Trebuchet MS"/>
          <w:b/>
          <w:bCs/>
          <w:color w:val="000000"/>
          <w:lang w:val="fr-FR"/>
        </w:rPr>
        <w:t>A</w:t>
      </w:r>
      <w:r w:rsidR="00275F96" w:rsidRPr="00275F96">
        <w:rPr>
          <w:rFonts w:eastAsia="Trebuchet MS"/>
          <w:b/>
          <w:bCs/>
          <w:color w:val="000000"/>
          <w:lang w:val="fr-FR"/>
        </w:rPr>
        <w:t xml:space="preserve">ccord-cadre </w:t>
      </w:r>
      <w:r>
        <w:rPr>
          <w:b/>
          <w:bCs/>
          <w:color w:val="000000"/>
          <w:lang w:val="fr-FR"/>
        </w:rPr>
        <w:t xml:space="preserve">composite : </w:t>
      </w:r>
    </w:p>
    <w:p w14:paraId="1FAB8184" w14:textId="77777777" w:rsidR="00152C29" w:rsidRPr="00FF0F5A" w:rsidRDefault="00152C29" w:rsidP="00152C29">
      <w:pPr>
        <w:ind w:right="-58"/>
        <w:jc w:val="both"/>
        <w:rPr>
          <w:rFonts w:ascii="Arial" w:hAnsi="Arial" w:cs="Arial"/>
          <w:sz w:val="10"/>
          <w:szCs w:val="10"/>
        </w:rPr>
      </w:pPr>
    </w:p>
    <w:p w14:paraId="119476A1" w14:textId="77777777" w:rsidR="00152C29" w:rsidRPr="008E2F43" w:rsidRDefault="00152C29" w:rsidP="00152C29">
      <w:pPr>
        <w:pStyle w:val="Paragraphedeliste"/>
        <w:numPr>
          <w:ilvl w:val="0"/>
          <w:numId w:val="13"/>
        </w:numPr>
        <w:ind w:left="567" w:right="-405"/>
        <w:jc w:val="both"/>
        <w:rPr>
          <w:rFonts w:ascii="Arial" w:hAnsi="Arial" w:cs="Arial"/>
          <w:b/>
          <w:bCs/>
          <w:sz w:val="20"/>
          <w:szCs w:val="20"/>
        </w:rPr>
      </w:pPr>
      <w:r w:rsidRPr="008E2F43">
        <w:rPr>
          <w:rFonts w:ascii="Arial" w:hAnsi="Arial" w:cs="Arial"/>
          <w:b/>
          <w:bCs/>
          <w:sz w:val="20"/>
          <w:szCs w:val="20"/>
        </w:rPr>
        <w:t>Tranche A</w:t>
      </w:r>
      <w:r w:rsidRPr="008E2F43">
        <w:rPr>
          <w:rFonts w:ascii="Arial" w:hAnsi="Arial" w:cs="Arial"/>
          <w:sz w:val="20"/>
          <w:szCs w:val="20"/>
        </w:rPr>
        <w:t> : « </w:t>
      </w:r>
      <w:r w:rsidRPr="008E2F43">
        <w:rPr>
          <w:rFonts w:ascii="Arial" w:hAnsi="Arial" w:cs="Arial"/>
          <w:b/>
          <w:bCs/>
          <w:sz w:val="20"/>
          <w:szCs w:val="20"/>
        </w:rPr>
        <w:t>ordinaire </w:t>
      </w:r>
      <w:r w:rsidRPr="008E2F43">
        <w:rPr>
          <w:rFonts w:ascii="Arial" w:hAnsi="Arial" w:cs="Arial"/>
          <w:sz w:val="20"/>
          <w:szCs w:val="20"/>
        </w:rPr>
        <w:t xml:space="preserve">» à </w:t>
      </w:r>
      <w:r w:rsidRPr="008E2F43">
        <w:rPr>
          <w:rFonts w:ascii="Arial" w:hAnsi="Arial" w:cs="Arial"/>
          <w:b/>
          <w:bCs/>
          <w:sz w:val="20"/>
          <w:szCs w:val="20"/>
        </w:rPr>
        <w:t>prix global et forfaitaire</w:t>
      </w:r>
    </w:p>
    <w:p w14:paraId="0797B185" w14:textId="77777777" w:rsidR="00152C29" w:rsidRPr="00FF0F5A" w:rsidRDefault="00152C29" w:rsidP="00152C29">
      <w:pPr>
        <w:jc w:val="both"/>
        <w:rPr>
          <w:rFonts w:ascii="Arial" w:hAnsi="Arial" w:cs="Arial"/>
          <w:sz w:val="10"/>
          <w:szCs w:val="10"/>
        </w:rPr>
      </w:pPr>
    </w:p>
    <w:p w14:paraId="6181E32D" w14:textId="77777777" w:rsidR="00152C29" w:rsidRPr="008E2F43" w:rsidRDefault="00152C29" w:rsidP="00152C29">
      <w:pPr>
        <w:pStyle w:val="Paragraphedeliste"/>
        <w:numPr>
          <w:ilvl w:val="0"/>
          <w:numId w:val="13"/>
        </w:numPr>
        <w:ind w:left="567"/>
        <w:jc w:val="both"/>
        <w:rPr>
          <w:rFonts w:ascii="Arial" w:hAnsi="Arial" w:cs="Arial"/>
          <w:b/>
          <w:bCs/>
          <w:sz w:val="20"/>
          <w:szCs w:val="20"/>
        </w:rPr>
      </w:pPr>
      <w:r w:rsidRPr="008E2F43">
        <w:rPr>
          <w:rFonts w:ascii="Arial" w:hAnsi="Arial" w:cs="Arial"/>
          <w:b/>
          <w:bCs/>
          <w:sz w:val="20"/>
          <w:szCs w:val="20"/>
        </w:rPr>
        <w:t>Tranche B</w:t>
      </w:r>
      <w:r w:rsidRPr="008E2F43">
        <w:rPr>
          <w:rFonts w:ascii="Arial" w:hAnsi="Arial" w:cs="Arial"/>
          <w:sz w:val="20"/>
          <w:szCs w:val="20"/>
        </w:rPr>
        <w:t xml:space="preserve"> : </w:t>
      </w:r>
      <w:r w:rsidRPr="008E2F43">
        <w:rPr>
          <w:rFonts w:ascii="Arial" w:hAnsi="Arial" w:cs="Arial"/>
          <w:b/>
          <w:bCs/>
          <w:color w:val="7030A0"/>
          <w:sz w:val="20"/>
          <w:szCs w:val="20"/>
        </w:rPr>
        <w:t>accord-cadre</w:t>
      </w:r>
      <w:r w:rsidRPr="008E2F43">
        <w:rPr>
          <w:rFonts w:ascii="Arial" w:hAnsi="Arial" w:cs="Arial"/>
          <w:color w:val="7030A0"/>
          <w:sz w:val="20"/>
          <w:szCs w:val="20"/>
        </w:rPr>
        <w:t xml:space="preserve"> </w:t>
      </w:r>
      <w:r w:rsidRPr="008E2F43">
        <w:rPr>
          <w:rFonts w:ascii="Arial" w:hAnsi="Arial" w:cs="Arial"/>
          <w:b/>
          <w:bCs/>
          <w:sz w:val="20"/>
          <w:szCs w:val="20"/>
        </w:rPr>
        <w:t>à bons de commande sans minimum et avec maximum</w:t>
      </w:r>
    </w:p>
    <w:p w14:paraId="4EF52776" w14:textId="77777777" w:rsidR="00152C29" w:rsidRPr="008E2F43" w:rsidRDefault="00152C29" w:rsidP="00152C29">
      <w:pPr>
        <w:pStyle w:val="Paragraphedeliste"/>
        <w:ind w:left="567"/>
        <w:jc w:val="both"/>
        <w:rPr>
          <w:rFonts w:ascii="Arial" w:hAnsi="Arial" w:cs="Arial"/>
          <w:bCs/>
          <w:sz w:val="20"/>
          <w:szCs w:val="20"/>
        </w:rPr>
      </w:pPr>
      <w:r w:rsidRPr="008E2F43">
        <w:rPr>
          <w:rFonts w:ascii="Arial" w:hAnsi="Arial" w:cs="Arial"/>
          <w:bCs/>
          <w:sz w:val="20"/>
          <w:szCs w:val="20"/>
        </w:rPr>
        <w:t>en application des articles L.2125-1 1°, R.2162-1 à R.2162-6, R. 2162-14 du Code de la commande publique</w:t>
      </w:r>
    </w:p>
    <w:p w14:paraId="2DF7CC36" w14:textId="77777777" w:rsidR="00152C29" w:rsidRPr="00152C29" w:rsidRDefault="00152C29" w:rsidP="00152C29">
      <w:pPr>
        <w:ind w:right="-58"/>
        <w:jc w:val="both"/>
        <w:rPr>
          <w:rFonts w:ascii="Arial" w:hAnsi="Arial" w:cs="Arial"/>
          <w:sz w:val="22"/>
          <w:szCs w:val="2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152C29" w:rsidRPr="000F5A82" w14:paraId="45F9893C" w14:textId="77777777" w:rsidTr="00547355">
        <w:tc>
          <w:tcPr>
            <w:tcW w:w="9852" w:type="dxa"/>
            <w:shd w:val="clear" w:color="auto" w:fill="465F9D"/>
            <w:vAlign w:val="center"/>
          </w:tcPr>
          <w:p w14:paraId="1661EE24" w14:textId="77777777" w:rsidR="00152C29" w:rsidRPr="000F5A82" w:rsidRDefault="00152C29" w:rsidP="00547355">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11129871" w14:textId="77777777" w:rsidR="00152C29" w:rsidRPr="00AE066D" w:rsidRDefault="00152C29" w:rsidP="00152C29">
      <w:pPr>
        <w:rPr>
          <w:rFonts w:ascii="Arial" w:hAnsi="Arial" w:cs="Arial"/>
        </w:rPr>
      </w:pPr>
    </w:p>
    <w:p w14:paraId="2185EAD9" w14:textId="77777777" w:rsidR="00BB55F4" w:rsidRPr="006F2724" w:rsidRDefault="00BB55F4" w:rsidP="00BB55F4">
      <w:pPr>
        <w:pStyle w:val="En-tte"/>
        <w:jc w:val="center"/>
        <w:rPr>
          <w:rFonts w:ascii="Arial" w:hAnsi="Arial" w:cs="Arial"/>
          <w:b/>
          <w:color w:val="0000FF"/>
          <w:sz w:val="28"/>
          <w:szCs w:val="28"/>
        </w:rPr>
      </w:pPr>
      <w:bookmarkStart w:id="3" w:name="_Hlk146898641"/>
      <w:r w:rsidRPr="006F2724">
        <w:rPr>
          <w:rFonts w:ascii="Arial" w:hAnsi="Arial" w:cs="Arial"/>
          <w:b/>
          <w:color w:val="0000FF"/>
          <w:sz w:val="28"/>
          <w:szCs w:val="28"/>
        </w:rPr>
        <w:t xml:space="preserve">Marché de Maintenance </w:t>
      </w:r>
    </w:p>
    <w:p w14:paraId="298F489F" w14:textId="77777777" w:rsidR="00BB55F4" w:rsidRPr="006F2724" w:rsidRDefault="00BB55F4" w:rsidP="00BB55F4">
      <w:pPr>
        <w:pStyle w:val="En-tte"/>
        <w:jc w:val="center"/>
        <w:rPr>
          <w:rFonts w:ascii="Arial" w:hAnsi="Arial" w:cs="Arial"/>
          <w:b/>
          <w:color w:val="0000FF"/>
          <w:sz w:val="28"/>
          <w:szCs w:val="28"/>
        </w:rPr>
      </w:pPr>
      <w:proofErr w:type="gramStart"/>
      <w:r w:rsidRPr="006F2724">
        <w:rPr>
          <w:rFonts w:ascii="Arial" w:hAnsi="Arial" w:cs="Arial"/>
          <w:b/>
          <w:color w:val="0000FF"/>
          <w:sz w:val="28"/>
          <w:szCs w:val="28"/>
        </w:rPr>
        <w:t>des</w:t>
      </w:r>
      <w:proofErr w:type="gramEnd"/>
      <w:r w:rsidRPr="006F2724">
        <w:rPr>
          <w:rFonts w:ascii="Arial" w:hAnsi="Arial" w:cs="Arial"/>
          <w:b/>
          <w:color w:val="0000FF"/>
          <w:sz w:val="28"/>
          <w:szCs w:val="28"/>
        </w:rPr>
        <w:t xml:space="preserve"> Installations Thermiques </w:t>
      </w:r>
    </w:p>
    <w:p w14:paraId="78E1C1AB" w14:textId="77777777" w:rsidR="00BB55F4" w:rsidRDefault="00BB55F4" w:rsidP="00BB55F4">
      <w:pPr>
        <w:pStyle w:val="En-tte"/>
        <w:jc w:val="center"/>
        <w:rPr>
          <w:rFonts w:ascii="Arial" w:hAnsi="Arial" w:cs="Arial"/>
          <w:b/>
          <w:bCs/>
          <w:sz w:val="22"/>
          <w:szCs w:val="22"/>
        </w:rPr>
      </w:pPr>
      <w:proofErr w:type="gramStart"/>
      <w:r w:rsidRPr="006F2724">
        <w:rPr>
          <w:rFonts w:ascii="Arial" w:hAnsi="Arial" w:cs="Arial"/>
          <w:b/>
          <w:color w:val="0000FF"/>
          <w:sz w:val="28"/>
          <w:szCs w:val="28"/>
        </w:rPr>
        <w:t>des</w:t>
      </w:r>
      <w:proofErr w:type="gramEnd"/>
      <w:r w:rsidRPr="006F2724">
        <w:rPr>
          <w:rFonts w:ascii="Arial" w:hAnsi="Arial" w:cs="Arial"/>
          <w:b/>
          <w:color w:val="0000FF"/>
          <w:sz w:val="28"/>
          <w:szCs w:val="28"/>
        </w:rPr>
        <w:t xml:space="preserve"> sites de la CCI Alsace Eurométropole</w:t>
      </w:r>
      <w:r w:rsidRPr="006F2724">
        <w:rPr>
          <w:rFonts w:ascii="Arial" w:hAnsi="Arial" w:cs="Arial"/>
          <w:b/>
          <w:bCs/>
          <w:color w:val="0000FF"/>
          <w:sz w:val="28"/>
          <w:szCs w:val="28"/>
        </w:rPr>
        <w:t xml:space="preserve"> </w:t>
      </w:r>
      <w:r>
        <w:rPr>
          <w:rFonts w:ascii="Arial" w:hAnsi="Arial" w:cs="Arial"/>
          <w:b/>
          <w:bCs/>
          <w:color w:val="0000FF"/>
          <w:sz w:val="28"/>
          <w:szCs w:val="28"/>
        </w:rPr>
        <w:br/>
      </w:r>
      <w:r w:rsidRPr="001920B0">
        <w:rPr>
          <w:rFonts w:ascii="Arial" w:hAnsi="Arial" w:cs="Arial"/>
          <w:b/>
          <w:bCs/>
          <w:sz w:val="22"/>
          <w:szCs w:val="22"/>
        </w:rPr>
        <w:t xml:space="preserve">Consultation </w:t>
      </w:r>
      <w:r w:rsidRPr="00E4716A">
        <w:rPr>
          <w:rFonts w:ascii="Arial" w:hAnsi="Arial" w:cs="Arial"/>
          <w:b/>
          <w:bCs/>
          <w:sz w:val="22"/>
          <w:szCs w:val="22"/>
        </w:rPr>
        <w:t>n°202</w:t>
      </w:r>
      <w:r>
        <w:rPr>
          <w:rFonts w:ascii="Arial" w:hAnsi="Arial" w:cs="Arial"/>
          <w:b/>
          <w:bCs/>
          <w:sz w:val="22"/>
          <w:szCs w:val="22"/>
        </w:rPr>
        <w:t>5</w:t>
      </w:r>
      <w:r w:rsidRPr="00E4716A">
        <w:rPr>
          <w:rFonts w:ascii="Arial" w:hAnsi="Arial" w:cs="Arial"/>
          <w:b/>
          <w:bCs/>
          <w:sz w:val="22"/>
          <w:szCs w:val="22"/>
        </w:rPr>
        <w:t>/CONSU/</w:t>
      </w:r>
      <w:r>
        <w:rPr>
          <w:rFonts w:ascii="Arial" w:hAnsi="Arial" w:cs="Arial"/>
          <w:b/>
          <w:bCs/>
          <w:sz w:val="22"/>
          <w:szCs w:val="22"/>
        </w:rPr>
        <w:t>14</w:t>
      </w:r>
      <w:r w:rsidRPr="00546924">
        <w:rPr>
          <w:rFonts w:ascii="Arial" w:hAnsi="Arial" w:cs="Arial"/>
          <w:b/>
          <w:bCs/>
          <w:sz w:val="22"/>
          <w:szCs w:val="22"/>
        </w:rPr>
        <w:t xml:space="preserve"> du </w:t>
      </w:r>
      <w:r>
        <w:rPr>
          <w:rFonts w:ascii="Arial" w:hAnsi="Arial" w:cs="Arial"/>
          <w:b/>
          <w:bCs/>
          <w:sz w:val="22"/>
          <w:szCs w:val="22"/>
        </w:rPr>
        <w:t>29 juillet 2025</w:t>
      </w:r>
    </w:p>
    <w:bookmarkEnd w:id="3"/>
    <w:p w14:paraId="7334681E" w14:textId="77777777" w:rsidR="00152C29" w:rsidRDefault="00152C29" w:rsidP="008B20DC">
      <w:pPr>
        <w:rPr>
          <w:sz w:val="10"/>
          <w:szCs w:val="10"/>
        </w:rPr>
      </w:pPr>
    </w:p>
    <w:p w14:paraId="12E3C41F" w14:textId="77777777" w:rsidR="005D49F7" w:rsidRPr="00152C29" w:rsidRDefault="005D49F7" w:rsidP="008B20DC">
      <w:pPr>
        <w:rPr>
          <w:sz w:val="10"/>
          <w:szCs w:val="10"/>
        </w:rPr>
      </w:pPr>
    </w:p>
    <w:p w14:paraId="5E784112" w14:textId="77777777" w:rsidR="00152C29" w:rsidRDefault="00152C29" w:rsidP="008B20DC"/>
    <w:p w14:paraId="2BF2AB83" w14:textId="77777777" w:rsidR="00152C29" w:rsidRDefault="00152C29" w:rsidP="00152C29">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de la procédure de passation du marché public </w:t>
      </w:r>
    </w:p>
    <w:p w14:paraId="17AA89CC" w14:textId="77777777" w:rsidR="00152C29" w:rsidRDefault="00152C29" w:rsidP="00152C29">
      <w:pPr>
        <w:ind w:left="851"/>
        <w:jc w:val="both"/>
        <w:rPr>
          <w:rFonts w:ascii="Arial" w:hAnsi="Arial" w:cs="Arial"/>
          <w:i/>
          <w:iCs/>
          <w:sz w:val="18"/>
          <w:szCs w:val="18"/>
        </w:rPr>
      </w:pPr>
      <w:r>
        <w:rPr>
          <w:rFonts w:ascii="Arial" w:hAnsi="Arial" w:cs="Arial"/>
          <w:i/>
          <w:iCs/>
          <w:sz w:val="18"/>
          <w:szCs w:val="18"/>
        </w:rPr>
        <w:t>(en cas d’allotissement)</w:t>
      </w:r>
    </w:p>
    <w:p w14:paraId="21D5EF90" w14:textId="77777777" w:rsidR="00152C29" w:rsidRPr="008B20DC" w:rsidRDefault="00152C29" w:rsidP="008B20DC"/>
    <w:p w14:paraId="4E5D1164" w14:textId="77777777" w:rsidR="008B20DC" w:rsidRDefault="008B20DC" w:rsidP="008B20DC">
      <w:pPr>
        <w:rPr>
          <w:rFonts w:ascii="Arial" w:hAnsi="Arial" w:cs="Arial"/>
          <w:i/>
          <w:sz w:val="16"/>
          <w:szCs w:val="16"/>
        </w:rPr>
      </w:pPr>
    </w:p>
    <w:p w14:paraId="7DA1ADBF" w14:textId="77777777" w:rsidR="008B20DC" w:rsidRPr="008B20DC" w:rsidRDefault="008B20DC" w:rsidP="008B20DC">
      <w:pPr>
        <w:sectPr w:rsidR="008B20DC" w:rsidRPr="008B20DC" w:rsidSect="00206379">
          <w:type w:val="continuous"/>
          <w:pgSz w:w="11906" w:h="16838" w:code="9"/>
          <w:pgMar w:top="1077" w:right="1021" w:bottom="1134" w:left="1021" w:header="624" w:footer="567" w:gutter="0"/>
          <w:cols w:space="720"/>
          <w:docGrid w:linePitch="360"/>
        </w:sectPr>
      </w:pPr>
    </w:p>
    <w:p w14:paraId="3E937FA2"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3B944CD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6D4D683" w14:textId="77777777" w:rsidTr="0006119A">
        <w:trPr>
          <w:trHeight w:val="510"/>
        </w:trPr>
        <w:tc>
          <w:tcPr>
            <w:tcW w:w="9923" w:type="dxa"/>
            <w:shd w:val="clear" w:color="auto" w:fill="465F9D"/>
            <w:vAlign w:val="center"/>
          </w:tcPr>
          <w:p w14:paraId="43545F32"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E360ECB" w14:textId="77777777" w:rsidR="00D10752" w:rsidRPr="000F5A82" w:rsidRDefault="00D10752" w:rsidP="000F5A82">
      <w:pPr>
        <w:pStyle w:val="Titre9"/>
        <w:numPr>
          <w:ilvl w:val="0"/>
          <w:numId w:val="0"/>
        </w:numPr>
        <w:rPr>
          <w:i w:val="0"/>
          <w:sz w:val="20"/>
        </w:rPr>
      </w:pPr>
    </w:p>
    <w:p w14:paraId="7AE26C37"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5B5E7E87" w14:textId="77777777" w:rsidR="00D10752" w:rsidRPr="000F5A82" w:rsidRDefault="00D10752" w:rsidP="000F5A82">
      <w:pPr>
        <w:pStyle w:val="Titre9"/>
        <w:tabs>
          <w:tab w:val="num" w:pos="0"/>
        </w:tabs>
        <w:ind w:left="0"/>
        <w:jc w:val="both"/>
        <w:rPr>
          <w:i w:val="0"/>
          <w:iCs w:val="0"/>
          <w:sz w:val="20"/>
          <w:szCs w:val="20"/>
        </w:rPr>
      </w:pPr>
    </w:p>
    <w:p w14:paraId="5328E752"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33F0C4E" w14:textId="77777777" w:rsidR="00D10752" w:rsidRPr="000F5A82" w:rsidRDefault="00D10752" w:rsidP="000F5A82">
      <w:pPr>
        <w:jc w:val="both"/>
        <w:rPr>
          <w:rFonts w:ascii="Arial" w:hAnsi="Arial" w:cs="Arial"/>
          <w:b/>
          <w:bCs/>
        </w:rPr>
      </w:pPr>
    </w:p>
    <w:p w14:paraId="04C7EC2C"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4BC13AD" w14:textId="77777777" w:rsidR="00D10752" w:rsidRDefault="00D10752" w:rsidP="000F5A82">
      <w:pPr>
        <w:rPr>
          <w:rFonts w:ascii="Arial" w:hAnsi="Arial" w:cs="Arial"/>
        </w:rPr>
      </w:pPr>
    </w:p>
    <w:p w14:paraId="3E4B9676" w14:textId="77777777" w:rsidR="0043601A" w:rsidRDefault="0043601A" w:rsidP="000F5A82">
      <w:pPr>
        <w:rPr>
          <w:rFonts w:ascii="Arial" w:hAnsi="Arial" w:cs="Arial"/>
        </w:rPr>
      </w:pPr>
    </w:p>
    <w:p w14:paraId="74D7F2B3" w14:textId="77777777" w:rsidR="00F85387" w:rsidRDefault="00F85387" w:rsidP="000F5A82">
      <w:pPr>
        <w:rPr>
          <w:rFonts w:ascii="Arial" w:hAnsi="Arial" w:cs="Arial"/>
        </w:rPr>
      </w:pPr>
    </w:p>
    <w:p w14:paraId="1B86A1F5" w14:textId="77777777" w:rsidR="0043601A" w:rsidRDefault="0043601A" w:rsidP="000F5A82">
      <w:pPr>
        <w:rPr>
          <w:rFonts w:ascii="Arial" w:hAnsi="Arial" w:cs="Arial"/>
        </w:rPr>
      </w:pPr>
    </w:p>
    <w:p w14:paraId="17000142" w14:textId="77777777" w:rsidR="00F85387" w:rsidRPr="000F5A82" w:rsidRDefault="00F85387" w:rsidP="000F5A82">
      <w:pPr>
        <w:rPr>
          <w:rFonts w:ascii="Arial" w:hAnsi="Arial" w:cs="Arial"/>
        </w:rPr>
      </w:pPr>
    </w:p>
    <w:p w14:paraId="763CFEDD" w14:textId="77777777" w:rsidR="00D10752" w:rsidRPr="000F5A82" w:rsidRDefault="00D10752" w:rsidP="000F5A82">
      <w:pPr>
        <w:rPr>
          <w:rFonts w:ascii="Arial" w:hAnsi="Arial" w:cs="Arial"/>
        </w:rPr>
      </w:pPr>
    </w:p>
    <w:p w14:paraId="1D0A65D7" w14:textId="77777777" w:rsidR="00D10752" w:rsidRPr="000F5A82" w:rsidRDefault="00C66F5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2F19ED5" w14:textId="77777777" w:rsidR="00D10752" w:rsidRPr="000F5A82" w:rsidRDefault="00D10752" w:rsidP="000F5A82">
      <w:pPr>
        <w:rPr>
          <w:rFonts w:ascii="Arial" w:hAnsi="Arial" w:cs="Arial"/>
        </w:rPr>
      </w:pPr>
    </w:p>
    <w:p w14:paraId="7A670DEB" w14:textId="77777777" w:rsidR="00D10752" w:rsidRDefault="00D10752" w:rsidP="000F5A82">
      <w:pPr>
        <w:rPr>
          <w:rFonts w:ascii="Arial" w:hAnsi="Arial" w:cs="Arial"/>
        </w:rPr>
      </w:pPr>
    </w:p>
    <w:p w14:paraId="5E8DE795" w14:textId="77777777" w:rsidR="00F85387" w:rsidRDefault="00F85387" w:rsidP="000F5A82">
      <w:pPr>
        <w:rPr>
          <w:rFonts w:ascii="Arial" w:hAnsi="Arial" w:cs="Arial"/>
        </w:rPr>
      </w:pPr>
    </w:p>
    <w:p w14:paraId="04FA18AC" w14:textId="77777777" w:rsidR="0043601A" w:rsidRDefault="0043601A" w:rsidP="000F5A82">
      <w:pPr>
        <w:rPr>
          <w:rFonts w:ascii="Arial" w:hAnsi="Arial" w:cs="Arial"/>
        </w:rPr>
      </w:pPr>
    </w:p>
    <w:p w14:paraId="09913449" w14:textId="77777777" w:rsidR="0043601A" w:rsidRDefault="0043601A" w:rsidP="000F5A82">
      <w:pPr>
        <w:rPr>
          <w:rFonts w:ascii="Arial" w:hAnsi="Arial" w:cs="Arial"/>
        </w:rPr>
      </w:pPr>
    </w:p>
    <w:p w14:paraId="228F9808" w14:textId="77777777" w:rsidR="0043601A" w:rsidRPr="000F5A82" w:rsidRDefault="0043601A" w:rsidP="000F5A82">
      <w:pPr>
        <w:rPr>
          <w:rFonts w:ascii="Arial" w:hAnsi="Arial" w:cs="Arial"/>
        </w:rPr>
      </w:pPr>
    </w:p>
    <w:p w14:paraId="79C837A1"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110B1BB2" w14:textId="77777777" w:rsidR="00D10752" w:rsidRDefault="00D10752" w:rsidP="000F5A82">
      <w:pPr>
        <w:rPr>
          <w:rFonts w:ascii="Arial" w:hAnsi="Arial" w:cs="Arial"/>
        </w:rPr>
      </w:pPr>
    </w:p>
    <w:p w14:paraId="7232270B" w14:textId="77777777" w:rsidR="0043601A" w:rsidRPr="000F5A82" w:rsidRDefault="0043601A" w:rsidP="000F5A82">
      <w:pPr>
        <w:rPr>
          <w:rFonts w:ascii="Arial" w:hAnsi="Arial" w:cs="Arial"/>
        </w:rPr>
      </w:pPr>
    </w:p>
    <w:p w14:paraId="0910D7B9"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6307818" w14:textId="77777777" w:rsidR="00D10752" w:rsidRDefault="00D10752" w:rsidP="000F5A82">
      <w:pPr>
        <w:rPr>
          <w:rFonts w:ascii="Arial" w:hAnsi="Arial" w:cs="Arial"/>
        </w:rPr>
      </w:pPr>
    </w:p>
    <w:p w14:paraId="6C7C3125" w14:textId="77777777" w:rsidR="0043601A" w:rsidRPr="000F5A82" w:rsidRDefault="0043601A" w:rsidP="000F5A82">
      <w:pPr>
        <w:rPr>
          <w:rFonts w:ascii="Arial" w:hAnsi="Arial" w:cs="Arial"/>
        </w:rPr>
      </w:pPr>
    </w:p>
    <w:p w14:paraId="73763F04" w14:textId="77777777" w:rsidR="00D10752" w:rsidRPr="000F5A82" w:rsidRDefault="00D10752" w:rsidP="000F5A82">
      <w:pPr>
        <w:rPr>
          <w:rFonts w:ascii="Arial" w:hAnsi="Arial" w:cs="Arial"/>
        </w:rPr>
      </w:pPr>
    </w:p>
    <w:p w14:paraId="1A5C6FEC"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673E60C3" w14:textId="77777777" w:rsidR="00D10752" w:rsidRPr="000F5A82" w:rsidRDefault="00D10752" w:rsidP="000F5A82">
      <w:pPr>
        <w:rPr>
          <w:rFonts w:ascii="Arial" w:hAnsi="Arial" w:cs="Arial"/>
        </w:rPr>
      </w:pPr>
    </w:p>
    <w:p w14:paraId="5F13033D" w14:textId="77777777" w:rsidR="00D10752" w:rsidRPr="000F5A82" w:rsidRDefault="00D10752" w:rsidP="000F5A82">
      <w:pPr>
        <w:rPr>
          <w:rFonts w:ascii="Arial" w:hAnsi="Arial" w:cs="Arial"/>
        </w:rPr>
      </w:pPr>
    </w:p>
    <w:p w14:paraId="7770124C"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217AF754" w14:textId="77777777" w:rsidR="00D10752" w:rsidRPr="000F5A82" w:rsidRDefault="00D10752" w:rsidP="000F5A82">
      <w:pPr>
        <w:jc w:val="both"/>
        <w:rPr>
          <w:rFonts w:ascii="Arial" w:hAnsi="Arial" w:cs="Arial"/>
          <w:b/>
          <w:bCs/>
        </w:rPr>
      </w:pPr>
    </w:p>
    <w:p w14:paraId="056F25F7" w14:textId="77777777" w:rsidR="00D10752" w:rsidRDefault="00D10752" w:rsidP="000F5A82">
      <w:pPr>
        <w:jc w:val="both"/>
        <w:rPr>
          <w:rFonts w:ascii="Arial" w:hAnsi="Arial" w:cs="Arial"/>
          <w:b/>
          <w:bCs/>
        </w:rPr>
      </w:pPr>
    </w:p>
    <w:p w14:paraId="14101D0B" w14:textId="77777777" w:rsidR="0043601A" w:rsidRPr="000F5A82" w:rsidRDefault="0043601A" w:rsidP="000F5A82">
      <w:pPr>
        <w:jc w:val="both"/>
        <w:rPr>
          <w:rFonts w:ascii="Arial" w:hAnsi="Arial" w:cs="Arial"/>
          <w:b/>
          <w:bCs/>
        </w:rPr>
      </w:pPr>
    </w:p>
    <w:p w14:paraId="4936FE32"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1" w:history="1">
        <w:r w:rsidRPr="000F5A82">
          <w:rPr>
            <w:rStyle w:val="Lienhypertexte"/>
            <w:rFonts w:ascii="Arial" w:hAnsi="Arial" w:cs="Arial"/>
            <w:color w:val="0070C0"/>
          </w:rPr>
          <w:t>Art. R.2151-13</w:t>
        </w:r>
      </w:hyperlink>
      <w:r w:rsidRPr="000F5A82">
        <w:rPr>
          <w:rFonts w:ascii="Arial" w:hAnsi="Arial" w:cs="Arial"/>
        </w:rPr>
        <w:t xml:space="preserve"> et </w:t>
      </w:r>
      <w:hyperlink r:id="rId22" w:history="1">
        <w:r w:rsidRPr="000F5A82">
          <w:rPr>
            <w:rStyle w:val="Lienhypertexte"/>
            <w:rFonts w:ascii="Arial" w:hAnsi="Arial" w:cs="Arial"/>
          </w:rPr>
          <w:t>R.2351-12</w:t>
        </w:r>
      </w:hyperlink>
      <w:r w:rsidRPr="000F5A82">
        <w:rPr>
          <w:rFonts w:ascii="Arial" w:hAnsi="Arial" w:cs="Arial"/>
        </w:rPr>
        <w:t xml:space="preserve"> du code de la commande publique) ?</w:t>
      </w:r>
    </w:p>
    <w:p w14:paraId="5DC29DC7" w14:textId="77777777" w:rsidR="00D10752" w:rsidRPr="000F5A82" w:rsidRDefault="00D10752" w:rsidP="000F5A82">
      <w:pPr>
        <w:jc w:val="both"/>
        <w:rPr>
          <w:rFonts w:ascii="Arial" w:hAnsi="Arial" w:cs="Arial"/>
        </w:rPr>
      </w:pPr>
    </w:p>
    <w:p w14:paraId="0E2BBE6D"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3F351AFD" w14:textId="77777777" w:rsidR="00D10752" w:rsidRPr="000F5A82" w:rsidRDefault="00D10752" w:rsidP="000F5A82">
      <w:pPr>
        <w:ind w:left="567"/>
        <w:jc w:val="both"/>
        <w:rPr>
          <w:rFonts w:ascii="Arial" w:hAnsi="Arial" w:cs="Arial"/>
        </w:rPr>
      </w:pPr>
    </w:p>
    <w:p w14:paraId="73592902"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E872E68" w14:textId="77777777" w:rsidR="00D10752" w:rsidRDefault="00D10752" w:rsidP="000F5A82">
      <w:pPr>
        <w:ind w:left="567"/>
        <w:jc w:val="both"/>
        <w:rPr>
          <w:rFonts w:ascii="Arial" w:hAnsi="Arial" w:cs="Arial"/>
          <w:bCs/>
          <w:sz w:val="22"/>
        </w:rPr>
      </w:pPr>
    </w:p>
    <w:p w14:paraId="630C2F36" w14:textId="77777777" w:rsidR="0043601A" w:rsidRDefault="0043601A">
      <w:pPr>
        <w:suppressAutoHyphens w:val="0"/>
        <w:rPr>
          <w:rFonts w:ascii="Arial" w:hAnsi="Arial" w:cs="Arial"/>
          <w:bCs/>
          <w:sz w:val="22"/>
        </w:rPr>
      </w:pPr>
    </w:p>
    <w:p w14:paraId="657C05E1" w14:textId="77777777" w:rsidR="0043601A" w:rsidRDefault="0043601A">
      <w:pPr>
        <w:suppressAutoHyphens w:val="0"/>
        <w:rPr>
          <w:rFonts w:ascii="Arial" w:hAnsi="Arial" w:cs="Arial"/>
          <w:bCs/>
          <w:sz w:val="22"/>
        </w:rPr>
      </w:pPr>
    </w:p>
    <w:p w14:paraId="61FA6BB8" w14:textId="77777777" w:rsidR="0043601A" w:rsidRDefault="0043601A">
      <w:pPr>
        <w:suppressAutoHyphens w:val="0"/>
        <w:rPr>
          <w:rFonts w:ascii="Arial" w:hAnsi="Arial" w:cs="Arial"/>
          <w:bCs/>
          <w:sz w:val="22"/>
        </w:rPr>
      </w:pPr>
      <w:r>
        <w:rPr>
          <w:rFonts w:ascii="Arial" w:hAnsi="Arial" w:cs="Arial"/>
          <w:bCs/>
          <w:sz w:val="22"/>
        </w:rPr>
        <w:br w:type="page"/>
      </w:r>
    </w:p>
    <w:p w14:paraId="5F0349A8" w14:textId="77777777" w:rsidR="00F167AD" w:rsidRDefault="00F167AD" w:rsidP="000F5A82">
      <w:pPr>
        <w:ind w:left="567"/>
        <w:jc w:val="both"/>
        <w:rPr>
          <w:rFonts w:ascii="Arial" w:hAnsi="Arial" w:cs="Arial"/>
          <w:bCs/>
          <w:sz w:val="22"/>
          <w:szCs w:val="22"/>
        </w:rPr>
      </w:pPr>
    </w:p>
    <w:p w14:paraId="5B366FDD" w14:textId="77777777" w:rsidR="0031728D" w:rsidRDefault="0031728D" w:rsidP="000F5A82">
      <w:pPr>
        <w:ind w:left="567"/>
        <w:jc w:val="both"/>
        <w:rPr>
          <w:rFonts w:ascii="Arial" w:hAnsi="Arial" w:cs="Arial"/>
          <w:bCs/>
          <w:sz w:val="22"/>
          <w:szCs w:val="22"/>
        </w:rPr>
      </w:pPr>
    </w:p>
    <w:p w14:paraId="1C2DADBE" w14:textId="77777777" w:rsidR="0059545B" w:rsidRPr="004D44EB" w:rsidRDefault="0059545B" w:rsidP="000F5A82">
      <w:pPr>
        <w:ind w:left="567"/>
        <w:jc w:val="both"/>
        <w:rPr>
          <w:rFonts w:ascii="Arial" w:hAnsi="Arial" w:cs="Arial"/>
          <w:bCs/>
          <w:sz w:val="22"/>
          <w:szCs w:val="22"/>
        </w:rPr>
      </w:pPr>
    </w:p>
    <w:p w14:paraId="1F6F013B"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08EF88C" w14:textId="77777777" w:rsidR="004D44EB" w:rsidRDefault="004D44EB" w:rsidP="00AE4460">
      <w:pPr>
        <w:ind w:left="426" w:right="83"/>
        <w:jc w:val="both"/>
        <w:rPr>
          <w:rFonts w:ascii="Arial" w:hAnsi="Arial" w:cs="Arial"/>
          <w:i/>
          <w:iCs/>
          <w:szCs w:val="18"/>
        </w:rPr>
      </w:pPr>
    </w:p>
    <w:p w14:paraId="07E1CA9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3"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4"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5"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6"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7"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C267B8A" w14:textId="77777777" w:rsidR="004D44EB" w:rsidRDefault="004D44EB" w:rsidP="00AE4460">
      <w:pPr>
        <w:ind w:left="426" w:right="83"/>
        <w:jc w:val="both"/>
        <w:rPr>
          <w:rFonts w:ascii="Arial" w:hAnsi="Arial" w:cs="Arial"/>
          <w:i/>
          <w:iCs/>
          <w:szCs w:val="18"/>
        </w:rPr>
      </w:pPr>
    </w:p>
    <w:p w14:paraId="6B5E63AA"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226307" w14:textId="77777777" w:rsidR="004D44EB" w:rsidRDefault="004D44EB" w:rsidP="00AE4460">
      <w:pPr>
        <w:ind w:left="426" w:right="83"/>
        <w:jc w:val="both"/>
        <w:rPr>
          <w:rFonts w:ascii="Arial" w:hAnsi="Arial" w:cs="Arial"/>
          <w:i/>
          <w:iCs/>
          <w:szCs w:val="18"/>
        </w:rPr>
      </w:pPr>
    </w:p>
    <w:p w14:paraId="053DB72C"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2BA8CC3B" w14:textId="77777777" w:rsidR="004D44EB" w:rsidRDefault="004D44EB" w:rsidP="00AE4460">
      <w:pPr>
        <w:ind w:left="426" w:right="83"/>
        <w:jc w:val="both"/>
        <w:rPr>
          <w:rFonts w:ascii="Arial" w:hAnsi="Arial" w:cs="Arial"/>
          <w:i/>
          <w:iCs/>
          <w:szCs w:val="18"/>
        </w:rPr>
      </w:pPr>
    </w:p>
    <w:p w14:paraId="05AFC496"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4315571A" w14:textId="77777777" w:rsidR="003F7CC4" w:rsidRDefault="003F7CC4" w:rsidP="000F5A82">
      <w:pPr>
        <w:jc w:val="both"/>
        <w:rPr>
          <w:rFonts w:ascii="Arial" w:hAnsi="Arial" w:cs="Arial"/>
          <w:vanish/>
        </w:rPr>
      </w:pPr>
    </w:p>
    <w:p w14:paraId="24BB6B85" w14:textId="77777777" w:rsidR="004D44EB" w:rsidRDefault="004D44EB" w:rsidP="000F5A82">
      <w:pPr>
        <w:jc w:val="both"/>
        <w:rPr>
          <w:rFonts w:ascii="Arial" w:hAnsi="Arial" w:cs="Arial"/>
          <w:vanish/>
        </w:rPr>
      </w:pPr>
    </w:p>
    <w:p w14:paraId="45189672" w14:textId="77777777" w:rsidR="004D44EB" w:rsidRDefault="004D44EB" w:rsidP="000F5A82">
      <w:pPr>
        <w:jc w:val="both"/>
        <w:rPr>
          <w:rFonts w:ascii="Arial" w:hAnsi="Arial" w:cs="Arial"/>
          <w:vanish/>
        </w:rPr>
      </w:pPr>
    </w:p>
    <w:p w14:paraId="5B50780B" w14:textId="77777777" w:rsidR="004D44EB" w:rsidRDefault="004D44EB">
      <w:pPr>
        <w:suppressAutoHyphens w:val="0"/>
        <w:rPr>
          <w:rFonts w:ascii="Arial" w:hAnsi="Arial" w:cs="Arial"/>
          <w:vanish/>
        </w:rPr>
      </w:pPr>
      <w:r>
        <w:rPr>
          <w:rFonts w:ascii="Arial" w:hAnsi="Arial" w:cs="Arial"/>
          <w:vanish/>
        </w:rPr>
        <w:br w:type="page"/>
      </w:r>
    </w:p>
    <w:p w14:paraId="391A15AA" w14:textId="77777777" w:rsidR="004D44EB" w:rsidRDefault="004D44EB" w:rsidP="000F5A82">
      <w:pPr>
        <w:jc w:val="both"/>
        <w:rPr>
          <w:rFonts w:ascii="Arial" w:hAnsi="Arial" w:cs="Arial"/>
          <w:vanish/>
        </w:rPr>
      </w:pPr>
    </w:p>
    <w:p w14:paraId="38BDE22A"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39E399D6" w14:textId="77777777" w:rsidTr="00AE4460">
        <w:trPr>
          <w:trHeight w:val="540"/>
        </w:trPr>
        <w:tc>
          <w:tcPr>
            <w:tcW w:w="1985" w:type="dxa"/>
            <w:shd w:val="clear" w:color="auto" w:fill="CCFFFF"/>
            <w:vAlign w:val="center"/>
          </w:tcPr>
          <w:p w14:paraId="679A4311"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240BCCE7"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3C078B4"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002E5C97" w14:textId="77777777" w:rsidTr="00F85387">
        <w:trPr>
          <w:trHeight w:val="1985"/>
        </w:trPr>
        <w:tc>
          <w:tcPr>
            <w:tcW w:w="1985" w:type="dxa"/>
            <w:vMerge w:val="restart"/>
            <w:shd w:val="clear" w:color="auto" w:fill="auto"/>
            <w:vAlign w:val="center"/>
          </w:tcPr>
          <w:p w14:paraId="6B9177BD" w14:textId="77777777" w:rsidR="00AE4460" w:rsidRDefault="00C66F5A" w:rsidP="000F5A82">
            <w:pPr>
              <w:rPr>
                <w:rFonts w:ascii="Arial" w:hAnsi="Arial" w:cs="Arial"/>
                <w:b/>
              </w:rPr>
            </w:pPr>
            <w:r w:rsidRPr="000F5A82">
              <w:rPr>
                <w:rFonts w:ascii="Arial" w:hAnsi="Arial" w:cs="Arial"/>
                <w:b/>
              </w:rPr>
              <w:t>Marché réservé aux structures</w:t>
            </w:r>
          </w:p>
          <w:p w14:paraId="46AB7510" w14:textId="77777777" w:rsidR="00AE4460" w:rsidRDefault="00C66F5A" w:rsidP="000F5A82">
            <w:pPr>
              <w:rPr>
                <w:rFonts w:ascii="Arial" w:hAnsi="Arial" w:cs="Arial"/>
                <w:b/>
              </w:rPr>
            </w:pPr>
            <w:r w:rsidRPr="000F5A82">
              <w:rPr>
                <w:rFonts w:ascii="Arial" w:hAnsi="Arial" w:cs="Arial"/>
                <w:b/>
              </w:rPr>
              <w:t>de l’insertion</w:t>
            </w:r>
          </w:p>
          <w:p w14:paraId="3AB6B3C4" w14:textId="77777777" w:rsidR="00AE4460" w:rsidRDefault="00C66F5A" w:rsidP="000F5A82">
            <w:pPr>
              <w:rPr>
                <w:rFonts w:ascii="Arial" w:hAnsi="Arial" w:cs="Arial"/>
                <w:b/>
              </w:rPr>
            </w:pPr>
            <w:r w:rsidRPr="000F5A82">
              <w:rPr>
                <w:rFonts w:ascii="Arial" w:hAnsi="Arial" w:cs="Arial"/>
                <w:b/>
              </w:rPr>
              <w:t xml:space="preserve">par l’activité économique </w:t>
            </w:r>
          </w:p>
          <w:p w14:paraId="0E1B2E96" w14:textId="77777777" w:rsidR="00AE4460" w:rsidRDefault="00C66F5A" w:rsidP="000F5A82">
            <w:pPr>
              <w:rPr>
                <w:rFonts w:ascii="Arial" w:hAnsi="Arial" w:cs="Arial"/>
                <w:b/>
              </w:rPr>
            </w:pPr>
            <w:r w:rsidRPr="000F5A82">
              <w:rPr>
                <w:rFonts w:ascii="Arial" w:hAnsi="Arial" w:cs="Arial"/>
                <w:b/>
              </w:rPr>
              <w:t xml:space="preserve">et/ou aux structures </w:t>
            </w:r>
          </w:p>
          <w:p w14:paraId="43D6F5CD" w14:textId="77777777" w:rsidR="00D10752" w:rsidRPr="000F5A82" w:rsidRDefault="00C66F5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28A093FD"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4"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Structure d’insertion par l’activité économique (</w:t>
            </w:r>
            <w:hyperlink r:id="rId29"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35A149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1D3FFB4"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D056DFC" w14:textId="77777777" w:rsidR="000F5A82" w:rsidRPr="000F5A82" w:rsidRDefault="000F5A82" w:rsidP="000F5A82">
            <w:pPr>
              <w:ind w:left="170" w:right="170"/>
              <w:jc w:val="both"/>
              <w:rPr>
                <w:rFonts w:ascii="Arial" w:hAnsi="Arial" w:cs="Arial"/>
                <w:sz w:val="12"/>
                <w:szCs w:val="16"/>
              </w:rPr>
            </w:pPr>
          </w:p>
          <w:p w14:paraId="34595555" w14:textId="77777777" w:rsidR="00D10752" w:rsidRPr="000F5A82" w:rsidRDefault="00D10752" w:rsidP="000F5A82">
            <w:pPr>
              <w:ind w:left="170" w:right="170"/>
              <w:jc w:val="both"/>
              <w:rPr>
                <w:rFonts w:ascii="Arial" w:hAnsi="Arial" w:cs="Arial"/>
                <w:sz w:val="12"/>
                <w:szCs w:val="16"/>
              </w:rPr>
            </w:pPr>
          </w:p>
          <w:p w14:paraId="622B7039"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7D2C73" w14:textId="77777777" w:rsidR="00F85387" w:rsidRDefault="00F85387" w:rsidP="00F85387">
            <w:pPr>
              <w:ind w:right="170"/>
              <w:jc w:val="both"/>
              <w:rPr>
                <w:rFonts w:ascii="Arial" w:hAnsi="Arial" w:cs="Arial"/>
                <w:sz w:val="12"/>
                <w:szCs w:val="16"/>
              </w:rPr>
            </w:pPr>
          </w:p>
          <w:p w14:paraId="581F0746" w14:textId="77777777" w:rsidR="00F85387" w:rsidRDefault="00F85387" w:rsidP="00F85387">
            <w:pPr>
              <w:ind w:right="170"/>
              <w:jc w:val="both"/>
              <w:rPr>
                <w:rFonts w:ascii="Arial" w:hAnsi="Arial" w:cs="Arial"/>
                <w:sz w:val="12"/>
                <w:szCs w:val="16"/>
              </w:rPr>
            </w:pPr>
          </w:p>
          <w:p w14:paraId="3966FDEB" w14:textId="77777777" w:rsidR="00F85387" w:rsidRDefault="00F85387" w:rsidP="00F85387">
            <w:pPr>
              <w:ind w:right="170"/>
              <w:jc w:val="both"/>
              <w:rPr>
                <w:rFonts w:ascii="Arial" w:hAnsi="Arial" w:cs="Arial"/>
                <w:sz w:val="12"/>
                <w:szCs w:val="16"/>
              </w:rPr>
            </w:pPr>
          </w:p>
          <w:p w14:paraId="3F27F304" w14:textId="77777777" w:rsidR="00233105" w:rsidRDefault="00233105" w:rsidP="00F85387">
            <w:pPr>
              <w:ind w:right="170"/>
              <w:jc w:val="both"/>
              <w:rPr>
                <w:rFonts w:ascii="Arial" w:hAnsi="Arial" w:cs="Arial"/>
                <w:sz w:val="12"/>
                <w:szCs w:val="16"/>
              </w:rPr>
            </w:pPr>
          </w:p>
          <w:p w14:paraId="7AA2C7B3" w14:textId="77777777" w:rsidR="004D44EB" w:rsidRDefault="004D44EB" w:rsidP="00F85387">
            <w:pPr>
              <w:ind w:right="170"/>
              <w:jc w:val="both"/>
              <w:rPr>
                <w:rFonts w:ascii="Arial" w:hAnsi="Arial" w:cs="Arial"/>
                <w:sz w:val="12"/>
                <w:szCs w:val="16"/>
              </w:rPr>
            </w:pPr>
          </w:p>
          <w:p w14:paraId="51D429C5" w14:textId="77777777" w:rsidR="004D44EB" w:rsidRDefault="004D44EB" w:rsidP="00F85387">
            <w:pPr>
              <w:ind w:right="170"/>
              <w:jc w:val="both"/>
              <w:rPr>
                <w:rFonts w:ascii="Arial" w:hAnsi="Arial" w:cs="Arial"/>
                <w:sz w:val="12"/>
                <w:szCs w:val="16"/>
              </w:rPr>
            </w:pPr>
          </w:p>
          <w:p w14:paraId="53533B43" w14:textId="77777777" w:rsidR="004D44EB" w:rsidRDefault="004D44EB" w:rsidP="00F85387">
            <w:pPr>
              <w:ind w:right="170"/>
              <w:jc w:val="both"/>
              <w:rPr>
                <w:rFonts w:ascii="Arial" w:hAnsi="Arial" w:cs="Arial"/>
                <w:sz w:val="12"/>
                <w:szCs w:val="16"/>
              </w:rPr>
            </w:pPr>
          </w:p>
          <w:p w14:paraId="3B156B3B" w14:textId="77777777" w:rsidR="004D44EB" w:rsidRDefault="004D44EB" w:rsidP="00F85387">
            <w:pPr>
              <w:ind w:right="170"/>
              <w:jc w:val="both"/>
              <w:rPr>
                <w:rFonts w:ascii="Arial" w:hAnsi="Arial" w:cs="Arial"/>
                <w:sz w:val="12"/>
                <w:szCs w:val="16"/>
              </w:rPr>
            </w:pPr>
          </w:p>
          <w:p w14:paraId="3FBF93DF" w14:textId="77777777" w:rsidR="00F85387" w:rsidRPr="000F5A82" w:rsidRDefault="00F85387" w:rsidP="00F85387">
            <w:pPr>
              <w:ind w:right="170"/>
              <w:jc w:val="both"/>
              <w:rPr>
                <w:rFonts w:ascii="Arial" w:hAnsi="Arial" w:cs="Arial"/>
                <w:sz w:val="12"/>
                <w:szCs w:val="16"/>
              </w:rPr>
            </w:pPr>
          </w:p>
          <w:p w14:paraId="339898E5" w14:textId="77777777" w:rsidR="000F5A82" w:rsidRPr="000F5A82" w:rsidRDefault="000F5A82" w:rsidP="000F5A82">
            <w:pPr>
              <w:ind w:right="170"/>
              <w:rPr>
                <w:rFonts w:ascii="Arial" w:hAnsi="Arial" w:cs="Arial"/>
                <w:sz w:val="12"/>
                <w:szCs w:val="16"/>
              </w:rPr>
            </w:pPr>
          </w:p>
        </w:tc>
      </w:tr>
      <w:tr w:rsidR="00D10752" w:rsidRPr="000F5A82" w14:paraId="11F115E4" w14:textId="77777777" w:rsidTr="00AE4460">
        <w:tc>
          <w:tcPr>
            <w:tcW w:w="1985" w:type="dxa"/>
            <w:vMerge/>
            <w:shd w:val="clear" w:color="auto" w:fill="auto"/>
            <w:vAlign w:val="center"/>
          </w:tcPr>
          <w:p w14:paraId="0DA2C6B4" w14:textId="77777777" w:rsidR="00D10752" w:rsidRPr="000F5A82" w:rsidRDefault="00D10752" w:rsidP="000F5A82">
            <w:pPr>
              <w:rPr>
                <w:rFonts w:ascii="Arial" w:hAnsi="Arial" w:cs="Arial"/>
              </w:rPr>
            </w:pPr>
          </w:p>
        </w:tc>
        <w:tc>
          <w:tcPr>
            <w:tcW w:w="2835" w:type="dxa"/>
            <w:shd w:val="clear" w:color="auto" w:fill="auto"/>
            <w:vAlign w:val="center"/>
          </w:tcPr>
          <w:p w14:paraId="38ADA38F"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5"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5"/>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0"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786887AF"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D2A35B7"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75B921C" w14:textId="77777777" w:rsidR="00D10752" w:rsidRDefault="00D10752" w:rsidP="000F5A82">
            <w:pPr>
              <w:ind w:left="170" w:right="170"/>
              <w:jc w:val="both"/>
              <w:rPr>
                <w:rFonts w:ascii="Arial" w:hAnsi="Arial" w:cs="Arial"/>
                <w:sz w:val="12"/>
                <w:szCs w:val="16"/>
              </w:rPr>
            </w:pPr>
          </w:p>
          <w:p w14:paraId="4F0113D6" w14:textId="77777777" w:rsidR="00D10752" w:rsidRPr="000F5A82" w:rsidRDefault="00D10752" w:rsidP="000F5A82">
            <w:pPr>
              <w:ind w:left="170" w:right="170"/>
              <w:jc w:val="both"/>
              <w:rPr>
                <w:rFonts w:ascii="Arial" w:hAnsi="Arial" w:cs="Arial"/>
                <w:sz w:val="12"/>
                <w:szCs w:val="16"/>
              </w:rPr>
            </w:pPr>
          </w:p>
          <w:p w14:paraId="7762E68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28320D67" w14:textId="77777777" w:rsidR="000F5A82" w:rsidRDefault="000F5A82" w:rsidP="000F5A82">
            <w:pPr>
              <w:ind w:right="170"/>
              <w:rPr>
                <w:rFonts w:ascii="Arial" w:hAnsi="Arial" w:cs="Arial"/>
                <w:sz w:val="12"/>
                <w:szCs w:val="16"/>
              </w:rPr>
            </w:pPr>
          </w:p>
          <w:p w14:paraId="2338EBC8" w14:textId="77777777" w:rsidR="004D44EB" w:rsidRDefault="004D44EB" w:rsidP="000F5A82">
            <w:pPr>
              <w:ind w:right="170"/>
              <w:rPr>
                <w:rFonts w:ascii="Arial" w:hAnsi="Arial" w:cs="Arial"/>
                <w:sz w:val="12"/>
                <w:szCs w:val="16"/>
              </w:rPr>
            </w:pPr>
          </w:p>
          <w:p w14:paraId="59BA1672" w14:textId="77777777" w:rsidR="004D44EB" w:rsidRDefault="004D44EB" w:rsidP="000F5A82">
            <w:pPr>
              <w:ind w:right="170"/>
              <w:rPr>
                <w:rFonts w:ascii="Arial" w:hAnsi="Arial" w:cs="Arial"/>
                <w:sz w:val="12"/>
                <w:szCs w:val="16"/>
              </w:rPr>
            </w:pPr>
          </w:p>
          <w:p w14:paraId="52FBF57F" w14:textId="77777777" w:rsidR="004D44EB" w:rsidRDefault="004D44EB" w:rsidP="000F5A82">
            <w:pPr>
              <w:ind w:right="170"/>
              <w:rPr>
                <w:rFonts w:ascii="Arial" w:hAnsi="Arial" w:cs="Arial"/>
                <w:sz w:val="12"/>
                <w:szCs w:val="16"/>
              </w:rPr>
            </w:pPr>
          </w:p>
          <w:p w14:paraId="2705DA10" w14:textId="77777777" w:rsidR="00233105" w:rsidRDefault="00233105" w:rsidP="000F5A82">
            <w:pPr>
              <w:ind w:right="170"/>
              <w:rPr>
                <w:rFonts w:ascii="Arial" w:hAnsi="Arial" w:cs="Arial"/>
                <w:sz w:val="12"/>
                <w:szCs w:val="16"/>
              </w:rPr>
            </w:pPr>
          </w:p>
          <w:p w14:paraId="268B51E2" w14:textId="77777777" w:rsidR="004D44EB" w:rsidRDefault="004D44EB" w:rsidP="000F5A82">
            <w:pPr>
              <w:ind w:right="170"/>
              <w:rPr>
                <w:rFonts w:ascii="Arial" w:hAnsi="Arial" w:cs="Arial"/>
                <w:sz w:val="12"/>
                <w:szCs w:val="16"/>
              </w:rPr>
            </w:pPr>
          </w:p>
          <w:p w14:paraId="49D11C2C" w14:textId="77777777" w:rsidR="00F85387" w:rsidRPr="000F5A82" w:rsidRDefault="00F85387" w:rsidP="000F5A82">
            <w:pPr>
              <w:ind w:right="170"/>
              <w:rPr>
                <w:rFonts w:ascii="Arial" w:hAnsi="Arial" w:cs="Arial"/>
                <w:sz w:val="12"/>
                <w:szCs w:val="16"/>
              </w:rPr>
            </w:pPr>
          </w:p>
          <w:p w14:paraId="7632B25A" w14:textId="77777777" w:rsidR="00D10752" w:rsidRPr="000F5A82" w:rsidRDefault="00D10752" w:rsidP="000F5A82">
            <w:pPr>
              <w:ind w:right="170"/>
              <w:rPr>
                <w:rFonts w:ascii="Arial" w:hAnsi="Arial" w:cs="Arial"/>
                <w:sz w:val="12"/>
                <w:szCs w:val="16"/>
              </w:rPr>
            </w:pPr>
          </w:p>
        </w:tc>
      </w:tr>
      <w:tr w:rsidR="00D10752" w:rsidRPr="000F5A82" w14:paraId="2F05DF9B" w14:textId="77777777" w:rsidTr="00AE4460">
        <w:tc>
          <w:tcPr>
            <w:tcW w:w="1985" w:type="dxa"/>
            <w:vMerge/>
            <w:shd w:val="clear" w:color="auto" w:fill="auto"/>
            <w:vAlign w:val="center"/>
          </w:tcPr>
          <w:p w14:paraId="68E19495" w14:textId="77777777" w:rsidR="00D10752" w:rsidRPr="000F5A82" w:rsidRDefault="00D10752" w:rsidP="000F5A82">
            <w:pPr>
              <w:rPr>
                <w:rFonts w:ascii="Arial" w:hAnsi="Arial" w:cs="Arial"/>
              </w:rPr>
            </w:pPr>
          </w:p>
        </w:tc>
        <w:tc>
          <w:tcPr>
            <w:tcW w:w="2835" w:type="dxa"/>
            <w:shd w:val="clear" w:color="auto" w:fill="auto"/>
            <w:vAlign w:val="center"/>
          </w:tcPr>
          <w:p w14:paraId="310E0048"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6"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1"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012D9012"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4BFCA1B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35D48C2D" w14:textId="77777777" w:rsidR="00D10752" w:rsidRPr="000F5A82" w:rsidRDefault="00D10752" w:rsidP="000F5A82">
            <w:pPr>
              <w:ind w:left="170" w:right="170"/>
              <w:jc w:val="both"/>
              <w:rPr>
                <w:rFonts w:ascii="Arial" w:hAnsi="Arial" w:cs="Arial"/>
                <w:sz w:val="12"/>
                <w:szCs w:val="16"/>
              </w:rPr>
            </w:pPr>
          </w:p>
          <w:p w14:paraId="36125D1C"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798ACEF0" w14:textId="77777777" w:rsidR="00D10752" w:rsidRPr="000F5A82" w:rsidRDefault="00D10752" w:rsidP="000F5A82">
            <w:pPr>
              <w:ind w:right="170"/>
              <w:rPr>
                <w:rFonts w:ascii="Arial" w:hAnsi="Arial" w:cs="Arial"/>
                <w:sz w:val="12"/>
                <w:szCs w:val="16"/>
              </w:rPr>
            </w:pPr>
          </w:p>
          <w:p w14:paraId="5D31D03C" w14:textId="77777777" w:rsidR="000F5A82" w:rsidRDefault="000F5A82" w:rsidP="000F5A82">
            <w:pPr>
              <w:ind w:right="170"/>
              <w:rPr>
                <w:rFonts w:ascii="Arial" w:hAnsi="Arial" w:cs="Arial"/>
                <w:sz w:val="12"/>
                <w:szCs w:val="16"/>
              </w:rPr>
            </w:pPr>
          </w:p>
          <w:p w14:paraId="5B0E8229" w14:textId="77777777" w:rsidR="004D44EB" w:rsidRDefault="004D44EB" w:rsidP="000F5A82">
            <w:pPr>
              <w:ind w:right="170"/>
              <w:rPr>
                <w:rFonts w:ascii="Arial" w:hAnsi="Arial" w:cs="Arial"/>
                <w:sz w:val="12"/>
                <w:szCs w:val="16"/>
              </w:rPr>
            </w:pPr>
          </w:p>
          <w:p w14:paraId="56A43C1B" w14:textId="77777777" w:rsidR="00233105" w:rsidRDefault="00233105" w:rsidP="000F5A82">
            <w:pPr>
              <w:ind w:right="170"/>
              <w:rPr>
                <w:rFonts w:ascii="Arial" w:hAnsi="Arial" w:cs="Arial"/>
                <w:sz w:val="12"/>
                <w:szCs w:val="16"/>
              </w:rPr>
            </w:pPr>
          </w:p>
          <w:p w14:paraId="75A2B025" w14:textId="77777777" w:rsidR="004D44EB" w:rsidRDefault="004D44EB" w:rsidP="000F5A82">
            <w:pPr>
              <w:ind w:right="170"/>
              <w:rPr>
                <w:rFonts w:ascii="Arial" w:hAnsi="Arial" w:cs="Arial"/>
                <w:sz w:val="12"/>
                <w:szCs w:val="16"/>
              </w:rPr>
            </w:pPr>
          </w:p>
          <w:p w14:paraId="7D4C818F" w14:textId="77777777" w:rsidR="004D44EB" w:rsidRDefault="004D44EB" w:rsidP="000F5A82">
            <w:pPr>
              <w:ind w:right="170"/>
              <w:rPr>
                <w:rFonts w:ascii="Arial" w:hAnsi="Arial" w:cs="Arial"/>
                <w:sz w:val="12"/>
                <w:szCs w:val="16"/>
              </w:rPr>
            </w:pPr>
          </w:p>
          <w:p w14:paraId="7B13508B" w14:textId="77777777" w:rsidR="000F5A82" w:rsidRPr="000F5A82" w:rsidRDefault="000F5A82" w:rsidP="000F5A82">
            <w:pPr>
              <w:ind w:right="170"/>
              <w:rPr>
                <w:rFonts w:ascii="Arial" w:hAnsi="Arial" w:cs="Arial"/>
                <w:sz w:val="12"/>
                <w:szCs w:val="16"/>
              </w:rPr>
            </w:pPr>
          </w:p>
        </w:tc>
      </w:tr>
      <w:tr w:rsidR="00D10752" w:rsidRPr="000F5A82" w14:paraId="75FDFF9C" w14:textId="77777777" w:rsidTr="00AE4460">
        <w:trPr>
          <w:trHeight w:val="1785"/>
        </w:trPr>
        <w:tc>
          <w:tcPr>
            <w:tcW w:w="1985" w:type="dxa"/>
            <w:shd w:val="clear" w:color="auto" w:fill="auto"/>
            <w:vAlign w:val="center"/>
          </w:tcPr>
          <w:p w14:paraId="0F600192" w14:textId="77777777" w:rsidR="00AE4460" w:rsidRDefault="00C66F5A" w:rsidP="000F5A82">
            <w:pPr>
              <w:rPr>
                <w:rFonts w:ascii="Arial" w:hAnsi="Arial" w:cs="Arial"/>
                <w:b/>
              </w:rPr>
            </w:pPr>
            <w:r w:rsidRPr="000F5A82">
              <w:rPr>
                <w:rFonts w:ascii="Arial" w:hAnsi="Arial" w:cs="Arial"/>
                <w:b/>
              </w:rPr>
              <w:lastRenderedPageBreak/>
              <w:t xml:space="preserve">Marché réservé aux entreprises </w:t>
            </w:r>
          </w:p>
          <w:p w14:paraId="712903B8" w14:textId="77777777" w:rsidR="00AE4460" w:rsidRDefault="00C66F5A" w:rsidP="000F5A82">
            <w:pPr>
              <w:rPr>
                <w:rFonts w:ascii="Arial" w:hAnsi="Arial" w:cs="Arial"/>
                <w:b/>
              </w:rPr>
            </w:pPr>
            <w:r w:rsidRPr="000F5A82">
              <w:rPr>
                <w:rFonts w:ascii="Arial" w:hAnsi="Arial" w:cs="Arial"/>
                <w:b/>
              </w:rPr>
              <w:t xml:space="preserve">de l’économie sociale </w:t>
            </w:r>
          </w:p>
          <w:p w14:paraId="4D80A733" w14:textId="77777777" w:rsidR="00AE4460" w:rsidRDefault="00C66F5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B9B2505" w14:textId="77777777" w:rsidR="00D10752" w:rsidRPr="000F5A82" w:rsidRDefault="00C66F5A" w:rsidP="000F5A82">
            <w:pPr>
              <w:rPr>
                <w:rFonts w:ascii="Arial" w:hAnsi="Arial" w:cs="Arial"/>
              </w:rPr>
            </w:pPr>
            <w:r w:rsidRPr="000F5A82">
              <w:rPr>
                <w:rFonts w:ascii="Arial" w:hAnsi="Arial" w:cs="Arial"/>
                <w:sz w:val="16"/>
              </w:rPr>
              <w:t>(article L.2113-15 du code de la commande publique)</w:t>
            </w:r>
          </w:p>
        </w:tc>
        <w:tc>
          <w:tcPr>
            <w:tcW w:w="2835" w:type="dxa"/>
            <w:shd w:val="clear" w:color="auto" w:fill="auto"/>
            <w:vAlign w:val="center"/>
          </w:tcPr>
          <w:p w14:paraId="69E81452"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7"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7"/>
            <w:r w:rsidRPr="000F5A82">
              <w:rPr>
                <w:rFonts w:ascii="Arial" w:hAnsi="Arial" w:cs="Arial"/>
              </w:rPr>
              <w:t xml:space="preserve"> Entreprise de l’économie sociale et solidaire </w:t>
            </w:r>
            <w:r w:rsidRPr="000F5A82">
              <w:rPr>
                <w:rFonts w:ascii="Arial" w:hAnsi="Arial" w:cs="Arial"/>
                <w:sz w:val="16"/>
                <w:szCs w:val="16"/>
              </w:rPr>
              <w:t>(</w:t>
            </w:r>
            <w:hyperlink r:id="rId32"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07607006" w14:textId="77777777" w:rsidR="00D10752" w:rsidRPr="000F5A82" w:rsidRDefault="00C66F5A" w:rsidP="000F5A82">
            <w:pPr>
              <w:rPr>
                <w:rFonts w:ascii="Arial" w:hAnsi="Arial" w:cs="Arial"/>
              </w:rPr>
            </w:pPr>
            <w:r w:rsidRPr="000F5A82">
              <w:rPr>
                <w:rFonts w:ascii="Arial" w:hAnsi="Arial" w:cs="Arial"/>
              </w:rPr>
              <w:t>ou structure équivalente</w:t>
            </w:r>
          </w:p>
        </w:tc>
        <w:tc>
          <w:tcPr>
            <w:tcW w:w="5387" w:type="dxa"/>
            <w:shd w:val="clear" w:color="auto" w:fill="auto"/>
          </w:tcPr>
          <w:p w14:paraId="19B64EAE"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1F51B0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1B2075" w14:textId="77777777" w:rsidR="00F85387" w:rsidRPr="000F5A82" w:rsidRDefault="00F85387" w:rsidP="000F5A82">
            <w:pPr>
              <w:ind w:left="170" w:right="170"/>
              <w:jc w:val="both"/>
              <w:rPr>
                <w:rFonts w:ascii="Arial" w:hAnsi="Arial" w:cs="Arial"/>
                <w:sz w:val="12"/>
                <w:szCs w:val="16"/>
              </w:rPr>
            </w:pPr>
          </w:p>
          <w:p w14:paraId="32B8E978" w14:textId="77777777" w:rsidR="000F5A82" w:rsidRPr="000F5A82" w:rsidRDefault="000F5A82" w:rsidP="000F5A82">
            <w:pPr>
              <w:ind w:left="170" w:right="170"/>
              <w:jc w:val="both"/>
              <w:rPr>
                <w:rFonts w:ascii="Arial" w:hAnsi="Arial" w:cs="Arial"/>
                <w:sz w:val="12"/>
                <w:szCs w:val="16"/>
              </w:rPr>
            </w:pPr>
          </w:p>
          <w:p w14:paraId="7AE17D94"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79B8091" w14:textId="77777777" w:rsidR="00F85387" w:rsidRDefault="00F85387" w:rsidP="00F85387">
            <w:pPr>
              <w:ind w:right="170"/>
              <w:jc w:val="both"/>
              <w:rPr>
                <w:rFonts w:ascii="Arial" w:hAnsi="Arial" w:cs="Arial"/>
                <w:sz w:val="12"/>
                <w:szCs w:val="16"/>
              </w:rPr>
            </w:pPr>
          </w:p>
          <w:p w14:paraId="63A0006F" w14:textId="77777777" w:rsidR="00F85387" w:rsidRDefault="00F85387" w:rsidP="00F85387">
            <w:pPr>
              <w:ind w:right="170"/>
              <w:jc w:val="both"/>
              <w:rPr>
                <w:rFonts w:ascii="Arial" w:hAnsi="Arial" w:cs="Arial"/>
                <w:sz w:val="12"/>
                <w:szCs w:val="16"/>
              </w:rPr>
            </w:pPr>
          </w:p>
          <w:p w14:paraId="0C3D804A" w14:textId="77777777" w:rsidR="004D44EB" w:rsidRDefault="004D44EB" w:rsidP="00F85387">
            <w:pPr>
              <w:ind w:right="170"/>
              <w:jc w:val="both"/>
              <w:rPr>
                <w:rFonts w:ascii="Arial" w:hAnsi="Arial" w:cs="Arial"/>
                <w:sz w:val="12"/>
                <w:szCs w:val="16"/>
              </w:rPr>
            </w:pPr>
          </w:p>
          <w:p w14:paraId="2E6F41D1" w14:textId="77777777" w:rsidR="00233105" w:rsidRDefault="00233105" w:rsidP="00F85387">
            <w:pPr>
              <w:ind w:right="170"/>
              <w:jc w:val="both"/>
              <w:rPr>
                <w:rFonts w:ascii="Arial" w:hAnsi="Arial" w:cs="Arial"/>
                <w:sz w:val="12"/>
                <w:szCs w:val="16"/>
              </w:rPr>
            </w:pPr>
          </w:p>
          <w:p w14:paraId="7D3CCBD5" w14:textId="77777777" w:rsidR="004D44EB" w:rsidRPr="000F5A82" w:rsidRDefault="004D44EB" w:rsidP="00F85387">
            <w:pPr>
              <w:ind w:right="170"/>
              <w:jc w:val="both"/>
              <w:rPr>
                <w:rFonts w:ascii="Arial" w:hAnsi="Arial" w:cs="Arial"/>
                <w:sz w:val="12"/>
                <w:szCs w:val="16"/>
              </w:rPr>
            </w:pPr>
          </w:p>
          <w:p w14:paraId="2064B393" w14:textId="77777777" w:rsidR="00D10752" w:rsidRPr="000F5A82" w:rsidRDefault="00D10752" w:rsidP="000F5A82">
            <w:pPr>
              <w:ind w:right="170"/>
              <w:rPr>
                <w:rFonts w:ascii="Arial" w:hAnsi="Arial" w:cs="Arial"/>
                <w:sz w:val="12"/>
                <w:szCs w:val="16"/>
              </w:rPr>
            </w:pPr>
          </w:p>
          <w:p w14:paraId="5249D85B" w14:textId="77777777" w:rsidR="000F5A82" w:rsidRPr="000F5A82" w:rsidRDefault="000F5A82" w:rsidP="000F5A82">
            <w:pPr>
              <w:ind w:right="170"/>
              <w:rPr>
                <w:rFonts w:ascii="Arial" w:hAnsi="Arial" w:cs="Arial"/>
                <w:sz w:val="12"/>
                <w:szCs w:val="16"/>
              </w:rPr>
            </w:pPr>
          </w:p>
        </w:tc>
      </w:tr>
      <w:tr w:rsidR="00D10752" w:rsidRPr="000F5A82" w14:paraId="4B1D2654" w14:textId="77777777" w:rsidTr="00AE4460">
        <w:tc>
          <w:tcPr>
            <w:tcW w:w="1985" w:type="dxa"/>
            <w:shd w:val="clear" w:color="auto" w:fill="auto"/>
            <w:vAlign w:val="center"/>
          </w:tcPr>
          <w:p w14:paraId="2C43FABC" w14:textId="77777777" w:rsidR="00AE4460" w:rsidRDefault="00C66F5A" w:rsidP="000F5A82">
            <w:pPr>
              <w:rPr>
                <w:rFonts w:ascii="Arial" w:hAnsi="Arial" w:cs="Arial"/>
                <w:b/>
              </w:rPr>
            </w:pPr>
            <w:r w:rsidRPr="000F5A82">
              <w:rPr>
                <w:rFonts w:ascii="Arial" w:hAnsi="Arial" w:cs="Arial"/>
                <w:b/>
              </w:rPr>
              <w:t>Marché réservé pénitentiaire</w:t>
            </w:r>
          </w:p>
          <w:p w14:paraId="46F6C9E6" w14:textId="77777777" w:rsidR="00D10752" w:rsidRPr="000F5A82" w:rsidRDefault="00C66F5A" w:rsidP="000F5A82">
            <w:pPr>
              <w:rPr>
                <w:rFonts w:ascii="Arial" w:hAnsi="Arial" w:cs="Arial"/>
                <w:b/>
              </w:rPr>
            </w:pPr>
            <w:r w:rsidRPr="000F5A82">
              <w:rPr>
                <w:rFonts w:ascii="Arial" w:hAnsi="Arial" w:cs="Arial"/>
                <w:sz w:val="16"/>
              </w:rPr>
              <w:t>(article L.2113-13-1 du code de la commande publique)</w:t>
            </w:r>
          </w:p>
        </w:tc>
        <w:tc>
          <w:tcPr>
            <w:tcW w:w="2835" w:type="dxa"/>
            <w:shd w:val="clear" w:color="auto" w:fill="auto"/>
            <w:vAlign w:val="center"/>
          </w:tcPr>
          <w:p w14:paraId="04AC60F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8"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8"/>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6410802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81045C2"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3510029" w14:textId="77777777" w:rsidR="000F5A82" w:rsidRPr="000F5A82" w:rsidRDefault="000F5A82" w:rsidP="000F5A82">
            <w:pPr>
              <w:ind w:left="170" w:right="170"/>
              <w:jc w:val="both"/>
              <w:rPr>
                <w:rFonts w:ascii="Arial" w:hAnsi="Arial" w:cs="Arial"/>
                <w:sz w:val="12"/>
                <w:szCs w:val="16"/>
              </w:rPr>
            </w:pPr>
          </w:p>
          <w:p w14:paraId="6580192E" w14:textId="77777777" w:rsidR="00F85387" w:rsidRPr="000F5A82" w:rsidRDefault="00F85387" w:rsidP="000F5A82">
            <w:pPr>
              <w:ind w:left="170" w:right="170"/>
              <w:jc w:val="both"/>
              <w:rPr>
                <w:rFonts w:ascii="Arial" w:hAnsi="Arial" w:cs="Arial"/>
                <w:sz w:val="12"/>
                <w:szCs w:val="16"/>
              </w:rPr>
            </w:pPr>
          </w:p>
          <w:p w14:paraId="7E52F650"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4FC05DE3" w14:textId="77777777" w:rsidR="00F85387" w:rsidRDefault="00F85387" w:rsidP="00F85387">
            <w:pPr>
              <w:ind w:right="170"/>
              <w:jc w:val="both"/>
              <w:rPr>
                <w:rFonts w:ascii="Arial" w:hAnsi="Arial" w:cs="Arial"/>
                <w:sz w:val="12"/>
                <w:szCs w:val="16"/>
              </w:rPr>
            </w:pPr>
          </w:p>
          <w:p w14:paraId="21DEAD00" w14:textId="77777777" w:rsidR="00F85387" w:rsidRDefault="00F85387" w:rsidP="00F85387">
            <w:pPr>
              <w:ind w:right="170"/>
              <w:jc w:val="both"/>
              <w:rPr>
                <w:rFonts w:ascii="Arial" w:hAnsi="Arial" w:cs="Arial"/>
                <w:sz w:val="12"/>
                <w:szCs w:val="16"/>
              </w:rPr>
            </w:pPr>
          </w:p>
          <w:p w14:paraId="769FA32D" w14:textId="77777777" w:rsidR="004D44EB" w:rsidRDefault="004D44EB" w:rsidP="00F85387">
            <w:pPr>
              <w:ind w:right="170"/>
              <w:jc w:val="both"/>
              <w:rPr>
                <w:rFonts w:ascii="Arial" w:hAnsi="Arial" w:cs="Arial"/>
                <w:sz w:val="12"/>
                <w:szCs w:val="16"/>
              </w:rPr>
            </w:pPr>
          </w:p>
          <w:p w14:paraId="6543EECE" w14:textId="77777777" w:rsidR="004D44EB" w:rsidRDefault="004D44EB" w:rsidP="00F85387">
            <w:pPr>
              <w:ind w:right="170"/>
              <w:jc w:val="both"/>
              <w:rPr>
                <w:rFonts w:ascii="Arial" w:hAnsi="Arial" w:cs="Arial"/>
                <w:sz w:val="12"/>
                <w:szCs w:val="16"/>
              </w:rPr>
            </w:pPr>
          </w:p>
          <w:p w14:paraId="7A2D3F9B" w14:textId="77777777" w:rsidR="004D44EB" w:rsidRDefault="004D44EB" w:rsidP="00F85387">
            <w:pPr>
              <w:ind w:right="170"/>
              <w:jc w:val="both"/>
              <w:rPr>
                <w:rFonts w:ascii="Arial" w:hAnsi="Arial" w:cs="Arial"/>
                <w:sz w:val="12"/>
                <w:szCs w:val="16"/>
              </w:rPr>
            </w:pPr>
          </w:p>
          <w:p w14:paraId="34EE174B" w14:textId="77777777" w:rsidR="00233105" w:rsidRDefault="00233105" w:rsidP="00F85387">
            <w:pPr>
              <w:ind w:right="170"/>
              <w:jc w:val="both"/>
              <w:rPr>
                <w:rFonts w:ascii="Arial" w:hAnsi="Arial" w:cs="Arial"/>
                <w:sz w:val="12"/>
                <w:szCs w:val="16"/>
              </w:rPr>
            </w:pPr>
          </w:p>
          <w:p w14:paraId="2D0066FF" w14:textId="77777777" w:rsidR="00F85387" w:rsidRPr="000F5A82" w:rsidRDefault="00F85387" w:rsidP="00F85387">
            <w:pPr>
              <w:ind w:right="170"/>
              <w:jc w:val="both"/>
              <w:rPr>
                <w:rFonts w:ascii="Arial" w:hAnsi="Arial" w:cs="Arial"/>
                <w:sz w:val="12"/>
                <w:szCs w:val="16"/>
              </w:rPr>
            </w:pPr>
          </w:p>
          <w:p w14:paraId="037C1ACF" w14:textId="77777777" w:rsidR="00D10752" w:rsidRPr="000F5A82" w:rsidRDefault="00D10752" w:rsidP="000F5A82">
            <w:pPr>
              <w:ind w:right="170"/>
              <w:rPr>
                <w:rFonts w:ascii="Arial" w:hAnsi="Arial" w:cs="Arial"/>
                <w:sz w:val="12"/>
                <w:szCs w:val="16"/>
              </w:rPr>
            </w:pPr>
          </w:p>
        </w:tc>
      </w:tr>
    </w:tbl>
    <w:p w14:paraId="3854480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145BCA0D"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20630D39" w14:textId="77777777" w:rsidR="00D10752" w:rsidRPr="000F5A82" w:rsidRDefault="00D10752" w:rsidP="000F5A82">
      <w:pPr>
        <w:keepNext/>
        <w:tabs>
          <w:tab w:val="left" w:pos="-142"/>
          <w:tab w:val="left" w:pos="4111"/>
        </w:tabs>
        <w:jc w:val="both"/>
        <w:rPr>
          <w:rFonts w:ascii="Arial" w:hAnsi="Arial" w:cs="Arial"/>
          <w:b/>
          <w:bCs/>
          <w:sz w:val="22"/>
          <w:szCs w:val="22"/>
        </w:rPr>
      </w:pPr>
    </w:p>
    <w:p w14:paraId="12FEF58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3"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4"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5A1E5A9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59863A2E"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D72E310"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B7D82F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9158F9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7B31D86F"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424918F4"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94F219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BC81BE8"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06E377C4"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F763D91"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624D9B0" w14:textId="77777777" w:rsidR="00D10752" w:rsidRPr="000F5A82" w:rsidRDefault="00D10752" w:rsidP="000F5A82">
      <w:pPr>
        <w:pStyle w:val="En-tte"/>
        <w:tabs>
          <w:tab w:val="left" w:pos="2160"/>
        </w:tabs>
        <w:ind w:left="284"/>
        <w:jc w:val="both"/>
        <w:rPr>
          <w:rFonts w:ascii="Arial" w:hAnsi="Arial" w:cs="Arial"/>
          <w:iCs/>
          <w:sz w:val="16"/>
          <w:szCs w:val="18"/>
        </w:rPr>
      </w:pPr>
    </w:p>
    <w:p w14:paraId="5EC011F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97F5468" w14:textId="77777777" w:rsidR="00D10752" w:rsidRPr="000F5A82" w:rsidRDefault="00D10752" w:rsidP="000F5A82">
      <w:pPr>
        <w:pStyle w:val="En-tte"/>
        <w:ind w:left="993"/>
        <w:jc w:val="both"/>
        <w:rPr>
          <w:rFonts w:ascii="Arial" w:hAnsi="Arial" w:cs="Arial"/>
          <w:iCs/>
          <w:sz w:val="16"/>
          <w:szCs w:val="18"/>
        </w:rPr>
      </w:pPr>
    </w:p>
    <w:p w14:paraId="74D5DB6A" w14:textId="77777777" w:rsidR="00D10752" w:rsidRPr="000F5A82" w:rsidRDefault="00D10752" w:rsidP="000F5A82">
      <w:pPr>
        <w:pStyle w:val="En-tte"/>
        <w:ind w:left="993"/>
        <w:jc w:val="both"/>
        <w:rPr>
          <w:rFonts w:ascii="Arial" w:hAnsi="Arial" w:cs="Arial"/>
          <w:iCs/>
          <w:sz w:val="16"/>
          <w:szCs w:val="18"/>
        </w:rPr>
      </w:pPr>
    </w:p>
    <w:p w14:paraId="4B4F7635"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2769D1B" w14:textId="77777777" w:rsidR="00D10752" w:rsidRDefault="00D10752" w:rsidP="000F5A82">
      <w:pPr>
        <w:pStyle w:val="En-tte"/>
        <w:tabs>
          <w:tab w:val="left" w:pos="0"/>
          <w:tab w:val="left" w:pos="2160"/>
        </w:tabs>
        <w:ind w:left="993"/>
        <w:jc w:val="both"/>
        <w:rPr>
          <w:rFonts w:ascii="Arial" w:hAnsi="Arial" w:cs="Arial"/>
          <w:iCs/>
          <w:sz w:val="16"/>
          <w:szCs w:val="18"/>
        </w:rPr>
      </w:pPr>
    </w:p>
    <w:p w14:paraId="5B75E415"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4BBDA3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45AF28A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BB66840"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4FCA4F3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F4CF307"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614206B"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D2C90A6"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21B5F9BD"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7CDEB9EA" w14:textId="77777777" w:rsidTr="00F85387">
        <w:trPr>
          <w:trHeight w:val="629"/>
        </w:trPr>
        <w:tc>
          <w:tcPr>
            <w:tcW w:w="9889" w:type="dxa"/>
            <w:shd w:val="clear" w:color="auto" w:fill="465F9D"/>
            <w:vAlign w:val="center"/>
          </w:tcPr>
          <w:p w14:paraId="5D3A7B6F"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79E3EDF"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078F3C19" w14:textId="77777777" w:rsidR="00D10752" w:rsidRPr="000F5A82" w:rsidRDefault="00D10752" w:rsidP="000F5A82">
      <w:pPr>
        <w:tabs>
          <w:tab w:val="left" w:pos="-142"/>
          <w:tab w:val="left" w:pos="4111"/>
        </w:tabs>
        <w:rPr>
          <w:rFonts w:ascii="Arial" w:hAnsi="Arial" w:cs="Arial"/>
          <w:b/>
          <w:bCs/>
          <w:sz w:val="22"/>
          <w:szCs w:val="22"/>
        </w:rPr>
      </w:pPr>
    </w:p>
    <w:p w14:paraId="1D0148C0"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5550B408"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14177F4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47AC7F8" w14:textId="77777777" w:rsidR="00D10752" w:rsidRPr="000F5A82" w:rsidRDefault="00D10752" w:rsidP="000F5A82">
      <w:pPr>
        <w:rPr>
          <w:rFonts w:ascii="Arial" w:hAnsi="Arial" w:cs="Arial"/>
        </w:rPr>
      </w:pPr>
    </w:p>
    <w:p w14:paraId="555654A0"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6BF96EAA" w14:textId="77777777" w:rsidR="00D10752" w:rsidRPr="000F5A82" w:rsidRDefault="00D10752" w:rsidP="000F5A82">
      <w:pPr>
        <w:jc w:val="both"/>
        <w:rPr>
          <w:rFonts w:ascii="Arial" w:hAnsi="Arial" w:cs="Arial"/>
          <w:i/>
          <w:sz w:val="18"/>
        </w:rPr>
      </w:pPr>
    </w:p>
    <w:p w14:paraId="2C2C4DC1" w14:textId="77777777" w:rsidR="00D10752" w:rsidRDefault="00D10752" w:rsidP="000F5A82">
      <w:pPr>
        <w:jc w:val="both"/>
        <w:rPr>
          <w:rFonts w:ascii="Arial" w:hAnsi="Arial" w:cs="Arial"/>
          <w:i/>
          <w:sz w:val="18"/>
        </w:rPr>
      </w:pPr>
    </w:p>
    <w:p w14:paraId="3AAFB8BC" w14:textId="77777777" w:rsidR="00F167AD" w:rsidRDefault="00F167AD" w:rsidP="000F5A82">
      <w:pPr>
        <w:jc w:val="both"/>
        <w:rPr>
          <w:rFonts w:ascii="Arial" w:hAnsi="Arial" w:cs="Arial"/>
          <w:i/>
          <w:sz w:val="18"/>
        </w:rPr>
      </w:pPr>
    </w:p>
    <w:p w14:paraId="7C0D9D3B" w14:textId="77777777" w:rsidR="00890065" w:rsidRPr="000F5A82" w:rsidRDefault="00890065" w:rsidP="000F5A82">
      <w:pPr>
        <w:jc w:val="both"/>
        <w:rPr>
          <w:rFonts w:ascii="Arial" w:hAnsi="Arial" w:cs="Arial"/>
          <w:i/>
          <w:sz w:val="18"/>
        </w:rPr>
      </w:pPr>
    </w:p>
    <w:p w14:paraId="024ED30D" w14:textId="77777777" w:rsidR="00D10752" w:rsidRPr="000F5A82" w:rsidRDefault="00D10752" w:rsidP="000F5A82">
      <w:pPr>
        <w:jc w:val="both"/>
        <w:rPr>
          <w:rFonts w:ascii="Arial" w:hAnsi="Arial" w:cs="Arial"/>
          <w:i/>
          <w:sz w:val="18"/>
        </w:rPr>
      </w:pPr>
    </w:p>
    <w:p w14:paraId="25034987" w14:textId="77777777" w:rsidR="00D10752" w:rsidRPr="000F5A82" w:rsidRDefault="00D10752" w:rsidP="000F5A82">
      <w:pPr>
        <w:jc w:val="both"/>
        <w:rPr>
          <w:rFonts w:ascii="Arial" w:hAnsi="Arial" w:cs="Arial"/>
          <w:i/>
          <w:sz w:val="18"/>
        </w:rPr>
      </w:pPr>
    </w:p>
    <w:p w14:paraId="0A28958B"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51FDA347" w14:textId="77777777" w:rsidR="00D10752" w:rsidRDefault="00D10752" w:rsidP="000F5A82">
      <w:pPr>
        <w:jc w:val="both"/>
        <w:rPr>
          <w:rFonts w:ascii="Arial" w:hAnsi="Arial" w:cs="Arial"/>
          <w:i/>
          <w:sz w:val="18"/>
        </w:rPr>
      </w:pPr>
    </w:p>
    <w:p w14:paraId="44169BBA" w14:textId="77777777" w:rsidR="00890065" w:rsidRPr="000F5A82" w:rsidRDefault="00890065" w:rsidP="000F5A82">
      <w:pPr>
        <w:jc w:val="both"/>
        <w:rPr>
          <w:rFonts w:ascii="Arial" w:hAnsi="Arial" w:cs="Arial"/>
          <w:i/>
          <w:sz w:val="18"/>
        </w:rPr>
      </w:pPr>
    </w:p>
    <w:p w14:paraId="0A6DB3F6" w14:textId="77777777" w:rsidR="00D10752" w:rsidRDefault="00D10752" w:rsidP="000F5A82">
      <w:pPr>
        <w:jc w:val="both"/>
        <w:rPr>
          <w:rFonts w:ascii="Arial" w:hAnsi="Arial" w:cs="Arial"/>
          <w:i/>
          <w:sz w:val="18"/>
        </w:rPr>
      </w:pPr>
    </w:p>
    <w:p w14:paraId="2D9D9DB0"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12B7410E"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1B4780F1"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2A62A3" w14:textId="77777777" w:rsidR="00D10752" w:rsidRPr="000F5A82" w:rsidRDefault="00D10752" w:rsidP="000F5A82">
      <w:pPr>
        <w:jc w:val="both"/>
        <w:rPr>
          <w:rFonts w:ascii="Arial" w:hAnsi="Arial" w:cs="Arial"/>
          <w:sz w:val="18"/>
        </w:rPr>
      </w:pPr>
    </w:p>
    <w:p w14:paraId="7216CCD2"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2F20E863" w14:textId="77777777" w:rsidR="00D10752" w:rsidRPr="000F5A82" w:rsidRDefault="00D10752" w:rsidP="000F5A82">
      <w:pPr>
        <w:ind w:left="284"/>
        <w:jc w:val="both"/>
        <w:rPr>
          <w:rFonts w:ascii="Arial" w:hAnsi="Arial" w:cs="Arial"/>
          <w:sz w:val="16"/>
        </w:rPr>
      </w:pPr>
    </w:p>
    <w:p w14:paraId="1C7FFA34" w14:textId="77777777" w:rsidR="00D10752" w:rsidRPr="000F5A82" w:rsidRDefault="00D10752" w:rsidP="000F5A82">
      <w:pPr>
        <w:ind w:left="284"/>
        <w:jc w:val="both"/>
        <w:rPr>
          <w:rFonts w:ascii="Arial" w:hAnsi="Arial" w:cs="Arial"/>
          <w:sz w:val="16"/>
        </w:rPr>
      </w:pPr>
    </w:p>
    <w:p w14:paraId="74AE675E"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61C0701E" w14:textId="77777777" w:rsidR="00D10752" w:rsidRPr="000F5A82" w:rsidRDefault="00D10752" w:rsidP="000F5A82">
      <w:pPr>
        <w:ind w:left="284"/>
        <w:jc w:val="both"/>
        <w:rPr>
          <w:rFonts w:ascii="Arial" w:hAnsi="Arial" w:cs="Arial"/>
          <w:sz w:val="16"/>
        </w:rPr>
      </w:pPr>
    </w:p>
    <w:p w14:paraId="665F4B8E" w14:textId="77777777" w:rsidR="00D10752" w:rsidRDefault="00D10752" w:rsidP="000F5A82">
      <w:pPr>
        <w:ind w:left="284"/>
        <w:jc w:val="both"/>
        <w:rPr>
          <w:rFonts w:ascii="Arial" w:hAnsi="Arial" w:cs="Arial"/>
          <w:sz w:val="16"/>
        </w:rPr>
      </w:pPr>
    </w:p>
    <w:p w14:paraId="78057AFC" w14:textId="77777777" w:rsidR="00890065" w:rsidRPr="000F5A82" w:rsidRDefault="00890065" w:rsidP="000F5A82">
      <w:pPr>
        <w:ind w:left="284"/>
        <w:jc w:val="both"/>
        <w:rPr>
          <w:rFonts w:ascii="Arial" w:hAnsi="Arial" w:cs="Arial"/>
          <w:sz w:val="16"/>
        </w:rPr>
      </w:pPr>
    </w:p>
    <w:p w14:paraId="70E26D9C" w14:textId="77777777" w:rsidR="00D10752" w:rsidRDefault="00D10752" w:rsidP="000F5A82">
      <w:pPr>
        <w:ind w:left="284"/>
        <w:jc w:val="both"/>
        <w:rPr>
          <w:rFonts w:ascii="Arial" w:hAnsi="Arial" w:cs="Arial"/>
          <w:sz w:val="16"/>
        </w:rPr>
      </w:pPr>
    </w:p>
    <w:p w14:paraId="3993F082" w14:textId="77777777" w:rsidR="000F5A82" w:rsidRPr="000F5A82" w:rsidRDefault="000F5A82" w:rsidP="000F5A82">
      <w:pPr>
        <w:ind w:left="284"/>
        <w:jc w:val="both"/>
        <w:rPr>
          <w:rFonts w:ascii="Arial" w:hAnsi="Arial" w:cs="Arial"/>
          <w:sz w:val="16"/>
        </w:rPr>
      </w:pPr>
    </w:p>
    <w:p w14:paraId="7B7E885C"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1C1A599" w14:textId="77777777" w:rsidTr="00F85387">
        <w:trPr>
          <w:trHeight w:val="653"/>
        </w:trPr>
        <w:tc>
          <w:tcPr>
            <w:tcW w:w="10136" w:type="dxa"/>
            <w:shd w:val="clear" w:color="auto" w:fill="465F9D"/>
            <w:vAlign w:val="center"/>
          </w:tcPr>
          <w:p w14:paraId="40422928"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531C78F"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1CFAA09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5EFC208"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9F38C70"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3F5F953B" w14:textId="77777777" w:rsidR="00D10752" w:rsidRPr="000F5A82" w:rsidRDefault="00D10752" w:rsidP="000F5A82">
      <w:pPr>
        <w:ind w:left="284"/>
        <w:rPr>
          <w:rFonts w:ascii="Arial" w:hAnsi="Arial" w:cs="Arial"/>
        </w:rPr>
      </w:pPr>
    </w:p>
    <w:p w14:paraId="50ECCB87"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2748E4BE"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3EDEE32E"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27C19AD"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F1D4B8"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17A6CA4"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0A6823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4DC41462"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07BE3C26"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162884" w14:textId="77777777" w:rsidR="00D10752" w:rsidRPr="000F5A82" w:rsidRDefault="00D10752" w:rsidP="000F5A82">
            <w:pPr>
              <w:tabs>
                <w:tab w:val="left" w:pos="864"/>
              </w:tabs>
              <w:snapToGrid w:val="0"/>
              <w:rPr>
                <w:rFonts w:ascii="Arial" w:hAnsi="Arial" w:cs="Arial"/>
                <w:sz w:val="16"/>
                <w:szCs w:val="16"/>
              </w:rPr>
            </w:pPr>
          </w:p>
          <w:p w14:paraId="751D17F5"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82D0132"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193CA48"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53913DCA" w14:textId="77777777">
        <w:trPr>
          <w:trHeight w:val="737"/>
        </w:trPr>
        <w:tc>
          <w:tcPr>
            <w:tcW w:w="2566" w:type="dxa"/>
            <w:tcBorders>
              <w:left w:val="single" w:sz="8" w:space="0" w:color="000000"/>
              <w:bottom w:val="single" w:sz="8" w:space="0" w:color="000000"/>
            </w:tcBorders>
            <w:shd w:val="clear" w:color="auto" w:fill="auto"/>
          </w:tcPr>
          <w:p w14:paraId="764EC08D"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463DCFF7" w14:textId="77777777" w:rsidR="00D10752" w:rsidRPr="000F5A82" w:rsidRDefault="00D10752" w:rsidP="000F5A82">
            <w:pPr>
              <w:tabs>
                <w:tab w:val="left" w:pos="864"/>
              </w:tabs>
              <w:snapToGrid w:val="0"/>
              <w:rPr>
                <w:rFonts w:ascii="Arial" w:hAnsi="Arial" w:cs="Arial"/>
                <w:sz w:val="16"/>
                <w:szCs w:val="16"/>
              </w:rPr>
            </w:pPr>
          </w:p>
          <w:p w14:paraId="4C60228D"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F1A63AD" w14:textId="77777777" w:rsidR="00D10752" w:rsidRPr="000F5A82" w:rsidRDefault="00D10752" w:rsidP="000F5A82">
            <w:pPr>
              <w:tabs>
                <w:tab w:val="left" w:pos="864"/>
              </w:tabs>
              <w:snapToGrid w:val="0"/>
              <w:jc w:val="right"/>
              <w:rPr>
                <w:rFonts w:ascii="Arial" w:hAnsi="Arial" w:cs="Arial"/>
                <w:sz w:val="16"/>
                <w:szCs w:val="16"/>
              </w:rPr>
            </w:pPr>
          </w:p>
          <w:p w14:paraId="526E9F44"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8E0CF1D" w14:textId="77777777" w:rsidR="00D10752" w:rsidRPr="000F5A82" w:rsidRDefault="00D10752" w:rsidP="000F5A82">
            <w:pPr>
              <w:tabs>
                <w:tab w:val="left" w:pos="864"/>
              </w:tabs>
              <w:snapToGrid w:val="0"/>
              <w:jc w:val="right"/>
              <w:rPr>
                <w:rFonts w:ascii="Arial" w:hAnsi="Arial" w:cs="Arial"/>
                <w:sz w:val="16"/>
                <w:szCs w:val="16"/>
              </w:rPr>
            </w:pPr>
          </w:p>
          <w:p w14:paraId="63767C73"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05FC4B73" w14:textId="77777777" w:rsidR="00D10752" w:rsidRPr="000F5A82" w:rsidRDefault="00D10752" w:rsidP="000F5A82">
      <w:pPr>
        <w:tabs>
          <w:tab w:val="left" w:pos="864"/>
        </w:tabs>
        <w:jc w:val="both"/>
        <w:rPr>
          <w:rFonts w:ascii="Arial" w:hAnsi="Arial" w:cs="Arial"/>
        </w:rPr>
      </w:pPr>
    </w:p>
    <w:p w14:paraId="3AE71ED2"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961FED" w14:textId="77777777" w:rsidR="00D10752" w:rsidRPr="000F5A82" w:rsidRDefault="00D10752" w:rsidP="000F5A82">
      <w:pPr>
        <w:tabs>
          <w:tab w:val="left" w:pos="864"/>
        </w:tabs>
        <w:jc w:val="both"/>
        <w:rPr>
          <w:rFonts w:ascii="Arial" w:hAnsi="Arial" w:cs="Arial"/>
        </w:rPr>
      </w:pPr>
    </w:p>
    <w:p w14:paraId="4D53A56F"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CFE611A" w14:textId="77777777" w:rsidR="00D10752" w:rsidRPr="000F5A82" w:rsidRDefault="00D10752" w:rsidP="000F5A82">
      <w:pPr>
        <w:tabs>
          <w:tab w:val="left" w:pos="864"/>
        </w:tabs>
        <w:jc w:val="both"/>
        <w:rPr>
          <w:rFonts w:ascii="Arial" w:hAnsi="Arial" w:cs="Arial"/>
        </w:rPr>
      </w:pPr>
    </w:p>
    <w:p w14:paraId="65DFEAC0"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5A3DAC74"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B0DBCC7" w14:textId="77777777" w:rsidR="000F5A82" w:rsidRDefault="000F5A82" w:rsidP="000F5A82">
      <w:pPr>
        <w:jc w:val="both"/>
        <w:rPr>
          <w:rFonts w:ascii="Arial" w:hAnsi="Arial" w:cs="Arial"/>
          <w:i/>
          <w:sz w:val="18"/>
        </w:rPr>
      </w:pPr>
    </w:p>
    <w:p w14:paraId="17CDDAAB" w14:textId="77777777" w:rsidR="00890065" w:rsidRDefault="00890065" w:rsidP="000F5A82">
      <w:pPr>
        <w:jc w:val="both"/>
        <w:rPr>
          <w:rFonts w:ascii="Arial" w:hAnsi="Arial" w:cs="Arial"/>
          <w:i/>
          <w:sz w:val="18"/>
        </w:rPr>
      </w:pPr>
    </w:p>
    <w:p w14:paraId="09D92233" w14:textId="77777777" w:rsidR="00890065" w:rsidRDefault="00890065" w:rsidP="000F5A82">
      <w:pPr>
        <w:jc w:val="both"/>
        <w:rPr>
          <w:rFonts w:ascii="Arial" w:hAnsi="Arial" w:cs="Arial"/>
          <w:i/>
          <w:sz w:val="18"/>
        </w:rPr>
      </w:pPr>
    </w:p>
    <w:p w14:paraId="5EF3F813" w14:textId="77777777" w:rsidR="00890065" w:rsidRDefault="00890065" w:rsidP="000F5A82">
      <w:pPr>
        <w:jc w:val="both"/>
        <w:rPr>
          <w:rFonts w:ascii="Arial" w:hAnsi="Arial" w:cs="Arial"/>
          <w:i/>
          <w:sz w:val="18"/>
        </w:rPr>
      </w:pPr>
    </w:p>
    <w:p w14:paraId="525E5EE8" w14:textId="77777777" w:rsidR="00890065" w:rsidRDefault="00890065" w:rsidP="000F5A82">
      <w:pPr>
        <w:jc w:val="both"/>
        <w:rPr>
          <w:rFonts w:ascii="Arial" w:hAnsi="Arial" w:cs="Arial"/>
          <w:i/>
          <w:sz w:val="18"/>
        </w:rPr>
      </w:pPr>
    </w:p>
    <w:p w14:paraId="290FE195" w14:textId="77777777" w:rsidR="000F5A82" w:rsidRPr="000F5A82" w:rsidRDefault="000F5A82" w:rsidP="000F5A82">
      <w:pPr>
        <w:jc w:val="both"/>
        <w:rPr>
          <w:rFonts w:ascii="Arial" w:hAnsi="Arial" w:cs="Arial"/>
          <w:i/>
          <w:sz w:val="18"/>
        </w:rPr>
      </w:pPr>
    </w:p>
    <w:p w14:paraId="614DC8F3"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0022F87C" w14:textId="77777777" w:rsidR="00D10752" w:rsidRPr="000F5A82" w:rsidRDefault="00D10752" w:rsidP="000F5A82">
      <w:pPr>
        <w:tabs>
          <w:tab w:val="left" w:pos="864"/>
        </w:tabs>
        <w:jc w:val="both"/>
        <w:rPr>
          <w:rFonts w:ascii="Arial" w:hAnsi="Arial" w:cs="Arial"/>
        </w:rPr>
      </w:pPr>
    </w:p>
    <w:p w14:paraId="58A3573B"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7"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0D565665"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3D080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469DC3E"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1C331F5A"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704677AA" w14:textId="77777777" w:rsidR="00D10752" w:rsidRPr="000F5A82" w:rsidRDefault="00D10752" w:rsidP="000F5A82">
      <w:pPr>
        <w:tabs>
          <w:tab w:val="left" w:pos="864"/>
        </w:tabs>
        <w:jc w:val="both"/>
        <w:rPr>
          <w:rFonts w:ascii="Arial" w:hAnsi="Arial" w:cs="Arial"/>
        </w:rPr>
      </w:pPr>
    </w:p>
    <w:p w14:paraId="5A69A8E5" w14:textId="77777777" w:rsidR="00D10752" w:rsidRPr="000F5A82" w:rsidRDefault="00C66F5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22814803"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4B4675E" w14:textId="77777777" w:rsidR="00D10752" w:rsidRPr="000F5A82" w:rsidRDefault="00D10752" w:rsidP="000F5A82">
      <w:pPr>
        <w:rPr>
          <w:rFonts w:ascii="Arial" w:hAnsi="Arial" w:cs="Arial"/>
          <w:sz w:val="18"/>
        </w:rPr>
      </w:pPr>
    </w:p>
    <w:p w14:paraId="27EE578B"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DA13387" w14:textId="77777777" w:rsidR="00D10752" w:rsidRPr="000F5A82" w:rsidRDefault="00D10752" w:rsidP="000F5A82">
      <w:pPr>
        <w:ind w:left="284"/>
        <w:rPr>
          <w:rFonts w:ascii="Arial" w:hAnsi="Arial" w:cs="Arial"/>
          <w:sz w:val="16"/>
        </w:rPr>
      </w:pPr>
    </w:p>
    <w:p w14:paraId="17BB414B" w14:textId="77777777" w:rsidR="00D10752" w:rsidRPr="000F5A82" w:rsidRDefault="00D10752" w:rsidP="000F5A82">
      <w:pPr>
        <w:ind w:left="284"/>
        <w:rPr>
          <w:rFonts w:ascii="Arial" w:hAnsi="Arial" w:cs="Arial"/>
          <w:sz w:val="16"/>
        </w:rPr>
      </w:pPr>
    </w:p>
    <w:p w14:paraId="05C48F2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0B4616C" w14:textId="77777777" w:rsidR="00D10752" w:rsidRPr="000F5A82" w:rsidRDefault="00D10752" w:rsidP="000F5A82">
      <w:pPr>
        <w:ind w:left="284"/>
        <w:rPr>
          <w:rFonts w:ascii="Arial" w:hAnsi="Arial" w:cs="Arial"/>
        </w:rPr>
      </w:pPr>
    </w:p>
    <w:p w14:paraId="3BE17C11" w14:textId="77777777" w:rsidR="00F167AD" w:rsidRDefault="00F167AD" w:rsidP="000F5A82">
      <w:pPr>
        <w:ind w:left="284"/>
        <w:rPr>
          <w:rFonts w:ascii="Arial" w:hAnsi="Arial" w:cs="Arial"/>
        </w:rPr>
      </w:pPr>
    </w:p>
    <w:p w14:paraId="54616DBF" w14:textId="77777777" w:rsidR="00F167AD" w:rsidRDefault="00F167AD" w:rsidP="000F5A82">
      <w:pPr>
        <w:ind w:left="284"/>
        <w:rPr>
          <w:rFonts w:ascii="Arial" w:hAnsi="Arial" w:cs="Arial"/>
        </w:rPr>
      </w:pPr>
    </w:p>
    <w:p w14:paraId="38BC1380" w14:textId="77777777" w:rsidR="00F167AD" w:rsidRDefault="00F167AD" w:rsidP="000F5A82">
      <w:pPr>
        <w:ind w:left="284"/>
        <w:rPr>
          <w:rFonts w:ascii="Arial" w:hAnsi="Arial" w:cs="Arial"/>
        </w:rPr>
      </w:pPr>
    </w:p>
    <w:p w14:paraId="2244EA8C" w14:textId="77777777" w:rsidR="00F167AD" w:rsidRPr="000F5A82" w:rsidRDefault="00F167AD" w:rsidP="000F5A82">
      <w:pPr>
        <w:ind w:left="284"/>
        <w:rPr>
          <w:rFonts w:ascii="Arial" w:hAnsi="Arial" w:cs="Arial"/>
        </w:rPr>
      </w:pPr>
    </w:p>
    <w:p w14:paraId="48E6B68E"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6D11DE1B" w14:textId="77777777" w:rsidTr="00F85387">
        <w:tc>
          <w:tcPr>
            <w:tcW w:w="9994" w:type="dxa"/>
            <w:shd w:val="clear" w:color="auto" w:fill="465F9D"/>
            <w:vAlign w:val="center"/>
          </w:tcPr>
          <w:p w14:paraId="55F63A2E"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6222D352"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6182B289"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6E080E01"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60E2D35" w14:textId="77777777" w:rsidR="00D10752" w:rsidRPr="000F5A82" w:rsidRDefault="00C66F5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8E9130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08B1BE1"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3CB2C2CB" w14:textId="77777777" w:rsidR="00206379" w:rsidRDefault="00206379" w:rsidP="000F5A82">
      <w:pPr>
        <w:pStyle w:val="En-tte"/>
        <w:tabs>
          <w:tab w:val="clear" w:pos="4536"/>
          <w:tab w:val="clear" w:pos="9072"/>
          <w:tab w:val="left" w:pos="864"/>
        </w:tabs>
        <w:rPr>
          <w:rFonts w:ascii="Arial" w:hAnsi="Arial" w:cs="Arial"/>
        </w:rPr>
      </w:pPr>
    </w:p>
    <w:p w14:paraId="052967D2" w14:textId="6226A3FB" w:rsidR="00206379" w:rsidRPr="00365D23" w:rsidRDefault="00206379" w:rsidP="00365D23">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Effectifs moyens annuels du candidat et l'importance du personnel d'encadrement pour chacune des trois dernières années</w:t>
      </w:r>
      <w:r w:rsidR="00365D23" w:rsidRPr="00365D23">
        <w:rPr>
          <w:rFonts w:ascii="Arial" w:hAnsi="Arial" w:cs="Arial"/>
          <w:b/>
          <w:bCs/>
          <w:color w:val="0000FF"/>
          <w:sz w:val="22"/>
          <w:szCs w:val="22"/>
        </w:rPr>
        <w:t xml:space="preserve"> : </w:t>
      </w:r>
    </w:p>
    <w:p w14:paraId="2080A441" w14:textId="77777777" w:rsidR="00206379" w:rsidRPr="000A7582" w:rsidRDefault="00206379" w:rsidP="0020637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06379" w:rsidRPr="000A7582" w14:paraId="0BB0FBEB" w14:textId="77777777" w:rsidTr="0067488A">
        <w:trPr>
          <w:trHeight w:val="737"/>
        </w:trPr>
        <w:tc>
          <w:tcPr>
            <w:tcW w:w="2566" w:type="dxa"/>
            <w:tcBorders>
              <w:top w:val="single" w:sz="8" w:space="0" w:color="000000"/>
              <w:left w:val="single" w:sz="8" w:space="0" w:color="000000"/>
              <w:bottom w:val="single" w:sz="4" w:space="0" w:color="000000"/>
            </w:tcBorders>
            <w:shd w:val="clear" w:color="auto" w:fill="auto"/>
          </w:tcPr>
          <w:p w14:paraId="022A179A" w14:textId="77777777" w:rsidR="00206379" w:rsidRPr="000A7582" w:rsidRDefault="00206379" w:rsidP="0067488A">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D81516"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3ADB1EE"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98FC623" w14:textId="77777777" w:rsidR="00206379" w:rsidRPr="000A7582" w:rsidRDefault="00206379" w:rsidP="0067488A">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06379" w:rsidRPr="000A7582" w14:paraId="6FB3762D" w14:textId="77777777" w:rsidTr="0067488A">
        <w:trPr>
          <w:trHeight w:val="737"/>
        </w:trPr>
        <w:tc>
          <w:tcPr>
            <w:tcW w:w="2566" w:type="dxa"/>
            <w:tcBorders>
              <w:top w:val="single" w:sz="4" w:space="0" w:color="000000"/>
              <w:left w:val="single" w:sz="8" w:space="0" w:color="000000"/>
              <w:bottom w:val="single" w:sz="8" w:space="0" w:color="000000"/>
            </w:tcBorders>
            <w:shd w:val="clear" w:color="auto" w:fill="auto"/>
          </w:tcPr>
          <w:p w14:paraId="1FBD19A0" w14:textId="77777777" w:rsidR="00206379" w:rsidRPr="000A7582" w:rsidRDefault="00206379" w:rsidP="0067488A">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48CCBE5" w14:textId="77777777" w:rsidR="00206379" w:rsidRPr="000A7582" w:rsidRDefault="00206379" w:rsidP="0067488A">
            <w:pPr>
              <w:tabs>
                <w:tab w:val="left" w:pos="864"/>
              </w:tabs>
              <w:snapToGrid w:val="0"/>
              <w:spacing w:before="120" w:after="120"/>
              <w:rPr>
                <w:rFonts w:ascii="Arial" w:hAnsi="Arial" w:cs="Arial"/>
                <w:sz w:val="16"/>
                <w:szCs w:val="16"/>
              </w:rPr>
            </w:pPr>
          </w:p>
          <w:p w14:paraId="1876CF95"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106543B"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ADA31C1" w14:textId="77777777" w:rsidR="00206379" w:rsidRPr="000A7582" w:rsidRDefault="00206379" w:rsidP="0067488A">
            <w:pPr>
              <w:tabs>
                <w:tab w:val="left" w:pos="864"/>
              </w:tabs>
              <w:snapToGrid w:val="0"/>
              <w:spacing w:before="120" w:after="120"/>
              <w:jc w:val="right"/>
              <w:rPr>
                <w:rFonts w:ascii="Arial" w:hAnsi="Arial" w:cs="Arial"/>
                <w:sz w:val="16"/>
                <w:szCs w:val="16"/>
              </w:rPr>
            </w:pPr>
          </w:p>
        </w:tc>
      </w:tr>
      <w:tr w:rsidR="00206379" w:rsidRPr="000A7582" w14:paraId="639414A7" w14:textId="77777777" w:rsidTr="0067488A">
        <w:trPr>
          <w:trHeight w:val="737"/>
        </w:trPr>
        <w:tc>
          <w:tcPr>
            <w:tcW w:w="2566" w:type="dxa"/>
            <w:tcBorders>
              <w:left w:val="single" w:sz="8" w:space="0" w:color="000000"/>
              <w:bottom w:val="single" w:sz="8" w:space="0" w:color="000000"/>
            </w:tcBorders>
            <w:shd w:val="clear" w:color="auto" w:fill="auto"/>
          </w:tcPr>
          <w:p w14:paraId="52C99DF9" w14:textId="77777777" w:rsidR="00206379" w:rsidRPr="000A7582" w:rsidRDefault="00206379" w:rsidP="0067488A">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1BBE3C97" w14:textId="77777777" w:rsidR="00206379" w:rsidRPr="000A7582" w:rsidRDefault="00206379" w:rsidP="0067488A">
            <w:pPr>
              <w:tabs>
                <w:tab w:val="left" w:pos="864"/>
              </w:tabs>
              <w:snapToGrid w:val="0"/>
              <w:spacing w:before="120" w:after="120"/>
              <w:rPr>
                <w:rFonts w:ascii="Arial" w:hAnsi="Arial" w:cs="Arial"/>
                <w:sz w:val="16"/>
                <w:szCs w:val="16"/>
              </w:rPr>
            </w:pPr>
          </w:p>
          <w:p w14:paraId="6C272C3E"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5D939FD" w14:textId="77777777" w:rsidR="00206379" w:rsidRPr="000A7582" w:rsidRDefault="00206379" w:rsidP="0067488A">
            <w:pPr>
              <w:tabs>
                <w:tab w:val="left" w:pos="864"/>
              </w:tabs>
              <w:snapToGrid w:val="0"/>
              <w:spacing w:before="120" w:after="120"/>
              <w:jc w:val="right"/>
              <w:rPr>
                <w:rFonts w:ascii="Arial" w:hAnsi="Arial" w:cs="Arial"/>
                <w:sz w:val="16"/>
                <w:szCs w:val="16"/>
              </w:rPr>
            </w:pPr>
          </w:p>
          <w:p w14:paraId="6992754D" w14:textId="77777777" w:rsidR="00206379" w:rsidRPr="000A7582" w:rsidRDefault="00206379" w:rsidP="0067488A">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AAF55F" w14:textId="77777777" w:rsidR="00206379" w:rsidRPr="000A7582" w:rsidRDefault="00206379" w:rsidP="0067488A">
            <w:pPr>
              <w:tabs>
                <w:tab w:val="left" w:pos="864"/>
              </w:tabs>
              <w:snapToGrid w:val="0"/>
              <w:spacing w:before="120" w:after="120"/>
              <w:jc w:val="right"/>
              <w:rPr>
                <w:rFonts w:ascii="Arial" w:hAnsi="Arial" w:cs="Arial"/>
              </w:rPr>
            </w:pPr>
          </w:p>
        </w:tc>
      </w:tr>
    </w:tbl>
    <w:p w14:paraId="1A6BA0BF" w14:textId="77777777" w:rsidR="00206379" w:rsidRDefault="00206379" w:rsidP="000F5A82">
      <w:pPr>
        <w:pStyle w:val="En-tte"/>
        <w:tabs>
          <w:tab w:val="clear" w:pos="4536"/>
          <w:tab w:val="clear" w:pos="9072"/>
          <w:tab w:val="left" w:pos="864"/>
        </w:tabs>
        <w:rPr>
          <w:rFonts w:ascii="Arial" w:hAnsi="Arial" w:cs="Arial"/>
        </w:rPr>
      </w:pPr>
    </w:p>
    <w:p w14:paraId="099DF1A2" w14:textId="77777777" w:rsidR="00365D23" w:rsidRDefault="00365D23" w:rsidP="000F5A82">
      <w:pPr>
        <w:pStyle w:val="En-tte"/>
        <w:tabs>
          <w:tab w:val="clear" w:pos="4536"/>
          <w:tab w:val="clear" w:pos="9072"/>
          <w:tab w:val="left" w:pos="864"/>
        </w:tabs>
        <w:rPr>
          <w:rFonts w:ascii="Arial" w:hAnsi="Arial" w:cs="Arial"/>
        </w:rPr>
      </w:pPr>
    </w:p>
    <w:p w14:paraId="2B3DED63" w14:textId="77777777" w:rsidR="00365D23" w:rsidRDefault="00365D23" w:rsidP="000F5A82">
      <w:pPr>
        <w:pStyle w:val="En-tte"/>
        <w:tabs>
          <w:tab w:val="clear" w:pos="4536"/>
          <w:tab w:val="clear" w:pos="9072"/>
          <w:tab w:val="left" w:pos="864"/>
        </w:tabs>
        <w:rPr>
          <w:rFonts w:ascii="Arial" w:hAnsi="Arial" w:cs="Arial"/>
        </w:rPr>
      </w:pPr>
    </w:p>
    <w:p w14:paraId="7487CB7B" w14:textId="77777777" w:rsidR="00122539" w:rsidRDefault="00122539" w:rsidP="000F5A82">
      <w:pPr>
        <w:pStyle w:val="En-tte"/>
        <w:tabs>
          <w:tab w:val="clear" w:pos="4536"/>
          <w:tab w:val="clear" w:pos="9072"/>
          <w:tab w:val="left" w:pos="864"/>
        </w:tabs>
        <w:rPr>
          <w:rFonts w:ascii="Arial" w:hAnsi="Arial" w:cs="Arial"/>
        </w:rPr>
      </w:pPr>
    </w:p>
    <w:p w14:paraId="555CA459" w14:textId="77777777" w:rsidR="00122539" w:rsidRDefault="00122539" w:rsidP="000F5A82">
      <w:pPr>
        <w:pStyle w:val="En-tte"/>
        <w:tabs>
          <w:tab w:val="clear" w:pos="4536"/>
          <w:tab w:val="clear" w:pos="9072"/>
          <w:tab w:val="left" w:pos="864"/>
        </w:tabs>
        <w:rPr>
          <w:rFonts w:ascii="Arial" w:hAnsi="Arial" w:cs="Arial"/>
        </w:rPr>
      </w:pPr>
    </w:p>
    <w:p w14:paraId="59E7EB5F" w14:textId="77777777" w:rsidR="00D10752" w:rsidRPr="000F5A82" w:rsidRDefault="00D10752" w:rsidP="000F5A82">
      <w:pPr>
        <w:pStyle w:val="En-tte"/>
        <w:tabs>
          <w:tab w:val="clear" w:pos="4536"/>
          <w:tab w:val="clear" w:pos="9072"/>
          <w:tab w:val="left" w:pos="864"/>
        </w:tabs>
        <w:rPr>
          <w:rFonts w:ascii="Arial" w:hAnsi="Arial" w:cs="Arial"/>
        </w:rPr>
      </w:pPr>
    </w:p>
    <w:p w14:paraId="313D88E9"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20BA0D9E" w14:textId="77777777" w:rsidR="00D10752" w:rsidRPr="000F5A82" w:rsidRDefault="00D10752" w:rsidP="000F5A82">
      <w:pPr>
        <w:pStyle w:val="En-tte"/>
        <w:tabs>
          <w:tab w:val="clear" w:pos="4536"/>
          <w:tab w:val="clear" w:pos="9072"/>
          <w:tab w:val="left" w:pos="864"/>
        </w:tabs>
        <w:rPr>
          <w:rFonts w:ascii="Arial" w:hAnsi="Arial" w:cs="Arial"/>
        </w:rPr>
      </w:pPr>
    </w:p>
    <w:p w14:paraId="1CA91801"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1E0A9B48"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7F3E67C" w14:textId="77777777" w:rsidR="00D10752" w:rsidRPr="000F5A82" w:rsidRDefault="00D10752" w:rsidP="000F5A82">
      <w:pPr>
        <w:pStyle w:val="En-tte"/>
        <w:tabs>
          <w:tab w:val="left" w:pos="864"/>
        </w:tabs>
        <w:rPr>
          <w:rFonts w:ascii="Arial" w:hAnsi="Arial" w:cs="Arial"/>
        </w:rPr>
      </w:pPr>
    </w:p>
    <w:p w14:paraId="02DDE7E9"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92CE0B8" w14:textId="77777777" w:rsidR="00D10752" w:rsidRPr="000F5A82" w:rsidRDefault="00D10752" w:rsidP="000F5A82">
      <w:pPr>
        <w:pStyle w:val="En-tte"/>
        <w:tabs>
          <w:tab w:val="left" w:pos="864"/>
        </w:tabs>
        <w:rPr>
          <w:rFonts w:ascii="Arial" w:hAnsi="Arial" w:cs="Arial"/>
        </w:rPr>
      </w:pPr>
    </w:p>
    <w:p w14:paraId="49B5E243"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61B60213" w14:textId="77777777" w:rsidR="00D10752" w:rsidRPr="000F5A82" w:rsidRDefault="00D10752" w:rsidP="000F5A82">
      <w:pPr>
        <w:ind w:left="284"/>
        <w:rPr>
          <w:rFonts w:ascii="Arial" w:hAnsi="Arial" w:cs="Arial"/>
          <w:sz w:val="16"/>
        </w:rPr>
      </w:pPr>
    </w:p>
    <w:p w14:paraId="1F8BA4BA" w14:textId="77777777" w:rsidR="000F5A82" w:rsidRDefault="000F5A82" w:rsidP="000F5A82">
      <w:pPr>
        <w:pStyle w:val="En-tte"/>
        <w:tabs>
          <w:tab w:val="left" w:pos="864"/>
        </w:tabs>
        <w:rPr>
          <w:rFonts w:ascii="Arial" w:hAnsi="Arial" w:cs="Arial"/>
        </w:rPr>
      </w:pPr>
    </w:p>
    <w:p w14:paraId="4B3B42C5"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80649DD" w14:textId="77777777" w:rsidTr="00F85387">
        <w:trPr>
          <w:trHeight w:val="712"/>
        </w:trPr>
        <w:tc>
          <w:tcPr>
            <w:tcW w:w="9994" w:type="dxa"/>
            <w:shd w:val="clear" w:color="auto" w:fill="465F9D"/>
            <w:vAlign w:val="center"/>
          </w:tcPr>
          <w:p w14:paraId="3B7D592E"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52D31CD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44C4A05"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1"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2DC09E80"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518D5191" w14:textId="77777777" w:rsidR="000F5A82" w:rsidRPr="000F5A82" w:rsidRDefault="000F5A82" w:rsidP="000F5A82">
      <w:pPr>
        <w:tabs>
          <w:tab w:val="left" w:pos="576"/>
        </w:tabs>
        <w:rPr>
          <w:rFonts w:ascii="Arial" w:hAnsi="Arial" w:cs="Arial"/>
          <w:iCs/>
        </w:rPr>
      </w:pPr>
    </w:p>
    <w:p w14:paraId="357F02F0"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64A0942A"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F610D6F"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2226DF"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494D5708" w14:textId="77777777" w:rsidR="00D10752" w:rsidRPr="000F5A82" w:rsidRDefault="00C66F5A" w:rsidP="000F5A82">
            <w:pPr>
              <w:jc w:val="center"/>
              <w:rPr>
                <w:rFonts w:ascii="Arial" w:hAnsi="Arial" w:cs="Arial"/>
                <w:b/>
              </w:rPr>
            </w:pPr>
            <w:r w:rsidRPr="000F5A82">
              <w:rPr>
                <w:rFonts w:ascii="Arial" w:hAnsi="Arial" w:cs="Arial"/>
                <w:b/>
              </w:rPr>
              <w:t>N°</w:t>
            </w:r>
          </w:p>
          <w:p w14:paraId="3710A38D" w14:textId="77777777" w:rsidR="00D10752" w:rsidRPr="000F5A82" w:rsidRDefault="00C66F5A" w:rsidP="000F5A82">
            <w:pPr>
              <w:jc w:val="center"/>
              <w:rPr>
                <w:rFonts w:ascii="Arial" w:hAnsi="Arial" w:cs="Arial"/>
                <w:b/>
              </w:rPr>
            </w:pPr>
            <w:r w:rsidRPr="000F5A82">
              <w:rPr>
                <w:rFonts w:ascii="Arial" w:hAnsi="Arial" w:cs="Arial"/>
                <w:b/>
              </w:rPr>
              <w:t>du</w:t>
            </w:r>
          </w:p>
          <w:p w14:paraId="145F234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20DA1AF7" w14:textId="77777777" w:rsidR="00B017BE" w:rsidRDefault="00C66F5A" w:rsidP="000F5A82">
            <w:pPr>
              <w:jc w:val="center"/>
              <w:rPr>
                <w:rFonts w:ascii="Arial" w:hAnsi="Arial" w:cs="Arial"/>
                <w:b/>
              </w:rPr>
            </w:pPr>
            <w:r w:rsidRPr="000F5A82">
              <w:rPr>
                <w:rFonts w:ascii="Arial" w:hAnsi="Arial" w:cs="Arial"/>
                <w:b/>
              </w:rPr>
              <w:t xml:space="preserve">Nom du membre </w:t>
            </w:r>
          </w:p>
          <w:p w14:paraId="6A492EF9" w14:textId="77777777" w:rsidR="00D10752" w:rsidRPr="000F5A82" w:rsidRDefault="00C66F5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BFDF8"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3F6AE212" w14:textId="77777777" w:rsidR="00B017BE" w:rsidRDefault="00C66F5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026F9141" w14:textId="77777777" w:rsidR="00B017BE" w:rsidRDefault="00C66F5A" w:rsidP="000F5A82">
            <w:pPr>
              <w:jc w:val="center"/>
              <w:rPr>
                <w:rFonts w:ascii="Arial" w:hAnsi="Arial" w:cs="Arial"/>
                <w:b/>
              </w:rPr>
            </w:pPr>
            <w:r w:rsidRPr="000F5A82">
              <w:rPr>
                <w:rFonts w:ascii="Arial" w:hAnsi="Arial" w:cs="Arial"/>
                <w:b/>
              </w:rPr>
              <w:t xml:space="preserve"> numéro SIRET de l’opérateur sur les capacités duquel le candidat </w:t>
            </w:r>
          </w:p>
          <w:p w14:paraId="0D240D62" w14:textId="77777777" w:rsidR="00D10752" w:rsidRPr="000F5A82" w:rsidRDefault="00C66F5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4232A8AD" w14:textId="77777777" w:rsidTr="00F85387">
        <w:trPr>
          <w:trHeight w:val="1247"/>
        </w:trPr>
        <w:tc>
          <w:tcPr>
            <w:tcW w:w="832" w:type="dxa"/>
            <w:tcBorders>
              <w:top w:val="single" w:sz="4" w:space="0" w:color="000000"/>
              <w:left w:val="single" w:sz="4" w:space="0" w:color="000000"/>
            </w:tcBorders>
            <w:shd w:val="clear" w:color="auto" w:fill="B4C6E7"/>
          </w:tcPr>
          <w:p w14:paraId="283A014F"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5451091E"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3D7A06F" w14:textId="77777777" w:rsidR="00D10752" w:rsidRPr="000F5A82" w:rsidRDefault="00D10752" w:rsidP="000F5A82">
            <w:pPr>
              <w:snapToGrid w:val="0"/>
              <w:jc w:val="both"/>
              <w:rPr>
                <w:rFonts w:ascii="Arial" w:hAnsi="Arial" w:cs="Arial"/>
              </w:rPr>
            </w:pPr>
          </w:p>
        </w:tc>
      </w:tr>
      <w:tr w:rsidR="00D10752" w:rsidRPr="000F5A82" w14:paraId="65A731AF" w14:textId="77777777" w:rsidTr="00F85387">
        <w:trPr>
          <w:trHeight w:val="1247"/>
        </w:trPr>
        <w:tc>
          <w:tcPr>
            <w:tcW w:w="832" w:type="dxa"/>
            <w:tcBorders>
              <w:left w:val="single" w:sz="4" w:space="0" w:color="000000"/>
            </w:tcBorders>
          </w:tcPr>
          <w:p w14:paraId="2C7DD355"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72213F9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00916A49" w14:textId="77777777" w:rsidR="00D10752" w:rsidRPr="000F5A82" w:rsidRDefault="00D10752" w:rsidP="000F5A82">
            <w:pPr>
              <w:snapToGrid w:val="0"/>
              <w:jc w:val="both"/>
              <w:rPr>
                <w:rFonts w:ascii="Arial" w:hAnsi="Arial" w:cs="Arial"/>
              </w:rPr>
            </w:pPr>
          </w:p>
        </w:tc>
      </w:tr>
      <w:tr w:rsidR="00D10752" w:rsidRPr="000F5A82" w14:paraId="778C73B7" w14:textId="77777777" w:rsidTr="00F85387">
        <w:trPr>
          <w:trHeight w:val="1247"/>
        </w:trPr>
        <w:tc>
          <w:tcPr>
            <w:tcW w:w="832" w:type="dxa"/>
            <w:tcBorders>
              <w:left w:val="single" w:sz="4" w:space="0" w:color="000000"/>
            </w:tcBorders>
            <w:shd w:val="clear" w:color="auto" w:fill="B4C6E7"/>
          </w:tcPr>
          <w:p w14:paraId="5A29E52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14483780"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85DD6D" w14:textId="77777777" w:rsidR="00D10752" w:rsidRPr="000F5A82" w:rsidRDefault="00D10752" w:rsidP="000F5A82">
            <w:pPr>
              <w:snapToGrid w:val="0"/>
              <w:jc w:val="both"/>
              <w:rPr>
                <w:rFonts w:ascii="Arial" w:hAnsi="Arial" w:cs="Arial"/>
              </w:rPr>
            </w:pPr>
          </w:p>
        </w:tc>
      </w:tr>
      <w:tr w:rsidR="00D10752" w:rsidRPr="000F5A82" w14:paraId="51291BC7" w14:textId="77777777" w:rsidTr="00F85387">
        <w:trPr>
          <w:trHeight w:val="1247"/>
        </w:trPr>
        <w:tc>
          <w:tcPr>
            <w:tcW w:w="832" w:type="dxa"/>
            <w:tcBorders>
              <w:left w:val="single" w:sz="4" w:space="0" w:color="000000"/>
            </w:tcBorders>
          </w:tcPr>
          <w:p w14:paraId="62401A81"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5045BDC6"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E8E38E3" w14:textId="77777777" w:rsidR="00D10752" w:rsidRPr="000F5A82" w:rsidRDefault="00D10752" w:rsidP="000F5A82">
            <w:pPr>
              <w:snapToGrid w:val="0"/>
              <w:jc w:val="both"/>
              <w:rPr>
                <w:rFonts w:ascii="Arial" w:hAnsi="Arial" w:cs="Arial"/>
              </w:rPr>
            </w:pPr>
          </w:p>
        </w:tc>
      </w:tr>
      <w:tr w:rsidR="00D10752" w:rsidRPr="000F5A82" w14:paraId="0E2935C2" w14:textId="77777777" w:rsidTr="00F85387">
        <w:trPr>
          <w:trHeight w:val="1247"/>
        </w:trPr>
        <w:tc>
          <w:tcPr>
            <w:tcW w:w="832" w:type="dxa"/>
            <w:tcBorders>
              <w:left w:val="single" w:sz="4" w:space="0" w:color="000000"/>
            </w:tcBorders>
            <w:shd w:val="clear" w:color="auto" w:fill="B4C6E7"/>
          </w:tcPr>
          <w:p w14:paraId="311B8DC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091B58D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92B5357" w14:textId="77777777" w:rsidR="00D10752" w:rsidRPr="000F5A82" w:rsidRDefault="00D10752" w:rsidP="000F5A82">
            <w:pPr>
              <w:snapToGrid w:val="0"/>
              <w:jc w:val="both"/>
              <w:rPr>
                <w:rFonts w:ascii="Arial" w:hAnsi="Arial" w:cs="Arial"/>
              </w:rPr>
            </w:pPr>
          </w:p>
        </w:tc>
      </w:tr>
    </w:tbl>
    <w:p w14:paraId="5DFFFE69"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40CFDF0E"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01ACFEEC"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26063FD7" w14:textId="77777777" w:rsidTr="0006119A">
        <w:trPr>
          <w:trHeight w:val="454"/>
        </w:trPr>
        <w:tc>
          <w:tcPr>
            <w:tcW w:w="10136" w:type="dxa"/>
            <w:shd w:val="clear" w:color="auto" w:fill="465F9D"/>
            <w:vAlign w:val="center"/>
          </w:tcPr>
          <w:p w14:paraId="64BC4740"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8CBE090" w14:textId="77777777" w:rsidR="00D10752" w:rsidRPr="000F5A82" w:rsidRDefault="00D10752" w:rsidP="000F5A82">
      <w:pPr>
        <w:tabs>
          <w:tab w:val="left" w:pos="426"/>
        </w:tabs>
        <w:jc w:val="both"/>
        <w:rPr>
          <w:rFonts w:ascii="Arial" w:hAnsi="Arial" w:cs="Arial"/>
          <w:spacing w:val="-10"/>
        </w:rPr>
      </w:pPr>
    </w:p>
    <w:p w14:paraId="2072DCC4"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718C069E" w14:textId="77777777" w:rsidR="00D10752" w:rsidRPr="000F5A82" w:rsidRDefault="00D10752" w:rsidP="000F5A82">
      <w:pPr>
        <w:tabs>
          <w:tab w:val="left" w:pos="426"/>
        </w:tabs>
        <w:jc w:val="both"/>
        <w:rPr>
          <w:rFonts w:ascii="Arial" w:hAnsi="Arial" w:cs="Arial"/>
          <w:spacing w:val="-10"/>
        </w:rPr>
      </w:pPr>
    </w:p>
    <w:p w14:paraId="23E6DD2D" w14:textId="77777777" w:rsidR="00D10752" w:rsidRPr="000F5A82" w:rsidRDefault="00D10752" w:rsidP="000F5A82">
      <w:pPr>
        <w:tabs>
          <w:tab w:val="left" w:pos="426"/>
        </w:tabs>
        <w:jc w:val="both"/>
        <w:rPr>
          <w:rFonts w:ascii="Arial" w:hAnsi="Arial" w:cs="Arial"/>
          <w:spacing w:val="-10"/>
        </w:rPr>
      </w:pPr>
    </w:p>
    <w:p w14:paraId="6ABFD1E6" w14:textId="77777777" w:rsidR="00D10752" w:rsidRDefault="00D10752" w:rsidP="000F5A82">
      <w:pPr>
        <w:tabs>
          <w:tab w:val="left" w:pos="426"/>
        </w:tabs>
        <w:jc w:val="both"/>
        <w:rPr>
          <w:rFonts w:ascii="Arial" w:hAnsi="Arial" w:cs="Arial"/>
          <w:spacing w:val="-10"/>
        </w:rPr>
      </w:pPr>
    </w:p>
    <w:p w14:paraId="5BE45A7E" w14:textId="77777777" w:rsidR="00E346FA" w:rsidRDefault="00E346FA" w:rsidP="000F5A82">
      <w:pPr>
        <w:tabs>
          <w:tab w:val="left" w:pos="426"/>
        </w:tabs>
        <w:jc w:val="both"/>
        <w:rPr>
          <w:rFonts w:ascii="Arial" w:hAnsi="Arial" w:cs="Arial"/>
          <w:spacing w:val="-10"/>
        </w:rPr>
      </w:pPr>
    </w:p>
    <w:p w14:paraId="627069DD" w14:textId="77777777" w:rsidR="00E346FA" w:rsidRPr="000F5A82" w:rsidRDefault="00E346FA" w:rsidP="000F5A82">
      <w:pPr>
        <w:tabs>
          <w:tab w:val="left" w:pos="426"/>
        </w:tabs>
        <w:jc w:val="both"/>
        <w:rPr>
          <w:rFonts w:ascii="Arial" w:hAnsi="Arial" w:cs="Arial"/>
          <w:spacing w:val="-10"/>
        </w:rPr>
      </w:pPr>
    </w:p>
    <w:p w14:paraId="0D9A382D" w14:textId="77777777" w:rsidR="00D10752" w:rsidRPr="000F5A82" w:rsidRDefault="00D10752" w:rsidP="000F5A82">
      <w:pPr>
        <w:tabs>
          <w:tab w:val="left" w:pos="426"/>
        </w:tabs>
        <w:jc w:val="both"/>
        <w:rPr>
          <w:rFonts w:ascii="Arial" w:hAnsi="Arial" w:cs="Arial"/>
          <w:spacing w:val="-10"/>
        </w:rPr>
      </w:pPr>
    </w:p>
    <w:p w14:paraId="7069D79C" w14:textId="77777777" w:rsidR="00D10752" w:rsidRDefault="00D10752" w:rsidP="000F5A82">
      <w:pPr>
        <w:tabs>
          <w:tab w:val="left" w:pos="426"/>
        </w:tabs>
        <w:jc w:val="both"/>
        <w:rPr>
          <w:rFonts w:ascii="Arial" w:hAnsi="Arial" w:cs="Arial"/>
          <w:spacing w:val="-10"/>
        </w:rPr>
      </w:pPr>
    </w:p>
    <w:p w14:paraId="27815D88" w14:textId="77777777" w:rsidR="00E346FA" w:rsidRDefault="00E346FA" w:rsidP="000F5A82">
      <w:pPr>
        <w:tabs>
          <w:tab w:val="left" w:pos="426"/>
        </w:tabs>
        <w:jc w:val="both"/>
        <w:rPr>
          <w:rFonts w:ascii="Arial" w:hAnsi="Arial" w:cs="Arial"/>
          <w:spacing w:val="-10"/>
        </w:rPr>
      </w:pPr>
    </w:p>
    <w:p w14:paraId="28EDE693" w14:textId="77777777" w:rsidR="00E346FA" w:rsidRDefault="00E346FA" w:rsidP="000F5A82">
      <w:pPr>
        <w:tabs>
          <w:tab w:val="left" w:pos="426"/>
        </w:tabs>
        <w:jc w:val="both"/>
        <w:rPr>
          <w:rFonts w:ascii="Arial" w:hAnsi="Arial" w:cs="Arial"/>
          <w:spacing w:val="-10"/>
        </w:rPr>
      </w:pPr>
    </w:p>
    <w:p w14:paraId="49B369C5" w14:textId="77777777" w:rsidR="00E346FA" w:rsidRPr="000F5A82" w:rsidRDefault="00E346FA" w:rsidP="000F5A82">
      <w:pPr>
        <w:tabs>
          <w:tab w:val="left" w:pos="426"/>
        </w:tabs>
        <w:jc w:val="both"/>
        <w:rPr>
          <w:rFonts w:ascii="Arial" w:hAnsi="Arial" w:cs="Arial"/>
          <w:spacing w:val="-10"/>
        </w:rPr>
      </w:pPr>
    </w:p>
    <w:p w14:paraId="02ED98A4" w14:textId="77777777" w:rsidR="00D10752" w:rsidRPr="000F5A82" w:rsidRDefault="00D10752" w:rsidP="000F5A82">
      <w:pPr>
        <w:tabs>
          <w:tab w:val="left" w:pos="426"/>
        </w:tabs>
        <w:jc w:val="both"/>
        <w:rPr>
          <w:rFonts w:ascii="Arial" w:hAnsi="Arial" w:cs="Arial"/>
          <w:spacing w:val="-10"/>
        </w:rPr>
      </w:pPr>
    </w:p>
    <w:p w14:paraId="70057888" w14:textId="77777777" w:rsidR="00D10752" w:rsidRPr="000F5A82" w:rsidRDefault="00D10752" w:rsidP="000F5A82">
      <w:pPr>
        <w:tabs>
          <w:tab w:val="left" w:pos="426"/>
        </w:tabs>
        <w:jc w:val="both"/>
        <w:rPr>
          <w:rFonts w:ascii="Arial" w:hAnsi="Arial" w:cs="Arial"/>
          <w:spacing w:val="-10"/>
        </w:rPr>
      </w:pPr>
    </w:p>
    <w:p w14:paraId="1CEDF904" w14:textId="77777777" w:rsidR="00D10752" w:rsidRPr="000F5A82" w:rsidRDefault="00D10752" w:rsidP="000F5A82">
      <w:pPr>
        <w:tabs>
          <w:tab w:val="left" w:pos="426"/>
        </w:tabs>
        <w:jc w:val="both"/>
        <w:rPr>
          <w:rFonts w:ascii="Arial" w:hAnsi="Arial" w:cs="Arial"/>
          <w:spacing w:val="-10"/>
        </w:rPr>
      </w:pPr>
    </w:p>
    <w:p w14:paraId="7076BF61" w14:textId="77777777" w:rsidR="00D10752" w:rsidRPr="000F5A82" w:rsidRDefault="00D10752" w:rsidP="000F5A82">
      <w:pPr>
        <w:tabs>
          <w:tab w:val="left" w:pos="426"/>
        </w:tabs>
        <w:jc w:val="both"/>
        <w:rPr>
          <w:rFonts w:ascii="Arial" w:hAnsi="Arial" w:cs="Arial"/>
          <w:spacing w:val="-10"/>
        </w:rPr>
      </w:pPr>
    </w:p>
    <w:p w14:paraId="1698DD88" w14:textId="77777777" w:rsidR="00D10752" w:rsidRPr="000F5A82" w:rsidRDefault="00D10752" w:rsidP="000F5A82">
      <w:pPr>
        <w:tabs>
          <w:tab w:val="left" w:pos="426"/>
        </w:tabs>
        <w:jc w:val="both"/>
        <w:rPr>
          <w:rFonts w:ascii="Arial" w:hAnsi="Arial" w:cs="Arial"/>
          <w:spacing w:val="-10"/>
        </w:rPr>
      </w:pPr>
    </w:p>
    <w:p w14:paraId="01777676"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5F084E5A" w14:textId="77777777" w:rsidR="00D10752" w:rsidRPr="000F5A82" w:rsidRDefault="00D10752" w:rsidP="000F5A82">
      <w:pPr>
        <w:tabs>
          <w:tab w:val="left" w:pos="426"/>
        </w:tabs>
        <w:jc w:val="both"/>
        <w:rPr>
          <w:rFonts w:ascii="Arial" w:hAnsi="Arial" w:cs="Arial"/>
          <w:spacing w:val="-10"/>
          <w:sz w:val="22"/>
          <w:szCs w:val="22"/>
        </w:rPr>
      </w:pPr>
    </w:p>
    <w:p w14:paraId="5CB2C975" w14:textId="77777777" w:rsidR="00D10752" w:rsidRPr="000F5A82" w:rsidRDefault="00D10752" w:rsidP="000F5A82">
      <w:pPr>
        <w:tabs>
          <w:tab w:val="left" w:pos="426"/>
        </w:tabs>
        <w:jc w:val="both"/>
        <w:rPr>
          <w:rFonts w:ascii="Arial" w:hAnsi="Arial" w:cs="Arial"/>
          <w:spacing w:val="-10"/>
          <w:sz w:val="22"/>
          <w:szCs w:val="22"/>
        </w:rPr>
      </w:pPr>
    </w:p>
    <w:p w14:paraId="51E76EFC" w14:textId="77777777" w:rsidR="00D10752" w:rsidRDefault="00D10752" w:rsidP="000F5A82">
      <w:pPr>
        <w:tabs>
          <w:tab w:val="left" w:pos="426"/>
        </w:tabs>
        <w:jc w:val="both"/>
        <w:rPr>
          <w:rFonts w:ascii="Arial" w:hAnsi="Arial" w:cs="Arial"/>
          <w:spacing w:val="-10"/>
          <w:sz w:val="22"/>
          <w:szCs w:val="22"/>
        </w:rPr>
      </w:pPr>
    </w:p>
    <w:p w14:paraId="36999F73" w14:textId="77777777" w:rsidR="00F167AD" w:rsidRDefault="00F167AD" w:rsidP="000F5A82">
      <w:pPr>
        <w:tabs>
          <w:tab w:val="left" w:pos="426"/>
        </w:tabs>
        <w:jc w:val="both"/>
        <w:rPr>
          <w:rFonts w:ascii="Arial" w:hAnsi="Arial" w:cs="Arial"/>
          <w:spacing w:val="-10"/>
          <w:sz w:val="22"/>
          <w:szCs w:val="22"/>
        </w:rPr>
      </w:pPr>
    </w:p>
    <w:p w14:paraId="3E86D9D1" w14:textId="77777777" w:rsidR="00F167AD" w:rsidRDefault="00F167AD" w:rsidP="000F5A82">
      <w:pPr>
        <w:tabs>
          <w:tab w:val="left" w:pos="426"/>
        </w:tabs>
        <w:jc w:val="both"/>
        <w:rPr>
          <w:rFonts w:ascii="Arial" w:hAnsi="Arial" w:cs="Arial"/>
          <w:spacing w:val="-10"/>
          <w:sz w:val="22"/>
          <w:szCs w:val="22"/>
        </w:rPr>
      </w:pPr>
    </w:p>
    <w:p w14:paraId="565EF500" w14:textId="77777777" w:rsidR="00E346FA" w:rsidRPr="000F5A82" w:rsidRDefault="00E346FA" w:rsidP="000F5A82">
      <w:pPr>
        <w:tabs>
          <w:tab w:val="left" w:pos="426"/>
        </w:tabs>
        <w:jc w:val="both"/>
        <w:rPr>
          <w:rFonts w:ascii="Arial" w:hAnsi="Arial" w:cs="Arial"/>
          <w:spacing w:val="-10"/>
          <w:sz w:val="22"/>
          <w:szCs w:val="22"/>
        </w:rPr>
      </w:pPr>
    </w:p>
    <w:p w14:paraId="13E9E52F" w14:textId="77777777" w:rsidR="00D10752" w:rsidRPr="000F5A82" w:rsidRDefault="00D10752" w:rsidP="000F5A82">
      <w:pPr>
        <w:tabs>
          <w:tab w:val="left" w:pos="426"/>
        </w:tabs>
        <w:jc w:val="both"/>
        <w:rPr>
          <w:rFonts w:ascii="Arial" w:hAnsi="Arial" w:cs="Arial"/>
          <w:spacing w:val="-10"/>
          <w:sz w:val="22"/>
          <w:szCs w:val="22"/>
        </w:rPr>
      </w:pPr>
    </w:p>
    <w:p w14:paraId="0F09E9EF" w14:textId="77777777" w:rsidR="00D10752" w:rsidRPr="000F5A82" w:rsidRDefault="00D10752" w:rsidP="000F5A82">
      <w:pPr>
        <w:tabs>
          <w:tab w:val="left" w:pos="426"/>
        </w:tabs>
        <w:jc w:val="both"/>
        <w:rPr>
          <w:rFonts w:ascii="Arial" w:hAnsi="Arial" w:cs="Arial"/>
          <w:spacing w:val="-10"/>
          <w:sz w:val="22"/>
          <w:szCs w:val="22"/>
        </w:rPr>
      </w:pPr>
    </w:p>
    <w:p w14:paraId="0A602F99" w14:textId="77777777" w:rsidR="00D10752" w:rsidRPr="000F5A82" w:rsidRDefault="00D10752" w:rsidP="000F5A82">
      <w:pPr>
        <w:tabs>
          <w:tab w:val="left" w:pos="426"/>
        </w:tabs>
        <w:jc w:val="both"/>
        <w:rPr>
          <w:rFonts w:ascii="Arial" w:hAnsi="Arial" w:cs="Arial"/>
          <w:spacing w:val="-10"/>
          <w:sz w:val="22"/>
          <w:szCs w:val="22"/>
        </w:rPr>
      </w:pPr>
    </w:p>
    <w:p w14:paraId="270EB5C8" w14:textId="77777777" w:rsidR="00D10752" w:rsidRPr="000F5A82" w:rsidRDefault="00D10752" w:rsidP="000F5A82">
      <w:pPr>
        <w:tabs>
          <w:tab w:val="left" w:pos="426"/>
        </w:tabs>
        <w:jc w:val="both"/>
        <w:rPr>
          <w:rFonts w:ascii="Arial" w:hAnsi="Arial" w:cs="Arial"/>
          <w:spacing w:val="-10"/>
          <w:sz w:val="22"/>
          <w:szCs w:val="22"/>
        </w:rPr>
      </w:pPr>
    </w:p>
    <w:p w14:paraId="7A609225" w14:textId="77777777" w:rsidR="00D10752" w:rsidRPr="000F5A82" w:rsidRDefault="00D10752" w:rsidP="000F5A82">
      <w:pPr>
        <w:tabs>
          <w:tab w:val="left" w:pos="426"/>
        </w:tabs>
        <w:jc w:val="both"/>
        <w:rPr>
          <w:rFonts w:ascii="Arial" w:hAnsi="Arial" w:cs="Arial"/>
          <w:spacing w:val="-10"/>
          <w:sz w:val="22"/>
          <w:szCs w:val="22"/>
        </w:rPr>
      </w:pPr>
    </w:p>
    <w:p w14:paraId="65D38322" w14:textId="77777777" w:rsidR="00D10752" w:rsidRPr="000F5A82" w:rsidRDefault="00D10752" w:rsidP="000F5A82">
      <w:pPr>
        <w:tabs>
          <w:tab w:val="left" w:pos="426"/>
        </w:tabs>
        <w:jc w:val="both"/>
        <w:rPr>
          <w:rFonts w:ascii="Arial" w:hAnsi="Arial" w:cs="Arial"/>
          <w:spacing w:val="-10"/>
          <w:sz w:val="22"/>
          <w:szCs w:val="22"/>
        </w:rPr>
      </w:pPr>
    </w:p>
    <w:p w14:paraId="7E5AAC8E" w14:textId="77777777" w:rsidR="00D10752" w:rsidRDefault="00D10752" w:rsidP="000F5A82">
      <w:pPr>
        <w:tabs>
          <w:tab w:val="left" w:pos="426"/>
        </w:tabs>
        <w:jc w:val="both"/>
        <w:rPr>
          <w:rFonts w:ascii="Arial" w:hAnsi="Arial" w:cs="Arial"/>
          <w:spacing w:val="-10"/>
          <w:sz w:val="22"/>
          <w:szCs w:val="22"/>
        </w:rPr>
      </w:pPr>
    </w:p>
    <w:p w14:paraId="779AB16E" w14:textId="77777777" w:rsidR="00990FBE" w:rsidRDefault="00990FBE" w:rsidP="000F5A82">
      <w:pPr>
        <w:tabs>
          <w:tab w:val="left" w:pos="426"/>
        </w:tabs>
        <w:jc w:val="both"/>
        <w:rPr>
          <w:rFonts w:ascii="Arial" w:hAnsi="Arial" w:cs="Arial"/>
          <w:spacing w:val="-10"/>
          <w:sz w:val="22"/>
          <w:szCs w:val="22"/>
        </w:rPr>
      </w:pPr>
    </w:p>
    <w:p w14:paraId="0495ADE5" w14:textId="77777777" w:rsidR="00990FBE" w:rsidRDefault="00990FBE" w:rsidP="000F5A82">
      <w:pPr>
        <w:tabs>
          <w:tab w:val="left" w:pos="426"/>
        </w:tabs>
        <w:jc w:val="both"/>
        <w:rPr>
          <w:rFonts w:ascii="Arial" w:hAnsi="Arial" w:cs="Arial"/>
          <w:spacing w:val="-10"/>
          <w:sz w:val="22"/>
          <w:szCs w:val="22"/>
        </w:rPr>
      </w:pPr>
    </w:p>
    <w:p w14:paraId="7D3CD113" w14:textId="77777777" w:rsidR="00990FBE" w:rsidRDefault="00990FBE" w:rsidP="000F5A82">
      <w:pPr>
        <w:tabs>
          <w:tab w:val="left" w:pos="426"/>
        </w:tabs>
        <w:jc w:val="both"/>
        <w:rPr>
          <w:rFonts w:ascii="Arial" w:hAnsi="Arial" w:cs="Arial"/>
          <w:spacing w:val="-10"/>
          <w:sz w:val="22"/>
          <w:szCs w:val="22"/>
        </w:rPr>
      </w:pPr>
    </w:p>
    <w:p w14:paraId="212DD086" w14:textId="77777777" w:rsidR="00990FBE" w:rsidRDefault="00990FBE" w:rsidP="000F5A82">
      <w:pPr>
        <w:tabs>
          <w:tab w:val="left" w:pos="426"/>
        </w:tabs>
        <w:jc w:val="both"/>
        <w:rPr>
          <w:rFonts w:ascii="Arial" w:hAnsi="Arial" w:cs="Arial"/>
          <w:spacing w:val="-10"/>
          <w:sz w:val="22"/>
          <w:szCs w:val="22"/>
        </w:rPr>
      </w:pPr>
    </w:p>
    <w:p w14:paraId="75A559A7" w14:textId="77777777" w:rsidR="00990FBE" w:rsidRDefault="00990FBE" w:rsidP="000F5A82">
      <w:pPr>
        <w:tabs>
          <w:tab w:val="left" w:pos="426"/>
        </w:tabs>
        <w:jc w:val="both"/>
        <w:rPr>
          <w:rFonts w:ascii="Arial" w:hAnsi="Arial" w:cs="Arial"/>
          <w:spacing w:val="-10"/>
          <w:sz w:val="22"/>
          <w:szCs w:val="22"/>
        </w:rPr>
      </w:pPr>
    </w:p>
    <w:p w14:paraId="636D459D" w14:textId="77777777" w:rsidR="00990FBE" w:rsidRDefault="00990FBE" w:rsidP="000F5A82">
      <w:pPr>
        <w:tabs>
          <w:tab w:val="left" w:pos="426"/>
        </w:tabs>
        <w:jc w:val="both"/>
        <w:rPr>
          <w:rFonts w:ascii="Arial" w:hAnsi="Arial" w:cs="Arial"/>
          <w:spacing w:val="-10"/>
          <w:sz w:val="22"/>
          <w:szCs w:val="22"/>
        </w:rPr>
      </w:pPr>
    </w:p>
    <w:p w14:paraId="7214923E" w14:textId="77777777" w:rsidR="00990FBE" w:rsidRDefault="00990FBE" w:rsidP="000F5A82">
      <w:pPr>
        <w:tabs>
          <w:tab w:val="left" w:pos="426"/>
        </w:tabs>
        <w:jc w:val="both"/>
        <w:rPr>
          <w:rFonts w:ascii="Arial" w:hAnsi="Arial" w:cs="Arial"/>
          <w:spacing w:val="-10"/>
          <w:sz w:val="22"/>
          <w:szCs w:val="22"/>
        </w:rPr>
      </w:pPr>
    </w:p>
    <w:p w14:paraId="1A3B382E" w14:textId="77777777" w:rsidR="00990FBE" w:rsidRDefault="00990FBE" w:rsidP="000F5A82">
      <w:pPr>
        <w:tabs>
          <w:tab w:val="left" w:pos="426"/>
        </w:tabs>
        <w:jc w:val="both"/>
        <w:rPr>
          <w:rFonts w:ascii="Arial" w:hAnsi="Arial" w:cs="Arial"/>
          <w:spacing w:val="-10"/>
          <w:sz w:val="22"/>
          <w:szCs w:val="22"/>
        </w:rPr>
      </w:pPr>
    </w:p>
    <w:p w14:paraId="6CE706AA" w14:textId="77777777" w:rsidR="00990FBE" w:rsidRDefault="00990FBE" w:rsidP="000F5A82">
      <w:pPr>
        <w:tabs>
          <w:tab w:val="left" w:pos="426"/>
        </w:tabs>
        <w:jc w:val="both"/>
        <w:rPr>
          <w:rFonts w:ascii="Arial" w:hAnsi="Arial" w:cs="Arial"/>
          <w:spacing w:val="-10"/>
          <w:sz w:val="22"/>
          <w:szCs w:val="22"/>
        </w:rPr>
      </w:pPr>
    </w:p>
    <w:p w14:paraId="75F78C4F" w14:textId="77777777" w:rsidR="00990FBE" w:rsidRDefault="00990FBE" w:rsidP="000F5A82">
      <w:pPr>
        <w:tabs>
          <w:tab w:val="left" w:pos="426"/>
        </w:tabs>
        <w:jc w:val="both"/>
        <w:rPr>
          <w:rFonts w:ascii="Arial" w:hAnsi="Arial" w:cs="Arial"/>
          <w:spacing w:val="-10"/>
          <w:sz w:val="22"/>
          <w:szCs w:val="22"/>
        </w:rPr>
      </w:pPr>
    </w:p>
    <w:p w14:paraId="34CEA9E9" w14:textId="77777777" w:rsidR="00990FBE" w:rsidRDefault="00990FBE" w:rsidP="000F5A82">
      <w:pPr>
        <w:tabs>
          <w:tab w:val="left" w:pos="426"/>
        </w:tabs>
        <w:jc w:val="both"/>
        <w:rPr>
          <w:rFonts w:ascii="Arial" w:hAnsi="Arial" w:cs="Arial"/>
          <w:spacing w:val="-10"/>
          <w:sz w:val="22"/>
          <w:szCs w:val="22"/>
        </w:rPr>
      </w:pPr>
    </w:p>
    <w:p w14:paraId="7759292E" w14:textId="77777777" w:rsidR="00990FBE" w:rsidRDefault="00990FBE" w:rsidP="000F5A82">
      <w:pPr>
        <w:tabs>
          <w:tab w:val="left" w:pos="426"/>
        </w:tabs>
        <w:jc w:val="both"/>
        <w:rPr>
          <w:rFonts w:ascii="Arial" w:hAnsi="Arial" w:cs="Arial"/>
          <w:spacing w:val="-10"/>
          <w:sz w:val="22"/>
          <w:szCs w:val="22"/>
        </w:rPr>
      </w:pPr>
    </w:p>
    <w:p w14:paraId="328DCC3D" w14:textId="77777777" w:rsidR="00990FBE" w:rsidRDefault="00990FBE" w:rsidP="000F5A82">
      <w:pPr>
        <w:tabs>
          <w:tab w:val="left" w:pos="426"/>
        </w:tabs>
        <w:jc w:val="both"/>
        <w:rPr>
          <w:rFonts w:ascii="Arial" w:hAnsi="Arial" w:cs="Arial"/>
          <w:spacing w:val="-10"/>
          <w:sz w:val="22"/>
          <w:szCs w:val="22"/>
        </w:rPr>
      </w:pPr>
    </w:p>
    <w:p w14:paraId="04E103D3" w14:textId="77777777" w:rsidR="00990FBE" w:rsidRDefault="00990FBE" w:rsidP="000F5A82">
      <w:pPr>
        <w:tabs>
          <w:tab w:val="left" w:pos="426"/>
        </w:tabs>
        <w:jc w:val="both"/>
        <w:rPr>
          <w:rFonts w:ascii="Arial" w:hAnsi="Arial" w:cs="Arial"/>
          <w:spacing w:val="-10"/>
          <w:sz w:val="22"/>
          <w:szCs w:val="22"/>
        </w:rPr>
      </w:pPr>
    </w:p>
    <w:p w14:paraId="475C69F4" w14:textId="77777777" w:rsidR="00990FBE" w:rsidRDefault="00990FBE" w:rsidP="000F5A82">
      <w:pPr>
        <w:tabs>
          <w:tab w:val="left" w:pos="426"/>
        </w:tabs>
        <w:jc w:val="both"/>
        <w:rPr>
          <w:rFonts w:ascii="Arial" w:hAnsi="Arial" w:cs="Arial"/>
          <w:spacing w:val="-10"/>
          <w:sz w:val="22"/>
          <w:szCs w:val="22"/>
        </w:rPr>
      </w:pPr>
    </w:p>
    <w:p w14:paraId="3F59873D" w14:textId="77777777" w:rsidR="00990FBE" w:rsidRDefault="00990FBE" w:rsidP="000F5A82">
      <w:pPr>
        <w:tabs>
          <w:tab w:val="left" w:pos="426"/>
        </w:tabs>
        <w:jc w:val="both"/>
        <w:rPr>
          <w:rFonts w:ascii="Arial" w:hAnsi="Arial" w:cs="Arial"/>
          <w:spacing w:val="-10"/>
          <w:sz w:val="22"/>
          <w:szCs w:val="22"/>
        </w:rPr>
      </w:pPr>
    </w:p>
    <w:p w14:paraId="68A60194"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69BAAB3" w14:textId="77777777" w:rsidTr="0006119A">
        <w:trPr>
          <w:trHeight w:val="454"/>
        </w:trPr>
        <w:tc>
          <w:tcPr>
            <w:tcW w:w="10136" w:type="dxa"/>
            <w:shd w:val="clear" w:color="auto" w:fill="465F9D"/>
            <w:vAlign w:val="center"/>
          </w:tcPr>
          <w:p w14:paraId="4397837A"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3CF06487" w14:textId="77777777" w:rsidR="00E346FA" w:rsidRPr="000F5A82" w:rsidRDefault="00E346FA" w:rsidP="00E346FA">
      <w:pPr>
        <w:tabs>
          <w:tab w:val="left" w:pos="426"/>
        </w:tabs>
        <w:jc w:val="both"/>
        <w:rPr>
          <w:rFonts w:ascii="Arial" w:hAnsi="Arial" w:cs="Arial"/>
          <w:spacing w:val="-10"/>
        </w:rPr>
      </w:pPr>
    </w:p>
    <w:p w14:paraId="6D4D5E2A" w14:textId="77777777" w:rsidR="00F85387" w:rsidRPr="007F24EF" w:rsidRDefault="00F85387" w:rsidP="004F781A">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6F54B0EE" w14:textId="77777777" w:rsidR="000A2586" w:rsidRPr="000A2586" w:rsidRDefault="000A2586" w:rsidP="004F781A">
      <w:pPr>
        <w:rPr>
          <w:rFonts w:ascii="Arial" w:eastAsia="Arial" w:hAnsi="Arial" w:cs="Arial"/>
          <w:b/>
          <w:bCs/>
          <w:color w:val="000000"/>
          <w:sz w:val="12"/>
          <w:szCs w:val="12"/>
          <w:lang w:eastAsia="en-US"/>
        </w:rPr>
      </w:pPr>
    </w:p>
    <w:p w14:paraId="6D008D5E" w14:textId="77777777" w:rsidR="00EB2E2F" w:rsidRPr="00085991" w:rsidRDefault="00EB2E2F" w:rsidP="00EB2E2F">
      <w:pPr>
        <w:pStyle w:val="ParagrapheIndent2"/>
        <w:jc w:val="both"/>
        <w:rPr>
          <w:color w:val="000000"/>
          <w:lang w:val="fr-FR"/>
        </w:rPr>
      </w:pPr>
      <w:r w:rsidRPr="00085991">
        <w:rPr>
          <w:color w:val="000000"/>
          <w:lang w:val="fr-FR"/>
        </w:rPr>
        <w:t>Pièces de la candidature telles que prévues aux articles L.2142-1, R.2142-3, R.2142-4, R.2143-3 et R.2143-4 du Code de la commande publique :</w:t>
      </w:r>
    </w:p>
    <w:p w14:paraId="493C47DC" w14:textId="77777777" w:rsidR="00EB2E2F" w:rsidRPr="00085991" w:rsidRDefault="00EB2E2F" w:rsidP="00EB2E2F">
      <w:pPr>
        <w:pStyle w:val="ParagrapheIndent2"/>
        <w:jc w:val="both"/>
        <w:rPr>
          <w:color w:val="000000"/>
          <w:lang w:val="fr-FR"/>
        </w:rPr>
      </w:pPr>
    </w:p>
    <w:p w14:paraId="2EF7FA60" w14:textId="77777777" w:rsidR="00643D1B" w:rsidRDefault="00643D1B" w:rsidP="00643D1B">
      <w:pPr>
        <w:pStyle w:val="ParagrapheIndent2"/>
        <w:tabs>
          <w:tab w:val="left" w:pos="6732"/>
        </w:tabs>
        <w:jc w:val="both"/>
        <w:rPr>
          <w:b/>
          <w:bCs/>
          <w:color w:val="000000"/>
          <w:lang w:val="fr-FR"/>
        </w:rPr>
      </w:pPr>
      <w:r w:rsidRPr="00085991">
        <w:rPr>
          <w:b/>
          <w:bCs/>
          <w:color w:val="000000"/>
          <w:lang w:val="fr-FR"/>
        </w:rPr>
        <w:t>Renseignements concernant la situation juridique de l'entreprise :</w:t>
      </w:r>
      <w:r>
        <w:rPr>
          <w:b/>
          <w:bCs/>
          <w:color w:val="000000"/>
          <w:lang w:val="fr-FR"/>
        </w:rPr>
        <w:tab/>
      </w:r>
    </w:p>
    <w:p w14:paraId="7A4CF11D" w14:textId="77777777" w:rsidR="00643D1B" w:rsidRDefault="00643D1B" w:rsidP="00643D1B"/>
    <w:tbl>
      <w:tblPr>
        <w:tblW w:w="9784" w:type="dxa"/>
        <w:tblLayout w:type="fixed"/>
        <w:tblLook w:val="04A0" w:firstRow="1" w:lastRow="0" w:firstColumn="1" w:lastColumn="0" w:noHBand="0" w:noVBand="1"/>
      </w:tblPr>
      <w:tblGrid>
        <w:gridCol w:w="8792"/>
        <w:gridCol w:w="992"/>
      </w:tblGrid>
      <w:tr w:rsidR="00643D1B" w:rsidRPr="00171D7F" w14:paraId="0B459D08" w14:textId="77777777" w:rsidTr="00261726">
        <w:trPr>
          <w:trHeight w:val="292"/>
        </w:trPr>
        <w:tc>
          <w:tcPr>
            <w:tcW w:w="87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4CAE73C" w14:textId="77777777" w:rsidR="00643D1B" w:rsidRPr="00171D7F" w:rsidRDefault="00643D1B" w:rsidP="00261726">
            <w:pPr>
              <w:jc w:val="center"/>
              <w:rPr>
                <w:rFonts w:ascii="Arial" w:eastAsia="Trebuchet MS" w:hAnsi="Arial" w:cs="Arial"/>
                <w:color w:val="000000"/>
              </w:rPr>
            </w:pPr>
            <w:r w:rsidRPr="00171D7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715D2D2" w14:textId="77777777" w:rsidR="00643D1B" w:rsidRPr="00171D7F" w:rsidRDefault="00643D1B" w:rsidP="00261726">
            <w:pPr>
              <w:jc w:val="center"/>
              <w:rPr>
                <w:rFonts w:ascii="Arial" w:eastAsia="Trebuchet MS" w:hAnsi="Arial" w:cs="Arial"/>
                <w:color w:val="000000"/>
              </w:rPr>
            </w:pPr>
            <w:r w:rsidRPr="00171D7F">
              <w:rPr>
                <w:rFonts w:ascii="Arial" w:eastAsia="Trebuchet MS" w:hAnsi="Arial" w:cs="Arial"/>
                <w:color w:val="000000"/>
              </w:rPr>
              <w:t>Signature</w:t>
            </w:r>
          </w:p>
        </w:tc>
      </w:tr>
      <w:tr w:rsidR="00643D1B" w:rsidRPr="00171D7F" w14:paraId="52242511" w14:textId="77777777" w:rsidTr="00261726">
        <w:trPr>
          <w:trHeight w:val="400"/>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A5EE1D" w14:textId="77777777" w:rsidR="00643D1B" w:rsidRDefault="00643D1B" w:rsidP="00261726">
            <w:pPr>
              <w:ind w:left="80" w:right="80"/>
              <w:rPr>
                <w:rFonts w:ascii="Arial" w:eastAsia="Trebuchet MS" w:hAnsi="Arial" w:cs="Arial"/>
                <w:color w:val="000000"/>
              </w:rPr>
            </w:pPr>
            <w:r w:rsidRPr="00171D7F">
              <w:rPr>
                <w:rFonts w:ascii="Arial" w:eastAsia="Trebuchet MS" w:hAnsi="Arial" w:cs="Arial"/>
                <w:color w:val="000000"/>
              </w:rPr>
              <w:t xml:space="preserve">Ne pas entrer dans l’un des cas d’exclusion prévus aux articles </w:t>
            </w:r>
            <w:r>
              <w:rPr>
                <w:rFonts w:ascii="Arial" w:eastAsia="Trebuchet MS" w:hAnsi="Arial" w:cs="Arial"/>
                <w:color w:val="000000"/>
              </w:rPr>
              <w:t>L.21</w:t>
            </w:r>
            <w:r w:rsidRPr="00171D7F">
              <w:rPr>
                <w:rFonts w:ascii="Arial" w:eastAsia="Trebuchet MS" w:hAnsi="Arial" w:cs="Arial"/>
                <w:color w:val="000000"/>
              </w:rPr>
              <w:t xml:space="preserve">41-1 à </w:t>
            </w:r>
            <w:r>
              <w:rPr>
                <w:rFonts w:ascii="Arial" w:eastAsia="Trebuchet MS" w:hAnsi="Arial" w:cs="Arial"/>
                <w:color w:val="000000"/>
              </w:rPr>
              <w:t>L.21</w:t>
            </w:r>
            <w:r w:rsidRPr="00171D7F">
              <w:rPr>
                <w:rFonts w:ascii="Arial" w:eastAsia="Trebuchet MS" w:hAnsi="Arial" w:cs="Arial"/>
                <w:color w:val="000000"/>
              </w:rPr>
              <w:t>41-5</w:t>
            </w:r>
          </w:p>
          <w:p w14:paraId="60AC7678" w14:textId="77777777" w:rsidR="00643D1B" w:rsidRPr="00171D7F" w:rsidRDefault="00643D1B" w:rsidP="00261726">
            <w:pPr>
              <w:ind w:left="80" w:right="80"/>
              <w:rPr>
                <w:rFonts w:ascii="Arial" w:eastAsia="Trebuchet MS" w:hAnsi="Arial" w:cs="Arial"/>
                <w:color w:val="000000"/>
              </w:rPr>
            </w:pPr>
            <w:r w:rsidRPr="00171D7F">
              <w:rPr>
                <w:rFonts w:ascii="Arial" w:eastAsia="Trebuchet MS" w:hAnsi="Arial" w:cs="Arial"/>
                <w:color w:val="000000"/>
              </w:rPr>
              <w:t xml:space="preserve"> </w:t>
            </w:r>
            <w:proofErr w:type="gramStart"/>
            <w:r w:rsidRPr="00171D7F">
              <w:rPr>
                <w:rFonts w:ascii="Arial" w:eastAsia="Trebuchet MS" w:hAnsi="Arial" w:cs="Arial"/>
                <w:color w:val="000000"/>
              </w:rPr>
              <w:t>ou</w:t>
            </w:r>
            <w:proofErr w:type="gramEnd"/>
            <w:r w:rsidRPr="00171D7F">
              <w:rPr>
                <w:rFonts w:ascii="Arial" w:eastAsia="Trebuchet MS" w:hAnsi="Arial" w:cs="Arial"/>
                <w:color w:val="000000"/>
              </w:rPr>
              <w:t xml:space="preserve"> aux articles </w:t>
            </w:r>
            <w:r>
              <w:rPr>
                <w:rFonts w:ascii="Arial" w:eastAsia="Trebuchet MS" w:hAnsi="Arial" w:cs="Arial"/>
                <w:color w:val="000000"/>
              </w:rPr>
              <w:t>L.21</w:t>
            </w:r>
            <w:r w:rsidRPr="00171D7F">
              <w:rPr>
                <w:rFonts w:ascii="Arial" w:eastAsia="Trebuchet MS" w:hAnsi="Arial" w:cs="Arial"/>
                <w:color w:val="000000"/>
              </w:rPr>
              <w:t xml:space="preserve">41-7 à </w:t>
            </w:r>
            <w:r>
              <w:rPr>
                <w:rFonts w:ascii="Arial" w:eastAsia="Trebuchet MS" w:hAnsi="Arial" w:cs="Arial"/>
                <w:color w:val="000000"/>
              </w:rPr>
              <w:t>L.21</w:t>
            </w:r>
            <w:r w:rsidRPr="00171D7F">
              <w:rPr>
                <w:rFonts w:ascii="Arial" w:eastAsia="Trebuchet MS" w:hAnsi="Arial" w:cs="Arial"/>
                <w:color w:val="000000"/>
              </w:rPr>
              <w:t xml:space="preserve">41-10 du code de la commande publique ou DC1 joint </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49D2AD" w14:textId="77777777" w:rsidR="00643D1B" w:rsidRPr="00171D7F" w:rsidRDefault="00643D1B" w:rsidP="00261726">
            <w:pPr>
              <w:ind w:left="80" w:right="80"/>
              <w:jc w:val="center"/>
              <w:rPr>
                <w:rFonts w:ascii="Arial" w:eastAsia="Trebuchet MS" w:hAnsi="Arial" w:cs="Arial"/>
                <w:color w:val="000000"/>
              </w:rPr>
            </w:pPr>
            <w:r w:rsidRPr="00171D7F">
              <w:rPr>
                <w:rFonts w:ascii="Arial" w:eastAsia="Trebuchet MS" w:hAnsi="Arial" w:cs="Arial"/>
                <w:color w:val="000000"/>
              </w:rPr>
              <w:t>Non</w:t>
            </w:r>
          </w:p>
        </w:tc>
      </w:tr>
      <w:tr w:rsidR="00643D1B" w:rsidRPr="00171D7F" w14:paraId="20104631" w14:textId="77777777" w:rsidTr="00261726">
        <w:trPr>
          <w:trHeight w:val="814"/>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AEDE6F" w14:textId="77777777" w:rsidR="00643D1B" w:rsidRPr="00171D7F" w:rsidRDefault="00643D1B" w:rsidP="00261726">
            <w:pPr>
              <w:ind w:left="80" w:right="80"/>
              <w:rPr>
                <w:rFonts w:ascii="Arial" w:eastAsia="Trebuchet MS" w:hAnsi="Arial" w:cs="Arial"/>
                <w:color w:val="000000"/>
              </w:rPr>
            </w:pPr>
            <w:r w:rsidRPr="00171D7F">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981953" w14:textId="77777777" w:rsidR="00643D1B" w:rsidRPr="00171D7F" w:rsidRDefault="00643D1B" w:rsidP="00261726">
            <w:pPr>
              <w:ind w:left="80" w:right="80"/>
              <w:jc w:val="center"/>
              <w:rPr>
                <w:rFonts w:ascii="Arial" w:eastAsia="Trebuchet MS" w:hAnsi="Arial" w:cs="Arial"/>
                <w:color w:val="000000"/>
              </w:rPr>
            </w:pPr>
            <w:r w:rsidRPr="00171D7F">
              <w:rPr>
                <w:rFonts w:ascii="Arial" w:eastAsia="Trebuchet MS" w:hAnsi="Arial" w:cs="Arial"/>
                <w:color w:val="000000"/>
              </w:rPr>
              <w:t>Non</w:t>
            </w:r>
          </w:p>
        </w:tc>
      </w:tr>
      <w:tr w:rsidR="00643D1B" w:rsidRPr="00171D7F" w14:paraId="33D64BBE" w14:textId="77777777" w:rsidTr="00261726">
        <w:trPr>
          <w:trHeight w:val="422"/>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6192C2" w14:textId="77777777" w:rsidR="00643D1B" w:rsidRPr="00171D7F" w:rsidRDefault="00643D1B" w:rsidP="00261726">
            <w:pPr>
              <w:ind w:left="80" w:right="80"/>
              <w:rPr>
                <w:rFonts w:ascii="Arial" w:eastAsia="Trebuchet MS" w:hAnsi="Arial" w:cs="Arial"/>
                <w:color w:val="000000"/>
              </w:rPr>
            </w:pPr>
            <w:r w:rsidRPr="00171D7F">
              <w:rPr>
                <w:rFonts w:ascii="Arial" w:eastAsia="Trebuchet MS" w:hAnsi="Arial" w:cs="Arial"/>
                <w:color w:val="000000"/>
              </w:rPr>
              <w:t>Copie du ou des jugements prononcés, si le candidat est en redressement judiciaire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47D57F" w14:textId="77777777" w:rsidR="00643D1B" w:rsidRPr="00171D7F" w:rsidRDefault="00643D1B" w:rsidP="00261726">
            <w:pPr>
              <w:ind w:left="80" w:right="80"/>
              <w:jc w:val="center"/>
              <w:rPr>
                <w:rFonts w:ascii="Arial" w:eastAsia="Trebuchet MS" w:hAnsi="Arial" w:cs="Arial"/>
                <w:color w:val="000000"/>
              </w:rPr>
            </w:pPr>
            <w:r w:rsidRPr="00171D7F">
              <w:rPr>
                <w:rFonts w:ascii="Arial" w:eastAsia="Trebuchet MS" w:hAnsi="Arial" w:cs="Arial"/>
                <w:color w:val="000000"/>
              </w:rPr>
              <w:t xml:space="preserve">Non </w:t>
            </w:r>
          </w:p>
        </w:tc>
      </w:tr>
      <w:tr w:rsidR="00643D1B" w:rsidRPr="00171D7F" w14:paraId="2B9E8235" w14:textId="77777777" w:rsidTr="00261726">
        <w:trPr>
          <w:trHeight w:val="415"/>
        </w:trPr>
        <w:tc>
          <w:tcPr>
            <w:tcW w:w="87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24935D" w14:textId="77777777" w:rsidR="00643D1B" w:rsidRPr="00171D7F" w:rsidRDefault="00643D1B" w:rsidP="00261726">
            <w:pPr>
              <w:ind w:left="80" w:right="80"/>
              <w:rPr>
                <w:rFonts w:ascii="Arial" w:eastAsia="Trebuchet MS" w:hAnsi="Arial" w:cs="Arial"/>
                <w:color w:val="000000"/>
              </w:rPr>
            </w:pPr>
            <w:r w:rsidRPr="00171D7F">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361A5E" w14:textId="77777777" w:rsidR="00643D1B" w:rsidRPr="00171D7F" w:rsidRDefault="00643D1B" w:rsidP="00261726">
            <w:pPr>
              <w:ind w:left="80" w:right="80"/>
              <w:jc w:val="center"/>
              <w:rPr>
                <w:rFonts w:ascii="Arial" w:eastAsia="Trebuchet MS" w:hAnsi="Arial" w:cs="Arial"/>
                <w:color w:val="000000"/>
              </w:rPr>
            </w:pPr>
            <w:r w:rsidRPr="00171D7F">
              <w:rPr>
                <w:rFonts w:ascii="Arial" w:eastAsia="Trebuchet MS" w:hAnsi="Arial" w:cs="Arial"/>
                <w:color w:val="000000"/>
              </w:rPr>
              <w:t xml:space="preserve">Non </w:t>
            </w:r>
          </w:p>
        </w:tc>
      </w:tr>
    </w:tbl>
    <w:p w14:paraId="7AF6010B" w14:textId="77777777" w:rsidR="00643D1B" w:rsidRPr="00F250C1" w:rsidRDefault="00643D1B" w:rsidP="00643D1B">
      <w:pPr>
        <w:rPr>
          <w:rFonts w:ascii="Arial" w:hAnsi="Arial" w:cs="Arial"/>
          <w:highlight w:val="yellow"/>
        </w:rPr>
      </w:pPr>
    </w:p>
    <w:p w14:paraId="4A930260" w14:textId="77777777" w:rsidR="00643D1B" w:rsidRPr="007F315B" w:rsidRDefault="00643D1B" w:rsidP="00643D1B">
      <w:pPr>
        <w:pStyle w:val="ParagrapheIndent2"/>
        <w:jc w:val="both"/>
        <w:rPr>
          <w:b/>
          <w:bCs/>
          <w:color w:val="000000"/>
          <w:lang w:val="fr-FR"/>
        </w:rPr>
      </w:pPr>
      <w:r w:rsidRPr="007F315B">
        <w:rPr>
          <w:b/>
          <w:bCs/>
          <w:color w:val="000000"/>
          <w:lang w:val="fr-FR"/>
        </w:rPr>
        <w:t>Renseignements concernant la capacité économique et financière de l'entreprise :</w:t>
      </w:r>
    </w:p>
    <w:p w14:paraId="04CEEEA0" w14:textId="77777777" w:rsidR="00643D1B" w:rsidRPr="00171D7F" w:rsidRDefault="00643D1B" w:rsidP="00643D1B">
      <w:pPr>
        <w:pStyle w:val="ParagrapheIndent2"/>
        <w:jc w:val="both"/>
        <w:rPr>
          <w:color w:val="000000"/>
          <w:lang w:val="fr-FR"/>
        </w:rPr>
      </w:pPr>
    </w:p>
    <w:tbl>
      <w:tblPr>
        <w:tblW w:w="10209" w:type="dxa"/>
        <w:tblLayout w:type="fixed"/>
        <w:tblLook w:val="04A0" w:firstRow="1" w:lastRow="0" w:firstColumn="1" w:lastColumn="0" w:noHBand="0" w:noVBand="1"/>
      </w:tblPr>
      <w:tblGrid>
        <w:gridCol w:w="9217"/>
        <w:gridCol w:w="992"/>
      </w:tblGrid>
      <w:tr w:rsidR="00643D1B" w:rsidRPr="00171D7F" w14:paraId="279A2F47" w14:textId="77777777" w:rsidTr="00261726">
        <w:trPr>
          <w:trHeight w:val="624"/>
        </w:trPr>
        <w:tc>
          <w:tcPr>
            <w:tcW w:w="921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1A52A1F" w14:textId="77777777" w:rsidR="00643D1B" w:rsidRPr="00171D7F" w:rsidRDefault="00643D1B" w:rsidP="00261726">
            <w:pPr>
              <w:jc w:val="center"/>
              <w:rPr>
                <w:rFonts w:ascii="Arial" w:eastAsia="Trebuchet MS" w:hAnsi="Arial" w:cs="Arial"/>
                <w:color w:val="000000"/>
              </w:rPr>
            </w:pPr>
            <w:r w:rsidRPr="00171D7F">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84DB15F" w14:textId="77777777" w:rsidR="00643D1B" w:rsidRPr="00171D7F" w:rsidRDefault="00643D1B" w:rsidP="00261726">
            <w:pPr>
              <w:jc w:val="center"/>
              <w:rPr>
                <w:rFonts w:ascii="Arial" w:eastAsia="Trebuchet MS" w:hAnsi="Arial" w:cs="Arial"/>
                <w:color w:val="000000"/>
              </w:rPr>
            </w:pPr>
            <w:r w:rsidRPr="00171D7F">
              <w:rPr>
                <w:rFonts w:ascii="Arial" w:eastAsia="Trebuchet MS" w:hAnsi="Arial" w:cs="Arial"/>
                <w:color w:val="000000"/>
              </w:rPr>
              <w:t>Signature</w:t>
            </w:r>
          </w:p>
        </w:tc>
      </w:tr>
      <w:tr w:rsidR="00643D1B" w:rsidRPr="00171D7F" w14:paraId="60CFBF6F" w14:textId="77777777" w:rsidTr="00261726">
        <w:trPr>
          <w:trHeight w:val="624"/>
        </w:trPr>
        <w:tc>
          <w:tcPr>
            <w:tcW w:w="9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147F3F" w14:textId="77777777" w:rsidR="00643D1B" w:rsidRPr="00171D7F" w:rsidRDefault="00643D1B" w:rsidP="00261726">
            <w:pPr>
              <w:ind w:left="40" w:right="135"/>
              <w:jc w:val="both"/>
              <w:rPr>
                <w:rFonts w:ascii="Arial" w:eastAsia="Trebuchet MS" w:hAnsi="Arial" w:cs="Arial"/>
                <w:color w:val="000000"/>
              </w:rPr>
            </w:pPr>
            <w:r w:rsidRPr="00171D7F">
              <w:rPr>
                <w:rFonts w:ascii="Arial" w:eastAsia="Trebuchet MS" w:hAnsi="Arial" w:cs="Arial"/>
                <w:color w:val="000000"/>
              </w:rPr>
              <w:t xml:space="preserve">Déclaration concernant le </w:t>
            </w:r>
            <w:r w:rsidRPr="003D4A84">
              <w:rPr>
                <w:rFonts w:ascii="Arial" w:eastAsia="Trebuchet MS" w:hAnsi="Arial" w:cs="Arial"/>
                <w:color w:val="000000"/>
              </w:rPr>
              <w:t>chiffre d'affaires global et le chiffre d'affaires concernant les prestations objet du contrat, réalisées au 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628686" w14:textId="77777777" w:rsidR="00643D1B" w:rsidRPr="00171D7F" w:rsidRDefault="00643D1B" w:rsidP="00261726">
            <w:pPr>
              <w:ind w:left="40" w:right="40"/>
              <w:jc w:val="center"/>
              <w:rPr>
                <w:rFonts w:ascii="Arial" w:eastAsia="Trebuchet MS" w:hAnsi="Arial" w:cs="Arial"/>
                <w:color w:val="000000"/>
              </w:rPr>
            </w:pPr>
            <w:r w:rsidRPr="00171D7F">
              <w:rPr>
                <w:rFonts w:ascii="Arial" w:eastAsia="Trebuchet MS" w:hAnsi="Arial" w:cs="Arial"/>
                <w:color w:val="000000"/>
              </w:rPr>
              <w:t>Non</w:t>
            </w:r>
          </w:p>
        </w:tc>
      </w:tr>
      <w:tr w:rsidR="00643D1B" w:rsidRPr="00171D7F" w14:paraId="2B0C30B0" w14:textId="77777777" w:rsidTr="00261726">
        <w:trPr>
          <w:trHeight w:val="624"/>
        </w:trPr>
        <w:tc>
          <w:tcPr>
            <w:tcW w:w="92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EFEFBA" w14:textId="77777777" w:rsidR="00643D1B" w:rsidRPr="00171D7F" w:rsidRDefault="00643D1B" w:rsidP="00261726">
            <w:pPr>
              <w:ind w:left="40" w:right="135"/>
              <w:rPr>
                <w:rFonts w:ascii="Arial" w:eastAsia="Trebuchet MS" w:hAnsi="Arial" w:cs="Arial"/>
                <w:color w:val="000000"/>
              </w:rPr>
            </w:pPr>
            <w:r w:rsidRPr="00171D7F">
              <w:rPr>
                <w:rFonts w:ascii="Arial" w:eastAsia="Trebuchet MS" w:hAnsi="Arial" w:cs="Arial"/>
                <w:color w:val="000000"/>
              </w:rPr>
              <w:t>Déclaration appropriée de banques ou preuve d'une assurance pour les risques professionnels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CC6359" w14:textId="77777777" w:rsidR="00643D1B" w:rsidRPr="00171D7F" w:rsidRDefault="00643D1B" w:rsidP="00261726">
            <w:pPr>
              <w:ind w:left="40" w:right="40"/>
              <w:jc w:val="center"/>
              <w:rPr>
                <w:rFonts w:ascii="Arial" w:eastAsia="Trebuchet MS" w:hAnsi="Arial" w:cs="Arial"/>
                <w:color w:val="000000"/>
              </w:rPr>
            </w:pPr>
            <w:r w:rsidRPr="00171D7F">
              <w:rPr>
                <w:rFonts w:ascii="Arial" w:eastAsia="Trebuchet MS" w:hAnsi="Arial" w:cs="Arial"/>
                <w:color w:val="000000"/>
              </w:rPr>
              <w:t>Non</w:t>
            </w:r>
          </w:p>
        </w:tc>
      </w:tr>
    </w:tbl>
    <w:p w14:paraId="0DB4A43C" w14:textId="77777777" w:rsidR="00643D1B" w:rsidRPr="00F250C1" w:rsidRDefault="00643D1B" w:rsidP="00643D1B">
      <w:pPr>
        <w:rPr>
          <w:rFonts w:ascii="Arial" w:hAnsi="Arial" w:cs="Arial"/>
          <w:highlight w:val="yellow"/>
        </w:rPr>
      </w:pPr>
    </w:p>
    <w:p w14:paraId="660D5288" w14:textId="77777777" w:rsidR="00643D1B" w:rsidRPr="003D4A84" w:rsidRDefault="00643D1B" w:rsidP="00643D1B">
      <w:pPr>
        <w:pStyle w:val="ParagrapheIndent2"/>
        <w:jc w:val="both"/>
        <w:rPr>
          <w:b/>
          <w:bCs/>
          <w:color w:val="000000"/>
          <w:lang w:val="fr-FR"/>
        </w:rPr>
      </w:pPr>
      <w:r w:rsidRPr="003D4A84">
        <w:rPr>
          <w:b/>
          <w:bCs/>
          <w:color w:val="000000"/>
          <w:lang w:val="fr-FR"/>
        </w:rPr>
        <w:t xml:space="preserve">Renseignements concernant les références professionnelles et la capacité technique de l'entreprise </w:t>
      </w:r>
    </w:p>
    <w:p w14:paraId="28242936" w14:textId="77777777" w:rsidR="00643D1B" w:rsidRPr="003D4A84" w:rsidRDefault="00643D1B" w:rsidP="00643D1B"/>
    <w:tbl>
      <w:tblPr>
        <w:tblW w:w="10351" w:type="dxa"/>
        <w:tblLayout w:type="fixed"/>
        <w:tblLook w:val="04A0" w:firstRow="1" w:lastRow="0" w:firstColumn="1" w:lastColumn="0" w:noHBand="0" w:noVBand="1"/>
      </w:tblPr>
      <w:tblGrid>
        <w:gridCol w:w="9359"/>
        <w:gridCol w:w="992"/>
      </w:tblGrid>
      <w:tr w:rsidR="00643D1B" w:rsidRPr="003D4A84" w14:paraId="38FDEF29" w14:textId="77777777" w:rsidTr="00261726">
        <w:trPr>
          <w:trHeight w:val="454"/>
        </w:trPr>
        <w:tc>
          <w:tcPr>
            <w:tcW w:w="93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E4DD57C" w14:textId="77777777" w:rsidR="00643D1B" w:rsidRPr="003D4A84" w:rsidRDefault="00643D1B" w:rsidP="00261726">
            <w:pPr>
              <w:jc w:val="center"/>
              <w:rPr>
                <w:rFonts w:ascii="Arial" w:eastAsia="Trebuchet MS" w:hAnsi="Arial" w:cs="Arial"/>
                <w:b/>
                <w:bCs/>
                <w:color w:val="000000"/>
              </w:rPr>
            </w:pPr>
            <w:r w:rsidRPr="003D4A84">
              <w:rPr>
                <w:rFonts w:ascii="Arial" w:eastAsia="Trebuchet MS" w:hAnsi="Arial" w:cs="Arial"/>
                <w:b/>
                <w:bCs/>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B03B9DB" w14:textId="77777777" w:rsidR="00643D1B" w:rsidRPr="003D4A84" w:rsidRDefault="00643D1B" w:rsidP="00261726">
            <w:pPr>
              <w:jc w:val="center"/>
              <w:rPr>
                <w:rFonts w:ascii="Arial" w:eastAsia="Trebuchet MS" w:hAnsi="Arial" w:cs="Arial"/>
                <w:b/>
                <w:bCs/>
                <w:color w:val="000000"/>
              </w:rPr>
            </w:pPr>
            <w:r w:rsidRPr="003D4A84">
              <w:rPr>
                <w:rFonts w:ascii="Arial" w:eastAsia="Trebuchet MS" w:hAnsi="Arial" w:cs="Arial"/>
                <w:b/>
                <w:bCs/>
                <w:color w:val="000000"/>
              </w:rPr>
              <w:t>Signature</w:t>
            </w:r>
          </w:p>
        </w:tc>
      </w:tr>
      <w:tr w:rsidR="00643D1B" w:rsidRPr="003D4A84" w14:paraId="103E058B" w14:textId="77777777" w:rsidTr="00261726">
        <w:trPr>
          <w:trHeight w:val="472"/>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CCC141" w14:textId="77777777" w:rsidR="00643D1B" w:rsidRPr="003D4A84" w:rsidRDefault="00643D1B" w:rsidP="00261726">
            <w:pPr>
              <w:ind w:left="40" w:right="135"/>
              <w:jc w:val="both"/>
              <w:rPr>
                <w:rFonts w:ascii="Arial" w:eastAsia="Trebuchet MS" w:hAnsi="Arial" w:cs="Arial"/>
                <w:color w:val="000000"/>
              </w:rPr>
            </w:pPr>
            <w:r w:rsidRPr="003D4A84">
              <w:rPr>
                <w:rFonts w:ascii="Arial" w:eastAsia="Trebuchet MS" w:hAnsi="Arial" w:cs="Arial"/>
                <w:color w:val="000000"/>
              </w:rPr>
              <w:t>Déclaration indiquant les effectifs moyens annuels du candidat et l'importance du personnel d'encadrement 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1E876C" w14:textId="77777777" w:rsidR="00643D1B" w:rsidRPr="003D4A84" w:rsidRDefault="00643D1B" w:rsidP="00261726">
            <w:pPr>
              <w:ind w:left="40" w:right="40"/>
              <w:jc w:val="center"/>
              <w:rPr>
                <w:rFonts w:ascii="Arial" w:eastAsia="Trebuchet MS" w:hAnsi="Arial" w:cs="Arial"/>
                <w:color w:val="000000"/>
              </w:rPr>
            </w:pPr>
            <w:r w:rsidRPr="003D4A84">
              <w:rPr>
                <w:rFonts w:ascii="Arial" w:eastAsia="Trebuchet MS" w:hAnsi="Arial" w:cs="Arial"/>
                <w:color w:val="000000"/>
              </w:rPr>
              <w:t>Non</w:t>
            </w:r>
          </w:p>
        </w:tc>
      </w:tr>
      <w:tr w:rsidR="00643D1B" w:rsidRPr="003D4A84" w14:paraId="7EFBF9E7" w14:textId="77777777" w:rsidTr="00261726">
        <w:trPr>
          <w:trHeight w:val="670"/>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675321" w14:textId="77777777" w:rsidR="00643D1B" w:rsidRPr="003D4A84" w:rsidRDefault="00643D1B" w:rsidP="00261726">
            <w:pPr>
              <w:ind w:left="40" w:right="135"/>
              <w:jc w:val="both"/>
              <w:rPr>
                <w:rFonts w:ascii="Arial" w:eastAsia="Trebuchet MS" w:hAnsi="Arial" w:cs="Arial"/>
                <w:color w:val="000000"/>
              </w:rPr>
            </w:pPr>
            <w:r w:rsidRPr="003D4A84">
              <w:rPr>
                <w:rFonts w:ascii="Arial" w:eastAsia="Trebuchet MS" w:hAnsi="Arial" w:cs="Arial"/>
                <w:color w:val="000000"/>
              </w:rPr>
              <w:t xml:space="preserve">Liste des principales prestations effectuées au cours des trois dernières années, indiquant le montant, la date et le destinataire. Elles sont prouvées par des attestations du destinataire </w:t>
            </w:r>
            <w:r w:rsidRPr="003D4A84">
              <w:rPr>
                <w:rFonts w:ascii="Arial" w:eastAsia="Trebuchet MS" w:hAnsi="Arial" w:cs="Arial"/>
                <w:color w:val="000000"/>
              </w:rPr>
              <w:br/>
              <w:t>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ECE438" w14:textId="77777777" w:rsidR="00643D1B" w:rsidRPr="003D4A84" w:rsidRDefault="00643D1B" w:rsidP="00261726">
            <w:pPr>
              <w:ind w:left="40" w:right="40"/>
              <w:jc w:val="center"/>
              <w:rPr>
                <w:rFonts w:ascii="Arial" w:eastAsia="Trebuchet MS" w:hAnsi="Arial" w:cs="Arial"/>
                <w:color w:val="000000"/>
              </w:rPr>
            </w:pPr>
            <w:r w:rsidRPr="003D4A84">
              <w:rPr>
                <w:rFonts w:ascii="Arial" w:eastAsia="Trebuchet MS" w:hAnsi="Arial" w:cs="Arial"/>
                <w:color w:val="000000"/>
              </w:rPr>
              <w:t>Non</w:t>
            </w:r>
          </w:p>
        </w:tc>
      </w:tr>
      <w:tr w:rsidR="00643D1B" w:rsidRPr="003D4A84" w14:paraId="437B8C90" w14:textId="77777777" w:rsidTr="00261726">
        <w:trPr>
          <w:trHeight w:val="670"/>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AF10A6" w14:textId="77777777" w:rsidR="00643D1B" w:rsidRPr="003D4A84" w:rsidRDefault="00643D1B" w:rsidP="00261726">
            <w:pPr>
              <w:ind w:left="40" w:right="135"/>
              <w:jc w:val="both"/>
              <w:rPr>
                <w:rFonts w:ascii="Arial" w:eastAsia="Trebuchet MS" w:hAnsi="Arial" w:cs="Arial"/>
                <w:b/>
                <w:bCs/>
                <w:color w:val="000000"/>
              </w:rPr>
            </w:pPr>
            <w:r w:rsidRPr="003D4A84">
              <w:rPr>
                <w:rFonts w:ascii="Arial" w:eastAsia="Trebuchet MS" w:hAnsi="Arial" w:cs="Arial"/>
                <w:color w:val="000000"/>
              </w:rPr>
              <w:t>Déclaration indiquant l’outillage, le matériel et l’équipement technique dont le candidat dispose pour la réalisation de contrats de même nature.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1E825B" w14:textId="77777777" w:rsidR="00643D1B" w:rsidRPr="003D4A84" w:rsidRDefault="00643D1B" w:rsidP="00261726">
            <w:pPr>
              <w:ind w:left="40" w:right="40"/>
              <w:jc w:val="center"/>
              <w:rPr>
                <w:rFonts w:ascii="Arial" w:eastAsia="Trebuchet MS" w:hAnsi="Arial" w:cs="Arial"/>
                <w:color w:val="000000"/>
              </w:rPr>
            </w:pPr>
            <w:r w:rsidRPr="003D4A84">
              <w:rPr>
                <w:rFonts w:ascii="Arial" w:eastAsia="Trebuchet MS" w:hAnsi="Arial" w:cs="Arial"/>
                <w:color w:val="000000"/>
              </w:rPr>
              <w:t xml:space="preserve">Non </w:t>
            </w:r>
          </w:p>
        </w:tc>
      </w:tr>
      <w:tr w:rsidR="00643D1B" w:rsidRPr="00171D7F" w14:paraId="0EA07B88" w14:textId="77777777" w:rsidTr="00261726">
        <w:trPr>
          <w:trHeight w:val="670"/>
        </w:trPr>
        <w:tc>
          <w:tcPr>
            <w:tcW w:w="93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CC504B" w14:textId="77777777" w:rsidR="00643D1B" w:rsidRPr="003D4A84" w:rsidRDefault="00643D1B" w:rsidP="00261726">
            <w:pPr>
              <w:ind w:left="40" w:right="135"/>
              <w:jc w:val="both"/>
              <w:rPr>
                <w:rFonts w:ascii="Arial" w:eastAsia="Trebuchet MS" w:hAnsi="Arial" w:cs="Arial"/>
                <w:b/>
                <w:bCs/>
                <w:color w:val="000000"/>
              </w:rPr>
            </w:pPr>
            <w:r w:rsidRPr="003D4A84">
              <w:rPr>
                <w:rFonts w:ascii="Arial" w:eastAsia="Trebuchet MS" w:hAnsi="Arial" w:cs="Arial"/>
                <w:color w:val="000000"/>
              </w:rPr>
              <w:t>Description de l’équipement technique, des mesures employées par l’opérateur économique pour s’assurer de la qualité et des moyens d’étude et de recherche de son entreprise.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31413C" w14:textId="77777777" w:rsidR="00643D1B" w:rsidRPr="00171D7F" w:rsidRDefault="00643D1B" w:rsidP="00261726">
            <w:pPr>
              <w:ind w:left="40" w:right="40"/>
              <w:jc w:val="center"/>
              <w:rPr>
                <w:rFonts w:ascii="Arial" w:eastAsia="Trebuchet MS" w:hAnsi="Arial" w:cs="Arial"/>
                <w:color w:val="000000"/>
              </w:rPr>
            </w:pPr>
            <w:r w:rsidRPr="003D4A84">
              <w:rPr>
                <w:rFonts w:ascii="Arial" w:eastAsia="Trebuchet MS" w:hAnsi="Arial" w:cs="Arial"/>
                <w:color w:val="000000"/>
              </w:rPr>
              <w:t>Non</w:t>
            </w:r>
            <w:r>
              <w:rPr>
                <w:rFonts w:ascii="Arial" w:eastAsia="Trebuchet MS" w:hAnsi="Arial" w:cs="Arial"/>
                <w:color w:val="000000"/>
              </w:rPr>
              <w:t xml:space="preserve"> </w:t>
            </w:r>
          </w:p>
        </w:tc>
      </w:tr>
    </w:tbl>
    <w:p w14:paraId="42BD8E13" w14:textId="77777777" w:rsidR="00EB2E2F" w:rsidRPr="00085991" w:rsidRDefault="00EB2E2F" w:rsidP="00EB2E2F">
      <w:pPr>
        <w:rPr>
          <w:rFonts w:ascii="Arial" w:hAnsi="Arial" w:cs="Arial"/>
        </w:rPr>
      </w:pPr>
    </w:p>
    <w:p w14:paraId="7D00521B" w14:textId="77777777" w:rsidR="00EB2E2F" w:rsidRPr="00085991" w:rsidRDefault="00EB2E2F" w:rsidP="00EB2E2F">
      <w:pPr>
        <w:pStyle w:val="ParagrapheIndent2"/>
        <w:jc w:val="both"/>
        <w:rPr>
          <w:color w:val="000000"/>
          <w:lang w:val="fr-FR"/>
        </w:rPr>
      </w:pPr>
      <w:r w:rsidRPr="00085991">
        <w:rPr>
          <w:color w:val="000000"/>
          <w:lang w:val="fr-FR"/>
        </w:rPr>
        <w:t xml:space="preserve">Pour présenter leur candidature, les candidats peuvent utiliser les formulaires DC1 (lettre de candidature) </w:t>
      </w:r>
    </w:p>
    <w:p w14:paraId="105AC288" w14:textId="77777777" w:rsidR="00EB2E2F" w:rsidRPr="00085991" w:rsidRDefault="00EB2E2F" w:rsidP="00EB2E2F">
      <w:pPr>
        <w:pStyle w:val="ParagrapheIndent2"/>
        <w:ind w:right="-659"/>
        <w:rPr>
          <w:color w:val="000000"/>
          <w:lang w:val="fr-FR"/>
        </w:rPr>
      </w:pPr>
      <w:proofErr w:type="gramStart"/>
      <w:r w:rsidRPr="00085991">
        <w:rPr>
          <w:color w:val="000000"/>
          <w:lang w:val="fr-FR"/>
        </w:rPr>
        <w:t>et</w:t>
      </w:r>
      <w:proofErr w:type="gramEnd"/>
      <w:r w:rsidRPr="00085991">
        <w:rPr>
          <w:color w:val="000000"/>
          <w:lang w:val="fr-FR"/>
        </w:rPr>
        <w:t xml:space="preserve"> DC2 (déclaration du candidat). Ces documents sont disponibles gratuitement sur le site www.economie.gouv.fr.</w:t>
      </w:r>
    </w:p>
    <w:p w14:paraId="04E5A477" w14:textId="77777777" w:rsidR="00EB2E2F" w:rsidRPr="00085991" w:rsidRDefault="00EB2E2F" w:rsidP="00EB2E2F">
      <w:pPr>
        <w:pStyle w:val="ParagrapheIndent2"/>
        <w:jc w:val="both"/>
        <w:rPr>
          <w:color w:val="000000"/>
          <w:lang w:val="fr-FR"/>
        </w:rPr>
      </w:pPr>
    </w:p>
    <w:p w14:paraId="78E32086" w14:textId="77777777" w:rsidR="00EB2E2F" w:rsidRPr="00085991" w:rsidRDefault="00EB2E2F" w:rsidP="00EB2E2F">
      <w:pPr>
        <w:pStyle w:val="ParagrapheIndent2"/>
        <w:jc w:val="both"/>
        <w:rPr>
          <w:color w:val="000000"/>
          <w:lang w:val="fr-FR"/>
        </w:rPr>
      </w:pPr>
      <w:r w:rsidRPr="00085991">
        <w:rPr>
          <w:color w:val="000000"/>
          <w:lang w:val="fr-FR"/>
        </w:rPr>
        <w:t>Ils peuvent aussi utiliser le Document Unique de Marché Européen (DUME).</w:t>
      </w:r>
      <w:r w:rsidRPr="00085991">
        <w:rPr>
          <w:color w:val="000000"/>
          <w:lang w:val="fr-FR"/>
        </w:rPr>
        <w:c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3C63B6D5" w14:textId="77777777" w:rsidR="00EB2E2F" w:rsidRPr="00085991" w:rsidRDefault="00EB2E2F" w:rsidP="00EB2E2F">
      <w:pPr>
        <w:rPr>
          <w:rFonts w:ascii="Arial" w:hAnsi="Arial" w:cs="Arial"/>
        </w:rPr>
      </w:pPr>
    </w:p>
    <w:p w14:paraId="5869D07C" w14:textId="77777777" w:rsidR="00EB2E2F" w:rsidRPr="00085991" w:rsidRDefault="00EB2E2F" w:rsidP="00EB2E2F">
      <w:pPr>
        <w:pStyle w:val="ParagrapheIndent2"/>
        <w:ind w:left="20" w:right="20"/>
        <w:jc w:val="both"/>
        <w:rPr>
          <w:color w:val="000000"/>
          <w:lang w:val="fr-FR"/>
        </w:rPr>
      </w:pPr>
      <w:r w:rsidRPr="00085991">
        <w:rPr>
          <w:color w:val="000000"/>
          <w:lang w:val="fr-FR"/>
        </w:rPr>
        <w:t xml:space="preserve">L'offre, qu'elle soit présentée par une seule entreprise ou par un groupement, devra indiquer tous les sous-traitants connus lors de son dépôt. </w:t>
      </w:r>
    </w:p>
    <w:p w14:paraId="6E700D58" w14:textId="77777777" w:rsidR="00EB2E2F" w:rsidRPr="00085991" w:rsidRDefault="00EB2E2F" w:rsidP="00EB2E2F">
      <w:pPr>
        <w:pStyle w:val="Titre1"/>
        <w:jc w:val="both"/>
        <w:rPr>
          <w:rFonts w:eastAsia="Trebuchet MS"/>
          <w:b w:val="0"/>
          <w:bCs w:val="0"/>
          <w:color w:val="000000"/>
          <w:sz w:val="12"/>
          <w:szCs w:val="12"/>
        </w:rPr>
      </w:pPr>
      <w:bookmarkStart w:id="9" w:name="_Toc78201641"/>
      <w:bookmarkStart w:id="10" w:name="_Toc78290291"/>
      <w:bookmarkStart w:id="11" w:name="_Toc82763021"/>
      <w:bookmarkStart w:id="12" w:name="_Toc97903068"/>
      <w:bookmarkStart w:id="13" w:name="_Toc97909727"/>
      <w:bookmarkStart w:id="14" w:name="_Toc97910389"/>
      <w:bookmarkStart w:id="15" w:name="_Toc99354150"/>
      <w:bookmarkStart w:id="16" w:name="_Toc99447202"/>
      <w:bookmarkStart w:id="17" w:name="_Toc109910284"/>
    </w:p>
    <w:p w14:paraId="5BBCE32D" w14:textId="77777777" w:rsidR="00EB2E2F" w:rsidRPr="00085991" w:rsidRDefault="00EB2E2F" w:rsidP="00EB2E2F">
      <w:pPr>
        <w:jc w:val="both"/>
        <w:rPr>
          <w:rFonts w:ascii="Arial" w:hAnsi="Arial" w:cs="Arial"/>
        </w:rPr>
      </w:pPr>
      <w:bookmarkStart w:id="18" w:name="_Toc120604522"/>
      <w:bookmarkStart w:id="19" w:name="_Toc125982592"/>
      <w:bookmarkStart w:id="20" w:name="_Toc126316400"/>
      <w:bookmarkStart w:id="21" w:name="_Toc126676457"/>
      <w:bookmarkStart w:id="22" w:name="_Toc127180743"/>
      <w:bookmarkStart w:id="23" w:name="_Toc130480038"/>
      <w:bookmarkStart w:id="24" w:name="_Toc131150788"/>
      <w:bookmarkStart w:id="25" w:name="_Toc131412338"/>
      <w:r w:rsidRPr="00085991">
        <w:rPr>
          <w:rFonts w:ascii="Arial" w:eastAsia="Trebuchet MS" w:hAnsi="Arial" w:cs="Arial"/>
          <w:color w:val="000000"/>
        </w:rPr>
        <w:t xml:space="preserve">Elle devra également indiquer les prestations dont la sous-traitance est envisagée, la dénomination et la qualité des sous-traitants. Cette liste devra figurer dans la proposition des prestations sous-traitées et toutes les informations utiles devront être données pour justifier de leur qualification et de leur garantie ; le candidat fournira à l’appui un formulaire DC4 dûment rempli (formulaire DC4 disponible sur le site de la DAJ à l’adresse internet suivante : </w:t>
      </w:r>
      <w:hyperlink r:id="rId42" w:history="1">
        <w:r w:rsidRPr="00085991">
          <w:rPr>
            <w:rStyle w:val="Lienhypertexte"/>
            <w:rFonts w:ascii="Arial" w:eastAsia="Trebuchet MS" w:hAnsi="Arial" w:cs="Arial"/>
          </w:rPr>
          <w:t>http://www.economie.gouv.fr/daj/commande-publique</w:t>
        </w:r>
      </w:hyperlink>
      <w:r w:rsidRPr="00085991">
        <w:rPr>
          <w:rFonts w:ascii="Arial" w:eastAsia="Trebuchet MS" w:hAnsi="Arial" w:cs="Arial"/>
          <w:color w:val="0000FF"/>
        </w:rPr>
        <w: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0A6FD352" w14:textId="6F38B18E" w:rsidR="00AC1A92" w:rsidRPr="009F2AF5" w:rsidRDefault="00AC1A92" w:rsidP="00EB2E2F">
      <w:pPr>
        <w:ind w:left="14" w:right="83"/>
        <w:rPr>
          <w:spacing w:val="-10"/>
          <w:sz w:val="22"/>
          <w:szCs w:val="22"/>
        </w:rPr>
      </w:pPr>
    </w:p>
    <w:sectPr w:rsidR="00AC1A92" w:rsidRPr="009F2AF5" w:rsidSect="00206379">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15A7F" w14:textId="77777777" w:rsidR="00206379" w:rsidRDefault="00206379">
      <w:r>
        <w:separator/>
      </w:r>
    </w:p>
  </w:endnote>
  <w:endnote w:type="continuationSeparator" w:id="0">
    <w:p w14:paraId="0494C01B" w14:textId="77777777" w:rsidR="00206379" w:rsidRDefault="00206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Condensed">
    <w:altName w:val="Sylfaen"/>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79D"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F73D0B5" w14:textId="2D810176"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sidR="00AE6787">
      <w:rPr>
        <w:rFonts w:ascii="Arial" w:hAnsi="Arial" w:cs="Arial"/>
        <w:b/>
        <w:color w:val="FFFFFF"/>
      </w:rPr>
      <w:t>202</w:t>
    </w:r>
    <w:r w:rsidR="00BB55F4">
      <w:rPr>
        <w:rFonts w:ascii="Arial" w:hAnsi="Arial" w:cs="Arial"/>
        <w:b/>
        <w:color w:val="FFFFFF"/>
      </w:rPr>
      <w:t>5</w:t>
    </w:r>
    <w:r w:rsidR="00AE6787">
      <w:rPr>
        <w:rFonts w:ascii="Arial" w:hAnsi="Arial" w:cs="Arial"/>
        <w:b/>
        <w:color w:val="FFFFFF"/>
      </w:rPr>
      <w:t>/CONSU/</w:t>
    </w:r>
    <w:r w:rsidR="00BB55F4">
      <w:rPr>
        <w:rFonts w:ascii="Arial" w:hAnsi="Arial" w:cs="Arial"/>
        <w:b/>
        <w:color w:val="FFFFFF"/>
      </w:rPr>
      <w:t>14</w:t>
    </w:r>
    <w:r w:rsidR="008B20DC">
      <w:rPr>
        <w:rFonts w:ascii="Arial" w:hAnsi="Arial" w:cs="Arial"/>
        <w:b/>
        <w:color w:val="FFFFFF"/>
      </w:rPr>
      <w:t xml:space="preserve"> du </w:t>
    </w:r>
    <w:r w:rsidR="000A2586">
      <w:rPr>
        <w:rFonts w:ascii="Arial" w:hAnsi="Arial" w:cs="Arial"/>
        <w:b/>
        <w:color w:val="FFFFFF"/>
      </w:rPr>
      <w:t>2</w:t>
    </w:r>
    <w:r w:rsidR="00F672F7">
      <w:rPr>
        <w:rFonts w:ascii="Arial" w:hAnsi="Arial" w:cs="Arial"/>
        <w:b/>
        <w:color w:val="FFFFFF"/>
      </w:rPr>
      <w:t>9</w:t>
    </w:r>
    <w:r w:rsidR="000A2586">
      <w:rPr>
        <w:rFonts w:ascii="Arial" w:hAnsi="Arial" w:cs="Arial"/>
        <w:b/>
        <w:color w:val="FFFFFF"/>
      </w:rPr>
      <w:t xml:space="preserve"> juillet</w:t>
    </w:r>
    <w:r w:rsidR="00206379">
      <w:rPr>
        <w:rFonts w:ascii="Arial" w:hAnsi="Arial" w:cs="Arial"/>
        <w:b/>
        <w:color w:val="FFFFFF"/>
      </w:rPr>
      <w:t xml:space="preserve"> </w:t>
    </w:r>
    <w:r w:rsidR="00AE6787">
      <w:rPr>
        <w:rFonts w:ascii="Arial" w:hAnsi="Arial" w:cs="Arial"/>
        <w:b/>
        <w:color w:val="FFFFFF"/>
      </w:rPr>
      <w:t>202</w:t>
    </w:r>
    <w:r w:rsidR="00BB55F4">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791AA550"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44EE0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2938C" w14:textId="77777777" w:rsidR="00206379" w:rsidRDefault="00206379">
      <w:r>
        <w:separator/>
      </w:r>
    </w:p>
  </w:footnote>
  <w:footnote w:type="continuationSeparator" w:id="0">
    <w:p w14:paraId="72AB4AD5" w14:textId="77777777" w:rsidR="00206379" w:rsidRDefault="00206379">
      <w:r>
        <w:continuationSeparator/>
      </w:r>
    </w:p>
  </w:footnote>
  <w:footnote w:id="1">
    <w:p w14:paraId="7FD21251"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915AA1B"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0F2BB13E"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7" type="#_x0000_t75" style="width:11.4pt;height:11.4pt" o:bullet="t">
        <v:imagedata r:id="rId1" o:title="msoA23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EC5233"/>
    <w:multiLevelType w:val="hybridMultilevel"/>
    <w:tmpl w:val="2DAA1B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E5C68"/>
    <w:multiLevelType w:val="hybridMultilevel"/>
    <w:tmpl w:val="967C76AE"/>
    <w:lvl w:ilvl="0" w:tplc="3AAAF0BC">
      <w:start w:val="4"/>
      <w:numFmt w:val="bullet"/>
      <w:lvlText w:val="-"/>
      <w:lvlJc w:val="left"/>
      <w:pPr>
        <w:ind w:left="720" w:hanging="360"/>
      </w:pPr>
      <w:rPr>
        <w:rFonts w:ascii="DejaVu Sans Condensed" w:eastAsia="Times New Roman" w:hAnsi="DejaVu Sans Condensed" w:cs="DejaVu Sans Condens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FB4093"/>
    <w:multiLevelType w:val="hybridMultilevel"/>
    <w:tmpl w:val="48D238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5"/>
  </w:num>
  <w:num w:numId="12" w16cid:durableId="1835143130">
    <w:abstractNumId w:val="11"/>
  </w:num>
  <w:num w:numId="13" w16cid:durableId="252318280">
    <w:abstractNumId w:val="4"/>
  </w:num>
  <w:num w:numId="14" w16cid:durableId="339049624">
    <w:abstractNumId w:val="7"/>
  </w:num>
  <w:num w:numId="15" w16cid:durableId="9862767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379"/>
    <w:rsid w:val="00014D10"/>
    <w:rsid w:val="00037426"/>
    <w:rsid w:val="00053ECB"/>
    <w:rsid w:val="0006119A"/>
    <w:rsid w:val="00087CF0"/>
    <w:rsid w:val="000A2586"/>
    <w:rsid w:val="000D43EE"/>
    <w:rsid w:val="000F5A82"/>
    <w:rsid w:val="00122539"/>
    <w:rsid w:val="00152C29"/>
    <w:rsid w:val="001A35E9"/>
    <w:rsid w:val="001B706D"/>
    <w:rsid w:val="001C2556"/>
    <w:rsid w:val="001C278C"/>
    <w:rsid w:val="001C3239"/>
    <w:rsid w:val="001F6217"/>
    <w:rsid w:val="00206379"/>
    <w:rsid w:val="00213CDB"/>
    <w:rsid w:val="00233105"/>
    <w:rsid w:val="00275F96"/>
    <w:rsid w:val="002B4073"/>
    <w:rsid w:val="002B6987"/>
    <w:rsid w:val="002D273A"/>
    <w:rsid w:val="003038BD"/>
    <w:rsid w:val="0031728D"/>
    <w:rsid w:val="00336B01"/>
    <w:rsid w:val="00353F38"/>
    <w:rsid w:val="00365D23"/>
    <w:rsid w:val="003754EE"/>
    <w:rsid w:val="003C374B"/>
    <w:rsid w:val="003F7CC4"/>
    <w:rsid w:val="00424BE1"/>
    <w:rsid w:val="00432D3C"/>
    <w:rsid w:val="0043601A"/>
    <w:rsid w:val="004D44EB"/>
    <w:rsid w:val="004F781A"/>
    <w:rsid w:val="0052468E"/>
    <w:rsid w:val="00585366"/>
    <w:rsid w:val="0059545B"/>
    <w:rsid w:val="005D49F7"/>
    <w:rsid w:val="005F2F62"/>
    <w:rsid w:val="005F7AF0"/>
    <w:rsid w:val="00633F9D"/>
    <w:rsid w:val="00643D1B"/>
    <w:rsid w:val="00726AE2"/>
    <w:rsid w:val="00774652"/>
    <w:rsid w:val="007C10BB"/>
    <w:rsid w:val="007D26F6"/>
    <w:rsid w:val="00814030"/>
    <w:rsid w:val="008233BB"/>
    <w:rsid w:val="008463A4"/>
    <w:rsid w:val="00850D7B"/>
    <w:rsid w:val="008538E7"/>
    <w:rsid w:val="00861860"/>
    <w:rsid w:val="008816B5"/>
    <w:rsid w:val="00890065"/>
    <w:rsid w:val="00895BA5"/>
    <w:rsid w:val="008B20DC"/>
    <w:rsid w:val="008F355B"/>
    <w:rsid w:val="009226E1"/>
    <w:rsid w:val="009252F7"/>
    <w:rsid w:val="00990FBE"/>
    <w:rsid w:val="009E0FF1"/>
    <w:rsid w:val="009F2AF5"/>
    <w:rsid w:val="00A0480F"/>
    <w:rsid w:val="00A111F0"/>
    <w:rsid w:val="00A81E5A"/>
    <w:rsid w:val="00AC1A92"/>
    <w:rsid w:val="00AE4460"/>
    <w:rsid w:val="00AE6787"/>
    <w:rsid w:val="00AF089B"/>
    <w:rsid w:val="00AF41D7"/>
    <w:rsid w:val="00B017BE"/>
    <w:rsid w:val="00B51008"/>
    <w:rsid w:val="00B67683"/>
    <w:rsid w:val="00BB55F4"/>
    <w:rsid w:val="00BD171A"/>
    <w:rsid w:val="00C15DDE"/>
    <w:rsid w:val="00C45602"/>
    <w:rsid w:val="00C66F5A"/>
    <w:rsid w:val="00C9306D"/>
    <w:rsid w:val="00CB762A"/>
    <w:rsid w:val="00CC30F5"/>
    <w:rsid w:val="00CC75B4"/>
    <w:rsid w:val="00CF037C"/>
    <w:rsid w:val="00D01A2A"/>
    <w:rsid w:val="00D10752"/>
    <w:rsid w:val="00D3697A"/>
    <w:rsid w:val="00D474FB"/>
    <w:rsid w:val="00D6694C"/>
    <w:rsid w:val="00D84AFF"/>
    <w:rsid w:val="00D92121"/>
    <w:rsid w:val="00DF7347"/>
    <w:rsid w:val="00E07DDD"/>
    <w:rsid w:val="00E346FA"/>
    <w:rsid w:val="00E87C56"/>
    <w:rsid w:val="00EB2E2F"/>
    <w:rsid w:val="00EB7EA7"/>
    <w:rsid w:val="00F162BE"/>
    <w:rsid w:val="00F167AD"/>
    <w:rsid w:val="00F43BBC"/>
    <w:rsid w:val="00F672F7"/>
    <w:rsid w:val="00F85387"/>
    <w:rsid w:val="00F95B89"/>
    <w:rsid w:val="00FA25DC"/>
    <w:rsid w:val="00FD4E94"/>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2"/>
    </o:shapelayout>
  </w:shapeDefaults>
  <w:doNotEmbedSmartTags/>
  <w:decimalSymbol w:val=","/>
  <w:listSeparator w:val=";"/>
  <w14:docId w14:val="0AEB5B3B"/>
  <w15:chartTrackingRefBased/>
  <w15:docId w15:val="{940B9E6F-3970-4D01-92E9-03B8CEAEC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aliases w:val="destinataire"/>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table" w:customStyle="1" w:styleId="TableGrid">
    <w:name w:val="TableGrid"/>
    <w:rsid w:val="000A2586"/>
    <w:rPr>
      <w:rFonts w:asciiTheme="minorHAnsi" w:eastAsiaTheme="minorEastAsia" w:hAnsiTheme="minorHAnsi" w:cstheme="minorBidi"/>
      <w:kern w:val="2"/>
      <w:sz w:val="22"/>
      <w:szCs w:val="22"/>
      <w14:ligatures w14:val="standardContextual"/>
    </w:rPr>
    <w:tblPr>
      <w:tblCellMar>
        <w:top w:w="0" w:type="dxa"/>
        <w:left w:w="0" w:type="dxa"/>
        <w:bottom w:w="0" w:type="dxa"/>
        <w:right w:w="0" w:type="dxa"/>
      </w:tblCellMar>
    </w:tblPr>
  </w:style>
  <w:style w:type="character" w:customStyle="1" w:styleId="ParagraphedelisteCar">
    <w:name w:val="Paragraphe de liste Car"/>
    <w:basedOn w:val="Policepardfaut"/>
    <w:link w:val="Paragraphedeliste"/>
    <w:uiPriority w:val="34"/>
    <w:rsid w:val="00152C29"/>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www.economie.gouv.fr/daj/commande-publiqu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image" Target="media/image2.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8</TotalTime>
  <Pages>11</Pages>
  <Words>4306</Words>
  <Characters>23685</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27936</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SARDINI Audrey</cp:lastModifiedBy>
  <cp:revision>18</cp:revision>
  <cp:lastPrinted>2023-09-26T08:15:00Z</cp:lastPrinted>
  <dcterms:created xsi:type="dcterms:W3CDTF">2024-07-18T10:09:00Z</dcterms:created>
  <dcterms:modified xsi:type="dcterms:W3CDTF">2025-07-29T12:05:00Z</dcterms:modified>
</cp:coreProperties>
</file>