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D6CE0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EFAAF5A" w14:textId="77777777">
        <w:trPr>
          <w:trHeight w:val="1132"/>
        </w:trPr>
        <w:tc>
          <w:tcPr>
            <w:tcW w:w="10434" w:type="dxa"/>
            <w:shd w:val="clear" w:color="auto" w:fill="auto"/>
          </w:tcPr>
          <w:p w14:paraId="476E64F3" w14:textId="7BA613C6" w:rsidR="00FE48C9" w:rsidRDefault="009F7555"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rPr>
              <w:drawing>
                <wp:anchor distT="0" distB="0" distL="114300" distR="114300" simplePos="0" relativeHeight="251658240" behindDoc="0" locked="0" layoutInCell="0" allowOverlap="1" wp14:anchorId="13E530F3" wp14:editId="60E3A638">
                  <wp:simplePos x="0" y="0"/>
                  <wp:positionH relativeFrom="column">
                    <wp:posOffset>290719</wp:posOffset>
                  </wp:positionH>
                  <wp:positionV relativeFrom="paragraph">
                    <wp:posOffset>-239395</wp:posOffset>
                  </wp:positionV>
                  <wp:extent cx="654920" cy="954156"/>
                  <wp:effectExtent l="0" t="0" r="0" b="0"/>
                  <wp:wrapNone/>
                  <wp:docPr id="8123233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920" cy="954156"/>
                          </a:xfrm>
                          <a:prstGeom prst="rect">
                            <a:avLst/>
                          </a:prstGeom>
                          <a:noFill/>
                        </pic:spPr>
                      </pic:pic>
                    </a:graphicData>
                  </a:graphic>
                  <wp14:sizeRelH relativeFrom="page">
                    <wp14:pctWidth>0</wp14:pctWidth>
                  </wp14:sizeRelH>
                  <wp14:sizeRelV relativeFrom="page">
                    <wp14:pctHeight>0</wp14:pctHeight>
                  </wp14:sizeRelV>
                </wp:anchor>
              </w:drawing>
            </w:r>
          </w:p>
          <w:p w14:paraId="7B36C399" w14:textId="12E1CDEF" w:rsidR="009B1CD0" w:rsidRPr="00D3325F" w:rsidRDefault="009B1CD0" w:rsidP="00D3325F">
            <w:pPr>
              <w:pStyle w:val="Pieddepage"/>
              <w:tabs>
                <w:tab w:val="clear" w:pos="4536"/>
                <w:tab w:val="clear" w:pos="9072"/>
              </w:tabs>
              <w:jc w:val="center"/>
              <w:rPr>
                <w:rFonts w:ascii="Arial" w:hAnsi="Arial" w:cs="Arial"/>
                <w:b/>
                <w:sz w:val="16"/>
                <w:szCs w:val="16"/>
              </w:rPr>
            </w:pPr>
          </w:p>
        </w:tc>
      </w:tr>
    </w:tbl>
    <w:p w14:paraId="722609C0" w14:textId="13B94F43"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39A914E" w14:textId="77777777">
        <w:tc>
          <w:tcPr>
            <w:tcW w:w="9002" w:type="dxa"/>
            <w:shd w:val="clear" w:color="auto" w:fill="66CCFF"/>
          </w:tcPr>
          <w:p w14:paraId="385106E8" w14:textId="4F83C08D" w:rsidR="009B1CD0" w:rsidRDefault="009B1CD0" w:rsidP="00D3325F">
            <w:pPr>
              <w:spacing w:before="120" w:after="120"/>
              <w:ind w:left="1343"/>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782CB60" w14:textId="77777777" w:rsidR="009B1CD0" w:rsidRDefault="009B1CD0" w:rsidP="00D3325F">
            <w:pPr>
              <w:spacing w:before="120" w:after="120"/>
              <w:ind w:left="1485"/>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C0D43B" w14:textId="77777777" w:rsidR="009B1CD0" w:rsidRDefault="00E47798" w:rsidP="0083205E">
            <w:pPr>
              <w:pStyle w:val="Titre8"/>
              <w:tabs>
                <w:tab w:val="left" w:pos="851"/>
                <w:tab w:val="right" w:pos="9639"/>
              </w:tabs>
              <w:spacing w:before="120" w:after="120"/>
            </w:pPr>
            <w:r>
              <w:rPr>
                <w:caps/>
                <w:sz w:val="28"/>
                <w:szCs w:val="28"/>
              </w:rPr>
              <w:t>ATTRI1</w:t>
            </w:r>
          </w:p>
        </w:tc>
      </w:tr>
    </w:tbl>
    <w:p w14:paraId="0BC54E2E" w14:textId="308E5E19" w:rsidR="009B1CD0" w:rsidRDefault="009B1CD0" w:rsidP="006C4338">
      <w:pPr>
        <w:tabs>
          <w:tab w:val="left" w:pos="851"/>
        </w:tabs>
      </w:pPr>
    </w:p>
    <w:p w14:paraId="2B55037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772D461" w14:textId="0AAF007D" w:rsidR="00FE48C9" w:rsidRDefault="00FE48C9" w:rsidP="006C4338">
      <w:pPr>
        <w:pStyle w:val="Corpsdetexte31"/>
        <w:tabs>
          <w:tab w:val="left" w:pos="851"/>
        </w:tabs>
        <w:jc w:val="both"/>
        <w:rPr>
          <w:sz w:val="18"/>
          <w:szCs w:val="18"/>
        </w:rPr>
      </w:pPr>
    </w:p>
    <w:p w14:paraId="0B4A798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3245C33" w14:textId="7BFCE210" w:rsidR="00FE48C9" w:rsidRDefault="00FE48C9" w:rsidP="006C4338">
      <w:pPr>
        <w:pStyle w:val="Corpsdetexte31"/>
        <w:tabs>
          <w:tab w:val="left" w:pos="851"/>
        </w:tabs>
        <w:jc w:val="both"/>
        <w:rPr>
          <w:sz w:val="18"/>
          <w:szCs w:val="18"/>
        </w:rPr>
      </w:pPr>
    </w:p>
    <w:p w14:paraId="64F1E08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E405AC3" w14:textId="77777777" w:rsidR="00FE48C9" w:rsidRDefault="00FE48C9" w:rsidP="006C4338">
      <w:pPr>
        <w:pStyle w:val="Corpsdetexte31"/>
        <w:tabs>
          <w:tab w:val="left" w:pos="851"/>
        </w:tabs>
        <w:jc w:val="both"/>
        <w:rPr>
          <w:sz w:val="18"/>
          <w:szCs w:val="18"/>
        </w:rPr>
      </w:pPr>
    </w:p>
    <w:p w14:paraId="75E6C70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16D34E0" w14:textId="77777777" w:rsidR="00FE48C9" w:rsidRDefault="00FE48C9" w:rsidP="006F3DF9">
      <w:pPr>
        <w:pStyle w:val="Corpsdetexte31"/>
        <w:tabs>
          <w:tab w:val="left" w:pos="851"/>
        </w:tabs>
        <w:jc w:val="both"/>
        <w:rPr>
          <w:sz w:val="18"/>
          <w:szCs w:val="18"/>
        </w:rPr>
      </w:pPr>
    </w:p>
    <w:p w14:paraId="4592422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7019928" w14:textId="77777777" w:rsidR="00FE48C9" w:rsidRDefault="00FE48C9" w:rsidP="005846FB">
      <w:pPr>
        <w:pStyle w:val="Corpsdetexte31"/>
        <w:tabs>
          <w:tab w:val="left" w:pos="851"/>
        </w:tabs>
        <w:jc w:val="both"/>
        <w:rPr>
          <w:sz w:val="18"/>
          <w:szCs w:val="18"/>
        </w:rPr>
      </w:pPr>
    </w:p>
    <w:p w14:paraId="20623C65" w14:textId="132C9CF4"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3B3B96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F1D9BE" w14:textId="77777777">
        <w:tc>
          <w:tcPr>
            <w:tcW w:w="10277" w:type="dxa"/>
            <w:shd w:val="clear" w:color="auto" w:fill="66CCFF"/>
          </w:tcPr>
          <w:p w14:paraId="50DC353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B3B1D4D" w14:textId="77777777" w:rsidR="009B1CD0" w:rsidRDefault="009B1CD0" w:rsidP="006C4338">
      <w:pPr>
        <w:tabs>
          <w:tab w:val="left" w:pos="426"/>
          <w:tab w:val="left" w:pos="851"/>
        </w:tabs>
        <w:jc w:val="both"/>
      </w:pPr>
    </w:p>
    <w:p w14:paraId="45DFCD3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B987E53" w14:textId="77777777" w:rsidR="009B1CD0" w:rsidRDefault="009B1CD0" w:rsidP="005846FB">
      <w:pPr>
        <w:tabs>
          <w:tab w:val="left" w:pos="426"/>
          <w:tab w:val="left" w:pos="851"/>
        </w:tabs>
        <w:jc w:val="both"/>
        <w:rPr>
          <w:rFonts w:ascii="Arial" w:hAnsi="Arial" w:cs="Arial"/>
        </w:rPr>
      </w:pPr>
    </w:p>
    <w:p w14:paraId="0B31F56B" w14:textId="7087CF0B" w:rsidR="00CD5383" w:rsidRPr="009F7555" w:rsidRDefault="00CD5383" w:rsidP="00CD5383">
      <w:pPr>
        <w:rPr>
          <w:b/>
          <w:bCs/>
        </w:rPr>
      </w:pPr>
      <w:r w:rsidRPr="009F7555">
        <w:rPr>
          <w:b/>
          <w:bCs/>
        </w:rPr>
        <w:t xml:space="preserve">Le marché a pour objet la location de longue durée de véhicules légers pour la Caisse d’allocations familiales </w:t>
      </w:r>
      <w:r w:rsidR="00F0658B" w:rsidRPr="009F7555">
        <w:rPr>
          <w:b/>
          <w:bCs/>
        </w:rPr>
        <w:t>de l’Indre</w:t>
      </w:r>
      <w:r w:rsidRPr="009F7555">
        <w:rPr>
          <w:b/>
          <w:bCs/>
        </w:rPr>
        <w:t>.</w:t>
      </w:r>
    </w:p>
    <w:p w14:paraId="4BD5EC84" w14:textId="77777777" w:rsidR="00CD5383" w:rsidRDefault="00CD5383" w:rsidP="00CD5383"/>
    <w:p w14:paraId="381FF32A"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CC0555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995F412" w14:textId="77777777" w:rsidR="009B1CD0" w:rsidRDefault="009B1CD0" w:rsidP="00934503">
      <w:pPr>
        <w:tabs>
          <w:tab w:val="left" w:pos="426"/>
          <w:tab w:val="left" w:pos="851"/>
        </w:tabs>
        <w:jc w:val="both"/>
        <w:rPr>
          <w:rFonts w:ascii="Arial" w:hAnsi="Arial" w:cs="Arial"/>
        </w:rPr>
      </w:pPr>
    </w:p>
    <w:p w14:paraId="48C122BE"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45EA273" w14:textId="77777777" w:rsidR="009B1CD0" w:rsidRDefault="009B1CD0" w:rsidP="009B45B9">
      <w:pPr>
        <w:tabs>
          <w:tab w:val="left" w:pos="426"/>
          <w:tab w:val="left" w:pos="851"/>
        </w:tabs>
        <w:jc w:val="both"/>
        <w:rPr>
          <w:rFonts w:ascii="Arial" w:hAnsi="Arial" w:cs="Arial"/>
        </w:rPr>
      </w:pPr>
    </w:p>
    <w:p w14:paraId="2D8ADDE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370F097"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1F769D6" w14:textId="77777777" w:rsidR="009B1CD0" w:rsidRDefault="009B1CD0" w:rsidP="006C4338">
      <w:pPr>
        <w:pStyle w:val="fcasegauche"/>
        <w:tabs>
          <w:tab w:val="left" w:pos="851"/>
        </w:tabs>
        <w:spacing w:after="0"/>
        <w:ind w:left="0" w:firstLine="0"/>
        <w:rPr>
          <w:rFonts w:ascii="Arial" w:hAnsi="Arial" w:cs="Arial"/>
        </w:rPr>
      </w:pPr>
    </w:p>
    <w:p w14:paraId="46E2EE81"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ab/>
        <w:t>à l’offre de base</w:t>
      </w:r>
      <w:r w:rsidR="004C5755">
        <w:rPr>
          <w:rFonts w:ascii="Arial" w:hAnsi="Arial" w:cs="Arial"/>
        </w:rPr>
        <w:t> ;</w:t>
      </w:r>
    </w:p>
    <w:p w14:paraId="0AE4A4A2" w14:textId="77777777" w:rsidR="009B1CD0" w:rsidRDefault="009B1CD0" w:rsidP="005846FB">
      <w:pPr>
        <w:pStyle w:val="fcasegauche"/>
        <w:tabs>
          <w:tab w:val="left" w:pos="851"/>
        </w:tabs>
        <w:spacing w:after="0"/>
        <w:rPr>
          <w:rFonts w:ascii="Arial" w:hAnsi="Arial" w:cs="Arial"/>
        </w:rPr>
      </w:pPr>
    </w:p>
    <w:p w14:paraId="008C7F32"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ab/>
        <w:t xml:space="preserve">à la variante suivante : </w:t>
      </w:r>
    </w:p>
    <w:p w14:paraId="28F85850" w14:textId="77777777" w:rsidR="006B5057" w:rsidRDefault="006B5057" w:rsidP="005846FB">
      <w:pPr>
        <w:pStyle w:val="fcasegauche"/>
        <w:tabs>
          <w:tab w:val="left" w:pos="851"/>
        </w:tabs>
        <w:spacing w:after="0"/>
        <w:rPr>
          <w:rFonts w:ascii="Arial" w:hAnsi="Arial" w:cs="Arial"/>
        </w:rPr>
      </w:pPr>
    </w:p>
    <w:p w14:paraId="279FABF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rPr>
        <w:tab/>
        <w:t xml:space="preserve">avec les prestations supplémentaires suivantes : </w:t>
      </w:r>
    </w:p>
    <w:p w14:paraId="3394716E" w14:textId="77777777" w:rsidR="006B5057" w:rsidRDefault="006B5057" w:rsidP="005846FB">
      <w:pPr>
        <w:pStyle w:val="fcasegauche"/>
        <w:tabs>
          <w:tab w:val="left" w:pos="851"/>
        </w:tabs>
        <w:spacing w:after="0"/>
        <w:ind w:left="0" w:firstLine="0"/>
        <w:rPr>
          <w:rFonts w:ascii="Arial" w:hAnsi="Arial" w:cs="Arial"/>
        </w:rPr>
      </w:pPr>
    </w:p>
    <w:p w14:paraId="60D04EDE" w14:textId="77777777" w:rsidR="006B5057" w:rsidRDefault="006B5057" w:rsidP="005846FB">
      <w:pPr>
        <w:pStyle w:val="fcasegauche"/>
        <w:tabs>
          <w:tab w:val="left" w:pos="851"/>
        </w:tabs>
        <w:spacing w:after="0"/>
        <w:ind w:left="0" w:firstLine="0"/>
        <w:rPr>
          <w:rFonts w:ascii="Arial" w:hAnsi="Arial" w:cs="Arial"/>
        </w:rPr>
      </w:pPr>
    </w:p>
    <w:p w14:paraId="326E868C" w14:textId="1B7248E6" w:rsidR="009F7555" w:rsidRDefault="009F7555">
      <w:pPr>
        <w:suppressAutoHyphens w:val="0"/>
        <w:rPr>
          <w:rFonts w:ascii="Arial" w:hAnsi="Arial" w:cs="Arial"/>
        </w:rPr>
      </w:pPr>
      <w:r>
        <w:rPr>
          <w:rFonts w:ascii="Arial" w:hAnsi="Arial" w:cs="Arial"/>
        </w:rPr>
        <w:br w:type="page"/>
      </w:r>
    </w:p>
    <w:p w14:paraId="0A635C53" w14:textId="77777777" w:rsidR="006B5057" w:rsidRDefault="006B5057" w:rsidP="005846FB">
      <w:pPr>
        <w:pStyle w:val="fcasegauche"/>
        <w:tabs>
          <w:tab w:val="left" w:pos="851"/>
        </w:tabs>
        <w:spacing w:after="0"/>
        <w:ind w:left="0" w:firstLine="0"/>
        <w:rPr>
          <w:rFonts w:ascii="Arial" w:hAnsi="Arial" w:cs="Arial"/>
        </w:rPr>
      </w:pPr>
    </w:p>
    <w:p w14:paraId="552C71EA"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64952E" w14:textId="77777777">
        <w:tc>
          <w:tcPr>
            <w:tcW w:w="10277" w:type="dxa"/>
            <w:shd w:val="clear" w:color="auto" w:fill="66CCFF"/>
          </w:tcPr>
          <w:p w14:paraId="00EA73A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6BBDDAD" w14:textId="77777777" w:rsidR="009B1CD0" w:rsidRDefault="009B1CD0" w:rsidP="006C4338">
      <w:pPr>
        <w:tabs>
          <w:tab w:val="left" w:pos="851"/>
        </w:tabs>
      </w:pPr>
    </w:p>
    <w:p w14:paraId="0034249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B6CA08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157358F" w14:textId="77777777" w:rsidR="009B1CD0" w:rsidRDefault="009B1CD0" w:rsidP="005846FB">
      <w:pPr>
        <w:tabs>
          <w:tab w:val="left" w:pos="851"/>
        </w:tabs>
        <w:rPr>
          <w:rFonts w:ascii="Arial" w:hAnsi="Arial" w:cs="Arial"/>
        </w:rPr>
      </w:pPr>
    </w:p>
    <w:p w14:paraId="49AE80F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6978C81" w14:textId="339E4260"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E01B8">
        <w:fldChar w:fldCharType="separate"/>
      </w:r>
      <w:r>
        <w:fldChar w:fldCharType="end"/>
      </w:r>
      <w:r w:rsidR="009B1CD0">
        <w:rPr>
          <w:rFonts w:ascii="Arial" w:hAnsi="Arial" w:cs="Arial"/>
          <w:lang w:val="en-GB"/>
        </w:rPr>
        <w:t xml:space="preserve"> CCP</w:t>
      </w:r>
    </w:p>
    <w:p w14:paraId="3EF610D9" w14:textId="03AD83D5"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E01B8">
        <w:fldChar w:fldCharType="separate"/>
      </w:r>
      <w:r>
        <w:fldChar w:fldCharType="end"/>
      </w:r>
      <w:r w:rsidR="009B1CD0">
        <w:rPr>
          <w:rFonts w:ascii="Arial" w:hAnsi="Arial" w:cs="Arial"/>
          <w:lang w:val="en-GB"/>
        </w:rPr>
        <w:t xml:space="preserve"> CCAG</w:t>
      </w:r>
      <w:r w:rsidR="00F67EDD">
        <w:rPr>
          <w:rFonts w:ascii="Arial" w:hAnsi="Arial" w:cs="Arial"/>
          <w:lang w:val="en-GB"/>
        </w:rPr>
        <w:t xml:space="preserve"> – FCS</w:t>
      </w:r>
    </w:p>
    <w:p w14:paraId="3DC3C33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 xml:space="preserve"> Autres :……………………………………………………………………………………………</w:t>
      </w:r>
    </w:p>
    <w:p w14:paraId="1A25C1BF" w14:textId="77777777" w:rsidR="009B1CD0" w:rsidRDefault="009B1CD0" w:rsidP="00710FD6">
      <w:pPr>
        <w:tabs>
          <w:tab w:val="left" w:pos="851"/>
        </w:tabs>
        <w:jc w:val="both"/>
        <w:rPr>
          <w:rFonts w:ascii="Arial" w:hAnsi="Arial" w:cs="Arial"/>
        </w:rPr>
      </w:pPr>
    </w:p>
    <w:p w14:paraId="35867F6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3D14831" w14:textId="77777777" w:rsidR="009B1CD0" w:rsidRDefault="009B1CD0" w:rsidP="0083205E">
      <w:pPr>
        <w:tabs>
          <w:tab w:val="left" w:pos="851"/>
        </w:tabs>
        <w:jc w:val="both"/>
        <w:rPr>
          <w:rFonts w:ascii="Arial" w:hAnsi="Arial" w:cs="Arial"/>
        </w:rPr>
      </w:pPr>
    </w:p>
    <w:p w14:paraId="0ECB29C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30DECE4" w14:textId="77777777" w:rsidR="009B1CD0" w:rsidRDefault="009B1CD0" w:rsidP="0083205E">
      <w:pPr>
        <w:tabs>
          <w:tab w:val="left" w:pos="851"/>
        </w:tabs>
        <w:jc w:val="both"/>
        <w:rPr>
          <w:rFonts w:ascii="Arial" w:hAnsi="Arial" w:cs="Arial"/>
        </w:rPr>
      </w:pPr>
    </w:p>
    <w:p w14:paraId="6845B28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 xml:space="preserve"> s’engage, sur la base de son offre et pour son propre compte ;</w:t>
      </w:r>
    </w:p>
    <w:p w14:paraId="54DDEA3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6FE4CC" w14:textId="77777777" w:rsidR="009B1CD0" w:rsidRDefault="009B1CD0" w:rsidP="00CD46CC">
      <w:pPr>
        <w:tabs>
          <w:tab w:val="left" w:pos="851"/>
        </w:tabs>
        <w:jc w:val="both"/>
        <w:rPr>
          <w:rFonts w:ascii="Arial" w:hAnsi="Arial" w:cs="Arial"/>
        </w:rPr>
      </w:pPr>
    </w:p>
    <w:p w14:paraId="3FA9609E" w14:textId="77777777" w:rsidR="009B1CD0" w:rsidRDefault="009B1CD0" w:rsidP="009B45B9">
      <w:pPr>
        <w:tabs>
          <w:tab w:val="left" w:pos="851"/>
        </w:tabs>
        <w:jc w:val="both"/>
        <w:rPr>
          <w:rFonts w:ascii="Arial" w:hAnsi="Arial" w:cs="Arial"/>
        </w:rPr>
      </w:pPr>
    </w:p>
    <w:p w14:paraId="5FEC6690" w14:textId="77777777" w:rsidR="009B1CD0" w:rsidRDefault="009B1CD0" w:rsidP="009B45B9">
      <w:pPr>
        <w:tabs>
          <w:tab w:val="left" w:pos="851"/>
        </w:tabs>
        <w:jc w:val="both"/>
        <w:rPr>
          <w:rFonts w:ascii="Arial" w:hAnsi="Arial" w:cs="Arial"/>
        </w:rPr>
      </w:pPr>
    </w:p>
    <w:p w14:paraId="0B27820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 xml:space="preserve"> engage la société ……………………… sur la base de son offre ;</w:t>
      </w:r>
    </w:p>
    <w:p w14:paraId="05B2EBC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C0B15F8" w14:textId="77777777" w:rsidR="009B1CD0" w:rsidRDefault="009B1CD0" w:rsidP="009B45B9">
      <w:pPr>
        <w:tabs>
          <w:tab w:val="left" w:pos="851"/>
        </w:tabs>
        <w:jc w:val="both"/>
        <w:rPr>
          <w:rFonts w:ascii="Arial" w:hAnsi="Arial" w:cs="Arial"/>
        </w:rPr>
      </w:pPr>
    </w:p>
    <w:p w14:paraId="1056902E" w14:textId="77777777" w:rsidR="009B1CD0" w:rsidRDefault="009B1CD0" w:rsidP="009B45B9">
      <w:pPr>
        <w:tabs>
          <w:tab w:val="left" w:pos="851"/>
        </w:tabs>
        <w:jc w:val="both"/>
        <w:rPr>
          <w:rFonts w:ascii="Arial" w:hAnsi="Arial" w:cs="Arial"/>
        </w:rPr>
      </w:pPr>
    </w:p>
    <w:p w14:paraId="63E5FA51" w14:textId="77777777" w:rsidR="009B1CD0" w:rsidRDefault="009B1CD0" w:rsidP="009B45B9">
      <w:pPr>
        <w:tabs>
          <w:tab w:val="left" w:pos="851"/>
        </w:tabs>
        <w:jc w:val="both"/>
        <w:rPr>
          <w:rFonts w:ascii="Arial" w:hAnsi="Arial" w:cs="Arial"/>
        </w:rPr>
      </w:pPr>
    </w:p>
    <w:p w14:paraId="08C0EBD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6C23641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4C4159C" w14:textId="77777777" w:rsidR="009B1CD0" w:rsidRDefault="009B1CD0" w:rsidP="009B45B9">
      <w:pPr>
        <w:pStyle w:val="fcase1ertab"/>
        <w:tabs>
          <w:tab w:val="left" w:pos="851"/>
        </w:tabs>
        <w:ind w:left="0" w:firstLine="0"/>
        <w:rPr>
          <w:rFonts w:ascii="Arial" w:hAnsi="Arial" w:cs="Arial"/>
        </w:rPr>
      </w:pPr>
    </w:p>
    <w:p w14:paraId="128C35B7" w14:textId="27F56DC5" w:rsidR="00F67EDD" w:rsidRDefault="00F67EDD" w:rsidP="009B45B9">
      <w:pPr>
        <w:pStyle w:val="fcase1ertab"/>
        <w:tabs>
          <w:tab w:val="left" w:pos="851"/>
        </w:tabs>
        <w:ind w:left="0" w:firstLine="0"/>
        <w:rPr>
          <w:rFonts w:ascii="Arial" w:hAnsi="Arial" w:cs="Arial"/>
        </w:rPr>
      </w:pPr>
    </w:p>
    <w:p w14:paraId="0D80F290" w14:textId="26E6498B" w:rsidR="00F67EDD" w:rsidRDefault="00F67EDD" w:rsidP="009B45B9">
      <w:pPr>
        <w:pStyle w:val="fcase1ertab"/>
        <w:tabs>
          <w:tab w:val="left" w:pos="851"/>
        </w:tabs>
        <w:ind w:left="0" w:firstLine="0"/>
        <w:rPr>
          <w:rFonts w:ascii="Arial" w:hAnsi="Arial" w:cs="Arial"/>
        </w:rPr>
      </w:pPr>
    </w:p>
    <w:p w14:paraId="6BA01B0E" w14:textId="77777777" w:rsidR="00F67EDD" w:rsidRDefault="00F67EDD" w:rsidP="009B45B9">
      <w:pPr>
        <w:pStyle w:val="fcase1ertab"/>
        <w:tabs>
          <w:tab w:val="left" w:pos="851"/>
        </w:tabs>
        <w:ind w:left="0" w:firstLine="0"/>
        <w:rPr>
          <w:rFonts w:ascii="Arial" w:hAnsi="Arial" w:cs="Arial"/>
        </w:rPr>
      </w:pPr>
    </w:p>
    <w:p w14:paraId="0C77E3A2"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6D2181F" w14:textId="77777777" w:rsidR="005C65B1" w:rsidRDefault="005C65B1" w:rsidP="009B45B9">
      <w:pPr>
        <w:pStyle w:val="fcase1ertab"/>
        <w:tabs>
          <w:tab w:val="clear" w:pos="426"/>
          <w:tab w:val="left" w:pos="851"/>
        </w:tabs>
        <w:spacing w:before="120"/>
        <w:ind w:firstLine="142"/>
      </w:pPr>
    </w:p>
    <w:p w14:paraId="0B9B5E29" w14:textId="44E44DF1" w:rsidR="009B1CD0" w:rsidRDefault="007C51D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E01B8">
        <w:fldChar w:fldCharType="separate"/>
      </w:r>
      <w:r>
        <w:fldChar w:fldCharType="end"/>
      </w:r>
      <w:r w:rsidR="009B1CD0">
        <w:rPr>
          <w:rFonts w:ascii="Arial" w:hAnsi="Arial" w:cs="Arial"/>
        </w:rPr>
        <w:t xml:space="preserve"> aux prix indiqués dans l’annexe financière jointe au présent document.</w:t>
      </w:r>
    </w:p>
    <w:p w14:paraId="6277F753" w14:textId="77777777" w:rsidR="009B1CD0" w:rsidRDefault="009B1CD0" w:rsidP="009B45B9">
      <w:pPr>
        <w:pStyle w:val="fcasegauche"/>
        <w:tabs>
          <w:tab w:val="left" w:pos="851"/>
        </w:tabs>
        <w:spacing w:after="0"/>
        <w:ind w:left="0" w:firstLine="0"/>
        <w:rPr>
          <w:rFonts w:ascii="Arial" w:hAnsi="Arial" w:cs="Arial"/>
        </w:rPr>
      </w:pPr>
    </w:p>
    <w:p w14:paraId="2F582057" w14:textId="77777777" w:rsidR="002C2CA3" w:rsidRDefault="002C2CA3" w:rsidP="009B45B9">
      <w:pPr>
        <w:pStyle w:val="fcasegauche"/>
        <w:tabs>
          <w:tab w:val="left" w:pos="851"/>
        </w:tabs>
        <w:spacing w:after="0"/>
        <w:ind w:left="0" w:firstLine="0"/>
        <w:rPr>
          <w:rFonts w:ascii="Arial" w:hAnsi="Arial" w:cs="Arial"/>
        </w:rPr>
      </w:pPr>
    </w:p>
    <w:p w14:paraId="62DD86BD" w14:textId="77777777" w:rsidR="009B1CD0" w:rsidRDefault="009B1CD0" w:rsidP="009B45B9">
      <w:pPr>
        <w:pStyle w:val="fcasegauche"/>
        <w:pageBreakBefore/>
        <w:tabs>
          <w:tab w:val="left" w:pos="851"/>
        </w:tabs>
        <w:spacing w:after="0"/>
        <w:ind w:left="0" w:firstLine="0"/>
        <w:rPr>
          <w:rFonts w:ascii="Arial" w:hAnsi="Arial" w:cs="Arial"/>
        </w:rPr>
      </w:pPr>
    </w:p>
    <w:p w14:paraId="6786F86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FF41E9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345A5C0" w14:textId="77777777" w:rsidR="00036500" w:rsidRDefault="00036500" w:rsidP="009B45B9">
      <w:pPr>
        <w:tabs>
          <w:tab w:val="left" w:pos="851"/>
          <w:tab w:val="left" w:pos="6237"/>
        </w:tabs>
        <w:rPr>
          <w:rFonts w:ascii="Arial" w:hAnsi="Arial" w:cs="Arial"/>
          <w:i/>
          <w:iCs/>
          <w:sz w:val="18"/>
          <w:szCs w:val="18"/>
        </w:rPr>
      </w:pPr>
    </w:p>
    <w:p w14:paraId="71F4810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C05DD6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80C855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iCs/>
        </w:rPr>
        <w:t xml:space="preserve"> </w:t>
      </w:r>
      <w:r>
        <w:rPr>
          <w:rFonts w:ascii="Arial" w:hAnsi="Arial" w:cs="Arial"/>
        </w:rPr>
        <w:t>solidaire</w:t>
      </w:r>
    </w:p>
    <w:p w14:paraId="33639C1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B06E5C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68F20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818F8A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8659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A2EA89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78FE5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A8D8D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293344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4A4E6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EBCD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2EB696E" w14:textId="77777777">
        <w:trPr>
          <w:trHeight w:val="1021"/>
        </w:trPr>
        <w:tc>
          <w:tcPr>
            <w:tcW w:w="4503" w:type="dxa"/>
            <w:tcBorders>
              <w:top w:val="single" w:sz="4" w:space="0" w:color="000000"/>
              <w:left w:val="single" w:sz="4" w:space="0" w:color="000000"/>
            </w:tcBorders>
            <w:shd w:val="clear" w:color="auto" w:fill="CCFFFF"/>
          </w:tcPr>
          <w:p w14:paraId="4666B49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2A87D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AA9A3A" w14:textId="77777777" w:rsidR="009B1CD0" w:rsidRDefault="009B1CD0" w:rsidP="006F3DF9">
            <w:pPr>
              <w:tabs>
                <w:tab w:val="left" w:pos="851"/>
              </w:tabs>
              <w:snapToGrid w:val="0"/>
              <w:jc w:val="both"/>
              <w:rPr>
                <w:rFonts w:ascii="Arial" w:hAnsi="Arial" w:cs="Arial"/>
              </w:rPr>
            </w:pPr>
          </w:p>
        </w:tc>
      </w:tr>
      <w:tr w:rsidR="009B1CD0" w14:paraId="001F2BDB" w14:textId="77777777">
        <w:trPr>
          <w:trHeight w:val="1021"/>
        </w:trPr>
        <w:tc>
          <w:tcPr>
            <w:tcW w:w="4503" w:type="dxa"/>
            <w:tcBorders>
              <w:left w:val="single" w:sz="4" w:space="0" w:color="000000"/>
            </w:tcBorders>
            <w:shd w:val="clear" w:color="auto" w:fill="auto"/>
          </w:tcPr>
          <w:p w14:paraId="6C3869F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45193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E63F82" w14:textId="77777777" w:rsidR="009B1CD0" w:rsidRDefault="009B1CD0" w:rsidP="006F3DF9">
            <w:pPr>
              <w:tabs>
                <w:tab w:val="left" w:pos="851"/>
              </w:tabs>
              <w:snapToGrid w:val="0"/>
              <w:jc w:val="both"/>
              <w:rPr>
                <w:rFonts w:ascii="Arial" w:hAnsi="Arial" w:cs="Arial"/>
              </w:rPr>
            </w:pPr>
          </w:p>
        </w:tc>
      </w:tr>
      <w:tr w:rsidR="009B1CD0" w14:paraId="35BEB1AD" w14:textId="77777777">
        <w:trPr>
          <w:trHeight w:val="1021"/>
        </w:trPr>
        <w:tc>
          <w:tcPr>
            <w:tcW w:w="4503" w:type="dxa"/>
            <w:tcBorders>
              <w:left w:val="single" w:sz="4" w:space="0" w:color="000000"/>
              <w:bottom w:val="single" w:sz="4" w:space="0" w:color="000000"/>
            </w:tcBorders>
            <w:shd w:val="clear" w:color="auto" w:fill="CCFFFF"/>
          </w:tcPr>
          <w:p w14:paraId="46E22AE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D95B30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3029945" w14:textId="77777777" w:rsidR="009B1CD0" w:rsidRDefault="009B1CD0" w:rsidP="006F3DF9">
            <w:pPr>
              <w:tabs>
                <w:tab w:val="left" w:pos="851"/>
              </w:tabs>
              <w:snapToGrid w:val="0"/>
              <w:jc w:val="both"/>
              <w:rPr>
                <w:rFonts w:ascii="Arial" w:hAnsi="Arial" w:cs="Arial"/>
              </w:rPr>
            </w:pPr>
          </w:p>
        </w:tc>
      </w:tr>
    </w:tbl>
    <w:p w14:paraId="6FB309DE" w14:textId="77777777" w:rsidR="009B1CD0" w:rsidRDefault="009B1CD0" w:rsidP="006C4338">
      <w:pPr>
        <w:tabs>
          <w:tab w:val="left" w:pos="851"/>
          <w:tab w:val="left" w:pos="6237"/>
        </w:tabs>
      </w:pPr>
    </w:p>
    <w:p w14:paraId="428E898D" w14:textId="77777777" w:rsidR="009B1CD0" w:rsidRDefault="009B1CD0" w:rsidP="006C4338">
      <w:pPr>
        <w:pStyle w:val="fcasegauche"/>
        <w:tabs>
          <w:tab w:val="left" w:pos="851"/>
        </w:tabs>
        <w:spacing w:after="0"/>
        <w:ind w:left="0" w:firstLine="0"/>
        <w:rPr>
          <w:rFonts w:ascii="Arial" w:hAnsi="Arial" w:cs="Arial"/>
          <w:bCs/>
          <w:iCs/>
        </w:rPr>
      </w:pPr>
    </w:p>
    <w:p w14:paraId="713FC27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613F35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66B66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138422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4E4B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AD813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F437D7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B32021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886487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04A00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214292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7C593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F77AA42" w14:textId="77777777" w:rsidR="009B1CD0" w:rsidRDefault="009B1CD0" w:rsidP="00934503">
      <w:pPr>
        <w:tabs>
          <w:tab w:val="left" w:pos="426"/>
          <w:tab w:val="left" w:pos="851"/>
        </w:tabs>
        <w:rPr>
          <w:rFonts w:ascii="Arial" w:hAnsi="Arial" w:cs="Arial"/>
          <w:b/>
        </w:rPr>
      </w:pPr>
    </w:p>
    <w:p w14:paraId="0CCB9BE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E01B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E01B8">
        <w:fldChar w:fldCharType="separate"/>
      </w:r>
      <w:r w:rsidR="007D7A65">
        <w:fldChar w:fldCharType="end"/>
      </w:r>
      <w:r>
        <w:tab/>
      </w:r>
      <w:r w:rsidR="009D661E">
        <w:t>Oui</w:t>
      </w:r>
    </w:p>
    <w:p w14:paraId="7A29361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A0D51F9" w14:textId="77777777" w:rsidR="009B1CD0" w:rsidRDefault="009B1CD0" w:rsidP="009B45B9">
      <w:pPr>
        <w:tabs>
          <w:tab w:val="left" w:pos="426"/>
          <w:tab w:val="left" w:pos="851"/>
        </w:tabs>
        <w:jc w:val="both"/>
        <w:rPr>
          <w:rFonts w:ascii="Arial" w:hAnsi="Arial" w:cs="Arial"/>
          <w:b/>
        </w:rPr>
      </w:pPr>
    </w:p>
    <w:p w14:paraId="0C0E7EB9" w14:textId="77777777" w:rsidR="009B1CD0" w:rsidRDefault="009B1CD0" w:rsidP="009B45B9">
      <w:pPr>
        <w:tabs>
          <w:tab w:val="left" w:pos="426"/>
          <w:tab w:val="left" w:pos="851"/>
        </w:tabs>
        <w:jc w:val="both"/>
        <w:rPr>
          <w:rFonts w:ascii="Arial" w:hAnsi="Arial" w:cs="Arial"/>
          <w:b/>
        </w:rPr>
      </w:pPr>
    </w:p>
    <w:p w14:paraId="23203AB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678C769" w14:textId="77777777" w:rsidR="009B1CD0" w:rsidRDefault="009B1CD0" w:rsidP="009B45B9">
      <w:pPr>
        <w:tabs>
          <w:tab w:val="left" w:pos="576"/>
          <w:tab w:val="left" w:pos="851"/>
        </w:tabs>
        <w:jc w:val="both"/>
        <w:rPr>
          <w:rFonts w:ascii="Arial" w:hAnsi="Arial" w:cs="Arial"/>
        </w:rPr>
      </w:pPr>
    </w:p>
    <w:p w14:paraId="0286CD95" w14:textId="1EFC65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F7555">
        <w:rPr>
          <w:rFonts w:ascii="Arial" w:hAnsi="Arial" w:cs="Arial"/>
          <w:b/>
          <w:bCs/>
        </w:rPr>
        <w:t>48</w:t>
      </w:r>
      <w:r w:rsidR="005C65B1" w:rsidRPr="005C65B1">
        <w:rPr>
          <w:rFonts w:ascii="Arial" w:hAnsi="Arial" w:cs="Arial"/>
          <w:b/>
          <w:bCs/>
        </w:rPr>
        <w:t xml:space="preserve"> mois</w:t>
      </w:r>
      <w:r>
        <w:rPr>
          <w:rFonts w:ascii="Arial" w:hAnsi="Arial" w:cs="Arial"/>
        </w:rPr>
        <w:t xml:space="preserve"> à compter de :</w:t>
      </w:r>
    </w:p>
    <w:p w14:paraId="088976B8" w14:textId="77777777" w:rsidR="009B1CD0" w:rsidRDefault="009B1CD0" w:rsidP="009B45B9">
      <w:pPr>
        <w:tabs>
          <w:tab w:val="left" w:pos="851"/>
        </w:tabs>
      </w:pPr>
      <w:r>
        <w:rPr>
          <w:rFonts w:ascii="Arial" w:hAnsi="Arial" w:cs="Arial"/>
          <w:i/>
          <w:sz w:val="18"/>
          <w:szCs w:val="18"/>
        </w:rPr>
        <w:t>(Cocher la case correspondante.)</w:t>
      </w:r>
    </w:p>
    <w:p w14:paraId="1C9C1D0E" w14:textId="2D9C8916" w:rsidR="009B1CD0" w:rsidRDefault="00844DAA" w:rsidP="009B45B9">
      <w:pPr>
        <w:tabs>
          <w:tab w:val="left" w:pos="851"/>
        </w:tabs>
        <w:spacing w:before="120"/>
        <w:ind w:left="567"/>
        <w:jc w:val="both"/>
      </w:pPr>
      <w:r>
        <w:tab/>
      </w:r>
      <w:r w:rsidR="00CD5383">
        <w:fldChar w:fldCharType="begin">
          <w:ffData>
            <w:name w:val=""/>
            <w:enabled/>
            <w:calcOnExit w:val="0"/>
            <w:checkBox>
              <w:size w:val="20"/>
              <w:default w:val="0"/>
            </w:checkBox>
          </w:ffData>
        </w:fldChar>
      </w:r>
      <w:r w:rsidR="00CD5383">
        <w:instrText xml:space="preserve"> FORMCHECKBOX </w:instrText>
      </w:r>
      <w:r w:rsidR="002E01B8">
        <w:fldChar w:fldCharType="separate"/>
      </w:r>
      <w:r w:rsidR="00CD5383">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C13730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E01B8">
        <w:fldChar w:fldCharType="separate"/>
      </w:r>
      <w:r w:rsidR="007D7A65">
        <w:fldChar w:fldCharType="end"/>
      </w:r>
      <w:r w:rsidR="009B1CD0">
        <w:rPr>
          <w:rFonts w:ascii="Arial" w:hAnsi="Arial" w:cs="Arial"/>
        </w:rPr>
        <w:tab/>
        <w:t>la date de notification de l’ordre de service ;</w:t>
      </w:r>
    </w:p>
    <w:p w14:paraId="012F9830" w14:textId="2E7C3FDF" w:rsidR="009B1CD0" w:rsidRDefault="00844DAA" w:rsidP="009B45B9">
      <w:pPr>
        <w:tabs>
          <w:tab w:val="left" w:pos="851"/>
        </w:tabs>
        <w:spacing w:before="120"/>
        <w:ind w:left="1134" w:hanging="567"/>
        <w:jc w:val="both"/>
        <w:rPr>
          <w:rFonts w:ascii="Arial" w:hAnsi="Arial" w:cs="Arial"/>
          <w:b/>
        </w:rPr>
      </w:pPr>
      <w:r>
        <w:tab/>
      </w:r>
      <w:r w:rsidR="00CD5383">
        <w:fldChar w:fldCharType="begin">
          <w:ffData>
            <w:name w:val=""/>
            <w:enabled/>
            <w:calcOnExit w:val="0"/>
            <w:checkBox>
              <w:size w:val="20"/>
              <w:default w:val="1"/>
            </w:checkBox>
          </w:ffData>
        </w:fldChar>
      </w:r>
      <w:r w:rsidR="00CD5383">
        <w:instrText xml:space="preserve"> FORMCHECKBOX </w:instrText>
      </w:r>
      <w:r w:rsidR="002E01B8">
        <w:fldChar w:fldCharType="separate"/>
      </w:r>
      <w:r w:rsidR="00CD5383">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9EE28B8" w14:textId="77777777" w:rsidR="009B1CD0" w:rsidRDefault="009B1CD0" w:rsidP="009B45B9">
      <w:pPr>
        <w:tabs>
          <w:tab w:val="left" w:pos="426"/>
          <w:tab w:val="left" w:pos="851"/>
        </w:tabs>
        <w:jc w:val="both"/>
        <w:rPr>
          <w:rFonts w:ascii="Arial" w:hAnsi="Arial" w:cs="Arial"/>
          <w:b/>
        </w:rPr>
      </w:pPr>
    </w:p>
    <w:p w14:paraId="609CCA4F" w14:textId="042C215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D5383">
        <w:fldChar w:fldCharType="begin">
          <w:ffData>
            <w:name w:val=""/>
            <w:enabled/>
            <w:calcOnExit w:val="0"/>
            <w:checkBox>
              <w:size w:val="20"/>
              <w:default w:val="1"/>
            </w:checkBox>
          </w:ffData>
        </w:fldChar>
      </w:r>
      <w:r w:rsidR="00CD5383">
        <w:instrText xml:space="preserve"> FORMCHECKBOX </w:instrText>
      </w:r>
      <w:r w:rsidR="002E01B8">
        <w:fldChar w:fldCharType="separate"/>
      </w:r>
      <w:r w:rsidR="00CD5383">
        <w:fldChar w:fldCharType="end"/>
      </w:r>
      <w:r>
        <w:tab/>
      </w:r>
      <w:r w:rsidR="009D661E">
        <w:t>Non</w:t>
      </w:r>
      <w:r>
        <w:tab/>
      </w:r>
      <w:r>
        <w:tab/>
      </w:r>
      <w:r>
        <w:tab/>
      </w:r>
      <w:r w:rsidR="00CD5383">
        <w:fldChar w:fldCharType="begin">
          <w:ffData>
            <w:name w:val=""/>
            <w:enabled/>
            <w:calcOnExit w:val="0"/>
            <w:checkBox>
              <w:size w:val="20"/>
              <w:default w:val="0"/>
            </w:checkBox>
          </w:ffData>
        </w:fldChar>
      </w:r>
      <w:r w:rsidR="00CD5383">
        <w:instrText xml:space="preserve"> FORMCHECKBOX </w:instrText>
      </w:r>
      <w:r w:rsidR="002E01B8">
        <w:fldChar w:fldCharType="separate"/>
      </w:r>
      <w:r w:rsidR="00CD5383">
        <w:fldChar w:fldCharType="end"/>
      </w:r>
      <w:r>
        <w:tab/>
      </w:r>
      <w:r w:rsidR="009D661E">
        <w:t>Oui</w:t>
      </w:r>
    </w:p>
    <w:p w14:paraId="7A0A33E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4753040" w14:textId="77777777" w:rsidR="009B1CD0" w:rsidRDefault="009B1CD0" w:rsidP="009B45B9">
      <w:pPr>
        <w:tabs>
          <w:tab w:val="left" w:pos="426"/>
          <w:tab w:val="left" w:pos="851"/>
        </w:tabs>
        <w:jc w:val="both"/>
        <w:rPr>
          <w:rFonts w:ascii="Arial" w:hAnsi="Arial" w:cs="Arial"/>
        </w:rPr>
      </w:pPr>
    </w:p>
    <w:p w14:paraId="4EC90EA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243B27A" w14:textId="701ED90F" w:rsidR="009B1CD0" w:rsidRPr="005C65B1" w:rsidRDefault="009B1CD0" w:rsidP="009B45B9">
      <w:pPr>
        <w:numPr>
          <w:ilvl w:val="0"/>
          <w:numId w:val="2"/>
        </w:numPr>
        <w:tabs>
          <w:tab w:val="left" w:pos="426"/>
          <w:tab w:val="left" w:pos="851"/>
        </w:tabs>
        <w:spacing w:before="120"/>
        <w:ind w:left="924" w:hanging="357"/>
        <w:jc w:val="both"/>
        <w:rPr>
          <w:rFonts w:ascii="Arial" w:hAnsi="Arial" w:cs="Arial"/>
          <w:b/>
          <w:bCs/>
        </w:rPr>
      </w:pPr>
      <w:r>
        <w:rPr>
          <w:rFonts w:ascii="Arial" w:hAnsi="Arial" w:cs="Arial"/>
        </w:rPr>
        <w:t>Nombre des reconductions :</w:t>
      </w:r>
    </w:p>
    <w:p w14:paraId="4A22A053" w14:textId="46876482" w:rsidR="009B1CD0" w:rsidRPr="005C65B1" w:rsidRDefault="009B1CD0" w:rsidP="009B45B9">
      <w:pPr>
        <w:numPr>
          <w:ilvl w:val="0"/>
          <w:numId w:val="2"/>
        </w:numPr>
        <w:tabs>
          <w:tab w:val="left" w:pos="426"/>
          <w:tab w:val="left" w:pos="851"/>
        </w:tabs>
        <w:spacing w:before="120"/>
        <w:ind w:left="924" w:hanging="357"/>
        <w:jc w:val="both"/>
        <w:rPr>
          <w:rFonts w:ascii="Arial" w:hAnsi="Arial" w:cs="Arial"/>
          <w:b/>
          <w:bCs/>
        </w:rPr>
      </w:pPr>
      <w:r>
        <w:rPr>
          <w:rFonts w:ascii="Arial" w:hAnsi="Arial" w:cs="Arial"/>
        </w:rPr>
        <w:t>Durée des reconductions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C902407" w14:textId="77777777">
        <w:tc>
          <w:tcPr>
            <w:tcW w:w="10419" w:type="dxa"/>
            <w:shd w:val="clear" w:color="auto" w:fill="66CCFF"/>
          </w:tcPr>
          <w:p w14:paraId="2D6D7E39"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0C2F9C9" w14:textId="77777777" w:rsidR="009B1CD0" w:rsidRDefault="009B1CD0" w:rsidP="006C4338">
      <w:pPr>
        <w:tabs>
          <w:tab w:val="left" w:pos="851"/>
        </w:tabs>
        <w:jc w:val="both"/>
      </w:pPr>
    </w:p>
    <w:p w14:paraId="72F5544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B02EB2" w14:textId="77777777" w:rsidR="005824AE" w:rsidRDefault="005824AE" w:rsidP="006C4338">
      <w:pPr>
        <w:tabs>
          <w:tab w:val="left" w:pos="851"/>
        </w:tabs>
        <w:jc w:val="both"/>
      </w:pPr>
    </w:p>
    <w:p w14:paraId="29FC2DF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7C4BA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BE922E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D6E0C5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DD6AC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56656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009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816BC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BE7F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2F64A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734ED53" w14:textId="77777777" w:rsidR="00332B12" w:rsidRDefault="00332B12" w:rsidP="00B054DA">
            <w:pPr>
              <w:tabs>
                <w:tab w:val="left" w:pos="851"/>
              </w:tabs>
              <w:snapToGrid w:val="0"/>
              <w:jc w:val="both"/>
              <w:rPr>
                <w:rFonts w:ascii="Arial" w:hAnsi="Arial" w:cs="Arial"/>
                <w:b/>
                <w:bCs/>
              </w:rPr>
            </w:pPr>
          </w:p>
        </w:tc>
      </w:tr>
    </w:tbl>
    <w:p w14:paraId="240FCCD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D31319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3482228" w14:textId="77777777" w:rsidR="00332B12" w:rsidRDefault="00332B12" w:rsidP="006C4338">
      <w:pPr>
        <w:tabs>
          <w:tab w:val="left" w:pos="851"/>
        </w:tabs>
        <w:jc w:val="both"/>
      </w:pPr>
    </w:p>
    <w:p w14:paraId="71532A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E84066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9F6BC7E" w14:textId="77777777" w:rsidR="009B1CD0" w:rsidRDefault="009B1CD0" w:rsidP="005846FB">
      <w:pPr>
        <w:tabs>
          <w:tab w:val="left" w:pos="851"/>
        </w:tabs>
        <w:rPr>
          <w:rFonts w:ascii="Arial" w:hAnsi="Arial" w:cs="Arial"/>
        </w:rPr>
      </w:pPr>
    </w:p>
    <w:p w14:paraId="19A9F927" w14:textId="77777777" w:rsidR="00036500" w:rsidRDefault="00036500" w:rsidP="005846FB">
      <w:pPr>
        <w:tabs>
          <w:tab w:val="left" w:pos="851"/>
        </w:tabs>
        <w:rPr>
          <w:rFonts w:ascii="Arial" w:hAnsi="Arial" w:cs="Arial"/>
        </w:rPr>
      </w:pPr>
    </w:p>
    <w:p w14:paraId="28C81CA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009B3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250928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iCs/>
        </w:rPr>
        <w:t xml:space="preserve"> </w:t>
      </w:r>
      <w:r>
        <w:rPr>
          <w:rFonts w:ascii="Arial" w:hAnsi="Arial" w:cs="Arial"/>
        </w:rPr>
        <w:t>solidaire</w:t>
      </w:r>
    </w:p>
    <w:p w14:paraId="781252A8" w14:textId="77777777" w:rsidR="009B1CD0" w:rsidRDefault="009B1CD0" w:rsidP="0083205E">
      <w:pPr>
        <w:tabs>
          <w:tab w:val="left" w:pos="851"/>
        </w:tabs>
        <w:rPr>
          <w:rFonts w:ascii="Arial" w:hAnsi="Arial" w:cs="Arial"/>
        </w:rPr>
      </w:pPr>
    </w:p>
    <w:p w14:paraId="71F9DC68" w14:textId="77777777" w:rsidR="001C733C" w:rsidRDefault="001C733C" w:rsidP="00CD46CC">
      <w:pPr>
        <w:tabs>
          <w:tab w:val="left" w:pos="851"/>
        </w:tabs>
        <w:rPr>
          <w:rFonts w:ascii="Arial" w:hAnsi="Arial" w:cs="Arial"/>
        </w:rPr>
      </w:pPr>
    </w:p>
    <w:p w14:paraId="198978D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9EDC21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13B10F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05D6A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5097E9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84B5015" w14:textId="77777777" w:rsidR="002904AF" w:rsidRDefault="002904AF" w:rsidP="001C733C">
      <w:pPr>
        <w:tabs>
          <w:tab w:val="left" w:pos="851"/>
        </w:tabs>
        <w:rPr>
          <w:rFonts w:ascii="Arial" w:hAnsi="Arial" w:cs="Arial"/>
        </w:rPr>
      </w:pPr>
    </w:p>
    <w:p w14:paraId="5C4C29E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0F0F29C"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984D7F" w14:textId="77777777" w:rsidR="002904AF" w:rsidRDefault="002904AF" w:rsidP="002904AF">
      <w:pPr>
        <w:tabs>
          <w:tab w:val="left" w:pos="851"/>
        </w:tabs>
        <w:rPr>
          <w:rFonts w:ascii="Arial" w:hAnsi="Arial" w:cs="Arial"/>
          <w:iCs/>
        </w:rPr>
      </w:pPr>
    </w:p>
    <w:p w14:paraId="7BE1E0A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374F0A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8417D01" w14:textId="77777777" w:rsidR="002904AF" w:rsidRDefault="002904AF" w:rsidP="002904AF">
      <w:pPr>
        <w:tabs>
          <w:tab w:val="left" w:pos="851"/>
        </w:tabs>
        <w:ind w:left="1134" w:hanging="850"/>
        <w:rPr>
          <w:rFonts w:ascii="Arial" w:hAnsi="Arial" w:cs="Arial"/>
          <w:i/>
          <w:sz w:val="18"/>
          <w:szCs w:val="18"/>
        </w:rPr>
      </w:pPr>
    </w:p>
    <w:p w14:paraId="636561A2" w14:textId="77777777" w:rsidR="001C733C" w:rsidRDefault="001C733C" w:rsidP="001C733C">
      <w:pPr>
        <w:tabs>
          <w:tab w:val="left" w:pos="851"/>
        </w:tabs>
        <w:rPr>
          <w:rFonts w:ascii="Arial" w:hAnsi="Arial" w:cs="Arial"/>
          <w:i/>
          <w:sz w:val="18"/>
          <w:szCs w:val="18"/>
        </w:rPr>
      </w:pPr>
    </w:p>
    <w:p w14:paraId="435F6E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F23C3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194523" w14:textId="77777777" w:rsidR="00036500" w:rsidRDefault="00036500" w:rsidP="005846FB">
      <w:pPr>
        <w:tabs>
          <w:tab w:val="left" w:pos="851"/>
        </w:tabs>
        <w:rPr>
          <w:rFonts w:ascii="Arial" w:hAnsi="Arial" w:cs="Arial"/>
        </w:rPr>
      </w:pPr>
    </w:p>
    <w:p w14:paraId="167E25E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802499" w14:textId="77777777" w:rsidR="00AE7831" w:rsidRDefault="00AE7831" w:rsidP="009B45B9">
      <w:pPr>
        <w:tabs>
          <w:tab w:val="left" w:pos="851"/>
        </w:tabs>
        <w:ind w:left="1701" w:hanging="850"/>
        <w:jc w:val="both"/>
      </w:pPr>
    </w:p>
    <w:p w14:paraId="4F08BEB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E01B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D89A171" w14:textId="77777777" w:rsidR="00036500" w:rsidRDefault="00036500" w:rsidP="006C4338">
      <w:pPr>
        <w:tabs>
          <w:tab w:val="left" w:pos="851"/>
        </w:tabs>
        <w:rPr>
          <w:rFonts w:ascii="Arial" w:hAnsi="Arial" w:cs="Arial"/>
          <w:iCs/>
        </w:rPr>
      </w:pPr>
    </w:p>
    <w:p w14:paraId="4403300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E01B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955B3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7CAF8D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EAC74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0B83DD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29721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0AC86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6EE9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605E79" w14:textId="77777777" w:rsidTr="00B054DA">
        <w:trPr>
          <w:trHeight w:val="1021"/>
        </w:trPr>
        <w:tc>
          <w:tcPr>
            <w:tcW w:w="4644" w:type="dxa"/>
            <w:tcBorders>
              <w:top w:val="single" w:sz="4" w:space="0" w:color="000000"/>
              <w:left w:val="single" w:sz="4" w:space="0" w:color="000000"/>
            </w:tcBorders>
            <w:shd w:val="clear" w:color="auto" w:fill="CCFFFF"/>
          </w:tcPr>
          <w:p w14:paraId="71ECCF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4E63A9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F628A4C" w14:textId="77777777" w:rsidR="00332B12" w:rsidRDefault="00332B12" w:rsidP="00B054DA">
            <w:pPr>
              <w:tabs>
                <w:tab w:val="left" w:pos="851"/>
              </w:tabs>
              <w:snapToGrid w:val="0"/>
              <w:jc w:val="both"/>
              <w:rPr>
                <w:rFonts w:ascii="Arial" w:hAnsi="Arial" w:cs="Arial"/>
                <w:b/>
                <w:bCs/>
              </w:rPr>
            </w:pPr>
          </w:p>
        </w:tc>
      </w:tr>
      <w:tr w:rsidR="00332B12" w14:paraId="4F67DA8C" w14:textId="77777777" w:rsidTr="00B054DA">
        <w:trPr>
          <w:trHeight w:val="1021"/>
        </w:trPr>
        <w:tc>
          <w:tcPr>
            <w:tcW w:w="4644" w:type="dxa"/>
            <w:tcBorders>
              <w:left w:val="single" w:sz="4" w:space="0" w:color="000000"/>
            </w:tcBorders>
            <w:shd w:val="clear" w:color="auto" w:fill="auto"/>
          </w:tcPr>
          <w:p w14:paraId="761532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63104A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18CBE28" w14:textId="77777777" w:rsidR="00332B12" w:rsidRDefault="00332B12" w:rsidP="00B054DA">
            <w:pPr>
              <w:tabs>
                <w:tab w:val="left" w:pos="851"/>
              </w:tabs>
              <w:snapToGrid w:val="0"/>
              <w:jc w:val="both"/>
              <w:rPr>
                <w:rFonts w:ascii="Arial" w:hAnsi="Arial" w:cs="Arial"/>
                <w:b/>
                <w:bCs/>
              </w:rPr>
            </w:pPr>
          </w:p>
        </w:tc>
      </w:tr>
      <w:tr w:rsidR="00332B12" w14:paraId="4FEE2B70" w14:textId="77777777" w:rsidTr="00B054DA">
        <w:trPr>
          <w:trHeight w:val="1021"/>
        </w:trPr>
        <w:tc>
          <w:tcPr>
            <w:tcW w:w="4644" w:type="dxa"/>
            <w:tcBorders>
              <w:left w:val="single" w:sz="4" w:space="0" w:color="000000"/>
            </w:tcBorders>
            <w:shd w:val="clear" w:color="auto" w:fill="CCFFFF"/>
          </w:tcPr>
          <w:p w14:paraId="5E381A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968300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D07D11E" w14:textId="77777777" w:rsidR="00332B12" w:rsidRDefault="00332B12" w:rsidP="00B054DA">
            <w:pPr>
              <w:tabs>
                <w:tab w:val="left" w:pos="851"/>
              </w:tabs>
              <w:snapToGrid w:val="0"/>
              <w:jc w:val="both"/>
              <w:rPr>
                <w:rFonts w:ascii="Arial" w:hAnsi="Arial" w:cs="Arial"/>
                <w:b/>
                <w:bCs/>
              </w:rPr>
            </w:pPr>
          </w:p>
        </w:tc>
      </w:tr>
      <w:tr w:rsidR="00332B12" w14:paraId="7788BE38" w14:textId="77777777" w:rsidTr="00B054DA">
        <w:trPr>
          <w:trHeight w:val="1021"/>
        </w:trPr>
        <w:tc>
          <w:tcPr>
            <w:tcW w:w="4644" w:type="dxa"/>
            <w:tcBorders>
              <w:left w:val="single" w:sz="4" w:space="0" w:color="000000"/>
            </w:tcBorders>
            <w:shd w:val="clear" w:color="auto" w:fill="auto"/>
          </w:tcPr>
          <w:p w14:paraId="7F0542B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DDA7A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754945" w14:textId="77777777" w:rsidR="00332B12" w:rsidRDefault="00332B12" w:rsidP="00B054DA">
            <w:pPr>
              <w:tabs>
                <w:tab w:val="left" w:pos="851"/>
              </w:tabs>
              <w:snapToGrid w:val="0"/>
              <w:jc w:val="both"/>
              <w:rPr>
                <w:rFonts w:ascii="Arial" w:hAnsi="Arial" w:cs="Arial"/>
                <w:b/>
                <w:bCs/>
              </w:rPr>
            </w:pPr>
          </w:p>
        </w:tc>
      </w:tr>
      <w:tr w:rsidR="00332B12" w14:paraId="7724F4F3" w14:textId="77777777" w:rsidTr="00B054DA">
        <w:trPr>
          <w:trHeight w:val="1021"/>
        </w:trPr>
        <w:tc>
          <w:tcPr>
            <w:tcW w:w="4644" w:type="dxa"/>
            <w:tcBorders>
              <w:left w:val="single" w:sz="4" w:space="0" w:color="000000"/>
              <w:bottom w:val="single" w:sz="4" w:space="0" w:color="000000"/>
            </w:tcBorders>
            <w:shd w:val="clear" w:color="auto" w:fill="CCFFFF"/>
          </w:tcPr>
          <w:p w14:paraId="53F6689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F1791F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47AF83" w14:textId="77777777" w:rsidR="00332B12" w:rsidRDefault="00332B12" w:rsidP="00B054DA">
            <w:pPr>
              <w:tabs>
                <w:tab w:val="left" w:pos="851"/>
              </w:tabs>
              <w:snapToGrid w:val="0"/>
              <w:jc w:val="both"/>
              <w:rPr>
                <w:rFonts w:ascii="Arial" w:hAnsi="Arial" w:cs="Arial"/>
                <w:b/>
                <w:bCs/>
              </w:rPr>
            </w:pPr>
          </w:p>
        </w:tc>
      </w:tr>
    </w:tbl>
    <w:p w14:paraId="5FD60F9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2217491"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1222D4" w14:textId="77777777">
        <w:tc>
          <w:tcPr>
            <w:tcW w:w="10277" w:type="dxa"/>
            <w:shd w:val="clear" w:color="auto" w:fill="66CCFF"/>
          </w:tcPr>
          <w:p w14:paraId="4881AE8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CCEDD0E" w14:textId="77777777" w:rsidR="009B1CD0" w:rsidRDefault="009B1CD0" w:rsidP="006C4338">
      <w:pPr>
        <w:tabs>
          <w:tab w:val="left" w:pos="851"/>
        </w:tabs>
      </w:pPr>
    </w:p>
    <w:p w14:paraId="27034B36" w14:textId="77777777" w:rsidR="009B1CD0" w:rsidRDefault="009B1CD0" w:rsidP="006C4338">
      <w:pPr>
        <w:tabs>
          <w:tab w:val="left" w:pos="851"/>
        </w:tabs>
      </w:pPr>
    </w:p>
    <w:p w14:paraId="44692A7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F7BE27C" w14:textId="77777777" w:rsidR="009B1CD0" w:rsidRDefault="009B1CD0" w:rsidP="009B45B9">
      <w:pPr>
        <w:pStyle w:val="Titre1"/>
        <w:tabs>
          <w:tab w:val="left" w:pos="851"/>
        </w:tabs>
        <w:ind w:left="0"/>
        <w:jc w:val="both"/>
        <w:rPr>
          <w:rFonts w:ascii="Arial" w:hAnsi="Arial" w:cs="Arial"/>
        </w:rPr>
      </w:pPr>
    </w:p>
    <w:p w14:paraId="3EAC85AA" w14:textId="4AFF8B9C" w:rsidR="009B1CD0" w:rsidRDefault="00F67EDD" w:rsidP="006C4338">
      <w:pPr>
        <w:pStyle w:val="En-tte"/>
        <w:tabs>
          <w:tab w:val="clear" w:pos="4536"/>
          <w:tab w:val="clear" w:pos="9072"/>
          <w:tab w:val="left" w:pos="851"/>
        </w:tabs>
        <w:jc w:val="both"/>
        <w:rPr>
          <w:rFonts w:ascii="Arial" w:hAnsi="Arial" w:cs="Arial"/>
        </w:rPr>
      </w:pPr>
      <w:r>
        <w:rPr>
          <w:rFonts w:ascii="Arial" w:hAnsi="Arial" w:cs="Arial"/>
        </w:rPr>
        <w:t>Caisse d’allocations familiales d</w:t>
      </w:r>
      <w:r w:rsidR="009F7555">
        <w:rPr>
          <w:rFonts w:ascii="Arial" w:hAnsi="Arial" w:cs="Arial"/>
        </w:rPr>
        <w:t>e l’Indre</w:t>
      </w:r>
    </w:p>
    <w:p w14:paraId="7B90A3B2" w14:textId="55FF915C" w:rsidR="009B1CD0" w:rsidRDefault="009F7555" w:rsidP="006F3DF9">
      <w:pPr>
        <w:pStyle w:val="En-tte"/>
        <w:tabs>
          <w:tab w:val="clear" w:pos="4536"/>
          <w:tab w:val="clear" w:pos="9072"/>
          <w:tab w:val="left" w:pos="851"/>
        </w:tabs>
        <w:jc w:val="both"/>
        <w:rPr>
          <w:rFonts w:ascii="Arial" w:hAnsi="Arial" w:cs="Arial"/>
        </w:rPr>
      </w:pPr>
      <w:r>
        <w:rPr>
          <w:rFonts w:ascii="Arial" w:hAnsi="Arial" w:cs="Arial"/>
        </w:rPr>
        <w:t>193 avenue de la Châtre</w:t>
      </w:r>
    </w:p>
    <w:p w14:paraId="76E4D4CE" w14:textId="5BD525AF" w:rsidR="009B1CD0" w:rsidRDefault="009F7555" w:rsidP="005846FB">
      <w:pPr>
        <w:pStyle w:val="En-tte"/>
        <w:tabs>
          <w:tab w:val="clear" w:pos="4536"/>
          <w:tab w:val="clear" w:pos="9072"/>
          <w:tab w:val="left" w:pos="851"/>
        </w:tabs>
        <w:jc w:val="both"/>
        <w:rPr>
          <w:rFonts w:ascii="Arial" w:hAnsi="Arial" w:cs="Arial"/>
        </w:rPr>
      </w:pPr>
      <w:r>
        <w:rPr>
          <w:rFonts w:ascii="Arial" w:hAnsi="Arial" w:cs="Arial"/>
        </w:rPr>
        <w:t>36009 CHATEAUROUX CEDEX</w:t>
      </w:r>
    </w:p>
    <w:p w14:paraId="43C4C777" w14:textId="77777777" w:rsidR="009B1CD0" w:rsidRDefault="009B1CD0" w:rsidP="005846FB">
      <w:pPr>
        <w:pStyle w:val="En-tte"/>
        <w:tabs>
          <w:tab w:val="clear" w:pos="4536"/>
          <w:tab w:val="clear" w:pos="9072"/>
          <w:tab w:val="left" w:pos="851"/>
        </w:tabs>
        <w:jc w:val="both"/>
        <w:rPr>
          <w:rFonts w:ascii="Arial" w:hAnsi="Arial" w:cs="Arial"/>
        </w:rPr>
      </w:pPr>
    </w:p>
    <w:p w14:paraId="6F24F7F8" w14:textId="77777777" w:rsidR="009B1CD0" w:rsidRDefault="009B1CD0" w:rsidP="005846FB">
      <w:pPr>
        <w:pStyle w:val="En-tte"/>
        <w:tabs>
          <w:tab w:val="clear" w:pos="4536"/>
          <w:tab w:val="clear" w:pos="9072"/>
          <w:tab w:val="left" w:pos="851"/>
        </w:tabs>
        <w:jc w:val="both"/>
        <w:rPr>
          <w:rFonts w:ascii="Arial" w:hAnsi="Arial" w:cs="Arial"/>
        </w:rPr>
      </w:pPr>
    </w:p>
    <w:p w14:paraId="7849D9D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4369A3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DC72816" w14:textId="77777777" w:rsidR="009B1CD0" w:rsidRDefault="009B1CD0" w:rsidP="0083205E">
      <w:pPr>
        <w:tabs>
          <w:tab w:val="left" w:pos="851"/>
        </w:tabs>
        <w:jc w:val="both"/>
        <w:rPr>
          <w:rFonts w:ascii="Arial" w:hAnsi="Arial" w:cs="Arial"/>
        </w:rPr>
      </w:pPr>
    </w:p>
    <w:p w14:paraId="5C59DAB6" w14:textId="180AB09E" w:rsidR="009B1CD0" w:rsidRDefault="009F7555" w:rsidP="0083205E">
      <w:pPr>
        <w:tabs>
          <w:tab w:val="left" w:pos="851"/>
        </w:tabs>
        <w:jc w:val="both"/>
        <w:rPr>
          <w:rFonts w:ascii="Arial" w:hAnsi="Arial" w:cs="Arial"/>
        </w:rPr>
      </w:pPr>
      <w:r>
        <w:rPr>
          <w:rFonts w:ascii="Arial" w:hAnsi="Arial" w:cs="Arial"/>
        </w:rPr>
        <w:t xml:space="preserve">Monsieur Marc </w:t>
      </w:r>
      <w:proofErr w:type="spellStart"/>
      <w:r>
        <w:rPr>
          <w:rFonts w:ascii="Arial" w:hAnsi="Arial" w:cs="Arial"/>
        </w:rPr>
        <w:t>Buchon</w:t>
      </w:r>
      <w:proofErr w:type="spellEnd"/>
      <w:r w:rsidR="00F67EDD">
        <w:rPr>
          <w:rFonts w:ascii="Arial" w:hAnsi="Arial" w:cs="Arial"/>
        </w:rPr>
        <w:t xml:space="preserve">, </w:t>
      </w:r>
      <w:r>
        <w:rPr>
          <w:rFonts w:ascii="Arial" w:hAnsi="Arial" w:cs="Arial"/>
        </w:rPr>
        <w:t>Directeur</w:t>
      </w:r>
    </w:p>
    <w:p w14:paraId="0A678627" w14:textId="77777777" w:rsidR="009B1CD0" w:rsidRDefault="009B1CD0" w:rsidP="009B45B9">
      <w:pPr>
        <w:tabs>
          <w:tab w:val="left" w:pos="851"/>
        </w:tabs>
        <w:jc w:val="both"/>
        <w:rPr>
          <w:rFonts w:ascii="Arial" w:hAnsi="Arial" w:cs="Arial"/>
        </w:rPr>
      </w:pPr>
    </w:p>
    <w:p w14:paraId="40923AD8" w14:textId="77777777" w:rsidR="009B1CD0" w:rsidRDefault="009B1CD0" w:rsidP="009B45B9">
      <w:pPr>
        <w:tabs>
          <w:tab w:val="left" w:pos="851"/>
        </w:tabs>
        <w:jc w:val="both"/>
        <w:rPr>
          <w:rFonts w:ascii="Arial" w:hAnsi="Arial" w:cs="Arial"/>
        </w:rPr>
      </w:pPr>
    </w:p>
    <w:p w14:paraId="44E83E8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CB43EA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9D54711" w14:textId="77777777" w:rsidR="009B1CD0" w:rsidRDefault="009B1CD0" w:rsidP="009B45B9">
      <w:pPr>
        <w:tabs>
          <w:tab w:val="left" w:pos="851"/>
        </w:tabs>
        <w:jc w:val="both"/>
        <w:rPr>
          <w:rFonts w:ascii="Arial" w:hAnsi="Arial" w:cs="Arial"/>
        </w:rPr>
      </w:pPr>
    </w:p>
    <w:p w14:paraId="5A1CCBFD" w14:textId="1036B789" w:rsidR="00F67EDD" w:rsidRDefault="009F7555" w:rsidP="00F67EDD">
      <w:pPr>
        <w:tabs>
          <w:tab w:val="left" w:pos="851"/>
        </w:tabs>
        <w:jc w:val="both"/>
        <w:rPr>
          <w:rFonts w:ascii="Arial" w:hAnsi="Arial" w:cs="Arial"/>
        </w:rPr>
      </w:pPr>
      <w:r>
        <w:rPr>
          <w:rFonts w:ascii="Arial" w:hAnsi="Arial" w:cs="Arial"/>
        </w:rPr>
        <w:t xml:space="preserve">Monsieur Marc </w:t>
      </w:r>
      <w:proofErr w:type="spellStart"/>
      <w:r>
        <w:rPr>
          <w:rFonts w:ascii="Arial" w:hAnsi="Arial" w:cs="Arial"/>
        </w:rPr>
        <w:t>Buchon</w:t>
      </w:r>
      <w:proofErr w:type="spellEnd"/>
      <w:r w:rsidR="00F67EDD">
        <w:rPr>
          <w:rFonts w:ascii="Arial" w:hAnsi="Arial" w:cs="Arial"/>
        </w:rPr>
        <w:t xml:space="preserve">, </w:t>
      </w:r>
      <w:r>
        <w:rPr>
          <w:rFonts w:ascii="Arial" w:hAnsi="Arial" w:cs="Arial"/>
        </w:rPr>
        <w:t>Directeur</w:t>
      </w:r>
      <w:r w:rsidR="00F67EDD">
        <w:rPr>
          <w:rFonts w:ascii="Arial" w:hAnsi="Arial" w:cs="Arial"/>
        </w:rPr>
        <w:t xml:space="preserve"> de la Caisse d’allocations familiales d</w:t>
      </w:r>
      <w:r>
        <w:rPr>
          <w:rFonts w:ascii="Arial" w:hAnsi="Arial" w:cs="Arial"/>
        </w:rPr>
        <w:t>e l’Indre</w:t>
      </w:r>
    </w:p>
    <w:p w14:paraId="4AC59F39" w14:textId="77777777" w:rsidR="009F7555" w:rsidRDefault="009F7555" w:rsidP="009F7555">
      <w:pPr>
        <w:pStyle w:val="En-tte"/>
        <w:tabs>
          <w:tab w:val="clear" w:pos="4536"/>
          <w:tab w:val="clear" w:pos="9072"/>
          <w:tab w:val="left" w:pos="851"/>
        </w:tabs>
        <w:jc w:val="both"/>
        <w:rPr>
          <w:rFonts w:ascii="Arial" w:hAnsi="Arial" w:cs="Arial"/>
        </w:rPr>
      </w:pPr>
      <w:r>
        <w:rPr>
          <w:rFonts w:ascii="Arial" w:hAnsi="Arial" w:cs="Arial"/>
        </w:rPr>
        <w:t>193 avenue de la Châtre</w:t>
      </w:r>
    </w:p>
    <w:p w14:paraId="1A7A3915" w14:textId="77777777" w:rsidR="009F7555" w:rsidRDefault="009F7555" w:rsidP="009F7555">
      <w:pPr>
        <w:pStyle w:val="En-tte"/>
        <w:tabs>
          <w:tab w:val="clear" w:pos="4536"/>
          <w:tab w:val="clear" w:pos="9072"/>
          <w:tab w:val="left" w:pos="851"/>
        </w:tabs>
        <w:jc w:val="both"/>
        <w:rPr>
          <w:rFonts w:ascii="Arial" w:hAnsi="Arial" w:cs="Arial"/>
        </w:rPr>
      </w:pPr>
      <w:r>
        <w:rPr>
          <w:rFonts w:ascii="Arial" w:hAnsi="Arial" w:cs="Arial"/>
        </w:rPr>
        <w:t>36009 CHATEAUROUX CEDEX</w:t>
      </w:r>
    </w:p>
    <w:p w14:paraId="1726DC26" w14:textId="78CC82CC" w:rsidR="00F67EDD" w:rsidRDefault="009F7555" w:rsidP="00F67EDD">
      <w:pPr>
        <w:pStyle w:val="En-tte"/>
        <w:tabs>
          <w:tab w:val="clear" w:pos="4536"/>
          <w:tab w:val="clear" w:pos="9072"/>
          <w:tab w:val="left" w:pos="851"/>
        </w:tabs>
        <w:jc w:val="both"/>
        <w:rPr>
          <w:rFonts w:ascii="Arial" w:hAnsi="Arial" w:cs="Arial"/>
        </w:rPr>
      </w:pPr>
      <w:r>
        <w:t xml:space="preserve"> administration-generale@caf36.caf.fr</w:t>
      </w:r>
    </w:p>
    <w:p w14:paraId="3633A1B6" w14:textId="77777777" w:rsidR="009B1CD0" w:rsidRDefault="009B1CD0" w:rsidP="009B45B9">
      <w:pPr>
        <w:pStyle w:val="fcase2metab"/>
        <w:ind w:left="0" w:firstLine="0"/>
        <w:rPr>
          <w:rFonts w:ascii="Arial" w:hAnsi="Arial" w:cs="Arial"/>
        </w:rPr>
      </w:pPr>
    </w:p>
    <w:p w14:paraId="75CF99F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85239D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5821EC3" w14:textId="65CC7215" w:rsidR="009B1CD0" w:rsidRDefault="009B1CD0" w:rsidP="009B45B9">
      <w:pPr>
        <w:pStyle w:val="fcase2metab"/>
        <w:rPr>
          <w:rFonts w:ascii="Arial" w:hAnsi="Arial" w:cs="Arial"/>
        </w:rPr>
      </w:pPr>
    </w:p>
    <w:p w14:paraId="6F418171" w14:textId="54C73998" w:rsidR="00F67EDD" w:rsidRDefault="00F67EDD" w:rsidP="009B45B9">
      <w:pPr>
        <w:pStyle w:val="fcase2metab"/>
        <w:rPr>
          <w:rFonts w:ascii="Arial" w:hAnsi="Arial" w:cs="Arial"/>
        </w:rPr>
      </w:pPr>
      <w:r>
        <w:rPr>
          <w:rFonts w:ascii="Arial" w:hAnsi="Arial" w:cs="Arial"/>
        </w:rPr>
        <w:t xml:space="preserve">Madame </w:t>
      </w:r>
      <w:r w:rsidR="009F7555">
        <w:rPr>
          <w:rFonts w:ascii="Arial" w:hAnsi="Arial" w:cs="Arial"/>
        </w:rPr>
        <w:t>Pauline Foucart</w:t>
      </w:r>
      <w:r>
        <w:rPr>
          <w:rFonts w:ascii="Arial" w:hAnsi="Arial" w:cs="Arial"/>
        </w:rPr>
        <w:t xml:space="preserve">, Directrice comptable et financière de la Caisse d’allocations familiales </w:t>
      </w:r>
      <w:r w:rsidR="009F7555">
        <w:rPr>
          <w:rFonts w:ascii="Arial" w:hAnsi="Arial" w:cs="Arial"/>
        </w:rPr>
        <w:t>de l’Indre</w:t>
      </w:r>
    </w:p>
    <w:p w14:paraId="32756D94" w14:textId="77777777" w:rsidR="009F7555" w:rsidRDefault="009F7555" w:rsidP="009F7555">
      <w:pPr>
        <w:pStyle w:val="En-tte"/>
        <w:tabs>
          <w:tab w:val="clear" w:pos="4536"/>
          <w:tab w:val="clear" w:pos="9072"/>
          <w:tab w:val="left" w:pos="851"/>
        </w:tabs>
        <w:jc w:val="both"/>
        <w:rPr>
          <w:rFonts w:ascii="Arial" w:hAnsi="Arial" w:cs="Arial"/>
        </w:rPr>
      </w:pPr>
      <w:r>
        <w:rPr>
          <w:rFonts w:ascii="Arial" w:hAnsi="Arial" w:cs="Arial"/>
        </w:rPr>
        <w:t>193 avenue de la Châtre</w:t>
      </w:r>
    </w:p>
    <w:p w14:paraId="5DF98721" w14:textId="77777777" w:rsidR="009F7555" w:rsidRDefault="009F7555" w:rsidP="009F7555">
      <w:pPr>
        <w:pStyle w:val="En-tte"/>
        <w:tabs>
          <w:tab w:val="clear" w:pos="4536"/>
          <w:tab w:val="clear" w:pos="9072"/>
          <w:tab w:val="left" w:pos="851"/>
        </w:tabs>
        <w:jc w:val="both"/>
        <w:rPr>
          <w:rFonts w:ascii="Arial" w:hAnsi="Arial" w:cs="Arial"/>
        </w:rPr>
      </w:pPr>
      <w:r>
        <w:rPr>
          <w:rFonts w:ascii="Arial" w:hAnsi="Arial" w:cs="Arial"/>
        </w:rPr>
        <w:t>36009 CHATEAUROUX CEDEX</w:t>
      </w:r>
    </w:p>
    <w:p w14:paraId="7FF85BF7" w14:textId="77777777" w:rsidR="009B1CD0" w:rsidRDefault="009B1CD0" w:rsidP="009B45B9">
      <w:pPr>
        <w:pStyle w:val="fcase2metab"/>
        <w:ind w:left="0" w:firstLine="0"/>
        <w:rPr>
          <w:rFonts w:ascii="Arial" w:hAnsi="Arial" w:cs="Arial"/>
        </w:rPr>
      </w:pPr>
    </w:p>
    <w:p w14:paraId="75ED14BA"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3412978" w14:textId="77777777" w:rsidR="0079785C" w:rsidRDefault="0079785C" w:rsidP="009B45B9">
      <w:pPr>
        <w:pStyle w:val="fcase2metab"/>
        <w:rPr>
          <w:rFonts w:ascii="Arial" w:hAnsi="Arial" w:cs="Arial"/>
        </w:rPr>
      </w:pPr>
    </w:p>
    <w:p w14:paraId="15E0AADA" w14:textId="77777777" w:rsidR="009B1CD0" w:rsidRDefault="009B1CD0" w:rsidP="009B45B9">
      <w:pPr>
        <w:tabs>
          <w:tab w:val="left" w:pos="851"/>
        </w:tabs>
        <w:rPr>
          <w:rFonts w:ascii="Arial" w:hAnsi="Arial" w:cs="Arial"/>
        </w:rPr>
      </w:pPr>
    </w:p>
    <w:p w14:paraId="670720E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785D7C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B36D99" w14:textId="77777777" w:rsidR="009B1CD0" w:rsidRDefault="009B1CD0" w:rsidP="009B45B9">
      <w:pPr>
        <w:tabs>
          <w:tab w:val="left" w:pos="851"/>
        </w:tabs>
        <w:rPr>
          <w:rFonts w:ascii="Arial" w:hAnsi="Arial" w:cs="Arial"/>
        </w:rPr>
      </w:pPr>
    </w:p>
    <w:p w14:paraId="72802F91" w14:textId="77777777" w:rsidR="009B1CD0" w:rsidRDefault="009B1CD0" w:rsidP="009B45B9">
      <w:pPr>
        <w:tabs>
          <w:tab w:val="left" w:pos="851"/>
        </w:tabs>
        <w:rPr>
          <w:rFonts w:ascii="Arial" w:hAnsi="Arial" w:cs="Arial"/>
        </w:rPr>
      </w:pPr>
    </w:p>
    <w:p w14:paraId="3AADB53A" w14:textId="77777777" w:rsidR="009B1CD0" w:rsidRDefault="009B1CD0" w:rsidP="009B45B9">
      <w:pPr>
        <w:tabs>
          <w:tab w:val="left" w:pos="851"/>
        </w:tabs>
        <w:rPr>
          <w:rFonts w:ascii="Arial" w:hAnsi="Arial" w:cs="Arial"/>
        </w:rPr>
      </w:pPr>
    </w:p>
    <w:p w14:paraId="350E4D1C" w14:textId="77777777" w:rsidR="001C40C0" w:rsidRDefault="001C40C0" w:rsidP="009B45B9">
      <w:pPr>
        <w:tabs>
          <w:tab w:val="left" w:pos="851"/>
        </w:tabs>
        <w:rPr>
          <w:rFonts w:ascii="Arial" w:hAnsi="Arial" w:cs="Arial"/>
        </w:rPr>
      </w:pPr>
    </w:p>
    <w:p w14:paraId="00B0F940" w14:textId="77777777" w:rsidR="009B1CD0" w:rsidRDefault="009B1CD0" w:rsidP="009B45B9">
      <w:pPr>
        <w:tabs>
          <w:tab w:val="left" w:pos="851"/>
        </w:tabs>
        <w:rPr>
          <w:rFonts w:ascii="Arial" w:hAnsi="Arial" w:cs="Arial"/>
        </w:rPr>
      </w:pPr>
    </w:p>
    <w:p w14:paraId="2056CA11" w14:textId="77777777" w:rsidR="009B1CD0" w:rsidRDefault="009B1CD0" w:rsidP="009B45B9">
      <w:pPr>
        <w:tabs>
          <w:tab w:val="left" w:pos="851"/>
        </w:tabs>
        <w:rPr>
          <w:rFonts w:ascii="Arial" w:hAnsi="Arial" w:cs="Arial"/>
        </w:rPr>
      </w:pPr>
    </w:p>
    <w:p w14:paraId="3C92C266"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5388853" w14:textId="77777777" w:rsidR="009B1CD0" w:rsidRDefault="009B1CD0" w:rsidP="009B45B9">
      <w:pPr>
        <w:tabs>
          <w:tab w:val="left" w:pos="851"/>
        </w:tabs>
      </w:pPr>
    </w:p>
    <w:p w14:paraId="44D2C267" w14:textId="77777777" w:rsidR="009B1CD0" w:rsidRDefault="009B1CD0" w:rsidP="009B45B9">
      <w:pPr>
        <w:tabs>
          <w:tab w:val="left" w:pos="851"/>
        </w:tabs>
      </w:pPr>
    </w:p>
    <w:p w14:paraId="6478B29F" w14:textId="77777777" w:rsidR="009B1CD0" w:rsidRDefault="009B1CD0" w:rsidP="009B45B9">
      <w:pPr>
        <w:tabs>
          <w:tab w:val="left" w:pos="851"/>
        </w:tabs>
      </w:pPr>
    </w:p>
    <w:p w14:paraId="0569695D" w14:textId="77777777" w:rsidR="009B1CD0" w:rsidRDefault="009B1CD0" w:rsidP="009B45B9">
      <w:pPr>
        <w:tabs>
          <w:tab w:val="left" w:pos="851"/>
        </w:tabs>
      </w:pPr>
    </w:p>
    <w:p w14:paraId="37FBC1F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04D0EE0"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74081AA" w14:textId="77777777" w:rsidR="009B1CD0" w:rsidRDefault="009B1CD0" w:rsidP="009B45B9">
      <w:pPr>
        <w:tabs>
          <w:tab w:val="left" w:pos="851"/>
        </w:tabs>
        <w:jc w:val="both"/>
      </w:pPr>
    </w:p>
    <w:p w14:paraId="40BB2BE0" w14:textId="77777777" w:rsidR="009B1CD0" w:rsidRDefault="009B1CD0" w:rsidP="009B45B9">
      <w:pPr>
        <w:tabs>
          <w:tab w:val="left" w:pos="851"/>
        </w:tabs>
        <w:jc w:val="both"/>
      </w:pPr>
    </w:p>
    <w:p w14:paraId="678F1766" w14:textId="77777777" w:rsidR="009B1CD0" w:rsidRDefault="009B1CD0" w:rsidP="009B45B9">
      <w:pPr>
        <w:tabs>
          <w:tab w:val="left" w:pos="851"/>
        </w:tabs>
        <w:jc w:val="both"/>
      </w:pPr>
    </w:p>
    <w:p w14:paraId="77819AE3" w14:textId="77777777" w:rsidR="002C2CA3" w:rsidRDefault="002C2CA3" w:rsidP="009B45B9">
      <w:pPr>
        <w:tabs>
          <w:tab w:val="left" w:pos="851"/>
        </w:tabs>
        <w:jc w:val="both"/>
      </w:pPr>
    </w:p>
    <w:p w14:paraId="522EB76A" w14:textId="77777777" w:rsidR="008B2A38" w:rsidRDefault="008B2A38" w:rsidP="009B45B9">
      <w:pPr>
        <w:tabs>
          <w:tab w:val="left" w:pos="851"/>
        </w:tabs>
        <w:jc w:val="both"/>
      </w:pPr>
    </w:p>
    <w:p w14:paraId="16A60144" w14:textId="77777777" w:rsidR="009F1B8F" w:rsidRDefault="009F1B8F" w:rsidP="009B45B9">
      <w:pPr>
        <w:tabs>
          <w:tab w:val="left" w:pos="851"/>
        </w:tabs>
        <w:jc w:val="both"/>
      </w:pPr>
    </w:p>
    <w:p w14:paraId="653F3758" w14:textId="77777777" w:rsidR="001C40C0" w:rsidRDefault="001C40C0" w:rsidP="009B45B9">
      <w:pPr>
        <w:tabs>
          <w:tab w:val="left" w:pos="851"/>
        </w:tabs>
        <w:rPr>
          <w:rFonts w:ascii="Arial" w:hAnsi="Arial" w:cs="Arial"/>
        </w:rPr>
      </w:pPr>
    </w:p>
    <w:p w14:paraId="453B2301" w14:textId="77777777" w:rsidR="008B2A38" w:rsidRDefault="008B2A38" w:rsidP="009B45B9">
      <w:pPr>
        <w:tabs>
          <w:tab w:val="left" w:pos="851"/>
        </w:tabs>
        <w:rPr>
          <w:rFonts w:ascii="Arial" w:hAnsi="Arial" w:cs="Arial"/>
        </w:rPr>
      </w:pPr>
    </w:p>
    <w:p w14:paraId="08BAB6C2" w14:textId="77777777" w:rsidR="003A7270" w:rsidRDefault="003A7270" w:rsidP="009B45B9">
      <w:pPr>
        <w:tabs>
          <w:tab w:val="left" w:pos="851"/>
        </w:tabs>
        <w:rPr>
          <w:rFonts w:ascii="Arial" w:hAnsi="Arial" w:cs="Arial"/>
        </w:rPr>
      </w:pPr>
    </w:p>
    <w:p w14:paraId="7E01D856" w14:textId="77777777" w:rsidR="003A7270" w:rsidRDefault="003A7270" w:rsidP="009B45B9">
      <w:pPr>
        <w:tabs>
          <w:tab w:val="left" w:pos="851"/>
        </w:tabs>
        <w:rPr>
          <w:rFonts w:ascii="Arial" w:hAnsi="Arial" w:cs="Arial"/>
        </w:rPr>
      </w:pPr>
    </w:p>
    <w:p w14:paraId="2422DA19" w14:textId="77777777" w:rsidR="00DA5B0A" w:rsidRDefault="00DA5B0A" w:rsidP="009B45B9">
      <w:pPr>
        <w:tabs>
          <w:tab w:val="left" w:pos="851"/>
        </w:tabs>
        <w:rPr>
          <w:rFonts w:ascii="Arial" w:hAnsi="Arial" w:cs="Arial"/>
        </w:rPr>
      </w:pPr>
    </w:p>
    <w:sectPr w:rsidR="00DA5B0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CBF0" w14:textId="77777777" w:rsidR="00662A86" w:rsidRDefault="00662A86">
      <w:r>
        <w:separator/>
      </w:r>
    </w:p>
  </w:endnote>
  <w:endnote w:type="continuationSeparator" w:id="0">
    <w:p w14:paraId="636A494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E509006" w14:textId="77777777" w:rsidTr="0083205E">
      <w:trPr>
        <w:tblHeader/>
      </w:trPr>
      <w:tc>
        <w:tcPr>
          <w:tcW w:w="2906" w:type="dxa"/>
          <w:shd w:val="clear" w:color="auto" w:fill="66CCFF"/>
        </w:tcPr>
        <w:p w14:paraId="768C5FA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23F8722" w14:textId="6D6B2C76" w:rsidR="005824AE" w:rsidRDefault="002E01B8" w:rsidP="00FE48C9">
          <w:pPr>
            <w:jc w:val="center"/>
            <w:rPr>
              <w:rFonts w:ascii="Arial" w:hAnsi="Arial" w:cs="Arial"/>
              <w:b/>
            </w:rPr>
          </w:pPr>
          <w:r>
            <w:rPr>
              <w:rFonts w:ascii="Arial" w:hAnsi="Arial" w:cs="Arial"/>
              <w:b/>
              <w:i/>
            </w:rPr>
            <w:t>MARCHE</w:t>
          </w:r>
          <w:r w:rsidR="009F7555">
            <w:rPr>
              <w:rFonts w:ascii="Arial" w:hAnsi="Arial" w:cs="Arial"/>
              <w:b/>
              <w:i/>
            </w:rPr>
            <w:t xml:space="preserve"> N°05-2025</w:t>
          </w:r>
        </w:p>
      </w:tc>
      <w:tc>
        <w:tcPr>
          <w:tcW w:w="896" w:type="dxa"/>
          <w:shd w:val="clear" w:color="auto" w:fill="66CCFF"/>
        </w:tcPr>
        <w:p w14:paraId="5A2FCCA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6CA664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DC29333" w14:textId="77777777" w:rsidR="005824AE" w:rsidRDefault="005824AE">
          <w:pPr>
            <w:jc w:val="center"/>
          </w:pPr>
          <w:r>
            <w:rPr>
              <w:rFonts w:ascii="Arial" w:hAnsi="Arial" w:cs="Arial"/>
              <w:b/>
            </w:rPr>
            <w:t>/</w:t>
          </w:r>
        </w:p>
      </w:tc>
      <w:tc>
        <w:tcPr>
          <w:tcW w:w="544" w:type="dxa"/>
          <w:shd w:val="clear" w:color="auto" w:fill="66CCFF"/>
        </w:tcPr>
        <w:p w14:paraId="3C95EA7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3B22A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CFB99" w14:textId="77777777" w:rsidR="00662A86" w:rsidRDefault="00662A86">
      <w:r>
        <w:separator/>
      </w:r>
    </w:p>
  </w:footnote>
  <w:footnote w:type="continuationSeparator" w:id="0">
    <w:p w14:paraId="2958BC53" w14:textId="77777777" w:rsidR="00662A86" w:rsidRDefault="00662A86">
      <w:r>
        <w:continuationSeparator/>
      </w:r>
    </w:p>
  </w:footnote>
  <w:footnote w:id="1">
    <w:p w14:paraId="07A01AB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22755A"/>
    <w:multiLevelType w:val="multilevel"/>
    <w:tmpl w:val="C47A31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12737054">
    <w:abstractNumId w:val="0"/>
  </w:num>
  <w:num w:numId="2" w16cid:durableId="959216812">
    <w:abstractNumId w:val="1"/>
  </w:num>
  <w:num w:numId="3" w16cid:durableId="1264680659">
    <w:abstractNumId w:val="2"/>
  </w:num>
  <w:num w:numId="4" w16cid:durableId="509099527">
    <w:abstractNumId w:val="5"/>
  </w:num>
  <w:num w:numId="5" w16cid:durableId="341318070">
    <w:abstractNumId w:val="4"/>
  </w:num>
  <w:num w:numId="6" w16cid:durableId="1453552040">
    <w:abstractNumId w:val="6"/>
  </w:num>
  <w:num w:numId="7" w16cid:durableId="6217670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B04"/>
    <w:rsid w:val="00036500"/>
    <w:rsid w:val="00067F94"/>
    <w:rsid w:val="000A2E05"/>
    <w:rsid w:val="000D0DDF"/>
    <w:rsid w:val="000E0020"/>
    <w:rsid w:val="00156924"/>
    <w:rsid w:val="00166B56"/>
    <w:rsid w:val="00172AFC"/>
    <w:rsid w:val="00174505"/>
    <w:rsid w:val="001C40C0"/>
    <w:rsid w:val="001C733C"/>
    <w:rsid w:val="001F657B"/>
    <w:rsid w:val="0021527A"/>
    <w:rsid w:val="0021797C"/>
    <w:rsid w:val="00225A1A"/>
    <w:rsid w:val="0027641B"/>
    <w:rsid w:val="002904AF"/>
    <w:rsid w:val="002C2CA3"/>
    <w:rsid w:val="002C4B3E"/>
    <w:rsid w:val="002C79D6"/>
    <w:rsid w:val="002E01B8"/>
    <w:rsid w:val="002E56C1"/>
    <w:rsid w:val="00332B12"/>
    <w:rsid w:val="00354C04"/>
    <w:rsid w:val="00385E76"/>
    <w:rsid w:val="003A7270"/>
    <w:rsid w:val="003A793E"/>
    <w:rsid w:val="003C4BD9"/>
    <w:rsid w:val="003E030F"/>
    <w:rsid w:val="0043706E"/>
    <w:rsid w:val="0044597F"/>
    <w:rsid w:val="004A7169"/>
    <w:rsid w:val="004C5755"/>
    <w:rsid w:val="004E6071"/>
    <w:rsid w:val="004E75A6"/>
    <w:rsid w:val="00514DAF"/>
    <w:rsid w:val="00532EC7"/>
    <w:rsid w:val="00541CA3"/>
    <w:rsid w:val="005546A9"/>
    <w:rsid w:val="005824AE"/>
    <w:rsid w:val="005846FB"/>
    <w:rsid w:val="005A05C1"/>
    <w:rsid w:val="005A4A3B"/>
    <w:rsid w:val="005A4CB5"/>
    <w:rsid w:val="005B2316"/>
    <w:rsid w:val="005C65B1"/>
    <w:rsid w:val="005F0DCE"/>
    <w:rsid w:val="0061068C"/>
    <w:rsid w:val="006162D3"/>
    <w:rsid w:val="0064560F"/>
    <w:rsid w:val="00660727"/>
    <w:rsid w:val="00662A86"/>
    <w:rsid w:val="006752E2"/>
    <w:rsid w:val="006909E3"/>
    <w:rsid w:val="006A37B0"/>
    <w:rsid w:val="006B5057"/>
    <w:rsid w:val="006C4338"/>
    <w:rsid w:val="006D6539"/>
    <w:rsid w:val="006F3DF9"/>
    <w:rsid w:val="007060E5"/>
    <w:rsid w:val="00710FD6"/>
    <w:rsid w:val="00711A28"/>
    <w:rsid w:val="00730A78"/>
    <w:rsid w:val="00757151"/>
    <w:rsid w:val="0077725E"/>
    <w:rsid w:val="007909E0"/>
    <w:rsid w:val="0079785C"/>
    <w:rsid w:val="007C51DA"/>
    <w:rsid w:val="007D4001"/>
    <w:rsid w:val="007D7A65"/>
    <w:rsid w:val="007F68A6"/>
    <w:rsid w:val="0083205E"/>
    <w:rsid w:val="00840934"/>
    <w:rsid w:val="00844DAA"/>
    <w:rsid w:val="008450C7"/>
    <w:rsid w:val="00876A73"/>
    <w:rsid w:val="008B2A38"/>
    <w:rsid w:val="00930A5C"/>
    <w:rsid w:val="00934503"/>
    <w:rsid w:val="00961DAD"/>
    <w:rsid w:val="00972598"/>
    <w:rsid w:val="00983FF3"/>
    <w:rsid w:val="009951DA"/>
    <w:rsid w:val="009B1CD0"/>
    <w:rsid w:val="009B45B9"/>
    <w:rsid w:val="009C4738"/>
    <w:rsid w:val="009D661E"/>
    <w:rsid w:val="009F1B8F"/>
    <w:rsid w:val="009F7555"/>
    <w:rsid w:val="00A34D04"/>
    <w:rsid w:val="00A71257"/>
    <w:rsid w:val="00A738EF"/>
    <w:rsid w:val="00AE7831"/>
    <w:rsid w:val="00B02608"/>
    <w:rsid w:val="00B0289C"/>
    <w:rsid w:val="00B054DA"/>
    <w:rsid w:val="00B87564"/>
    <w:rsid w:val="00BA44E5"/>
    <w:rsid w:val="00BA68E3"/>
    <w:rsid w:val="00BD767E"/>
    <w:rsid w:val="00BE6078"/>
    <w:rsid w:val="00C0411D"/>
    <w:rsid w:val="00C23457"/>
    <w:rsid w:val="00C630AD"/>
    <w:rsid w:val="00C83930"/>
    <w:rsid w:val="00C91060"/>
    <w:rsid w:val="00C911FE"/>
    <w:rsid w:val="00CD185D"/>
    <w:rsid w:val="00CD46CC"/>
    <w:rsid w:val="00CD5383"/>
    <w:rsid w:val="00CE67FD"/>
    <w:rsid w:val="00D1644C"/>
    <w:rsid w:val="00D26AD2"/>
    <w:rsid w:val="00D3325F"/>
    <w:rsid w:val="00D337D7"/>
    <w:rsid w:val="00D412FD"/>
    <w:rsid w:val="00D46BC7"/>
    <w:rsid w:val="00D90A00"/>
    <w:rsid w:val="00DA5B0A"/>
    <w:rsid w:val="00E10F99"/>
    <w:rsid w:val="00E20DB0"/>
    <w:rsid w:val="00E47798"/>
    <w:rsid w:val="00E53D6E"/>
    <w:rsid w:val="00E74C76"/>
    <w:rsid w:val="00E96FF6"/>
    <w:rsid w:val="00EC71C6"/>
    <w:rsid w:val="00F0658B"/>
    <w:rsid w:val="00F67ED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12B07FB8"/>
  <w15:chartTrackingRefBased/>
  <w15:docId w15:val="{61F7AB49-BA7D-4B51-B2DC-BF8FE12B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67EDD"/>
    <w:rPr>
      <w:rFonts w:ascii="Univers" w:hAnsi="Univers" w:cs="Univers"/>
      <w:lang w:eastAsia="zh-CN"/>
    </w:rPr>
  </w:style>
  <w:style w:type="paragraph" w:customStyle="1" w:styleId="n0">
    <w:name w:val="n0"/>
    <w:basedOn w:val="Normal"/>
    <w:rsid w:val="00F67EDD"/>
    <w:pPr>
      <w:suppressAutoHyphens w:val="0"/>
      <w:spacing w:before="120" w:after="120"/>
      <w:jc w:val="both"/>
    </w:pPr>
    <w:rPr>
      <w:rFonts w:ascii="Arial" w:hAnsi="Arial" w:cs="Arial"/>
      <w:sz w:val="22"/>
    </w:rPr>
  </w:style>
  <w:style w:type="character" w:styleId="Mentionnonrsolue">
    <w:name w:val="Unresolved Mention"/>
    <w:basedOn w:val="Policepardfaut"/>
    <w:uiPriority w:val="99"/>
    <w:semiHidden/>
    <w:unhideWhenUsed/>
    <w:rsid w:val="00F67EDD"/>
    <w:rPr>
      <w:color w:val="605E5C"/>
      <w:shd w:val="clear" w:color="auto" w:fill="E1DFDD"/>
    </w:rPr>
  </w:style>
  <w:style w:type="paragraph" w:customStyle="1" w:styleId="FORMAT">
    <w:name w:val="FORMAT"/>
    <w:basedOn w:val="Normal"/>
    <w:qFormat/>
    <w:rsid w:val="009F1B8F"/>
    <w:pPr>
      <w:tabs>
        <w:tab w:val="left" w:pos="1418"/>
        <w:tab w:val="left" w:pos="2552"/>
        <w:tab w:val="left" w:pos="5103"/>
        <w:tab w:val="left" w:pos="7088"/>
      </w:tabs>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2061</Words>
  <Characters>11340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13375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Emilie GARRAUT 361</cp:lastModifiedBy>
  <cp:revision>4</cp:revision>
  <cp:lastPrinted>2024-05-23T11:28:00Z</cp:lastPrinted>
  <dcterms:created xsi:type="dcterms:W3CDTF">2025-06-23T09:26:00Z</dcterms:created>
  <dcterms:modified xsi:type="dcterms:W3CDTF">2025-07-25T12:39:00Z</dcterms:modified>
</cp:coreProperties>
</file>