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F057D" w:rsidRPr="00F3752C" w14:paraId="6CF6DA6A" w14:textId="77777777" w:rsidTr="00AF057D">
        <w:trPr>
          <w:cantSplit/>
          <w:trHeight w:val="2406"/>
        </w:trPr>
        <w:tc>
          <w:tcPr>
            <w:tcW w:w="10627" w:type="dxa"/>
            <w:hideMark/>
          </w:tcPr>
          <w:p w14:paraId="7ED5D91B" w14:textId="7C653E2F" w:rsidR="00AF057D" w:rsidRPr="00F3752C" w:rsidRDefault="00AF689F" w:rsidP="00AF057D">
            <w:pPr>
              <w:tabs>
                <w:tab w:val="center" w:pos="8080"/>
              </w:tabs>
              <w:autoSpaceDE w:val="0"/>
              <w:autoSpaceDN w:val="0"/>
              <w:adjustRightInd w:val="0"/>
              <w:ind w:left="-142" w:right="1347"/>
            </w:pPr>
            <w:r>
              <w:rPr>
                <w:b/>
                <w:bCs/>
                <w:i/>
                <w:iCs/>
                <w:noProof/>
                <w:color w:val="000000"/>
              </w:rPr>
              <w:drawing>
                <wp:anchor distT="0" distB="0" distL="114300" distR="114300" simplePos="0" relativeHeight="251659776" behindDoc="0" locked="0" layoutInCell="1" allowOverlap="1" wp14:anchorId="6381950F" wp14:editId="1672F14D">
                  <wp:simplePos x="0" y="0"/>
                  <wp:positionH relativeFrom="margin">
                    <wp:posOffset>5274894</wp:posOffset>
                  </wp:positionH>
                  <wp:positionV relativeFrom="margin">
                    <wp:posOffset>-150216</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AF057D" w:rsidRPr="00F3752C">
              <w:rPr>
                <w:b/>
                <w:bCs/>
                <w:i/>
                <w:iCs/>
                <w:color w:val="000000"/>
              </w:rPr>
              <w:t xml:space="preserve"> </w:t>
            </w:r>
            <w:r w:rsidR="00955CD0">
              <w:rPr>
                <w:noProof/>
              </w:rPr>
              <w:drawing>
                <wp:inline distT="0" distB="0" distL="0" distR="0" wp14:anchorId="2147BBAD" wp14:editId="14542909">
                  <wp:extent cx="1436982" cy="1301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9137" cy="1303702"/>
                          </a:xfrm>
                          <a:prstGeom prst="rect">
                            <a:avLst/>
                          </a:prstGeom>
                          <a:noFill/>
                          <a:ln>
                            <a:noFill/>
                          </a:ln>
                        </pic:spPr>
                      </pic:pic>
                    </a:graphicData>
                  </a:graphic>
                </wp:inline>
              </w:drawing>
            </w:r>
            <w:r w:rsidR="00AF057D" w:rsidRPr="00F3752C">
              <w:fldChar w:fldCharType="begin"/>
            </w:r>
            <w:r w:rsidR="00AF057D" w:rsidRPr="00F3752C">
              <w:instrText xml:space="preserve"> </w:instrText>
            </w:r>
            <w:r w:rsidR="00AF057D" w:rsidRPr="00F3752C">
              <w:rPr>
                <w:b/>
                <w:bCs/>
              </w:rPr>
              <w:instrText>ask direction "saisissez le nom de votre Direction"</w:instrText>
            </w:r>
            <w:r w:rsidR="00AF057D" w:rsidRPr="00F3752C">
              <w:instrText xml:space="preserve"> </w:instrText>
            </w:r>
            <w:r w:rsidR="00AF057D" w:rsidRPr="00F3752C">
              <w:fldChar w:fldCharType="separate"/>
            </w:r>
            <w:bookmarkStart w:id="0" w:name="direction"/>
            <w:r w:rsidR="00AF057D" w:rsidRPr="00F3752C">
              <w:rPr>
                <w:b/>
                <w:bCs/>
              </w:rPr>
              <w:t>DIRECTION</w:t>
            </w:r>
            <w:bookmarkEnd w:id="0"/>
            <w:r w:rsidR="00AF057D" w:rsidRPr="00F3752C">
              <w:fldChar w:fldCharType="end"/>
            </w:r>
            <w:r w:rsidR="00AF057D" w:rsidRPr="00F3752C">
              <w:fldChar w:fldCharType="begin"/>
            </w:r>
            <w:r w:rsidR="00AF057D" w:rsidRPr="00F3752C">
              <w:instrText xml:space="preserve"> ask grade "saisissez le grade de la personne qui suit l'affaire, sinon appuyez sur la barre d'espace ensuite </w:instrText>
            </w:r>
            <w:r w:rsidR="00AF057D" w:rsidRPr="00F3752C">
              <w:rPr>
                <w:b/>
                <w:bCs/>
              </w:rPr>
              <w:instrText>OK</w:instrText>
            </w:r>
            <w:r w:rsidR="00AF057D" w:rsidRPr="00F3752C">
              <w:instrText xml:space="preserve">" \d "" </w:instrText>
            </w:r>
            <w:r w:rsidR="00AF057D" w:rsidRPr="00F3752C">
              <w:fldChar w:fldCharType="separate"/>
            </w:r>
            <w:bookmarkStart w:id="1" w:name="grade"/>
            <w:r w:rsidR="00AF057D" w:rsidRPr="00F3752C">
              <w:t xml:space="preserve"> </w:t>
            </w:r>
            <w:bookmarkEnd w:id="1"/>
            <w:r w:rsidR="00AF057D" w:rsidRPr="00F3752C">
              <w:fldChar w:fldCharType="end"/>
            </w:r>
            <w:r w:rsidR="00AF057D" w:rsidRPr="00F3752C">
              <w:fldChar w:fldCharType="begin"/>
            </w:r>
            <w:r w:rsidR="00AF057D" w:rsidRPr="00F3752C">
              <w:instrText xml:space="preserve"> ask personne "saisissez le prénom et le nom de la personne qui suit l'affaire"\d "" </w:instrText>
            </w:r>
            <w:r w:rsidR="00AF057D" w:rsidRPr="00F3752C">
              <w:fldChar w:fldCharType="separate"/>
            </w:r>
            <w:bookmarkStart w:id="2" w:name="personne"/>
            <w:r w:rsidR="00AF057D" w:rsidRPr="00F3752C">
              <w:t>Melle Karine COPADO</w:t>
            </w:r>
            <w:bookmarkEnd w:id="2"/>
            <w:r w:rsidR="00AF057D" w:rsidRPr="00F3752C">
              <w:fldChar w:fldCharType="end"/>
            </w:r>
            <w:r w:rsidR="00AF057D" w:rsidRPr="00F3752C">
              <w:fldChar w:fldCharType="begin"/>
            </w:r>
            <w:r w:rsidR="00AF057D" w:rsidRPr="00F3752C">
              <w:instrText xml:space="preserve"> ask fonction "saisissez la fonction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3" w:name="fonction"/>
            <w:r w:rsidR="00AF057D" w:rsidRPr="00F3752C">
              <w:t xml:space="preserve"> </w:t>
            </w:r>
            <w:bookmarkEnd w:id="3"/>
            <w:r w:rsidR="00AF057D" w:rsidRPr="00F3752C">
              <w:fldChar w:fldCharType="end"/>
            </w:r>
            <w:r w:rsidR="00AF057D" w:rsidRPr="00F3752C">
              <w:fldChar w:fldCharType="begin"/>
            </w:r>
            <w:r w:rsidR="00AF057D" w:rsidRPr="00F3752C">
              <w:instrText xml:space="preserve"> ask numero "saisissez le numéro de téléphone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4" w:name="numero"/>
            <w:r w:rsidR="00AF057D" w:rsidRPr="00F3752C">
              <w:t>01 40 63 23 01</w:t>
            </w:r>
            <w:bookmarkEnd w:id="4"/>
            <w:r w:rsidR="00AF057D" w:rsidRPr="00F3752C">
              <w:fldChar w:fldCharType="end"/>
            </w:r>
            <w:r w:rsidR="00AF057D" w:rsidRPr="00F3752C">
              <w:fldChar w:fldCharType="begin"/>
            </w:r>
            <w:r w:rsidR="00AF057D" w:rsidRPr="00F3752C">
              <w:instrText xml:space="preserve"> </w:instrText>
            </w:r>
            <w:r w:rsidR="00AF057D" w:rsidRPr="00F3752C">
              <w:rPr>
                <w:sz w:val="16"/>
              </w:rPr>
              <w:instrText>ask tel "saisissez le numéro de téléphone du secrétariat"</w:instrText>
            </w:r>
            <w:r w:rsidR="00AF057D" w:rsidRPr="00F3752C">
              <w:instrText xml:space="preserve"> </w:instrText>
            </w:r>
            <w:r w:rsidR="00AF057D" w:rsidRPr="00F3752C">
              <w:fldChar w:fldCharType="separate"/>
            </w:r>
            <w:bookmarkStart w:id="5" w:name="tel"/>
            <w:r w:rsidR="00AF057D" w:rsidRPr="00F3752C">
              <w:rPr>
                <w:sz w:val="16"/>
              </w:rPr>
              <w:t xml:space="preserve"> </w:t>
            </w:r>
            <w:bookmarkEnd w:id="5"/>
            <w:r w:rsidR="00AF057D" w:rsidRPr="00F3752C">
              <w:fldChar w:fldCharType="end"/>
            </w:r>
            <w:r w:rsidR="00AF057D" w:rsidRPr="00F3752C">
              <w:fldChar w:fldCharType="begin"/>
            </w:r>
            <w:r w:rsidR="00AF057D" w:rsidRPr="00F3752C">
              <w:instrText xml:space="preserve"> </w:instrText>
            </w:r>
            <w:r w:rsidR="00AF057D" w:rsidRPr="00F3752C">
              <w:rPr>
                <w:sz w:val="16"/>
              </w:rPr>
              <w:instrText>ask fax "saisissez le numéro de fax du secrétariat"</w:instrText>
            </w:r>
            <w:r w:rsidR="00AF057D" w:rsidRPr="00F3752C">
              <w:instrText xml:space="preserve"> </w:instrText>
            </w:r>
            <w:r w:rsidR="00AF057D" w:rsidRPr="00F3752C">
              <w:fldChar w:fldCharType="separate"/>
            </w:r>
            <w:bookmarkStart w:id="6" w:name="fax"/>
            <w:r w:rsidR="00AF057D" w:rsidRPr="00F3752C">
              <w:rPr>
                <w:sz w:val="16"/>
              </w:rPr>
              <w:t>01 40 63 24 04</w:t>
            </w:r>
            <w:bookmarkEnd w:id="6"/>
            <w:r w:rsidR="00AF057D" w:rsidRPr="00F3752C">
              <w:fldChar w:fldCharType="end"/>
            </w:r>
            <w:r w:rsidR="00AF057D" w:rsidRPr="00F3752C">
              <w:rPr>
                <w:sz w:val="16"/>
              </w:rPr>
              <w:fldChar w:fldCharType="begin"/>
            </w:r>
            <w:r w:rsidR="00AF057D" w:rsidRPr="00F3752C">
              <w:rPr>
                <w:sz w:val="16"/>
              </w:rPr>
              <w:instrText xml:space="preserve"> ask prenomchef "saisissez le prénom du chef de service en minuscule pour mail" </w:instrText>
            </w:r>
            <w:r w:rsidR="00AF057D" w:rsidRPr="00F3752C">
              <w:rPr>
                <w:sz w:val="16"/>
              </w:rPr>
              <w:fldChar w:fldCharType="separate"/>
            </w:r>
            <w:bookmarkStart w:id="7" w:name="prenomchef"/>
            <w:r w:rsidR="00AF057D" w:rsidRPr="00F3752C">
              <w:rPr>
                <w:sz w:val="16"/>
              </w:rPr>
              <w:t>secretariat.direction</w:t>
            </w:r>
            <w:bookmarkEnd w:id="7"/>
            <w:r w:rsidR="00AF057D" w:rsidRPr="00F3752C">
              <w:rPr>
                <w:sz w:val="16"/>
              </w:rPr>
              <w:fldChar w:fldCharType="end"/>
            </w:r>
            <w:r w:rsidR="00AF057D" w:rsidRPr="00F3752C">
              <w:rPr>
                <w:sz w:val="16"/>
              </w:rPr>
              <w:fldChar w:fldCharType="begin"/>
            </w:r>
            <w:r w:rsidR="00AF057D" w:rsidRPr="00F3752C">
              <w:rPr>
                <w:sz w:val="16"/>
              </w:rPr>
              <w:instrText xml:space="preserve"> ask nomchef "saisissez le nom du chef de service en minuscule pour mail" </w:instrText>
            </w:r>
            <w:r w:rsidR="00AF057D" w:rsidRPr="00F3752C">
              <w:rPr>
                <w:sz w:val="16"/>
              </w:rPr>
              <w:fldChar w:fldCharType="separate"/>
            </w:r>
            <w:bookmarkStart w:id="8" w:name="nomchef"/>
            <w:r w:rsidR="00AF057D" w:rsidRPr="00F3752C">
              <w:rPr>
                <w:sz w:val="16"/>
              </w:rPr>
              <w:t xml:space="preserve"> </w:t>
            </w:r>
            <w:bookmarkEnd w:id="8"/>
            <w:r w:rsidR="00AF057D" w:rsidRPr="00F3752C">
              <w:rPr>
                <w:sz w:val="16"/>
              </w:rPr>
              <w:fldChar w:fldCharType="end"/>
            </w:r>
          </w:p>
        </w:tc>
      </w:tr>
    </w:tbl>
    <w:p w14:paraId="55260D37" w14:textId="28FF264C" w:rsidR="00472B25" w:rsidRDefault="00472B25">
      <w:pPr>
        <w:sectPr w:rsidR="00472B25">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1357E39" w14:textId="77777777">
        <w:tc>
          <w:tcPr>
            <w:tcW w:w="9288" w:type="dxa"/>
            <w:shd w:val="clear" w:color="auto" w:fill="66CCFF"/>
          </w:tcPr>
          <w:p w14:paraId="2FD5E8C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C50B094" w14:textId="77777777" w:rsidR="00472B25" w:rsidRDefault="00472B25">
            <w:pPr>
              <w:pStyle w:val="Titre8"/>
              <w:tabs>
                <w:tab w:val="num" w:pos="0"/>
                <w:tab w:val="right" w:pos="9639"/>
              </w:tabs>
              <w:rPr>
                <w:sz w:val="28"/>
                <w:szCs w:val="28"/>
              </w:rPr>
            </w:pPr>
            <w:r>
              <w:rPr>
                <w:caps/>
                <w:sz w:val="28"/>
                <w:szCs w:val="28"/>
              </w:rPr>
              <w:t>DECLARATION DU candidat INDIVIDUEL</w:t>
            </w:r>
          </w:p>
          <w:p w14:paraId="7E92E8C4"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4F8A096" w14:textId="77777777" w:rsidR="00472B25" w:rsidRDefault="00472B25">
            <w:pPr>
              <w:pStyle w:val="Titre8"/>
              <w:tabs>
                <w:tab w:val="num" w:pos="0"/>
                <w:tab w:val="right" w:pos="9639"/>
              </w:tabs>
              <w:spacing w:before="120" w:after="120"/>
            </w:pPr>
            <w:r>
              <w:rPr>
                <w:caps/>
                <w:sz w:val="28"/>
                <w:szCs w:val="28"/>
              </w:rPr>
              <w:t>DC2</w:t>
            </w:r>
          </w:p>
        </w:tc>
      </w:tr>
    </w:tbl>
    <w:p w14:paraId="6C38217A" w14:textId="77777777" w:rsidR="003C025D" w:rsidRDefault="003C025D" w:rsidP="003C025D">
      <w:pPr>
        <w:jc w:val="both"/>
        <w:rPr>
          <w:rFonts w:ascii="Arial" w:hAnsi="Arial" w:cs="Arial"/>
          <w:i/>
          <w:sz w:val="18"/>
          <w:szCs w:val="18"/>
        </w:rPr>
      </w:pPr>
    </w:p>
    <w:p w14:paraId="40693E2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D867AB" w14:textId="77777777">
        <w:tc>
          <w:tcPr>
            <w:tcW w:w="10331" w:type="dxa"/>
            <w:shd w:val="clear" w:color="auto" w:fill="66CCFF"/>
          </w:tcPr>
          <w:p w14:paraId="2083441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70DFD3D" w14:textId="77777777" w:rsidR="001C2023" w:rsidRPr="001272C5" w:rsidRDefault="001C2023" w:rsidP="001C2023">
      <w:pPr>
        <w:pStyle w:val="En-tte"/>
        <w:jc w:val="both"/>
        <w:rPr>
          <w:rFonts w:ascii="Calibri" w:hAnsi="Calibri" w:cs="Arial"/>
        </w:rPr>
      </w:pPr>
    </w:p>
    <w:p w14:paraId="0EB8D924" w14:textId="77777777" w:rsidR="0046756B" w:rsidRPr="0046756B" w:rsidRDefault="0046756B" w:rsidP="0046756B">
      <w:pPr>
        <w:pStyle w:val="En-tte"/>
        <w:jc w:val="both"/>
        <w:rPr>
          <w:rFonts w:ascii="Arial" w:hAnsi="Arial" w:cs="Arial"/>
          <w:b/>
          <w:bCs/>
          <w:iCs/>
        </w:rPr>
      </w:pPr>
      <w:r w:rsidRPr="0046756B">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646EF498"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BC917" w14:textId="77777777">
        <w:tc>
          <w:tcPr>
            <w:tcW w:w="10331" w:type="dxa"/>
            <w:shd w:val="clear" w:color="auto" w:fill="66CCFF"/>
          </w:tcPr>
          <w:p w14:paraId="0FAA661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EAEEC6" w14:textId="77777777" w:rsidR="00955CD0" w:rsidRDefault="00955CD0">
      <w:pPr>
        <w:jc w:val="both"/>
        <w:rPr>
          <w:rFonts w:ascii="Arial" w:hAnsi="Arial" w:cs="Arial"/>
          <w:lang w:eastAsia="en-US"/>
        </w:rPr>
      </w:pPr>
    </w:p>
    <w:p w14:paraId="259AF353" w14:textId="77777777" w:rsidR="008652C2" w:rsidRPr="00722BF8" w:rsidRDefault="008652C2" w:rsidP="008652C2">
      <w:pPr>
        <w:tabs>
          <w:tab w:val="left" w:pos="426"/>
          <w:tab w:val="left" w:pos="851"/>
        </w:tabs>
        <w:jc w:val="both"/>
        <w:rPr>
          <w:rFonts w:ascii="Arial" w:hAnsi="Arial" w:cs="Arial"/>
          <w:lang w:eastAsia="en-US"/>
        </w:rPr>
      </w:pPr>
      <w:bookmarkStart w:id="9" w:name="_Hlk197508022"/>
      <w:r w:rsidRPr="00722BF8">
        <w:rPr>
          <w:rFonts w:ascii="Arial" w:hAnsi="Arial" w:cs="Arial"/>
          <w:lang w:eastAsia="en-US"/>
        </w:rPr>
        <w:t xml:space="preserve">La présente consultation a pour objet </w:t>
      </w:r>
      <w:r>
        <w:rPr>
          <w:rFonts w:ascii="Arial" w:hAnsi="Arial" w:cs="Arial"/>
          <w:lang w:eastAsia="en-US"/>
        </w:rPr>
        <w:t>le r</w:t>
      </w:r>
      <w:r w:rsidRPr="00BA12AE">
        <w:rPr>
          <w:rFonts w:ascii="Arial" w:hAnsi="Arial" w:cs="Arial"/>
          <w:lang w:eastAsia="en-US"/>
        </w:rPr>
        <w:t>emplacement des menuiseries extérieures prioritaires des bâtiments 19 et 20</w:t>
      </w:r>
      <w:r>
        <w:rPr>
          <w:rFonts w:ascii="Arial" w:hAnsi="Arial" w:cs="Arial"/>
          <w:lang w:eastAsia="en-US"/>
        </w:rPr>
        <w:t xml:space="preserve"> </w:t>
      </w:r>
      <w:r w:rsidRPr="00DE5306">
        <w:rPr>
          <w:rFonts w:ascii="Arial" w:hAnsi="Arial" w:cs="Arial"/>
          <w:lang w:eastAsia="en-US"/>
        </w:rPr>
        <w:t>de l’Institution nationale des Invalides</w:t>
      </w:r>
      <w:r w:rsidRPr="00722BF8">
        <w:rPr>
          <w:rFonts w:ascii="Arial" w:hAnsi="Arial" w:cs="Arial"/>
          <w:lang w:eastAsia="en-US"/>
        </w:rPr>
        <w:t>.</w:t>
      </w:r>
    </w:p>
    <w:bookmarkEnd w:id="9"/>
    <w:p w14:paraId="1F568353" w14:textId="77777777" w:rsidR="00955CD0" w:rsidRDefault="00955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A3B7B3" w14:textId="77777777">
        <w:tc>
          <w:tcPr>
            <w:tcW w:w="10331" w:type="dxa"/>
            <w:shd w:val="clear" w:color="auto" w:fill="66CCFF"/>
          </w:tcPr>
          <w:p w14:paraId="6AB85BB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4CCB32A8"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A632EB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3A03506F"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C31902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4735214" w14:textId="77777777" w:rsidR="00472B25" w:rsidRPr="00D63502" w:rsidRDefault="00472B25">
      <w:pPr>
        <w:jc w:val="both"/>
        <w:rPr>
          <w:rFonts w:ascii="Arial" w:hAnsi="Arial" w:cs="Arial"/>
          <w:b/>
          <w:bCs/>
          <w:sz w:val="12"/>
        </w:rPr>
      </w:pPr>
    </w:p>
    <w:p w14:paraId="5720880E"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1610632C" w14:textId="77777777" w:rsidR="007507FF" w:rsidRDefault="007507FF" w:rsidP="007507FF">
      <w:pPr>
        <w:pStyle w:val="En-tte"/>
        <w:ind w:left="360"/>
        <w:jc w:val="both"/>
        <w:rPr>
          <w:rFonts w:ascii="Arial" w:hAnsi="Arial" w:cs="Arial"/>
        </w:rPr>
      </w:pPr>
    </w:p>
    <w:p w14:paraId="0DB9398C" w14:textId="77777777" w:rsidR="007507FF" w:rsidRDefault="007507FF" w:rsidP="007507FF">
      <w:pPr>
        <w:pStyle w:val="En-tte"/>
        <w:ind w:left="360"/>
        <w:jc w:val="both"/>
        <w:rPr>
          <w:rFonts w:ascii="Arial" w:hAnsi="Arial" w:cs="Arial"/>
        </w:rPr>
      </w:pPr>
    </w:p>
    <w:p w14:paraId="15E169EF"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Adresse postale de l’unité ou de l’établissement qui exécutera la prestation :</w:t>
      </w:r>
    </w:p>
    <w:p w14:paraId="03A9A08A" w14:textId="77777777" w:rsidR="007507FF" w:rsidRDefault="007507FF" w:rsidP="007507FF">
      <w:pPr>
        <w:tabs>
          <w:tab w:val="center" w:pos="4536"/>
          <w:tab w:val="right" w:pos="9072"/>
        </w:tabs>
        <w:ind w:left="360"/>
        <w:jc w:val="both"/>
        <w:rPr>
          <w:rFonts w:ascii="Arial" w:hAnsi="Arial" w:cs="Arial"/>
        </w:rPr>
      </w:pPr>
    </w:p>
    <w:p w14:paraId="1D806FC7"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634CEE1F" w14:textId="77777777" w:rsidR="007507FF" w:rsidRDefault="007507FF" w:rsidP="007507FF">
      <w:pPr>
        <w:pStyle w:val="En-tte"/>
        <w:ind w:left="360"/>
        <w:jc w:val="both"/>
        <w:rPr>
          <w:rFonts w:ascii="Arial" w:hAnsi="Arial" w:cs="Arial"/>
        </w:rPr>
      </w:pPr>
    </w:p>
    <w:p w14:paraId="19580A62" w14:textId="77777777" w:rsidR="007507FF" w:rsidRPr="00775F55" w:rsidRDefault="007507FF" w:rsidP="007507FF">
      <w:pPr>
        <w:pStyle w:val="En-tte"/>
        <w:ind w:left="360"/>
        <w:jc w:val="both"/>
        <w:rPr>
          <w:rFonts w:ascii="Arial" w:hAnsi="Arial" w:cs="Arial"/>
        </w:rPr>
      </w:pPr>
    </w:p>
    <w:p w14:paraId="61931363"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625BA93C" w14:textId="77777777" w:rsidR="007507FF" w:rsidRDefault="007507FF" w:rsidP="007507FF">
      <w:pPr>
        <w:pStyle w:val="En-tte"/>
        <w:ind w:left="360"/>
        <w:jc w:val="both"/>
        <w:rPr>
          <w:rFonts w:ascii="Arial" w:hAnsi="Arial" w:cs="Arial"/>
        </w:rPr>
      </w:pPr>
    </w:p>
    <w:p w14:paraId="71784EB1" w14:textId="77777777" w:rsidR="007507FF" w:rsidRDefault="007507FF" w:rsidP="007507FF">
      <w:pPr>
        <w:pStyle w:val="En-tte"/>
        <w:ind w:left="360"/>
        <w:jc w:val="both"/>
        <w:rPr>
          <w:rFonts w:ascii="Arial" w:hAnsi="Arial" w:cs="Arial"/>
        </w:rPr>
      </w:pPr>
    </w:p>
    <w:p w14:paraId="2F6FCBB8" w14:textId="77777777" w:rsidR="007507FF" w:rsidRPr="00775F55" w:rsidRDefault="007507FF" w:rsidP="007507FF">
      <w:pPr>
        <w:pStyle w:val="En-tte"/>
        <w:ind w:left="360"/>
        <w:jc w:val="both"/>
        <w:rPr>
          <w:rFonts w:ascii="Arial" w:hAnsi="Arial" w:cs="Arial"/>
        </w:rPr>
      </w:pPr>
    </w:p>
    <w:p w14:paraId="6EE72F94"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36192386" w14:textId="77777777" w:rsidR="007507FF" w:rsidRPr="00775F55" w:rsidRDefault="007507FF" w:rsidP="007507FF">
      <w:pPr>
        <w:pStyle w:val="En-tte"/>
        <w:ind w:left="360"/>
        <w:jc w:val="both"/>
        <w:rPr>
          <w:rFonts w:ascii="Arial" w:hAnsi="Arial" w:cs="Arial"/>
        </w:rPr>
      </w:pPr>
    </w:p>
    <w:p w14:paraId="7D748EBD" w14:textId="77777777" w:rsidR="007507FF" w:rsidRPr="00775F55" w:rsidRDefault="007507FF" w:rsidP="007507FF">
      <w:pPr>
        <w:pStyle w:val="En-tte"/>
        <w:ind w:left="360"/>
        <w:jc w:val="both"/>
        <w:rPr>
          <w:rFonts w:ascii="Arial" w:hAnsi="Arial" w:cs="Arial"/>
        </w:rPr>
      </w:pPr>
    </w:p>
    <w:p w14:paraId="7B94D84D"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183AF4B1" w14:textId="77777777" w:rsidR="007507FF" w:rsidRDefault="007507FF" w:rsidP="007507FF">
      <w:pPr>
        <w:pStyle w:val="En-tte"/>
        <w:ind w:left="360"/>
        <w:jc w:val="both"/>
        <w:rPr>
          <w:rFonts w:ascii="Arial" w:hAnsi="Arial" w:cs="Arial"/>
        </w:rPr>
      </w:pPr>
    </w:p>
    <w:p w14:paraId="28C9E160" w14:textId="77777777" w:rsidR="007507FF" w:rsidRPr="00775F55" w:rsidRDefault="007507FF" w:rsidP="007507FF">
      <w:pPr>
        <w:pStyle w:val="En-tte"/>
        <w:ind w:left="360"/>
        <w:jc w:val="both"/>
        <w:rPr>
          <w:rFonts w:ascii="Arial" w:hAnsi="Arial" w:cs="Arial"/>
        </w:rPr>
      </w:pPr>
    </w:p>
    <w:p w14:paraId="63D7E6C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6CBC73DF" w14:textId="77777777" w:rsidR="007507FF" w:rsidRDefault="007507FF" w:rsidP="007507FF">
      <w:pPr>
        <w:pStyle w:val="En-tte"/>
        <w:ind w:left="360"/>
        <w:jc w:val="both"/>
        <w:rPr>
          <w:rFonts w:ascii="Arial" w:hAnsi="Arial" w:cs="Arial"/>
        </w:rPr>
      </w:pPr>
    </w:p>
    <w:p w14:paraId="14B61239" w14:textId="77777777" w:rsidR="007507FF" w:rsidRDefault="007507FF" w:rsidP="007507FF">
      <w:pPr>
        <w:pStyle w:val="En-tte"/>
        <w:ind w:left="360"/>
        <w:jc w:val="both"/>
        <w:rPr>
          <w:rFonts w:ascii="Arial" w:hAnsi="Arial" w:cs="Arial"/>
        </w:rPr>
      </w:pPr>
    </w:p>
    <w:p w14:paraId="27E5D0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53469E">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368AF5BF" w14:textId="77777777" w:rsidR="007507FF" w:rsidRDefault="007507FF" w:rsidP="007507FF">
      <w:pPr>
        <w:pStyle w:val="En-tte"/>
        <w:ind w:left="360"/>
        <w:jc w:val="both"/>
        <w:rPr>
          <w:rFonts w:ascii="Arial" w:hAnsi="Arial" w:cs="Arial"/>
        </w:rPr>
      </w:pPr>
    </w:p>
    <w:p w14:paraId="0C026819" w14:textId="77777777" w:rsidR="007507FF" w:rsidRDefault="007507FF" w:rsidP="007507FF">
      <w:pPr>
        <w:pStyle w:val="En-tte"/>
        <w:ind w:left="360"/>
        <w:jc w:val="both"/>
        <w:rPr>
          <w:rFonts w:ascii="Arial" w:hAnsi="Arial" w:cs="Arial"/>
        </w:rPr>
      </w:pPr>
    </w:p>
    <w:p w14:paraId="5360340A" w14:textId="77777777" w:rsidR="007507FF" w:rsidRPr="00775F55" w:rsidRDefault="007507FF" w:rsidP="007507FF">
      <w:pPr>
        <w:pStyle w:val="En-tte"/>
        <w:ind w:left="360"/>
        <w:jc w:val="both"/>
        <w:rPr>
          <w:rFonts w:ascii="Arial" w:hAnsi="Arial" w:cs="Arial"/>
        </w:rPr>
      </w:pPr>
    </w:p>
    <w:p w14:paraId="2CB93C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9611DAA" w14:textId="77777777" w:rsidR="007507FF" w:rsidRDefault="007507FF" w:rsidP="007507FF">
      <w:pPr>
        <w:pStyle w:val="En-tte"/>
        <w:ind w:left="360"/>
        <w:jc w:val="both"/>
        <w:rPr>
          <w:rFonts w:ascii="Arial" w:hAnsi="Arial" w:cs="Arial"/>
        </w:rPr>
      </w:pPr>
    </w:p>
    <w:p w14:paraId="7DBBD6C0" w14:textId="77777777" w:rsidR="007507FF" w:rsidRPr="00775F55" w:rsidRDefault="007507FF" w:rsidP="007507FF">
      <w:pPr>
        <w:pStyle w:val="En-tte"/>
        <w:ind w:left="360"/>
        <w:jc w:val="both"/>
        <w:rPr>
          <w:rFonts w:ascii="Arial" w:hAnsi="Arial" w:cs="Arial"/>
        </w:rPr>
      </w:pPr>
    </w:p>
    <w:p w14:paraId="2A2A7558"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39E47288" w14:textId="77777777" w:rsidR="007507FF" w:rsidRDefault="007507FF" w:rsidP="007507FF">
      <w:pPr>
        <w:pStyle w:val="En-tte"/>
        <w:ind w:left="360"/>
        <w:jc w:val="both"/>
        <w:rPr>
          <w:rFonts w:ascii="Arial" w:hAnsi="Arial" w:cs="Arial"/>
        </w:rPr>
      </w:pPr>
    </w:p>
    <w:p w14:paraId="0C0AA2C7" w14:textId="77777777" w:rsidR="007507FF" w:rsidRDefault="007507FF" w:rsidP="007507FF">
      <w:pPr>
        <w:pStyle w:val="En-tte"/>
        <w:ind w:left="360"/>
        <w:jc w:val="both"/>
        <w:rPr>
          <w:rFonts w:ascii="Arial" w:hAnsi="Arial" w:cs="Arial"/>
        </w:rPr>
      </w:pPr>
    </w:p>
    <w:p w14:paraId="0F1357D4" w14:textId="77777777" w:rsidR="007507FF" w:rsidRPr="00775F55" w:rsidRDefault="007507FF" w:rsidP="007507FF">
      <w:pPr>
        <w:pStyle w:val="En-tte"/>
        <w:ind w:left="360"/>
        <w:jc w:val="both"/>
        <w:rPr>
          <w:rFonts w:ascii="Arial" w:hAnsi="Arial" w:cs="Arial"/>
        </w:rPr>
      </w:pPr>
    </w:p>
    <w:p w14:paraId="741D27F2"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1D925724" w14:textId="77777777" w:rsidR="007507FF" w:rsidRPr="00775F55" w:rsidRDefault="007507FF" w:rsidP="007507FF">
      <w:pPr>
        <w:pStyle w:val="En-tte"/>
        <w:ind w:left="360"/>
        <w:jc w:val="both"/>
        <w:rPr>
          <w:rFonts w:ascii="Arial" w:hAnsi="Arial" w:cs="Arial"/>
        </w:rPr>
      </w:pPr>
    </w:p>
    <w:p w14:paraId="1225CD08" w14:textId="77777777" w:rsidR="007507FF" w:rsidRDefault="007507FF" w:rsidP="007507FF">
      <w:pPr>
        <w:pStyle w:val="En-tte"/>
        <w:ind w:left="360"/>
        <w:jc w:val="both"/>
        <w:rPr>
          <w:rFonts w:ascii="Arial" w:hAnsi="Arial" w:cs="Arial"/>
        </w:rPr>
      </w:pPr>
    </w:p>
    <w:p w14:paraId="4F377449"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1D750032" w14:textId="77777777" w:rsidR="00D63502" w:rsidRPr="00775F55" w:rsidRDefault="00D63502" w:rsidP="00D63502">
      <w:pPr>
        <w:pStyle w:val="En-tte"/>
        <w:ind w:left="360"/>
        <w:jc w:val="both"/>
        <w:rPr>
          <w:rFonts w:ascii="Arial" w:hAnsi="Arial" w:cs="Arial"/>
        </w:rPr>
      </w:pPr>
    </w:p>
    <w:p w14:paraId="2C953251" w14:textId="77777777" w:rsidR="003C025D" w:rsidRPr="00025EC9" w:rsidRDefault="003C025D" w:rsidP="003C025D"/>
    <w:p w14:paraId="72B8111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A7453A8" w14:textId="77777777" w:rsidR="00472B25" w:rsidRDefault="00472B25">
      <w:pPr>
        <w:jc w:val="both"/>
        <w:rPr>
          <w:rFonts w:ascii="Arial" w:hAnsi="Arial" w:cs="Arial"/>
          <w:b/>
          <w:bCs/>
        </w:rPr>
      </w:pPr>
    </w:p>
    <w:p w14:paraId="7BBA25C6" w14:textId="77777777" w:rsidR="00472B25" w:rsidRDefault="00472B25">
      <w:pPr>
        <w:jc w:val="both"/>
        <w:rPr>
          <w:rFonts w:ascii="Arial" w:hAnsi="Arial" w:cs="Arial"/>
          <w:b/>
          <w:bCs/>
        </w:rPr>
      </w:pPr>
    </w:p>
    <w:p w14:paraId="2F4823A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1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6"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17"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7D8C87EB" w14:textId="77777777" w:rsidR="00472B25" w:rsidRPr="00D63502" w:rsidRDefault="00472B25">
      <w:pPr>
        <w:jc w:val="both"/>
        <w:rPr>
          <w:rFonts w:ascii="Arial" w:hAnsi="Arial" w:cs="Arial"/>
          <w:sz w:val="16"/>
        </w:rPr>
      </w:pPr>
    </w:p>
    <w:p w14:paraId="134742CD" w14:textId="013F452B" w:rsidR="00D63502" w:rsidRPr="00D417ED" w:rsidRDefault="008652C2" w:rsidP="007507FF">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0"/>
            <w14:checkedState w14:val="2612" w14:font="MS Gothic"/>
            <w14:uncheckedState w14:val="2610" w14:font="MS Gothic"/>
          </w14:checkbox>
        </w:sdtPr>
        <w:sdtEndPr/>
        <w:sdtContent>
          <w:r>
            <w:rPr>
              <w:rFonts w:ascii="MS Gothic" w:eastAsia="MS Gothic" w:hAnsi="MS Gothic" w:cs="Arial"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p>
    <w:p w14:paraId="2FDA72D6"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A7456B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8"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19"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C2F24DD"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1"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7A5F43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82C878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497028E"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049BEE1"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76DD44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58B61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52C2">
              <w:fldChar w:fldCharType="separate"/>
            </w:r>
            <w:r>
              <w:fldChar w:fldCharType="end"/>
            </w:r>
            <w:r>
              <w:rPr>
                <w:rFonts w:ascii="Arial" w:hAnsi="Arial" w:cs="Arial"/>
                <w:bCs/>
              </w:rPr>
              <w:t xml:space="preserve"> </w:t>
            </w:r>
            <w:r>
              <w:rPr>
                <w:rFonts w:ascii="Arial" w:hAnsi="Arial" w:cs="Arial"/>
              </w:rPr>
              <w:t>Entreprise adaptée</w:t>
            </w:r>
          </w:p>
          <w:p w14:paraId="094F4F7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2"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2A8C62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C7716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15774F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32DC4DA" w14:textId="77777777" w:rsidR="006F6740" w:rsidRDefault="006F6740">
            <w:pPr>
              <w:ind w:left="170" w:right="170"/>
              <w:jc w:val="both"/>
              <w:rPr>
                <w:rFonts w:ascii="Arial" w:hAnsi="Arial" w:cs="Arial"/>
                <w:sz w:val="16"/>
                <w:szCs w:val="16"/>
              </w:rPr>
            </w:pPr>
          </w:p>
          <w:p w14:paraId="5DE5925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B2D2E2D" w14:textId="77777777" w:rsidR="006F6740" w:rsidRDefault="006F6740">
            <w:pPr>
              <w:ind w:left="170" w:right="170"/>
              <w:jc w:val="both"/>
              <w:rPr>
                <w:rFonts w:ascii="Arial" w:hAnsi="Arial" w:cs="Arial"/>
                <w:sz w:val="12"/>
                <w:szCs w:val="16"/>
              </w:rPr>
            </w:pPr>
          </w:p>
          <w:p w14:paraId="1F514679" w14:textId="77777777" w:rsidR="00872C42" w:rsidRDefault="00872C42">
            <w:pPr>
              <w:ind w:left="170" w:right="170"/>
              <w:jc w:val="both"/>
              <w:rPr>
                <w:rFonts w:ascii="Arial" w:hAnsi="Arial" w:cs="Arial"/>
                <w:sz w:val="12"/>
                <w:szCs w:val="16"/>
              </w:rPr>
            </w:pPr>
          </w:p>
          <w:p w14:paraId="0C09466F" w14:textId="77777777" w:rsidR="00872C42" w:rsidRPr="00A70756" w:rsidRDefault="00872C42">
            <w:pPr>
              <w:ind w:left="170" w:right="170"/>
              <w:jc w:val="both"/>
              <w:rPr>
                <w:rFonts w:ascii="Arial" w:hAnsi="Arial" w:cs="Arial"/>
                <w:sz w:val="12"/>
                <w:szCs w:val="16"/>
              </w:rPr>
            </w:pPr>
          </w:p>
          <w:p w14:paraId="5ADFC5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B4FDA7" w14:textId="77777777" w:rsidR="006F6740" w:rsidRPr="00A70756" w:rsidRDefault="006F6740">
            <w:pPr>
              <w:ind w:left="170" w:right="170"/>
              <w:jc w:val="both"/>
              <w:rPr>
                <w:rFonts w:ascii="Arial" w:hAnsi="Arial" w:cs="Arial"/>
                <w:sz w:val="12"/>
                <w:szCs w:val="16"/>
              </w:rPr>
            </w:pPr>
          </w:p>
          <w:p w14:paraId="1B73CCE2" w14:textId="77777777" w:rsidR="006F6740" w:rsidRDefault="006F6740">
            <w:pPr>
              <w:ind w:left="170" w:right="170"/>
              <w:jc w:val="both"/>
              <w:rPr>
                <w:rFonts w:ascii="Arial" w:hAnsi="Arial" w:cs="Arial"/>
                <w:sz w:val="16"/>
                <w:szCs w:val="16"/>
              </w:rPr>
            </w:pPr>
          </w:p>
          <w:p w14:paraId="4487AC14" w14:textId="77777777" w:rsidR="006F6740" w:rsidRDefault="006F6740">
            <w:pPr>
              <w:ind w:left="170" w:right="170"/>
              <w:jc w:val="both"/>
              <w:rPr>
                <w:rFonts w:ascii="Arial" w:hAnsi="Arial" w:cs="Arial"/>
                <w:sz w:val="16"/>
                <w:szCs w:val="16"/>
              </w:rPr>
            </w:pPr>
          </w:p>
          <w:p w14:paraId="23E15B07" w14:textId="77777777" w:rsidR="006F6740" w:rsidRDefault="006F6740">
            <w:pPr>
              <w:snapToGrid w:val="0"/>
              <w:jc w:val="both"/>
              <w:rPr>
                <w:rFonts w:ascii="Arial" w:hAnsi="Arial" w:cs="Arial"/>
                <w:b/>
                <w:bCs/>
              </w:rPr>
            </w:pPr>
          </w:p>
        </w:tc>
      </w:tr>
      <w:tr w:rsidR="006F6740" w14:paraId="5C5147C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74FB6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52C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3"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1DEBD2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0B1CF7"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A63187C" w14:textId="77777777" w:rsidR="006F6740" w:rsidRDefault="006F6740">
            <w:pPr>
              <w:ind w:left="170" w:right="170"/>
              <w:jc w:val="both"/>
              <w:rPr>
                <w:rFonts w:ascii="Arial" w:hAnsi="Arial" w:cs="Arial"/>
                <w:sz w:val="16"/>
                <w:szCs w:val="16"/>
              </w:rPr>
            </w:pPr>
          </w:p>
          <w:p w14:paraId="66AF14FA"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65C4A30B"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AFD03C" w14:textId="77777777" w:rsidR="006F6740" w:rsidRPr="006F6740" w:rsidRDefault="006F6740" w:rsidP="006F6740">
            <w:pPr>
              <w:ind w:left="170" w:right="170"/>
              <w:jc w:val="both"/>
              <w:rPr>
                <w:rFonts w:ascii="Arial" w:hAnsi="Arial" w:cs="Arial"/>
                <w:sz w:val="16"/>
                <w:szCs w:val="16"/>
              </w:rPr>
            </w:pPr>
          </w:p>
          <w:p w14:paraId="4AD4759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lastRenderedPageBreak/>
              <w:t>Adresse internet :</w:t>
            </w:r>
          </w:p>
          <w:p w14:paraId="53AF51D5" w14:textId="77777777" w:rsidR="006F6740" w:rsidRDefault="006F6740" w:rsidP="006F6740">
            <w:pPr>
              <w:ind w:left="170" w:right="170"/>
              <w:jc w:val="both"/>
              <w:rPr>
                <w:rFonts w:ascii="Arial" w:hAnsi="Arial" w:cs="Arial"/>
                <w:sz w:val="12"/>
                <w:szCs w:val="16"/>
              </w:rPr>
            </w:pPr>
          </w:p>
          <w:p w14:paraId="07E33285" w14:textId="77777777" w:rsidR="00872C42" w:rsidRDefault="00872C42" w:rsidP="006F6740">
            <w:pPr>
              <w:ind w:left="170" w:right="170"/>
              <w:jc w:val="both"/>
              <w:rPr>
                <w:rFonts w:ascii="Arial" w:hAnsi="Arial" w:cs="Arial"/>
                <w:sz w:val="12"/>
                <w:szCs w:val="16"/>
              </w:rPr>
            </w:pPr>
          </w:p>
          <w:p w14:paraId="3215DF80" w14:textId="77777777" w:rsidR="00872C42" w:rsidRPr="00A70756" w:rsidRDefault="00872C42" w:rsidP="006F6740">
            <w:pPr>
              <w:ind w:left="170" w:right="170"/>
              <w:jc w:val="both"/>
              <w:rPr>
                <w:rFonts w:ascii="Arial" w:hAnsi="Arial" w:cs="Arial"/>
                <w:sz w:val="12"/>
                <w:szCs w:val="16"/>
              </w:rPr>
            </w:pPr>
          </w:p>
          <w:p w14:paraId="0C2BFA6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E323782" w14:textId="77777777" w:rsidR="006F6740" w:rsidRDefault="006F6740" w:rsidP="006F6740">
            <w:pPr>
              <w:ind w:left="170" w:right="170"/>
              <w:jc w:val="both"/>
              <w:rPr>
                <w:rFonts w:ascii="Arial" w:hAnsi="Arial" w:cs="Arial"/>
                <w:sz w:val="16"/>
                <w:szCs w:val="16"/>
              </w:rPr>
            </w:pPr>
          </w:p>
          <w:p w14:paraId="378833E5" w14:textId="77777777" w:rsidR="006F6740" w:rsidRDefault="006F6740" w:rsidP="006F6740">
            <w:pPr>
              <w:ind w:left="170" w:right="170"/>
              <w:jc w:val="both"/>
              <w:rPr>
                <w:rFonts w:ascii="Arial" w:hAnsi="Arial" w:cs="Arial"/>
                <w:sz w:val="16"/>
                <w:szCs w:val="16"/>
              </w:rPr>
            </w:pPr>
          </w:p>
          <w:p w14:paraId="7F3B9E78" w14:textId="77777777" w:rsidR="006F6740" w:rsidRDefault="006F6740" w:rsidP="006F6740">
            <w:pPr>
              <w:ind w:left="170" w:right="170"/>
              <w:jc w:val="both"/>
              <w:rPr>
                <w:rFonts w:ascii="Arial" w:hAnsi="Arial" w:cs="Arial"/>
                <w:sz w:val="16"/>
                <w:szCs w:val="16"/>
              </w:rPr>
            </w:pPr>
          </w:p>
          <w:p w14:paraId="2D3B7055" w14:textId="77777777" w:rsidR="006F6740" w:rsidRDefault="006F6740">
            <w:pPr>
              <w:snapToGrid w:val="0"/>
              <w:jc w:val="both"/>
              <w:rPr>
                <w:rFonts w:ascii="Arial" w:hAnsi="Arial" w:cs="Arial"/>
                <w:b/>
                <w:bCs/>
              </w:rPr>
            </w:pPr>
          </w:p>
        </w:tc>
      </w:tr>
      <w:tr w:rsidR="006F6740" w14:paraId="56F5969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53B10B5"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52C2">
              <w:fldChar w:fldCharType="separate"/>
            </w:r>
            <w:r>
              <w:fldChar w:fldCharType="end"/>
            </w:r>
            <w:r>
              <w:t xml:space="preserve"> </w:t>
            </w:r>
            <w:r>
              <w:rPr>
                <w:rFonts w:ascii="Arial" w:hAnsi="Arial" w:cs="Arial"/>
              </w:rPr>
              <w:t>Structures d’insertion par l’activité économique (</w:t>
            </w:r>
            <w:hyperlink r:id="rId2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FCB5D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AD7C00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1EEDA16"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31360A" w14:textId="77777777" w:rsidR="006F6740" w:rsidRDefault="006F6740" w:rsidP="00A70756">
            <w:pPr>
              <w:ind w:left="170" w:right="170"/>
              <w:jc w:val="both"/>
              <w:rPr>
                <w:rFonts w:ascii="Arial" w:hAnsi="Arial" w:cs="Arial"/>
                <w:sz w:val="16"/>
                <w:szCs w:val="16"/>
              </w:rPr>
            </w:pPr>
          </w:p>
          <w:p w14:paraId="51F2F26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0494E6C" w14:textId="77777777" w:rsidR="006F6740" w:rsidRDefault="006F6740" w:rsidP="00A70756">
            <w:pPr>
              <w:ind w:left="170" w:right="170"/>
              <w:jc w:val="both"/>
              <w:rPr>
                <w:rFonts w:ascii="Arial" w:hAnsi="Arial" w:cs="Arial"/>
                <w:sz w:val="12"/>
                <w:szCs w:val="16"/>
              </w:rPr>
            </w:pPr>
          </w:p>
          <w:p w14:paraId="4752879C" w14:textId="77777777" w:rsidR="00872C42" w:rsidRDefault="00872C42" w:rsidP="00A70756">
            <w:pPr>
              <w:ind w:left="170" w:right="170"/>
              <w:jc w:val="both"/>
              <w:rPr>
                <w:rFonts w:ascii="Arial" w:hAnsi="Arial" w:cs="Arial"/>
                <w:sz w:val="12"/>
                <w:szCs w:val="16"/>
              </w:rPr>
            </w:pPr>
          </w:p>
          <w:p w14:paraId="4429479C" w14:textId="77777777" w:rsidR="00872C42" w:rsidRPr="00A70756" w:rsidRDefault="00872C42" w:rsidP="00A70756">
            <w:pPr>
              <w:ind w:left="170" w:right="170"/>
              <w:jc w:val="both"/>
              <w:rPr>
                <w:rFonts w:ascii="Arial" w:hAnsi="Arial" w:cs="Arial"/>
                <w:sz w:val="12"/>
                <w:szCs w:val="16"/>
              </w:rPr>
            </w:pPr>
          </w:p>
          <w:p w14:paraId="7EAD00A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FE6CAB" w14:textId="77777777" w:rsidR="006F6740" w:rsidRPr="00A70756" w:rsidRDefault="006F6740" w:rsidP="006F6740">
            <w:pPr>
              <w:ind w:left="170" w:right="170"/>
              <w:jc w:val="both"/>
              <w:rPr>
                <w:rFonts w:ascii="Arial" w:hAnsi="Arial" w:cs="Arial"/>
                <w:sz w:val="12"/>
                <w:szCs w:val="16"/>
              </w:rPr>
            </w:pPr>
          </w:p>
          <w:p w14:paraId="349BB4EA" w14:textId="77777777" w:rsidR="006F6740" w:rsidRDefault="006F6740" w:rsidP="006F6740">
            <w:pPr>
              <w:ind w:left="170" w:right="170"/>
              <w:jc w:val="both"/>
              <w:rPr>
                <w:rFonts w:ascii="Arial" w:hAnsi="Arial" w:cs="Arial"/>
                <w:sz w:val="16"/>
                <w:szCs w:val="16"/>
              </w:rPr>
            </w:pPr>
          </w:p>
          <w:p w14:paraId="547831D9" w14:textId="77777777" w:rsidR="006F6740" w:rsidRDefault="006F6740" w:rsidP="00224E9C">
            <w:pPr>
              <w:snapToGrid w:val="0"/>
              <w:jc w:val="both"/>
              <w:rPr>
                <w:rFonts w:ascii="Arial" w:hAnsi="Arial" w:cs="Arial"/>
                <w:sz w:val="16"/>
                <w:szCs w:val="16"/>
              </w:rPr>
            </w:pPr>
          </w:p>
          <w:p w14:paraId="221D3E8E" w14:textId="77777777" w:rsidR="00872C42" w:rsidRDefault="00872C42" w:rsidP="00224E9C">
            <w:pPr>
              <w:snapToGrid w:val="0"/>
              <w:jc w:val="both"/>
              <w:rPr>
                <w:rFonts w:ascii="Arial" w:hAnsi="Arial" w:cs="Arial"/>
                <w:b/>
                <w:bCs/>
              </w:rPr>
            </w:pPr>
          </w:p>
        </w:tc>
      </w:tr>
      <w:tr w:rsidR="006F6740" w14:paraId="0BD7EF9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9E0F5F"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52C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8C0690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88B2B1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E018FA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F132F8" w14:textId="77777777" w:rsidR="006F6740" w:rsidRDefault="006F6740" w:rsidP="006F6740">
            <w:pPr>
              <w:ind w:left="170" w:right="170"/>
              <w:jc w:val="both"/>
              <w:rPr>
                <w:rFonts w:ascii="Arial" w:hAnsi="Arial" w:cs="Arial"/>
                <w:sz w:val="16"/>
                <w:szCs w:val="16"/>
              </w:rPr>
            </w:pPr>
          </w:p>
          <w:p w14:paraId="6C3D0F3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D7D7084" w14:textId="77777777" w:rsidR="006F6740" w:rsidRDefault="006F6740" w:rsidP="006F6740">
            <w:pPr>
              <w:ind w:left="170" w:right="170"/>
              <w:jc w:val="both"/>
              <w:rPr>
                <w:rFonts w:ascii="Arial" w:hAnsi="Arial" w:cs="Arial"/>
                <w:sz w:val="12"/>
                <w:szCs w:val="16"/>
              </w:rPr>
            </w:pPr>
          </w:p>
          <w:p w14:paraId="5052795B" w14:textId="77777777" w:rsidR="00872C42" w:rsidRDefault="00872C42" w:rsidP="006F6740">
            <w:pPr>
              <w:ind w:left="170" w:right="170"/>
              <w:jc w:val="both"/>
              <w:rPr>
                <w:rFonts w:ascii="Arial" w:hAnsi="Arial" w:cs="Arial"/>
                <w:sz w:val="12"/>
                <w:szCs w:val="16"/>
              </w:rPr>
            </w:pPr>
          </w:p>
          <w:p w14:paraId="07066636" w14:textId="77777777" w:rsidR="00872C42" w:rsidRPr="00A70756" w:rsidRDefault="00872C42" w:rsidP="006F6740">
            <w:pPr>
              <w:ind w:left="170" w:right="170"/>
              <w:jc w:val="both"/>
              <w:rPr>
                <w:rFonts w:ascii="Arial" w:hAnsi="Arial" w:cs="Arial"/>
                <w:sz w:val="12"/>
                <w:szCs w:val="16"/>
              </w:rPr>
            </w:pPr>
          </w:p>
          <w:p w14:paraId="1B8BEA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1AC4184" w14:textId="77777777" w:rsidR="006F6740" w:rsidRPr="00A70756" w:rsidRDefault="006F6740" w:rsidP="006F6740">
            <w:pPr>
              <w:ind w:left="170" w:right="170"/>
              <w:jc w:val="both"/>
              <w:rPr>
                <w:rFonts w:ascii="Arial" w:hAnsi="Arial" w:cs="Arial"/>
                <w:sz w:val="12"/>
                <w:szCs w:val="16"/>
              </w:rPr>
            </w:pPr>
          </w:p>
          <w:p w14:paraId="285A4576" w14:textId="77777777" w:rsidR="006F6740" w:rsidRDefault="006F6740" w:rsidP="006F6740">
            <w:pPr>
              <w:ind w:left="170" w:right="170"/>
              <w:jc w:val="both"/>
              <w:rPr>
                <w:rFonts w:ascii="Arial" w:hAnsi="Arial" w:cs="Arial"/>
                <w:sz w:val="16"/>
                <w:szCs w:val="16"/>
              </w:rPr>
            </w:pPr>
          </w:p>
          <w:p w14:paraId="2A2797E9" w14:textId="77777777" w:rsidR="006F6740" w:rsidRDefault="006F6740" w:rsidP="006F6740">
            <w:pPr>
              <w:ind w:left="170" w:right="170"/>
              <w:jc w:val="both"/>
              <w:rPr>
                <w:rFonts w:ascii="Arial" w:hAnsi="Arial" w:cs="Arial"/>
                <w:sz w:val="16"/>
                <w:szCs w:val="16"/>
              </w:rPr>
            </w:pPr>
          </w:p>
          <w:p w14:paraId="4BFB8987" w14:textId="77777777" w:rsidR="006F6740" w:rsidRDefault="006F6740">
            <w:pPr>
              <w:snapToGrid w:val="0"/>
              <w:jc w:val="both"/>
              <w:rPr>
                <w:rFonts w:ascii="Arial" w:hAnsi="Arial" w:cs="Arial"/>
                <w:b/>
                <w:bCs/>
              </w:rPr>
            </w:pPr>
          </w:p>
        </w:tc>
      </w:tr>
    </w:tbl>
    <w:p w14:paraId="76101F44" w14:textId="77777777" w:rsidR="007507FF" w:rsidRDefault="007507FF" w:rsidP="008C2177">
      <w:pPr>
        <w:jc w:val="both"/>
        <w:rPr>
          <w:rFonts w:ascii="Arial" w:hAnsi="Arial" w:cs="Arial"/>
          <w:b/>
          <w:bCs/>
          <w:sz w:val="22"/>
          <w:szCs w:val="22"/>
        </w:rPr>
      </w:pPr>
    </w:p>
    <w:p w14:paraId="03ADF71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ECD7FD" w14:textId="77777777" w:rsidR="00427375" w:rsidRDefault="00427375" w:rsidP="008C2177">
      <w:pPr>
        <w:tabs>
          <w:tab w:val="left" w:pos="-142"/>
          <w:tab w:val="left" w:pos="4111"/>
        </w:tabs>
        <w:jc w:val="both"/>
        <w:rPr>
          <w:rFonts w:ascii="Arial" w:hAnsi="Arial" w:cs="Arial"/>
          <w:b/>
          <w:bCs/>
          <w:sz w:val="22"/>
          <w:szCs w:val="22"/>
        </w:rPr>
      </w:pPr>
    </w:p>
    <w:p w14:paraId="7026EC4F"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4486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FD60FE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22D29E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9AE194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70C8AC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34501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CF1D98E"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533C37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DDEDD3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9D93BC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DD829D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8CA45C6" w14:textId="77777777" w:rsidR="00BD1236" w:rsidRPr="008C2177" w:rsidRDefault="00BD1236" w:rsidP="00171BF1">
      <w:pPr>
        <w:pStyle w:val="En-tte"/>
        <w:tabs>
          <w:tab w:val="left" w:pos="2160"/>
        </w:tabs>
        <w:ind w:left="284"/>
        <w:jc w:val="both"/>
        <w:rPr>
          <w:rFonts w:ascii="Arial" w:hAnsi="Arial" w:cs="Arial"/>
          <w:iCs/>
          <w:sz w:val="16"/>
          <w:szCs w:val="18"/>
        </w:rPr>
      </w:pPr>
    </w:p>
    <w:p w14:paraId="22E36B9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9A41FBC" w14:textId="77777777" w:rsidR="00BD1236" w:rsidRPr="00171BF1" w:rsidRDefault="00BD1236" w:rsidP="00171BF1">
      <w:pPr>
        <w:pStyle w:val="En-tte"/>
        <w:ind w:left="993"/>
        <w:jc w:val="both"/>
        <w:rPr>
          <w:rFonts w:ascii="Arial" w:hAnsi="Arial" w:cs="Arial"/>
          <w:iCs/>
          <w:sz w:val="16"/>
          <w:szCs w:val="18"/>
        </w:rPr>
      </w:pPr>
    </w:p>
    <w:p w14:paraId="78621D86" w14:textId="77777777" w:rsidR="00BD1236" w:rsidRPr="00171BF1" w:rsidRDefault="00BD1236" w:rsidP="00171BF1">
      <w:pPr>
        <w:pStyle w:val="En-tte"/>
        <w:ind w:left="993"/>
        <w:jc w:val="both"/>
        <w:rPr>
          <w:rFonts w:ascii="Arial" w:hAnsi="Arial" w:cs="Arial"/>
          <w:iCs/>
          <w:sz w:val="16"/>
          <w:szCs w:val="18"/>
        </w:rPr>
      </w:pPr>
    </w:p>
    <w:p w14:paraId="6713A0A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70713F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96AB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03578A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6302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67968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C077984"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5CD6BB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652C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4A9E5C9"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54E0FA2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5E8A0F9"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2B75BBD" w14:textId="77777777" w:rsidTr="005C765E">
        <w:tc>
          <w:tcPr>
            <w:tcW w:w="10344" w:type="dxa"/>
            <w:shd w:val="clear" w:color="auto" w:fill="66CCFF"/>
          </w:tcPr>
          <w:p w14:paraId="58745A41"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F471942" w14:textId="77777777" w:rsidR="00D21AD8" w:rsidRDefault="00D21AD8" w:rsidP="00D21AD8">
      <w:pPr>
        <w:tabs>
          <w:tab w:val="left" w:pos="-142"/>
          <w:tab w:val="left" w:pos="4111"/>
        </w:tabs>
        <w:rPr>
          <w:rFonts w:ascii="Arial" w:hAnsi="Arial" w:cs="Arial"/>
          <w:b/>
          <w:bCs/>
          <w:sz w:val="22"/>
          <w:szCs w:val="22"/>
        </w:rPr>
      </w:pPr>
    </w:p>
    <w:p w14:paraId="75A0CA4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47CD358"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lastRenderedPageBreak/>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33C4B0CF" w14:textId="77777777" w:rsidR="00472B25" w:rsidRDefault="00472B25">
      <w:pPr>
        <w:rPr>
          <w:rFonts w:ascii="Arial" w:hAnsi="Arial" w:cs="Arial"/>
        </w:rPr>
      </w:pPr>
    </w:p>
    <w:p w14:paraId="1BBFC6E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73D3267" w14:textId="77777777" w:rsidR="00555AC1" w:rsidRDefault="00555AC1" w:rsidP="00171BF1">
      <w:pPr>
        <w:jc w:val="both"/>
        <w:rPr>
          <w:rFonts w:ascii="Arial" w:hAnsi="Arial" w:cs="Arial"/>
          <w:i/>
          <w:sz w:val="18"/>
        </w:rPr>
      </w:pPr>
    </w:p>
    <w:p w14:paraId="71C367A4" w14:textId="77777777" w:rsidR="00555AC1" w:rsidRDefault="00555AC1" w:rsidP="00171BF1">
      <w:pPr>
        <w:jc w:val="both"/>
        <w:rPr>
          <w:rFonts w:ascii="Arial" w:hAnsi="Arial" w:cs="Arial"/>
          <w:i/>
          <w:sz w:val="18"/>
        </w:rPr>
      </w:pPr>
    </w:p>
    <w:p w14:paraId="706BF0B1" w14:textId="77777777" w:rsidR="00555AC1" w:rsidRDefault="00555AC1" w:rsidP="00171BF1">
      <w:pPr>
        <w:jc w:val="both"/>
        <w:rPr>
          <w:rFonts w:ascii="Arial" w:hAnsi="Arial" w:cs="Arial"/>
          <w:i/>
          <w:sz w:val="18"/>
        </w:rPr>
      </w:pPr>
    </w:p>
    <w:p w14:paraId="77FDA8B7" w14:textId="77777777" w:rsidR="00555AC1" w:rsidRDefault="00555AC1" w:rsidP="00171BF1">
      <w:pPr>
        <w:jc w:val="both"/>
        <w:rPr>
          <w:rFonts w:ascii="Arial" w:hAnsi="Arial" w:cs="Arial"/>
          <w:i/>
          <w:sz w:val="18"/>
        </w:rPr>
      </w:pPr>
    </w:p>
    <w:p w14:paraId="593E5C68" w14:textId="77777777" w:rsidR="00555AC1" w:rsidRDefault="00555AC1" w:rsidP="00171BF1">
      <w:pPr>
        <w:jc w:val="both"/>
        <w:rPr>
          <w:rFonts w:ascii="Arial" w:hAnsi="Arial" w:cs="Arial"/>
          <w:i/>
          <w:sz w:val="18"/>
        </w:rPr>
      </w:pPr>
    </w:p>
    <w:p w14:paraId="486BD939" w14:textId="77777777" w:rsidR="00555AC1" w:rsidRDefault="00555AC1" w:rsidP="00171BF1">
      <w:pPr>
        <w:jc w:val="both"/>
        <w:rPr>
          <w:rFonts w:ascii="Arial" w:hAnsi="Arial" w:cs="Arial"/>
          <w:i/>
          <w:sz w:val="18"/>
        </w:rPr>
      </w:pPr>
    </w:p>
    <w:p w14:paraId="6C793892" w14:textId="77777777" w:rsidR="00555AC1" w:rsidRDefault="00555AC1" w:rsidP="00171BF1">
      <w:pPr>
        <w:jc w:val="both"/>
        <w:rPr>
          <w:rFonts w:ascii="Arial" w:hAnsi="Arial" w:cs="Arial"/>
          <w:i/>
          <w:sz w:val="18"/>
        </w:rPr>
      </w:pPr>
    </w:p>
    <w:p w14:paraId="017C233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25FB74C" w14:textId="77777777" w:rsidR="00555AC1" w:rsidRDefault="00555AC1" w:rsidP="00171BF1">
      <w:pPr>
        <w:jc w:val="both"/>
        <w:rPr>
          <w:rFonts w:ascii="Arial" w:hAnsi="Arial" w:cs="Arial"/>
          <w:i/>
          <w:sz w:val="18"/>
        </w:rPr>
      </w:pPr>
    </w:p>
    <w:p w14:paraId="7D078891" w14:textId="77777777" w:rsidR="00555AC1" w:rsidRDefault="00555AC1" w:rsidP="00171BF1">
      <w:pPr>
        <w:jc w:val="both"/>
        <w:rPr>
          <w:rFonts w:ascii="Arial" w:hAnsi="Arial" w:cs="Arial"/>
          <w:i/>
          <w:sz w:val="18"/>
        </w:rPr>
      </w:pPr>
    </w:p>
    <w:p w14:paraId="250F2398" w14:textId="77777777" w:rsidR="00555AC1" w:rsidRDefault="00555AC1" w:rsidP="00171BF1">
      <w:pPr>
        <w:jc w:val="both"/>
        <w:rPr>
          <w:rFonts w:ascii="Arial" w:hAnsi="Arial" w:cs="Arial"/>
          <w:i/>
          <w:sz w:val="18"/>
        </w:rPr>
      </w:pPr>
    </w:p>
    <w:p w14:paraId="50D5324B" w14:textId="77777777" w:rsidR="00AE7E56" w:rsidRPr="007507FF" w:rsidRDefault="00AE7E56" w:rsidP="007507FF">
      <w:pPr>
        <w:jc w:val="both"/>
        <w:rPr>
          <w:rFonts w:ascii="Arial" w:hAnsi="Arial" w:cs="Arial"/>
          <w:i/>
          <w:sz w:val="18"/>
        </w:rPr>
      </w:pPr>
    </w:p>
    <w:p w14:paraId="1DF74A4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2EA4AC2"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6142C5B2" w14:textId="77777777" w:rsidR="00663B7E" w:rsidRPr="00171BF1" w:rsidRDefault="00663B7E" w:rsidP="00171BF1">
      <w:pPr>
        <w:jc w:val="both"/>
        <w:rPr>
          <w:rFonts w:ascii="Arial" w:hAnsi="Arial" w:cs="Arial"/>
          <w:sz w:val="18"/>
        </w:rPr>
      </w:pPr>
    </w:p>
    <w:p w14:paraId="59A739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F67C60B" w14:textId="77777777" w:rsidR="00663B7E" w:rsidRDefault="00663B7E" w:rsidP="00171BF1">
      <w:pPr>
        <w:ind w:left="284"/>
        <w:jc w:val="both"/>
        <w:rPr>
          <w:rFonts w:ascii="Arial" w:hAnsi="Arial" w:cs="Arial"/>
          <w:sz w:val="16"/>
        </w:rPr>
      </w:pPr>
    </w:p>
    <w:p w14:paraId="4B2583DD" w14:textId="77777777" w:rsidR="00717070" w:rsidRPr="00171BF1" w:rsidRDefault="00717070" w:rsidP="00171BF1">
      <w:pPr>
        <w:ind w:left="284"/>
        <w:jc w:val="both"/>
        <w:rPr>
          <w:rFonts w:ascii="Arial" w:hAnsi="Arial" w:cs="Arial"/>
          <w:sz w:val="16"/>
        </w:rPr>
      </w:pPr>
    </w:p>
    <w:p w14:paraId="79409677" w14:textId="77777777" w:rsidR="00663B7E" w:rsidRPr="00171BF1" w:rsidRDefault="00663B7E" w:rsidP="00171BF1">
      <w:pPr>
        <w:ind w:left="284"/>
        <w:jc w:val="both"/>
        <w:rPr>
          <w:rFonts w:ascii="Arial" w:hAnsi="Arial" w:cs="Arial"/>
          <w:sz w:val="16"/>
        </w:rPr>
      </w:pPr>
    </w:p>
    <w:p w14:paraId="3DD943A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3041648" w14:textId="77777777" w:rsidR="00663B7E" w:rsidRPr="00171BF1" w:rsidRDefault="00663B7E" w:rsidP="00171BF1">
      <w:pPr>
        <w:ind w:left="284"/>
        <w:jc w:val="both"/>
        <w:rPr>
          <w:rFonts w:ascii="Arial" w:hAnsi="Arial" w:cs="Arial"/>
          <w:sz w:val="16"/>
        </w:rPr>
      </w:pPr>
    </w:p>
    <w:p w14:paraId="5ED7BB18" w14:textId="77777777" w:rsidR="00663B7E" w:rsidRDefault="00663B7E" w:rsidP="00171BF1">
      <w:pPr>
        <w:ind w:left="284"/>
        <w:jc w:val="both"/>
        <w:rPr>
          <w:rFonts w:ascii="Arial" w:hAnsi="Arial" w:cs="Arial"/>
          <w:sz w:val="16"/>
        </w:rPr>
      </w:pPr>
    </w:p>
    <w:p w14:paraId="153179FD"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0FC9181" w14:textId="77777777" w:rsidTr="00261FC1">
        <w:tc>
          <w:tcPr>
            <w:tcW w:w="10331" w:type="dxa"/>
            <w:shd w:val="clear" w:color="auto" w:fill="66CCFF"/>
          </w:tcPr>
          <w:p w14:paraId="2621927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466FD7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E17BFE4"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10293DA3" w14:textId="77777777" w:rsidR="00646B4F" w:rsidRPr="00171BF1" w:rsidRDefault="00646B4F" w:rsidP="00171BF1">
      <w:pPr>
        <w:ind w:left="284"/>
        <w:rPr>
          <w:rFonts w:ascii="Arial" w:hAnsi="Arial" w:cs="Arial"/>
        </w:rPr>
      </w:pPr>
    </w:p>
    <w:p w14:paraId="192E455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F27247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F798193" w14:textId="77777777" w:rsidTr="007507FF">
        <w:trPr>
          <w:trHeight w:val="737"/>
        </w:trPr>
        <w:tc>
          <w:tcPr>
            <w:tcW w:w="2566" w:type="dxa"/>
            <w:tcBorders>
              <w:top w:val="nil"/>
              <w:left w:val="nil"/>
            </w:tcBorders>
            <w:shd w:val="clear" w:color="auto" w:fill="auto"/>
          </w:tcPr>
          <w:p w14:paraId="3BAF1830"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473FC8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74F3E3C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4B7701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F065A32" w14:textId="77777777" w:rsidTr="007507FF">
        <w:trPr>
          <w:trHeight w:val="737"/>
        </w:trPr>
        <w:tc>
          <w:tcPr>
            <w:tcW w:w="2566" w:type="dxa"/>
            <w:shd w:val="clear" w:color="auto" w:fill="auto"/>
          </w:tcPr>
          <w:p w14:paraId="636CAA6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5AD16477" w14:textId="77777777" w:rsidR="00472B25" w:rsidRDefault="00472B25">
            <w:pPr>
              <w:tabs>
                <w:tab w:val="left" w:pos="864"/>
              </w:tabs>
              <w:snapToGrid w:val="0"/>
              <w:spacing w:before="120" w:after="120"/>
              <w:rPr>
                <w:rFonts w:ascii="Arial" w:hAnsi="Arial" w:cs="Arial"/>
                <w:sz w:val="16"/>
                <w:szCs w:val="16"/>
              </w:rPr>
            </w:pPr>
          </w:p>
          <w:p w14:paraId="2E081487"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07085D15"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66E7A087" w14:textId="77777777" w:rsidR="00472B25" w:rsidRDefault="00472B25">
            <w:pPr>
              <w:tabs>
                <w:tab w:val="left" w:pos="864"/>
              </w:tabs>
              <w:snapToGrid w:val="0"/>
              <w:spacing w:before="120" w:after="120"/>
              <w:jc w:val="right"/>
              <w:rPr>
                <w:rFonts w:ascii="Arial" w:hAnsi="Arial" w:cs="Arial"/>
                <w:sz w:val="16"/>
                <w:szCs w:val="16"/>
              </w:rPr>
            </w:pPr>
          </w:p>
        </w:tc>
      </w:tr>
      <w:tr w:rsidR="00472B25" w14:paraId="12D9BE07" w14:textId="77777777" w:rsidTr="007507FF">
        <w:trPr>
          <w:trHeight w:val="737"/>
        </w:trPr>
        <w:tc>
          <w:tcPr>
            <w:tcW w:w="2566" w:type="dxa"/>
            <w:shd w:val="clear" w:color="auto" w:fill="auto"/>
          </w:tcPr>
          <w:p w14:paraId="11BF135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6A56E9DE" w14:textId="77777777" w:rsidR="00472B25" w:rsidRDefault="00472B25">
            <w:pPr>
              <w:tabs>
                <w:tab w:val="left" w:pos="864"/>
              </w:tabs>
              <w:snapToGrid w:val="0"/>
              <w:spacing w:before="120" w:after="120"/>
              <w:rPr>
                <w:rFonts w:ascii="Arial" w:hAnsi="Arial" w:cs="Arial"/>
                <w:sz w:val="16"/>
                <w:szCs w:val="16"/>
              </w:rPr>
            </w:pPr>
          </w:p>
          <w:p w14:paraId="2356D8F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55CF5EF7" w14:textId="77777777" w:rsidR="00472B25" w:rsidRDefault="00472B25">
            <w:pPr>
              <w:tabs>
                <w:tab w:val="left" w:pos="864"/>
              </w:tabs>
              <w:snapToGrid w:val="0"/>
              <w:spacing w:before="120" w:after="120"/>
              <w:jc w:val="right"/>
              <w:rPr>
                <w:rFonts w:ascii="Arial" w:hAnsi="Arial" w:cs="Arial"/>
                <w:sz w:val="16"/>
                <w:szCs w:val="16"/>
              </w:rPr>
            </w:pPr>
          </w:p>
          <w:p w14:paraId="0F7B09A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7E2D9F3B" w14:textId="77777777" w:rsidR="00472B25" w:rsidRDefault="00472B25">
            <w:pPr>
              <w:tabs>
                <w:tab w:val="left" w:pos="864"/>
              </w:tabs>
              <w:snapToGrid w:val="0"/>
              <w:spacing w:before="120" w:after="120"/>
              <w:jc w:val="right"/>
              <w:rPr>
                <w:rFonts w:ascii="Arial" w:hAnsi="Arial" w:cs="Arial"/>
                <w:sz w:val="16"/>
                <w:szCs w:val="16"/>
              </w:rPr>
            </w:pPr>
          </w:p>
          <w:p w14:paraId="3742A5A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65BDB86" w14:textId="77777777" w:rsidR="00472B25" w:rsidRDefault="00472B25">
      <w:pPr>
        <w:tabs>
          <w:tab w:val="left" w:pos="864"/>
        </w:tabs>
        <w:jc w:val="both"/>
        <w:rPr>
          <w:rFonts w:ascii="Arial" w:hAnsi="Arial" w:cs="Arial"/>
        </w:rPr>
      </w:pPr>
    </w:p>
    <w:p w14:paraId="4D017A5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CC06E6B" w14:textId="77777777" w:rsidR="00646B4F" w:rsidRDefault="00646B4F">
      <w:pPr>
        <w:tabs>
          <w:tab w:val="left" w:pos="864"/>
        </w:tabs>
        <w:jc w:val="both"/>
        <w:rPr>
          <w:rFonts w:ascii="Arial" w:hAnsi="Arial" w:cs="Arial"/>
        </w:rPr>
      </w:pPr>
    </w:p>
    <w:p w14:paraId="0D58EBE5" w14:textId="77777777" w:rsidR="00646B4F" w:rsidRDefault="00685900" w:rsidP="00171BF1">
      <w:pPr>
        <w:tabs>
          <w:tab w:val="left" w:pos="864"/>
        </w:tabs>
        <w:ind w:left="567"/>
        <w:jc w:val="both"/>
        <w:rPr>
          <w:rFonts w:ascii="Arial" w:hAnsi="Arial" w:cs="Arial"/>
        </w:rPr>
      </w:pPr>
      <w:r>
        <w:rPr>
          <w:rFonts w:ascii="Arial" w:hAnsi="Arial" w:cs="Arial"/>
        </w:rPr>
        <w:t>……./…………./……</w:t>
      </w:r>
    </w:p>
    <w:p w14:paraId="275E6EAF" w14:textId="77777777" w:rsidR="00646B4F" w:rsidRDefault="00646B4F">
      <w:pPr>
        <w:tabs>
          <w:tab w:val="left" w:pos="864"/>
        </w:tabs>
        <w:jc w:val="both"/>
        <w:rPr>
          <w:rFonts w:ascii="Arial" w:hAnsi="Arial" w:cs="Arial"/>
        </w:rPr>
      </w:pPr>
    </w:p>
    <w:p w14:paraId="6CC8F5C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489DB0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7A5D3BF" w14:textId="77777777" w:rsidR="00646B4F" w:rsidRDefault="00646B4F">
      <w:pPr>
        <w:tabs>
          <w:tab w:val="left" w:pos="864"/>
        </w:tabs>
        <w:jc w:val="both"/>
        <w:rPr>
          <w:rFonts w:ascii="Arial" w:hAnsi="Arial" w:cs="Arial"/>
        </w:rPr>
      </w:pPr>
    </w:p>
    <w:p w14:paraId="5FB9259E" w14:textId="77777777" w:rsidR="00646B4F" w:rsidRDefault="00646B4F">
      <w:pPr>
        <w:tabs>
          <w:tab w:val="left" w:pos="864"/>
        </w:tabs>
        <w:jc w:val="both"/>
        <w:rPr>
          <w:rFonts w:ascii="Arial" w:hAnsi="Arial" w:cs="Arial"/>
        </w:rPr>
      </w:pPr>
    </w:p>
    <w:p w14:paraId="5CE5196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C0D748A" w14:textId="77777777" w:rsidR="00C56E90" w:rsidRDefault="00C56E90">
      <w:pPr>
        <w:tabs>
          <w:tab w:val="left" w:pos="864"/>
        </w:tabs>
        <w:jc w:val="both"/>
        <w:rPr>
          <w:rFonts w:ascii="Arial" w:hAnsi="Arial" w:cs="Arial"/>
        </w:rPr>
      </w:pPr>
    </w:p>
    <w:p w14:paraId="0B3CBB56" w14:textId="77777777" w:rsidR="00826CBB" w:rsidRPr="00F15FE2" w:rsidRDefault="00826CBB" w:rsidP="00826CBB">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8652C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3EB869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D9833F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30E590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87A5AB3" w14:textId="77777777" w:rsidR="00C56E90" w:rsidRDefault="00C56E90">
      <w:pPr>
        <w:tabs>
          <w:tab w:val="left" w:pos="864"/>
        </w:tabs>
        <w:jc w:val="both"/>
        <w:rPr>
          <w:rFonts w:ascii="Arial" w:hAnsi="Arial" w:cs="Arial"/>
        </w:rPr>
      </w:pPr>
    </w:p>
    <w:p w14:paraId="68F67A37"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2BB841E"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7EC86190" w14:textId="77777777" w:rsidR="00685900" w:rsidRPr="00F15FE2" w:rsidRDefault="00685900" w:rsidP="00685900">
      <w:pPr>
        <w:rPr>
          <w:rFonts w:ascii="Arial" w:hAnsi="Arial" w:cs="Arial"/>
          <w:sz w:val="18"/>
        </w:rPr>
      </w:pPr>
    </w:p>
    <w:p w14:paraId="6853DC6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43A53DF" w14:textId="77777777" w:rsidR="00685900" w:rsidRDefault="00685900" w:rsidP="00685900">
      <w:pPr>
        <w:ind w:left="284"/>
        <w:rPr>
          <w:rFonts w:ascii="Arial" w:hAnsi="Arial" w:cs="Arial"/>
          <w:sz w:val="16"/>
        </w:rPr>
      </w:pPr>
    </w:p>
    <w:p w14:paraId="7CB07BA8" w14:textId="77777777" w:rsidR="00717070" w:rsidRPr="00F15FE2" w:rsidRDefault="00717070" w:rsidP="00685900">
      <w:pPr>
        <w:ind w:left="284"/>
        <w:rPr>
          <w:rFonts w:ascii="Arial" w:hAnsi="Arial" w:cs="Arial"/>
          <w:sz w:val="16"/>
        </w:rPr>
      </w:pPr>
    </w:p>
    <w:p w14:paraId="1984E0BB" w14:textId="77777777" w:rsidR="00685900" w:rsidRPr="00F15FE2" w:rsidRDefault="00685900" w:rsidP="00685900">
      <w:pPr>
        <w:ind w:left="284"/>
        <w:rPr>
          <w:rFonts w:ascii="Arial" w:hAnsi="Arial" w:cs="Arial"/>
          <w:sz w:val="16"/>
        </w:rPr>
      </w:pPr>
    </w:p>
    <w:p w14:paraId="19AE3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B05754B" w14:textId="77777777" w:rsidR="00685900" w:rsidRDefault="00685900" w:rsidP="00685900">
      <w:pPr>
        <w:ind w:left="284"/>
        <w:rPr>
          <w:rFonts w:ascii="Arial" w:hAnsi="Arial" w:cs="Arial"/>
        </w:rPr>
      </w:pPr>
    </w:p>
    <w:p w14:paraId="2B719ED5" w14:textId="77777777" w:rsidR="00717070" w:rsidRPr="00663B7E" w:rsidRDefault="00717070" w:rsidP="00685900">
      <w:pPr>
        <w:ind w:left="284"/>
        <w:rPr>
          <w:rFonts w:ascii="Arial" w:hAnsi="Arial" w:cs="Arial"/>
        </w:rPr>
      </w:pPr>
    </w:p>
    <w:p w14:paraId="40E70A06" w14:textId="77777777" w:rsidR="00685900" w:rsidRPr="00663B7E" w:rsidRDefault="00685900" w:rsidP="00685900">
      <w:pPr>
        <w:ind w:left="284"/>
        <w:rPr>
          <w:rFonts w:ascii="Arial" w:hAnsi="Arial" w:cs="Arial"/>
        </w:rPr>
      </w:pPr>
    </w:p>
    <w:p w14:paraId="7A786E4E" w14:textId="77777777" w:rsidR="00685900" w:rsidRDefault="00685900" w:rsidP="00685900">
      <w:pPr>
        <w:ind w:left="284"/>
        <w:rPr>
          <w:rFonts w:ascii="Arial" w:hAnsi="Arial" w:cs="Arial"/>
        </w:rPr>
      </w:pPr>
    </w:p>
    <w:p w14:paraId="792C964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232EC4" w14:textId="77777777" w:rsidTr="00224E9C">
        <w:tc>
          <w:tcPr>
            <w:tcW w:w="10331" w:type="dxa"/>
            <w:shd w:val="clear" w:color="auto" w:fill="66CCFF"/>
          </w:tcPr>
          <w:p w14:paraId="3E8E0A05"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2C603F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1924696"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43AAC301"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0907E76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F449BA2"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6134116" w14:textId="77777777" w:rsidR="00614607" w:rsidRDefault="00614607">
      <w:pPr>
        <w:pStyle w:val="En-tte"/>
        <w:tabs>
          <w:tab w:val="clear" w:pos="4536"/>
          <w:tab w:val="clear" w:pos="9072"/>
          <w:tab w:val="left" w:pos="864"/>
        </w:tabs>
        <w:rPr>
          <w:rFonts w:ascii="Arial" w:hAnsi="Arial" w:cs="Arial"/>
        </w:rPr>
      </w:pPr>
    </w:p>
    <w:p w14:paraId="3BB4BB6A" w14:textId="77777777" w:rsidR="00764264" w:rsidRDefault="00764264">
      <w:pPr>
        <w:pStyle w:val="En-tte"/>
        <w:tabs>
          <w:tab w:val="clear" w:pos="4536"/>
          <w:tab w:val="clear" w:pos="9072"/>
          <w:tab w:val="left" w:pos="864"/>
        </w:tabs>
        <w:rPr>
          <w:rFonts w:ascii="Arial" w:hAnsi="Arial" w:cs="Arial"/>
        </w:rPr>
      </w:pPr>
    </w:p>
    <w:p w14:paraId="1F86A3DB" w14:textId="77777777" w:rsidR="00764264" w:rsidRDefault="00764264">
      <w:pPr>
        <w:pStyle w:val="En-tte"/>
        <w:tabs>
          <w:tab w:val="clear" w:pos="4536"/>
          <w:tab w:val="clear" w:pos="9072"/>
          <w:tab w:val="left" w:pos="864"/>
        </w:tabs>
        <w:rPr>
          <w:rFonts w:ascii="Arial" w:hAnsi="Arial" w:cs="Arial"/>
        </w:rPr>
      </w:pPr>
    </w:p>
    <w:p w14:paraId="0B48D3F1" w14:textId="77777777" w:rsidR="00912339" w:rsidRDefault="00912339">
      <w:pPr>
        <w:pStyle w:val="En-tte"/>
        <w:tabs>
          <w:tab w:val="clear" w:pos="4536"/>
          <w:tab w:val="clear" w:pos="9072"/>
          <w:tab w:val="left" w:pos="864"/>
        </w:tabs>
        <w:rPr>
          <w:rFonts w:ascii="Arial" w:hAnsi="Arial" w:cs="Arial"/>
        </w:rPr>
      </w:pPr>
    </w:p>
    <w:p w14:paraId="03F76DB1" w14:textId="77777777" w:rsidR="00912339" w:rsidRDefault="00912339">
      <w:pPr>
        <w:pStyle w:val="En-tte"/>
        <w:tabs>
          <w:tab w:val="clear" w:pos="4536"/>
          <w:tab w:val="clear" w:pos="9072"/>
          <w:tab w:val="left" w:pos="864"/>
        </w:tabs>
        <w:rPr>
          <w:rFonts w:ascii="Arial" w:hAnsi="Arial" w:cs="Arial"/>
        </w:rPr>
      </w:pPr>
    </w:p>
    <w:p w14:paraId="4637C810" w14:textId="77777777" w:rsidR="00912339" w:rsidRDefault="00912339">
      <w:pPr>
        <w:pStyle w:val="En-tte"/>
        <w:tabs>
          <w:tab w:val="clear" w:pos="4536"/>
          <w:tab w:val="clear" w:pos="9072"/>
          <w:tab w:val="left" w:pos="864"/>
        </w:tabs>
        <w:rPr>
          <w:rFonts w:ascii="Arial" w:hAnsi="Arial" w:cs="Arial"/>
        </w:rPr>
      </w:pPr>
    </w:p>
    <w:p w14:paraId="6502E07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A69CFC1" w14:textId="77777777" w:rsidR="00764264" w:rsidRDefault="00764264">
      <w:pPr>
        <w:pStyle w:val="En-tte"/>
        <w:tabs>
          <w:tab w:val="clear" w:pos="4536"/>
          <w:tab w:val="clear" w:pos="9072"/>
          <w:tab w:val="left" w:pos="864"/>
        </w:tabs>
        <w:rPr>
          <w:rFonts w:ascii="Arial" w:hAnsi="Arial" w:cs="Arial"/>
        </w:rPr>
      </w:pPr>
    </w:p>
    <w:p w14:paraId="0854047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A3D2666"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36F6DB9D" w14:textId="77777777" w:rsidR="00411396" w:rsidRPr="00411396" w:rsidRDefault="00411396" w:rsidP="00411396">
      <w:pPr>
        <w:pStyle w:val="En-tte"/>
        <w:tabs>
          <w:tab w:val="left" w:pos="864"/>
        </w:tabs>
        <w:rPr>
          <w:rFonts w:ascii="Arial" w:hAnsi="Arial" w:cs="Arial"/>
        </w:rPr>
      </w:pPr>
    </w:p>
    <w:p w14:paraId="3753F798"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B4E48BA" w14:textId="77777777" w:rsidR="00411396" w:rsidRDefault="00411396" w:rsidP="00411396">
      <w:pPr>
        <w:pStyle w:val="En-tte"/>
        <w:tabs>
          <w:tab w:val="left" w:pos="864"/>
        </w:tabs>
        <w:rPr>
          <w:rFonts w:ascii="Arial" w:hAnsi="Arial" w:cs="Arial"/>
        </w:rPr>
      </w:pPr>
    </w:p>
    <w:p w14:paraId="7548DE7C" w14:textId="77777777" w:rsidR="00717070" w:rsidRPr="00411396" w:rsidRDefault="00717070" w:rsidP="00411396">
      <w:pPr>
        <w:pStyle w:val="En-tte"/>
        <w:tabs>
          <w:tab w:val="left" w:pos="864"/>
        </w:tabs>
        <w:rPr>
          <w:rFonts w:ascii="Arial" w:hAnsi="Arial" w:cs="Arial"/>
        </w:rPr>
      </w:pPr>
    </w:p>
    <w:p w14:paraId="078C2FDD" w14:textId="77777777" w:rsidR="00411396" w:rsidRPr="00411396" w:rsidRDefault="00411396" w:rsidP="00411396">
      <w:pPr>
        <w:pStyle w:val="En-tte"/>
        <w:tabs>
          <w:tab w:val="left" w:pos="864"/>
        </w:tabs>
        <w:rPr>
          <w:rFonts w:ascii="Arial" w:hAnsi="Arial" w:cs="Arial"/>
        </w:rPr>
      </w:pPr>
    </w:p>
    <w:p w14:paraId="2814EBA8"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5A1529D" w14:textId="77777777" w:rsidR="00411396" w:rsidRPr="00411396" w:rsidRDefault="00411396" w:rsidP="00411396">
      <w:pPr>
        <w:pStyle w:val="En-tte"/>
        <w:tabs>
          <w:tab w:val="left" w:pos="864"/>
        </w:tabs>
        <w:rPr>
          <w:rFonts w:ascii="Arial" w:hAnsi="Arial" w:cs="Arial"/>
        </w:rPr>
      </w:pPr>
    </w:p>
    <w:p w14:paraId="58EB2EEB" w14:textId="77777777" w:rsidR="00717070" w:rsidRDefault="00717070" w:rsidP="00411396">
      <w:pPr>
        <w:pStyle w:val="En-tte"/>
        <w:tabs>
          <w:tab w:val="left" w:pos="864"/>
        </w:tabs>
        <w:rPr>
          <w:rFonts w:ascii="Arial" w:hAnsi="Arial" w:cs="Arial"/>
        </w:rPr>
      </w:pPr>
    </w:p>
    <w:p w14:paraId="5173DE10" w14:textId="77777777" w:rsidR="00D63502" w:rsidRPr="00411396" w:rsidRDefault="00D6350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87FDD81" w14:textId="77777777">
        <w:tc>
          <w:tcPr>
            <w:tcW w:w="10331" w:type="dxa"/>
            <w:shd w:val="clear" w:color="auto" w:fill="66CCFF"/>
          </w:tcPr>
          <w:p w14:paraId="54FCFCEC" w14:textId="17B515BA" w:rsidR="00472B25" w:rsidRDefault="00D63502" w:rsidP="00D21AD8">
            <w:pPr>
              <w:tabs>
                <w:tab w:val="left" w:pos="-142"/>
              </w:tabs>
              <w:jc w:val="both"/>
              <w:rPr>
                <w:rFonts w:ascii="Arial" w:hAnsi="Arial" w:cs="Arial"/>
                <w:i/>
                <w:iCs/>
                <w:sz w:val="18"/>
                <w:szCs w:val="18"/>
              </w:rPr>
            </w:pPr>
            <w:r>
              <w:rPr>
                <w:rFonts w:ascii="Arial" w:hAnsi="Arial" w:cs="Arial"/>
              </w:rPr>
              <w:br w:type="page"/>
            </w:r>
            <w:r w:rsidR="001A1D05">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C614354"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2A60C07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CC44BA1" w14:textId="77777777" w:rsidR="00472B25" w:rsidRDefault="00472B25">
      <w:pPr>
        <w:tabs>
          <w:tab w:val="left" w:pos="576"/>
        </w:tabs>
        <w:rPr>
          <w:rFonts w:ascii="Arial" w:hAnsi="Arial" w:cs="Arial"/>
          <w:iCs/>
        </w:rPr>
      </w:pPr>
    </w:p>
    <w:p w14:paraId="7196346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A6465BA"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689F470B"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1683"/>
        <w:gridCol w:w="3543"/>
        <w:gridCol w:w="5103"/>
      </w:tblGrid>
      <w:tr w:rsidR="009A04B2" w14:paraId="70275377" w14:textId="77777777" w:rsidTr="00AF689F">
        <w:trPr>
          <w:trHeight w:val="1200"/>
        </w:trPr>
        <w:tc>
          <w:tcPr>
            <w:tcW w:w="1683" w:type="dxa"/>
            <w:tcBorders>
              <w:top w:val="single" w:sz="4" w:space="0" w:color="000000"/>
              <w:left w:val="single" w:sz="4" w:space="0" w:color="000000"/>
              <w:bottom w:val="single" w:sz="4" w:space="0" w:color="000000"/>
            </w:tcBorders>
            <w:vAlign w:val="center"/>
          </w:tcPr>
          <w:p w14:paraId="41754CDC" w14:textId="77777777" w:rsidR="009A04B2" w:rsidRDefault="009A04B2" w:rsidP="00A02975">
            <w:pPr>
              <w:jc w:val="center"/>
              <w:rPr>
                <w:rFonts w:ascii="Arial" w:hAnsi="Arial" w:cs="Arial"/>
                <w:b/>
              </w:rPr>
            </w:pPr>
            <w:r>
              <w:rPr>
                <w:rFonts w:ascii="Arial" w:hAnsi="Arial" w:cs="Arial"/>
                <w:b/>
              </w:rPr>
              <w:lastRenderedPageBreak/>
              <w:t>N°</w:t>
            </w:r>
          </w:p>
          <w:p w14:paraId="4C1261EC" w14:textId="77777777" w:rsidR="009A04B2" w:rsidRDefault="009A04B2" w:rsidP="00827FD0">
            <w:pPr>
              <w:jc w:val="center"/>
              <w:rPr>
                <w:rFonts w:ascii="Arial" w:hAnsi="Arial" w:cs="Arial"/>
                <w:b/>
              </w:rPr>
            </w:pPr>
            <w:r>
              <w:rPr>
                <w:rFonts w:ascii="Arial" w:hAnsi="Arial" w:cs="Arial"/>
                <w:b/>
              </w:rPr>
              <w:t>du</w:t>
            </w:r>
          </w:p>
          <w:p w14:paraId="784377F1" w14:textId="77777777" w:rsidR="009A04B2" w:rsidRDefault="009A04B2" w:rsidP="00827FD0">
            <w:pPr>
              <w:snapToGrid w:val="0"/>
              <w:jc w:val="center"/>
              <w:rPr>
                <w:rFonts w:ascii="Arial" w:hAnsi="Arial" w:cs="Arial"/>
                <w:b/>
              </w:rPr>
            </w:pPr>
            <w:r>
              <w:rPr>
                <w:rFonts w:ascii="Arial" w:hAnsi="Arial" w:cs="Arial"/>
                <w:b/>
              </w:rPr>
              <w:t>Lot</w:t>
            </w:r>
          </w:p>
        </w:tc>
        <w:tc>
          <w:tcPr>
            <w:tcW w:w="3543" w:type="dxa"/>
            <w:tcBorders>
              <w:top w:val="single" w:sz="4" w:space="0" w:color="000000"/>
              <w:left w:val="single" w:sz="4" w:space="0" w:color="000000"/>
              <w:bottom w:val="single" w:sz="4" w:space="0" w:color="000000"/>
            </w:tcBorders>
            <w:shd w:val="clear" w:color="auto" w:fill="auto"/>
            <w:vAlign w:val="center"/>
          </w:tcPr>
          <w:p w14:paraId="4F5D5741" w14:textId="77777777" w:rsidR="009A04B2" w:rsidRDefault="009A04B2" w:rsidP="00827FD0">
            <w:pPr>
              <w:jc w:val="center"/>
              <w:rPr>
                <w:rFonts w:ascii="Arial" w:hAnsi="Arial" w:cs="Arial"/>
                <w:b/>
              </w:rPr>
            </w:pPr>
            <w:r>
              <w:rPr>
                <w:rFonts w:ascii="Arial" w:hAnsi="Arial" w:cs="Arial"/>
                <w:b/>
              </w:rPr>
              <w:t>Nom du membre du groupement concerné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387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5602CCD" w14:textId="77777777" w:rsidTr="00AF689F">
        <w:trPr>
          <w:trHeight w:val="1021"/>
        </w:trPr>
        <w:tc>
          <w:tcPr>
            <w:tcW w:w="1683" w:type="dxa"/>
            <w:tcBorders>
              <w:top w:val="single" w:sz="4" w:space="0" w:color="000000"/>
              <w:left w:val="single" w:sz="4" w:space="0" w:color="000000"/>
            </w:tcBorders>
            <w:shd w:val="clear" w:color="auto" w:fill="CCFFFF"/>
          </w:tcPr>
          <w:p w14:paraId="2FB9E535" w14:textId="77777777" w:rsidR="009A04B2" w:rsidRDefault="009A04B2" w:rsidP="00310F9B">
            <w:pPr>
              <w:snapToGrid w:val="0"/>
              <w:jc w:val="both"/>
              <w:rPr>
                <w:rFonts w:ascii="Arial" w:hAnsi="Arial" w:cs="Arial"/>
              </w:rPr>
            </w:pPr>
          </w:p>
        </w:tc>
        <w:tc>
          <w:tcPr>
            <w:tcW w:w="3543" w:type="dxa"/>
            <w:tcBorders>
              <w:top w:val="single" w:sz="4" w:space="0" w:color="000000"/>
              <w:left w:val="single" w:sz="4" w:space="0" w:color="000000"/>
            </w:tcBorders>
            <w:shd w:val="clear" w:color="auto" w:fill="CCFFFF"/>
          </w:tcPr>
          <w:p w14:paraId="099AE82A"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16C958CB" w14:textId="77777777" w:rsidR="009A04B2" w:rsidRDefault="009A04B2" w:rsidP="00310F9B">
            <w:pPr>
              <w:snapToGrid w:val="0"/>
              <w:jc w:val="both"/>
              <w:rPr>
                <w:rFonts w:ascii="Arial" w:hAnsi="Arial" w:cs="Arial"/>
              </w:rPr>
            </w:pPr>
          </w:p>
        </w:tc>
      </w:tr>
      <w:tr w:rsidR="009A04B2" w14:paraId="3DB17D81" w14:textId="77777777" w:rsidTr="00AF689F">
        <w:trPr>
          <w:trHeight w:val="1021"/>
        </w:trPr>
        <w:tc>
          <w:tcPr>
            <w:tcW w:w="1683" w:type="dxa"/>
            <w:tcBorders>
              <w:left w:val="single" w:sz="4" w:space="0" w:color="000000"/>
            </w:tcBorders>
          </w:tcPr>
          <w:p w14:paraId="15A39223" w14:textId="77777777" w:rsidR="009A04B2" w:rsidRDefault="009A04B2" w:rsidP="00310F9B">
            <w:pPr>
              <w:snapToGrid w:val="0"/>
              <w:jc w:val="both"/>
              <w:rPr>
                <w:rFonts w:ascii="Arial" w:hAnsi="Arial" w:cs="Arial"/>
              </w:rPr>
            </w:pPr>
          </w:p>
        </w:tc>
        <w:tc>
          <w:tcPr>
            <w:tcW w:w="3543" w:type="dxa"/>
            <w:tcBorders>
              <w:left w:val="single" w:sz="4" w:space="0" w:color="000000"/>
            </w:tcBorders>
            <w:shd w:val="clear" w:color="auto" w:fill="auto"/>
          </w:tcPr>
          <w:p w14:paraId="3F29FE24"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907721C" w14:textId="77777777" w:rsidR="009A04B2" w:rsidRDefault="009A04B2" w:rsidP="00310F9B">
            <w:pPr>
              <w:snapToGrid w:val="0"/>
              <w:jc w:val="both"/>
              <w:rPr>
                <w:rFonts w:ascii="Arial" w:hAnsi="Arial" w:cs="Arial"/>
              </w:rPr>
            </w:pPr>
          </w:p>
        </w:tc>
      </w:tr>
      <w:tr w:rsidR="002F1469" w14:paraId="0564FD0D" w14:textId="77777777" w:rsidTr="00AF689F">
        <w:trPr>
          <w:trHeight w:val="1021"/>
        </w:trPr>
        <w:tc>
          <w:tcPr>
            <w:tcW w:w="1683" w:type="dxa"/>
            <w:tcBorders>
              <w:left w:val="single" w:sz="4" w:space="0" w:color="000000"/>
            </w:tcBorders>
            <w:shd w:val="clear" w:color="auto" w:fill="CCFFFF"/>
          </w:tcPr>
          <w:p w14:paraId="5D2895D4"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7908C94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611F35EF" w14:textId="77777777" w:rsidR="002F1469" w:rsidRDefault="002F1469" w:rsidP="00C00E04">
            <w:pPr>
              <w:snapToGrid w:val="0"/>
              <w:jc w:val="both"/>
              <w:rPr>
                <w:rFonts w:ascii="Arial" w:hAnsi="Arial" w:cs="Arial"/>
              </w:rPr>
            </w:pPr>
          </w:p>
        </w:tc>
      </w:tr>
      <w:tr w:rsidR="009051AC" w14:paraId="5E8D4818" w14:textId="77777777" w:rsidTr="00AF689F">
        <w:trPr>
          <w:trHeight w:val="1021"/>
        </w:trPr>
        <w:tc>
          <w:tcPr>
            <w:tcW w:w="1683" w:type="dxa"/>
            <w:tcBorders>
              <w:left w:val="single" w:sz="4" w:space="0" w:color="000000"/>
            </w:tcBorders>
          </w:tcPr>
          <w:p w14:paraId="0E4C8C6E"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auto"/>
          </w:tcPr>
          <w:p w14:paraId="29B40DFC"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B8954F5" w14:textId="77777777" w:rsidR="009051AC" w:rsidRDefault="009051AC" w:rsidP="00C00E04">
            <w:pPr>
              <w:snapToGrid w:val="0"/>
              <w:jc w:val="both"/>
              <w:rPr>
                <w:rFonts w:ascii="Arial" w:hAnsi="Arial" w:cs="Arial"/>
              </w:rPr>
            </w:pPr>
          </w:p>
        </w:tc>
      </w:tr>
      <w:tr w:rsidR="009051AC" w14:paraId="14F6BB62" w14:textId="77777777" w:rsidTr="00AF689F">
        <w:trPr>
          <w:trHeight w:val="1021"/>
        </w:trPr>
        <w:tc>
          <w:tcPr>
            <w:tcW w:w="1683" w:type="dxa"/>
            <w:tcBorders>
              <w:left w:val="single" w:sz="4" w:space="0" w:color="000000"/>
            </w:tcBorders>
            <w:shd w:val="clear" w:color="auto" w:fill="CCFFFF"/>
          </w:tcPr>
          <w:p w14:paraId="6D139BC1"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CCFFFF"/>
          </w:tcPr>
          <w:p w14:paraId="244B2F8E"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36C188C" w14:textId="77777777" w:rsidR="009051AC" w:rsidRDefault="009051AC" w:rsidP="00C00E04">
            <w:pPr>
              <w:snapToGrid w:val="0"/>
              <w:jc w:val="both"/>
              <w:rPr>
                <w:rFonts w:ascii="Arial" w:hAnsi="Arial" w:cs="Arial"/>
              </w:rPr>
            </w:pPr>
          </w:p>
        </w:tc>
      </w:tr>
      <w:tr w:rsidR="002F1469" w14:paraId="501DF120" w14:textId="77777777" w:rsidTr="00AF689F">
        <w:trPr>
          <w:trHeight w:val="1021"/>
        </w:trPr>
        <w:tc>
          <w:tcPr>
            <w:tcW w:w="1683" w:type="dxa"/>
            <w:tcBorders>
              <w:left w:val="single" w:sz="4" w:space="0" w:color="000000"/>
            </w:tcBorders>
          </w:tcPr>
          <w:p w14:paraId="587F5047"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7379E0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BB6D534" w14:textId="77777777" w:rsidR="002F1469" w:rsidRDefault="002F1469" w:rsidP="00C00E04">
            <w:pPr>
              <w:snapToGrid w:val="0"/>
              <w:jc w:val="both"/>
              <w:rPr>
                <w:rFonts w:ascii="Arial" w:hAnsi="Arial" w:cs="Arial"/>
              </w:rPr>
            </w:pPr>
          </w:p>
        </w:tc>
      </w:tr>
      <w:tr w:rsidR="002F1469" w14:paraId="1B3DDEE5" w14:textId="77777777" w:rsidTr="00AF689F">
        <w:trPr>
          <w:trHeight w:val="1021"/>
        </w:trPr>
        <w:tc>
          <w:tcPr>
            <w:tcW w:w="1683" w:type="dxa"/>
            <w:tcBorders>
              <w:left w:val="single" w:sz="4" w:space="0" w:color="000000"/>
            </w:tcBorders>
            <w:shd w:val="clear" w:color="auto" w:fill="CCFFFF"/>
          </w:tcPr>
          <w:p w14:paraId="27B82C2C"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5F835BC4"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4D64487E" w14:textId="77777777" w:rsidR="002F1469" w:rsidRDefault="002F1469" w:rsidP="00C00E04">
            <w:pPr>
              <w:snapToGrid w:val="0"/>
              <w:jc w:val="both"/>
              <w:rPr>
                <w:rFonts w:ascii="Arial" w:hAnsi="Arial" w:cs="Arial"/>
              </w:rPr>
            </w:pPr>
          </w:p>
        </w:tc>
      </w:tr>
      <w:tr w:rsidR="002F1469" w14:paraId="1CFA4CA1" w14:textId="77777777" w:rsidTr="00AF689F">
        <w:trPr>
          <w:trHeight w:val="1021"/>
        </w:trPr>
        <w:tc>
          <w:tcPr>
            <w:tcW w:w="1683" w:type="dxa"/>
            <w:tcBorders>
              <w:left w:val="single" w:sz="4" w:space="0" w:color="000000"/>
            </w:tcBorders>
          </w:tcPr>
          <w:p w14:paraId="2F9CB7DB"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A461D09"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5ED498E4" w14:textId="77777777" w:rsidR="002F1469" w:rsidRDefault="002F1469" w:rsidP="00C00E04">
            <w:pPr>
              <w:snapToGrid w:val="0"/>
              <w:jc w:val="both"/>
              <w:rPr>
                <w:rFonts w:ascii="Arial" w:hAnsi="Arial" w:cs="Arial"/>
              </w:rPr>
            </w:pPr>
          </w:p>
        </w:tc>
      </w:tr>
      <w:tr w:rsidR="009A04B2" w14:paraId="6DBBD4E6" w14:textId="77777777" w:rsidTr="00AF689F">
        <w:trPr>
          <w:trHeight w:val="1021"/>
        </w:trPr>
        <w:tc>
          <w:tcPr>
            <w:tcW w:w="1683" w:type="dxa"/>
            <w:tcBorders>
              <w:left w:val="single" w:sz="4" w:space="0" w:color="000000"/>
              <w:bottom w:val="single" w:sz="4" w:space="0" w:color="000000"/>
            </w:tcBorders>
            <w:shd w:val="clear" w:color="auto" w:fill="CCFFFF"/>
          </w:tcPr>
          <w:p w14:paraId="495A823F" w14:textId="77777777" w:rsidR="009A04B2" w:rsidRDefault="009A04B2" w:rsidP="00310F9B">
            <w:pPr>
              <w:snapToGrid w:val="0"/>
              <w:jc w:val="both"/>
              <w:rPr>
                <w:rFonts w:ascii="Arial" w:hAnsi="Arial" w:cs="Arial"/>
              </w:rPr>
            </w:pPr>
          </w:p>
        </w:tc>
        <w:tc>
          <w:tcPr>
            <w:tcW w:w="3543" w:type="dxa"/>
            <w:tcBorders>
              <w:left w:val="single" w:sz="4" w:space="0" w:color="000000"/>
              <w:bottom w:val="single" w:sz="4" w:space="0" w:color="000000"/>
            </w:tcBorders>
            <w:shd w:val="clear" w:color="auto" w:fill="CCFFFF"/>
          </w:tcPr>
          <w:p w14:paraId="304388D9"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CCFFFF"/>
          </w:tcPr>
          <w:p w14:paraId="29E5BE22" w14:textId="77777777" w:rsidR="009A04B2" w:rsidRDefault="009A04B2" w:rsidP="00310F9B">
            <w:pPr>
              <w:snapToGrid w:val="0"/>
              <w:jc w:val="both"/>
              <w:rPr>
                <w:rFonts w:ascii="Arial" w:hAnsi="Arial" w:cs="Arial"/>
              </w:rPr>
            </w:pPr>
          </w:p>
        </w:tc>
      </w:tr>
    </w:tbl>
    <w:p w14:paraId="59E35E6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2A8C5E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BDACE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A9FD0C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701A04A3" w14:textId="77777777" w:rsidR="006A5F71" w:rsidRDefault="006A5F71">
      <w:pPr>
        <w:pStyle w:val="En-tte"/>
        <w:tabs>
          <w:tab w:val="clear" w:pos="4536"/>
          <w:tab w:val="clear" w:pos="9072"/>
          <w:tab w:val="left" w:pos="864"/>
        </w:tabs>
        <w:rPr>
          <w:rFonts w:ascii="Arial" w:hAnsi="Arial" w:cs="Arial"/>
        </w:rPr>
      </w:pPr>
    </w:p>
    <w:p w14:paraId="3130DBF3" w14:textId="77777777" w:rsidR="007029F3" w:rsidRDefault="007029F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68169B" w14:textId="77777777">
        <w:tc>
          <w:tcPr>
            <w:tcW w:w="10331" w:type="dxa"/>
            <w:shd w:val="clear" w:color="auto" w:fill="66CCFF"/>
          </w:tcPr>
          <w:p w14:paraId="3A72C122"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7382FAC" w14:textId="77777777" w:rsidR="00472B25" w:rsidRDefault="00472B25">
      <w:pPr>
        <w:tabs>
          <w:tab w:val="left" w:pos="426"/>
        </w:tabs>
        <w:jc w:val="both"/>
        <w:rPr>
          <w:rFonts w:ascii="Arial" w:hAnsi="Arial" w:cs="Arial"/>
          <w:spacing w:val="-10"/>
        </w:rPr>
      </w:pPr>
    </w:p>
    <w:p w14:paraId="01899A87"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6F9D3A2" w14:textId="77777777" w:rsidR="00472B25" w:rsidRDefault="00472B25">
      <w:pPr>
        <w:tabs>
          <w:tab w:val="left" w:pos="426"/>
        </w:tabs>
        <w:jc w:val="both"/>
        <w:rPr>
          <w:rFonts w:ascii="Arial" w:hAnsi="Arial" w:cs="Arial"/>
          <w:spacing w:val="-10"/>
        </w:rPr>
      </w:pPr>
    </w:p>
    <w:p w14:paraId="0938B63D" w14:textId="77777777" w:rsidR="007314F1" w:rsidRDefault="007314F1">
      <w:pPr>
        <w:tabs>
          <w:tab w:val="left" w:pos="426"/>
        </w:tabs>
        <w:jc w:val="both"/>
        <w:rPr>
          <w:rFonts w:ascii="Arial" w:hAnsi="Arial" w:cs="Arial"/>
          <w:spacing w:val="-10"/>
        </w:rPr>
      </w:pPr>
    </w:p>
    <w:p w14:paraId="4B1496DE" w14:textId="77777777" w:rsidR="00472B25" w:rsidRDefault="00472B25">
      <w:pPr>
        <w:tabs>
          <w:tab w:val="left" w:pos="426"/>
        </w:tabs>
        <w:jc w:val="both"/>
        <w:rPr>
          <w:rFonts w:ascii="Arial" w:hAnsi="Arial" w:cs="Arial"/>
          <w:spacing w:val="-10"/>
        </w:rPr>
      </w:pPr>
    </w:p>
    <w:p w14:paraId="6FEC9A16" w14:textId="77777777" w:rsidR="00472B25" w:rsidRDefault="00472B25">
      <w:pPr>
        <w:tabs>
          <w:tab w:val="left" w:pos="426"/>
        </w:tabs>
        <w:jc w:val="both"/>
        <w:rPr>
          <w:rFonts w:ascii="Arial" w:hAnsi="Arial" w:cs="Arial"/>
          <w:spacing w:val="-10"/>
        </w:rPr>
      </w:pPr>
    </w:p>
    <w:p w14:paraId="62E03D38"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F9977AB" w14:textId="77777777" w:rsidR="00472B25" w:rsidRDefault="00472B25">
      <w:pPr>
        <w:tabs>
          <w:tab w:val="left" w:pos="426"/>
        </w:tabs>
        <w:jc w:val="both"/>
        <w:rPr>
          <w:rFonts w:ascii="Arial" w:hAnsi="Arial" w:cs="Arial"/>
          <w:spacing w:val="-10"/>
          <w:sz w:val="22"/>
          <w:szCs w:val="22"/>
        </w:rPr>
      </w:pPr>
    </w:p>
    <w:p w14:paraId="6AE46DF7"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194B" w14:textId="77777777" w:rsidR="0004196B" w:rsidRDefault="0004196B">
      <w:r>
        <w:separator/>
      </w:r>
    </w:p>
  </w:endnote>
  <w:endnote w:type="continuationSeparator" w:id="0">
    <w:p w14:paraId="6DEBDB7B" w14:textId="77777777" w:rsidR="0004196B" w:rsidRDefault="0004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14:paraId="4333E077" w14:textId="77777777" w:rsidTr="00D63502">
      <w:trPr>
        <w:tblHeader/>
      </w:trPr>
      <w:tc>
        <w:tcPr>
          <w:tcW w:w="3403" w:type="dxa"/>
          <w:shd w:val="clear" w:color="auto" w:fill="66CCFF"/>
        </w:tcPr>
        <w:p w14:paraId="70D9313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5741369C" w14:textId="50B3CB93" w:rsidR="00472B25" w:rsidRPr="00944A6A" w:rsidRDefault="0053469E" w:rsidP="0046756B">
          <w:pPr>
            <w:shd w:val="clear" w:color="auto" w:fill="66CCFF"/>
            <w:snapToGrid w:val="0"/>
            <w:jc w:val="center"/>
            <w:rPr>
              <w:rFonts w:ascii="Arial" w:hAnsi="Arial" w:cs="Arial"/>
              <w:b/>
              <w:bCs/>
            </w:rPr>
          </w:pPr>
          <w:r w:rsidRPr="00944A6A">
            <w:rPr>
              <w:rFonts w:ascii="Arial" w:hAnsi="Arial" w:cs="Arial"/>
              <w:b/>
              <w:iCs/>
              <w:sz w:val="18"/>
            </w:rPr>
            <w:t>Consultation n°</w:t>
          </w:r>
          <w:r w:rsidR="00AF689F" w:rsidRPr="00342AA6">
            <w:rPr>
              <w:rFonts w:ascii="Arial" w:hAnsi="Arial" w:cs="Arial"/>
              <w:b/>
            </w:rPr>
            <w:t>20</w:t>
          </w:r>
          <w:r w:rsidR="00AF689F">
            <w:rPr>
              <w:rFonts w:ascii="Arial" w:hAnsi="Arial" w:cs="Arial"/>
              <w:b/>
            </w:rPr>
            <w:t xml:space="preserve">25 </w:t>
          </w:r>
          <w:r w:rsidR="00E5361E">
            <w:rPr>
              <w:rFonts w:ascii="Arial" w:hAnsi="Arial" w:cs="Arial"/>
              <w:b/>
            </w:rPr>
            <w:t>1</w:t>
          </w:r>
          <w:r w:rsidR="008652C2">
            <w:rPr>
              <w:rFonts w:ascii="Arial" w:hAnsi="Arial" w:cs="Arial"/>
              <w:b/>
            </w:rPr>
            <w:t>2</w:t>
          </w:r>
          <w:r w:rsidR="00AF689F" w:rsidRPr="00342AA6">
            <w:rPr>
              <w:rFonts w:ascii="Arial" w:hAnsi="Arial" w:cs="Arial"/>
              <w:b/>
            </w:rPr>
            <w:t xml:space="preserve"> 0</w:t>
          </w:r>
          <w:r w:rsidR="008652C2">
            <w:rPr>
              <w:rFonts w:ascii="Arial" w:hAnsi="Arial" w:cs="Arial"/>
              <w:b/>
            </w:rPr>
            <w:t>0</w:t>
          </w:r>
          <w:r w:rsidR="00AF689F" w:rsidRPr="00342AA6">
            <w:rPr>
              <w:rFonts w:ascii="Arial" w:hAnsi="Arial" w:cs="Arial"/>
              <w:b/>
            </w:rPr>
            <w:t> 751 75 00 00</w:t>
          </w:r>
        </w:p>
      </w:tc>
      <w:tc>
        <w:tcPr>
          <w:tcW w:w="851" w:type="dxa"/>
          <w:shd w:val="clear" w:color="auto" w:fill="66CCFF"/>
        </w:tcPr>
        <w:p w14:paraId="7BD8EACA" w14:textId="77777777" w:rsidR="00472B25" w:rsidRDefault="00472B25" w:rsidP="00D63502">
          <w:pPr>
            <w:shd w:val="clear" w:color="auto" w:fill="66CCFF"/>
            <w:snapToGrid w:val="0"/>
            <w:jc w:val="right"/>
          </w:pPr>
          <w:r>
            <w:rPr>
              <w:rFonts w:ascii="Arial" w:hAnsi="Arial" w:cs="Arial"/>
              <w:b/>
              <w:bCs/>
            </w:rPr>
            <w:t>Page :</w:t>
          </w:r>
        </w:p>
      </w:tc>
      <w:tc>
        <w:tcPr>
          <w:tcW w:w="354" w:type="dxa"/>
          <w:shd w:val="clear" w:color="auto" w:fill="66CCFF"/>
        </w:tcPr>
        <w:p w14:paraId="4BB44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756B">
            <w:rPr>
              <w:rStyle w:val="Numrodepage"/>
              <w:rFonts w:cs="Arial"/>
              <w:b/>
              <w:noProof/>
            </w:rPr>
            <w:t>1</w:t>
          </w:r>
          <w:r>
            <w:rPr>
              <w:rStyle w:val="Numrodepage"/>
              <w:rFonts w:cs="Arial"/>
              <w:b/>
            </w:rPr>
            <w:fldChar w:fldCharType="end"/>
          </w:r>
        </w:p>
      </w:tc>
      <w:tc>
        <w:tcPr>
          <w:tcW w:w="284" w:type="dxa"/>
          <w:shd w:val="clear" w:color="auto" w:fill="66CCFF"/>
        </w:tcPr>
        <w:p w14:paraId="5EC93033" w14:textId="77777777" w:rsidR="00472B25" w:rsidRDefault="00472B25">
          <w:pPr>
            <w:shd w:val="clear" w:color="auto" w:fill="66CCFF"/>
            <w:snapToGrid w:val="0"/>
            <w:jc w:val="center"/>
          </w:pPr>
          <w:r>
            <w:rPr>
              <w:rFonts w:ascii="Arial" w:hAnsi="Arial" w:cs="Arial"/>
              <w:b/>
              <w:bCs/>
            </w:rPr>
            <w:t>/</w:t>
          </w:r>
        </w:p>
      </w:tc>
      <w:tc>
        <w:tcPr>
          <w:tcW w:w="354" w:type="dxa"/>
          <w:shd w:val="clear" w:color="auto" w:fill="66CCFF"/>
        </w:tcPr>
        <w:p w14:paraId="674AFF5F"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756B">
            <w:rPr>
              <w:rStyle w:val="Numrodepage"/>
              <w:rFonts w:cs="Arial"/>
              <w:b/>
              <w:noProof/>
            </w:rPr>
            <w:t>7</w:t>
          </w:r>
          <w:r>
            <w:rPr>
              <w:rStyle w:val="Numrodepage"/>
              <w:rFonts w:cs="Arial"/>
              <w:b/>
            </w:rPr>
            <w:fldChar w:fldCharType="end"/>
          </w:r>
        </w:p>
      </w:tc>
    </w:tr>
  </w:tbl>
  <w:p w14:paraId="3836FFDC" w14:textId="77777777" w:rsidR="00472B25" w:rsidRPr="00827FD0" w:rsidRDefault="00472B25" w:rsidP="0053469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CD954" w14:textId="77777777" w:rsidR="0004196B" w:rsidRDefault="0004196B">
      <w:r>
        <w:separator/>
      </w:r>
    </w:p>
  </w:footnote>
  <w:footnote w:type="continuationSeparator" w:id="0">
    <w:p w14:paraId="61B8932E" w14:textId="77777777" w:rsidR="0004196B" w:rsidRDefault="0004196B">
      <w:r>
        <w:continuationSeparator/>
      </w:r>
    </w:p>
  </w:footnote>
  <w:footnote w:id="1">
    <w:p w14:paraId="1958FDC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4196B"/>
    <w:rsid w:val="00050CDC"/>
    <w:rsid w:val="0005330A"/>
    <w:rsid w:val="000625CC"/>
    <w:rsid w:val="00092585"/>
    <w:rsid w:val="000D4E2E"/>
    <w:rsid w:val="000E0EFF"/>
    <w:rsid w:val="000E3A79"/>
    <w:rsid w:val="000F3F78"/>
    <w:rsid w:val="0010486E"/>
    <w:rsid w:val="001272C5"/>
    <w:rsid w:val="0013398C"/>
    <w:rsid w:val="001520C6"/>
    <w:rsid w:val="001535C7"/>
    <w:rsid w:val="00154F97"/>
    <w:rsid w:val="00171BF1"/>
    <w:rsid w:val="00191902"/>
    <w:rsid w:val="001A0066"/>
    <w:rsid w:val="001A1D05"/>
    <w:rsid w:val="001A5A4C"/>
    <w:rsid w:val="001C1FEF"/>
    <w:rsid w:val="001C2023"/>
    <w:rsid w:val="001D25B2"/>
    <w:rsid w:val="001D58F2"/>
    <w:rsid w:val="001E05BD"/>
    <w:rsid w:val="001E68EF"/>
    <w:rsid w:val="001F35D5"/>
    <w:rsid w:val="002228BD"/>
    <w:rsid w:val="00224E9C"/>
    <w:rsid w:val="0025478A"/>
    <w:rsid w:val="00261FC1"/>
    <w:rsid w:val="002871EE"/>
    <w:rsid w:val="0029764E"/>
    <w:rsid w:val="002A37D3"/>
    <w:rsid w:val="002B54BB"/>
    <w:rsid w:val="002C1767"/>
    <w:rsid w:val="002D13A0"/>
    <w:rsid w:val="002F1469"/>
    <w:rsid w:val="003024CC"/>
    <w:rsid w:val="00306640"/>
    <w:rsid w:val="00310F9B"/>
    <w:rsid w:val="00312505"/>
    <w:rsid w:val="00315D25"/>
    <w:rsid w:val="00331DDB"/>
    <w:rsid w:val="00340F85"/>
    <w:rsid w:val="0036146E"/>
    <w:rsid w:val="00373023"/>
    <w:rsid w:val="00374F82"/>
    <w:rsid w:val="00383081"/>
    <w:rsid w:val="003C025D"/>
    <w:rsid w:val="003C4A1B"/>
    <w:rsid w:val="003D7667"/>
    <w:rsid w:val="003F2B90"/>
    <w:rsid w:val="00411396"/>
    <w:rsid w:val="00425B7A"/>
    <w:rsid w:val="00427375"/>
    <w:rsid w:val="0046756B"/>
    <w:rsid w:val="00472B25"/>
    <w:rsid w:val="00483E5B"/>
    <w:rsid w:val="00491009"/>
    <w:rsid w:val="004A6D4B"/>
    <w:rsid w:val="004A7F71"/>
    <w:rsid w:val="004C221B"/>
    <w:rsid w:val="004E403E"/>
    <w:rsid w:val="005036C5"/>
    <w:rsid w:val="00513F06"/>
    <w:rsid w:val="00516C8B"/>
    <w:rsid w:val="005254E3"/>
    <w:rsid w:val="0053469E"/>
    <w:rsid w:val="00541850"/>
    <w:rsid w:val="00543160"/>
    <w:rsid w:val="00553297"/>
    <w:rsid w:val="00555AC1"/>
    <w:rsid w:val="0056052C"/>
    <w:rsid w:val="00564953"/>
    <w:rsid w:val="0059116B"/>
    <w:rsid w:val="005A325E"/>
    <w:rsid w:val="005A5386"/>
    <w:rsid w:val="005B4D8D"/>
    <w:rsid w:val="005C6314"/>
    <w:rsid w:val="005C765E"/>
    <w:rsid w:val="005D3750"/>
    <w:rsid w:val="005F4173"/>
    <w:rsid w:val="006050F0"/>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9F3"/>
    <w:rsid w:val="00717070"/>
    <w:rsid w:val="007314F1"/>
    <w:rsid w:val="00735CAC"/>
    <w:rsid w:val="00741ECB"/>
    <w:rsid w:val="007507FF"/>
    <w:rsid w:val="00755416"/>
    <w:rsid w:val="00764264"/>
    <w:rsid w:val="00787E55"/>
    <w:rsid w:val="007A7713"/>
    <w:rsid w:val="007B4FB2"/>
    <w:rsid w:val="007C0A0D"/>
    <w:rsid w:val="007F47D8"/>
    <w:rsid w:val="00815797"/>
    <w:rsid w:val="00826CBB"/>
    <w:rsid w:val="00827FD0"/>
    <w:rsid w:val="00833F59"/>
    <w:rsid w:val="008652C2"/>
    <w:rsid w:val="00866311"/>
    <w:rsid w:val="00872C42"/>
    <w:rsid w:val="00887F8C"/>
    <w:rsid w:val="008A2089"/>
    <w:rsid w:val="008A3707"/>
    <w:rsid w:val="008C2177"/>
    <w:rsid w:val="008D2EFB"/>
    <w:rsid w:val="009051AC"/>
    <w:rsid w:val="0090530B"/>
    <w:rsid w:val="00906660"/>
    <w:rsid w:val="00912339"/>
    <w:rsid w:val="0094174C"/>
    <w:rsid w:val="00941EE4"/>
    <w:rsid w:val="00944A6A"/>
    <w:rsid w:val="00955CD0"/>
    <w:rsid w:val="009679D4"/>
    <w:rsid w:val="009A04B2"/>
    <w:rsid w:val="009A394A"/>
    <w:rsid w:val="009B07B5"/>
    <w:rsid w:val="009B23A7"/>
    <w:rsid w:val="009C509A"/>
    <w:rsid w:val="009D0426"/>
    <w:rsid w:val="009D52FB"/>
    <w:rsid w:val="009D57E9"/>
    <w:rsid w:val="009D6D88"/>
    <w:rsid w:val="00A02975"/>
    <w:rsid w:val="00A056B1"/>
    <w:rsid w:val="00A05A3B"/>
    <w:rsid w:val="00A247B5"/>
    <w:rsid w:val="00A600D6"/>
    <w:rsid w:val="00A70756"/>
    <w:rsid w:val="00A745B5"/>
    <w:rsid w:val="00A83BDF"/>
    <w:rsid w:val="00A840BB"/>
    <w:rsid w:val="00A86C63"/>
    <w:rsid w:val="00A97E02"/>
    <w:rsid w:val="00AA0A54"/>
    <w:rsid w:val="00AA372E"/>
    <w:rsid w:val="00AE632A"/>
    <w:rsid w:val="00AE7E56"/>
    <w:rsid w:val="00AF057D"/>
    <w:rsid w:val="00AF62F9"/>
    <w:rsid w:val="00AF689F"/>
    <w:rsid w:val="00B80B6A"/>
    <w:rsid w:val="00BA7752"/>
    <w:rsid w:val="00BB7109"/>
    <w:rsid w:val="00BD1236"/>
    <w:rsid w:val="00C00E04"/>
    <w:rsid w:val="00C05C6A"/>
    <w:rsid w:val="00C07A1D"/>
    <w:rsid w:val="00C10C87"/>
    <w:rsid w:val="00C266FB"/>
    <w:rsid w:val="00C279F4"/>
    <w:rsid w:val="00C301F0"/>
    <w:rsid w:val="00C56C9E"/>
    <w:rsid w:val="00C56E90"/>
    <w:rsid w:val="00C61C85"/>
    <w:rsid w:val="00C82B82"/>
    <w:rsid w:val="00C84821"/>
    <w:rsid w:val="00CB66F6"/>
    <w:rsid w:val="00CC0527"/>
    <w:rsid w:val="00CC29D9"/>
    <w:rsid w:val="00CE32F2"/>
    <w:rsid w:val="00CF00C9"/>
    <w:rsid w:val="00D002AE"/>
    <w:rsid w:val="00D21AD8"/>
    <w:rsid w:val="00D417ED"/>
    <w:rsid w:val="00D424DD"/>
    <w:rsid w:val="00D436D9"/>
    <w:rsid w:val="00D4569F"/>
    <w:rsid w:val="00D63502"/>
    <w:rsid w:val="00D63EF7"/>
    <w:rsid w:val="00D64B54"/>
    <w:rsid w:val="00D82167"/>
    <w:rsid w:val="00DA0E8D"/>
    <w:rsid w:val="00DA5F03"/>
    <w:rsid w:val="00DC3F69"/>
    <w:rsid w:val="00DD3915"/>
    <w:rsid w:val="00DD6954"/>
    <w:rsid w:val="00DF1359"/>
    <w:rsid w:val="00E10A15"/>
    <w:rsid w:val="00E205DA"/>
    <w:rsid w:val="00E50B22"/>
    <w:rsid w:val="00E5361E"/>
    <w:rsid w:val="00EA3323"/>
    <w:rsid w:val="00EA338D"/>
    <w:rsid w:val="00ED68E8"/>
    <w:rsid w:val="00EE435B"/>
    <w:rsid w:val="00EE5B56"/>
    <w:rsid w:val="00F12F30"/>
    <w:rsid w:val="00F1353C"/>
    <w:rsid w:val="00F32D70"/>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96E08D"/>
  <w15:docId w15:val="{94CF21A8-BBAB-4A79-88F6-5E5754577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4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5F4E-46A0-4614-A42D-5E272C5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3310</Words>
  <Characters>18208</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21476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Hanane Fartout</cp:lastModifiedBy>
  <cp:revision>46</cp:revision>
  <cp:lastPrinted>2016-11-02T14:02:00Z</cp:lastPrinted>
  <dcterms:created xsi:type="dcterms:W3CDTF">2020-05-28T13:58:00Z</dcterms:created>
  <dcterms:modified xsi:type="dcterms:W3CDTF">2025-08-01T08:54:00Z</dcterms:modified>
</cp:coreProperties>
</file>