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48C2EC61" wp14:editId="78F30E24">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3A4933">
        <w:tc>
          <w:tcPr>
            <w:tcW w:w="9288" w:type="dxa"/>
            <w:shd w:val="clear" w:color="auto" w:fill="002060"/>
          </w:tcPr>
          <w:p w:rsidR="00472B25" w:rsidRDefault="00472B25">
            <w:pPr>
              <w:pStyle w:val="Titre8"/>
              <w:tabs>
                <w:tab w:val="num" w:pos="0"/>
                <w:tab w:val="right" w:pos="9639"/>
              </w:tabs>
              <w:spacing w:before="120" w:after="120"/>
              <w:rPr>
                <w:caps/>
                <w:sz w:val="28"/>
                <w:szCs w:val="28"/>
              </w:rPr>
            </w:pPr>
            <w:r>
              <w:rPr>
                <w:b w:val="0"/>
                <w:caps/>
              </w:rPr>
              <w:t>ACCORDS-CADRES</w:t>
            </w:r>
          </w:p>
          <w:p w:rsidR="00472B25" w:rsidRPr="008570FC" w:rsidRDefault="00472B25">
            <w:pPr>
              <w:pStyle w:val="Titre8"/>
              <w:tabs>
                <w:tab w:val="num" w:pos="0"/>
                <w:tab w:val="right" w:pos="9639"/>
              </w:tabs>
              <w:rPr>
                <w:szCs w:val="28"/>
              </w:rPr>
            </w:pPr>
            <w:r w:rsidRPr="008570FC">
              <w:rPr>
                <w:caps/>
                <w:szCs w:val="28"/>
              </w:rPr>
              <w:t>DECLARATION DU candidat INDIVIDUEL</w:t>
            </w:r>
          </w:p>
          <w:p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rsidR="0081293E" w:rsidRPr="0081293E" w:rsidRDefault="00A621D5" w:rsidP="008570FC">
      <w:pPr>
        <w:spacing w:line="276" w:lineRule="auto"/>
        <w:rPr>
          <w:rFonts w:ascii="Arial" w:hAnsi="Arial" w:cs="Arial"/>
          <w:b/>
          <w:bCs/>
        </w:rPr>
      </w:pPr>
      <w:r>
        <w:rPr>
          <w:rFonts w:ascii="Arial" w:hAnsi="Arial" w:cs="Arial"/>
          <w:b/>
          <w:bCs/>
        </w:rPr>
        <w:t>Tél. : 01 44 96 40 00</w:t>
      </w: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8570FC" w:rsidRPr="003C5241" w:rsidRDefault="00C21D74" w:rsidP="008570FC">
      <w:pPr>
        <w:tabs>
          <w:tab w:val="left" w:pos="426"/>
          <w:tab w:val="left" w:pos="851"/>
        </w:tabs>
        <w:spacing w:after="240"/>
        <w:jc w:val="both"/>
        <w:rPr>
          <w:rFonts w:ascii="Arial" w:hAnsi="Arial" w:cs="Arial"/>
          <w:color w:val="000000"/>
          <w:lang w:eastAsia="fr-FR"/>
        </w:rPr>
      </w:pPr>
      <w:r>
        <w:rPr>
          <w:rFonts w:ascii="Arial" w:hAnsi="Arial" w:cs="Arial"/>
          <w:bCs/>
        </w:rPr>
        <w:t>La présente consultation</w:t>
      </w:r>
      <w:r w:rsidR="00286348">
        <w:rPr>
          <w:rFonts w:ascii="Arial" w:hAnsi="Arial" w:cs="Arial"/>
          <w:bCs/>
        </w:rPr>
        <w:t xml:space="preserve"> a</w:t>
      </w:r>
      <w:r w:rsidR="008570FC" w:rsidRPr="003C5241">
        <w:rPr>
          <w:rFonts w:ascii="Arial" w:hAnsi="Arial" w:cs="Arial"/>
          <w:bCs/>
        </w:rPr>
        <w:t xml:space="preserve"> </w:t>
      </w:r>
      <w:r w:rsidR="008570FC" w:rsidRPr="003C5241">
        <w:rPr>
          <w:rFonts w:ascii="Arial" w:hAnsi="Arial" w:cs="Arial"/>
          <w:color w:val="000000"/>
          <w:lang w:eastAsia="fr-FR"/>
        </w:rPr>
        <w:t xml:space="preserve">pour objet : </w:t>
      </w:r>
    </w:p>
    <w:p w:rsidR="00662D09" w:rsidRDefault="00662D09" w:rsidP="00662D09">
      <w:pPr>
        <w:tabs>
          <w:tab w:val="left" w:pos="426"/>
          <w:tab w:val="left" w:pos="851"/>
        </w:tabs>
        <w:jc w:val="both"/>
        <w:rPr>
          <w:rFonts w:ascii="Arial" w:hAnsi="Arial" w:cs="Arial"/>
          <w:b/>
          <w:szCs w:val="26"/>
          <w:lang w:eastAsia="fr-FR"/>
        </w:rPr>
      </w:pPr>
      <w:r w:rsidRPr="00F54073">
        <w:rPr>
          <w:rFonts w:ascii="Arial" w:hAnsi="Arial" w:cs="Arial"/>
          <w:b/>
          <w:szCs w:val="26"/>
          <w:lang w:eastAsia="fr-FR"/>
        </w:rPr>
        <w:t>Le présent accord-cadre a pour objet la prise en charge des prestations de formation « Parcours de formation pour accompagner les acteurs de projet d’organisation de laboratoires de recherche ».</w:t>
      </w:r>
    </w:p>
    <w:p w:rsidR="00662D09" w:rsidRPr="00F54073" w:rsidRDefault="00662D09" w:rsidP="00662D09">
      <w:pPr>
        <w:tabs>
          <w:tab w:val="left" w:pos="426"/>
          <w:tab w:val="left" w:pos="851"/>
        </w:tabs>
        <w:jc w:val="both"/>
        <w:rPr>
          <w:rFonts w:ascii="Arial" w:hAnsi="Arial" w:cs="Arial"/>
          <w:b/>
          <w:szCs w:val="26"/>
          <w:lang w:eastAsia="fr-FR"/>
        </w:rPr>
      </w:pPr>
    </w:p>
    <w:p w:rsidR="00662D09" w:rsidRPr="007A5ED8" w:rsidRDefault="00662D09" w:rsidP="00662D09">
      <w:pPr>
        <w:tabs>
          <w:tab w:val="left" w:pos="426"/>
          <w:tab w:val="left" w:pos="851"/>
        </w:tabs>
        <w:jc w:val="both"/>
        <w:rPr>
          <w:rFonts w:ascii="Arial Narrow" w:hAnsi="Arial Narrow" w:cs="Arial"/>
          <w:sz w:val="22"/>
          <w:szCs w:val="26"/>
          <w:lang w:eastAsia="fr-FR"/>
        </w:rPr>
      </w:pPr>
      <w:r w:rsidRPr="00F54073">
        <w:rPr>
          <w:rFonts w:ascii="Arial" w:hAnsi="Arial" w:cs="Arial"/>
          <w:b/>
          <w:szCs w:val="26"/>
          <w:lang w:eastAsia="fr-FR"/>
        </w:rPr>
        <w:t>Le présent accord-cadre est passé par la Délégation Paris-Normandie du CNRS pour le compte de la Direction des Ressources Humaines (DRH) du CNRS.</w:t>
      </w:r>
    </w:p>
    <w:p w:rsidR="008570FC" w:rsidRDefault="008570FC" w:rsidP="008570FC">
      <w:pPr>
        <w:jc w:val="both"/>
        <w:rPr>
          <w:rFonts w:ascii="Arial" w:hAnsi="Arial" w:cs="Arial"/>
          <w:bCs/>
        </w:rPr>
      </w:pPr>
    </w:p>
    <w:p w:rsidR="00936201" w:rsidRDefault="00936201" w:rsidP="008570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sidRPr="00936201">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rsidR="003724FB" w:rsidRDefault="003724FB" w:rsidP="003724FB"/>
    <w:p w:rsidR="003724FB" w:rsidRDefault="003724FB" w:rsidP="003724FB"/>
    <w:p w:rsidR="003724FB" w:rsidRDefault="003724FB" w:rsidP="003724FB">
      <w:pPr>
        <w:pStyle w:val="Titre9"/>
        <w:jc w:val="both"/>
        <w:rPr>
          <w:b/>
          <w:bCs/>
        </w:rPr>
      </w:pPr>
      <w:r w:rsidRPr="00936201">
        <w:rPr>
          <w:rFonts w:ascii="Wingdings" w:hAnsi="Wingdings"/>
          <w:color w:val="002060"/>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8570FC">
      <w:pPr>
        <w:jc w:val="both"/>
        <w:rPr>
          <w:rFonts w:ascii="Arial" w:hAnsi="Arial" w:cs="Arial"/>
        </w:rPr>
      </w:pPr>
      <w:r w:rsidRPr="00936201">
        <w:rPr>
          <w:rFonts w:ascii="Wingdings" w:hAnsi="Wingdings"/>
          <w:b/>
          <w:color w:val="002060"/>
          <w:spacing w:val="-10"/>
          <w:position w:val="-1"/>
        </w:rPr>
        <w:t></w:t>
      </w:r>
      <w:r w:rsidRPr="00936201">
        <w:rPr>
          <w:rFonts w:ascii="Arial" w:eastAsia="Arial" w:hAnsi="Arial" w:cs="Arial"/>
          <w:color w:val="002060"/>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rsidR="003724FB" w:rsidRDefault="003724FB" w:rsidP="003724FB">
      <w:pPr>
        <w:jc w:val="both"/>
        <w:rPr>
          <w:rFonts w:ascii="Arial" w:hAnsi="Arial" w:cs="Arial"/>
          <w:b/>
          <w:bCs/>
        </w:rPr>
      </w:pPr>
    </w:p>
    <w:p w:rsidR="003724FB" w:rsidRDefault="003724FB" w:rsidP="003724FB">
      <w:pPr>
        <w:jc w:val="both"/>
        <w:rPr>
          <w:rFonts w:ascii="Arial" w:hAnsi="Arial" w:cs="Arial"/>
          <w:b/>
          <w:bCs/>
        </w:rPr>
      </w:pPr>
    </w:p>
    <w:p w:rsidR="003724FB" w:rsidRDefault="003724FB" w:rsidP="003724FB">
      <w:pPr>
        <w:jc w:val="both"/>
        <w:rPr>
          <w:rFonts w:ascii="Arial" w:hAnsi="Arial" w:cs="Arial"/>
        </w:rPr>
      </w:pPr>
      <w:r w:rsidRPr="00936201">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936201">
          <w:rPr>
            <w:rStyle w:val="Lienhypertexte"/>
            <w:rFonts w:ascii="Arial" w:hAnsi="Arial" w:cs="Arial"/>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3724FB" w:rsidRDefault="003724FB" w:rsidP="003724FB">
      <w:pPr>
        <w:jc w:val="both"/>
        <w:rPr>
          <w:rFonts w:ascii="Arial" w:hAnsi="Arial" w:cs="Arial"/>
        </w:rPr>
      </w:pPr>
    </w:p>
    <w:p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rPr>
          <w:rFonts w:ascii="Arial" w:hAnsi="Arial" w:cs="Arial"/>
          <w:bCs/>
        </w:rPr>
        <w:t xml:space="preserve"> </w:t>
      </w:r>
      <w:r>
        <w:rPr>
          <w:rFonts w:ascii="Arial" w:hAnsi="Arial" w:cs="Arial"/>
        </w:rPr>
        <w:t>Oui</w:t>
      </w:r>
    </w:p>
    <w:p w:rsidR="003724FB" w:rsidRDefault="003724FB" w:rsidP="003724FB">
      <w:pPr>
        <w:ind w:left="567"/>
        <w:jc w:val="both"/>
        <w:rPr>
          <w:rFonts w:ascii="Arial" w:hAnsi="Arial" w:cs="Arial"/>
        </w:rPr>
      </w:pPr>
    </w:p>
    <w:p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rPr>
          <w:rFonts w:ascii="Arial" w:hAnsi="Arial" w:cs="Arial"/>
          <w:bCs/>
        </w:rPr>
        <w:t xml:space="preserve"> </w:t>
      </w:r>
      <w:r>
        <w:rPr>
          <w:rFonts w:ascii="Arial" w:hAnsi="Arial" w:cs="Arial"/>
        </w:rPr>
        <w:t>Non.</w:t>
      </w:r>
    </w:p>
    <w:p w:rsidR="003724FB" w:rsidRDefault="003724FB">
      <w:pPr>
        <w:jc w:val="both"/>
        <w:rPr>
          <w:rFonts w:ascii="Arial" w:hAnsi="Arial" w:cs="Arial"/>
          <w:bCs/>
        </w:rPr>
      </w:pPr>
    </w:p>
    <w:p w:rsidR="003724FB" w:rsidRDefault="003724FB">
      <w:pPr>
        <w:jc w:val="both"/>
        <w:rPr>
          <w:rFonts w:ascii="Arial" w:hAnsi="Arial" w:cs="Arial"/>
          <w:bCs/>
        </w:rPr>
      </w:pPr>
    </w:p>
    <w:p w:rsidR="00472B25" w:rsidRDefault="00472B25">
      <w:pPr>
        <w:jc w:val="both"/>
        <w:rPr>
          <w:rFonts w:ascii="Arial" w:hAnsi="Arial" w:cs="Arial"/>
          <w:i/>
          <w:iCs/>
          <w:sz w:val="18"/>
          <w:szCs w:val="18"/>
        </w:rPr>
      </w:pPr>
      <w:r>
        <w:rPr>
          <w:rFonts w:ascii="Arial" w:hAnsi="Arial" w:cs="Arial"/>
          <w:b/>
          <w:bCs/>
          <w:sz w:val="22"/>
          <w:szCs w:val="22"/>
        </w:rPr>
        <w:t>C2 - Cas particuliers :</w:t>
      </w:r>
    </w:p>
    <w:p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16"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17"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8"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rPr>
          <w:trHeight w:val="1644"/>
        </w:trPr>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9"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0"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Default="00261FC1" w:rsidP="00224E9C">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1"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3724FB" w:rsidRDefault="003724FB" w:rsidP="003724FB">
      <w:pPr>
        <w:tabs>
          <w:tab w:val="left" w:pos="-142"/>
          <w:tab w:val="left" w:pos="4111"/>
        </w:tabs>
        <w:jc w:val="both"/>
        <w:rPr>
          <w:rFonts w:ascii="Arial" w:hAnsi="Arial" w:cs="Arial"/>
          <w:b/>
          <w:bCs/>
          <w:sz w:val="22"/>
          <w:szCs w:val="22"/>
        </w:rPr>
      </w:pP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936201">
        <w:rPr>
          <w:rFonts w:ascii="Wingdings" w:hAnsi="Wingdings"/>
          <w:color w:val="002060"/>
          <w:spacing w:val="-10"/>
          <w:position w:val="-1"/>
        </w:rPr>
        <w:t></w:t>
      </w:r>
      <w:r w:rsidRPr="00936201">
        <w:rPr>
          <w:rFonts w:eastAsia="Arial"/>
          <w:i/>
          <w:color w:val="002060"/>
          <w:spacing w:val="-10"/>
          <w:position w:val="-1"/>
        </w:rPr>
        <w:t> </w:t>
      </w:r>
      <w:r w:rsidRPr="008C2177">
        <w:rPr>
          <w:rFonts w:ascii="Arial" w:hAnsi="Arial" w:cs="Arial"/>
          <w:i/>
          <w:iCs/>
          <w:szCs w:val="18"/>
        </w:rPr>
        <w:t>1. Lorsque le candidat est inscrit sur une liste officielle d’opérateurs économiques agréés au sens de l’</w:t>
      </w:r>
      <w:hyperlink r:id="rId22"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3724FB" w:rsidRPr="008C2177" w:rsidRDefault="003724FB" w:rsidP="003724FB">
      <w:pPr>
        <w:pStyle w:val="En-tte"/>
        <w:tabs>
          <w:tab w:val="left" w:pos="2160"/>
        </w:tabs>
        <w:ind w:left="284"/>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936201">
        <w:rPr>
          <w:rFonts w:ascii="Wingdings" w:hAnsi="Wingdings"/>
          <w:color w:val="002060"/>
          <w:spacing w:val="-10"/>
          <w:position w:val="-1"/>
          <w:sz w:val="22"/>
        </w:rPr>
        <w:t></w:t>
      </w:r>
      <w:r w:rsidRPr="00936201">
        <w:rPr>
          <w:rFonts w:eastAsia="Arial"/>
          <w:i/>
          <w:spacing w:val="-10"/>
          <w:position w:val="-1"/>
          <w:sz w:val="22"/>
        </w:rPr>
        <w:t> </w:t>
      </w:r>
      <w:r w:rsidRPr="00936201">
        <w:rPr>
          <w:rFonts w:ascii="Arial" w:hAnsi="Arial" w:cs="Arial"/>
          <w:i/>
          <w:iCs/>
          <w:szCs w:val="18"/>
        </w:rPr>
        <w:t>2. Lorsque le marché public n’est pas un marché de défense ou de sécurité et que l’acheteur a autorisé les candidats</w:t>
      </w:r>
      <w:r w:rsidRPr="00171BF1">
        <w:rPr>
          <w:rFonts w:ascii="Arial" w:hAnsi="Arial" w:cs="Arial"/>
          <w:i/>
          <w:iCs/>
          <w:szCs w:val="18"/>
        </w:rPr>
        <w:t xml:space="preserve"> à se limiter à indiquer qu’ils disposent de l’aptitude et des capacités requises en application du second alinéa de </w:t>
      </w:r>
      <w:r>
        <w:rPr>
          <w:rFonts w:ascii="Arial" w:hAnsi="Arial" w:cs="Arial"/>
          <w:i/>
          <w:iCs/>
          <w:szCs w:val="18"/>
        </w:rPr>
        <w:t>l’</w:t>
      </w:r>
      <w:hyperlink r:id="rId24"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62D0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3724FB" w:rsidRDefault="003724FB" w:rsidP="00D21AD8">
      <w:pPr>
        <w:tabs>
          <w:tab w:val="left" w:pos="-142"/>
          <w:tab w:val="left" w:pos="4111"/>
        </w:tabs>
        <w:rPr>
          <w:rFonts w:ascii="Arial" w:hAnsi="Arial" w:cs="Arial"/>
          <w:b/>
          <w:bCs/>
          <w:sz w:val="22"/>
          <w:szCs w:val="22"/>
        </w:rPr>
      </w:pPr>
    </w:p>
    <w:p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3A4933">
        <w:tc>
          <w:tcPr>
            <w:tcW w:w="10344" w:type="dxa"/>
            <w:shd w:val="clear" w:color="auto" w:fill="002060"/>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936201" w:rsidRDefault="00936201">
      <w:pPr>
        <w:tabs>
          <w:tab w:val="left" w:pos="864"/>
        </w:tabs>
        <w:jc w:val="both"/>
        <w:rPr>
          <w:rFonts w:ascii="Arial" w:hAnsi="Arial" w:cs="Arial"/>
        </w:rPr>
      </w:pPr>
    </w:p>
    <w:p w:rsidR="00936201" w:rsidRDefault="00936201">
      <w:pPr>
        <w:tabs>
          <w:tab w:val="left" w:pos="864"/>
        </w:tabs>
        <w:jc w:val="both"/>
        <w:rPr>
          <w:rFonts w:ascii="Arial" w:hAnsi="Arial" w:cs="Arial"/>
        </w:rPr>
      </w:pP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3A4933">
        <w:tc>
          <w:tcPr>
            <w:tcW w:w="10331" w:type="dxa"/>
            <w:shd w:val="clear" w:color="auto" w:fill="002060"/>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8570FC" w:rsidP="003A4933">
      <w:pPr>
        <w:tabs>
          <w:tab w:val="left" w:pos="-142"/>
          <w:tab w:val="left" w:pos="4111"/>
        </w:tabs>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lastRenderedPageBreak/>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rsidR="00472B25" w:rsidRPr="008570FC" w:rsidRDefault="00472B25">
      <w:pPr>
        <w:tabs>
          <w:tab w:val="left" w:pos="576"/>
        </w:tabs>
        <w:spacing w:before="120"/>
        <w:jc w:val="both"/>
        <w:rPr>
          <w:rFonts w:ascii="Arial" w:hAnsi="Arial" w:cs="Arial"/>
          <w:iCs/>
          <w:sz w:val="16"/>
        </w:rPr>
      </w:pPr>
      <w:r w:rsidRPr="008570FC">
        <w:rPr>
          <w:rFonts w:ascii="Arial" w:hAnsi="Arial" w:cs="Arial"/>
          <w:i/>
          <w:iCs/>
          <w:sz w:val="14"/>
          <w:szCs w:val="18"/>
        </w:rPr>
        <w:t>(Joindre,</w:t>
      </w:r>
      <w:r w:rsidR="0013398C" w:rsidRPr="008570FC">
        <w:rPr>
          <w:rFonts w:ascii="Arial" w:hAnsi="Arial" w:cs="Arial"/>
          <w:i/>
          <w:sz w:val="14"/>
          <w:szCs w:val="18"/>
        </w:rPr>
        <w:t xml:space="preserve"> pour chaque opérateur économique,</w:t>
      </w:r>
      <w:r w:rsidRPr="008570FC">
        <w:rPr>
          <w:rFonts w:ascii="Arial" w:hAnsi="Arial" w:cs="Arial"/>
          <w:i/>
          <w:iCs/>
          <w:sz w:val="14"/>
          <w:szCs w:val="18"/>
        </w:rPr>
        <w:t xml:space="preserve"> en annexe du DC2, </w:t>
      </w:r>
      <w:r w:rsidR="0013398C" w:rsidRPr="008570FC">
        <w:rPr>
          <w:rFonts w:ascii="Arial" w:hAnsi="Arial" w:cs="Arial"/>
          <w:i/>
          <w:iCs/>
          <w:sz w:val="14"/>
          <w:szCs w:val="18"/>
        </w:rPr>
        <w:t xml:space="preserve">tous </w:t>
      </w:r>
      <w:r w:rsidRPr="008570FC">
        <w:rPr>
          <w:rFonts w:ascii="Arial" w:hAnsi="Arial" w:cs="Arial"/>
          <w:i/>
          <w:iCs/>
          <w:sz w:val="14"/>
          <w:szCs w:val="18"/>
        </w:rPr>
        <w:t xml:space="preserve">les </w:t>
      </w:r>
      <w:r w:rsidR="006A5F71" w:rsidRPr="008570FC">
        <w:rPr>
          <w:rFonts w:ascii="Arial" w:hAnsi="Arial" w:cs="Arial"/>
          <w:i/>
          <w:iCs/>
          <w:sz w:val="14"/>
          <w:szCs w:val="18"/>
        </w:rPr>
        <w:t xml:space="preserve">renseignements ou documents </w:t>
      </w:r>
      <w:r w:rsidRPr="008570FC">
        <w:rPr>
          <w:rFonts w:ascii="Arial" w:hAnsi="Arial" w:cs="Arial"/>
          <w:i/>
          <w:sz w:val="14"/>
          <w:szCs w:val="18"/>
        </w:rPr>
        <w:t xml:space="preserve">demandés par </w:t>
      </w:r>
      <w:r w:rsidR="00614607" w:rsidRPr="008570FC">
        <w:rPr>
          <w:rFonts w:ascii="Arial" w:hAnsi="Arial" w:cs="Arial"/>
          <w:i/>
          <w:sz w:val="14"/>
          <w:szCs w:val="18"/>
        </w:rPr>
        <w:t>l’acheteur</w:t>
      </w:r>
      <w:r w:rsidRPr="008570FC">
        <w:rPr>
          <w:rFonts w:ascii="Arial" w:hAnsi="Arial" w:cs="Arial"/>
          <w:i/>
          <w:sz w:val="14"/>
          <w:szCs w:val="18"/>
        </w:rPr>
        <w:t xml:space="preserve"> dans l'avis d'appel à la concurrence</w:t>
      </w:r>
      <w:r w:rsidR="00FE26A7" w:rsidRPr="008570FC">
        <w:rPr>
          <w:rFonts w:ascii="Arial" w:hAnsi="Arial" w:cs="Arial"/>
          <w:b/>
          <w:bCs/>
          <w:i/>
          <w:iCs/>
          <w:sz w:val="14"/>
          <w:szCs w:val="18"/>
        </w:rPr>
        <w:t xml:space="preserve"> </w:t>
      </w:r>
      <w:r w:rsidR="00FE26A7" w:rsidRPr="008570FC">
        <w:rPr>
          <w:rFonts w:ascii="Arial" w:hAnsi="Arial" w:cs="Arial"/>
          <w:bCs/>
          <w:i/>
          <w:iCs/>
          <w:sz w:val="14"/>
          <w:szCs w:val="18"/>
        </w:rPr>
        <w:t>ou l’invitation à confirmer l’intérêt</w:t>
      </w:r>
      <w:r w:rsidR="0013398C" w:rsidRPr="008570FC">
        <w:rPr>
          <w:rFonts w:ascii="Arial" w:hAnsi="Arial" w:cs="Arial"/>
          <w:i/>
          <w:sz w:val="14"/>
          <w:szCs w:val="18"/>
        </w:rPr>
        <w:t xml:space="preserve"> ou en l’absence d’un tel avis </w:t>
      </w:r>
      <w:r w:rsidR="00FE26A7" w:rsidRPr="008570FC">
        <w:rPr>
          <w:rFonts w:ascii="Arial" w:hAnsi="Arial" w:cs="Arial"/>
          <w:i/>
          <w:sz w:val="14"/>
          <w:szCs w:val="18"/>
        </w:rPr>
        <w:t xml:space="preserve">ou d’une telle invitation, </w:t>
      </w:r>
      <w:r w:rsidR="00D21AD8" w:rsidRPr="008570FC">
        <w:rPr>
          <w:rFonts w:ascii="Arial" w:hAnsi="Arial" w:cs="Arial"/>
          <w:i/>
          <w:sz w:val="14"/>
          <w:szCs w:val="18"/>
        </w:rPr>
        <w:t>dans les</w:t>
      </w:r>
      <w:r w:rsidR="00614607" w:rsidRPr="008570FC">
        <w:rPr>
          <w:rFonts w:ascii="Arial" w:hAnsi="Arial" w:cs="Arial"/>
          <w:i/>
          <w:sz w:val="14"/>
          <w:szCs w:val="18"/>
        </w:rPr>
        <w:t xml:space="preserve"> documents de la consultation</w:t>
      </w:r>
      <w:r w:rsidRPr="008570FC">
        <w:rPr>
          <w:rFonts w:ascii="Arial" w:hAnsi="Arial" w:cs="Arial"/>
          <w:i/>
          <w:sz w:val="14"/>
          <w:szCs w:val="18"/>
        </w:rPr>
        <w:t xml:space="preserve">. Apporter la preuve </w:t>
      </w:r>
      <w:r w:rsidRPr="008570FC">
        <w:rPr>
          <w:rFonts w:ascii="Arial" w:hAnsi="Arial" w:cs="Arial"/>
          <w:i/>
          <w:iCs/>
          <w:sz w:val="14"/>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25"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p>
    <w:p w:rsidR="00472B25" w:rsidRPr="008570FC" w:rsidRDefault="00472B25">
      <w:pPr>
        <w:pStyle w:val="En-tte"/>
        <w:tabs>
          <w:tab w:val="clear" w:pos="4536"/>
          <w:tab w:val="clear" w:pos="9072"/>
          <w:tab w:val="left" w:pos="864"/>
        </w:tabs>
        <w:rPr>
          <w:rFonts w:ascii="Arial" w:hAnsi="Arial" w:cs="Arial"/>
          <w:sz w:val="16"/>
        </w:rPr>
      </w:pPr>
    </w:p>
    <w:p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rsidTr="00851E52">
        <w:trPr>
          <w:trHeight w:val="1200"/>
        </w:trPr>
        <w:tc>
          <w:tcPr>
            <w:tcW w:w="832" w:type="dxa"/>
            <w:tcBorders>
              <w:top w:val="single" w:sz="4" w:space="0" w:color="000000"/>
              <w:left w:val="single" w:sz="4" w:space="0" w:color="000000"/>
              <w:bottom w:val="single" w:sz="4" w:space="0" w:color="000000"/>
            </w:tcBorders>
            <w:vAlign w:val="center"/>
          </w:tcPr>
          <w:p w:rsidR="003724FB" w:rsidRDefault="003724FB" w:rsidP="00851E52">
            <w:pPr>
              <w:jc w:val="center"/>
              <w:rPr>
                <w:rFonts w:ascii="Arial" w:hAnsi="Arial" w:cs="Arial"/>
                <w:b/>
              </w:rPr>
            </w:pPr>
            <w:r>
              <w:rPr>
                <w:rFonts w:ascii="Arial" w:hAnsi="Arial" w:cs="Arial"/>
                <w:b/>
              </w:rPr>
              <w:t>N°</w:t>
            </w:r>
          </w:p>
          <w:p w:rsidR="003724FB" w:rsidRDefault="003724FB" w:rsidP="00851E52">
            <w:pPr>
              <w:jc w:val="center"/>
              <w:rPr>
                <w:rFonts w:ascii="Arial" w:hAnsi="Arial" w:cs="Arial"/>
                <w:b/>
              </w:rPr>
            </w:pPr>
            <w:r>
              <w:rPr>
                <w:rFonts w:ascii="Arial" w:hAnsi="Arial" w:cs="Arial"/>
                <w:b/>
              </w:rPr>
              <w:t>du</w:t>
            </w:r>
          </w:p>
          <w:p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6E3FF7">
        <w:trPr>
          <w:trHeight w:val="1021"/>
        </w:trPr>
        <w:tc>
          <w:tcPr>
            <w:tcW w:w="832" w:type="dxa"/>
            <w:tcBorders>
              <w:left w:val="single" w:sz="4" w:space="0" w:color="000000"/>
            </w:tcBorders>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FFFFFF" w:themeFill="background1"/>
            <w:vAlign w:val="center"/>
          </w:tcPr>
          <w:p w:rsidR="006E3FF7" w:rsidRDefault="006E3FF7" w:rsidP="00851E52">
            <w:pPr>
              <w:snapToGrid w:val="0"/>
              <w:jc w:val="both"/>
              <w:rPr>
                <w:rFonts w:ascii="Arial" w:hAnsi="Arial" w:cs="Arial"/>
              </w:rPr>
            </w:pPr>
          </w:p>
        </w:tc>
      </w:tr>
    </w:tbl>
    <w:p w:rsidR="008570FC" w:rsidRDefault="008570FC" w:rsidP="003724FB">
      <w:pPr>
        <w:jc w:val="both"/>
        <w:rPr>
          <w:rFonts w:ascii="Arial" w:hAnsi="Arial" w:cs="Arial"/>
          <w:sz w:val="18"/>
          <w:szCs w:val="18"/>
        </w:rPr>
      </w:pPr>
    </w:p>
    <w:p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26" w:history="1">
        <w:r w:rsidRPr="008570FC">
          <w:rPr>
            <w:rStyle w:val="Lienhypertexte"/>
            <w:rFonts w:ascii="Arial" w:hAnsi="Arial" w:cs="Arial"/>
            <w:sz w:val="16"/>
            <w:szCs w:val="18"/>
          </w:rPr>
          <w:t>ICD</w:t>
        </w:r>
      </w:hyperlink>
      <w:r w:rsidRPr="008570FC">
        <w:rPr>
          <w:rFonts w:ascii="Arial" w:hAnsi="Arial" w:cs="Arial"/>
          <w:sz w:val="16"/>
          <w:szCs w:val="18"/>
        </w:rPr>
        <w:t>.</w:t>
      </w:r>
    </w:p>
    <w:p w:rsidR="00472B25" w:rsidRDefault="00472B25">
      <w:pPr>
        <w:pStyle w:val="En-tte"/>
        <w:tabs>
          <w:tab w:val="clear" w:pos="4536"/>
          <w:tab w:val="clear" w:pos="9072"/>
          <w:tab w:val="left" w:pos="864"/>
        </w:tabs>
        <w:rPr>
          <w:rFonts w:ascii="Arial" w:hAnsi="Arial" w:cs="Arial"/>
        </w:rPr>
      </w:pPr>
    </w:p>
    <w:p w:rsidR="003724FB" w:rsidRDefault="003724FB" w:rsidP="003724FB">
      <w:pPr>
        <w:tabs>
          <w:tab w:val="left" w:pos="426"/>
        </w:tabs>
        <w:jc w:val="both"/>
        <w:rPr>
          <w:rFonts w:ascii="Arial" w:hAnsi="Arial" w:cs="Arial"/>
          <w:spacing w:val="-10"/>
          <w:sz w:val="22"/>
          <w:szCs w:val="22"/>
        </w:rPr>
      </w:pPr>
    </w:p>
    <w:p w:rsidR="003724FB" w:rsidRDefault="003724FB" w:rsidP="003724FB">
      <w:pPr>
        <w:tabs>
          <w:tab w:val="left" w:pos="426"/>
        </w:tabs>
        <w:jc w:val="both"/>
        <w:rPr>
          <w:rFonts w:ascii="Arial" w:hAnsi="Arial" w:cs="Arial"/>
          <w:spacing w:val="-10"/>
          <w:sz w:val="22"/>
          <w:szCs w:val="22"/>
        </w:rPr>
      </w:pPr>
    </w:p>
    <w:p w:rsidR="00B80B6A" w:rsidRDefault="00B80B6A" w:rsidP="003724FB">
      <w:pPr>
        <w:tabs>
          <w:tab w:val="left" w:pos="426"/>
        </w:tabs>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D1" w:rsidRDefault="00345BD1">
      <w:r>
        <w:separator/>
      </w:r>
    </w:p>
  </w:endnote>
  <w:endnote w:type="continuationSeparator" w:id="0">
    <w:p w:rsidR="00345BD1" w:rsidRDefault="0034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36201" w:rsidTr="007B14A7">
      <w:trPr>
        <w:tblHeader/>
      </w:trPr>
      <w:tc>
        <w:tcPr>
          <w:tcW w:w="3048" w:type="dxa"/>
          <w:shd w:val="clear" w:color="auto" w:fill="002060"/>
        </w:tcPr>
        <w:p w:rsidR="00936201" w:rsidRDefault="00936201" w:rsidP="00936201">
          <w:pPr>
            <w:rPr>
              <w:rFonts w:ascii="Arial" w:hAnsi="Arial" w:cs="Arial"/>
              <w:b/>
              <w:i/>
              <w:iCs/>
            </w:rPr>
          </w:pPr>
          <w:r>
            <w:rPr>
              <w:rFonts w:ascii="Arial" w:hAnsi="Arial" w:cs="Arial"/>
              <w:b/>
              <w:bCs/>
            </w:rPr>
            <w:t>DC2 – Déclaration du candidat</w:t>
          </w:r>
        </w:p>
      </w:tc>
      <w:tc>
        <w:tcPr>
          <w:tcW w:w="4961" w:type="dxa"/>
          <w:shd w:val="clear" w:color="auto" w:fill="002060"/>
        </w:tcPr>
        <w:p w:rsidR="00936201" w:rsidRDefault="00662D09" w:rsidP="00936201">
          <w:pPr>
            <w:jc w:val="center"/>
            <w:rPr>
              <w:rFonts w:ascii="Arial" w:hAnsi="Arial" w:cs="Arial"/>
              <w:b/>
              <w:bCs/>
            </w:rPr>
          </w:pPr>
          <w:r>
            <w:rPr>
              <w:rFonts w:ascii="Arial" w:hAnsi="Arial" w:cs="Arial"/>
              <w:b/>
              <w:i/>
              <w:iCs/>
            </w:rPr>
            <w:t>(2025APA002</w:t>
          </w:r>
          <w:r w:rsidR="00936201">
            <w:rPr>
              <w:rFonts w:ascii="Arial" w:hAnsi="Arial" w:cs="Arial"/>
              <w:b/>
              <w:i/>
              <w:iCs/>
            </w:rPr>
            <w:t>)</w:t>
          </w:r>
        </w:p>
      </w:tc>
      <w:tc>
        <w:tcPr>
          <w:tcW w:w="851" w:type="dxa"/>
          <w:shd w:val="clear" w:color="auto" w:fill="002060"/>
        </w:tcPr>
        <w:p w:rsidR="00936201" w:rsidRDefault="00936201" w:rsidP="00936201">
          <w:pPr>
            <w:jc w:val="right"/>
          </w:pPr>
          <w:r>
            <w:rPr>
              <w:rFonts w:ascii="Arial" w:hAnsi="Arial" w:cs="Arial"/>
              <w:b/>
              <w:bCs/>
            </w:rPr>
            <w:t xml:space="preserve">Page :     </w:t>
          </w:r>
        </w:p>
      </w:tc>
      <w:tc>
        <w:tcPr>
          <w:tcW w:w="567" w:type="dxa"/>
          <w:shd w:val="clear" w:color="auto" w:fill="002060"/>
        </w:tcPr>
        <w:p w:rsidR="00936201" w:rsidRDefault="00936201" w:rsidP="00936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62D09">
            <w:rPr>
              <w:rFonts w:cs="Arial"/>
              <w:b/>
              <w:noProof/>
            </w:rPr>
            <w:t>2</w:t>
          </w:r>
          <w:r>
            <w:rPr>
              <w:rFonts w:cs="Arial"/>
              <w:b/>
            </w:rPr>
            <w:fldChar w:fldCharType="end"/>
          </w:r>
          <w:r>
            <w:rPr>
              <w:rFonts w:ascii="Arial" w:eastAsia="Arial" w:hAnsi="Arial" w:cs="Arial"/>
              <w:b/>
            </w:rPr>
            <w:t xml:space="preserve"> </w:t>
          </w:r>
        </w:p>
      </w:tc>
      <w:tc>
        <w:tcPr>
          <w:tcW w:w="322" w:type="dxa"/>
          <w:shd w:val="clear" w:color="auto" w:fill="002060"/>
        </w:tcPr>
        <w:p w:rsidR="00936201" w:rsidRDefault="00936201" w:rsidP="00936201">
          <w:pPr>
            <w:jc w:val="center"/>
          </w:pPr>
          <w:r>
            <w:rPr>
              <w:rFonts w:ascii="Arial" w:hAnsi="Arial" w:cs="Arial"/>
              <w:b/>
              <w:bCs/>
            </w:rPr>
            <w:t>/</w:t>
          </w:r>
        </w:p>
      </w:tc>
      <w:tc>
        <w:tcPr>
          <w:tcW w:w="567" w:type="dxa"/>
          <w:shd w:val="clear" w:color="auto" w:fill="002060"/>
        </w:tcPr>
        <w:p w:rsidR="00936201" w:rsidRDefault="00936201" w:rsidP="00936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62D09">
            <w:rPr>
              <w:rStyle w:val="Numrodepage"/>
              <w:rFonts w:cs="Arial"/>
              <w:b/>
              <w:noProof/>
            </w:rPr>
            <w:t>4</w:t>
          </w:r>
          <w:r>
            <w:rPr>
              <w:rStyle w:val="Numrodepage"/>
              <w:rFonts w:cs="Arial"/>
              <w:b/>
            </w:rPr>
            <w:fldChar w:fldCharType="end"/>
          </w:r>
        </w:p>
      </w:tc>
    </w:tr>
  </w:tbl>
  <w:p w:rsidR="00936201" w:rsidRDefault="009362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D1" w:rsidRDefault="00345BD1">
      <w:r>
        <w:separator/>
      </w:r>
    </w:p>
  </w:footnote>
  <w:footnote w:type="continuationSeparator" w:id="0">
    <w:p w:rsidR="00345BD1" w:rsidRDefault="00345BD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w:t>
      </w:r>
      <w:bookmarkStart w:id="0" w:name="_GoBack"/>
      <w:bookmarkEnd w:id="0"/>
      <w:r>
        <w:rPr>
          <w:rFonts w:ascii="Arial" w:hAnsi="Arial" w:cs="Arial"/>
          <w:sz w:val="16"/>
          <w:szCs w:val="16"/>
        </w:rPr>
        <w:t>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4584"/>
    <w:rsid w:val="001A5A4C"/>
    <w:rsid w:val="001D25B2"/>
    <w:rsid w:val="001D3B3C"/>
    <w:rsid w:val="001D7D42"/>
    <w:rsid w:val="001E68EF"/>
    <w:rsid w:val="001F35D5"/>
    <w:rsid w:val="002006D7"/>
    <w:rsid w:val="00224E9C"/>
    <w:rsid w:val="0025478A"/>
    <w:rsid w:val="00261FC1"/>
    <w:rsid w:val="00286348"/>
    <w:rsid w:val="002B54BB"/>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80911"/>
    <w:rsid w:val="0059116B"/>
    <w:rsid w:val="005A5386"/>
    <w:rsid w:val="005B4D8D"/>
    <w:rsid w:val="005C4AC6"/>
    <w:rsid w:val="005C6314"/>
    <w:rsid w:val="005C765E"/>
    <w:rsid w:val="00610224"/>
    <w:rsid w:val="00614607"/>
    <w:rsid w:val="00637C96"/>
    <w:rsid w:val="00662D09"/>
    <w:rsid w:val="00683046"/>
    <w:rsid w:val="006A5F71"/>
    <w:rsid w:val="006E2F47"/>
    <w:rsid w:val="006E3FF7"/>
    <w:rsid w:val="006E6210"/>
    <w:rsid w:val="006E7BD1"/>
    <w:rsid w:val="0071171B"/>
    <w:rsid w:val="00720C9D"/>
    <w:rsid w:val="00771CBD"/>
    <w:rsid w:val="0078021D"/>
    <w:rsid w:val="007A7713"/>
    <w:rsid w:val="007C0A0D"/>
    <w:rsid w:val="00810191"/>
    <w:rsid w:val="0081293E"/>
    <w:rsid w:val="00815797"/>
    <w:rsid w:val="00851E52"/>
    <w:rsid w:val="008570FC"/>
    <w:rsid w:val="008600EE"/>
    <w:rsid w:val="00866311"/>
    <w:rsid w:val="00881A97"/>
    <w:rsid w:val="00887F8C"/>
    <w:rsid w:val="008A3707"/>
    <w:rsid w:val="008A4E26"/>
    <w:rsid w:val="0090530B"/>
    <w:rsid w:val="00906660"/>
    <w:rsid w:val="00906934"/>
    <w:rsid w:val="00936201"/>
    <w:rsid w:val="00937063"/>
    <w:rsid w:val="0094174C"/>
    <w:rsid w:val="00991DEC"/>
    <w:rsid w:val="00995C6B"/>
    <w:rsid w:val="009A4F32"/>
    <w:rsid w:val="009A6759"/>
    <w:rsid w:val="009D0426"/>
    <w:rsid w:val="009D52FB"/>
    <w:rsid w:val="009D6D88"/>
    <w:rsid w:val="00A05A3B"/>
    <w:rsid w:val="00A12D18"/>
    <w:rsid w:val="00A36BDC"/>
    <w:rsid w:val="00A452D8"/>
    <w:rsid w:val="00A621D5"/>
    <w:rsid w:val="00A840BB"/>
    <w:rsid w:val="00A84E42"/>
    <w:rsid w:val="00A9248E"/>
    <w:rsid w:val="00AA29ED"/>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3100"/>
    <w:rsid w:val="00CC6CB7"/>
    <w:rsid w:val="00CC6E37"/>
    <w:rsid w:val="00CD4E67"/>
    <w:rsid w:val="00CD7947"/>
    <w:rsid w:val="00CE32F2"/>
    <w:rsid w:val="00D21AD8"/>
    <w:rsid w:val="00D4262A"/>
    <w:rsid w:val="00D63EF7"/>
    <w:rsid w:val="00D82167"/>
    <w:rsid w:val="00DA5F03"/>
    <w:rsid w:val="00DD4CEB"/>
    <w:rsid w:val="00DE4932"/>
    <w:rsid w:val="00E11E8B"/>
    <w:rsid w:val="00E50B22"/>
    <w:rsid w:val="00EA3323"/>
    <w:rsid w:val="00EB1C08"/>
    <w:rsid w:val="00EE5B56"/>
    <w:rsid w:val="00F240EC"/>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6265C918"/>
  <w15:chartTrackingRefBased/>
  <w15:docId w15:val="{E61FC625-5226-4E5B-93DB-6C5D6E8A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0"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4B3E1-790F-4603-B7B3-94F371DB0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1962</Words>
  <Characters>10794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12731</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cp:lastModifiedBy>LOTODE Hugo</cp:lastModifiedBy>
  <cp:revision>10</cp:revision>
  <cp:lastPrinted>2017-10-03T13:02:00Z</cp:lastPrinted>
  <dcterms:created xsi:type="dcterms:W3CDTF">2023-11-13T10:41:00Z</dcterms:created>
  <dcterms:modified xsi:type="dcterms:W3CDTF">2025-06-02T15:22:00Z</dcterms:modified>
</cp:coreProperties>
</file>