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085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2DB1053" w14:textId="77777777">
        <w:tc>
          <w:tcPr>
            <w:tcW w:w="10419" w:type="dxa"/>
            <w:shd w:val="clear" w:color="auto" w:fill="auto"/>
          </w:tcPr>
          <w:p w14:paraId="50B0ECFB" w14:textId="77777777" w:rsidR="00472B25" w:rsidRDefault="002630C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C823E8B" wp14:editId="0BA64A71">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E80460E" w14:textId="77777777" w:rsidR="00472B25" w:rsidRDefault="00472B25">
            <w:pPr>
              <w:pStyle w:val="Pieddepage"/>
              <w:tabs>
                <w:tab w:val="clear" w:pos="4536"/>
                <w:tab w:val="clear" w:pos="9072"/>
              </w:tabs>
              <w:jc w:val="center"/>
              <w:rPr>
                <w:rFonts w:ascii="Arial" w:hAnsi="Arial" w:cs="Arial"/>
              </w:rPr>
            </w:pPr>
          </w:p>
          <w:p w14:paraId="0A0C5E02"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77F1AD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2347E39" w14:textId="77777777" w:rsidR="00472B25" w:rsidRDefault="00472B25">
            <w:pPr>
              <w:pStyle w:val="Pieddepage"/>
              <w:tabs>
                <w:tab w:val="clear" w:pos="4536"/>
                <w:tab w:val="clear" w:pos="9072"/>
              </w:tabs>
              <w:jc w:val="center"/>
            </w:pPr>
          </w:p>
        </w:tc>
      </w:tr>
    </w:tbl>
    <w:p w14:paraId="190DFBC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D0B8024" w14:textId="77777777">
        <w:tc>
          <w:tcPr>
            <w:tcW w:w="9288" w:type="dxa"/>
            <w:shd w:val="clear" w:color="auto" w:fill="66CCFF"/>
          </w:tcPr>
          <w:p w14:paraId="4881A211"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03341AA" w14:textId="77777777" w:rsidR="00472B25" w:rsidRDefault="00472B25">
            <w:pPr>
              <w:pStyle w:val="Titre8"/>
              <w:tabs>
                <w:tab w:val="num" w:pos="0"/>
                <w:tab w:val="right" w:pos="9639"/>
              </w:tabs>
              <w:rPr>
                <w:sz w:val="28"/>
                <w:szCs w:val="28"/>
              </w:rPr>
            </w:pPr>
            <w:r>
              <w:rPr>
                <w:caps/>
                <w:sz w:val="28"/>
                <w:szCs w:val="28"/>
              </w:rPr>
              <w:t>DECLARATION DU candidat INDIVIDUEL</w:t>
            </w:r>
          </w:p>
          <w:p w14:paraId="396AE84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5DDD9C" w14:textId="77777777" w:rsidR="00472B25" w:rsidRDefault="00472B25">
            <w:pPr>
              <w:pStyle w:val="Titre8"/>
              <w:tabs>
                <w:tab w:val="num" w:pos="0"/>
                <w:tab w:val="right" w:pos="9639"/>
              </w:tabs>
              <w:spacing w:before="120" w:after="120"/>
            </w:pPr>
            <w:r>
              <w:rPr>
                <w:caps/>
                <w:sz w:val="28"/>
                <w:szCs w:val="28"/>
              </w:rPr>
              <w:t>DC2</w:t>
            </w:r>
          </w:p>
        </w:tc>
      </w:tr>
    </w:tbl>
    <w:p w14:paraId="0D3FB016" w14:textId="77777777" w:rsidR="00472B25" w:rsidRDefault="00472B25">
      <w:pPr>
        <w:jc w:val="both"/>
        <w:rPr>
          <w:rFonts w:ascii="Arial" w:hAnsi="Arial" w:cs="Arial"/>
        </w:rPr>
      </w:pPr>
    </w:p>
    <w:p w14:paraId="5F52E8A6"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 xml:space="preserve">Le formulaire DC2 est un modèle de déclaration qui peut être utilisé par les candidats aux marchés publics </w:t>
      </w:r>
      <w:r w:rsidR="001D25B2" w:rsidRPr="00753AC6">
        <w:rPr>
          <w:rFonts w:ascii="Arial" w:hAnsi="Arial" w:cs="Arial"/>
          <w:sz w:val="18"/>
          <w:szCs w:val="18"/>
        </w:rPr>
        <w:t xml:space="preserve">(marchés </w:t>
      </w:r>
      <w:r w:rsidRPr="00753AC6">
        <w:rPr>
          <w:rFonts w:ascii="Arial" w:hAnsi="Arial" w:cs="Arial"/>
          <w:sz w:val="18"/>
          <w:szCs w:val="18"/>
        </w:rPr>
        <w:t>ou accords-cadres</w:t>
      </w:r>
      <w:r w:rsidR="001E68EF" w:rsidRPr="00753AC6">
        <w:rPr>
          <w:rFonts w:ascii="Arial" w:hAnsi="Arial" w:cs="Arial"/>
          <w:sz w:val="18"/>
          <w:szCs w:val="18"/>
        </w:rPr>
        <w:t>)</w:t>
      </w:r>
      <w:r w:rsidRPr="00753AC6">
        <w:rPr>
          <w:rFonts w:ascii="Arial" w:hAnsi="Arial" w:cs="Arial"/>
          <w:sz w:val="18"/>
          <w:szCs w:val="18"/>
        </w:rPr>
        <w:t xml:space="preserve"> à l'appui de leur candidature (formulaire DC1).</w:t>
      </w:r>
    </w:p>
    <w:p w14:paraId="0AB40C0A"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En cas d’allotissement, ce document doit être fourni pour chacun des lots de la consultation.</w:t>
      </w:r>
    </w:p>
    <w:p w14:paraId="383E860B" w14:textId="77777777" w:rsidR="00614AE6" w:rsidRPr="00753AC6" w:rsidRDefault="00614AE6" w:rsidP="00614AE6">
      <w:pPr>
        <w:rPr>
          <w:sz w:val="16"/>
          <w:szCs w:val="16"/>
        </w:rPr>
      </w:pPr>
    </w:p>
    <w:p w14:paraId="51A9267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1368916" w14:textId="77777777" w:rsidR="00614AE6" w:rsidRPr="00753AC6" w:rsidRDefault="00614AE6" w:rsidP="00614AE6">
      <w:pPr>
        <w:rPr>
          <w:sz w:val="16"/>
          <w:szCs w:val="16"/>
        </w:rPr>
      </w:pPr>
    </w:p>
    <w:p w14:paraId="0435FE9E"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6759CE9" w14:textId="77777777" w:rsidR="00614AE6" w:rsidRPr="00753AC6" w:rsidRDefault="00614AE6">
      <w:pPr>
        <w:jc w:val="both"/>
        <w:rPr>
          <w:rFonts w:ascii="Arial" w:hAnsi="Arial" w:cs="Arial"/>
          <w:i/>
          <w:iCs/>
          <w:sz w:val="16"/>
          <w:szCs w:val="16"/>
        </w:rPr>
      </w:pPr>
    </w:p>
    <w:p w14:paraId="0911624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F2EF4A"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6F5C792" w14:textId="77777777">
        <w:tc>
          <w:tcPr>
            <w:tcW w:w="10331" w:type="dxa"/>
            <w:shd w:val="clear" w:color="auto" w:fill="66CCFF"/>
          </w:tcPr>
          <w:p w14:paraId="54D2D30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DF60FB2" w14:textId="77777777" w:rsidR="008772E0" w:rsidRDefault="008772E0" w:rsidP="008772E0">
      <w:pPr>
        <w:pStyle w:val="En-tte"/>
        <w:tabs>
          <w:tab w:val="clear" w:pos="4536"/>
          <w:tab w:val="clear" w:pos="9072"/>
        </w:tabs>
        <w:rPr>
          <w:rFonts w:ascii="Arial" w:hAnsi="Arial" w:cs="Arial"/>
        </w:rPr>
      </w:pPr>
    </w:p>
    <w:p w14:paraId="33C4E978" w14:textId="77777777" w:rsidR="008772E0" w:rsidRPr="00EA268B" w:rsidRDefault="008772E0" w:rsidP="008772E0">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43D7736" w14:textId="77777777" w:rsidR="008772E0" w:rsidRPr="00545F2F" w:rsidRDefault="008772E0" w:rsidP="008772E0">
      <w:pPr>
        <w:pStyle w:val="En-tte"/>
        <w:rPr>
          <w:rFonts w:ascii="Arial" w:hAnsi="Arial" w:cs="Arial"/>
          <w:iCs/>
        </w:rPr>
      </w:pPr>
      <w:r w:rsidRPr="00545F2F">
        <w:rPr>
          <w:rFonts w:ascii="Arial" w:hAnsi="Arial" w:cs="Arial"/>
          <w:iCs/>
        </w:rPr>
        <w:t>35 place Pey Berland</w:t>
      </w:r>
    </w:p>
    <w:p w14:paraId="65132B8E" w14:textId="77777777" w:rsidR="008772E0" w:rsidRDefault="008772E0" w:rsidP="008772E0">
      <w:pPr>
        <w:pStyle w:val="En-tte"/>
        <w:rPr>
          <w:rFonts w:ascii="Arial" w:hAnsi="Arial" w:cs="Arial"/>
          <w:iCs/>
        </w:rPr>
      </w:pPr>
      <w:r w:rsidRPr="00545F2F">
        <w:rPr>
          <w:rFonts w:ascii="Arial" w:hAnsi="Arial" w:cs="Arial"/>
          <w:iCs/>
        </w:rPr>
        <w:t>33000 BORDEAUX</w:t>
      </w:r>
    </w:p>
    <w:p w14:paraId="2B7AD7BB" w14:textId="77777777" w:rsidR="002630CF" w:rsidRDefault="002630CF" w:rsidP="008772E0">
      <w:pPr>
        <w:pStyle w:val="En-tte"/>
        <w:rPr>
          <w:rFonts w:ascii="Arial" w:hAnsi="Arial" w:cs="Arial"/>
        </w:rPr>
      </w:pPr>
    </w:p>
    <w:p w14:paraId="22B2DF0D"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7494CA" w14:textId="77777777">
        <w:tc>
          <w:tcPr>
            <w:tcW w:w="10331" w:type="dxa"/>
            <w:shd w:val="clear" w:color="auto" w:fill="66CCFF"/>
          </w:tcPr>
          <w:p w14:paraId="4323BF7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C7CE672" w14:textId="77777777" w:rsidR="008772E0" w:rsidRDefault="008772E0" w:rsidP="008772E0">
      <w:pPr>
        <w:rPr>
          <w:rFonts w:ascii="Arial" w:hAnsi="Arial" w:cs="Arial"/>
          <w:b/>
          <w:bCs/>
        </w:rPr>
      </w:pPr>
    </w:p>
    <w:p w14:paraId="49C62539" w14:textId="77777777" w:rsidR="00003697" w:rsidRDefault="00003697" w:rsidP="00003697">
      <w:pPr>
        <w:rPr>
          <w:rFonts w:ascii="Arial" w:hAnsi="Arial" w:cs="Arial"/>
          <w:b/>
          <w:bCs/>
        </w:rPr>
      </w:pPr>
      <w:r w:rsidRPr="00236746">
        <w:rPr>
          <w:rFonts w:ascii="Arial" w:hAnsi="Arial" w:cs="Arial"/>
          <w:b/>
          <w:bCs/>
        </w:rPr>
        <w:t>Marché n°2025-069</w:t>
      </w:r>
      <w:r>
        <w:rPr>
          <w:rFonts w:ascii="Arial" w:hAnsi="Arial" w:cs="Arial"/>
          <w:b/>
          <w:bCs/>
        </w:rPr>
        <w:t xml:space="preserve"> : </w:t>
      </w:r>
      <w:r w:rsidRPr="00236746">
        <w:rPr>
          <w:rFonts w:ascii="Arial" w:hAnsi="Arial" w:cs="Arial"/>
          <w:b/>
          <w:bCs/>
        </w:rPr>
        <w:t xml:space="preserve">AMO </w:t>
      </w:r>
      <w:r w:rsidRPr="00A73281">
        <w:rPr>
          <w:rFonts w:ascii="Arial" w:hAnsi="Arial" w:cs="Arial"/>
          <w:b/>
          <w:bCs/>
        </w:rPr>
        <w:t>Préprogrammation et Programmation pour la Création d’un Institut Hospitalo-Universitaire</w:t>
      </w:r>
      <w:r w:rsidRPr="00A73281">
        <w:rPr>
          <w:rFonts w:ascii="Arial" w:hAnsi="Arial" w:cs="Arial"/>
          <w:b/>
          <w:bCs/>
        </w:rPr>
        <w:t/>
      </w:r>
      <w:r w:rsidRPr="00A73281">
        <w:rPr>
          <w:rFonts w:ascii="Arial" w:hAnsi="Arial" w:cs="Arial"/>
          <w:b/>
          <w:bCs/>
        </w:rPr>
        <w:t/>
      </w:r>
      <w:r w:rsidRPr="00A73281">
        <w:rPr>
          <w:rFonts w:ascii="Arial" w:hAnsi="Arial" w:cs="Arial"/>
          <w:b/>
          <w:bCs/>
        </w:rPr>
        <w:t xml:space="preserve"> </w:t>
      </w:r>
      <w:r w:rsidRPr="00236746">
        <w:rPr>
          <w:rFonts w:ascii="Arial" w:hAnsi="Arial" w:cs="Arial"/>
          <w:b/>
          <w:bCs/>
        </w:rPr>
        <w:t>(</w:t>
      </w:r>
      <w:r w:rsidRPr="00A73281">
        <w:rPr>
          <w:rFonts w:ascii="Arial" w:hAnsi="Arial" w:cs="Arial"/>
          <w:b/>
          <w:bCs/>
        </w:rPr>
        <w:t>IHU</w:t>
      </w:r>
      <w:r w:rsidRPr="00236746">
        <w:rPr>
          <w:rFonts w:ascii="Arial" w:hAnsi="Arial" w:cs="Arial"/>
          <w:b/>
          <w:bCs/>
        </w:rPr>
        <w:t>)</w:t>
      </w:r>
    </w:p>
    <w:p w14:paraId="01FED2EE" w14:textId="77777777" w:rsidR="008772E0" w:rsidRDefault="008772E0" w:rsidP="008772E0">
      <w:pPr>
        <w:rPr>
          <w:rFonts w:ascii="Arial" w:hAnsi="Arial" w:cs="Arial"/>
          <w:b/>
          <w:bCs/>
        </w:rPr>
      </w:pPr>
    </w:p>
    <w:p w14:paraId="27EEAC6F" w14:textId="77777777" w:rsidR="008772E0" w:rsidRDefault="008772E0" w:rsidP="008772E0">
      <w:pPr>
        <w:rPr>
          <w:rFonts w:ascii="Arial" w:hAnsi="Arial" w:cs="Arial"/>
          <w:b/>
          <w:bCs/>
        </w:rPr>
      </w:pPr>
    </w:p>
    <w:p w14:paraId="0A59EC1B" w14:textId="77777777" w:rsidR="008772E0" w:rsidRDefault="008772E0" w:rsidP="008772E0">
      <w:pPr>
        <w:rPr>
          <w:rFonts w:ascii="Arial" w:hAnsi="Arial" w:cs="Arial"/>
          <w:b/>
          <w:bCs/>
        </w:rPr>
      </w:pPr>
    </w:p>
    <w:p w14:paraId="36C380C1" w14:textId="77777777" w:rsidR="009A394A" w:rsidRDefault="009A394A">
      <w:pPr>
        <w:jc w:val="both"/>
        <w:rPr>
          <w:rFonts w:ascii="Arial" w:hAnsi="Arial" w:cs="Arial"/>
          <w:bCs/>
        </w:rPr>
      </w:pPr>
    </w:p>
    <w:p w14:paraId="052F47C1"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3D8AD5" w14:textId="77777777">
        <w:tc>
          <w:tcPr>
            <w:tcW w:w="10331" w:type="dxa"/>
            <w:shd w:val="clear" w:color="auto" w:fill="66CCFF"/>
          </w:tcPr>
          <w:p w14:paraId="01E07036"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4603BE3C" w14:textId="77777777" w:rsidR="00472B25" w:rsidRDefault="00472B25" w:rsidP="008772E0">
      <w:pPr>
        <w:rPr>
          <w:i/>
        </w:rPr>
      </w:pPr>
    </w:p>
    <w:p w14:paraId="18A5DEC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E5FA5F3" w14:textId="77777777" w:rsidR="00472B25" w:rsidRPr="008772E0" w:rsidRDefault="00472B25" w:rsidP="008772E0"/>
    <w:p w14:paraId="266E1D37"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9639AD3" w14:textId="77777777" w:rsidR="00472B25" w:rsidRDefault="00472B25">
      <w:pPr>
        <w:jc w:val="both"/>
        <w:rPr>
          <w:rFonts w:ascii="Arial" w:hAnsi="Arial" w:cs="Arial"/>
          <w:b/>
          <w:bCs/>
        </w:rPr>
      </w:pPr>
    </w:p>
    <w:p w14:paraId="2D37744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375C481" w14:textId="77777777" w:rsidR="003C025D" w:rsidRDefault="003C025D" w:rsidP="003C025D"/>
    <w:p w14:paraId="18005F7C" w14:textId="77777777" w:rsidR="003C025D" w:rsidRPr="00025EC9" w:rsidRDefault="003C025D" w:rsidP="003C025D"/>
    <w:p w14:paraId="615BCA9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97926E8" w14:textId="77777777" w:rsidR="003C025D" w:rsidRDefault="003C025D" w:rsidP="003C025D"/>
    <w:p w14:paraId="57D65065" w14:textId="77777777" w:rsidR="003C025D" w:rsidRPr="00025EC9" w:rsidRDefault="003C025D" w:rsidP="003C025D"/>
    <w:p w14:paraId="53D722C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F5E48AA" w14:textId="77777777" w:rsidR="003C025D" w:rsidRDefault="003C025D" w:rsidP="003C025D"/>
    <w:p w14:paraId="5F16A52E" w14:textId="77777777" w:rsidR="003C025D" w:rsidRPr="00025EC9" w:rsidRDefault="003C025D" w:rsidP="003C025D"/>
    <w:p w14:paraId="02CBC6A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E8FDE10" w14:textId="77777777" w:rsidR="003C025D" w:rsidRDefault="003C025D" w:rsidP="003C025D"/>
    <w:p w14:paraId="5046E1E8" w14:textId="77777777" w:rsidR="003C025D" w:rsidRDefault="003C025D" w:rsidP="003C025D"/>
    <w:p w14:paraId="4A5566C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955F1C2" w14:textId="77777777" w:rsidR="003C025D" w:rsidRDefault="003C025D" w:rsidP="003C025D"/>
    <w:p w14:paraId="01288229" w14:textId="77777777" w:rsidR="003C025D" w:rsidRPr="00025EC9" w:rsidRDefault="003C025D" w:rsidP="003C025D"/>
    <w:p w14:paraId="0A161AD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D106993" w14:textId="77777777" w:rsidR="00472B25" w:rsidRDefault="00472B25">
      <w:pPr>
        <w:jc w:val="both"/>
        <w:rPr>
          <w:rFonts w:ascii="Arial" w:hAnsi="Arial" w:cs="Arial"/>
          <w:b/>
          <w:bCs/>
        </w:rPr>
      </w:pPr>
    </w:p>
    <w:p w14:paraId="49AEE59C" w14:textId="77777777" w:rsidR="00472B25" w:rsidRDefault="00472B25">
      <w:pPr>
        <w:jc w:val="both"/>
        <w:rPr>
          <w:rFonts w:ascii="Arial" w:hAnsi="Arial" w:cs="Arial"/>
          <w:b/>
          <w:bCs/>
        </w:rPr>
      </w:pPr>
    </w:p>
    <w:p w14:paraId="55AB728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D551635" w14:textId="77777777" w:rsidR="00472B25" w:rsidRDefault="00472B25">
      <w:pPr>
        <w:jc w:val="both"/>
        <w:rPr>
          <w:rFonts w:ascii="Arial" w:hAnsi="Arial" w:cs="Arial"/>
        </w:rPr>
      </w:pPr>
    </w:p>
    <w:p w14:paraId="3441CA71"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Pr>
          <w:rFonts w:ascii="Arial" w:hAnsi="Arial" w:cs="Arial"/>
        </w:rPr>
        <w:t>Oui</w:t>
      </w:r>
    </w:p>
    <w:p w14:paraId="5B002D10" w14:textId="77777777" w:rsidR="00427375" w:rsidRDefault="00427375" w:rsidP="00427375">
      <w:pPr>
        <w:ind w:left="567"/>
        <w:jc w:val="both"/>
        <w:rPr>
          <w:rFonts w:ascii="Arial" w:hAnsi="Arial" w:cs="Arial"/>
        </w:rPr>
      </w:pPr>
    </w:p>
    <w:p w14:paraId="30CD9AC0"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Pr>
          <w:rFonts w:ascii="Arial" w:hAnsi="Arial" w:cs="Arial"/>
        </w:rPr>
        <w:t>Non.</w:t>
      </w:r>
    </w:p>
    <w:p w14:paraId="5AB68CB8"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84147E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B71748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A90AE5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3696FB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B7E3D1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4F984D3"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18867D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EF89E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Pr>
                <w:rFonts w:ascii="Arial" w:hAnsi="Arial" w:cs="Arial"/>
              </w:rPr>
              <w:t>Entreprise adaptée</w:t>
            </w:r>
          </w:p>
          <w:p w14:paraId="46898B1A"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5AA42C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D0C06F"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732AA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B374732" w14:textId="77777777" w:rsidR="006F6740" w:rsidRDefault="006F6740">
            <w:pPr>
              <w:ind w:left="170" w:right="170"/>
              <w:jc w:val="both"/>
              <w:rPr>
                <w:rFonts w:ascii="Arial" w:hAnsi="Arial" w:cs="Arial"/>
                <w:sz w:val="16"/>
                <w:szCs w:val="16"/>
              </w:rPr>
            </w:pPr>
          </w:p>
          <w:p w14:paraId="32B3017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84AE8FA" w14:textId="77777777" w:rsidR="00872C42" w:rsidRDefault="00872C42">
            <w:pPr>
              <w:ind w:left="170" w:right="170"/>
              <w:jc w:val="both"/>
              <w:rPr>
                <w:rFonts w:ascii="Arial" w:hAnsi="Arial" w:cs="Arial"/>
                <w:sz w:val="12"/>
                <w:szCs w:val="16"/>
              </w:rPr>
            </w:pPr>
          </w:p>
          <w:p w14:paraId="0CD876A5" w14:textId="77777777" w:rsidR="00872C42" w:rsidRPr="00A70756" w:rsidRDefault="00872C42">
            <w:pPr>
              <w:ind w:left="170" w:right="170"/>
              <w:jc w:val="both"/>
              <w:rPr>
                <w:rFonts w:ascii="Arial" w:hAnsi="Arial" w:cs="Arial"/>
                <w:sz w:val="12"/>
                <w:szCs w:val="16"/>
              </w:rPr>
            </w:pPr>
          </w:p>
          <w:p w14:paraId="674C57C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6D06433" w14:textId="77777777" w:rsidR="006F6740" w:rsidRPr="00A70756" w:rsidRDefault="006F6740">
            <w:pPr>
              <w:ind w:left="170" w:right="170"/>
              <w:jc w:val="both"/>
              <w:rPr>
                <w:rFonts w:ascii="Arial" w:hAnsi="Arial" w:cs="Arial"/>
                <w:sz w:val="12"/>
                <w:szCs w:val="16"/>
              </w:rPr>
            </w:pPr>
          </w:p>
          <w:p w14:paraId="33A102D9" w14:textId="77777777" w:rsidR="006F6740" w:rsidRDefault="006F6740">
            <w:pPr>
              <w:ind w:left="170" w:right="170"/>
              <w:jc w:val="both"/>
              <w:rPr>
                <w:rFonts w:ascii="Arial" w:hAnsi="Arial" w:cs="Arial"/>
                <w:sz w:val="16"/>
                <w:szCs w:val="16"/>
              </w:rPr>
            </w:pPr>
          </w:p>
          <w:p w14:paraId="42F6FE4C" w14:textId="77777777" w:rsidR="006F6740" w:rsidRDefault="006F6740">
            <w:pPr>
              <w:snapToGrid w:val="0"/>
              <w:jc w:val="both"/>
              <w:rPr>
                <w:rFonts w:ascii="Arial" w:hAnsi="Arial" w:cs="Arial"/>
                <w:b/>
                <w:bCs/>
              </w:rPr>
            </w:pPr>
          </w:p>
        </w:tc>
      </w:tr>
      <w:tr w:rsidR="006F6740" w14:paraId="22B9228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A904E67"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D1CCF9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54853C"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6881D2C" w14:textId="77777777" w:rsidR="006F6740" w:rsidRDefault="006F6740">
            <w:pPr>
              <w:ind w:left="170" w:right="170"/>
              <w:jc w:val="both"/>
              <w:rPr>
                <w:rFonts w:ascii="Arial" w:hAnsi="Arial" w:cs="Arial"/>
                <w:sz w:val="16"/>
                <w:szCs w:val="16"/>
              </w:rPr>
            </w:pPr>
          </w:p>
          <w:p w14:paraId="1ED3FAA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544829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0526FC2" w14:textId="77777777" w:rsidR="006F6740" w:rsidRPr="006F6740" w:rsidRDefault="006F6740" w:rsidP="006F6740">
            <w:pPr>
              <w:ind w:left="170" w:right="170"/>
              <w:jc w:val="both"/>
              <w:rPr>
                <w:rFonts w:ascii="Arial" w:hAnsi="Arial" w:cs="Arial"/>
                <w:sz w:val="16"/>
                <w:szCs w:val="16"/>
              </w:rPr>
            </w:pPr>
          </w:p>
          <w:p w14:paraId="2596595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3ED4B60" w14:textId="77777777" w:rsidR="00872C42" w:rsidRDefault="00872C42" w:rsidP="006F6740">
            <w:pPr>
              <w:ind w:left="170" w:right="170"/>
              <w:jc w:val="both"/>
              <w:rPr>
                <w:rFonts w:ascii="Arial" w:hAnsi="Arial" w:cs="Arial"/>
                <w:sz w:val="12"/>
                <w:szCs w:val="16"/>
              </w:rPr>
            </w:pPr>
          </w:p>
          <w:p w14:paraId="11715847" w14:textId="77777777" w:rsidR="00872C42" w:rsidRPr="00A70756" w:rsidRDefault="00872C42" w:rsidP="006F6740">
            <w:pPr>
              <w:ind w:left="170" w:right="170"/>
              <w:jc w:val="both"/>
              <w:rPr>
                <w:rFonts w:ascii="Arial" w:hAnsi="Arial" w:cs="Arial"/>
                <w:sz w:val="12"/>
                <w:szCs w:val="16"/>
              </w:rPr>
            </w:pPr>
          </w:p>
          <w:p w14:paraId="44544A5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0B42445" w14:textId="77777777" w:rsidR="006F6740" w:rsidRDefault="006F6740" w:rsidP="006F6740">
            <w:pPr>
              <w:ind w:left="170" w:right="170"/>
              <w:jc w:val="both"/>
              <w:rPr>
                <w:rFonts w:ascii="Arial" w:hAnsi="Arial" w:cs="Arial"/>
                <w:sz w:val="16"/>
                <w:szCs w:val="16"/>
              </w:rPr>
            </w:pPr>
          </w:p>
          <w:p w14:paraId="49E06E44" w14:textId="77777777" w:rsidR="006F6740" w:rsidRDefault="006F6740" w:rsidP="006F6740">
            <w:pPr>
              <w:ind w:left="170" w:right="170"/>
              <w:jc w:val="both"/>
              <w:rPr>
                <w:rFonts w:ascii="Arial" w:hAnsi="Arial" w:cs="Arial"/>
                <w:sz w:val="16"/>
                <w:szCs w:val="16"/>
              </w:rPr>
            </w:pPr>
          </w:p>
          <w:p w14:paraId="41F302A4" w14:textId="77777777" w:rsidR="006F6740" w:rsidRDefault="006F6740">
            <w:pPr>
              <w:snapToGrid w:val="0"/>
              <w:jc w:val="both"/>
              <w:rPr>
                <w:rFonts w:ascii="Arial" w:hAnsi="Arial" w:cs="Arial"/>
                <w:b/>
                <w:bCs/>
              </w:rPr>
            </w:pPr>
          </w:p>
        </w:tc>
      </w:tr>
      <w:tr w:rsidR="006F6740" w14:paraId="34E30BE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36F2DF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B429BF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5673B82"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62DB1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F7B0A26" w14:textId="77777777" w:rsidR="006F6740" w:rsidRDefault="006F6740" w:rsidP="00A70756">
            <w:pPr>
              <w:ind w:left="170" w:right="170"/>
              <w:jc w:val="both"/>
              <w:rPr>
                <w:rFonts w:ascii="Arial" w:hAnsi="Arial" w:cs="Arial"/>
                <w:sz w:val="16"/>
                <w:szCs w:val="16"/>
              </w:rPr>
            </w:pPr>
          </w:p>
          <w:p w14:paraId="7E4107B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D2660E" w14:textId="77777777" w:rsidR="00872C42" w:rsidRDefault="00872C42" w:rsidP="00A70756">
            <w:pPr>
              <w:ind w:left="170" w:right="170"/>
              <w:jc w:val="both"/>
              <w:rPr>
                <w:rFonts w:ascii="Arial" w:hAnsi="Arial" w:cs="Arial"/>
                <w:sz w:val="12"/>
                <w:szCs w:val="16"/>
              </w:rPr>
            </w:pPr>
          </w:p>
          <w:p w14:paraId="65A1E7BF" w14:textId="77777777" w:rsidR="00872C42" w:rsidRPr="00A70756" w:rsidRDefault="00872C42" w:rsidP="00A70756">
            <w:pPr>
              <w:ind w:left="170" w:right="170"/>
              <w:jc w:val="both"/>
              <w:rPr>
                <w:rFonts w:ascii="Arial" w:hAnsi="Arial" w:cs="Arial"/>
                <w:sz w:val="12"/>
                <w:szCs w:val="16"/>
              </w:rPr>
            </w:pPr>
          </w:p>
          <w:p w14:paraId="0F44813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21E44B1" w14:textId="77777777" w:rsidR="006F6740" w:rsidRPr="00A70756" w:rsidRDefault="006F6740" w:rsidP="006F6740">
            <w:pPr>
              <w:ind w:left="170" w:right="170"/>
              <w:jc w:val="both"/>
              <w:rPr>
                <w:rFonts w:ascii="Arial" w:hAnsi="Arial" w:cs="Arial"/>
                <w:sz w:val="12"/>
                <w:szCs w:val="16"/>
              </w:rPr>
            </w:pPr>
          </w:p>
          <w:p w14:paraId="6E3E2419" w14:textId="77777777" w:rsidR="006F6740" w:rsidRDefault="006F6740" w:rsidP="006F6740">
            <w:pPr>
              <w:ind w:left="170" w:right="170"/>
              <w:jc w:val="both"/>
              <w:rPr>
                <w:rFonts w:ascii="Arial" w:hAnsi="Arial" w:cs="Arial"/>
                <w:sz w:val="16"/>
                <w:szCs w:val="16"/>
              </w:rPr>
            </w:pPr>
          </w:p>
          <w:p w14:paraId="60FBBF34" w14:textId="77777777" w:rsidR="00872C42" w:rsidRDefault="00872C42" w:rsidP="00224E9C">
            <w:pPr>
              <w:snapToGrid w:val="0"/>
              <w:jc w:val="both"/>
              <w:rPr>
                <w:rFonts w:ascii="Arial" w:hAnsi="Arial" w:cs="Arial"/>
                <w:b/>
                <w:bCs/>
              </w:rPr>
            </w:pPr>
          </w:p>
        </w:tc>
      </w:tr>
      <w:tr w:rsidR="006F6740" w14:paraId="1557213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54D5B5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3B6D79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79059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5D8F80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FB013E4" w14:textId="77777777" w:rsidR="006F6740" w:rsidRDefault="006F6740" w:rsidP="006F6740">
            <w:pPr>
              <w:ind w:left="170" w:right="170"/>
              <w:jc w:val="both"/>
              <w:rPr>
                <w:rFonts w:ascii="Arial" w:hAnsi="Arial" w:cs="Arial"/>
                <w:sz w:val="16"/>
                <w:szCs w:val="16"/>
              </w:rPr>
            </w:pPr>
          </w:p>
          <w:p w14:paraId="40F7C24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E6182D" w14:textId="77777777" w:rsidR="00872C42" w:rsidRDefault="00872C42" w:rsidP="006F6740">
            <w:pPr>
              <w:ind w:left="170" w:right="170"/>
              <w:jc w:val="both"/>
              <w:rPr>
                <w:rFonts w:ascii="Arial" w:hAnsi="Arial" w:cs="Arial"/>
                <w:sz w:val="12"/>
                <w:szCs w:val="16"/>
              </w:rPr>
            </w:pPr>
          </w:p>
          <w:p w14:paraId="453A817D" w14:textId="77777777" w:rsidR="00872C42" w:rsidRPr="00A70756" w:rsidRDefault="00872C42" w:rsidP="006F6740">
            <w:pPr>
              <w:ind w:left="170" w:right="170"/>
              <w:jc w:val="both"/>
              <w:rPr>
                <w:rFonts w:ascii="Arial" w:hAnsi="Arial" w:cs="Arial"/>
                <w:sz w:val="12"/>
                <w:szCs w:val="16"/>
              </w:rPr>
            </w:pPr>
          </w:p>
          <w:p w14:paraId="70867E1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29FFE7C" w14:textId="77777777" w:rsidR="006F6740" w:rsidRPr="00A70756" w:rsidRDefault="006F6740" w:rsidP="006F6740">
            <w:pPr>
              <w:ind w:left="170" w:right="170"/>
              <w:jc w:val="both"/>
              <w:rPr>
                <w:rFonts w:ascii="Arial" w:hAnsi="Arial" w:cs="Arial"/>
                <w:sz w:val="12"/>
                <w:szCs w:val="16"/>
              </w:rPr>
            </w:pPr>
          </w:p>
          <w:p w14:paraId="7EF2DBD8" w14:textId="77777777" w:rsidR="006F6740" w:rsidRDefault="006F6740" w:rsidP="006F6740">
            <w:pPr>
              <w:ind w:left="170" w:right="170"/>
              <w:jc w:val="both"/>
              <w:rPr>
                <w:rFonts w:ascii="Arial" w:hAnsi="Arial" w:cs="Arial"/>
                <w:sz w:val="16"/>
                <w:szCs w:val="16"/>
              </w:rPr>
            </w:pPr>
          </w:p>
          <w:p w14:paraId="45E8F6F6" w14:textId="77777777" w:rsidR="006F6740" w:rsidRDefault="006F6740">
            <w:pPr>
              <w:snapToGrid w:val="0"/>
              <w:jc w:val="both"/>
              <w:rPr>
                <w:rFonts w:ascii="Arial" w:hAnsi="Arial" w:cs="Arial"/>
                <w:b/>
                <w:bCs/>
              </w:rPr>
            </w:pPr>
          </w:p>
        </w:tc>
      </w:tr>
    </w:tbl>
    <w:p w14:paraId="4AA14F3C" w14:textId="77777777" w:rsidR="002D13A0" w:rsidRDefault="002D13A0" w:rsidP="00D21AD8">
      <w:pPr>
        <w:tabs>
          <w:tab w:val="left" w:pos="-142"/>
          <w:tab w:val="left" w:pos="4111"/>
        </w:tabs>
        <w:rPr>
          <w:rFonts w:ascii="Arial" w:hAnsi="Arial" w:cs="Arial"/>
          <w:b/>
          <w:bCs/>
          <w:sz w:val="22"/>
          <w:szCs w:val="22"/>
        </w:rPr>
      </w:pPr>
    </w:p>
    <w:p w14:paraId="296982FF" w14:textId="77777777" w:rsidR="002D13A0" w:rsidRDefault="002D13A0" w:rsidP="00D21AD8">
      <w:pPr>
        <w:tabs>
          <w:tab w:val="left" w:pos="-142"/>
          <w:tab w:val="left" w:pos="4111"/>
        </w:tabs>
        <w:rPr>
          <w:rFonts w:ascii="Arial" w:hAnsi="Arial" w:cs="Arial"/>
          <w:b/>
          <w:bCs/>
          <w:sz w:val="22"/>
          <w:szCs w:val="22"/>
        </w:rPr>
      </w:pPr>
    </w:p>
    <w:p w14:paraId="4FD32E14"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39B8D01" w14:textId="77777777" w:rsidR="00427375" w:rsidRDefault="00427375" w:rsidP="008C2177">
      <w:pPr>
        <w:tabs>
          <w:tab w:val="left" w:pos="-142"/>
          <w:tab w:val="left" w:pos="4111"/>
        </w:tabs>
        <w:jc w:val="both"/>
        <w:rPr>
          <w:rFonts w:ascii="Arial" w:hAnsi="Arial" w:cs="Arial"/>
          <w:b/>
          <w:bCs/>
          <w:sz w:val="22"/>
          <w:szCs w:val="22"/>
        </w:rPr>
      </w:pPr>
    </w:p>
    <w:p w14:paraId="317D541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0104349"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F2193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4BD463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C3A941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E507C2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0B8457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84E3A9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C2A10C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4D1FBB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6B213B0"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8AA24F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2593CBA" w14:textId="77777777" w:rsidR="00BD1236" w:rsidRPr="008C2177" w:rsidRDefault="00BD1236" w:rsidP="00171BF1">
      <w:pPr>
        <w:pStyle w:val="En-tte"/>
        <w:tabs>
          <w:tab w:val="left" w:pos="2160"/>
        </w:tabs>
        <w:ind w:left="284"/>
        <w:jc w:val="both"/>
        <w:rPr>
          <w:rFonts w:ascii="Arial" w:hAnsi="Arial" w:cs="Arial"/>
          <w:iCs/>
          <w:sz w:val="16"/>
          <w:szCs w:val="18"/>
        </w:rPr>
      </w:pPr>
    </w:p>
    <w:p w14:paraId="047B5E0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BD1E2D8" w14:textId="77777777" w:rsidR="00BD1236" w:rsidRPr="00171BF1" w:rsidRDefault="00BD1236" w:rsidP="00171BF1">
      <w:pPr>
        <w:pStyle w:val="En-tte"/>
        <w:ind w:left="993"/>
        <w:jc w:val="both"/>
        <w:rPr>
          <w:rFonts w:ascii="Arial" w:hAnsi="Arial" w:cs="Arial"/>
          <w:iCs/>
          <w:sz w:val="16"/>
          <w:szCs w:val="18"/>
        </w:rPr>
      </w:pPr>
    </w:p>
    <w:p w14:paraId="0DF83ED4" w14:textId="77777777" w:rsidR="00BD1236" w:rsidRPr="00171BF1" w:rsidRDefault="00BD1236" w:rsidP="00171BF1">
      <w:pPr>
        <w:pStyle w:val="En-tte"/>
        <w:ind w:left="993"/>
        <w:jc w:val="both"/>
        <w:rPr>
          <w:rFonts w:ascii="Arial" w:hAnsi="Arial" w:cs="Arial"/>
          <w:iCs/>
          <w:sz w:val="16"/>
          <w:szCs w:val="18"/>
        </w:rPr>
      </w:pPr>
    </w:p>
    <w:p w14:paraId="078F140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6FEF45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DF01A6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F328E4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188387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1EB19C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349AEE1"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C6CCAD"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1A6D8A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8D21CF0"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FAD0BB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49774F1" w14:textId="77777777" w:rsidTr="005C765E">
        <w:tc>
          <w:tcPr>
            <w:tcW w:w="10344" w:type="dxa"/>
            <w:shd w:val="clear" w:color="auto" w:fill="66CCFF"/>
          </w:tcPr>
          <w:p w14:paraId="7CA72DDD"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16E0C8E" w14:textId="77777777" w:rsidR="00D21AD8" w:rsidRDefault="00D21AD8" w:rsidP="00D21AD8">
      <w:pPr>
        <w:tabs>
          <w:tab w:val="left" w:pos="-142"/>
          <w:tab w:val="left" w:pos="4111"/>
        </w:tabs>
        <w:rPr>
          <w:rFonts w:ascii="Arial" w:hAnsi="Arial" w:cs="Arial"/>
          <w:b/>
          <w:bCs/>
          <w:sz w:val="22"/>
          <w:szCs w:val="22"/>
        </w:rPr>
      </w:pPr>
    </w:p>
    <w:p w14:paraId="65E4769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8A6FC0B"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91FDC69" w14:textId="77777777" w:rsidR="00472B25" w:rsidRDefault="00472B25">
      <w:pPr>
        <w:rPr>
          <w:rFonts w:ascii="Arial" w:hAnsi="Arial" w:cs="Arial"/>
        </w:rPr>
      </w:pPr>
    </w:p>
    <w:p w14:paraId="2657544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F49011B" w14:textId="77777777" w:rsidR="00555AC1" w:rsidRDefault="00555AC1" w:rsidP="00171BF1">
      <w:pPr>
        <w:jc w:val="both"/>
        <w:rPr>
          <w:rFonts w:ascii="Arial" w:hAnsi="Arial" w:cs="Arial"/>
          <w:i/>
          <w:sz w:val="18"/>
        </w:rPr>
      </w:pPr>
    </w:p>
    <w:p w14:paraId="2EBC566E" w14:textId="77777777" w:rsidR="00555AC1" w:rsidRDefault="00555AC1" w:rsidP="00171BF1">
      <w:pPr>
        <w:jc w:val="both"/>
        <w:rPr>
          <w:rFonts w:ascii="Arial" w:hAnsi="Arial" w:cs="Arial"/>
          <w:i/>
          <w:sz w:val="18"/>
        </w:rPr>
      </w:pPr>
    </w:p>
    <w:p w14:paraId="0A4C89EA" w14:textId="77777777" w:rsidR="00555AC1" w:rsidRDefault="00555AC1" w:rsidP="00171BF1">
      <w:pPr>
        <w:jc w:val="both"/>
        <w:rPr>
          <w:rFonts w:ascii="Arial" w:hAnsi="Arial" w:cs="Arial"/>
          <w:i/>
          <w:sz w:val="18"/>
        </w:rPr>
      </w:pPr>
    </w:p>
    <w:p w14:paraId="35538237" w14:textId="77777777" w:rsidR="00555AC1" w:rsidRDefault="00555AC1" w:rsidP="00171BF1">
      <w:pPr>
        <w:jc w:val="both"/>
        <w:rPr>
          <w:rFonts w:ascii="Arial" w:hAnsi="Arial" w:cs="Arial"/>
          <w:i/>
          <w:sz w:val="18"/>
        </w:rPr>
      </w:pPr>
    </w:p>
    <w:p w14:paraId="5FB75843" w14:textId="77777777" w:rsidR="00555AC1" w:rsidRDefault="00555AC1" w:rsidP="00171BF1">
      <w:pPr>
        <w:jc w:val="both"/>
        <w:rPr>
          <w:rFonts w:ascii="Arial" w:hAnsi="Arial" w:cs="Arial"/>
          <w:i/>
          <w:sz w:val="18"/>
        </w:rPr>
      </w:pPr>
    </w:p>
    <w:p w14:paraId="17C1EBD7" w14:textId="77777777" w:rsidR="00555AC1" w:rsidRDefault="00555AC1" w:rsidP="00171BF1">
      <w:pPr>
        <w:jc w:val="both"/>
        <w:rPr>
          <w:rFonts w:ascii="Arial" w:hAnsi="Arial" w:cs="Arial"/>
          <w:i/>
          <w:sz w:val="18"/>
        </w:rPr>
      </w:pPr>
    </w:p>
    <w:p w14:paraId="0581675C" w14:textId="77777777" w:rsidR="00555AC1" w:rsidRDefault="00555AC1" w:rsidP="00171BF1">
      <w:pPr>
        <w:jc w:val="both"/>
        <w:rPr>
          <w:rFonts w:ascii="Arial" w:hAnsi="Arial" w:cs="Arial"/>
          <w:i/>
          <w:sz w:val="18"/>
        </w:rPr>
      </w:pPr>
    </w:p>
    <w:p w14:paraId="5066D6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431F2E1" w14:textId="77777777" w:rsidR="00555AC1" w:rsidRDefault="00555AC1" w:rsidP="00171BF1">
      <w:pPr>
        <w:jc w:val="both"/>
        <w:rPr>
          <w:rFonts w:ascii="Arial" w:hAnsi="Arial" w:cs="Arial"/>
          <w:i/>
          <w:sz w:val="18"/>
        </w:rPr>
      </w:pPr>
    </w:p>
    <w:p w14:paraId="5B3F665F" w14:textId="77777777" w:rsidR="00555AC1" w:rsidRDefault="00555AC1" w:rsidP="00171BF1">
      <w:pPr>
        <w:jc w:val="both"/>
        <w:rPr>
          <w:rFonts w:ascii="Arial" w:hAnsi="Arial" w:cs="Arial"/>
          <w:i/>
          <w:sz w:val="18"/>
        </w:rPr>
      </w:pPr>
    </w:p>
    <w:p w14:paraId="2A47330A" w14:textId="77777777" w:rsidR="00555AC1" w:rsidRDefault="00555AC1" w:rsidP="00171BF1">
      <w:pPr>
        <w:jc w:val="both"/>
        <w:rPr>
          <w:rFonts w:ascii="Arial" w:hAnsi="Arial" w:cs="Arial"/>
          <w:i/>
          <w:sz w:val="18"/>
        </w:rPr>
      </w:pPr>
    </w:p>
    <w:p w14:paraId="087DC906" w14:textId="77777777" w:rsidR="00555AC1" w:rsidRDefault="00555AC1" w:rsidP="00171BF1">
      <w:pPr>
        <w:jc w:val="both"/>
        <w:rPr>
          <w:rFonts w:ascii="Arial" w:hAnsi="Arial" w:cs="Arial"/>
          <w:i/>
          <w:sz w:val="18"/>
        </w:rPr>
      </w:pPr>
    </w:p>
    <w:p w14:paraId="5C959C1B" w14:textId="77777777" w:rsidR="00755416" w:rsidRDefault="00755416" w:rsidP="00171BF1">
      <w:pPr>
        <w:jc w:val="both"/>
        <w:rPr>
          <w:rFonts w:ascii="Arial" w:hAnsi="Arial" w:cs="Arial"/>
          <w:i/>
          <w:sz w:val="18"/>
        </w:rPr>
      </w:pPr>
    </w:p>
    <w:p w14:paraId="7292A919" w14:textId="77777777" w:rsidR="00755416" w:rsidRDefault="00755416" w:rsidP="00171BF1">
      <w:pPr>
        <w:jc w:val="both"/>
        <w:rPr>
          <w:rFonts w:ascii="Arial" w:hAnsi="Arial" w:cs="Arial"/>
          <w:i/>
          <w:sz w:val="18"/>
        </w:rPr>
      </w:pPr>
    </w:p>
    <w:p w14:paraId="7F6E167E" w14:textId="77777777" w:rsidR="00755416" w:rsidRDefault="00755416" w:rsidP="00171BF1">
      <w:pPr>
        <w:jc w:val="both"/>
        <w:rPr>
          <w:rFonts w:ascii="Arial" w:hAnsi="Arial" w:cs="Arial"/>
          <w:i/>
          <w:sz w:val="18"/>
        </w:rPr>
      </w:pPr>
    </w:p>
    <w:p w14:paraId="3D61EE10" w14:textId="77777777" w:rsidR="00717070" w:rsidRDefault="00717070" w:rsidP="00171BF1">
      <w:pPr>
        <w:jc w:val="both"/>
        <w:rPr>
          <w:rFonts w:ascii="Arial" w:hAnsi="Arial" w:cs="Arial"/>
          <w:i/>
          <w:sz w:val="18"/>
        </w:rPr>
      </w:pPr>
    </w:p>
    <w:p w14:paraId="70F6B340" w14:textId="77777777" w:rsidR="00717070" w:rsidRDefault="00717070" w:rsidP="00171BF1">
      <w:pPr>
        <w:jc w:val="both"/>
        <w:rPr>
          <w:rFonts w:ascii="Arial" w:hAnsi="Arial" w:cs="Arial"/>
          <w:i/>
          <w:sz w:val="18"/>
        </w:rPr>
      </w:pPr>
    </w:p>
    <w:p w14:paraId="43479D7A" w14:textId="77777777" w:rsidR="00717070" w:rsidRDefault="00717070" w:rsidP="00171BF1">
      <w:pPr>
        <w:jc w:val="both"/>
        <w:rPr>
          <w:rFonts w:ascii="Arial" w:hAnsi="Arial" w:cs="Arial"/>
          <w:i/>
          <w:sz w:val="18"/>
        </w:rPr>
      </w:pPr>
    </w:p>
    <w:p w14:paraId="2D713BA5" w14:textId="77777777" w:rsidR="00755416" w:rsidRDefault="00755416" w:rsidP="00171BF1">
      <w:pPr>
        <w:jc w:val="both"/>
        <w:rPr>
          <w:rFonts w:ascii="Arial" w:hAnsi="Arial" w:cs="Arial"/>
          <w:i/>
          <w:sz w:val="18"/>
        </w:rPr>
      </w:pPr>
    </w:p>
    <w:p w14:paraId="6C09F91D" w14:textId="77777777" w:rsidR="00755416" w:rsidRDefault="00755416" w:rsidP="00171BF1">
      <w:pPr>
        <w:jc w:val="both"/>
        <w:rPr>
          <w:rFonts w:ascii="Arial" w:hAnsi="Arial" w:cs="Arial"/>
          <w:i/>
          <w:sz w:val="18"/>
        </w:rPr>
      </w:pPr>
    </w:p>
    <w:p w14:paraId="55A6B503" w14:textId="77777777" w:rsidR="00755416" w:rsidRDefault="00755416" w:rsidP="00171BF1">
      <w:pPr>
        <w:jc w:val="both"/>
        <w:rPr>
          <w:rFonts w:ascii="Arial" w:hAnsi="Arial" w:cs="Arial"/>
          <w:i/>
          <w:sz w:val="18"/>
        </w:rPr>
      </w:pPr>
    </w:p>
    <w:p w14:paraId="777B0815" w14:textId="77777777" w:rsidR="00755416" w:rsidRDefault="00755416" w:rsidP="00171BF1">
      <w:pPr>
        <w:jc w:val="both"/>
        <w:rPr>
          <w:rFonts w:ascii="Arial" w:hAnsi="Arial" w:cs="Arial"/>
          <w:i/>
          <w:sz w:val="18"/>
        </w:rPr>
      </w:pPr>
    </w:p>
    <w:p w14:paraId="45F1FF38" w14:textId="77777777" w:rsidR="00755416" w:rsidRDefault="00755416" w:rsidP="00663B7E">
      <w:pPr>
        <w:rPr>
          <w:rFonts w:ascii="Arial" w:hAnsi="Arial" w:cs="Arial"/>
          <w:i/>
          <w:sz w:val="18"/>
        </w:rPr>
      </w:pPr>
    </w:p>
    <w:p w14:paraId="6FD8EF44" w14:textId="77777777" w:rsidR="00755416" w:rsidRDefault="00755416" w:rsidP="00663B7E">
      <w:pPr>
        <w:rPr>
          <w:rFonts w:ascii="Arial" w:hAnsi="Arial" w:cs="Arial"/>
          <w:i/>
          <w:sz w:val="18"/>
        </w:rPr>
      </w:pPr>
    </w:p>
    <w:p w14:paraId="7060016E" w14:textId="77777777" w:rsidR="00555AC1" w:rsidRDefault="00555AC1" w:rsidP="00663B7E">
      <w:pPr>
        <w:rPr>
          <w:rFonts w:ascii="Arial" w:hAnsi="Arial" w:cs="Arial"/>
          <w:i/>
          <w:sz w:val="18"/>
        </w:rPr>
      </w:pPr>
    </w:p>
    <w:p w14:paraId="2E23D15F" w14:textId="77777777" w:rsidR="00663B7E" w:rsidRPr="00171BF1" w:rsidRDefault="00BE43A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br w:type="page"/>
      </w:r>
      <w:r w:rsidR="00755416">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F23FF7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30BEC18" w14:textId="77777777" w:rsidR="00663B7E" w:rsidRPr="00171BF1" w:rsidRDefault="00663B7E" w:rsidP="00171BF1">
      <w:pPr>
        <w:jc w:val="both"/>
        <w:rPr>
          <w:rFonts w:ascii="Arial" w:hAnsi="Arial" w:cs="Arial"/>
          <w:sz w:val="18"/>
        </w:rPr>
      </w:pPr>
    </w:p>
    <w:p w14:paraId="4B6D1E3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42D51D1" w14:textId="77777777" w:rsidR="00663B7E" w:rsidRDefault="00663B7E" w:rsidP="00171BF1">
      <w:pPr>
        <w:ind w:left="284"/>
        <w:jc w:val="both"/>
        <w:rPr>
          <w:rFonts w:ascii="Arial" w:hAnsi="Arial" w:cs="Arial"/>
          <w:sz w:val="16"/>
        </w:rPr>
      </w:pPr>
    </w:p>
    <w:p w14:paraId="49A881FD" w14:textId="77777777" w:rsidR="00717070" w:rsidRPr="00171BF1" w:rsidRDefault="00717070" w:rsidP="00171BF1">
      <w:pPr>
        <w:ind w:left="284"/>
        <w:jc w:val="both"/>
        <w:rPr>
          <w:rFonts w:ascii="Arial" w:hAnsi="Arial" w:cs="Arial"/>
          <w:sz w:val="16"/>
        </w:rPr>
      </w:pPr>
    </w:p>
    <w:p w14:paraId="608F9030" w14:textId="77777777" w:rsidR="00663B7E" w:rsidRPr="00171BF1" w:rsidRDefault="00663B7E" w:rsidP="00171BF1">
      <w:pPr>
        <w:ind w:left="284"/>
        <w:jc w:val="both"/>
        <w:rPr>
          <w:rFonts w:ascii="Arial" w:hAnsi="Arial" w:cs="Arial"/>
          <w:sz w:val="16"/>
        </w:rPr>
      </w:pPr>
    </w:p>
    <w:p w14:paraId="7E9B740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CBE19CA" w14:textId="77777777" w:rsidR="00663B7E" w:rsidRPr="00171BF1" w:rsidRDefault="00663B7E" w:rsidP="00171BF1">
      <w:pPr>
        <w:ind w:left="284"/>
        <w:jc w:val="both"/>
        <w:rPr>
          <w:rFonts w:ascii="Arial" w:hAnsi="Arial" w:cs="Arial"/>
          <w:sz w:val="16"/>
        </w:rPr>
      </w:pPr>
    </w:p>
    <w:p w14:paraId="13F0228B" w14:textId="77777777" w:rsidR="00663B7E" w:rsidRPr="00171BF1" w:rsidRDefault="00663B7E" w:rsidP="00171BF1">
      <w:pPr>
        <w:ind w:left="284"/>
        <w:jc w:val="both"/>
        <w:rPr>
          <w:rFonts w:ascii="Arial" w:hAnsi="Arial" w:cs="Arial"/>
          <w:sz w:val="16"/>
        </w:rPr>
      </w:pPr>
    </w:p>
    <w:p w14:paraId="7E69DEE5" w14:textId="77777777" w:rsidR="00663B7E" w:rsidRPr="00171BF1" w:rsidRDefault="00663B7E" w:rsidP="00171BF1">
      <w:pPr>
        <w:ind w:left="284"/>
        <w:jc w:val="both"/>
        <w:rPr>
          <w:rFonts w:ascii="Arial" w:hAnsi="Arial" w:cs="Arial"/>
          <w:sz w:val="16"/>
        </w:rPr>
      </w:pPr>
    </w:p>
    <w:p w14:paraId="3E99046F" w14:textId="77777777" w:rsidR="00663B7E" w:rsidRDefault="00663B7E" w:rsidP="00171BF1">
      <w:pPr>
        <w:ind w:left="284"/>
        <w:jc w:val="both"/>
        <w:rPr>
          <w:rFonts w:ascii="Arial" w:hAnsi="Arial" w:cs="Arial"/>
          <w:sz w:val="16"/>
        </w:rPr>
      </w:pPr>
    </w:p>
    <w:p w14:paraId="0F4BD8F0"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D4E5BE" w14:textId="77777777" w:rsidTr="00261FC1">
        <w:tc>
          <w:tcPr>
            <w:tcW w:w="10331" w:type="dxa"/>
            <w:shd w:val="clear" w:color="auto" w:fill="66CCFF"/>
          </w:tcPr>
          <w:p w14:paraId="6BCE3505"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27E9DA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725A7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40588C7" w14:textId="77777777" w:rsidR="00646B4F" w:rsidRPr="00171BF1" w:rsidRDefault="00646B4F" w:rsidP="00171BF1">
      <w:pPr>
        <w:ind w:left="284"/>
        <w:rPr>
          <w:rFonts w:ascii="Arial" w:hAnsi="Arial" w:cs="Arial"/>
        </w:rPr>
      </w:pPr>
    </w:p>
    <w:p w14:paraId="135D3CA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AED480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A8BD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BF23C6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704AE1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984E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17A88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CF7156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77C088"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6221B9D" w14:textId="77777777" w:rsidR="00472B25" w:rsidRDefault="00472B25">
            <w:pPr>
              <w:tabs>
                <w:tab w:val="left" w:pos="864"/>
              </w:tabs>
              <w:snapToGrid w:val="0"/>
              <w:spacing w:before="120" w:after="120"/>
              <w:rPr>
                <w:rFonts w:ascii="Arial" w:hAnsi="Arial" w:cs="Arial"/>
                <w:sz w:val="16"/>
                <w:szCs w:val="16"/>
              </w:rPr>
            </w:pPr>
          </w:p>
          <w:p w14:paraId="758A39B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2D4051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AD4B381" w14:textId="77777777" w:rsidR="00472B25" w:rsidRDefault="00472B25">
            <w:pPr>
              <w:tabs>
                <w:tab w:val="left" w:pos="864"/>
              </w:tabs>
              <w:snapToGrid w:val="0"/>
              <w:spacing w:before="120" w:after="120"/>
              <w:jc w:val="right"/>
              <w:rPr>
                <w:rFonts w:ascii="Arial" w:hAnsi="Arial" w:cs="Arial"/>
                <w:sz w:val="16"/>
                <w:szCs w:val="16"/>
              </w:rPr>
            </w:pPr>
          </w:p>
        </w:tc>
      </w:tr>
      <w:tr w:rsidR="00472B25" w14:paraId="5ECD0D93" w14:textId="77777777">
        <w:trPr>
          <w:trHeight w:val="737"/>
        </w:trPr>
        <w:tc>
          <w:tcPr>
            <w:tcW w:w="2566" w:type="dxa"/>
            <w:tcBorders>
              <w:left w:val="single" w:sz="8" w:space="0" w:color="000000"/>
              <w:bottom w:val="single" w:sz="8" w:space="0" w:color="000000"/>
            </w:tcBorders>
            <w:shd w:val="clear" w:color="auto" w:fill="auto"/>
          </w:tcPr>
          <w:p w14:paraId="6DFD23C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3535454" w14:textId="77777777" w:rsidR="00472B25" w:rsidRDefault="00472B25">
            <w:pPr>
              <w:tabs>
                <w:tab w:val="left" w:pos="864"/>
              </w:tabs>
              <w:snapToGrid w:val="0"/>
              <w:spacing w:before="120" w:after="120"/>
              <w:rPr>
                <w:rFonts w:ascii="Arial" w:hAnsi="Arial" w:cs="Arial"/>
                <w:sz w:val="16"/>
                <w:szCs w:val="16"/>
              </w:rPr>
            </w:pPr>
          </w:p>
          <w:p w14:paraId="4ED6E0D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47DBA5B" w14:textId="77777777" w:rsidR="00472B25" w:rsidRDefault="00472B25">
            <w:pPr>
              <w:tabs>
                <w:tab w:val="left" w:pos="864"/>
              </w:tabs>
              <w:snapToGrid w:val="0"/>
              <w:spacing w:before="120" w:after="120"/>
              <w:jc w:val="right"/>
              <w:rPr>
                <w:rFonts w:ascii="Arial" w:hAnsi="Arial" w:cs="Arial"/>
                <w:sz w:val="16"/>
                <w:szCs w:val="16"/>
              </w:rPr>
            </w:pPr>
          </w:p>
          <w:p w14:paraId="06630BC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C6A4A9" w14:textId="77777777" w:rsidR="00472B25" w:rsidRDefault="00472B25">
            <w:pPr>
              <w:tabs>
                <w:tab w:val="left" w:pos="864"/>
              </w:tabs>
              <w:snapToGrid w:val="0"/>
              <w:spacing w:before="120" w:after="120"/>
              <w:jc w:val="right"/>
              <w:rPr>
                <w:rFonts w:ascii="Arial" w:hAnsi="Arial" w:cs="Arial"/>
                <w:sz w:val="16"/>
                <w:szCs w:val="16"/>
              </w:rPr>
            </w:pPr>
          </w:p>
          <w:p w14:paraId="7FA7AE0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B8EAD1F" w14:textId="77777777" w:rsidR="00472B25" w:rsidRDefault="00472B25">
      <w:pPr>
        <w:tabs>
          <w:tab w:val="left" w:pos="864"/>
        </w:tabs>
        <w:jc w:val="both"/>
        <w:rPr>
          <w:rFonts w:ascii="Arial" w:hAnsi="Arial" w:cs="Arial"/>
        </w:rPr>
      </w:pPr>
    </w:p>
    <w:p w14:paraId="2B946D9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83DAA26" w14:textId="77777777" w:rsidR="00646B4F" w:rsidRDefault="00646B4F">
      <w:pPr>
        <w:tabs>
          <w:tab w:val="left" w:pos="864"/>
        </w:tabs>
        <w:jc w:val="both"/>
        <w:rPr>
          <w:rFonts w:ascii="Arial" w:hAnsi="Arial" w:cs="Arial"/>
        </w:rPr>
      </w:pPr>
    </w:p>
    <w:p w14:paraId="70B561A6" w14:textId="77777777" w:rsidR="00646B4F" w:rsidRDefault="00685900" w:rsidP="00171BF1">
      <w:pPr>
        <w:tabs>
          <w:tab w:val="left" w:pos="864"/>
        </w:tabs>
        <w:ind w:left="567"/>
        <w:jc w:val="both"/>
        <w:rPr>
          <w:rFonts w:ascii="Arial" w:hAnsi="Arial" w:cs="Arial"/>
        </w:rPr>
      </w:pPr>
      <w:r>
        <w:rPr>
          <w:rFonts w:ascii="Arial" w:hAnsi="Arial" w:cs="Arial"/>
        </w:rPr>
        <w:t>……./…………./……</w:t>
      </w:r>
    </w:p>
    <w:p w14:paraId="7970023B" w14:textId="77777777" w:rsidR="00646B4F" w:rsidRDefault="00646B4F">
      <w:pPr>
        <w:tabs>
          <w:tab w:val="left" w:pos="864"/>
        </w:tabs>
        <w:jc w:val="both"/>
        <w:rPr>
          <w:rFonts w:ascii="Arial" w:hAnsi="Arial" w:cs="Arial"/>
        </w:rPr>
      </w:pPr>
    </w:p>
    <w:p w14:paraId="5912850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68701B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4589F17" w14:textId="77777777" w:rsidR="00646B4F" w:rsidRDefault="00646B4F">
      <w:pPr>
        <w:tabs>
          <w:tab w:val="left" w:pos="864"/>
        </w:tabs>
        <w:jc w:val="both"/>
        <w:rPr>
          <w:rFonts w:ascii="Arial" w:hAnsi="Arial" w:cs="Arial"/>
        </w:rPr>
      </w:pPr>
    </w:p>
    <w:p w14:paraId="06DC339D" w14:textId="77777777" w:rsidR="00646B4F" w:rsidRDefault="00646B4F">
      <w:pPr>
        <w:tabs>
          <w:tab w:val="left" w:pos="864"/>
        </w:tabs>
        <w:jc w:val="both"/>
        <w:rPr>
          <w:rFonts w:ascii="Arial" w:hAnsi="Arial" w:cs="Arial"/>
        </w:rPr>
      </w:pPr>
    </w:p>
    <w:p w14:paraId="48B4C40F" w14:textId="77777777" w:rsidR="001A1D05" w:rsidRDefault="001A1D05">
      <w:pPr>
        <w:tabs>
          <w:tab w:val="left" w:pos="864"/>
        </w:tabs>
        <w:jc w:val="both"/>
        <w:rPr>
          <w:rFonts w:ascii="Arial" w:hAnsi="Arial" w:cs="Arial"/>
        </w:rPr>
      </w:pPr>
    </w:p>
    <w:p w14:paraId="59D24BDD" w14:textId="77777777" w:rsidR="001A1D05" w:rsidRDefault="001A1D05">
      <w:pPr>
        <w:tabs>
          <w:tab w:val="left" w:pos="864"/>
        </w:tabs>
        <w:jc w:val="both"/>
        <w:rPr>
          <w:rFonts w:ascii="Arial" w:hAnsi="Arial" w:cs="Arial"/>
        </w:rPr>
      </w:pPr>
    </w:p>
    <w:p w14:paraId="73B54402" w14:textId="77777777" w:rsidR="00646B4F" w:rsidRDefault="00646B4F">
      <w:pPr>
        <w:tabs>
          <w:tab w:val="left" w:pos="864"/>
        </w:tabs>
        <w:jc w:val="both"/>
        <w:rPr>
          <w:rFonts w:ascii="Arial" w:hAnsi="Arial" w:cs="Arial"/>
        </w:rPr>
      </w:pPr>
    </w:p>
    <w:p w14:paraId="0BFF020E" w14:textId="77777777" w:rsidR="00826CBB" w:rsidRDefault="00826CBB">
      <w:pPr>
        <w:tabs>
          <w:tab w:val="left" w:pos="864"/>
        </w:tabs>
        <w:jc w:val="both"/>
        <w:rPr>
          <w:rFonts w:ascii="Arial" w:hAnsi="Arial" w:cs="Arial"/>
        </w:rPr>
      </w:pPr>
    </w:p>
    <w:p w14:paraId="50FE9A58" w14:textId="77777777" w:rsidR="00826CBB" w:rsidRDefault="00826CBB">
      <w:pPr>
        <w:tabs>
          <w:tab w:val="left" w:pos="864"/>
        </w:tabs>
        <w:jc w:val="both"/>
        <w:rPr>
          <w:rFonts w:ascii="Arial" w:hAnsi="Arial" w:cs="Arial"/>
        </w:rPr>
      </w:pPr>
    </w:p>
    <w:p w14:paraId="5273F1D7" w14:textId="77777777" w:rsidR="00826CBB" w:rsidRDefault="00826CBB">
      <w:pPr>
        <w:tabs>
          <w:tab w:val="left" w:pos="864"/>
        </w:tabs>
        <w:jc w:val="both"/>
        <w:rPr>
          <w:rFonts w:ascii="Arial" w:hAnsi="Arial" w:cs="Arial"/>
        </w:rPr>
      </w:pPr>
    </w:p>
    <w:p w14:paraId="4511B712" w14:textId="77777777" w:rsidR="00826CBB" w:rsidRDefault="00826CBB">
      <w:pPr>
        <w:tabs>
          <w:tab w:val="left" w:pos="864"/>
        </w:tabs>
        <w:jc w:val="both"/>
        <w:rPr>
          <w:rFonts w:ascii="Arial" w:hAnsi="Arial" w:cs="Arial"/>
        </w:rPr>
      </w:pPr>
    </w:p>
    <w:p w14:paraId="53A911F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82233AE" w14:textId="77777777" w:rsidR="00C56E90" w:rsidRDefault="00C56E90">
      <w:pPr>
        <w:tabs>
          <w:tab w:val="left" w:pos="864"/>
        </w:tabs>
        <w:jc w:val="both"/>
        <w:rPr>
          <w:rFonts w:ascii="Arial" w:hAnsi="Arial" w:cs="Arial"/>
        </w:rPr>
      </w:pPr>
    </w:p>
    <w:p w14:paraId="7325479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369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78395515"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4A81FAF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786BF8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76FB043" w14:textId="77777777" w:rsidR="00C56E90" w:rsidRDefault="00C56E90">
      <w:pPr>
        <w:tabs>
          <w:tab w:val="left" w:pos="864"/>
        </w:tabs>
        <w:jc w:val="both"/>
        <w:rPr>
          <w:rFonts w:ascii="Arial" w:hAnsi="Arial" w:cs="Arial"/>
        </w:rPr>
      </w:pPr>
    </w:p>
    <w:p w14:paraId="62C9AF9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E62F9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0A4058" w14:textId="77777777" w:rsidR="00685900" w:rsidRPr="00F15FE2" w:rsidRDefault="00685900" w:rsidP="00685900">
      <w:pPr>
        <w:rPr>
          <w:rFonts w:ascii="Arial" w:hAnsi="Arial" w:cs="Arial"/>
          <w:sz w:val="18"/>
        </w:rPr>
      </w:pPr>
    </w:p>
    <w:p w14:paraId="32536DA0"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5A15E0E" w14:textId="77777777" w:rsidR="00685900" w:rsidRDefault="00685900" w:rsidP="00685900">
      <w:pPr>
        <w:ind w:left="284"/>
        <w:rPr>
          <w:rFonts w:ascii="Arial" w:hAnsi="Arial" w:cs="Arial"/>
          <w:sz w:val="16"/>
        </w:rPr>
      </w:pPr>
    </w:p>
    <w:p w14:paraId="5AA20B23" w14:textId="77777777" w:rsidR="00717070" w:rsidRPr="00F15FE2" w:rsidRDefault="00717070" w:rsidP="00685900">
      <w:pPr>
        <w:ind w:left="284"/>
        <w:rPr>
          <w:rFonts w:ascii="Arial" w:hAnsi="Arial" w:cs="Arial"/>
          <w:sz w:val="16"/>
        </w:rPr>
      </w:pPr>
    </w:p>
    <w:p w14:paraId="15922592" w14:textId="77777777" w:rsidR="00685900" w:rsidRPr="00F15FE2" w:rsidRDefault="00685900" w:rsidP="00685900">
      <w:pPr>
        <w:ind w:left="284"/>
        <w:rPr>
          <w:rFonts w:ascii="Arial" w:hAnsi="Arial" w:cs="Arial"/>
          <w:sz w:val="16"/>
        </w:rPr>
      </w:pPr>
    </w:p>
    <w:p w14:paraId="22B7FC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74E3AEC" w14:textId="77777777" w:rsidR="00685900" w:rsidRDefault="00685900" w:rsidP="00685900">
      <w:pPr>
        <w:ind w:left="284"/>
        <w:rPr>
          <w:rFonts w:ascii="Arial" w:hAnsi="Arial" w:cs="Arial"/>
        </w:rPr>
      </w:pPr>
    </w:p>
    <w:p w14:paraId="5F37374A" w14:textId="77777777" w:rsidR="00717070" w:rsidRPr="00663B7E" w:rsidRDefault="00717070" w:rsidP="00685900">
      <w:pPr>
        <w:ind w:left="284"/>
        <w:rPr>
          <w:rFonts w:ascii="Arial" w:hAnsi="Arial" w:cs="Arial"/>
        </w:rPr>
      </w:pPr>
    </w:p>
    <w:p w14:paraId="6450FDA1" w14:textId="77777777" w:rsidR="00685900" w:rsidRPr="00663B7E" w:rsidRDefault="00685900" w:rsidP="00685900">
      <w:pPr>
        <w:ind w:left="284"/>
        <w:rPr>
          <w:rFonts w:ascii="Arial" w:hAnsi="Arial" w:cs="Arial"/>
        </w:rPr>
      </w:pPr>
    </w:p>
    <w:p w14:paraId="121EEAF9" w14:textId="77777777" w:rsidR="00685900" w:rsidRDefault="00685900" w:rsidP="00685900">
      <w:pPr>
        <w:ind w:left="284"/>
        <w:rPr>
          <w:rFonts w:ascii="Arial" w:hAnsi="Arial" w:cs="Arial"/>
        </w:rPr>
      </w:pPr>
    </w:p>
    <w:p w14:paraId="472911F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10540EC" w14:textId="77777777" w:rsidTr="00224E9C">
        <w:tc>
          <w:tcPr>
            <w:tcW w:w="10331" w:type="dxa"/>
            <w:shd w:val="clear" w:color="auto" w:fill="66CCFF"/>
          </w:tcPr>
          <w:p w14:paraId="0DA43EA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9881E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2BCC24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E76EB2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327EF37"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E10FCBA" w14:textId="77777777" w:rsidR="00614607" w:rsidRDefault="00614607">
      <w:pPr>
        <w:pStyle w:val="En-tte"/>
        <w:tabs>
          <w:tab w:val="clear" w:pos="4536"/>
          <w:tab w:val="clear" w:pos="9072"/>
          <w:tab w:val="left" w:pos="864"/>
        </w:tabs>
        <w:rPr>
          <w:rFonts w:ascii="Arial" w:hAnsi="Arial" w:cs="Arial"/>
        </w:rPr>
      </w:pPr>
    </w:p>
    <w:p w14:paraId="2CBC4D0E" w14:textId="77777777" w:rsidR="00764264" w:rsidRDefault="00764264">
      <w:pPr>
        <w:pStyle w:val="En-tte"/>
        <w:tabs>
          <w:tab w:val="clear" w:pos="4536"/>
          <w:tab w:val="clear" w:pos="9072"/>
          <w:tab w:val="left" w:pos="864"/>
        </w:tabs>
        <w:rPr>
          <w:rFonts w:ascii="Arial" w:hAnsi="Arial" w:cs="Arial"/>
        </w:rPr>
      </w:pPr>
    </w:p>
    <w:p w14:paraId="4EE4D1A0" w14:textId="77777777" w:rsidR="00764264" w:rsidRDefault="00764264">
      <w:pPr>
        <w:pStyle w:val="En-tte"/>
        <w:tabs>
          <w:tab w:val="clear" w:pos="4536"/>
          <w:tab w:val="clear" w:pos="9072"/>
          <w:tab w:val="left" w:pos="864"/>
        </w:tabs>
        <w:rPr>
          <w:rFonts w:ascii="Arial" w:hAnsi="Arial" w:cs="Arial"/>
        </w:rPr>
      </w:pPr>
    </w:p>
    <w:p w14:paraId="3B4AC22A" w14:textId="77777777" w:rsidR="00764264" w:rsidRDefault="00764264">
      <w:pPr>
        <w:pStyle w:val="En-tte"/>
        <w:tabs>
          <w:tab w:val="clear" w:pos="4536"/>
          <w:tab w:val="clear" w:pos="9072"/>
          <w:tab w:val="left" w:pos="864"/>
        </w:tabs>
        <w:rPr>
          <w:rFonts w:ascii="Arial" w:hAnsi="Arial" w:cs="Arial"/>
        </w:rPr>
      </w:pPr>
    </w:p>
    <w:p w14:paraId="3E079355" w14:textId="77777777" w:rsidR="00764264" w:rsidRDefault="00764264">
      <w:pPr>
        <w:pStyle w:val="En-tte"/>
        <w:tabs>
          <w:tab w:val="clear" w:pos="4536"/>
          <w:tab w:val="clear" w:pos="9072"/>
          <w:tab w:val="left" w:pos="864"/>
        </w:tabs>
        <w:rPr>
          <w:rFonts w:ascii="Arial" w:hAnsi="Arial" w:cs="Arial"/>
        </w:rPr>
      </w:pPr>
    </w:p>
    <w:p w14:paraId="43AC080F" w14:textId="77777777" w:rsidR="00764264" w:rsidRDefault="00764264">
      <w:pPr>
        <w:pStyle w:val="En-tte"/>
        <w:tabs>
          <w:tab w:val="clear" w:pos="4536"/>
          <w:tab w:val="clear" w:pos="9072"/>
          <w:tab w:val="left" w:pos="864"/>
        </w:tabs>
        <w:rPr>
          <w:rFonts w:ascii="Arial" w:hAnsi="Arial" w:cs="Arial"/>
        </w:rPr>
      </w:pPr>
    </w:p>
    <w:p w14:paraId="39BDFBAB" w14:textId="77777777" w:rsidR="00764264" w:rsidRDefault="00764264">
      <w:pPr>
        <w:pStyle w:val="En-tte"/>
        <w:tabs>
          <w:tab w:val="clear" w:pos="4536"/>
          <w:tab w:val="clear" w:pos="9072"/>
          <w:tab w:val="left" w:pos="864"/>
        </w:tabs>
        <w:rPr>
          <w:rFonts w:ascii="Arial" w:hAnsi="Arial" w:cs="Arial"/>
        </w:rPr>
      </w:pPr>
    </w:p>
    <w:p w14:paraId="486CAF41" w14:textId="77777777" w:rsidR="00764264" w:rsidRDefault="00764264">
      <w:pPr>
        <w:pStyle w:val="En-tte"/>
        <w:tabs>
          <w:tab w:val="clear" w:pos="4536"/>
          <w:tab w:val="clear" w:pos="9072"/>
          <w:tab w:val="left" w:pos="864"/>
        </w:tabs>
        <w:rPr>
          <w:rFonts w:ascii="Arial" w:hAnsi="Arial" w:cs="Arial"/>
        </w:rPr>
      </w:pPr>
    </w:p>
    <w:p w14:paraId="0C8C2C2E" w14:textId="77777777" w:rsidR="00764264" w:rsidRDefault="00764264">
      <w:pPr>
        <w:pStyle w:val="En-tte"/>
        <w:tabs>
          <w:tab w:val="clear" w:pos="4536"/>
          <w:tab w:val="clear" w:pos="9072"/>
          <w:tab w:val="left" w:pos="864"/>
        </w:tabs>
        <w:rPr>
          <w:rFonts w:ascii="Arial" w:hAnsi="Arial" w:cs="Arial"/>
        </w:rPr>
      </w:pPr>
    </w:p>
    <w:p w14:paraId="788792D6" w14:textId="77777777" w:rsidR="00764264" w:rsidRDefault="00764264">
      <w:pPr>
        <w:pStyle w:val="En-tte"/>
        <w:tabs>
          <w:tab w:val="clear" w:pos="4536"/>
          <w:tab w:val="clear" w:pos="9072"/>
          <w:tab w:val="left" w:pos="864"/>
        </w:tabs>
        <w:rPr>
          <w:rFonts w:ascii="Arial" w:hAnsi="Arial" w:cs="Arial"/>
        </w:rPr>
      </w:pPr>
    </w:p>
    <w:p w14:paraId="04190971" w14:textId="77777777" w:rsidR="00FB44EA" w:rsidRDefault="00FB44EA">
      <w:pPr>
        <w:pStyle w:val="En-tte"/>
        <w:tabs>
          <w:tab w:val="clear" w:pos="4536"/>
          <w:tab w:val="clear" w:pos="9072"/>
          <w:tab w:val="left" w:pos="864"/>
        </w:tabs>
        <w:rPr>
          <w:rFonts w:ascii="Arial" w:hAnsi="Arial" w:cs="Arial"/>
        </w:rPr>
      </w:pPr>
    </w:p>
    <w:p w14:paraId="4F8BE487" w14:textId="77777777" w:rsidR="00764264" w:rsidRDefault="00764264">
      <w:pPr>
        <w:pStyle w:val="En-tte"/>
        <w:tabs>
          <w:tab w:val="clear" w:pos="4536"/>
          <w:tab w:val="clear" w:pos="9072"/>
          <w:tab w:val="left" w:pos="864"/>
        </w:tabs>
        <w:rPr>
          <w:rFonts w:ascii="Arial" w:hAnsi="Arial" w:cs="Arial"/>
        </w:rPr>
      </w:pPr>
    </w:p>
    <w:p w14:paraId="44CAFCE3" w14:textId="77777777" w:rsidR="00764264" w:rsidRDefault="00764264">
      <w:pPr>
        <w:pStyle w:val="En-tte"/>
        <w:tabs>
          <w:tab w:val="clear" w:pos="4536"/>
          <w:tab w:val="clear" w:pos="9072"/>
          <w:tab w:val="left" w:pos="864"/>
        </w:tabs>
        <w:rPr>
          <w:rFonts w:ascii="Arial" w:hAnsi="Arial" w:cs="Arial"/>
        </w:rPr>
      </w:pPr>
    </w:p>
    <w:p w14:paraId="3A54753E" w14:textId="77777777" w:rsidR="00764264" w:rsidRDefault="00764264">
      <w:pPr>
        <w:pStyle w:val="En-tte"/>
        <w:tabs>
          <w:tab w:val="clear" w:pos="4536"/>
          <w:tab w:val="clear" w:pos="9072"/>
          <w:tab w:val="left" w:pos="864"/>
        </w:tabs>
        <w:rPr>
          <w:rFonts w:ascii="Arial" w:hAnsi="Arial" w:cs="Arial"/>
        </w:rPr>
      </w:pPr>
    </w:p>
    <w:p w14:paraId="5522B120" w14:textId="77777777" w:rsidR="00912339" w:rsidRDefault="00912339">
      <w:pPr>
        <w:pStyle w:val="En-tte"/>
        <w:tabs>
          <w:tab w:val="clear" w:pos="4536"/>
          <w:tab w:val="clear" w:pos="9072"/>
          <w:tab w:val="left" w:pos="864"/>
        </w:tabs>
        <w:rPr>
          <w:rFonts w:ascii="Arial" w:hAnsi="Arial" w:cs="Arial"/>
        </w:rPr>
      </w:pPr>
    </w:p>
    <w:p w14:paraId="2EF1FE27" w14:textId="77777777" w:rsidR="00912339" w:rsidRDefault="00912339">
      <w:pPr>
        <w:pStyle w:val="En-tte"/>
        <w:tabs>
          <w:tab w:val="clear" w:pos="4536"/>
          <w:tab w:val="clear" w:pos="9072"/>
          <w:tab w:val="left" w:pos="864"/>
        </w:tabs>
        <w:rPr>
          <w:rFonts w:ascii="Arial" w:hAnsi="Arial" w:cs="Arial"/>
        </w:rPr>
      </w:pPr>
    </w:p>
    <w:p w14:paraId="14AFFCBB" w14:textId="77777777" w:rsidR="00912339" w:rsidRDefault="00912339">
      <w:pPr>
        <w:pStyle w:val="En-tte"/>
        <w:tabs>
          <w:tab w:val="clear" w:pos="4536"/>
          <w:tab w:val="clear" w:pos="9072"/>
          <w:tab w:val="left" w:pos="864"/>
        </w:tabs>
        <w:rPr>
          <w:rFonts w:ascii="Arial" w:hAnsi="Arial" w:cs="Arial"/>
        </w:rPr>
      </w:pPr>
    </w:p>
    <w:p w14:paraId="3E7F4E4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4E9CF8F" w14:textId="77777777" w:rsidR="00764264" w:rsidRDefault="00764264">
      <w:pPr>
        <w:pStyle w:val="En-tte"/>
        <w:tabs>
          <w:tab w:val="clear" w:pos="4536"/>
          <w:tab w:val="clear" w:pos="9072"/>
          <w:tab w:val="left" w:pos="864"/>
        </w:tabs>
        <w:rPr>
          <w:rFonts w:ascii="Arial" w:hAnsi="Arial" w:cs="Arial"/>
        </w:rPr>
      </w:pPr>
    </w:p>
    <w:p w14:paraId="08CC606B"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39B969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EC7DF7" w14:textId="77777777" w:rsidR="00411396" w:rsidRPr="00411396" w:rsidRDefault="00411396" w:rsidP="00411396">
      <w:pPr>
        <w:pStyle w:val="En-tte"/>
        <w:tabs>
          <w:tab w:val="left" w:pos="864"/>
        </w:tabs>
        <w:rPr>
          <w:rFonts w:ascii="Arial" w:hAnsi="Arial" w:cs="Arial"/>
        </w:rPr>
      </w:pPr>
    </w:p>
    <w:p w14:paraId="65A92A2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5C3B1BA" w14:textId="77777777" w:rsidR="00411396" w:rsidRDefault="00411396" w:rsidP="00411396">
      <w:pPr>
        <w:pStyle w:val="En-tte"/>
        <w:tabs>
          <w:tab w:val="left" w:pos="864"/>
        </w:tabs>
        <w:rPr>
          <w:rFonts w:ascii="Arial" w:hAnsi="Arial" w:cs="Arial"/>
        </w:rPr>
      </w:pPr>
    </w:p>
    <w:p w14:paraId="5F85FAF2" w14:textId="77777777" w:rsidR="00717070" w:rsidRPr="00411396" w:rsidRDefault="00717070" w:rsidP="00411396">
      <w:pPr>
        <w:pStyle w:val="En-tte"/>
        <w:tabs>
          <w:tab w:val="left" w:pos="864"/>
        </w:tabs>
        <w:rPr>
          <w:rFonts w:ascii="Arial" w:hAnsi="Arial" w:cs="Arial"/>
        </w:rPr>
      </w:pPr>
    </w:p>
    <w:p w14:paraId="31F8EF9B" w14:textId="77777777" w:rsidR="00411396" w:rsidRPr="00411396" w:rsidRDefault="00411396" w:rsidP="00411396">
      <w:pPr>
        <w:pStyle w:val="En-tte"/>
        <w:tabs>
          <w:tab w:val="left" w:pos="864"/>
        </w:tabs>
        <w:rPr>
          <w:rFonts w:ascii="Arial" w:hAnsi="Arial" w:cs="Arial"/>
        </w:rPr>
      </w:pPr>
    </w:p>
    <w:p w14:paraId="360CD10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4BC74A1" w14:textId="77777777" w:rsidR="00411396" w:rsidRPr="00411396" w:rsidRDefault="00411396" w:rsidP="00411396">
      <w:pPr>
        <w:pStyle w:val="En-tte"/>
        <w:tabs>
          <w:tab w:val="left" w:pos="864"/>
        </w:tabs>
        <w:rPr>
          <w:rFonts w:ascii="Arial" w:hAnsi="Arial" w:cs="Arial"/>
        </w:rPr>
      </w:pPr>
    </w:p>
    <w:p w14:paraId="6CD311F6" w14:textId="77777777" w:rsidR="00411396" w:rsidRPr="00411396" w:rsidRDefault="00411396" w:rsidP="00411396">
      <w:pPr>
        <w:pStyle w:val="En-tte"/>
        <w:tabs>
          <w:tab w:val="left" w:pos="864"/>
        </w:tabs>
        <w:rPr>
          <w:rFonts w:ascii="Arial" w:hAnsi="Arial" w:cs="Arial"/>
        </w:rPr>
      </w:pPr>
    </w:p>
    <w:p w14:paraId="78650386" w14:textId="77777777" w:rsidR="00411396" w:rsidRDefault="00411396" w:rsidP="00411396">
      <w:pPr>
        <w:pStyle w:val="En-tte"/>
        <w:tabs>
          <w:tab w:val="left" w:pos="864"/>
        </w:tabs>
        <w:rPr>
          <w:rFonts w:ascii="Arial" w:hAnsi="Arial" w:cs="Arial"/>
        </w:rPr>
      </w:pPr>
    </w:p>
    <w:p w14:paraId="564520F1" w14:textId="77777777" w:rsidR="00717070" w:rsidRDefault="00717070" w:rsidP="00411396">
      <w:pPr>
        <w:pStyle w:val="En-tte"/>
        <w:tabs>
          <w:tab w:val="left" w:pos="864"/>
        </w:tabs>
        <w:rPr>
          <w:rFonts w:ascii="Arial" w:hAnsi="Arial" w:cs="Arial"/>
        </w:rPr>
      </w:pPr>
    </w:p>
    <w:p w14:paraId="350DA1BB" w14:textId="77777777" w:rsidR="00717070" w:rsidRDefault="00717070" w:rsidP="00411396">
      <w:pPr>
        <w:pStyle w:val="En-tte"/>
        <w:tabs>
          <w:tab w:val="left" w:pos="864"/>
        </w:tabs>
        <w:rPr>
          <w:rFonts w:ascii="Arial" w:hAnsi="Arial" w:cs="Arial"/>
        </w:rPr>
      </w:pPr>
    </w:p>
    <w:p w14:paraId="67025727" w14:textId="77777777" w:rsidR="00717070" w:rsidRDefault="00717070" w:rsidP="00411396">
      <w:pPr>
        <w:pStyle w:val="En-tte"/>
        <w:tabs>
          <w:tab w:val="left" w:pos="864"/>
        </w:tabs>
        <w:rPr>
          <w:rFonts w:ascii="Arial" w:hAnsi="Arial" w:cs="Arial"/>
        </w:rPr>
      </w:pPr>
    </w:p>
    <w:p w14:paraId="5FD6534D" w14:textId="77777777" w:rsidR="00717070" w:rsidRDefault="00717070" w:rsidP="00411396">
      <w:pPr>
        <w:pStyle w:val="En-tte"/>
        <w:tabs>
          <w:tab w:val="left" w:pos="864"/>
        </w:tabs>
        <w:rPr>
          <w:rFonts w:ascii="Arial" w:hAnsi="Arial" w:cs="Arial"/>
        </w:rPr>
      </w:pPr>
    </w:p>
    <w:p w14:paraId="3C468C89" w14:textId="77777777" w:rsidR="00717070" w:rsidRDefault="00717070" w:rsidP="00411396">
      <w:pPr>
        <w:pStyle w:val="En-tte"/>
        <w:tabs>
          <w:tab w:val="left" w:pos="864"/>
        </w:tabs>
        <w:rPr>
          <w:rFonts w:ascii="Arial" w:hAnsi="Arial" w:cs="Arial"/>
        </w:rPr>
      </w:pPr>
    </w:p>
    <w:p w14:paraId="798A3C42" w14:textId="77777777" w:rsidR="00717070" w:rsidRDefault="00717070" w:rsidP="00411396">
      <w:pPr>
        <w:pStyle w:val="En-tte"/>
        <w:tabs>
          <w:tab w:val="left" w:pos="864"/>
        </w:tabs>
        <w:rPr>
          <w:rFonts w:ascii="Arial" w:hAnsi="Arial" w:cs="Arial"/>
        </w:rPr>
      </w:pPr>
    </w:p>
    <w:p w14:paraId="47369DAC" w14:textId="77777777" w:rsidR="00717070" w:rsidRPr="00411396" w:rsidRDefault="00717070" w:rsidP="00411396">
      <w:pPr>
        <w:pStyle w:val="En-tte"/>
        <w:tabs>
          <w:tab w:val="left" w:pos="864"/>
        </w:tabs>
        <w:rPr>
          <w:rFonts w:ascii="Arial" w:hAnsi="Arial" w:cs="Arial"/>
        </w:rPr>
      </w:pPr>
    </w:p>
    <w:p w14:paraId="154BA65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2B3A6B" w14:textId="77777777">
        <w:tc>
          <w:tcPr>
            <w:tcW w:w="10331" w:type="dxa"/>
            <w:shd w:val="clear" w:color="auto" w:fill="66CCFF"/>
          </w:tcPr>
          <w:p w14:paraId="1238AC0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C6CDA1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6F849B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E303695" w14:textId="77777777" w:rsidR="00472B25" w:rsidRDefault="00472B25">
      <w:pPr>
        <w:tabs>
          <w:tab w:val="left" w:pos="576"/>
        </w:tabs>
        <w:rPr>
          <w:rFonts w:ascii="Arial" w:hAnsi="Arial" w:cs="Arial"/>
          <w:iCs/>
        </w:rPr>
      </w:pPr>
    </w:p>
    <w:p w14:paraId="1AAAFB2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C72A95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5D84195"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111"/>
        <w:gridCol w:w="5386"/>
      </w:tblGrid>
      <w:tr w:rsidR="009A04B2" w14:paraId="00737CF4" w14:textId="77777777" w:rsidTr="008772E0">
        <w:trPr>
          <w:trHeight w:val="1200"/>
        </w:trPr>
        <w:tc>
          <w:tcPr>
            <w:tcW w:w="832" w:type="dxa"/>
            <w:tcBorders>
              <w:top w:val="single" w:sz="4" w:space="0" w:color="000000"/>
              <w:left w:val="single" w:sz="4" w:space="0" w:color="000000"/>
              <w:bottom w:val="single" w:sz="4" w:space="0" w:color="000000"/>
            </w:tcBorders>
            <w:vAlign w:val="center"/>
          </w:tcPr>
          <w:p w14:paraId="1458C115" w14:textId="77777777" w:rsidR="009A04B2" w:rsidRDefault="009A04B2" w:rsidP="00A02975">
            <w:pPr>
              <w:jc w:val="center"/>
              <w:rPr>
                <w:rFonts w:ascii="Arial" w:hAnsi="Arial" w:cs="Arial"/>
                <w:b/>
              </w:rPr>
            </w:pPr>
            <w:r>
              <w:rPr>
                <w:rFonts w:ascii="Arial" w:hAnsi="Arial" w:cs="Arial"/>
                <w:b/>
              </w:rPr>
              <w:t>N°</w:t>
            </w:r>
          </w:p>
          <w:p w14:paraId="2BF3EED7"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81E6806" w14:textId="77777777" w:rsidR="009A04B2" w:rsidRDefault="009A04B2" w:rsidP="00827FD0">
            <w:pPr>
              <w:snapToGrid w:val="0"/>
              <w:jc w:val="center"/>
              <w:rPr>
                <w:rFonts w:ascii="Arial" w:hAnsi="Arial" w:cs="Arial"/>
                <w:b/>
              </w:rPr>
            </w:pPr>
            <w:r>
              <w:rPr>
                <w:rFonts w:ascii="Arial" w:hAnsi="Arial" w:cs="Arial"/>
                <w:b/>
              </w:rPr>
              <w:t>Lot</w:t>
            </w:r>
          </w:p>
        </w:tc>
        <w:tc>
          <w:tcPr>
            <w:tcW w:w="4111" w:type="dxa"/>
            <w:tcBorders>
              <w:top w:val="single" w:sz="4" w:space="0" w:color="000000"/>
              <w:left w:val="single" w:sz="4" w:space="0" w:color="000000"/>
              <w:bottom w:val="single" w:sz="4" w:space="0" w:color="000000"/>
            </w:tcBorders>
            <w:shd w:val="clear" w:color="auto" w:fill="auto"/>
            <w:vAlign w:val="center"/>
          </w:tcPr>
          <w:p w14:paraId="518997AE" w14:textId="77777777" w:rsidR="009A04B2" w:rsidRDefault="009A04B2" w:rsidP="00827FD0">
            <w:pPr>
              <w:jc w:val="center"/>
              <w:rPr>
                <w:rFonts w:ascii="Arial" w:hAnsi="Arial" w:cs="Arial"/>
                <w:b/>
              </w:rPr>
            </w:pPr>
            <w:r>
              <w:rPr>
                <w:rFonts w:ascii="Arial" w:hAnsi="Arial" w:cs="Arial"/>
                <w:b/>
              </w:rPr>
              <w:t>Nom du membre du groupement concerné (*)</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BE76"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5070D3C" w14:textId="77777777" w:rsidTr="008772E0">
        <w:trPr>
          <w:trHeight w:val="1021"/>
        </w:trPr>
        <w:tc>
          <w:tcPr>
            <w:tcW w:w="832" w:type="dxa"/>
            <w:tcBorders>
              <w:top w:val="single" w:sz="4" w:space="0" w:color="000000"/>
              <w:left w:val="single" w:sz="4" w:space="0" w:color="000000"/>
            </w:tcBorders>
            <w:shd w:val="clear" w:color="auto" w:fill="CCFFFF"/>
          </w:tcPr>
          <w:p w14:paraId="698D4613" w14:textId="77777777" w:rsidR="009A04B2" w:rsidRDefault="009A04B2" w:rsidP="00310F9B">
            <w:pPr>
              <w:snapToGrid w:val="0"/>
              <w:jc w:val="both"/>
              <w:rPr>
                <w:rFonts w:ascii="Arial" w:hAnsi="Arial" w:cs="Arial"/>
              </w:rPr>
            </w:pPr>
          </w:p>
        </w:tc>
        <w:tc>
          <w:tcPr>
            <w:tcW w:w="4111" w:type="dxa"/>
            <w:tcBorders>
              <w:top w:val="single" w:sz="4" w:space="0" w:color="000000"/>
              <w:left w:val="single" w:sz="4" w:space="0" w:color="000000"/>
            </w:tcBorders>
            <w:shd w:val="clear" w:color="auto" w:fill="CCFFFF"/>
          </w:tcPr>
          <w:p w14:paraId="6BC631E6" w14:textId="77777777" w:rsidR="009A04B2" w:rsidRDefault="009A04B2" w:rsidP="00310F9B">
            <w:pPr>
              <w:snapToGrid w:val="0"/>
              <w:jc w:val="both"/>
              <w:rPr>
                <w:rFonts w:ascii="Arial" w:hAnsi="Arial" w:cs="Arial"/>
              </w:rPr>
            </w:pPr>
          </w:p>
        </w:tc>
        <w:tc>
          <w:tcPr>
            <w:tcW w:w="5386" w:type="dxa"/>
            <w:tcBorders>
              <w:top w:val="single" w:sz="4" w:space="0" w:color="000000"/>
              <w:left w:val="single" w:sz="4" w:space="0" w:color="000000"/>
              <w:right w:val="single" w:sz="4" w:space="0" w:color="000000"/>
            </w:tcBorders>
            <w:shd w:val="clear" w:color="auto" w:fill="CCFFFF"/>
          </w:tcPr>
          <w:p w14:paraId="2D75388C" w14:textId="77777777" w:rsidR="009A04B2" w:rsidRDefault="009A04B2" w:rsidP="00310F9B">
            <w:pPr>
              <w:snapToGrid w:val="0"/>
              <w:jc w:val="both"/>
              <w:rPr>
                <w:rFonts w:ascii="Arial" w:hAnsi="Arial" w:cs="Arial"/>
              </w:rPr>
            </w:pPr>
          </w:p>
        </w:tc>
      </w:tr>
      <w:tr w:rsidR="009A04B2" w14:paraId="762D5ABA" w14:textId="77777777" w:rsidTr="008772E0">
        <w:trPr>
          <w:trHeight w:val="1021"/>
        </w:trPr>
        <w:tc>
          <w:tcPr>
            <w:tcW w:w="832" w:type="dxa"/>
            <w:tcBorders>
              <w:left w:val="single" w:sz="4" w:space="0" w:color="000000"/>
            </w:tcBorders>
          </w:tcPr>
          <w:p w14:paraId="7A935703" w14:textId="77777777" w:rsidR="009A04B2" w:rsidRDefault="009A04B2" w:rsidP="00310F9B">
            <w:pPr>
              <w:snapToGrid w:val="0"/>
              <w:jc w:val="both"/>
              <w:rPr>
                <w:rFonts w:ascii="Arial" w:hAnsi="Arial" w:cs="Arial"/>
              </w:rPr>
            </w:pPr>
          </w:p>
        </w:tc>
        <w:tc>
          <w:tcPr>
            <w:tcW w:w="4111" w:type="dxa"/>
            <w:tcBorders>
              <w:left w:val="single" w:sz="4" w:space="0" w:color="000000"/>
            </w:tcBorders>
            <w:shd w:val="clear" w:color="auto" w:fill="auto"/>
          </w:tcPr>
          <w:p w14:paraId="017E1258" w14:textId="77777777" w:rsidR="009A04B2" w:rsidRDefault="009A04B2" w:rsidP="00310F9B">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C925E02" w14:textId="77777777" w:rsidR="009A04B2" w:rsidRDefault="009A04B2" w:rsidP="00310F9B">
            <w:pPr>
              <w:snapToGrid w:val="0"/>
              <w:jc w:val="both"/>
              <w:rPr>
                <w:rFonts w:ascii="Arial" w:hAnsi="Arial" w:cs="Arial"/>
              </w:rPr>
            </w:pPr>
          </w:p>
        </w:tc>
      </w:tr>
      <w:tr w:rsidR="002F1469" w14:paraId="251917FE" w14:textId="77777777" w:rsidTr="008772E0">
        <w:trPr>
          <w:trHeight w:val="1021"/>
        </w:trPr>
        <w:tc>
          <w:tcPr>
            <w:tcW w:w="832" w:type="dxa"/>
            <w:tcBorders>
              <w:left w:val="single" w:sz="4" w:space="0" w:color="000000"/>
            </w:tcBorders>
            <w:shd w:val="clear" w:color="auto" w:fill="CCFFFF"/>
          </w:tcPr>
          <w:p w14:paraId="44FE7B5E"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71CFB144"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47D08207" w14:textId="77777777" w:rsidR="002F1469" w:rsidRDefault="002F1469" w:rsidP="00C00E04">
            <w:pPr>
              <w:snapToGrid w:val="0"/>
              <w:jc w:val="both"/>
              <w:rPr>
                <w:rFonts w:ascii="Arial" w:hAnsi="Arial" w:cs="Arial"/>
              </w:rPr>
            </w:pPr>
          </w:p>
        </w:tc>
      </w:tr>
      <w:tr w:rsidR="009051AC" w14:paraId="0CC0F362" w14:textId="77777777" w:rsidTr="008772E0">
        <w:trPr>
          <w:trHeight w:val="1021"/>
        </w:trPr>
        <w:tc>
          <w:tcPr>
            <w:tcW w:w="832" w:type="dxa"/>
            <w:tcBorders>
              <w:left w:val="single" w:sz="4" w:space="0" w:color="000000"/>
            </w:tcBorders>
          </w:tcPr>
          <w:p w14:paraId="4EBA2FC2"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auto"/>
          </w:tcPr>
          <w:p w14:paraId="57C70010"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085A56CF" w14:textId="77777777" w:rsidR="009051AC" w:rsidRDefault="009051AC" w:rsidP="00C00E04">
            <w:pPr>
              <w:snapToGrid w:val="0"/>
              <w:jc w:val="both"/>
              <w:rPr>
                <w:rFonts w:ascii="Arial" w:hAnsi="Arial" w:cs="Arial"/>
              </w:rPr>
            </w:pPr>
          </w:p>
        </w:tc>
      </w:tr>
      <w:tr w:rsidR="009051AC" w14:paraId="6D9848B3" w14:textId="77777777" w:rsidTr="008772E0">
        <w:trPr>
          <w:trHeight w:val="1021"/>
        </w:trPr>
        <w:tc>
          <w:tcPr>
            <w:tcW w:w="832" w:type="dxa"/>
            <w:tcBorders>
              <w:left w:val="single" w:sz="4" w:space="0" w:color="000000"/>
            </w:tcBorders>
            <w:shd w:val="clear" w:color="auto" w:fill="CCFFFF"/>
          </w:tcPr>
          <w:p w14:paraId="6145A235"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CCFFFF"/>
          </w:tcPr>
          <w:p w14:paraId="476CC084"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32226C0F" w14:textId="77777777" w:rsidR="009051AC" w:rsidRDefault="009051AC" w:rsidP="00C00E04">
            <w:pPr>
              <w:snapToGrid w:val="0"/>
              <w:jc w:val="both"/>
              <w:rPr>
                <w:rFonts w:ascii="Arial" w:hAnsi="Arial" w:cs="Arial"/>
              </w:rPr>
            </w:pPr>
          </w:p>
        </w:tc>
      </w:tr>
      <w:tr w:rsidR="002F1469" w14:paraId="254233E7" w14:textId="77777777" w:rsidTr="008772E0">
        <w:trPr>
          <w:trHeight w:val="1021"/>
        </w:trPr>
        <w:tc>
          <w:tcPr>
            <w:tcW w:w="832" w:type="dxa"/>
            <w:tcBorders>
              <w:left w:val="single" w:sz="4" w:space="0" w:color="000000"/>
            </w:tcBorders>
          </w:tcPr>
          <w:p w14:paraId="0629DF49"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0F67A87F"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16B7D3BA" w14:textId="77777777" w:rsidR="002F1469" w:rsidRDefault="002F1469" w:rsidP="00C00E04">
            <w:pPr>
              <w:snapToGrid w:val="0"/>
              <w:jc w:val="both"/>
              <w:rPr>
                <w:rFonts w:ascii="Arial" w:hAnsi="Arial" w:cs="Arial"/>
              </w:rPr>
            </w:pPr>
          </w:p>
        </w:tc>
      </w:tr>
      <w:tr w:rsidR="002F1469" w14:paraId="78BE6A1B" w14:textId="77777777" w:rsidTr="008772E0">
        <w:trPr>
          <w:trHeight w:val="1021"/>
        </w:trPr>
        <w:tc>
          <w:tcPr>
            <w:tcW w:w="832" w:type="dxa"/>
            <w:tcBorders>
              <w:left w:val="single" w:sz="4" w:space="0" w:color="000000"/>
            </w:tcBorders>
            <w:shd w:val="clear" w:color="auto" w:fill="CCFFFF"/>
          </w:tcPr>
          <w:p w14:paraId="77CDFAA2"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34151143"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27440D49" w14:textId="77777777" w:rsidR="002F1469" w:rsidRDefault="002F1469" w:rsidP="00C00E04">
            <w:pPr>
              <w:snapToGrid w:val="0"/>
              <w:jc w:val="both"/>
              <w:rPr>
                <w:rFonts w:ascii="Arial" w:hAnsi="Arial" w:cs="Arial"/>
              </w:rPr>
            </w:pPr>
          </w:p>
        </w:tc>
      </w:tr>
      <w:tr w:rsidR="002F1469" w14:paraId="48C27759" w14:textId="77777777" w:rsidTr="008772E0">
        <w:trPr>
          <w:trHeight w:val="1021"/>
        </w:trPr>
        <w:tc>
          <w:tcPr>
            <w:tcW w:w="832" w:type="dxa"/>
            <w:tcBorders>
              <w:left w:val="single" w:sz="4" w:space="0" w:color="000000"/>
            </w:tcBorders>
          </w:tcPr>
          <w:p w14:paraId="3BF97DAD"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6D573707"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45E6F7EF" w14:textId="77777777" w:rsidR="002F1469" w:rsidRDefault="002F1469" w:rsidP="00C00E04">
            <w:pPr>
              <w:snapToGrid w:val="0"/>
              <w:jc w:val="both"/>
              <w:rPr>
                <w:rFonts w:ascii="Arial" w:hAnsi="Arial" w:cs="Arial"/>
              </w:rPr>
            </w:pPr>
          </w:p>
        </w:tc>
      </w:tr>
      <w:tr w:rsidR="009A04B2" w14:paraId="54773F92" w14:textId="77777777" w:rsidTr="008772E0">
        <w:trPr>
          <w:trHeight w:val="1021"/>
        </w:trPr>
        <w:tc>
          <w:tcPr>
            <w:tcW w:w="832" w:type="dxa"/>
            <w:tcBorders>
              <w:left w:val="single" w:sz="4" w:space="0" w:color="000000"/>
              <w:bottom w:val="single" w:sz="4" w:space="0" w:color="000000"/>
            </w:tcBorders>
            <w:shd w:val="clear" w:color="auto" w:fill="CCFFFF"/>
          </w:tcPr>
          <w:p w14:paraId="67695DE8" w14:textId="77777777" w:rsidR="009A04B2" w:rsidRDefault="009A04B2" w:rsidP="00310F9B">
            <w:pPr>
              <w:snapToGrid w:val="0"/>
              <w:jc w:val="both"/>
              <w:rPr>
                <w:rFonts w:ascii="Arial" w:hAnsi="Arial" w:cs="Arial"/>
              </w:rPr>
            </w:pPr>
          </w:p>
        </w:tc>
        <w:tc>
          <w:tcPr>
            <w:tcW w:w="4111" w:type="dxa"/>
            <w:tcBorders>
              <w:left w:val="single" w:sz="4" w:space="0" w:color="000000"/>
              <w:bottom w:val="single" w:sz="4" w:space="0" w:color="000000"/>
            </w:tcBorders>
            <w:shd w:val="clear" w:color="auto" w:fill="CCFFFF"/>
          </w:tcPr>
          <w:p w14:paraId="50447F8C" w14:textId="77777777" w:rsidR="009A04B2" w:rsidRDefault="009A04B2" w:rsidP="00310F9B">
            <w:pPr>
              <w:snapToGrid w:val="0"/>
              <w:jc w:val="both"/>
              <w:rPr>
                <w:rFonts w:ascii="Arial" w:hAnsi="Arial" w:cs="Arial"/>
              </w:rPr>
            </w:pPr>
          </w:p>
        </w:tc>
        <w:tc>
          <w:tcPr>
            <w:tcW w:w="5386" w:type="dxa"/>
            <w:tcBorders>
              <w:left w:val="single" w:sz="4" w:space="0" w:color="000000"/>
              <w:bottom w:val="single" w:sz="4" w:space="0" w:color="000000"/>
              <w:right w:val="single" w:sz="4" w:space="0" w:color="000000"/>
            </w:tcBorders>
            <w:shd w:val="clear" w:color="auto" w:fill="CCFFFF"/>
          </w:tcPr>
          <w:p w14:paraId="6EDDF7C5" w14:textId="77777777" w:rsidR="009A04B2" w:rsidRDefault="009A04B2" w:rsidP="00310F9B">
            <w:pPr>
              <w:snapToGrid w:val="0"/>
              <w:jc w:val="both"/>
              <w:rPr>
                <w:rFonts w:ascii="Arial" w:hAnsi="Arial" w:cs="Arial"/>
              </w:rPr>
            </w:pPr>
          </w:p>
        </w:tc>
      </w:tr>
    </w:tbl>
    <w:p w14:paraId="7DCE9961" w14:textId="77777777" w:rsidR="009A04B2" w:rsidRDefault="009A04B2" w:rsidP="008772E0">
      <w:pPr>
        <w:spacing w:before="60"/>
        <w:jc w:val="both"/>
        <w:rPr>
          <w:rFonts w:ascii="Arial" w:hAnsi="Arial" w:cs="Arial"/>
          <w:sz w:val="18"/>
          <w:szCs w:val="18"/>
        </w:rPr>
      </w:pPr>
      <w:r>
        <w:rPr>
          <w:rFonts w:ascii="Arial" w:hAnsi="Arial" w:cs="Arial"/>
          <w:sz w:val="18"/>
          <w:szCs w:val="18"/>
        </w:rPr>
        <w:t>(*) En cas de candidature individuelle, le renseignement de cette rubrique est inutile.</w:t>
      </w:r>
    </w:p>
    <w:p w14:paraId="79DF1A2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FBCE3E"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D240CA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B05F3FB"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23A2C8" w14:textId="77777777">
        <w:tc>
          <w:tcPr>
            <w:tcW w:w="10331" w:type="dxa"/>
            <w:shd w:val="clear" w:color="auto" w:fill="66CCFF"/>
          </w:tcPr>
          <w:p w14:paraId="7E6D9615"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B28B5EF" w14:textId="77777777" w:rsidR="00472B25" w:rsidRDefault="00472B25">
      <w:pPr>
        <w:tabs>
          <w:tab w:val="left" w:pos="426"/>
        </w:tabs>
        <w:jc w:val="both"/>
        <w:rPr>
          <w:rFonts w:ascii="Arial" w:hAnsi="Arial" w:cs="Arial"/>
          <w:spacing w:val="-10"/>
        </w:rPr>
      </w:pPr>
    </w:p>
    <w:p w14:paraId="13D88584"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486DDCF" w14:textId="77777777" w:rsidR="00472B25" w:rsidRDefault="00472B25">
      <w:pPr>
        <w:tabs>
          <w:tab w:val="left" w:pos="426"/>
        </w:tabs>
        <w:jc w:val="both"/>
        <w:rPr>
          <w:rFonts w:ascii="Arial" w:hAnsi="Arial" w:cs="Arial"/>
          <w:spacing w:val="-10"/>
        </w:rPr>
      </w:pPr>
    </w:p>
    <w:p w14:paraId="74F84BA0" w14:textId="77777777" w:rsidR="007314F1" w:rsidRDefault="007314F1">
      <w:pPr>
        <w:tabs>
          <w:tab w:val="left" w:pos="426"/>
        </w:tabs>
        <w:jc w:val="both"/>
        <w:rPr>
          <w:rFonts w:ascii="Arial" w:hAnsi="Arial" w:cs="Arial"/>
          <w:spacing w:val="-10"/>
        </w:rPr>
      </w:pPr>
    </w:p>
    <w:p w14:paraId="747A3C06" w14:textId="77777777" w:rsidR="007314F1" w:rsidRDefault="007314F1">
      <w:pPr>
        <w:tabs>
          <w:tab w:val="left" w:pos="426"/>
        </w:tabs>
        <w:jc w:val="both"/>
        <w:rPr>
          <w:rFonts w:ascii="Arial" w:hAnsi="Arial" w:cs="Arial"/>
          <w:spacing w:val="-10"/>
        </w:rPr>
      </w:pPr>
    </w:p>
    <w:p w14:paraId="105D989C" w14:textId="77777777" w:rsidR="007314F1" w:rsidRDefault="007314F1">
      <w:pPr>
        <w:tabs>
          <w:tab w:val="left" w:pos="426"/>
        </w:tabs>
        <w:jc w:val="both"/>
        <w:rPr>
          <w:rFonts w:ascii="Arial" w:hAnsi="Arial" w:cs="Arial"/>
          <w:spacing w:val="-10"/>
        </w:rPr>
      </w:pPr>
    </w:p>
    <w:p w14:paraId="71B457D5" w14:textId="77777777" w:rsidR="007314F1" w:rsidRDefault="007314F1">
      <w:pPr>
        <w:tabs>
          <w:tab w:val="left" w:pos="426"/>
        </w:tabs>
        <w:jc w:val="both"/>
        <w:rPr>
          <w:rFonts w:ascii="Arial" w:hAnsi="Arial" w:cs="Arial"/>
          <w:spacing w:val="-10"/>
        </w:rPr>
      </w:pPr>
    </w:p>
    <w:p w14:paraId="2E9A8B4E" w14:textId="77777777" w:rsidR="007314F1" w:rsidRDefault="007314F1">
      <w:pPr>
        <w:tabs>
          <w:tab w:val="left" w:pos="426"/>
        </w:tabs>
        <w:jc w:val="both"/>
        <w:rPr>
          <w:rFonts w:ascii="Arial" w:hAnsi="Arial" w:cs="Arial"/>
          <w:spacing w:val="-10"/>
        </w:rPr>
      </w:pPr>
    </w:p>
    <w:p w14:paraId="79DEEBCD" w14:textId="77777777" w:rsidR="007314F1" w:rsidRDefault="007314F1">
      <w:pPr>
        <w:tabs>
          <w:tab w:val="left" w:pos="426"/>
        </w:tabs>
        <w:jc w:val="both"/>
        <w:rPr>
          <w:rFonts w:ascii="Arial" w:hAnsi="Arial" w:cs="Arial"/>
          <w:spacing w:val="-10"/>
        </w:rPr>
      </w:pPr>
    </w:p>
    <w:p w14:paraId="780907B6" w14:textId="77777777" w:rsidR="007314F1" w:rsidRDefault="007314F1">
      <w:pPr>
        <w:tabs>
          <w:tab w:val="left" w:pos="426"/>
        </w:tabs>
        <w:jc w:val="both"/>
        <w:rPr>
          <w:rFonts w:ascii="Arial" w:hAnsi="Arial" w:cs="Arial"/>
          <w:spacing w:val="-10"/>
        </w:rPr>
      </w:pPr>
    </w:p>
    <w:p w14:paraId="0D79D538" w14:textId="77777777" w:rsidR="00472B25" w:rsidRDefault="00472B25">
      <w:pPr>
        <w:tabs>
          <w:tab w:val="left" w:pos="426"/>
        </w:tabs>
        <w:jc w:val="both"/>
        <w:rPr>
          <w:rFonts w:ascii="Arial" w:hAnsi="Arial" w:cs="Arial"/>
          <w:spacing w:val="-10"/>
        </w:rPr>
      </w:pPr>
    </w:p>
    <w:p w14:paraId="15F581D0" w14:textId="77777777" w:rsidR="00472B25" w:rsidRDefault="00472B25">
      <w:pPr>
        <w:tabs>
          <w:tab w:val="left" w:pos="426"/>
        </w:tabs>
        <w:jc w:val="both"/>
        <w:rPr>
          <w:rFonts w:ascii="Arial" w:hAnsi="Arial" w:cs="Arial"/>
          <w:spacing w:val="-10"/>
        </w:rPr>
      </w:pPr>
    </w:p>
    <w:p w14:paraId="0681D27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D7316A3" w14:textId="77777777" w:rsidR="00472B25" w:rsidRDefault="00472B25">
      <w:pPr>
        <w:tabs>
          <w:tab w:val="left" w:pos="426"/>
        </w:tabs>
        <w:jc w:val="both"/>
        <w:rPr>
          <w:rFonts w:ascii="Arial" w:hAnsi="Arial" w:cs="Arial"/>
          <w:spacing w:val="-10"/>
          <w:sz w:val="22"/>
          <w:szCs w:val="22"/>
        </w:rPr>
      </w:pPr>
    </w:p>
    <w:p w14:paraId="0338400A" w14:textId="77777777" w:rsidR="007314F1" w:rsidRDefault="007314F1">
      <w:pPr>
        <w:tabs>
          <w:tab w:val="left" w:pos="426"/>
        </w:tabs>
        <w:jc w:val="both"/>
        <w:rPr>
          <w:rFonts w:ascii="Arial" w:hAnsi="Arial" w:cs="Arial"/>
          <w:spacing w:val="-10"/>
          <w:sz w:val="22"/>
          <w:szCs w:val="22"/>
        </w:rPr>
      </w:pPr>
    </w:p>
    <w:p w14:paraId="1FFD646D" w14:textId="77777777" w:rsidR="007314F1" w:rsidRDefault="007314F1">
      <w:pPr>
        <w:tabs>
          <w:tab w:val="left" w:pos="426"/>
        </w:tabs>
        <w:jc w:val="both"/>
        <w:rPr>
          <w:rFonts w:ascii="Arial" w:hAnsi="Arial" w:cs="Arial"/>
          <w:spacing w:val="-10"/>
          <w:sz w:val="22"/>
          <w:szCs w:val="22"/>
        </w:rPr>
      </w:pPr>
    </w:p>
    <w:p w14:paraId="57026431" w14:textId="77777777" w:rsidR="007314F1" w:rsidRDefault="007314F1">
      <w:pPr>
        <w:tabs>
          <w:tab w:val="left" w:pos="426"/>
        </w:tabs>
        <w:jc w:val="both"/>
        <w:rPr>
          <w:rFonts w:ascii="Arial" w:hAnsi="Arial" w:cs="Arial"/>
          <w:spacing w:val="-10"/>
          <w:sz w:val="22"/>
          <w:szCs w:val="22"/>
        </w:rPr>
      </w:pPr>
    </w:p>
    <w:p w14:paraId="11CA9E4B" w14:textId="77777777" w:rsidR="007314F1" w:rsidRDefault="007314F1">
      <w:pPr>
        <w:tabs>
          <w:tab w:val="left" w:pos="426"/>
        </w:tabs>
        <w:jc w:val="both"/>
        <w:rPr>
          <w:rFonts w:ascii="Arial" w:hAnsi="Arial" w:cs="Arial"/>
          <w:spacing w:val="-10"/>
          <w:sz w:val="22"/>
          <w:szCs w:val="22"/>
        </w:rPr>
      </w:pPr>
    </w:p>
    <w:p w14:paraId="25276BB4" w14:textId="77777777" w:rsidR="007314F1" w:rsidRDefault="007314F1">
      <w:pPr>
        <w:tabs>
          <w:tab w:val="left" w:pos="426"/>
        </w:tabs>
        <w:jc w:val="both"/>
        <w:rPr>
          <w:rFonts w:ascii="Arial" w:hAnsi="Arial" w:cs="Arial"/>
          <w:spacing w:val="-10"/>
          <w:sz w:val="22"/>
          <w:szCs w:val="22"/>
        </w:rPr>
      </w:pPr>
    </w:p>
    <w:p w14:paraId="745BA4AA" w14:textId="77777777" w:rsidR="007314F1" w:rsidRDefault="007314F1">
      <w:pPr>
        <w:tabs>
          <w:tab w:val="left" w:pos="426"/>
        </w:tabs>
        <w:jc w:val="both"/>
        <w:rPr>
          <w:rFonts w:ascii="Arial" w:hAnsi="Arial" w:cs="Arial"/>
          <w:spacing w:val="-10"/>
          <w:sz w:val="22"/>
          <w:szCs w:val="22"/>
        </w:rPr>
      </w:pPr>
    </w:p>
    <w:p w14:paraId="7AC90A83" w14:textId="77777777" w:rsidR="007314F1" w:rsidRDefault="007314F1">
      <w:pPr>
        <w:tabs>
          <w:tab w:val="left" w:pos="426"/>
        </w:tabs>
        <w:jc w:val="both"/>
        <w:rPr>
          <w:rFonts w:ascii="Arial" w:hAnsi="Arial" w:cs="Arial"/>
          <w:spacing w:val="-10"/>
          <w:sz w:val="22"/>
          <w:szCs w:val="22"/>
        </w:rPr>
      </w:pPr>
    </w:p>
    <w:p w14:paraId="0DA52E11" w14:textId="77777777" w:rsidR="007314F1" w:rsidRDefault="007314F1">
      <w:pPr>
        <w:tabs>
          <w:tab w:val="left" w:pos="426"/>
        </w:tabs>
        <w:jc w:val="both"/>
        <w:rPr>
          <w:rFonts w:ascii="Arial" w:hAnsi="Arial" w:cs="Arial"/>
          <w:spacing w:val="-10"/>
          <w:sz w:val="22"/>
          <w:szCs w:val="22"/>
        </w:rPr>
      </w:pPr>
    </w:p>
    <w:p w14:paraId="14E4FA00" w14:textId="77777777" w:rsidR="007314F1" w:rsidRDefault="007314F1">
      <w:pPr>
        <w:tabs>
          <w:tab w:val="left" w:pos="426"/>
        </w:tabs>
        <w:jc w:val="both"/>
        <w:rPr>
          <w:rFonts w:ascii="Arial" w:hAnsi="Arial" w:cs="Arial"/>
          <w:spacing w:val="-10"/>
          <w:sz w:val="22"/>
          <w:szCs w:val="22"/>
        </w:rPr>
      </w:pPr>
    </w:p>
    <w:p w14:paraId="2F5791D7" w14:textId="77777777" w:rsidR="007314F1" w:rsidRDefault="007314F1">
      <w:pPr>
        <w:tabs>
          <w:tab w:val="left" w:pos="426"/>
        </w:tabs>
        <w:jc w:val="both"/>
        <w:rPr>
          <w:rFonts w:ascii="Arial" w:hAnsi="Arial" w:cs="Arial"/>
          <w:spacing w:val="-10"/>
          <w:sz w:val="22"/>
          <w:szCs w:val="22"/>
        </w:rPr>
      </w:pPr>
    </w:p>
    <w:p w14:paraId="4D82B5A7" w14:textId="77777777" w:rsidR="007314F1" w:rsidRDefault="007314F1">
      <w:pPr>
        <w:tabs>
          <w:tab w:val="left" w:pos="426"/>
        </w:tabs>
        <w:jc w:val="both"/>
        <w:rPr>
          <w:rFonts w:ascii="Arial" w:hAnsi="Arial" w:cs="Arial"/>
          <w:spacing w:val="-10"/>
          <w:sz w:val="22"/>
          <w:szCs w:val="22"/>
        </w:rPr>
      </w:pPr>
    </w:p>
    <w:p w14:paraId="2A7FABA0" w14:textId="77777777" w:rsidR="007314F1" w:rsidRDefault="007314F1">
      <w:pPr>
        <w:tabs>
          <w:tab w:val="left" w:pos="426"/>
        </w:tabs>
        <w:jc w:val="both"/>
        <w:rPr>
          <w:rFonts w:ascii="Arial" w:hAnsi="Arial" w:cs="Arial"/>
          <w:spacing w:val="-10"/>
          <w:sz w:val="22"/>
          <w:szCs w:val="22"/>
        </w:rPr>
      </w:pPr>
    </w:p>
    <w:p w14:paraId="7EE7D870" w14:textId="77777777" w:rsidR="007314F1" w:rsidRDefault="007314F1">
      <w:pPr>
        <w:tabs>
          <w:tab w:val="left" w:pos="426"/>
        </w:tabs>
        <w:jc w:val="both"/>
        <w:rPr>
          <w:rFonts w:ascii="Arial" w:hAnsi="Arial" w:cs="Arial"/>
          <w:spacing w:val="-10"/>
          <w:sz w:val="22"/>
          <w:szCs w:val="22"/>
        </w:rPr>
      </w:pPr>
    </w:p>
    <w:p w14:paraId="1F672D30" w14:textId="77777777" w:rsidR="007314F1" w:rsidRDefault="007314F1">
      <w:pPr>
        <w:tabs>
          <w:tab w:val="left" w:pos="426"/>
        </w:tabs>
        <w:jc w:val="both"/>
        <w:rPr>
          <w:rFonts w:ascii="Arial" w:hAnsi="Arial" w:cs="Arial"/>
          <w:spacing w:val="-10"/>
          <w:sz w:val="22"/>
          <w:szCs w:val="22"/>
        </w:rPr>
      </w:pPr>
    </w:p>
    <w:p w14:paraId="543D3E83" w14:textId="77777777" w:rsidR="007314F1" w:rsidRDefault="007314F1">
      <w:pPr>
        <w:tabs>
          <w:tab w:val="left" w:pos="426"/>
        </w:tabs>
        <w:jc w:val="both"/>
        <w:rPr>
          <w:rFonts w:ascii="Arial" w:hAnsi="Arial" w:cs="Arial"/>
          <w:spacing w:val="-10"/>
          <w:sz w:val="22"/>
          <w:szCs w:val="22"/>
        </w:rPr>
      </w:pPr>
    </w:p>
    <w:p w14:paraId="4C940AA5" w14:textId="77777777" w:rsidR="007314F1" w:rsidRDefault="007314F1">
      <w:pPr>
        <w:tabs>
          <w:tab w:val="left" w:pos="426"/>
        </w:tabs>
        <w:jc w:val="both"/>
        <w:rPr>
          <w:rFonts w:ascii="Arial" w:hAnsi="Arial" w:cs="Arial"/>
          <w:spacing w:val="-10"/>
          <w:sz w:val="22"/>
          <w:szCs w:val="22"/>
        </w:rPr>
      </w:pPr>
    </w:p>
    <w:p w14:paraId="66693AB9" w14:textId="77777777" w:rsidR="007314F1" w:rsidRDefault="007314F1">
      <w:pPr>
        <w:tabs>
          <w:tab w:val="left" w:pos="426"/>
        </w:tabs>
        <w:jc w:val="both"/>
        <w:rPr>
          <w:rFonts w:ascii="Arial" w:hAnsi="Arial" w:cs="Arial"/>
          <w:spacing w:val="-10"/>
          <w:sz w:val="22"/>
          <w:szCs w:val="22"/>
        </w:rPr>
      </w:pPr>
    </w:p>
    <w:p w14:paraId="6DFEC2CA" w14:textId="77777777" w:rsidR="007314F1" w:rsidRDefault="007314F1">
      <w:pPr>
        <w:tabs>
          <w:tab w:val="left" w:pos="426"/>
        </w:tabs>
        <w:jc w:val="both"/>
        <w:rPr>
          <w:rFonts w:ascii="Arial" w:hAnsi="Arial" w:cs="Arial"/>
          <w:spacing w:val="-10"/>
          <w:sz w:val="22"/>
          <w:szCs w:val="22"/>
        </w:rPr>
      </w:pPr>
    </w:p>
    <w:p w14:paraId="6183BBB0" w14:textId="77777777" w:rsidR="007314F1" w:rsidRDefault="007314F1">
      <w:pPr>
        <w:tabs>
          <w:tab w:val="left" w:pos="426"/>
        </w:tabs>
        <w:jc w:val="both"/>
        <w:rPr>
          <w:rFonts w:ascii="Arial" w:hAnsi="Arial" w:cs="Arial"/>
          <w:spacing w:val="-10"/>
          <w:sz w:val="22"/>
          <w:szCs w:val="22"/>
        </w:rPr>
      </w:pPr>
    </w:p>
    <w:p w14:paraId="15C435F8" w14:textId="77777777" w:rsidR="007314F1" w:rsidRDefault="007314F1">
      <w:pPr>
        <w:tabs>
          <w:tab w:val="left" w:pos="426"/>
        </w:tabs>
        <w:jc w:val="both"/>
        <w:rPr>
          <w:rFonts w:ascii="Arial" w:hAnsi="Arial" w:cs="Arial"/>
          <w:spacing w:val="-10"/>
          <w:sz w:val="22"/>
          <w:szCs w:val="22"/>
        </w:rPr>
      </w:pPr>
    </w:p>
    <w:p w14:paraId="23571535" w14:textId="77777777" w:rsidR="007314F1" w:rsidRDefault="007314F1">
      <w:pPr>
        <w:tabs>
          <w:tab w:val="left" w:pos="426"/>
        </w:tabs>
        <w:jc w:val="both"/>
        <w:rPr>
          <w:rFonts w:ascii="Arial" w:hAnsi="Arial" w:cs="Arial"/>
          <w:spacing w:val="-10"/>
          <w:sz w:val="22"/>
          <w:szCs w:val="22"/>
        </w:rPr>
      </w:pPr>
    </w:p>
    <w:p w14:paraId="5ED548E0" w14:textId="77777777" w:rsidR="007314F1" w:rsidRDefault="007314F1">
      <w:pPr>
        <w:tabs>
          <w:tab w:val="left" w:pos="426"/>
        </w:tabs>
        <w:jc w:val="both"/>
        <w:rPr>
          <w:rFonts w:ascii="Arial" w:hAnsi="Arial" w:cs="Arial"/>
          <w:spacing w:val="-10"/>
          <w:sz w:val="22"/>
          <w:szCs w:val="22"/>
        </w:rPr>
      </w:pPr>
    </w:p>
    <w:p w14:paraId="3759A32D" w14:textId="77777777" w:rsidR="007314F1" w:rsidRDefault="007314F1">
      <w:pPr>
        <w:tabs>
          <w:tab w:val="left" w:pos="426"/>
        </w:tabs>
        <w:jc w:val="both"/>
        <w:rPr>
          <w:rFonts w:ascii="Arial" w:hAnsi="Arial" w:cs="Arial"/>
          <w:spacing w:val="-10"/>
          <w:sz w:val="22"/>
          <w:szCs w:val="22"/>
        </w:rPr>
      </w:pPr>
    </w:p>
    <w:p w14:paraId="04D5BB1C" w14:textId="77777777" w:rsidR="007314F1" w:rsidRDefault="007314F1">
      <w:pPr>
        <w:tabs>
          <w:tab w:val="left" w:pos="426"/>
        </w:tabs>
        <w:jc w:val="both"/>
        <w:rPr>
          <w:rFonts w:ascii="Arial" w:hAnsi="Arial" w:cs="Arial"/>
          <w:spacing w:val="-10"/>
          <w:sz w:val="22"/>
          <w:szCs w:val="22"/>
        </w:rPr>
      </w:pPr>
    </w:p>
    <w:p w14:paraId="1677D8C6" w14:textId="77777777" w:rsidR="007314F1" w:rsidRDefault="007314F1">
      <w:pPr>
        <w:tabs>
          <w:tab w:val="left" w:pos="426"/>
        </w:tabs>
        <w:jc w:val="both"/>
        <w:rPr>
          <w:rFonts w:ascii="Arial" w:hAnsi="Arial" w:cs="Arial"/>
          <w:spacing w:val="-10"/>
          <w:sz w:val="22"/>
          <w:szCs w:val="22"/>
        </w:rPr>
      </w:pPr>
    </w:p>
    <w:p w14:paraId="0EC3CEDE" w14:textId="77777777" w:rsidR="007314F1" w:rsidRDefault="007314F1">
      <w:pPr>
        <w:tabs>
          <w:tab w:val="left" w:pos="426"/>
        </w:tabs>
        <w:jc w:val="both"/>
        <w:rPr>
          <w:rFonts w:ascii="Arial" w:hAnsi="Arial" w:cs="Arial"/>
          <w:spacing w:val="-10"/>
          <w:sz w:val="22"/>
          <w:szCs w:val="22"/>
        </w:rPr>
      </w:pPr>
    </w:p>
    <w:p w14:paraId="08E3D133" w14:textId="77777777" w:rsidR="007314F1" w:rsidRDefault="007314F1">
      <w:pPr>
        <w:tabs>
          <w:tab w:val="left" w:pos="426"/>
        </w:tabs>
        <w:jc w:val="both"/>
        <w:rPr>
          <w:rFonts w:ascii="Arial" w:hAnsi="Arial" w:cs="Arial"/>
          <w:spacing w:val="-10"/>
          <w:sz w:val="22"/>
          <w:szCs w:val="22"/>
        </w:rPr>
      </w:pPr>
    </w:p>
    <w:p w14:paraId="26DD4DFF" w14:textId="77777777" w:rsidR="007314F1" w:rsidRDefault="007314F1">
      <w:pPr>
        <w:tabs>
          <w:tab w:val="left" w:pos="426"/>
        </w:tabs>
        <w:jc w:val="both"/>
        <w:rPr>
          <w:rFonts w:ascii="Arial" w:hAnsi="Arial" w:cs="Arial"/>
          <w:spacing w:val="-10"/>
          <w:sz w:val="22"/>
          <w:szCs w:val="22"/>
        </w:rPr>
      </w:pPr>
    </w:p>
    <w:p w14:paraId="1305F985" w14:textId="77777777" w:rsidR="007314F1" w:rsidRDefault="007314F1">
      <w:pPr>
        <w:tabs>
          <w:tab w:val="left" w:pos="426"/>
        </w:tabs>
        <w:jc w:val="both"/>
        <w:rPr>
          <w:rFonts w:ascii="Arial" w:hAnsi="Arial" w:cs="Arial"/>
          <w:spacing w:val="-10"/>
          <w:sz w:val="22"/>
          <w:szCs w:val="22"/>
        </w:rPr>
      </w:pPr>
    </w:p>
    <w:p w14:paraId="67421A89" w14:textId="77777777" w:rsidR="007314F1" w:rsidRDefault="007314F1">
      <w:pPr>
        <w:tabs>
          <w:tab w:val="left" w:pos="426"/>
        </w:tabs>
        <w:jc w:val="both"/>
        <w:rPr>
          <w:rFonts w:ascii="Arial" w:hAnsi="Arial" w:cs="Arial"/>
          <w:spacing w:val="-10"/>
          <w:sz w:val="22"/>
          <w:szCs w:val="22"/>
        </w:rPr>
      </w:pPr>
    </w:p>
    <w:p w14:paraId="6E00F4F3" w14:textId="77777777" w:rsidR="007314F1" w:rsidRDefault="007314F1">
      <w:pPr>
        <w:tabs>
          <w:tab w:val="left" w:pos="426"/>
        </w:tabs>
        <w:jc w:val="both"/>
        <w:rPr>
          <w:rFonts w:ascii="Arial" w:hAnsi="Arial" w:cs="Arial"/>
          <w:spacing w:val="-10"/>
          <w:sz w:val="22"/>
          <w:szCs w:val="22"/>
        </w:rPr>
      </w:pPr>
    </w:p>
    <w:p w14:paraId="35C1FFCB" w14:textId="77777777" w:rsidR="007314F1" w:rsidRDefault="007314F1">
      <w:pPr>
        <w:tabs>
          <w:tab w:val="left" w:pos="426"/>
        </w:tabs>
        <w:jc w:val="both"/>
        <w:rPr>
          <w:rFonts w:ascii="Arial" w:hAnsi="Arial" w:cs="Arial"/>
          <w:spacing w:val="-10"/>
          <w:sz w:val="22"/>
          <w:szCs w:val="22"/>
        </w:rPr>
      </w:pPr>
    </w:p>
    <w:p w14:paraId="6E7EEFC7" w14:textId="77777777" w:rsidR="007314F1" w:rsidRDefault="007314F1">
      <w:pPr>
        <w:tabs>
          <w:tab w:val="left" w:pos="426"/>
        </w:tabs>
        <w:jc w:val="both"/>
        <w:rPr>
          <w:rFonts w:ascii="Arial" w:hAnsi="Arial" w:cs="Arial"/>
          <w:spacing w:val="-10"/>
          <w:sz w:val="22"/>
          <w:szCs w:val="22"/>
        </w:rPr>
      </w:pPr>
    </w:p>
    <w:p w14:paraId="16C187C0" w14:textId="77777777" w:rsidR="007314F1" w:rsidRDefault="007314F1">
      <w:pPr>
        <w:tabs>
          <w:tab w:val="left" w:pos="426"/>
        </w:tabs>
        <w:jc w:val="both"/>
        <w:rPr>
          <w:rFonts w:ascii="Arial" w:hAnsi="Arial" w:cs="Arial"/>
          <w:spacing w:val="-10"/>
          <w:sz w:val="22"/>
          <w:szCs w:val="22"/>
        </w:rPr>
      </w:pPr>
    </w:p>
    <w:p w14:paraId="19819E4E" w14:textId="77777777" w:rsidR="007314F1" w:rsidRDefault="007314F1">
      <w:pPr>
        <w:tabs>
          <w:tab w:val="left" w:pos="426"/>
        </w:tabs>
        <w:jc w:val="both"/>
        <w:rPr>
          <w:rFonts w:ascii="Arial" w:hAnsi="Arial" w:cs="Arial"/>
          <w:spacing w:val="-10"/>
          <w:sz w:val="22"/>
          <w:szCs w:val="22"/>
        </w:rPr>
      </w:pPr>
    </w:p>
    <w:p w14:paraId="1CA2C9BD" w14:textId="77777777" w:rsidR="007314F1" w:rsidRDefault="007314F1">
      <w:pPr>
        <w:tabs>
          <w:tab w:val="left" w:pos="426"/>
        </w:tabs>
        <w:jc w:val="both"/>
        <w:rPr>
          <w:rFonts w:ascii="Arial" w:hAnsi="Arial" w:cs="Arial"/>
          <w:spacing w:val="-10"/>
          <w:sz w:val="22"/>
          <w:szCs w:val="22"/>
        </w:rPr>
      </w:pPr>
    </w:p>
    <w:p w14:paraId="2C22225D" w14:textId="77777777" w:rsidR="007314F1" w:rsidRDefault="007314F1">
      <w:pPr>
        <w:tabs>
          <w:tab w:val="left" w:pos="426"/>
        </w:tabs>
        <w:jc w:val="both"/>
        <w:rPr>
          <w:rFonts w:ascii="Arial" w:hAnsi="Arial" w:cs="Arial"/>
          <w:spacing w:val="-10"/>
          <w:sz w:val="22"/>
          <w:szCs w:val="22"/>
        </w:rPr>
      </w:pPr>
    </w:p>
    <w:p w14:paraId="348D274C" w14:textId="77777777" w:rsidR="007314F1" w:rsidRDefault="007314F1">
      <w:pPr>
        <w:tabs>
          <w:tab w:val="left" w:pos="426"/>
        </w:tabs>
        <w:jc w:val="both"/>
        <w:rPr>
          <w:rFonts w:ascii="Arial" w:hAnsi="Arial" w:cs="Arial"/>
          <w:spacing w:val="-10"/>
          <w:sz w:val="22"/>
          <w:szCs w:val="22"/>
        </w:rPr>
      </w:pPr>
    </w:p>
    <w:p w14:paraId="26295C76" w14:textId="77777777" w:rsidR="007314F1" w:rsidRDefault="007314F1">
      <w:pPr>
        <w:tabs>
          <w:tab w:val="left" w:pos="426"/>
        </w:tabs>
        <w:jc w:val="both"/>
        <w:rPr>
          <w:rFonts w:ascii="Arial" w:hAnsi="Arial" w:cs="Arial"/>
          <w:spacing w:val="-10"/>
          <w:sz w:val="22"/>
          <w:szCs w:val="22"/>
        </w:rPr>
      </w:pPr>
    </w:p>
    <w:p w14:paraId="1BCCEA25" w14:textId="77777777" w:rsidR="007314F1" w:rsidRDefault="007314F1">
      <w:pPr>
        <w:tabs>
          <w:tab w:val="left" w:pos="426"/>
        </w:tabs>
        <w:jc w:val="both"/>
        <w:rPr>
          <w:rFonts w:ascii="Arial" w:hAnsi="Arial" w:cs="Arial"/>
          <w:spacing w:val="-10"/>
          <w:sz w:val="22"/>
          <w:szCs w:val="22"/>
        </w:rPr>
      </w:pPr>
    </w:p>
    <w:p w14:paraId="1F3F47AA" w14:textId="77777777" w:rsidR="007314F1" w:rsidRPr="0013398C" w:rsidRDefault="007314F1">
      <w:pPr>
        <w:tabs>
          <w:tab w:val="left" w:pos="426"/>
        </w:tabs>
        <w:jc w:val="both"/>
        <w:rPr>
          <w:rFonts w:ascii="Arial" w:hAnsi="Arial" w:cs="Arial"/>
          <w:spacing w:val="-10"/>
          <w:sz w:val="22"/>
          <w:szCs w:val="22"/>
        </w:rPr>
      </w:pPr>
    </w:p>
    <w:p w14:paraId="59ACFD6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53AC6">
      <w:type w:val="continuous"/>
      <w:pgSz w:w="11906" w:h="16838" w:code="9"/>
      <w:pgMar w:top="680" w:right="851"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789E5" w14:textId="77777777" w:rsidR="00AA1BBA" w:rsidRDefault="00AA1BBA">
      <w:r>
        <w:separator/>
      </w:r>
    </w:p>
  </w:endnote>
  <w:endnote w:type="continuationSeparator" w:id="0">
    <w:p w14:paraId="0C1B56B9" w14:textId="77777777" w:rsidR="00AA1BBA" w:rsidRDefault="00AA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5388858" w14:textId="77777777">
      <w:trPr>
        <w:tblHeader/>
      </w:trPr>
      <w:tc>
        <w:tcPr>
          <w:tcW w:w="3513" w:type="dxa"/>
          <w:shd w:val="clear" w:color="auto" w:fill="66CCFF"/>
        </w:tcPr>
        <w:p w14:paraId="30F26B1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028C7F" w14:textId="2E70DEB8" w:rsidR="00472B25" w:rsidRDefault="00873066" w:rsidP="00FD5E94">
          <w:pPr>
            <w:shd w:val="clear" w:color="auto" w:fill="66CCFF"/>
            <w:snapToGrid w:val="0"/>
            <w:jc w:val="center"/>
            <w:rPr>
              <w:rFonts w:ascii="Arial" w:hAnsi="Arial" w:cs="Arial"/>
              <w:b/>
              <w:bCs/>
            </w:rPr>
          </w:pPr>
          <w:r>
            <w:rPr>
              <w:rFonts w:ascii="Arial" w:hAnsi="Arial" w:cs="Arial"/>
              <w:b/>
              <w:bCs/>
            </w:rPr>
            <w:t>202</w:t>
          </w:r>
          <w:r w:rsidR="00003697">
            <w:rPr>
              <w:rFonts w:ascii="Arial" w:hAnsi="Arial" w:cs="Arial"/>
              <w:b/>
              <w:bCs/>
            </w:rPr>
            <w:t>5</w:t>
          </w:r>
          <w:r>
            <w:rPr>
              <w:rFonts w:ascii="Arial" w:hAnsi="Arial" w:cs="Arial"/>
              <w:b/>
              <w:bCs/>
            </w:rPr>
            <w:t>-06</w:t>
          </w:r>
          <w:r w:rsidR="00003697">
            <w:rPr>
              <w:rFonts w:ascii="Arial" w:hAnsi="Arial" w:cs="Arial"/>
              <w:b/>
              <w:bCs/>
            </w:rPr>
            <w:t>9</w:t>
          </w:r>
        </w:p>
      </w:tc>
      <w:tc>
        <w:tcPr>
          <w:tcW w:w="900" w:type="dxa"/>
          <w:shd w:val="clear" w:color="auto" w:fill="66CCFF"/>
        </w:tcPr>
        <w:p w14:paraId="7FD4C0B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FF34CB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3066">
            <w:rPr>
              <w:rStyle w:val="Numrodepage"/>
              <w:rFonts w:cs="Arial"/>
              <w:b/>
              <w:noProof/>
            </w:rPr>
            <w:t>1</w:t>
          </w:r>
          <w:r>
            <w:rPr>
              <w:rStyle w:val="Numrodepage"/>
              <w:rFonts w:cs="Arial"/>
              <w:b/>
            </w:rPr>
            <w:fldChar w:fldCharType="end"/>
          </w:r>
        </w:p>
      </w:tc>
      <w:tc>
        <w:tcPr>
          <w:tcW w:w="180" w:type="dxa"/>
          <w:shd w:val="clear" w:color="auto" w:fill="66CCFF"/>
        </w:tcPr>
        <w:p w14:paraId="53D29631"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0D8B8D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3066">
            <w:rPr>
              <w:rStyle w:val="Numrodepage"/>
              <w:rFonts w:cs="Arial"/>
              <w:b/>
              <w:noProof/>
            </w:rPr>
            <w:t>8</w:t>
          </w:r>
          <w:r>
            <w:rPr>
              <w:rStyle w:val="Numrodepage"/>
              <w:rFonts w:cs="Arial"/>
              <w:b/>
            </w:rPr>
            <w:fldChar w:fldCharType="end"/>
          </w:r>
        </w:p>
      </w:tc>
    </w:tr>
  </w:tbl>
  <w:p w14:paraId="04D36932"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292C4" w14:textId="77777777" w:rsidR="00AA1BBA" w:rsidRDefault="00AA1BBA">
      <w:r>
        <w:separator/>
      </w:r>
    </w:p>
  </w:footnote>
  <w:footnote w:type="continuationSeparator" w:id="0">
    <w:p w14:paraId="6121DD18" w14:textId="77777777" w:rsidR="00AA1BBA" w:rsidRDefault="00AA1BBA">
      <w:r>
        <w:continuationSeparator/>
      </w:r>
    </w:p>
  </w:footnote>
  <w:footnote w:id="1">
    <w:p w14:paraId="55DCB63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26464753">
    <w:abstractNumId w:val="0"/>
  </w:num>
  <w:num w:numId="2" w16cid:durableId="133715340">
    <w:abstractNumId w:val="1"/>
  </w:num>
  <w:num w:numId="3" w16cid:durableId="1436749846">
    <w:abstractNumId w:val="2"/>
  </w:num>
  <w:num w:numId="4" w16cid:durableId="618494411">
    <w:abstractNumId w:val="0"/>
  </w:num>
  <w:num w:numId="5" w16cid:durableId="950160479">
    <w:abstractNumId w:val="3"/>
  </w:num>
  <w:num w:numId="6" w16cid:durableId="712073054">
    <w:abstractNumId w:val="4"/>
  </w:num>
  <w:num w:numId="7" w16cid:durableId="299725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369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630CF"/>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B3FD5"/>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3AC6"/>
    <w:rsid w:val="00755416"/>
    <w:rsid w:val="00764264"/>
    <w:rsid w:val="00787E55"/>
    <w:rsid w:val="007A751B"/>
    <w:rsid w:val="007A7713"/>
    <w:rsid w:val="007B4FB2"/>
    <w:rsid w:val="007C0A0D"/>
    <w:rsid w:val="007E2D5E"/>
    <w:rsid w:val="00815797"/>
    <w:rsid w:val="00826CBB"/>
    <w:rsid w:val="00827FD0"/>
    <w:rsid w:val="00833F59"/>
    <w:rsid w:val="008531D7"/>
    <w:rsid w:val="00866311"/>
    <w:rsid w:val="00872C42"/>
    <w:rsid w:val="00873066"/>
    <w:rsid w:val="008772E0"/>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1BBA"/>
    <w:rsid w:val="00AA372E"/>
    <w:rsid w:val="00AE632A"/>
    <w:rsid w:val="00B80B6A"/>
    <w:rsid w:val="00BA7752"/>
    <w:rsid w:val="00BB7109"/>
    <w:rsid w:val="00BD1236"/>
    <w:rsid w:val="00BE43AA"/>
    <w:rsid w:val="00C00E04"/>
    <w:rsid w:val="00C05C6A"/>
    <w:rsid w:val="00C07A1D"/>
    <w:rsid w:val="00C10C87"/>
    <w:rsid w:val="00C279F4"/>
    <w:rsid w:val="00C301F0"/>
    <w:rsid w:val="00C56C9E"/>
    <w:rsid w:val="00C56E90"/>
    <w:rsid w:val="00C61C85"/>
    <w:rsid w:val="00C82B82"/>
    <w:rsid w:val="00CB66F6"/>
    <w:rsid w:val="00CC0527"/>
    <w:rsid w:val="00CC29D9"/>
    <w:rsid w:val="00CC35CA"/>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D5E94"/>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50C34D"/>
  <w15:chartTrackingRefBased/>
  <w15:docId w15:val="{683738F2-345E-4BF6-A9D2-94FDA007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0922964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782B-70BF-4E84-9961-A0C326F7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3498</Words>
  <Characters>19239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Université de Bordeaux</Company>
  <LinksUpToDate>false</LinksUpToDate>
  <CharactersWithSpaces>22692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Remi Marty</cp:lastModifiedBy>
  <cp:revision>6</cp:revision>
  <cp:lastPrinted>2016-11-02T14:02:00Z</cp:lastPrinted>
  <dcterms:created xsi:type="dcterms:W3CDTF">2020-11-18T08:59:00Z</dcterms:created>
  <dcterms:modified xsi:type="dcterms:W3CDTF">2025-07-21T13:49:00Z</dcterms:modified>
</cp:coreProperties>
</file>