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245A3F" w:rsidRDefault="00245A3F" w:rsidP="00245A3F">
      <w:pPr>
        <w:spacing w:after="240" w:line="276" w:lineRule="auto"/>
        <w:rPr>
          <w:rFonts w:ascii="Arial" w:hAnsi="Arial" w:cs="Arial"/>
          <w:b/>
          <w:bCs/>
        </w:rPr>
      </w:pPr>
      <w:r>
        <w:rPr>
          <w:rFonts w:ascii="Arial" w:hAnsi="Arial" w:cs="Arial"/>
          <w:b/>
          <w:bCs/>
        </w:rPr>
        <w:t>Procédure n°2025_AOO_Equipement_ICP-RIE_INSP</w:t>
      </w:r>
    </w:p>
    <w:p w:rsidR="00245A3F" w:rsidRDefault="00245A3F" w:rsidP="00245A3F">
      <w:pPr>
        <w:spacing w:after="240" w:line="276" w:lineRule="auto"/>
        <w:rPr>
          <w:rFonts w:ascii="Arial" w:hAnsi="Arial" w:cs="Arial"/>
          <w:b/>
          <w:bCs/>
        </w:rPr>
      </w:pPr>
      <w:r>
        <w:rPr>
          <w:rFonts w:ascii="Arial" w:hAnsi="Arial" w:cs="Arial"/>
          <w:b/>
          <w:bCs/>
        </w:rPr>
        <w:t xml:space="preserve">Acquisition, livraison et installation d’un équipement de gravure plasma de type ICP-RIE au sein de l’Institut des </w:t>
      </w:r>
      <w:proofErr w:type="spellStart"/>
      <w:r>
        <w:rPr>
          <w:rFonts w:ascii="Arial" w:hAnsi="Arial" w:cs="Arial"/>
          <w:b/>
          <w:bCs/>
        </w:rPr>
        <w:t>NanoSciences</w:t>
      </w:r>
      <w:proofErr w:type="spellEnd"/>
      <w:r>
        <w:rPr>
          <w:rFonts w:ascii="Arial" w:hAnsi="Arial" w:cs="Arial"/>
          <w:b/>
          <w:bCs/>
        </w:rPr>
        <w:t xml:space="preserve"> de Paris (INSP), UMR 7588</w:t>
      </w:r>
    </w:p>
    <w:p w:rsidR="009A394A" w:rsidRDefault="009A394A">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p w:rsidR="00245A3F" w:rsidRDefault="00245A3F">
      <w:pPr>
        <w:jc w:val="both"/>
        <w:rPr>
          <w:rFonts w:ascii="Arial" w:hAnsi="Arial" w:cs="Arial"/>
          <w:bCs/>
        </w:rPr>
      </w:pPr>
      <w:bookmarkStart w:id="0" w:name="_GoBack"/>
      <w:bookmarkEnd w:id="0"/>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45A3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652" w:rsidRDefault="00245A3F" w:rsidP="00B2203D">
          <w:pPr>
            <w:rPr>
              <w:rFonts w:ascii="Arial" w:hAnsi="Arial" w:cs="Arial"/>
              <w:b/>
              <w:bCs/>
              <w:sz w:val="18"/>
              <w:szCs w:val="18"/>
            </w:rPr>
          </w:pPr>
          <w:r w:rsidRPr="00245A3F">
            <w:rPr>
              <w:rFonts w:ascii="Arial" w:hAnsi="Arial" w:cs="Arial"/>
              <w:b/>
              <w:bCs/>
              <w:sz w:val="18"/>
              <w:szCs w:val="18"/>
            </w:rPr>
            <w:t>2025_AOO_Equipement_ICP-RIE_INSP</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71BF1"/>
    <w:rsid w:val="00191902"/>
    <w:rsid w:val="00197753"/>
    <w:rsid w:val="001A1D05"/>
    <w:rsid w:val="001A5A4C"/>
    <w:rsid w:val="001C1FEF"/>
    <w:rsid w:val="001D25B2"/>
    <w:rsid w:val="001D58F2"/>
    <w:rsid w:val="001E68EF"/>
    <w:rsid w:val="001F35D5"/>
    <w:rsid w:val="00211E4B"/>
    <w:rsid w:val="002228BD"/>
    <w:rsid w:val="00224E9C"/>
    <w:rsid w:val="00245A3F"/>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09D7"/>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45681"/>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1A55EC17"/>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3798">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ADB2B-207C-4B60-92F8-8AE14A437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3659</Words>
  <Characters>20129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6</cp:revision>
  <cp:lastPrinted>2016-11-02T14:02:00Z</cp:lastPrinted>
  <dcterms:created xsi:type="dcterms:W3CDTF">2024-10-10T13:48:00Z</dcterms:created>
  <dcterms:modified xsi:type="dcterms:W3CDTF">2025-07-24T12:01:00Z</dcterms:modified>
</cp:coreProperties>
</file>