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E5892A" w14:textId="29734C30" w:rsidR="002875D8" w:rsidRDefault="00462A9D">
      <w:pPr>
        <w:sectPr w:rsidR="002875D8">
          <w:footerReference w:type="default" r:id="rId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9264" behindDoc="1" locked="0" layoutInCell="0" allowOverlap="1" wp14:anchorId="54F066A9" wp14:editId="1DDA8C6D">
                <wp:simplePos x="0" y="0"/>
                <wp:positionH relativeFrom="column">
                  <wp:posOffset>4183811</wp:posOffset>
                </wp:positionH>
                <wp:positionV relativeFrom="page">
                  <wp:posOffset>445243</wp:posOffset>
                </wp:positionV>
                <wp:extent cx="2298700" cy="810260"/>
                <wp:effectExtent l="0" t="0" r="635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F3744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6817E552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 les affaires régionales</w:t>
                            </w:r>
                          </w:p>
                          <w:p w14:paraId="77C56EC6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066A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45pt;margin-top:35.05pt;width:181pt;height:63.8pt;z-index:-251657216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as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U4&#10;x0iRDij6DEQhxpHng+coDy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" o:allowincell="f" stroked="f">
                <v:textbox inset="7.35pt,3.75pt,7.35pt,3.75pt">
                  <w:txbxContent>
                    <w:p w14:paraId="259F3744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6817E552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 les affaires régionales</w:t>
                      </w:r>
                    </w:p>
                    <w:p w14:paraId="77C56EC6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4DB807F" wp14:editId="0EF5A6D3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1DE4" w:rsidRPr="009648D5" w14:paraId="2C4C3C10" w14:textId="77777777" w:rsidTr="00131DE4">
        <w:tc>
          <w:tcPr>
            <w:tcW w:w="10206" w:type="dxa"/>
            <w:shd w:val="clear" w:color="auto" w:fill="66CCFF"/>
          </w:tcPr>
          <w:p w14:paraId="39CBC8D4" w14:textId="77777777" w:rsidR="00131DE4" w:rsidRPr="009648D5" w:rsidRDefault="00131DE4">
            <w:pPr>
              <w:tabs>
                <w:tab w:val="left" w:pos="851"/>
              </w:tabs>
              <w:spacing w:before="120" w:after="120"/>
              <w:jc w:val="center"/>
            </w:pPr>
            <w:r w:rsidRPr="009648D5">
              <w:rPr>
                <w:rFonts w:cs="Arial"/>
                <w:sz w:val="24"/>
                <w:szCs w:val="24"/>
              </w:rPr>
              <w:t>MARCH</w:t>
            </w:r>
            <w:r w:rsidRPr="009648D5">
              <w:rPr>
                <w:rFonts w:cs="Arial"/>
                <w:caps/>
                <w:sz w:val="24"/>
                <w:szCs w:val="24"/>
              </w:rPr>
              <w:t>é</w:t>
            </w:r>
            <w:r w:rsidRPr="009648D5">
              <w:rPr>
                <w:rFonts w:cs="Arial"/>
                <w:sz w:val="24"/>
                <w:szCs w:val="24"/>
              </w:rPr>
              <w:t>S PUBLICS</w:t>
            </w:r>
          </w:p>
          <w:p w14:paraId="59E44C2C" w14:textId="2107438C" w:rsidR="00131DE4" w:rsidRPr="009648D5" w:rsidRDefault="00131DE4" w:rsidP="003320D0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 w:rsidRPr="009648D5"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 w:rsidRPr="009648D5">
              <w:rPr>
                <w:rFonts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(ATTRI1)</w:t>
            </w:r>
          </w:p>
        </w:tc>
      </w:tr>
    </w:tbl>
    <w:p w14:paraId="7D6087E8" w14:textId="6D44D6E5" w:rsidR="002875D8" w:rsidRPr="00A319FB" w:rsidRDefault="002875D8" w:rsidP="003320D0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0145AB84" w14:textId="77777777">
        <w:tc>
          <w:tcPr>
            <w:tcW w:w="10277" w:type="dxa"/>
            <w:shd w:val="clear" w:color="auto" w:fill="66CCFF"/>
          </w:tcPr>
          <w:p w14:paraId="7B4AD7CC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 xml:space="preserve">A - Objet </w:t>
            </w:r>
            <w:r w:rsidRPr="009648D5">
              <w:rPr>
                <w:rFonts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8D1AAE9" w14:textId="77777777" w:rsidR="002875D8" w:rsidRPr="009648D5" w:rsidRDefault="002875D8">
      <w:pPr>
        <w:tabs>
          <w:tab w:val="left" w:pos="426"/>
          <w:tab w:val="left" w:pos="851"/>
        </w:tabs>
        <w:jc w:val="both"/>
      </w:pPr>
    </w:p>
    <w:p w14:paraId="51FE321C" w14:textId="2B579749" w:rsidR="00DB4C0C" w:rsidRDefault="00AC425D" w:rsidP="00DB4C0C">
      <w:pPr>
        <w:shd w:val="clear" w:color="auto" w:fill="FFFFFF" w:themeFill="background1"/>
        <w:spacing w:after="280"/>
        <w:jc w:val="both"/>
      </w:pPr>
      <w:r w:rsidRPr="00175B1C">
        <w:rPr>
          <w:rFonts w:eastAsia="Arial" w:cs="Arial"/>
          <w:color w:val="000000" w:themeColor="text1"/>
        </w:rPr>
        <w:t>Le présent accord-cadre a pour</w:t>
      </w:r>
      <w:r w:rsidR="00A57A47">
        <w:rPr>
          <w:rFonts w:eastAsia="Arial" w:cs="Arial"/>
          <w:color w:val="000000" w:themeColor="text1"/>
        </w:rPr>
        <w:t xml:space="preserve"> objet</w:t>
      </w:r>
      <w:r w:rsidRPr="00175B1C">
        <w:rPr>
          <w:rFonts w:eastAsia="Arial" w:cs="Arial"/>
          <w:color w:val="000000" w:themeColor="text1"/>
        </w:rPr>
        <w:t xml:space="preserve"> </w:t>
      </w:r>
      <w:r w:rsidR="00DB4C0C" w:rsidRPr="00D252A1">
        <w:t>la réalisation de prestations</w:t>
      </w:r>
      <w:r w:rsidR="00DB4C0C">
        <w:t xml:space="preserve"> préventives et curatives</w:t>
      </w:r>
      <w:r w:rsidR="00DB4C0C" w:rsidRPr="00D252A1">
        <w:t xml:space="preserve"> de </w:t>
      </w:r>
      <w:r w:rsidR="00DB4C0C">
        <w:t>dératisation, désinsectisation, désinfection et dépigeonnage (dites «</w:t>
      </w:r>
      <w:r w:rsidR="00DB4C0C">
        <w:rPr>
          <w:rFonts w:ascii="Calibri" w:hAnsi="Calibri" w:cs="Calibri"/>
        </w:rPr>
        <w:t> </w:t>
      </w:r>
      <w:r w:rsidR="00DB4C0C">
        <w:t>4D</w:t>
      </w:r>
      <w:r w:rsidR="00DB4C0C">
        <w:rPr>
          <w:rFonts w:ascii="Calibri" w:hAnsi="Calibri" w:cs="Calibri"/>
        </w:rPr>
        <w:t> </w:t>
      </w:r>
      <w:r w:rsidR="00DB4C0C">
        <w:rPr>
          <w:rFonts w:cs="Marianne"/>
        </w:rPr>
        <w:t>»</w:t>
      </w:r>
      <w:r w:rsidR="00DB4C0C">
        <w:t>) pour les services de l’</w:t>
      </w:r>
      <w:r w:rsidR="00DB4C0C">
        <w:t>État</w:t>
      </w:r>
      <w:r w:rsidR="00DB4C0C">
        <w:t xml:space="preserve"> et certains </w:t>
      </w:r>
      <w:r w:rsidR="00DB4C0C">
        <w:t>établissement</w:t>
      </w:r>
      <w:r w:rsidR="00DB4C0C">
        <w:t xml:space="preserve"> publics de l’</w:t>
      </w:r>
      <w:r w:rsidR="00DB4C0C">
        <w:t>État</w:t>
      </w:r>
      <w:r w:rsidR="00DB4C0C">
        <w:t xml:space="preserve"> en région Grand Est. </w:t>
      </w:r>
    </w:p>
    <w:p w14:paraId="6AE1E891" w14:textId="5092DA0C" w:rsidR="002875D8" w:rsidRDefault="002875D8" w:rsidP="00DB4C0C">
      <w:pPr>
        <w:shd w:val="clear" w:color="auto" w:fill="FFFFFF" w:themeFill="background1"/>
        <w:spacing w:after="280"/>
        <w:rPr>
          <w:rFonts w:cs="Arial"/>
          <w:b/>
        </w:rPr>
      </w:pPr>
      <w:r w:rsidRPr="009648D5">
        <w:rPr>
          <w:rFonts w:cs="Arial"/>
          <w:u w:val="single"/>
        </w:rPr>
        <w:t>Référence</w:t>
      </w:r>
      <w:r w:rsidR="004148D0">
        <w:rPr>
          <w:rFonts w:cs="Arial"/>
          <w:u w:val="single"/>
        </w:rPr>
        <w:t xml:space="preserve"> </w:t>
      </w:r>
      <w:r w:rsidRPr="009648D5">
        <w:rPr>
          <w:rFonts w:cs="Arial"/>
          <w:u w:val="single"/>
        </w:rPr>
        <w:t>:</w:t>
      </w:r>
      <w:r w:rsidRPr="009648D5">
        <w:rPr>
          <w:rFonts w:cs="Arial"/>
        </w:rPr>
        <w:t xml:space="preserve"> </w:t>
      </w:r>
      <w:r w:rsidR="00467B93">
        <w:rPr>
          <w:rFonts w:cs="Arial"/>
          <w:b/>
        </w:rPr>
        <w:t>2025</w:t>
      </w:r>
      <w:r w:rsidR="006D43ED" w:rsidRPr="00A57A47">
        <w:rPr>
          <w:rFonts w:cs="Arial"/>
          <w:b/>
        </w:rPr>
        <w:t>_PFRAGE</w:t>
      </w:r>
      <w:r w:rsidR="00DB4C0C">
        <w:rPr>
          <w:rFonts w:cs="Arial"/>
          <w:b/>
        </w:rPr>
        <w:t>_4D</w:t>
      </w:r>
    </w:p>
    <w:p w14:paraId="6A122347" w14:textId="76A06A1B" w:rsidR="000564D7" w:rsidRDefault="000564D7" w:rsidP="000564D7">
      <w:pPr>
        <w:tabs>
          <w:tab w:val="left" w:pos="426"/>
          <w:tab w:val="left" w:pos="851"/>
        </w:tabs>
        <w:jc w:val="both"/>
      </w:pPr>
      <w:r>
        <w:t xml:space="preserve">CPV principal : </w:t>
      </w:r>
      <w:r w:rsidR="00DB4C0C">
        <w:t>90923000 -  Services de dératisation</w:t>
      </w:r>
    </w:p>
    <w:p w14:paraId="54E05680" w14:textId="77777777" w:rsidR="000564D7" w:rsidRPr="009648D5" w:rsidRDefault="000564D7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73F06E69" w14:textId="0A4B9FB7" w:rsidR="00485FE7" w:rsidRDefault="002875D8" w:rsidP="00175B1C">
      <w:pPr>
        <w:tabs>
          <w:tab w:val="left" w:pos="426"/>
          <w:tab w:val="left" w:pos="851"/>
        </w:tabs>
        <w:jc w:val="both"/>
        <w:rPr>
          <w:iCs/>
        </w:rPr>
      </w:pPr>
      <w:r w:rsidRPr="009648D5">
        <w:rPr>
          <w:rFonts w:eastAsia="Arial" w:cs="Arial"/>
          <w:spacing w:val="-10"/>
        </w:rPr>
        <w:t>Cet</w:t>
      </w:r>
      <w:r w:rsidR="00BE4FC0">
        <w:rPr>
          <w:rFonts w:cs="Arial"/>
        </w:rPr>
        <w:t xml:space="preserve"> acte d'engagement correspond </w:t>
      </w:r>
      <w:r w:rsidR="00485FE7" w:rsidRPr="00BE4FC0">
        <w:rPr>
          <w:iCs/>
        </w:rPr>
        <w:t>au(x) lot(s) suivant(s)</w:t>
      </w:r>
      <w:r w:rsidR="00485FE7" w:rsidRPr="00BE4FC0">
        <w:rPr>
          <w:rFonts w:ascii="Calibri" w:hAnsi="Calibri" w:cs="Calibri"/>
          <w:iCs/>
        </w:rPr>
        <w:t> </w:t>
      </w:r>
      <w:r w:rsidR="00485FE7" w:rsidRPr="00BE4FC0">
        <w:rPr>
          <w:iCs/>
        </w:rPr>
        <w:t>:</w:t>
      </w:r>
    </w:p>
    <w:p w14:paraId="123AF1DF" w14:textId="1A509623" w:rsidR="00C61B05" w:rsidRDefault="00C61B05" w:rsidP="00175B1C">
      <w:pPr>
        <w:tabs>
          <w:tab w:val="left" w:pos="426"/>
          <w:tab w:val="left" w:pos="851"/>
        </w:tabs>
        <w:jc w:val="both"/>
        <w:rPr>
          <w:i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31"/>
      </w:tblGrid>
      <w:tr w:rsidR="00C61B05" w:rsidRPr="00664667" w14:paraId="1927A948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6D66BB2D" w14:textId="78A2164C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1 - </w:t>
            </w:r>
            <w:r w:rsidRPr="00664667">
              <w:rPr>
                <w:rFonts w:eastAsia="Calibri"/>
              </w:rPr>
              <w:t xml:space="preserve">Département des Ardennes (08), </w:t>
            </w:r>
          </w:p>
        </w:tc>
      </w:tr>
      <w:tr w:rsidR="00C61B05" w:rsidRPr="00664667" w14:paraId="10A8158F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2195F36B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5D75662F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1B4FBF95" w14:textId="2A665D5C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="00DB4C0C">
              <w:t xml:space="preserve"> lot n°</w:t>
            </w:r>
            <w:r w:rsidRPr="00485FE7">
              <w:t xml:space="preserve">2 - </w:t>
            </w:r>
            <w:r w:rsidRPr="00664667">
              <w:rPr>
                <w:rFonts w:eastAsia="Calibri"/>
              </w:rPr>
              <w:t>Département de l’Aube (10)</w:t>
            </w:r>
          </w:p>
        </w:tc>
      </w:tr>
      <w:tr w:rsidR="00C61B05" w:rsidRPr="00664667" w14:paraId="0D244807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7BDDF59B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4CE8D136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43EBECD0" w14:textId="678D99AF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3 - </w:t>
            </w:r>
            <w:r w:rsidRPr="00664667">
              <w:rPr>
                <w:rFonts w:eastAsia="Calibri"/>
              </w:rPr>
              <w:t>Département de la Marne (51),</w:t>
            </w:r>
          </w:p>
        </w:tc>
      </w:tr>
      <w:tr w:rsidR="00C61B05" w:rsidRPr="00664667" w14:paraId="423FB8AD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1AAEE2CE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0F1C27A6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219C9566" w14:textId="6979C4DD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4 – </w:t>
            </w:r>
            <w:r w:rsidRPr="00664667">
              <w:rPr>
                <w:rFonts w:eastAsia="Calibri"/>
              </w:rPr>
              <w:t>Département de la Haute Marne (52),</w:t>
            </w:r>
          </w:p>
        </w:tc>
      </w:tr>
      <w:tr w:rsidR="00C61B05" w:rsidRPr="00664667" w14:paraId="4C4EFBE5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4629CA9E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79FBB58A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0D225AA2" w14:textId="4BBE34C4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="00DB4C0C">
              <w:t xml:space="preserve"> lot n°</w:t>
            </w:r>
            <w:r w:rsidRPr="00485FE7">
              <w:t>5 - Départemen</w:t>
            </w:r>
            <w:r w:rsidR="00DB4C0C">
              <w:t xml:space="preserve">t de la Meurthe et Moselle (54) </w:t>
            </w:r>
            <w:r w:rsidR="00DB4C0C" w:rsidRPr="00304793">
              <w:rPr>
                <w:b/>
              </w:rPr>
              <w:t>+ le CD de Montmedy</w:t>
            </w:r>
          </w:p>
        </w:tc>
      </w:tr>
      <w:tr w:rsidR="00C61B05" w:rsidRPr="00664667" w14:paraId="1D29BF75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48707448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2B2FAF8E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65A2A20D" w14:textId="779C502B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6 - </w:t>
            </w:r>
            <w:r w:rsidR="00DB4C0C">
              <w:rPr>
                <w:rFonts w:eastAsia="Calibri"/>
              </w:rPr>
              <w:t xml:space="preserve">Département de la Meuse (55) </w:t>
            </w:r>
            <w:r w:rsidR="00DB4C0C">
              <w:t>à l’exclusion du CD de Montmédy</w:t>
            </w:r>
          </w:p>
        </w:tc>
      </w:tr>
      <w:tr w:rsidR="00C61B05" w:rsidRPr="00664667" w14:paraId="32A846D1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5F6EA477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43A42E8A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7CB194BE" w14:textId="6C8197A6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7 - </w:t>
            </w:r>
            <w:r w:rsidR="00DB4C0C">
              <w:rPr>
                <w:rFonts w:eastAsia="Calibri"/>
              </w:rPr>
              <w:t xml:space="preserve">Département de la Moselle (57) </w:t>
            </w:r>
            <w:r w:rsidR="00DB4C0C" w:rsidRPr="00304793">
              <w:rPr>
                <w:b/>
              </w:rPr>
              <w:t>+ le CD d’Oermingen</w:t>
            </w:r>
          </w:p>
        </w:tc>
      </w:tr>
      <w:tr w:rsidR="00C61B05" w:rsidRPr="00664667" w14:paraId="155C3EB7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0C9A452B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12740CEF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0EDEBFE2" w14:textId="52858AE5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8 - </w:t>
            </w:r>
            <w:r w:rsidR="00DB4C0C">
              <w:rPr>
                <w:rFonts w:eastAsia="Calibri"/>
              </w:rPr>
              <w:t xml:space="preserve">Département du Bas Rhin (67) </w:t>
            </w:r>
            <w:r w:rsidR="00DB4C0C">
              <w:t>à l’exclusion du CD d’Oermingen</w:t>
            </w:r>
          </w:p>
        </w:tc>
      </w:tr>
      <w:tr w:rsidR="00C61B05" w:rsidRPr="00664667" w14:paraId="4C41478B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0920D969" w14:textId="77777777" w:rsidR="00C61B05" w:rsidRPr="00664667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664667" w14:paraId="7F17F272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7F627463" w14:textId="48EFFB15" w:rsidR="00C61B05" w:rsidRPr="00664667" w:rsidRDefault="00C61B05" w:rsidP="007F465E">
            <w:pPr>
              <w:jc w:val="both"/>
              <w:rPr>
                <w:rFonts w:eastAsia="Calibri"/>
              </w:rPr>
            </w:pPr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>9 - Département du Haut Rhin (68),</w:t>
            </w:r>
          </w:p>
        </w:tc>
      </w:tr>
      <w:tr w:rsidR="00C61B05" w:rsidRPr="00664667" w14:paraId="721A1CF8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54BD029D" w14:textId="77777777" w:rsidR="00C61B05" w:rsidRPr="00664667" w:rsidRDefault="00C61B05" w:rsidP="007F465E">
            <w:pPr>
              <w:rPr>
                <w:rFonts w:eastAsia="Calibri"/>
              </w:rPr>
            </w:pPr>
          </w:p>
        </w:tc>
      </w:tr>
      <w:tr w:rsidR="00C61B05" w:rsidRPr="00664667" w14:paraId="2EFE9BD7" w14:textId="77777777" w:rsidTr="00DB4C0C">
        <w:trPr>
          <w:jc w:val="center"/>
        </w:trPr>
        <w:tc>
          <w:tcPr>
            <w:tcW w:w="8931" w:type="dxa"/>
            <w:shd w:val="clear" w:color="auto" w:fill="auto"/>
          </w:tcPr>
          <w:p w14:paraId="6ED6516C" w14:textId="77777777" w:rsidR="00C61B05" w:rsidRPr="00485FE7" w:rsidRDefault="00C61B05" w:rsidP="007F465E">
            <w:r w:rsidRPr="00485FE7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85FE7">
              <w:instrText xml:space="preserve"> FORMCHECKBOX </w:instrText>
            </w:r>
            <w:r w:rsidR="00DA2352">
              <w:fldChar w:fldCharType="separate"/>
            </w:r>
            <w:r w:rsidRPr="00485FE7">
              <w:fldChar w:fldCharType="end"/>
            </w:r>
            <w:r w:rsidRPr="00664667">
              <w:rPr>
                <w:rFonts w:ascii="Calibri" w:hAnsi="Calibri" w:cs="Calibri"/>
              </w:rPr>
              <w:t> </w:t>
            </w:r>
            <w:r>
              <w:t>Au</w:t>
            </w:r>
            <w:r w:rsidRPr="00485FE7">
              <w:t xml:space="preserve"> lot n</w:t>
            </w:r>
            <w:r w:rsidRPr="00664667">
              <w:rPr>
                <w:rFonts w:cs="Marianne"/>
              </w:rPr>
              <w:t>°</w:t>
            </w:r>
            <w:r w:rsidRPr="00485FE7">
              <w:t xml:space="preserve">10 - </w:t>
            </w:r>
            <w:r w:rsidRPr="00664667">
              <w:rPr>
                <w:rFonts w:eastAsia="Calibri"/>
              </w:rPr>
              <w:t>Département des Vosges (88),</w:t>
            </w:r>
          </w:p>
        </w:tc>
      </w:tr>
    </w:tbl>
    <w:p w14:paraId="663705EA" w14:textId="2B070EC9" w:rsidR="00175B1C" w:rsidRPr="009648D5" w:rsidRDefault="00175B1C">
      <w:pPr>
        <w:tabs>
          <w:tab w:val="left" w:pos="851"/>
        </w:tabs>
        <w:rPr>
          <w:rFonts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3B7EBFA2" w14:textId="77777777">
        <w:tc>
          <w:tcPr>
            <w:tcW w:w="10277" w:type="dxa"/>
            <w:shd w:val="clear" w:color="auto" w:fill="66CCFF"/>
          </w:tcPr>
          <w:p w14:paraId="66CF5863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14:paraId="0255131B" w14:textId="4DF01953" w:rsidR="002875D8" w:rsidRPr="009648D5" w:rsidRDefault="002875D8">
      <w:pPr>
        <w:tabs>
          <w:tab w:val="left" w:pos="851"/>
        </w:tabs>
        <w:rPr>
          <w:rFonts w:cs="Arial"/>
        </w:rPr>
      </w:pPr>
    </w:p>
    <w:p w14:paraId="14CAB739" w14:textId="77777777" w:rsidR="002875D8" w:rsidRPr="009648D5" w:rsidRDefault="002875D8" w:rsidP="004C23F8">
      <w:pPr>
        <w:tabs>
          <w:tab w:val="left" w:pos="851"/>
        </w:tabs>
        <w:spacing w:after="240"/>
        <w:jc w:val="both"/>
      </w:pPr>
      <w:r w:rsidRPr="009648D5">
        <w:rPr>
          <w:rFonts w:cs="Arial"/>
        </w:rPr>
        <w:t>Après avoir pris connaissance des pièces constitut</w:t>
      </w:r>
      <w:r w:rsidR="00147BDA" w:rsidRPr="009648D5">
        <w:rPr>
          <w:rFonts w:cs="Arial"/>
        </w:rPr>
        <w:t>ives du marché public suivantes</w:t>
      </w:r>
      <w:r w:rsidR="00147BDA" w:rsidRPr="009648D5">
        <w:rPr>
          <w:rFonts w:ascii="Calibri" w:hAnsi="Calibri" w:cs="Calibri"/>
        </w:rPr>
        <w:t> </w:t>
      </w:r>
      <w:r w:rsidR="00147BDA" w:rsidRPr="009648D5">
        <w:rPr>
          <w:rFonts w:cs="Arial"/>
        </w:rPr>
        <w:t>;</w:t>
      </w:r>
    </w:p>
    <w:p w14:paraId="01129572" w14:textId="77777777" w:rsidR="00DB4C0C" w:rsidRPr="002C0584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Autospacing="1"/>
        <w:jc w:val="both"/>
        <w:textAlignment w:val="center"/>
      </w:pPr>
      <w:r>
        <w:rPr>
          <w:lang w:eastAsia="en-US"/>
        </w:rPr>
        <w:t xml:space="preserve">L’acte d'engagement et son </w:t>
      </w:r>
      <w:r w:rsidRPr="002C0584">
        <w:rPr>
          <w:lang w:eastAsia="en-US"/>
        </w:rPr>
        <w:t>annexe financière, le Bordereau des prix unitaire (BPU)</w:t>
      </w:r>
      <w:r w:rsidRPr="002C0584">
        <w:rPr>
          <w:rFonts w:ascii="Calibri" w:hAnsi="Calibri" w:cs="Calibri"/>
          <w:lang w:eastAsia="en-US"/>
        </w:rPr>
        <w:t> </w:t>
      </w:r>
      <w:r w:rsidRPr="002C0584">
        <w:rPr>
          <w:lang w:eastAsia="en-US"/>
        </w:rPr>
        <w:t>:</w:t>
      </w:r>
    </w:p>
    <w:p w14:paraId="40FBF428" w14:textId="77777777" w:rsidR="00DB4C0C" w:rsidRPr="002C0584" w:rsidRDefault="00DB4C0C" w:rsidP="00DB4C0C">
      <w:pPr>
        <w:pStyle w:val="Paragraphedeliste"/>
        <w:widowControl w:val="0"/>
        <w:numPr>
          <w:ilvl w:val="1"/>
          <w:numId w:val="20"/>
        </w:numPr>
        <w:spacing w:before="57" w:afterAutospacing="1"/>
        <w:jc w:val="both"/>
        <w:textAlignment w:val="center"/>
      </w:pPr>
      <w:r w:rsidRPr="002C0584">
        <w:t>2025_PFRAGE_4D_AE_Anx1_BPU</w:t>
      </w:r>
    </w:p>
    <w:p w14:paraId="1CD26FC9" w14:textId="77777777" w:rsidR="00DB4C0C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Autospacing="1"/>
        <w:jc w:val="both"/>
        <w:textAlignment w:val="center"/>
      </w:pPr>
      <w:r>
        <w:rPr>
          <w:lang w:eastAsia="en-US"/>
        </w:rPr>
        <w:t xml:space="preserve">Le présent Cahier des Clauses Administratives Particulières (CCAP) et </w:t>
      </w:r>
      <w:r w:rsidRPr="00F264B9">
        <w:rPr>
          <w:lang w:eastAsia="en-US"/>
        </w:rPr>
        <w:t>ses annexes</w:t>
      </w:r>
      <w:r>
        <w:rPr>
          <w:rFonts w:ascii="Calibri" w:hAnsi="Calibri" w:cs="Calibri"/>
          <w:lang w:eastAsia="en-US"/>
        </w:rPr>
        <w:t> </w:t>
      </w:r>
      <w:r>
        <w:rPr>
          <w:lang w:eastAsia="en-US"/>
        </w:rPr>
        <w:t>:</w:t>
      </w:r>
    </w:p>
    <w:p w14:paraId="50173B60" w14:textId="77777777" w:rsidR="00DB4C0C" w:rsidRDefault="00DB4C0C" w:rsidP="00DB4C0C">
      <w:pPr>
        <w:pStyle w:val="Paragraphedeliste"/>
        <w:widowControl w:val="0"/>
        <w:numPr>
          <w:ilvl w:val="1"/>
          <w:numId w:val="20"/>
        </w:numPr>
        <w:spacing w:before="57" w:afterAutospacing="1"/>
        <w:jc w:val="both"/>
        <w:textAlignment w:val="center"/>
      </w:pPr>
      <w:r>
        <w:t>2025_PFRAGE_4D_CCAP_Anx1_Liste_Services_EP</w:t>
      </w:r>
    </w:p>
    <w:p w14:paraId="264DA50C" w14:textId="77777777" w:rsidR="00DB4C0C" w:rsidRDefault="00DB4C0C" w:rsidP="00DB4C0C">
      <w:pPr>
        <w:pStyle w:val="Paragraphedeliste"/>
        <w:widowControl w:val="0"/>
        <w:numPr>
          <w:ilvl w:val="1"/>
          <w:numId w:val="20"/>
        </w:numPr>
        <w:spacing w:before="57" w:afterAutospacing="1"/>
        <w:jc w:val="both"/>
        <w:textAlignment w:val="center"/>
      </w:pPr>
      <w:r>
        <w:t>2025_PFRAGE_4D_CCAP_Anx2_Accès_Gendarmerie</w:t>
      </w:r>
    </w:p>
    <w:p w14:paraId="0BC188AA" w14:textId="77777777" w:rsidR="00DB4C0C" w:rsidRDefault="00DB4C0C" w:rsidP="00DB4C0C">
      <w:pPr>
        <w:pStyle w:val="Paragraphedeliste"/>
        <w:widowControl w:val="0"/>
        <w:numPr>
          <w:ilvl w:val="1"/>
          <w:numId w:val="20"/>
        </w:numPr>
        <w:spacing w:before="57" w:afterAutospacing="1"/>
        <w:jc w:val="both"/>
        <w:textAlignment w:val="center"/>
      </w:pPr>
      <w:r>
        <w:t>2025_PFRAGE_4D_CCAP_Anx3_Accès_Pénitentiaire</w:t>
      </w:r>
    </w:p>
    <w:p w14:paraId="1AA4AA4A" w14:textId="77777777" w:rsidR="00DB4C0C" w:rsidRDefault="00DB4C0C" w:rsidP="00DB4C0C">
      <w:pPr>
        <w:pStyle w:val="Paragraphedeliste"/>
        <w:widowControl w:val="0"/>
        <w:numPr>
          <w:ilvl w:val="1"/>
          <w:numId w:val="20"/>
        </w:numPr>
        <w:spacing w:before="57" w:afterAutospacing="1"/>
        <w:jc w:val="both"/>
        <w:textAlignment w:val="center"/>
      </w:pPr>
      <w:r>
        <w:t>2025_PFRAGE_4D_CCAP_Anx4_Accès_Police</w:t>
      </w:r>
    </w:p>
    <w:p w14:paraId="3A25AC21" w14:textId="77777777" w:rsidR="00DB4C0C" w:rsidRPr="006E383E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="280" w:afterAutospacing="1"/>
        <w:jc w:val="both"/>
        <w:textAlignment w:val="center"/>
        <w:rPr>
          <w:rFonts w:cs="Tahoma"/>
          <w:lang w:eastAsia="ja-JP" w:bidi="fa-IR"/>
        </w:rPr>
      </w:pPr>
      <w:r w:rsidRPr="000B1B8F">
        <w:rPr>
          <w:lang w:eastAsia="en-US"/>
        </w:rPr>
        <w:t>Le Cahier des Clauses Techniques Particulières (CCTP)</w:t>
      </w:r>
      <w:r>
        <w:rPr>
          <w:rFonts w:ascii="Calibri" w:hAnsi="Calibri" w:cs="Calibri"/>
          <w:lang w:eastAsia="en-US"/>
        </w:rPr>
        <w:t xml:space="preserve"> et son annexe : </w:t>
      </w:r>
    </w:p>
    <w:p w14:paraId="52494042" w14:textId="77777777" w:rsidR="00DB4C0C" w:rsidRDefault="00DB4C0C" w:rsidP="00DB4C0C">
      <w:pPr>
        <w:pStyle w:val="Paragraphedeliste"/>
        <w:widowControl w:val="0"/>
        <w:numPr>
          <w:ilvl w:val="1"/>
          <w:numId w:val="20"/>
        </w:numPr>
        <w:spacing w:before="57" w:afterAutospacing="1"/>
        <w:jc w:val="both"/>
        <w:textAlignment w:val="center"/>
      </w:pPr>
      <w:r>
        <w:t>2025_PFRAGE_4D_CCTP_Anx1_Liste_Sites</w:t>
      </w:r>
    </w:p>
    <w:p w14:paraId="5F330EBF" w14:textId="77777777" w:rsidR="00DB4C0C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Autospacing="1"/>
        <w:jc w:val="both"/>
        <w:textAlignment w:val="center"/>
      </w:pPr>
      <w:r>
        <w:rPr>
          <w:lang w:eastAsia="en-US"/>
        </w:rPr>
        <w:t xml:space="preserve">Le </w:t>
      </w:r>
      <w:hyperlink r:id="rId9" w:history="1">
        <w:r w:rsidRPr="00D80D53">
          <w:rPr>
            <w:rStyle w:val="Lienhypertexte"/>
            <w:lang w:eastAsia="en-US"/>
          </w:rPr>
          <w:t xml:space="preserve">Cahier des Clauses Administratives Générales applicables aux marchés publics de fournitures </w:t>
        </w:r>
        <w:r w:rsidRPr="00D80D53">
          <w:rPr>
            <w:rStyle w:val="Lienhypertexte"/>
            <w:lang w:eastAsia="en-US"/>
          </w:rPr>
          <w:lastRenderedPageBreak/>
          <w:t>courantes et de services (CCAG-FCS)</w:t>
        </w:r>
      </w:hyperlink>
      <w:r>
        <w:rPr>
          <w:lang w:eastAsia="en-US"/>
        </w:rPr>
        <w:t xml:space="preserve"> approuvé par l’arrêté du 30 mars 2021 ; </w:t>
      </w:r>
    </w:p>
    <w:p w14:paraId="44C9AF5F" w14:textId="77777777" w:rsidR="00DB4C0C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Autospacing="1"/>
        <w:jc w:val="both"/>
        <w:textAlignment w:val="center"/>
      </w:pPr>
      <w:r>
        <w:rPr>
          <w:lang w:eastAsia="en-US"/>
        </w:rPr>
        <w:t xml:space="preserve">Le Cadre de Réponse Technique (CRT) ; </w:t>
      </w:r>
    </w:p>
    <w:p w14:paraId="08599E44" w14:textId="77777777" w:rsidR="00DB4C0C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Autospacing="1"/>
        <w:jc w:val="both"/>
        <w:textAlignment w:val="center"/>
      </w:pPr>
      <w:r>
        <w:rPr>
          <w:lang w:eastAsia="en-US"/>
        </w:rPr>
        <w:t>L’offre technique du titulaire ;</w:t>
      </w:r>
    </w:p>
    <w:p w14:paraId="71194681" w14:textId="77777777" w:rsidR="00DB4C0C" w:rsidRDefault="00DB4C0C" w:rsidP="00DB4C0C">
      <w:pPr>
        <w:pStyle w:val="Paragraphedeliste"/>
        <w:widowControl w:val="0"/>
        <w:numPr>
          <w:ilvl w:val="0"/>
          <w:numId w:val="20"/>
        </w:numPr>
        <w:spacing w:before="57" w:afterAutospacing="1"/>
        <w:jc w:val="both"/>
        <w:textAlignment w:val="center"/>
      </w:pPr>
      <w:r w:rsidRPr="003E3BAD">
        <w:t>Les actes spéciaux de sous-traitance</w:t>
      </w:r>
      <w:r>
        <w:t xml:space="preserve"> (DC4)</w:t>
      </w:r>
      <w:r w:rsidRPr="003E3BAD">
        <w:t xml:space="preserve"> et leurs actes modificatifs, postérieurs à la </w:t>
      </w:r>
      <w:r>
        <w:t>notification de l'accord-cadre.</w:t>
      </w:r>
    </w:p>
    <w:p w14:paraId="02BD133E" w14:textId="3CCDEEAF" w:rsidR="00485FE7" w:rsidRPr="009648D5" w:rsidRDefault="00485FE7" w:rsidP="00BE4FC0">
      <w:pPr>
        <w:tabs>
          <w:tab w:val="left" w:pos="851"/>
        </w:tabs>
        <w:jc w:val="both"/>
      </w:pPr>
    </w:p>
    <w:p w14:paraId="684BB344" w14:textId="77777777" w:rsidR="00B374A0" w:rsidRDefault="00286600" w:rsidP="00B374A0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r w:rsidRPr="009648D5">
        <w:rPr>
          <w:rFonts w:cs="Arial"/>
        </w:rPr>
        <w:t>et conformément à leurs clauses,</w:t>
      </w:r>
      <w:r w:rsidR="00B374A0">
        <w:rPr>
          <w:rFonts w:cs="Arial"/>
        </w:rPr>
        <w:t xml:space="preserve"> le titulaire ou groupement titulaire s’engage </w:t>
      </w:r>
      <w:r w:rsidR="00B374A0" w:rsidRPr="00F95A0A">
        <w:rPr>
          <w:rFonts w:cs="Arial"/>
        </w:rPr>
        <w:t>à livrer les fournitures demandées ou à exécuter les prestations demandées aux prix indiqués dans</w:t>
      </w:r>
      <w:r w:rsidR="00B374A0" w:rsidRPr="00D02D22">
        <w:rPr>
          <w:rFonts w:cs="Arial"/>
          <w:b/>
        </w:rPr>
        <w:t xml:space="preserve"> </w:t>
      </w:r>
      <w:r w:rsidR="00B374A0" w:rsidRPr="004F1130">
        <w:rPr>
          <w:rFonts w:cs="Arial"/>
          <w:b/>
          <w:highlight w:val="yellow"/>
          <w:u w:val="single"/>
        </w:rPr>
        <w:t xml:space="preserve">l’annexe financière jointe au présent </w:t>
      </w:r>
      <w:r w:rsidR="00B374A0" w:rsidRPr="004F1130">
        <w:rPr>
          <w:b/>
          <w:highlight w:val="yellow"/>
          <w:u w:val="single"/>
        </w:rPr>
        <w:t>document.</w:t>
      </w:r>
    </w:p>
    <w:p w14:paraId="2A97F3C3" w14:textId="416D1CBF" w:rsidR="00286600" w:rsidRPr="009648D5" w:rsidRDefault="00286600" w:rsidP="00286600">
      <w:pPr>
        <w:tabs>
          <w:tab w:val="left" w:pos="851"/>
        </w:tabs>
        <w:jc w:val="both"/>
        <w:rPr>
          <w:rFonts w:cs="Arial"/>
        </w:rPr>
      </w:pPr>
    </w:p>
    <w:p w14:paraId="25D34EFD" w14:textId="60FB3114" w:rsidR="002875D8" w:rsidRPr="00C45643" w:rsidRDefault="004F1130">
      <w:pPr>
        <w:pStyle w:val="fcase1ertab"/>
        <w:tabs>
          <w:tab w:val="left" w:pos="851"/>
        </w:tabs>
        <w:ind w:left="0" w:firstLine="0"/>
        <w:rPr>
          <w:u w:val="single"/>
        </w:rPr>
      </w:pPr>
      <w:r w:rsidRPr="00C45643">
        <w:rPr>
          <w:rFonts w:cs="Arial"/>
          <w:b/>
          <w:sz w:val="22"/>
          <w:szCs w:val="22"/>
          <w:u w:val="single"/>
        </w:rPr>
        <w:t>Compte</w:t>
      </w:r>
      <w:r w:rsidR="002875D8" w:rsidRPr="00C45643">
        <w:rPr>
          <w:rFonts w:cs="Arial"/>
          <w:b/>
          <w:sz w:val="22"/>
          <w:szCs w:val="22"/>
          <w:u w:val="single"/>
        </w:rPr>
        <w:t>(s) à créditer</w:t>
      </w:r>
      <w:r w:rsidR="00C45643">
        <w:rPr>
          <w:rFonts w:ascii="Calibri" w:hAnsi="Calibri" w:cs="Calibri"/>
          <w:b/>
          <w:sz w:val="22"/>
          <w:szCs w:val="22"/>
          <w:u w:val="single"/>
        </w:rPr>
        <w:t> </w:t>
      </w:r>
      <w:r w:rsidR="00C45643">
        <w:rPr>
          <w:rFonts w:cs="Arial"/>
          <w:b/>
          <w:sz w:val="22"/>
          <w:szCs w:val="22"/>
          <w:u w:val="single"/>
        </w:rPr>
        <w:t>:</w:t>
      </w:r>
    </w:p>
    <w:p w14:paraId="368A0478" w14:textId="38D18EBD" w:rsidR="002875D8" w:rsidRPr="00C45643" w:rsidRDefault="002875D8" w:rsidP="004C23F8">
      <w:pPr>
        <w:pStyle w:val="fcase1ertab"/>
        <w:tabs>
          <w:tab w:val="left" w:pos="851"/>
        </w:tabs>
        <w:ind w:left="0" w:firstLine="0"/>
        <w:rPr>
          <w:b/>
        </w:rPr>
      </w:pPr>
      <w:r w:rsidRPr="00C45643">
        <w:rPr>
          <w:rFonts w:cs="Arial"/>
          <w:b/>
          <w:sz w:val="18"/>
          <w:szCs w:val="18"/>
        </w:rPr>
        <w:t xml:space="preserve">(Joindre un ou des relevé(s) d’identité bancaire ou </w:t>
      </w:r>
      <w:r w:rsidR="00BE4FC0" w:rsidRPr="00C45643">
        <w:rPr>
          <w:rFonts w:cs="Arial"/>
          <w:b/>
          <w:sz w:val="18"/>
          <w:szCs w:val="18"/>
        </w:rPr>
        <w:t>postal.</w:t>
      </w:r>
      <w:r w:rsidRPr="00C45643">
        <w:rPr>
          <w:rFonts w:cs="Arial"/>
          <w:b/>
          <w:sz w:val="18"/>
          <w:szCs w:val="18"/>
        </w:rPr>
        <w:t>)</w:t>
      </w:r>
    </w:p>
    <w:p w14:paraId="67DA5126" w14:textId="77777777" w:rsidR="002875D8" w:rsidRPr="009648D5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374A0" w:rsidRPr="00B374A0" w14:paraId="77E25656" w14:textId="77777777" w:rsidTr="00B374A0">
        <w:trPr>
          <w:trHeight w:val="610"/>
        </w:trPr>
        <w:tc>
          <w:tcPr>
            <w:tcW w:w="5097" w:type="dxa"/>
            <w:vAlign w:val="center"/>
          </w:tcPr>
          <w:p w14:paraId="4DB69FB9" w14:textId="77777777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 w:rsidRPr="00B374A0">
              <w:rPr>
                <w:rFonts w:eastAsia="Arial" w:cs="Arial"/>
                <w:spacing w:val="-10"/>
              </w:rPr>
              <w:t>Nom</w:t>
            </w:r>
            <w:r w:rsidRPr="00B374A0">
              <w:rPr>
                <w:rFonts w:cs="Arial"/>
              </w:rPr>
              <w:t xml:space="preserve"> de l’établissement bancaire</w:t>
            </w:r>
            <w:r w:rsidRPr="00B374A0">
              <w:rPr>
                <w:rFonts w:ascii="Calibri" w:hAnsi="Calibri" w:cs="Calibri"/>
              </w:rPr>
              <w:t> </w:t>
            </w:r>
            <w:r w:rsidRPr="00B374A0"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14:paraId="721A5957" w14:textId="77777777" w:rsidR="00B374A0" w:rsidRPr="00B374A0" w:rsidRDefault="00B374A0" w:rsidP="00A7420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374A0" w:rsidRPr="00B374A0" w14:paraId="48281A62" w14:textId="77777777" w:rsidTr="00B374A0">
        <w:trPr>
          <w:trHeight w:val="560"/>
        </w:trPr>
        <w:tc>
          <w:tcPr>
            <w:tcW w:w="5097" w:type="dxa"/>
            <w:vAlign w:val="center"/>
          </w:tcPr>
          <w:p w14:paraId="41172BA3" w14:textId="54B9AE53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 w:rsidRPr="00B374A0">
              <w:rPr>
                <w:rFonts w:cs="Arial"/>
              </w:rPr>
              <w:t>Numéro de compte :</w:t>
            </w:r>
          </w:p>
        </w:tc>
        <w:tc>
          <w:tcPr>
            <w:tcW w:w="5097" w:type="dxa"/>
            <w:vAlign w:val="center"/>
          </w:tcPr>
          <w:p w14:paraId="30F1D293" w14:textId="5B5A99DA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14:paraId="28DBB8F3" w14:textId="77777777" w:rsidR="004C23F8" w:rsidRPr="009648D5" w:rsidRDefault="004C23F8" w:rsidP="004C23F8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14:paraId="4BD873BC" w14:textId="257707F8" w:rsidR="002875D8" w:rsidRPr="00C45643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C45643">
        <w:rPr>
          <w:rFonts w:cs="Arial"/>
          <w:b/>
          <w:sz w:val="22"/>
          <w:szCs w:val="22"/>
          <w:u w:val="single"/>
        </w:rPr>
        <w:t>Avance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i/>
          <w:sz w:val="18"/>
          <w:szCs w:val="18"/>
        </w:rPr>
        <w:t>(</w:t>
      </w:r>
      <w:hyperlink r:id="rId10" w:history="1">
        <w:r w:rsidRPr="009648D5">
          <w:rPr>
            <w:rStyle w:val="Lienhypertexte"/>
            <w:rFonts w:cs="Arial"/>
            <w:i/>
            <w:sz w:val="18"/>
            <w:szCs w:val="18"/>
          </w:rPr>
          <w:t>article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R.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 w:rsidR="004E5069">
        <w:rPr>
          <w:rFonts w:cs="Arial"/>
          <w:i/>
          <w:sz w:val="18"/>
          <w:szCs w:val="18"/>
        </w:rPr>
        <w:t xml:space="preserve"> </w:t>
      </w:r>
      <w:r w:rsidRPr="009648D5">
        <w:rPr>
          <w:rFonts w:cs="Arial"/>
          <w:i/>
          <w:sz w:val="18"/>
          <w:szCs w:val="18"/>
        </w:rPr>
        <w:t>du code de la commande publique)</w:t>
      </w:r>
      <w:r w:rsidR="00C45643">
        <w:rPr>
          <w:rFonts w:ascii="Calibri" w:hAnsi="Calibri" w:cs="Calibri"/>
          <w:i/>
          <w:sz w:val="18"/>
          <w:szCs w:val="18"/>
        </w:rPr>
        <w:t> </w:t>
      </w:r>
      <w:r w:rsidR="00C45643">
        <w:rPr>
          <w:rFonts w:cs="Arial"/>
          <w:sz w:val="18"/>
          <w:szCs w:val="18"/>
        </w:rPr>
        <w:t>:</w:t>
      </w:r>
    </w:p>
    <w:p w14:paraId="49DCDB5F" w14:textId="77777777" w:rsidR="002875D8" w:rsidRPr="009648D5" w:rsidRDefault="002875D8">
      <w:pPr>
        <w:tabs>
          <w:tab w:val="left" w:pos="426"/>
          <w:tab w:val="left" w:pos="851"/>
        </w:tabs>
        <w:rPr>
          <w:rFonts w:cs="Arial"/>
          <w:b/>
        </w:rPr>
      </w:pPr>
    </w:p>
    <w:p w14:paraId="29412E37" w14:textId="02A2873B" w:rsidR="004C23F8" w:rsidRPr="00D02D22" w:rsidRDefault="002875D8" w:rsidP="00D02D2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9648D5">
        <w:t>Je renonce au bénéfice de l'avance</w:t>
      </w:r>
      <w:r w:rsidRPr="009648D5">
        <w:rPr>
          <w:rFonts w:ascii="Calibri" w:hAnsi="Calibri" w:cs="Calibri"/>
        </w:rPr>
        <w:t> </w:t>
      </w:r>
      <w:r w:rsidRPr="009648D5">
        <w:t>:</w:t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DA2352">
        <w:fldChar w:fldCharType="separate"/>
      </w:r>
      <w:r w:rsidR="006515E9">
        <w:fldChar w:fldCharType="end"/>
      </w:r>
      <w:r w:rsidRPr="009648D5">
        <w:tab/>
        <w:t>Non</w:t>
      </w:r>
      <w:r w:rsidRPr="009648D5">
        <w:tab/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DA2352">
        <w:fldChar w:fldCharType="separate"/>
      </w:r>
      <w:r w:rsidR="006515E9">
        <w:fldChar w:fldCharType="end"/>
      </w:r>
      <w:r w:rsidR="00D02D22">
        <w:tab/>
        <w:t>Oui</w:t>
      </w:r>
    </w:p>
    <w:p w14:paraId="723D1BCE" w14:textId="64B17BB0" w:rsidR="002875D8" w:rsidRPr="009648D5" w:rsidRDefault="002875D8" w:rsidP="00485FE7"/>
    <w:p w14:paraId="2D60B588" w14:textId="1851AFC9" w:rsidR="002875D8" w:rsidRPr="00C45643" w:rsidRDefault="002875D8">
      <w:pPr>
        <w:pStyle w:val="Titre4"/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 w:rsidRPr="00C45643">
        <w:rPr>
          <w:rFonts w:ascii="Marianne" w:hAnsi="Marianne"/>
          <w:sz w:val="22"/>
          <w:szCs w:val="22"/>
          <w:u w:val="single"/>
        </w:rPr>
        <w:t>Durée d’exécution du marché public</w:t>
      </w:r>
      <w:r w:rsidR="00C45643">
        <w:rPr>
          <w:rFonts w:ascii="Calibri" w:hAnsi="Calibri" w:cs="Calibri"/>
          <w:sz w:val="22"/>
          <w:szCs w:val="22"/>
          <w:u w:val="single"/>
        </w:rPr>
        <w:t> </w:t>
      </w:r>
      <w:r w:rsidR="00C45643">
        <w:rPr>
          <w:rFonts w:ascii="Marianne" w:hAnsi="Marianne"/>
          <w:sz w:val="22"/>
          <w:szCs w:val="22"/>
          <w:u w:val="single"/>
        </w:rPr>
        <w:t>:</w:t>
      </w:r>
    </w:p>
    <w:p w14:paraId="7220FA72" w14:textId="77777777" w:rsidR="002875D8" w:rsidRPr="009648D5" w:rsidRDefault="002875D8">
      <w:pPr>
        <w:tabs>
          <w:tab w:val="left" w:pos="576"/>
          <w:tab w:val="left" w:pos="851"/>
        </w:tabs>
        <w:jc w:val="both"/>
        <w:rPr>
          <w:rFonts w:cs="Arial"/>
        </w:rPr>
      </w:pPr>
    </w:p>
    <w:p w14:paraId="5C3E83DE" w14:textId="5E2BC5AE" w:rsidR="002875D8" w:rsidRPr="00DB4C0C" w:rsidRDefault="002875D8" w:rsidP="00DB4C0C">
      <w:pPr>
        <w:tabs>
          <w:tab w:val="left" w:pos="576"/>
          <w:tab w:val="left" w:pos="851"/>
        </w:tabs>
        <w:jc w:val="both"/>
        <w:rPr>
          <w:rFonts w:cs="Arial"/>
        </w:rPr>
      </w:pPr>
      <w:r w:rsidRPr="009648D5">
        <w:rPr>
          <w:rFonts w:cs="Arial"/>
        </w:rPr>
        <w:t>La durée d’exé</w:t>
      </w:r>
      <w:r w:rsidR="00AC425D">
        <w:rPr>
          <w:rFonts w:cs="Arial"/>
        </w:rPr>
        <w:t xml:space="preserve">cution du marché public est de </w:t>
      </w:r>
      <w:r w:rsidR="00DB4C0C">
        <w:rPr>
          <w:rFonts w:cs="Arial"/>
        </w:rPr>
        <w:t>24</w:t>
      </w:r>
      <w:r w:rsidR="00AC425D">
        <w:rPr>
          <w:rFonts w:cs="Arial"/>
        </w:rPr>
        <w:t xml:space="preserve"> mois à compter de</w:t>
      </w:r>
      <w:r w:rsidR="00DB4C0C">
        <w:rPr>
          <w:rFonts w:ascii="Calibri" w:hAnsi="Calibri" w:cs="Calibri"/>
        </w:rPr>
        <w:t> </w:t>
      </w:r>
      <w:r w:rsidR="00DB4C0C">
        <w:rPr>
          <w:rFonts w:cs="Arial"/>
        </w:rPr>
        <w:t>l</w:t>
      </w:r>
      <w:r w:rsidRPr="009648D5">
        <w:rPr>
          <w:rFonts w:cs="Arial"/>
        </w:rPr>
        <w:t>a date de notification du marché public</w:t>
      </w:r>
      <w:r w:rsidR="00DB4C0C">
        <w:rPr>
          <w:rFonts w:ascii="Calibri" w:hAnsi="Calibri" w:cs="Calibri"/>
        </w:rPr>
        <w:t xml:space="preserve">. </w:t>
      </w:r>
    </w:p>
    <w:p w14:paraId="2105567F" w14:textId="2C28FB04" w:rsidR="00167174" w:rsidRDefault="00AB1445" w:rsidP="00DB4C0C">
      <w:pPr>
        <w:tabs>
          <w:tab w:val="left" w:pos="426"/>
          <w:tab w:val="left" w:pos="851"/>
        </w:tabs>
        <w:jc w:val="both"/>
      </w:pPr>
      <w:r w:rsidRPr="00DB4C0C">
        <w:rPr>
          <w:rFonts w:cs="Arial"/>
        </w:rPr>
        <w:t xml:space="preserve">Le marché public est reconductible </w:t>
      </w:r>
      <w:r w:rsidR="00DB4C0C" w:rsidRPr="00DB4C0C">
        <w:rPr>
          <w:rFonts w:cs="Arial"/>
        </w:rPr>
        <w:t>2</w:t>
      </w:r>
      <w:r w:rsidRPr="00DB4C0C">
        <w:rPr>
          <w:rFonts w:cs="Arial"/>
        </w:rPr>
        <w:t xml:space="preserve"> fois, pour des périodes de </w:t>
      </w:r>
      <w:r w:rsidR="00DB4C0C" w:rsidRPr="00DB4C0C">
        <w:rPr>
          <w:rFonts w:cs="Arial"/>
        </w:rPr>
        <w:t>12</w:t>
      </w:r>
      <w:r w:rsidRPr="00DB4C0C">
        <w:rPr>
          <w:rFonts w:cs="Arial"/>
        </w:rPr>
        <w:t xml:space="preserve"> mois chacune</w:t>
      </w:r>
      <w:r w:rsidRPr="00DB4C0C">
        <w:rPr>
          <w:rFonts w:ascii="Calibri" w:hAnsi="Calibri" w:cs="Calibri"/>
        </w:rPr>
        <w:t>.</w:t>
      </w:r>
    </w:p>
    <w:p w14:paraId="1634A1E1" w14:textId="77777777" w:rsidR="00167174" w:rsidRDefault="00167174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2875D8" w:rsidRPr="009648D5" w14:paraId="632ED2A9" w14:textId="77777777" w:rsidTr="00167174">
        <w:tc>
          <w:tcPr>
            <w:tcW w:w="10419" w:type="dxa"/>
            <w:shd w:val="clear" w:color="auto" w:fill="66CCFF"/>
          </w:tcPr>
          <w:p w14:paraId="0935774F" w14:textId="2A94942D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511089A2" w14:textId="4AC0F291" w:rsidR="00B374A0" w:rsidRPr="009648D5" w:rsidRDefault="00B374A0">
      <w:pPr>
        <w:tabs>
          <w:tab w:val="left" w:pos="851"/>
        </w:tabs>
        <w:jc w:val="both"/>
      </w:pPr>
    </w:p>
    <w:p w14:paraId="44350A86" w14:textId="2594D2BB" w:rsidR="002875D8" w:rsidRDefault="002875D8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 w:rsidRPr="009648D5">
        <w:rPr>
          <w:rFonts w:cs="Arial"/>
          <w:b/>
          <w:sz w:val="22"/>
          <w:szCs w:val="22"/>
        </w:rPr>
        <w:t xml:space="preserve">C1 – </w:t>
      </w:r>
      <w:r w:rsidR="00B374A0">
        <w:rPr>
          <w:rFonts w:cs="Arial"/>
          <w:b/>
          <w:sz w:val="22"/>
          <w:szCs w:val="22"/>
        </w:rPr>
        <w:t>Identification et signature du marché public en cas de</w:t>
      </w:r>
      <w:r w:rsidRPr="009648D5">
        <w:rPr>
          <w:rFonts w:cs="Arial"/>
          <w:b/>
          <w:sz w:val="22"/>
          <w:szCs w:val="22"/>
        </w:rPr>
        <w:t xml:space="preserve"> titulaire individuel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3EA94DD4" w14:textId="19A4922D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</w:tblGrid>
      <w:tr w:rsidR="00B374A0" w:rsidRPr="009648D5" w14:paraId="0632B363" w14:textId="77777777" w:rsidTr="00982384">
        <w:trPr>
          <w:trHeight w:val="2023"/>
        </w:trPr>
        <w:tc>
          <w:tcPr>
            <w:tcW w:w="5103" w:type="dxa"/>
            <w:shd w:val="clear" w:color="auto" w:fill="auto"/>
            <w:vAlign w:val="center"/>
          </w:tcPr>
          <w:p w14:paraId="7F57CB6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66242D2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0DBA94C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75FA9D80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19BF33D1" w14:textId="77777777" w:rsidR="00B374A0" w:rsidRDefault="00B374A0" w:rsidP="00982384">
            <w:pPr>
              <w:tabs>
                <w:tab w:val="left" w:pos="851"/>
              </w:tabs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2B152B56" w14:textId="77777777" w:rsidR="00B019AA" w:rsidRDefault="00B019AA" w:rsidP="00982384">
            <w:pPr>
              <w:tabs>
                <w:tab w:val="left" w:pos="851"/>
              </w:tabs>
              <w:rPr>
                <w:rFonts w:cs="Arial"/>
                <w:i/>
              </w:rPr>
            </w:pPr>
          </w:p>
          <w:p w14:paraId="44EC33FF" w14:textId="77777777" w:rsidR="00B019AA" w:rsidRDefault="00B019AA" w:rsidP="00982384">
            <w:pPr>
              <w:tabs>
                <w:tab w:val="left" w:pos="851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Siège social (si différent)</w:t>
            </w:r>
          </w:p>
          <w:p w14:paraId="2A792FFD" w14:textId="251E0334" w:rsidR="00B019AA" w:rsidRPr="003A282E" w:rsidRDefault="00B019AA" w:rsidP="00982384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Siret Facturation (si différent)</w:t>
            </w:r>
          </w:p>
        </w:tc>
      </w:tr>
    </w:tbl>
    <w:p w14:paraId="59888D95" w14:textId="77777777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14:paraId="41E1A1FA" w14:textId="77777777" w:rsidR="00D02D22" w:rsidRDefault="00D02D22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D02D22" w:rsidRPr="009648D5" w14:paraId="65C95155" w14:textId="77777777" w:rsidTr="00870B63">
        <w:tc>
          <w:tcPr>
            <w:tcW w:w="4644" w:type="dxa"/>
            <w:shd w:val="clear" w:color="auto" w:fill="auto"/>
            <w:vAlign w:val="center"/>
          </w:tcPr>
          <w:p w14:paraId="080FD1DC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61F296D3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90F572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7E24D341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D02D22" w:rsidRPr="009648D5" w14:paraId="23E70856" w14:textId="77777777" w:rsidTr="00870B63">
        <w:trPr>
          <w:trHeight w:val="2313"/>
        </w:trPr>
        <w:tc>
          <w:tcPr>
            <w:tcW w:w="4644" w:type="dxa"/>
            <w:shd w:val="clear" w:color="auto" w:fill="CCFFFF"/>
          </w:tcPr>
          <w:p w14:paraId="7742194B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3DD15645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22E77101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303FBA0C" w14:textId="77777777" w:rsidR="00DB4C0C" w:rsidRDefault="002875D8" w:rsidP="00F95A0A">
      <w:pPr>
        <w:tabs>
          <w:tab w:val="left" w:pos="851"/>
        </w:tabs>
        <w:rPr>
          <w:rFonts w:cs="Arial"/>
          <w:sz w:val="18"/>
          <w:szCs w:val="18"/>
        </w:rPr>
      </w:pPr>
      <w:r w:rsidRPr="009648D5">
        <w:rPr>
          <w:rFonts w:cs="Arial"/>
          <w:sz w:val="18"/>
          <w:szCs w:val="18"/>
        </w:rPr>
        <w:t>(*) Le signataire doit avoir le pouvoir d’engager la personne qu’il représente</w:t>
      </w:r>
      <w:r w:rsidR="009D6EBB">
        <w:rPr>
          <w:rFonts w:cs="Arial"/>
          <w:sz w:val="18"/>
          <w:szCs w:val="18"/>
        </w:rPr>
        <w:t xml:space="preserve"> </w:t>
      </w:r>
      <w:r w:rsidR="009D6EBB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Pr="009648D5">
        <w:rPr>
          <w:rFonts w:cs="Arial"/>
          <w:sz w:val="18"/>
          <w:szCs w:val="18"/>
        </w:rPr>
        <w:t>.</w:t>
      </w:r>
    </w:p>
    <w:p w14:paraId="036AE38C" w14:textId="77777777" w:rsidR="00DB4C0C" w:rsidRDefault="00DB4C0C" w:rsidP="00F95A0A">
      <w:pPr>
        <w:tabs>
          <w:tab w:val="left" w:pos="851"/>
        </w:tabs>
        <w:rPr>
          <w:rFonts w:cs="Arial"/>
          <w:sz w:val="18"/>
          <w:szCs w:val="18"/>
        </w:rPr>
      </w:pPr>
    </w:p>
    <w:p w14:paraId="7E28872B" w14:textId="05ED8097" w:rsidR="00F95A0A" w:rsidRDefault="002875D8" w:rsidP="00F95A0A">
      <w:pPr>
        <w:tabs>
          <w:tab w:val="left" w:pos="851"/>
        </w:tabs>
        <w:rPr>
          <w:rFonts w:cs="Arial"/>
          <w:b/>
          <w:sz w:val="22"/>
          <w:szCs w:val="22"/>
        </w:rPr>
      </w:pPr>
      <w:r w:rsidRPr="009648D5">
        <w:rPr>
          <w:rFonts w:cs="Arial"/>
          <w:b/>
          <w:sz w:val="22"/>
          <w:szCs w:val="22"/>
        </w:rPr>
        <w:lastRenderedPageBreak/>
        <w:br/>
      </w:r>
      <w:r w:rsidRPr="009648D5">
        <w:rPr>
          <w:rFonts w:cs="Arial"/>
          <w:b/>
          <w:sz w:val="22"/>
          <w:szCs w:val="22"/>
        </w:rPr>
        <w:br/>
        <w:t xml:space="preserve">C2 – </w:t>
      </w:r>
      <w:r w:rsidR="00B374A0">
        <w:rPr>
          <w:rFonts w:cs="Arial"/>
          <w:b/>
          <w:sz w:val="22"/>
          <w:szCs w:val="22"/>
        </w:rPr>
        <w:t>Identification des membres et s</w:t>
      </w:r>
      <w:r w:rsidRPr="009648D5">
        <w:rPr>
          <w:rFonts w:cs="Arial"/>
          <w:b/>
          <w:sz w:val="22"/>
          <w:szCs w:val="22"/>
        </w:rPr>
        <w:t>ignature du marché public en cas de groupement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74FBB39E" w14:textId="712FFDC5" w:rsidR="00B374A0" w:rsidRPr="009648D5" w:rsidRDefault="00B374A0" w:rsidP="00B374A0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100"/>
        <w:gridCol w:w="5101"/>
      </w:tblGrid>
      <w:tr w:rsidR="00B374A0" w14:paraId="7C5EAEE9" w14:textId="77777777" w:rsidTr="00B10916">
        <w:trPr>
          <w:trHeight w:val="78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D9CD" w14:textId="3385FABB" w:rsidR="00B374A0" w:rsidRPr="00B374A0" w:rsidRDefault="00B374A0" w:rsidP="00982384">
            <w:pPr>
              <w:tabs>
                <w:tab w:val="left" w:pos="851"/>
              </w:tabs>
            </w:pPr>
            <w:r w:rsidRPr="00B374A0"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980" w14:textId="6145468E" w:rsidR="00B374A0" w:rsidRDefault="00B374A0" w:rsidP="00982384">
            <w:pPr>
              <w:tabs>
                <w:tab w:val="left" w:pos="851"/>
              </w:tabs>
              <w:rPr>
                <w:rFonts w:cs="Arial"/>
              </w:rPr>
            </w:pPr>
            <w:r w:rsidRPr="00B374A0">
              <w:rPr>
                <w:rFonts w:cs="Arial"/>
                <w:i/>
                <w:szCs w:val="18"/>
                <w:highlight w:val="yellow"/>
              </w:rPr>
              <w:t>Nom commercial et la dénomination sociale du mandataire</w:t>
            </w:r>
          </w:p>
        </w:tc>
      </w:tr>
    </w:tbl>
    <w:p w14:paraId="42F35202" w14:textId="53161AC8" w:rsidR="00B374A0" w:rsidRDefault="00B374A0" w:rsidP="00F95A0A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101"/>
        <w:gridCol w:w="5093"/>
      </w:tblGrid>
      <w:tr w:rsidR="00870B63" w:rsidRPr="00870B63" w14:paraId="5A49E1F5" w14:textId="77777777" w:rsidTr="00DA2352">
        <w:trPr>
          <w:trHeight w:val="410"/>
          <w:jc w:val="center"/>
        </w:trPr>
        <w:tc>
          <w:tcPr>
            <w:tcW w:w="5103" w:type="dxa"/>
            <w:vMerge w:val="restart"/>
            <w:vAlign w:val="center"/>
          </w:tcPr>
          <w:p w14:paraId="36E268BA" w14:textId="77777777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bookmarkStart w:id="0" w:name="_GoBack" w:colFirst="1" w:colLast="1"/>
            <w:r w:rsidRPr="00870B63">
              <w:rPr>
                <w:rFonts w:cs="Arial"/>
              </w:rPr>
              <w:t>Le groupement d’opérateurs économiques est</w:t>
            </w:r>
            <w:r w:rsidRPr="00870B63">
              <w:rPr>
                <w:rFonts w:ascii="Calibri" w:hAnsi="Calibri" w:cs="Calibri"/>
              </w:rPr>
              <w:t> </w:t>
            </w:r>
            <w:r w:rsidRPr="00870B63">
              <w:rPr>
                <w:rFonts w:cs="Arial"/>
              </w:rPr>
              <w:t xml:space="preserve">:    </w:t>
            </w:r>
          </w:p>
        </w:tc>
        <w:tc>
          <w:tcPr>
            <w:tcW w:w="5096" w:type="dxa"/>
          </w:tcPr>
          <w:p w14:paraId="26D87D41" w14:textId="68C22043" w:rsidR="00870B63" w:rsidRPr="00870B63" w:rsidRDefault="00870B63" w:rsidP="00DB4C0C">
            <w:pPr>
              <w:pStyle w:val="fcase1ertab"/>
              <w:tabs>
                <w:tab w:val="clear" w:pos="426"/>
              </w:tabs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DA2352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/>
                <w:iCs/>
              </w:rPr>
              <w:t xml:space="preserve"> </w:t>
            </w:r>
            <w:r w:rsidR="00C45643">
              <w:rPr>
                <w:rFonts w:cs="Arial"/>
              </w:rPr>
              <w:t>conjoint avec mandataire solidaire</w:t>
            </w:r>
          </w:p>
        </w:tc>
      </w:tr>
      <w:tr w:rsidR="00870B63" w:rsidRPr="00870B63" w14:paraId="7B425B56" w14:textId="77777777" w:rsidTr="00DA2352">
        <w:trPr>
          <w:trHeight w:val="416"/>
          <w:jc w:val="center"/>
        </w:trPr>
        <w:tc>
          <w:tcPr>
            <w:tcW w:w="5103" w:type="dxa"/>
            <w:vMerge/>
          </w:tcPr>
          <w:p w14:paraId="5F6E4872" w14:textId="71254AD6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14:paraId="24DE3274" w14:textId="4E2F92C3" w:rsidR="00870B63" w:rsidRPr="00870B63" w:rsidRDefault="00870B63" w:rsidP="00DB4C0C">
            <w:pPr>
              <w:pStyle w:val="fcase1ertab"/>
              <w:tabs>
                <w:tab w:val="clear" w:pos="426"/>
              </w:tabs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DA2352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Cs/>
              </w:rPr>
              <w:t xml:space="preserve"> </w:t>
            </w:r>
            <w:r w:rsidRPr="00870B63">
              <w:rPr>
                <w:rFonts w:cs="Arial"/>
              </w:rPr>
              <w:t>solidaire</w:t>
            </w:r>
          </w:p>
        </w:tc>
      </w:tr>
    </w:tbl>
    <w:bookmarkEnd w:id="0"/>
    <w:p w14:paraId="27E5C718" w14:textId="0C854069" w:rsidR="00B374A0" w:rsidRPr="009861B3" w:rsidRDefault="009861B3" w:rsidP="009861B3">
      <w:pPr>
        <w:pStyle w:val="fcase1ertab"/>
        <w:numPr>
          <w:ilvl w:val="0"/>
          <w:numId w:val="19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2835"/>
        <w:gridCol w:w="2409"/>
      </w:tblGrid>
      <w:tr w:rsidR="00B374A0" w:rsidRPr="009A5365" w14:paraId="40703641" w14:textId="77777777" w:rsidTr="00870B63">
        <w:trPr>
          <w:trHeight w:val="567"/>
        </w:trPr>
        <w:tc>
          <w:tcPr>
            <w:tcW w:w="4957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5139DA4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Désignation des membres </w:t>
            </w:r>
          </w:p>
          <w:p w14:paraId="4C935FB7" w14:textId="37979DC8" w:rsidR="00B374A0" w:rsidRPr="004F1130" w:rsidRDefault="00B374A0" w:rsidP="00982384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F873104" w14:textId="08033F4D" w:rsidR="00B374A0" w:rsidRPr="009861B3" w:rsidRDefault="009861B3" w:rsidP="009861B3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Répartition des p</w:t>
            </w:r>
            <w:r w:rsidR="00B374A0" w:rsidRPr="004F1130">
              <w:rPr>
                <w:rFonts w:ascii="Marianne" w:hAnsi="Marianne"/>
                <w:i w:val="0"/>
                <w:sz w:val="20"/>
              </w:rPr>
              <w:t>restations exécutées par les membres</w:t>
            </w:r>
            <w:r>
              <w:rPr>
                <w:rFonts w:ascii="Marianne" w:hAnsi="Marianne"/>
                <w:i w:val="0"/>
                <w:sz w:val="20"/>
              </w:rPr>
              <w:t xml:space="preserve"> </w:t>
            </w:r>
            <w:r w:rsidR="00B374A0" w:rsidRPr="009861B3">
              <w:rPr>
                <w:rFonts w:ascii="Marianne" w:hAnsi="Marianne"/>
                <w:i w:val="0"/>
                <w:sz w:val="20"/>
              </w:rPr>
              <w:t>du groupement conjoint</w:t>
            </w:r>
          </w:p>
        </w:tc>
      </w:tr>
      <w:tr w:rsidR="00B374A0" w:rsidRPr="009A5365" w14:paraId="4CF188FA" w14:textId="77777777" w:rsidTr="00DB4C0C">
        <w:trPr>
          <w:trHeight w:val="527"/>
        </w:trPr>
        <w:tc>
          <w:tcPr>
            <w:tcW w:w="4957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BDE2040" w14:textId="77777777" w:rsidR="00B374A0" w:rsidRPr="004F1130" w:rsidRDefault="00B374A0" w:rsidP="00982384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387F96A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Nature de la prestation</w:t>
            </w:r>
          </w:p>
        </w:tc>
        <w:tc>
          <w:tcPr>
            <w:tcW w:w="2409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27819E6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Montant HT </w:t>
            </w:r>
          </w:p>
          <w:p w14:paraId="24863D7C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de la prestation</w:t>
            </w:r>
          </w:p>
        </w:tc>
      </w:tr>
      <w:tr w:rsidR="00B374A0" w:rsidRPr="009A5365" w14:paraId="0FA10C67" w14:textId="77777777" w:rsidTr="00DB4C0C">
        <w:trPr>
          <w:trHeight w:val="800"/>
        </w:trPr>
        <w:tc>
          <w:tcPr>
            <w:tcW w:w="49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54814DD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95532AF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486399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1C5C43C7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1AA0EEA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4E6953E9" w14:textId="637E95F5" w:rsidR="00B374A0" w:rsidRPr="004148D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9C4DFB8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0C77A06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374A0" w:rsidRPr="009A5365" w14:paraId="640B8B3C" w14:textId="77777777" w:rsidTr="00DB4C0C">
        <w:trPr>
          <w:trHeight w:val="800"/>
        </w:trPr>
        <w:tc>
          <w:tcPr>
            <w:tcW w:w="4957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E7E" w14:textId="5742771F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7B14EF1A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6D25B5A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AB68F39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28A1698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499BEB8E" w14:textId="707CBF11" w:rsidR="00B374A0" w:rsidRPr="004148D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</w:tc>
        <w:tc>
          <w:tcPr>
            <w:tcW w:w="2835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DA881FF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409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490048E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14:paraId="234578A0" w14:textId="291DA829" w:rsidR="002875D8" w:rsidRDefault="002875D8">
      <w:pPr>
        <w:tabs>
          <w:tab w:val="left" w:pos="851"/>
        </w:tabs>
        <w:rPr>
          <w:rFonts w:cs="Arial"/>
          <w:b/>
          <w:sz w:val="22"/>
          <w:szCs w:val="22"/>
        </w:rPr>
      </w:pPr>
    </w:p>
    <w:p w14:paraId="71C905C2" w14:textId="77777777" w:rsidR="00870B63" w:rsidRPr="009648D5" w:rsidRDefault="00870B63">
      <w:pPr>
        <w:tabs>
          <w:tab w:val="left" w:pos="851"/>
        </w:tabs>
        <w:rPr>
          <w:rFonts w:cs="Arial"/>
        </w:rPr>
      </w:pPr>
    </w:p>
    <w:p w14:paraId="416EAE03" w14:textId="7685F321" w:rsidR="00091C4C" w:rsidRPr="008B0E4F" w:rsidRDefault="006515E9" w:rsidP="00C61B05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A2352">
        <w:fldChar w:fldCharType="separate"/>
      </w:r>
      <w:r>
        <w:fldChar w:fldCharType="end"/>
      </w:r>
      <w:r w:rsidR="002875D8" w:rsidRPr="009648D5">
        <w:t xml:space="preserve"> </w:t>
      </w:r>
      <w:r w:rsidR="002875D8" w:rsidRPr="008B0E4F">
        <w:t>Les membres du groupement ont donné mandat au mandat</w:t>
      </w:r>
      <w:r w:rsidR="006D43ED" w:rsidRPr="008B0E4F">
        <w:t xml:space="preserve">aire, </w:t>
      </w:r>
      <w:r w:rsidR="008B0E4F" w:rsidRPr="008B0E4F">
        <w:t>pour signer en leur nom et pour leur compte le présent acte d’engagement</w:t>
      </w:r>
      <w:r w:rsidR="00DF67C5">
        <w:t xml:space="preserve"> (</w:t>
      </w:r>
      <w:r w:rsidR="00DF67C5" w:rsidRPr="00DF67C5">
        <w:rPr>
          <w:b/>
        </w:rPr>
        <w:t>joindre l’acte d’habilitation signé par tous les membres</w:t>
      </w:r>
      <w:r w:rsidR="00870B63">
        <w:rPr>
          <w:b/>
        </w:rPr>
        <w:t xml:space="preserve"> et fixant les conditions du mandat</w:t>
      </w:r>
      <w:r w:rsidR="00DF67C5">
        <w:t>).</w:t>
      </w:r>
    </w:p>
    <w:p w14:paraId="18D0D3CE" w14:textId="1AFF116C" w:rsidR="008B0E4F" w:rsidRDefault="008B0E4F" w:rsidP="00091C4C">
      <w:pPr>
        <w:jc w:val="both"/>
      </w:pPr>
    </w:p>
    <w:p w14:paraId="77812498" w14:textId="224A23E4" w:rsidR="00DF67C5" w:rsidRPr="00DB4C0C" w:rsidRDefault="008B0E4F" w:rsidP="00C61B05">
      <w:pPr>
        <w:spacing w:after="240"/>
        <w:jc w:val="both"/>
        <w:rPr>
          <w:b/>
        </w:rPr>
      </w:pPr>
      <w:r w:rsidRPr="00DB4C0C">
        <w:rPr>
          <w:b/>
        </w:rPr>
        <w:t>OU</w:t>
      </w:r>
    </w:p>
    <w:p w14:paraId="0418A4B4" w14:textId="18B76D95" w:rsidR="00091C4C" w:rsidRPr="00DB4C0C" w:rsidRDefault="008B0E4F" w:rsidP="00DB4C0C">
      <w:pPr>
        <w:jc w:val="both"/>
        <w:rPr>
          <w:rFonts w:cs="Arial"/>
        </w:rPr>
      </w:pPr>
      <w:r w:rsidRPr="008B0E4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0E4F">
        <w:instrText xml:space="preserve"> FORMCHECKBOX </w:instrText>
      </w:r>
      <w:r w:rsidR="00DA2352">
        <w:fldChar w:fldCharType="separate"/>
      </w:r>
      <w:r w:rsidRPr="008B0E4F">
        <w:fldChar w:fldCharType="end"/>
      </w:r>
      <w:r w:rsidRPr="008B0E4F">
        <w:t xml:space="preserve"> </w:t>
      </w:r>
      <w:r>
        <w:rPr>
          <w:rFonts w:cs="Arial"/>
        </w:rPr>
        <w:t xml:space="preserve">Les membres du groupement </w:t>
      </w:r>
      <w:r w:rsidRPr="008B0E4F">
        <w:rPr>
          <w:rFonts w:cs="Arial"/>
        </w:rPr>
        <w:t>signent le présent acte d’engagement</w:t>
      </w:r>
      <w:r w:rsidR="00DF67C5">
        <w:rPr>
          <w:rFonts w:cs="Arial"/>
        </w:rPr>
        <w:t xml:space="preserve"> et </w:t>
      </w:r>
      <w:r w:rsidRPr="00DF67C5">
        <w:t>donnent mandat au mandataire, qui l’accepte</w:t>
      </w:r>
      <w:r w:rsidR="00DF67C5">
        <w:rPr>
          <w:rFonts w:ascii="Calibri" w:hAnsi="Calibri" w:cs="Calibri"/>
        </w:rPr>
        <w:t> </w:t>
      </w:r>
      <w:r w:rsidR="00DF67C5">
        <w:t>:</w:t>
      </w:r>
    </w:p>
    <w:p w14:paraId="3CF1D6E6" w14:textId="3C83D31C" w:rsidR="00DB4C0C" w:rsidRDefault="00091C4C" w:rsidP="00DB4C0C">
      <w:pPr>
        <w:ind w:left="1134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A2352">
        <w:fldChar w:fldCharType="separate"/>
      </w:r>
      <w:r>
        <w:fldChar w:fldCharType="end"/>
      </w:r>
      <w:r>
        <w:t xml:space="preserve"> </w:t>
      </w:r>
      <w:r>
        <w:tab/>
      </w:r>
      <w:r w:rsidR="002875D8" w:rsidRPr="009648D5">
        <w:t>pour les représenter vis-à-vis de l’acheteur et pour coordonner l’ensemble des prestations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42C0C4A8" w14:textId="1D871419" w:rsidR="00DB4C0C" w:rsidRPr="00BE4FC0" w:rsidRDefault="006515E9" w:rsidP="00DB4C0C">
      <w:pPr>
        <w:ind w:left="1134" w:hanging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A2352">
        <w:fldChar w:fldCharType="separate"/>
      </w:r>
      <w:r>
        <w:fldChar w:fldCharType="end"/>
      </w:r>
      <w:r w:rsidR="002875D8" w:rsidRPr="009648D5">
        <w:tab/>
        <w:t xml:space="preserve">pour signer, en leur nom et pour leur compte, les </w:t>
      </w:r>
      <w:r w:rsidR="00562517">
        <w:t xml:space="preserve">actes d’exécution et </w:t>
      </w:r>
      <w:r w:rsidR="002875D8" w:rsidRPr="009648D5">
        <w:t>modifications ultérieures du marché public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77A8E134" w14:textId="71FA3388" w:rsidR="004C23F8" w:rsidRDefault="002875D8" w:rsidP="00DB4C0C">
      <w:pPr>
        <w:rPr>
          <w:rFonts w:ascii="Calibri" w:hAnsi="Calibri" w:cs="Calibri"/>
        </w:rPr>
      </w:pP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DA2352">
        <w:fldChar w:fldCharType="separate"/>
      </w:r>
      <w:r w:rsidR="006515E9">
        <w:fldChar w:fldCharType="end"/>
      </w:r>
      <w:r w:rsidRPr="009648D5">
        <w:rPr>
          <w:i/>
          <w:iCs/>
        </w:rPr>
        <w:t xml:space="preserve"> </w:t>
      </w:r>
      <w:r w:rsidRPr="009648D5">
        <w:tab/>
      </w:r>
      <w:r w:rsidR="008B0E4F">
        <w:t xml:space="preserve">ou </w:t>
      </w:r>
      <w:r w:rsidRPr="009648D5">
        <w:t xml:space="preserve">dans les conditions définies </w:t>
      </w:r>
      <w:r w:rsidR="00091C4C">
        <w:t>en annexe</w:t>
      </w:r>
      <w:r w:rsidR="00091C4C">
        <w:rPr>
          <w:rFonts w:ascii="Calibri" w:hAnsi="Calibri" w:cs="Calibri"/>
        </w:rPr>
        <w:t>.</w:t>
      </w:r>
    </w:p>
    <w:p w14:paraId="39906C0A" w14:textId="5850916F" w:rsidR="00DB4C0C" w:rsidRPr="009648D5" w:rsidRDefault="00DB4C0C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2875D8" w:rsidRPr="009648D5" w14:paraId="733F0E01" w14:textId="77777777" w:rsidTr="00870B63">
        <w:trPr>
          <w:trHeight w:val="568"/>
        </w:trPr>
        <w:tc>
          <w:tcPr>
            <w:tcW w:w="4644" w:type="dxa"/>
            <w:shd w:val="clear" w:color="auto" w:fill="auto"/>
            <w:vAlign w:val="center"/>
          </w:tcPr>
          <w:p w14:paraId="5AA4C992" w14:textId="1091D9C2" w:rsidR="002875D8" w:rsidRPr="00D02D22" w:rsidRDefault="002875D8" w:rsidP="00DB4C0C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  <w:r w:rsidR="00DB4C0C">
              <w:t xml:space="preserve"> </w:t>
            </w: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D5CA84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6AC71A0B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2875D8" w:rsidRPr="009648D5" w14:paraId="6D93E53E" w14:textId="77777777" w:rsidTr="00DB4C0C">
        <w:trPr>
          <w:trHeight w:val="1153"/>
        </w:trPr>
        <w:tc>
          <w:tcPr>
            <w:tcW w:w="4644" w:type="dxa"/>
            <w:shd w:val="clear" w:color="auto" w:fill="CCFFFF"/>
          </w:tcPr>
          <w:p w14:paraId="55093FDD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5EE3D2BB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65183AC8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8B0E4F" w:rsidRPr="009648D5" w14:paraId="7ABC4719" w14:textId="77777777" w:rsidTr="00DB4C0C">
        <w:trPr>
          <w:trHeight w:val="1141"/>
        </w:trPr>
        <w:tc>
          <w:tcPr>
            <w:tcW w:w="4644" w:type="dxa"/>
            <w:shd w:val="clear" w:color="auto" w:fill="auto"/>
          </w:tcPr>
          <w:p w14:paraId="6FF74004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7B5FDB73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auto"/>
          </w:tcPr>
          <w:p w14:paraId="2772D0AD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27223114" w14:textId="50037F14" w:rsidR="00870B63" w:rsidRPr="00DB4C0C" w:rsidRDefault="002875D8" w:rsidP="00DB4C0C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9648D5">
        <w:rPr>
          <w:rFonts w:cs="Arial"/>
          <w:sz w:val="18"/>
          <w:szCs w:val="18"/>
        </w:rPr>
        <w:lastRenderedPageBreak/>
        <w:t>(*) Le signataire doit avoir le pouvoir d’engag</w:t>
      </w:r>
      <w:r w:rsidR="00167174">
        <w:rPr>
          <w:rFonts w:cs="Arial"/>
          <w:sz w:val="18"/>
          <w:szCs w:val="18"/>
        </w:rPr>
        <w:t>er la personne qu’il représente</w:t>
      </w:r>
      <w:r w:rsidR="00C61B05">
        <w:rPr>
          <w:rFonts w:cs="Arial"/>
          <w:sz w:val="18"/>
          <w:szCs w:val="18"/>
        </w:rPr>
        <w:t xml:space="preserve"> </w:t>
      </w:r>
      <w:r w:rsidR="00C61B05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="00167174" w:rsidRPr="00C61B05">
        <w:rPr>
          <w:rFonts w:cs="Arial"/>
          <w:b/>
          <w:sz w:val="18"/>
          <w:szCs w:val="18"/>
          <w:u w:val="single"/>
        </w:rPr>
        <w:t>.</w:t>
      </w:r>
    </w:p>
    <w:p w14:paraId="67492339" w14:textId="77777777" w:rsidR="00870B63" w:rsidRDefault="00870B63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4B0FF53B" w14:textId="77777777" w:rsidTr="00167174">
        <w:tc>
          <w:tcPr>
            <w:tcW w:w="10277" w:type="dxa"/>
            <w:shd w:val="clear" w:color="auto" w:fill="66CCFF"/>
          </w:tcPr>
          <w:p w14:paraId="041F97D2" w14:textId="2892E9DB" w:rsidR="002875D8" w:rsidRPr="009648D5" w:rsidRDefault="002875D8">
            <w:r w:rsidRPr="009648D5">
              <w:rPr>
                <w:b/>
                <w:sz w:val="22"/>
                <w:szCs w:val="22"/>
              </w:rPr>
              <w:t>D - Identification et signature de l’acheteur</w:t>
            </w:r>
          </w:p>
        </w:tc>
      </w:tr>
    </w:tbl>
    <w:p w14:paraId="3E3FBD23" w14:textId="77777777" w:rsidR="002875D8" w:rsidRPr="009648D5" w:rsidRDefault="002875D8">
      <w:pPr>
        <w:tabs>
          <w:tab w:val="left" w:pos="851"/>
        </w:tabs>
      </w:pPr>
    </w:p>
    <w:p w14:paraId="2E47C65A" w14:textId="77777777" w:rsidR="006B2D8C" w:rsidRDefault="002875D8" w:rsidP="006B2D8C">
      <w:pPr>
        <w:pStyle w:val="Titre1"/>
        <w:tabs>
          <w:tab w:val="left" w:pos="567"/>
          <w:tab w:val="left" w:pos="851"/>
        </w:tabs>
        <w:ind w:left="432" w:hanging="432"/>
        <w:jc w:val="both"/>
        <w:rPr>
          <w:rFonts w:ascii="Marianne" w:hAnsi="Marianne"/>
        </w:rPr>
      </w:pPr>
      <w:r w:rsidRPr="009648D5">
        <w:rPr>
          <w:rFonts w:ascii="Marianne" w:eastAsia="Arial" w:hAnsi="Marianne" w:cs="Arial"/>
          <w:spacing w:val="-10"/>
        </w:rPr>
        <w:t>Désignation</w:t>
      </w:r>
      <w:r w:rsidRPr="009648D5">
        <w:rPr>
          <w:rFonts w:ascii="Marianne" w:hAnsi="Marianne" w:cs="Arial"/>
          <w:bCs/>
          <w:iCs/>
        </w:rPr>
        <w:t xml:space="preserve"> de l’acheteur</w:t>
      </w:r>
      <w:r w:rsidRPr="009648D5">
        <w:rPr>
          <w:rFonts w:ascii="Calibri" w:hAnsi="Calibri" w:cs="Calibri"/>
          <w:bCs/>
          <w:iCs/>
        </w:rPr>
        <w:t> </w:t>
      </w:r>
      <w:r w:rsidRPr="009648D5">
        <w:rPr>
          <w:rFonts w:ascii="Marianne" w:hAnsi="Marianne" w:cs="Arial"/>
          <w:bCs/>
          <w:iCs/>
        </w:rPr>
        <w:t>:</w:t>
      </w:r>
    </w:p>
    <w:p w14:paraId="12912DFC" w14:textId="0A011888" w:rsidR="002875D8" w:rsidRPr="009648D5" w:rsidRDefault="002875D8" w:rsidP="006B2D8C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 w:rsidRPr="006B2D8C"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 w:rsidRPr="009648D5">
        <w:rPr>
          <w:rFonts w:ascii="Marianne" w:hAnsi="Marianne" w:cs="Arial"/>
        </w:rPr>
        <w:t>LA PREF</w:t>
      </w:r>
      <w:r w:rsidR="00A319FB">
        <w:rPr>
          <w:rFonts w:ascii="Marianne" w:hAnsi="Marianne" w:cs="Arial"/>
        </w:rPr>
        <w:t>ECTURE</w:t>
      </w:r>
      <w:r w:rsidR="0022020F">
        <w:rPr>
          <w:rFonts w:ascii="Marianne" w:hAnsi="Marianne" w:cs="Arial"/>
        </w:rPr>
        <w:t xml:space="preserve"> DE </w:t>
      </w:r>
      <w:r w:rsidRPr="009648D5">
        <w:rPr>
          <w:rFonts w:ascii="Marianne" w:hAnsi="Marianne" w:cs="Arial"/>
        </w:rPr>
        <w:t>RÉGION GRAND EST</w:t>
      </w:r>
    </w:p>
    <w:p w14:paraId="669DD45E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SECRÉTARIAT GÉNÉRAL POUR LES AFFAIRES RÉGIONALES ET EUROPÉENNES</w:t>
      </w:r>
    </w:p>
    <w:p w14:paraId="4FE9005A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5 Place de la République</w:t>
      </w:r>
    </w:p>
    <w:p w14:paraId="38BF4D3E" w14:textId="77777777" w:rsidR="002875D8" w:rsidRPr="000A3BBB" w:rsidRDefault="002875D8" w:rsidP="006B2D8C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9648D5">
        <w:rPr>
          <w:rFonts w:cs="Arial"/>
        </w:rPr>
        <w:t>67073 Strasbourg cedex</w:t>
      </w:r>
    </w:p>
    <w:p w14:paraId="1E03277B" w14:textId="77777777" w:rsidR="000A3BBB" w:rsidRPr="006B2D8C" w:rsidRDefault="000A3BBB" w:rsidP="000A3BBB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0A3BBB">
        <w:t>achat@grand-est.gouv.fr</w:t>
      </w:r>
    </w:p>
    <w:p w14:paraId="7A0E58FF" w14:textId="77777777" w:rsidR="002875D8" w:rsidRPr="009648D5" w:rsidRDefault="002875D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 w:val="24"/>
          <w:szCs w:val="24"/>
        </w:rPr>
      </w:pPr>
    </w:p>
    <w:p w14:paraId="13791B23" w14:textId="77777777" w:rsidR="002875D8" w:rsidRPr="009648D5" w:rsidRDefault="002875D8" w:rsidP="006B2D8C">
      <w:pPr>
        <w:numPr>
          <w:ilvl w:val="0"/>
          <w:numId w:val="1"/>
        </w:numPr>
        <w:tabs>
          <w:tab w:val="left" w:pos="426"/>
          <w:tab w:val="left" w:pos="851"/>
          <w:tab w:val="left" w:pos="5103"/>
        </w:tabs>
        <w:jc w:val="both"/>
      </w:pPr>
      <w:r w:rsidRPr="009648D5">
        <w:rPr>
          <w:rFonts w:eastAsia="Arial" w:cs="Arial"/>
          <w:b/>
          <w:spacing w:val="-10"/>
        </w:rPr>
        <w:t>Nom</w:t>
      </w:r>
      <w:r w:rsidRPr="009648D5">
        <w:rPr>
          <w:rFonts w:cs="Arial"/>
          <w:b/>
        </w:rPr>
        <w:t>, prénom, qualité du signataire du marché public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b/>
        </w:rPr>
        <w:t>:</w:t>
      </w:r>
    </w:p>
    <w:p w14:paraId="2812C1CB" w14:textId="39314011" w:rsidR="002875D8" w:rsidRPr="009648D5" w:rsidRDefault="002875D8" w:rsidP="0035628A">
      <w:r w:rsidRPr="009648D5">
        <w:rPr>
          <w:i/>
          <w:sz w:val="18"/>
          <w:szCs w:val="18"/>
          <w:highlight w:val="yellow"/>
        </w:rPr>
        <w:br/>
      </w:r>
      <w:r w:rsidR="0035628A">
        <w:t>Monsieur</w:t>
      </w:r>
      <w:r w:rsidR="0035628A">
        <w:rPr>
          <w:shd w:val="clear" w:color="auto" w:fill="FFFFFF"/>
        </w:rPr>
        <w:t xml:space="preserve"> Jacques WITKOWSKI</w:t>
      </w:r>
    </w:p>
    <w:p w14:paraId="72A1456F" w14:textId="20F1DB19" w:rsidR="006B2D8C" w:rsidRDefault="0035628A" w:rsidP="006B2D8C">
      <w:pPr>
        <w:tabs>
          <w:tab w:val="left" w:pos="851"/>
        </w:tabs>
        <w:jc w:val="both"/>
      </w:pPr>
      <w:r>
        <w:rPr>
          <w:rFonts w:cs="Arial"/>
        </w:rPr>
        <w:t>Préfet</w:t>
      </w:r>
      <w:r w:rsidR="002875D8" w:rsidRPr="009648D5">
        <w:rPr>
          <w:rFonts w:cs="Arial"/>
        </w:rPr>
        <w:t xml:space="preserve"> de la région Grand Est</w:t>
      </w:r>
    </w:p>
    <w:p w14:paraId="2FF1B879" w14:textId="77777777" w:rsidR="006B2D8C" w:rsidRDefault="006B2D8C" w:rsidP="006B2D8C">
      <w:pPr>
        <w:tabs>
          <w:tab w:val="left" w:pos="851"/>
        </w:tabs>
        <w:jc w:val="both"/>
      </w:pPr>
    </w:p>
    <w:p w14:paraId="673ECB41" w14:textId="7667E8E4" w:rsidR="002875D8" w:rsidRPr="009648D5" w:rsidRDefault="002875D8" w:rsidP="001F0BC9">
      <w:pPr>
        <w:numPr>
          <w:ilvl w:val="0"/>
          <w:numId w:val="1"/>
        </w:numPr>
        <w:jc w:val="both"/>
      </w:pPr>
      <w:r w:rsidRPr="006B2D8C">
        <w:rPr>
          <w:rFonts w:cs="Arial"/>
          <w:b/>
        </w:rPr>
        <w:t>Personne habilitée à donner les renseignements prévus à l’</w:t>
      </w:r>
      <w:r w:rsidRPr="00FE0D67">
        <w:rPr>
          <w:rFonts w:cs="Arial"/>
          <w:b/>
        </w:rPr>
        <w:t>article</w:t>
      </w:r>
      <w:r w:rsidRPr="00FE0D67">
        <w:rPr>
          <w:rFonts w:ascii="Calibri" w:hAnsi="Calibri" w:cs="Calibri"/>
          <w:b/>
        </w:rPr>
        <w:t> </w:t>
      </w:r>
      <w:r w:rsidRPr="00FE0D67">
        <w:rPr>
          <w:rFonts w:cs="Arial"/>
          <w:b/>
        </w:rPr>
        <w:t>R.</w:t>
      </w:r>
      <w:r w:rsidRPr="00FE0D67">
        <w:rPr>
          <w:rFonts w:ascii="Calibri" w:hAnsi="Calibri" w:cs="Calibri"/>
          <w:b/>
        </w:rPr>
        <w:t> </w:t>
      </w:r>
      <w:r w:rsidR="00FE0D67">
        <w:rPr>
          <w:rFonts w:cs="Arial"/>
          <w:b/>
        </w:rPr>
        <w:t>2191-60 à R. 2191-62</w:t>
      </w:r>
      <w:r w:rsidRPr="006B2D8C">
        <w:rPr>
          <w:rFonts w:cs="Arial"/>
          <w:b/>
        </w:rPr>
        <w:t xml:space="preserve"> d</w:t>
      </w:r>
      <w:r w:rsidR="00FE0D67">
        <w:rPr>
          <w:rFonts w:cs="Arial"/>
          <w:b/>
        </w:rPr>
        <w:t xml:space="preserve">u code de la commande publique </w:t>
      </w:r>
      <w:r w:rsidRPr="006B2D8C">
        <w:rPr>
          <w:rFonts w:cs="Arial"/>
          <w:b/>
        </w:rPr>
        <w:t>(nantissements ou cessions de créances)</w:t>
      </w:r>
      <w:r w:rsidRPr="006B2D8C">
        <w:rPr>
          <w:rFonts w:ascii="Calibri" w:hAnsi="Calibri" w:cs="Calibri"/>
          <w:b/>
        </w:rPr>
        <w:t> </w:t>
      </w:r>
      <w:r w:rsidRPr="006B2D8C">
        <w:rPr>
          <w:rFonts w:cs="Arial"/>
          <w:b/>
        </w:rPr>
        <w:t>:</w:t>
      </w:r>
    </w:p>
    <w:p w14:paraId="6F085986" w14:textId="77777777" w:rsidR="002875D8" w:rsidRPr="009648D5" w:rsidRDefault="002875D8">
      <w:pPr>
        <w:tabs>
          <w:tab w:val="left" w:pos="851"/>
        </w:tabs>
        <w:jc w:val="both"/>
      </w:pPr>
      <w:r w:rsidRPr="009648D5">
        <w:rPr>
          <w:rFonts w:eastAsia="Arial" w:cs="Arial"/>
          <w:b/>
        </w:rPr>
        <w:t xml:space="preserve"> </w:t>
      </w:r>
    </w:p>
    <w:p w14:paraId="54BF2046" w14:textId="77777777" w:rsidR="00683B95" w:rsidRDefault="00683B95" w:rsidP="00683B95">
      <w:pPr>
        <w:pStyle w:val="fcase2metab"/>
        <w:ind w:left="0" w:firstLine="0"/>
        <w:rPr>
          <w:rFonts w:cs="Arial"/>
          <w:color w:val="000000"/>
        </w:rPr>
      </w:pPr>
      <w:r>
        <w:rPr>
          <w:rFonts w:cs="Arial"/>
          <w:color w:val="000000"/>
        </w:rPr>
        <w:t>Le Secrétaire Général pour les Affaires Régionales et Européennes</w:t>
      </w:r>
    </w:p>
    <w:p w14:paraId="43460BA6" w14:textId="77777777" w:rsidR="00683B95" w:rsidRDefault="00DA2352" w:rsidP="00683B95">
      <w:pPr>
        <w:pStyle w:val="fcase2metab"/>
        <w:ind w:left="0" w:firstLine="0"/>
        <w:rPr>
          <w:rFonts w:cs="Arial"/>
          <w:color w:val="000000"/>
        </w:rPr>
      </w:pPr>
      <w:hyperlink r:id="rId11" w:history="1">
        <w:r w:rsidR="00683B95">
          <w:rPr>
            <w:rStyle w:val="Lienhypertexte"/>
            <w:rFonts w:cs="Arial"/>
          </w:rPr>
          <w:t>achat@grand-est.gouv.fr</w:t>
        </w:r>
      </w:hyperlink>
      <w:r w:rsidR="00683B95">
        <w:rPr>
          <w:rFonts w:cs="Arial"/>
          <w:color w:val="000000"/>
        </w:rPr>
        <w:t xml:space="preserve"> </w:t>
      </w:r>
    </w:p>
    <w:p w14:paraId="5202CE0A" w14:textId="77777777" w:rsidR="00FE0D67" w:rsidRPr="009648D5" w:rsidRDefault="00FE0D67">
      <w:pPr>
        <w:pStyle w:val="fcase2metab"/>
        <w:ind w:left="0" w:firstLine="0"/>
        <w:rPr>
          <w:rFonts w:cs="Arial"/>
        </w:rPr>
      </w:pPr>
    </w:p>
    <w:p w14:paraId="243605AD" w14:textId="77777777" w:rsidR="002875D8" w:rsidRPr="006B2D8C" w:rsidRDefault="002875D8" w:rsidP="006B2D8C">
      <w:pPr>
        <w:numPr>
          <w:ilvl w:val="0"/>
          <w:numId w:val="1"/>
        </w:numPr>
        <w:rPr>
          <w:b/>
        </w:rPr>
      </w:pPr>
      <w:r w:rsidRPr="006B2D8C">
        <w:rPr>
          <w:rFonts w:eastAsia="Arial"/>
          <w:b/>
          <w:spacing w:val="-10"/>
        </w:rPr>
        <w:t>Désignation</w:t>
      </w:r>
      <w:r w:rsidRPr="006B2D8C">
        <w:rPr>
          <w:b/>
        </w:rPr>
        <w:t>, adresse, numéro de téléphone du comptable assignataire</w:t>
      </w:r>
      <w:r w:rsidRPr="006B2D8C">
        <w:rPr>
          <w:rFonts w:ascii="Calibri" w:hAnsi="Calibri" w:cs="Calibri"/>
          <w:b/>
        </w:rPr>
        <w:t> </w:t>
      </w:r>
      <w:r w:rsidRPr="006B2D8C">
        <w:rPr>
          <w:b/>
        </w:rPr>
        <w:t>:</w:t>
      </w:r>
    </w:p>
    <w:p w14:paraId="4784913E" w14:textId="77777777" w:rsidR="002875D8" w:rsidRPr="009648D5" w:rsidRDefault="002875D8" w:rsidP="000564D7"/>
    <w:p w14:paraId="750BFEE0" w14:textId="4DE6380C" w:rsidR="00FE067A" w:rsidRPr="009648D5" w:rsidRDefault="00FE067A" w:rsidP="00451EAD">
      <w:r w:rsidRPr="00AC425D">
        <w:t>Le comptable assignataire sera indiqué dans chaque bon de commande.</w:t>
      </w:r>
    </w:p>
    <w:p w14:paraId="683DC19F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439E07B" w14:textId="77777777" w:rsidR="002875D8" w:rsidRPr="009648D5" w:rsidRDefault="002875D8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b/>
          <w:caps/>
        </w:rPr>
        <w:t>P</w:t>
      </w:r>
      <w:r w:rsidRPr="009648D5">
        <w:rPr>
          <w:rFonts w:cs="Arial"/>
          <w:b/>
        </w:rPr>
        <w:t>our l</w:t>
      </w:r>
      <w:r w:rsidRPr="009648D5">
        <w:rPr>
          <w:rFonts w:cs="Arial"/>
          <w:b/>
          <w:caps/>
        </w:rPr>
        <w:t>’É</w:t>
      </w:r>
      <w:r w:rsidRPr="009648D5">
        <w:rPr>
          <w:rFonts w:cs="Arial"/>
          <w:b/>
        </w:rPr>
        <w:t>tat et ses établissements :</w:t>
      </w:r>
    </w:p>
    <w:p w14:paraId="5B65A1DA" w14:textId="77777777" w:rsidR="002875D8" w:rsidRPr="009648D5" w:rsidRDefault="002875D8" w:rsidP="00AC425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i/>
          <w:sz w:val="18"/>
          <w:szCs w:val="18"/>
        </w:rPr>
        <w:t>(Visa ou avis de l’autorité chargée du contrôle financier.)</w:t>
      </w:r>
    </w:p>
    <w:p w14:paraId="64FF19DC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98FFBD1" w14:textId="3F4C5F84" w:rsidR="002875D8" w:rsidRPr="009648D5" w:rsidRDefault="00AC425D" w:rsidP="00AC425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</w:t>
      </w:r>
      <w:r w:rsidR="002875D8" w:rsidRPr="009648D5">
        <w:rPr>
          <w:rFonts w:cs="Arial"/>
        </w:rPr>
        <w:t>A</w:t>
      </w:r>
      <w:r w:rsidR="002875D8" w:rsidRPr="009648D5">
        <w:rPr>
          <w:rFonts w:ascii="Calibri" w:hAnsi="Calibri" w:cs="Calibri"/>
        </w:rPr>
        <w:t> </w:t>
      </w:r>
      <w:r w:rsidR="0051417A">
        <w:rPr>
          <w:rFonts w:cs="Arial"/>
        </w:rPr>
        <w:t>Strasbourg,</w:t>
      </w:r>
      <w:r w:rsidR="002875D8" w:rsidRPr="009648D5">
        <w:rPr>
          <w:rFonts w:cs="Arial"/>
        </w:rPr>
        <w:t xml:space="preserve"> le </w:t>
      </w:r>
    </w:p>
    <w:p w14:paraId="13BC542D" w14:textId="77777777" w:rsidR="002875D8" w:rsidRPr="009648D5" w:rsidRDefault="002875D8">
      <w:pPr>
        <w:tabs>
          <w:tab w:val="left" w:pos="851"/>
        </w:tabs>
      </w:pPr>
    </w:p>
    <w:p w14:paraId="3AF5EE42" w14:textId="77777777" w:rsidR="002875D8" w:rsidRPr="009648D5" w:rsidRDefault="002875D8">
      <w:pPr>
        <w:tabs>
          <w:tab w:val="left" w:pos="851"/>
        </w:tabs>
        <w:ind w:left="6804"/>
        <w:jc w:val="both"/>
      </w:pPr>
      <w:r w:rsidRPr="009648D5">
        <w:rPr>
          <w:rFonts w:cs="Arial"/>
        </w:rPr>
        <w:t>Signature</w:t>
      </w:r>
    </w:p>
    <w:p w14:paraId="07C21E64" w14:textId="77777777" w:rsidR="002875D8" w:rsidRPr="009648D5" w:rsidRDefault="002875D8" w:rsidP="006D43ED"/>
    <w:p w14:paraId="3D148F96" w14:textId="77777777" w:rsidR="002875D8" w:rsidRPr="009648D5" w:rsidRDefault="002875D8">
      <w:pPr>
        <w:tabs>
          <w:tab w:val="left" w:pos="851"/>
        </w:tabs>
        <w:jc w:val="both"/>
      </w:pPr>
    </w:p>
    <w:p w14:paraId="58D53C3E" w14:textId="77777777" w:rsidR="002875D8" w:rsidRDefault="002875D8">
      <w:pPr>
        <w:tabs>
          <w:tab w:val="left" w:pos="851"/>
        </w:tabs>
        <w:jc w:val="both"/>
      </w:pPr>
    </w:p>
    <w:p w14:paraId="0774ECB2" w14:textId="1DFB63C8" w:rsidR="002875D8" w:rsidRDefault="002875D8">
      <w:pPr>
        <w:tabs>
          <w:tab w:val="left" w:pos="851"/>
          <w:tab w:val="left" w:pos="3402"/>
        </w:tabs>
        <w:spacing w:before="120" w:after="120"/>
        <w:jc w:val="both"/>
      </w:pPr>
    </w:p>
    <w:p w14:paraId="502FAC0C" w14:textId="735EBE2A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9C13B14" w14:textId="4841EBBF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3A1A00B6" w14:textId="0BEF35B0" w:rsidR="00703277" w:rsidRPr="00DB4C0C" w:rsidRDefault="00703277" w:rsidP="00DB4C0C">
      <w:pPr>
        <w:jc w:val="center"/>
        <w:rPr>
          <w:u w:val="single"/>
        </w:rPr>
      </w:pPr>
      <w:r w:rsidRPr="00DB4C0C">
        <w:rPr>
          <w:u w:val="single"/>
        </w:rPr>
        <w:t>La notification est réalisée par le biais de la messagerie du profil d’acheteur PLACE.</w:t>
      </w:r>
    </w:p>
    <w:sectPr w:rsidR="00703277" w:rsidRPr="00DB4C0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F8FC" w14:textId="77777777" w:rsidR="00901978" w:rsidRDefault="00901978">
      <w:r>
        <w:separator/>
      </w:r>
    </w:p>
  </w:endnote>
  <w:endnote w:type="continuationSeparator" w:id="0">
    <w:p w14:paraId="1639F8AD" w14:textId="77777777" w:rsidR="00901978" w:rsidRDefault="0090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6"/>
      <w:gridCol w:w="567"/>
      <w:gridCol w:w="165"/>
      <w:gridCol w:w="544"/>
    </w:tblGrid>
    <w:tr w:rsidR="002875D8" w14:paraId="6A177A6E" w14:textId="77777777" w:rsidTr="00324BF6">
      <w:trPr>
        <w:tblHeader/>
      </w:trPr>
      <w:tc>
        <w:tcPr>
          <w:tcW w:w="1560" w:type="dxa"/>
          <w:shd w:val="clear" w:color="auto" w:fill="66CCFF"/>
        </w:tcPr>
        <w:p w14:paraId="7D434563" w14:textId="531B57D4" w:rsidR="002875D8" w:rsidRDefault="00324BF6" w:rsidP="00324BF6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4" w:type="dxa"/>
          <w:shd w:val="clear" w:color="auto" w:fill="66CCFF"/>
        </w:tcPr>
        <w:p w14:paraId="18C9E7C5" w14:textId="5ED3AF2A" w:rsidR="002875D8" w:rsidRDefault="00DB4C0C" w:rsidP="00DB4C0C">
          <w:pPr>
            <w:jc w:val="center"/>
          </w:pPr>
          <w:r>
            <w:rPr>
              <w:rFonts w:ascii="Arial" w:hAnsi="Arial" w:cs="Arial"/>
              <w:b/>
              <w:i/>
            </w:rPr>
            <w:t>2025_PFRAGE_4D_AE</w:t>
          </w:r>
        </w:p>
      </w:tc>
      <w:tc>
        <w:tcPr>
          <w:tcW w:w="896" w:type="dxa"/>
          <w:shd w:val="clear" w:color="auto" w:fill="66CCFF"/>
        </w:tcPr>
        <w:p w14:paraId="14CD2D56" w14:textId="77777777" w:rsidR="002875D8" w:rsidRDefault="002875D8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E50FBA2" w14:textId="6DF3FF43" w:rsidR="002875D8" w:rsidRDefault="002875D8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A23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3D242F4" w14:textId="77777777" w:rsidR="002875D8" w:rsidRDefault="002875D8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45F60F5" w14:textId="1522FD8F" w:rsidR="002875D8" w:rsidRDefault="002875D8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A23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1C0CF97" w14:textId="77777777" w:rsidR="002875D8" w:rsidRDefault="002875D8"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69625" w14:textId="77777777" w:rsidR="00901978" w:rsidRDefault="00901978">
      <w:r>
        <w:separator/>
      </w:r>
    </w:p>
  </w:footnote>
  <w:footnote w:type="continuationSeparator" w:id="0">
    <w:p w14:paraId="12D60A8E" w14:textId="77777777" w:rsidR="00901978" w:rsidRDefault="00901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D4C3CB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4" w15:restartNumberingAfterBreak="0">
    <w:nsid w:val="0D2E4AE3"/>
    <w:multiLevelType w:val="multilevel"/>
    <w:tmpl w:val="3EC8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550C"/>
    <w:multiLevelType w:val="hybridMultilevel"/>
    <w:tmpl w:val="5B6CD4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D3E8C"/>
    <w:multiLevelType w:val="hybridMultilevel"/>
    <w:tmpl w:val="6D92155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010C7"/>
    <w:multiLevelType w:val="hybridMultilevel"/>
    <w:tmpl w:val="DB341676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70CC7"/>
    <w:multiLevelType w:val="hybridMultilevel"/>
    <w:tmpl w:val="B7885D18"/>
    <w:lvl w:ilvl="0" w:tplc="8ECC927A">
      <w:start w:val="280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3A42BF"/>
    <w:multiLevelType w:val="hybridMultilevel"/>
    <w:tmpl w:val="D38C604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5822B6"/>
    <w:multiLevelType w:val="hybridMultilevel"/>
    <w:tmpl w:val="7378432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D64F28"/>
    <w:multiLevelType w:val="multilevel"/>
    <w:tmpl w:val="12EE80BC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A5E0A"/>
    <w:multiLevelType w:val="hybridMultilevel"/>
    <w:tmpl w:val="B4A4AF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90047E"/>
    <w:multiLevelType w:val="hybridMultilevel"/>
    <w:tmpl w:val="203888F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430FFC"/>
    <w:multiLevelType w:val="hybridMultilevel"/>
    <w:tmpl w:val="C33EC324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314381"/>
    <w:multiLevelType w:val="hybridMultilevel"/>
    <w:tmpl w:val="FE3E207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9C4002"/>
    <w:multiLevelType w:val="hybridMultilevel"/>
    <w:tmpl w:val="69C4EFF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2D3063"/>
    <w:multiLevelType w:val="hybridMultilevel"/>
    <w:tmpl w:val="27A41204"/>
    <w:lvl w:ilvl="0" w:tplc="8ECC927A">
      <w:start w:val="280"/>
      <w:numFmt w:val="bullet"/>
      <w:lvlText w:val="-"/>
      <w:lvlJc w:val="left"/>
      <w:pPr>
        <w:ind w:left="-1244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-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</w:abstractNum>
  <w:abstractNum w:abstractNumId="18" w15:restartNumberingAfterBreak="0">
    <w:nsid w:val="793E0FCF"/>
    <w:multiLevelType w:val="hybridMultilevel"/>
    <w:tmpl w:val="3D9018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10"/>
  </w:num>
  <w:num w:numId="7">
    <w:abstractNumId w:val="16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 w:numId="12">
    <w:abstractNumId w:val="13"/>
  </w:num>
  <w:num w:numId="13">
    <w:abstractNumId w:val="18"/>
  </w:num>
  <w:num w:numId="14">
    <w:abstractNumId w:val="14"/>
  </w:num>
  <w:num w:numId="15">
    <w:abstractNumId w:val="5"/>
  </w:num>
  <w:num w:numId="16">
    <w:abstractNumId w:val="15"/>
  </w:num>
  <w:num w:numId="17">
    <w:abstractNumId w:val="9"/>
  </w:num>
  <w:num w:numId="18">
    <w:abstractNumId w:val="12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DA"/>
    <w:rsid w:val="0002082D"/>
    <w:rsid w:val="0004628E"/>
    <w:rsid w:val="000564D7"/>
    <w:rsid w:val="00091C4C"/>
    <w:rsid w:val="000A3BBB"/>
    <w:rsid w:val="00131DE4"/>
    <w:rsid w:val="00147BDA"/>
    <w:rsid w:val="00167174"/>
    <w:rsid w:val="00175B1C"/>
    <w:rsid w:val="001F0BC9"/>
    <w:rsid w:val="0022020F"/>
    <w:rsid w:val="00247251"/>
    <w:rsid w:val="00284104"/>
    <w:rsid w:val="00286600"/>
    <w:rsid w:val="002875D8"/>
    <w:rsid w:val="00324BF6"/>
    <w:rsid w:val="003320D0"/>
    <w:rsid w:val="0035628A"/>
    <w:rsid w:val="00380735"/>
    <w:rsid w:val="003B74F0"/>
    <w:rsid w:val="003F5497"/>
    <w:rsid w:val="004148D0"/>
    <w:rsid w:val="00451EAD"/>
    <w:rsid w:val="00462A9D"/>
    <w:rsid w:val="00467B93"/>
    <w:rsid w:val="00485FE7"/>
    <w:rsid w:val="004C23F8"/>
    <w:rsid w:val="004E2045"/>
    <w:rsid w:val="004E5069"/>
    <w:rsid w:val="004F1130"/>
    <w:rsid w:val="0051417A"/>
    <w:rsid w:val="005232B4"/>
    <w:rsid w:val="0052745D"/>
    <w:rsid w:val="00562517"/>
    <w:rsid w:val="005A610A"/>
    <w:rsid w:val="00620759"/>
    <w:rsid w:val="006515E9"/>
    <w:rsid w:val="00664667"/>
    <w:rsid w:val="00683B95"/>
    <w:rsid w:val="006B2D8C"/>
    <w:rsid w:val="006D43ED"/>
    <w:rsid w:val="00703277"/>
    <w:rsid w:val="0075258E"/>
    <w:rsid w:val="008112E6"/>
    <w:rsid w:val="00870B63"/>
    <w:rsid w:val="00870F59"/>
    <w:rsid w:val="008B0E4F"/>
    <w:rsid w:val="00901978"/>
    <w:rsid w:val="009419D9"/>
    <w:rsid w:val="009648D5"/>
    <w:rsid w:val="009673A1"/>
    <w:rsid w:val="009861B3"/>
    <w:rsid w:val="009A5365"/>
    <w:rsid w:val="009D6EBB"/>
    <w:rsid w:val="00A319FB"/>
    <w:rsid w:val="00A3515E"/>
    <w:rsid w:val="00A57A47"/>
    <w:rsid w:val="00A70DFD"/>
    <w:rsid w:val="00AB1445"/>
    <w:rsid w:val="00AC425D"/>
    <w:rsid w:val="00AC5FA2"/>
    <w:rsid w:val="00B019AA"/>
    <w:rsid w:val="00B374A0"/>
    <w:rsid w:val="00BB1309"/>
    <w:rsid w:val="00BE4FC0"/>
    <w:rsid w:val="00C45643"/>
    <w:rsid w:val="00C61B05"/>
    <w:rsid w:val="00CD0FE5"/>
    <w:rsid w:val="00CE6C08"/>
    <w:rsid w:val="00D02D22"/>
    <w:rsid w:val="00DA2352"/>
    <w:rsid w:val="00DB4C0C"/>
    <w:rsid w:val="00DF67C5"/>
    <w:rsid w:val="00E810D8"/>
    <w:rsid w:val="00E953E9"/>
    <w:rsid w:val="00F23FE0"/>
    <w:rsid w:val="00F47989"/>
    <w:rsid w:val="00F57BEE"/>
    <w:rsid w:val="00F95A0A"/>
    <w:rsid w:val="00FB1424"/>
    <w:rsid w:val="00FE067A"/>
    <w:rsid w:val="00F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3D597E"/>
  <w15:chartTrackingRefBased/>
  <w15:docId w15:val="{2B3AB30D-F742-46FF-BC9C-36F88044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8C"/>
    <w:pPr>
      <w:suppressAutoHyphens/>
    </w:pPr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F113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F113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4F1130"/>
    <w:rPr>
      <w:rFonts w:ascii="Marianne" w:hAnsi="Marianne" w:cs="Univers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04628E"/>
    <w:rPr>
      <w:color w:val="954F72" w:themeColor="followedHyperlink"/>
      <w:u w:val="single"/>
    </w:rPr>
  </w:style>
  <w:style w:type="paragraph" w:customStyle="1" w:styleId="Contenudecadre">
    <w:name w:val="Contenu de cadre"/>
    <w:basedOn w:val="Normal"/>
    <w:rsid w:val="00462A9D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B374A0"/>
    <w:rPr>
      <w:rFonts w:ascii="Arial" w:hAnsi="Arial" w:cs="Arial"/>
      <w:i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jorf/id/JORFTEXT00004331034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196</TotalTime>
  <Pages>4</Pages>
  <Words>1062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6895</CharactersWithSpaces>
  <SharedDoc>false</SharedDoc>
  <HLinks>
    <vt:vector size="30" baseType="variant">
      <vt:variant>
        <vt:i4>7602259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262194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3932231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https://www.economie.gouv.fr/files/files/directions_services/daj/marches_publics/formulaires/ATTRI/notices_attri/notice-attri1-2019.pdf?v=1693919226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SCHMITT Laura</cp:lastModifiedBy>
  <cp:revision>45</cp:revision>
  <cp:lastPrinted>1899-12-31T23:00:00Z</cp:lastPrinted>
  <dcterms:created xsi:type="dcterms:W3CDTF">2023-10-30T09:16:00Z</dcterms:created>
  <dcterms:modified xsi:type="dcterms:W3CDTF">2025-07-22T14:34:00Z</dcterms:modified>
</cp:coreProperties>
</file>