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9858E4">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C5548F" w:rsidRPr="00C5548F" w:rsidRDefault="00C5548F" w:rsidP="00C5548F">
      <w:pPr>
        <w:rPr>
          <w:rFonts w:ascii="Arial" w:hAnsi="Arial" w:cs="Arial"/>
          <w:b/>
          <w:bCs/>
        </w:rPr>
      </w:pPr>
      <w:r w:rsidRPr="00C5548F">
        <w:rPr>
          <w:rFonts w:ascii="Arial" w:hAnsi="Arial" w:cs="Arial"/>
          <w:b/>
          <w:bCs/>
        </w:rPr>
        <w:t>Centre Hospitalier Universitaire de Poitiers,</w:t>
      </w:r>
    </w:p>
    <w:p w:rsidR="00C5548F" w:rsidRPr="00C5548F" w:rsidRDefault="00C5548F" w:rsidP="00C5548F">
      <w:pPr>
        <w:rPr>
          <w:rFonts w:ascii="Arial" w:hAnsi="Arial" w:cs="Arial"/>
          <w:b/>
          <w:bCs/>
        </w:rPr>
      </w:pPr>
      <w:r w:rsidRPr="00C5548F">
        <w:rPr>
          <w:rFonts w:ascii="Arial" w:hAnsi="Arial" w:cs="Arial"/>
          <w:b/>
          <w:bCs/>
        </w:rPr>
        <w:t>GHT de la Vienne</w:t>
      </w:r>
    </w:p>
    <w:p w:rsidR="00C5548F" w:rsidRPr="00C5548F" w:rsidRDefault="00C5548F" w:rsidP="00C5548F">
      <w:pPr>
        <w:rPr>
          <w:rFonts w:ascii="Arial" w:hAnsi="Arial" w:cs="Arial"/>
          <w:b/>
          <w:bCs/>
        </w:rPr>
      </w:pPr>
      <w:r w:rsidRPr="00C5548F">
        <w:rPr>
          <w:rFonts w:ascii="Arial" w:hAnsi="Arial" w:cs="Arial"/>
          <w:b/>
          <w:bCs/>
        </w:rPr>
        <w:t xml:space="preserve">2 rue de la </w:t>
      </w:r>
      <w:proofErr w:type="spellStart"/>
      <w:r w:rsidRPr="00C5548F">
        <w:rPr>
          <w:rFonts w:ascii="Arial" w:hAnsi="Arial" w:cs="Arial"/>
          <w:b/>
          <w:bCs/>
        </w:rPr>
        <w:t>Milétrie</w:t>
      </w:r>
      <w:proofErr w:type="spellEnd"/>
      <w:r w:rsidRPr="00C5548F">
        <w:rPr>
          <w:rFonts w:ascii="Arial" w:hAnsi="Arial" w:cs="Arial"/>
          <w:b/>
          <w:bCs/>
        </w:rPr>
        <w:t xml:space="preserve"> - CS 90577</w:t>
      </w:r>
    </w:p>
    <w:p w:rsidR="009A394A" w:rsidRDefault="00C5548F" w:rsidP="00C5548F">
      <w:pPr>
        <w:rPr>
          <w:rFonts w:ascii="Arial" w:hAnsi="Arial" w:cs="Arial"/>
          <w:b/>
          <w:bCs/>
        </w:rPr>
      </w:pPr>
      <w:r w:rsidRPr="00C5548F">
        <w:rPr>
          <w:rFonts w:ascii="Arial" w:hAnsi="Arial" w:cs="Arial"/>
          <w:b/>
          <w:bCs/>
        </w:rPr>
        <w:t>86021 Poitiers cedex</w:t>
      </w:r>
    </w:p>
    <w:p w:rsidR="009A394A" w:rsidRDefault="009A394A">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472B25" w:rsidRDefault="00472B25">
      <w:pPr>
        <w:rPr>
          <w:rFonts w:ascii="Arial" w:hAnsi="Arial" w:cs="Arial"/>
          <w:bCs/>
        </w:rPr>
      </w:pPr>
    </w:p>
    <w:p w:rsidR="00472B25" w:rsidRDefault="00B73196" w:rsidP="00495D6C">
      <w:pPr>
        <w:jc w:val="center"/>
        <w:rPr>
          <w:rFonts w:ascii="Arial" w:hAnsi="Arial" w:cs="Arial"/>
          <w:bCs/>
        </w:rPr>
      </w:pPr>
      <w:bookmarkStart w:id="0" w:name="_GoBack"/>
      <w:r w:rsidRPr="00B73196">
        <w:rPr>
          <w:rFonts w:ascii="Arial" w:hAnsi="Arial" w:cs="Arial"/>
          <w:b/>
          <w:bCs/>
        </w:rPr>
        <w:t xml:space="preserve">Acquisition d’un laser </w:t>
      </w:r>
      <w:proofErr w:type="spellStart"/>
      <w:r w:rsidRPr="00B73196">
        <w:rPr>
          <w:rFonts w:ascii="Arial" w:hAnsi="Arial" w:cs="Arial"/>
          <w:b/>
          <w:bCs/>
        </w:rPr>
        <w:t>endoveineux</w:t>
      </w:r>
      <w:proofErr w:type="spellEnd"/>
      <w:r w:rsidRPr="00B73196">
        <w:rPr>
          <w:rFonts w:ascii="Arial" w:hAnsi="Arial" w:cs="Arial"/>
          <w:b/>
          <w:bCs/>
        </w:rPr>
        <w:t xml:space="preserve"> pour le traitement des varices, consommables et services associés pour le CHU de Poitiers</w:t>
      </w:r>
    </w:p>
    <w:bookmarkEnd w:id="0"/>
    <w:p w:rsidR="00472B25" w:rsidRDefault="00472B25">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95D6C">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95D6C">
        <w:fldChar w:fldCharType="separate"/>
      </w:r>
      <w:r>
        <w:fldChar w:fldCharType="end"/>
      </w:r>
      <w:r>
        <w:rPr>
          <w:rFonts w:ascii="Arial" w:hAnsi="Arial" w:cs="Arial"/>
          <w:bCs/>
        </w:rPr>
        <w:t xml:space="preserve"> </w:t>
      </w:r>
      <w:r>
        <w:rPr>
          <w:rFonts w:ascii="Arial" w:hAnsi="Arial" w:cs="Arial"/>
        </w:rPr>
        <w:t>Non.</w:t>
      </w:r>
    </w:p>
    <w:p w:rsidR="00664DE4" w:rsidRDefault="00664DE4">
      <w:pPr>
        <w:jc w:val="both"/>
        <w:rPr>
          <w:rFonts w:ascii="Arial" w:hAnsi="Arial" w:cs="Arial"/>
          <w:b/>
          <w:bCs/>
          <w:sz w:val="22"/>
          <w:szCs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95D6C">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lastRenderedPageBreak/>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95D6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95D6C">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95D6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95D6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4DE4" w:rsidP="00171BF1">
      <w:pPr>
        <w:ind w:left="284"/>
        <w:jc w:val="both"/>
        <w:rPr>
          <w:rFonts w:ascii="Arial" w:hAnsi="Arial" w:cs="Arial"/>
          <w:sz w:val="16"/>
        </w:rPr>
      </w:pPr>
      <w:r>
        <w:rPr>
          <w:rFonts w:ascii="Arial" w:hAnsi="Arial" w:cs="Arial"/>
          <w:sz w:val="16"/>
        </w:rPr>
        <w:br w:type="page"/>
      </w: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95D6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lastRenderedPageBreak/>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rsidP="00AB0F0D">
      <w:pPr>
        <w:tabs>
          <w:tab w:val="left" w:pos="426"/>
        </w:tabs>
        <w:jc w:val="center"/>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8E4" w:rsidRDefault="009858E4">
      <w:r>
        <w:separator/>
      </w:r>
    </w:p>
  </w:endnote>
  <w:endnote w:type="continuationSeparator" w:id="0">
    <w:p w:rsidR="009858E4" w:rsidRDefault="00985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w:t>
          </w:r>
          <w:r w:rsidR="00B73196">
            <w:rPr>
              <w:rFonts w:ascii="Arial" w:hAnsi="Arial" w:cs="Arial"/>
              <w:b/>
              <w:i/>
              <w:iCs/>
            </w:rPr>
            <w:t>25S</w:t>
          </w:r>
          <w:r w:rsidR="0035534A">
            <w:rPr>
              <w:rFonts w:ascii="Arial" w:hAnsi="Arial" w:cs="Arial"/>
              <w:b/>
              <w:i/>
              <w:iCs/>
            </w:rPr>
            <w:t>102</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0F0D">
            <w:rPr>
              <w:rStyle w:val="Numrodepage"/>
              <w:rFonts w:cs="Arial"/>
              <w:b/>
              <w:noProof/>
            </w:rPr>
            <w:t>3</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0F0D">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8E4" w:rsidRDefault="009858E4">
      <w:r>
        <w:separator/>
      </w:r>
    </w:p>
  </w:footnote>
  <w:footnote w:type="continuationSeparator" w:id="0">
    <w:p w:rsidR="009858E4" w:rsidRDefault="009858E4">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62523"/>
    <w:rsid w:val="002871EE"/>
    <w:rsid w:val="002A37D3"/>
    <w:rsid w:val="002B54BB"/>
    <w:rsid w:val="002C1767"/>
    <w:rsid w:val="002D13A0"/>
    <w:rsid w:val="002F1469"/>
    <w:rsid w:val="003024CC"/>
    <w:rsid w:val="00310F9B"/>
    <w:rsid w:val="00312505"/>
    <w:rsid w:val="00331DDB"/>
    <w:rsid w:val="00340F85"/>
    <w:rsid w:val="0035534A"/>
    <w:rsid w:val="0037699D"/>
    <w:rsid w:val="003C025D"/>
    <w:rsid w:val="003C4A1B"/>
    <w:rsid w:val="003C619F"/>
    <w:rsid w:val="003D7667"/>
    <w:rsid w:val="003F2B90"/>
    <w:rsid w:val="00411396"/>
    <w:rsid w:val="00425B7A"/>
    <w:rsid w:val="00427375"/>
    <w:rsid w:val="004574D2"/>
    <w:rsid w:val="00472B25"/>
    <w:rsid w:val="00483E5B"/>
    <w:rsid w:val="00495D6C"/>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64DE4"/>
    <w:rsid w:val="00674F75"/>
    <w:rsid w:val="00685900"/>
    <w:rsid w:val="00696240"/>
    <w:rsid w:val="006A340F"/>
    <w:rsid w:val="006A5F71"/>
    <w:rsid w:val="006A7983"/>
    <w:rsid w:val="006B4DD2"/>
    <w:rsid w:val="006C6E7F"/>
    <w:rsid w:val="006E1AAB"/>
    <w:rsid w:val="006E22A4"/>
    <w:rsid w:val="006E2F47"/>
    <w:rsid w:val="006E6210"/>
    <w:rsid w:val="006F6740"/>
    <w:rsid w:val="00717070"/>
    <w:rsid w:val="007314F1"/>
    <w:rsid w:val="00741ECB"/>
    <w:rsid w:val="00755416"/>
    <w:rsid w:val="00764264"/>
    <w:rsid w:val="00787E55"/>
    <w:rsid w:val="007A7713"/>
    <w:rsid w:val="007B4FB2"/>
    <w:rsid w:val="007C0A0D"/>
    <w:rsid w:val="007F7610"/>
    <w:rsid w:val="00815797"/>
    <w:rsid w:val="00826CBB"/>
    <w:rsid w:val="00827FD0"/>
    <w:rsid w:val="00833F59"/>
    <w:rsid w:val="00854E10"/>
    <w:rsid w:val="00866311"/>
    <w:rsid w:val="00872C42"/>
    <w:rsid w:val="00887F8C"/>
    <w:rsid w:val="008A3707"/>
    <w:rsid w:val="008B524D"/>
    <w:rsid w:val="008C2177"/>
    <w:rsid w:val="008D2EFB"/>
    <w:rsid w:val="009051AC"/>
    <w:rsid w:val="0090530B"/>
    <w:rsid w:val="00906660"/>
    <w:rsid w:val="00912339"/>
    <w:rsid w:val="0094174C"/>
    <w:rsid w:val="009858E4"/>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63E"/>
    <w:rsid w:val="00AA372E"/>
    <w:rsid w:val="00AB0F0D"/>
    <w:rsid w:val="00AE632A"/>
    <w:rsid w:val="00B73196"/>
    <w:rsid w:val="00B80B6A"/>
    <w:rsid w:val="00BA7752"/>
    <w:rsid w:val="00BB7109"/>
    <w:rsid w:val="00BD1236"/>
    <w:rsid w:val="00C00E04"/>
    <w:rsid w:val="00C05C6A"/>
    <w:rsid w:val="00C07A1D"/>
    <w:rsid w:val="00C10C87"/>
    <w:rsid w:val="00C279F4"/>
    <w:rsid w:val="00C301F0"/>
    <w:rsid w:val="00C5548F"/>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927E5"/>
    <w:rsid w:val="00DA0E8D"/>
    <w:rsid w:val="00DA5F03"/>
    <w:rsid w:val="00DC3F69"/>
    <w:rsid w:val="00DD3915"/>
    <w:rsid w:val="00E10A15"/>
    <w:rsid w:val="00E205DA"/>
    <w:rsid w:val="00E50B22"/>
    <w:rsid w:val="00E55448"/>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4DB2FF7-BED3-45F5-A6AB-4CA66FA5C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97743864">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55D04-2314-4250-B697-5278640E7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3643</Words>
  <Characters>20042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23638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NDIONE Jean Joseph</cp:lastModifiedBy>
  <cp:revision>4</cp:revision>
  <cp:lastPrinted>2019-04-05T13:39:00Z</cp:lastPrinted>
  <dcterms:created xsi:type="dcterms:W3CDTF">2025-06-30T08:38:00Z</dcterms:created>
  <dcterms:modified xsi:type="dcterms:W3CDTF">2025-07-09T14:25:00Z</dcterms:modified>
</cp:coreProperties>
</file>