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091FB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14652" w:rsidRPr="00414652" w:rsidRDefault="00414652" w:rsidP="00414652">
      <w:pPr>
        <w:rPr>
          <w:rFonts w:ascii="Arial" w:hAnsi="Arial" w:cs="Arial"/>
          <w:bCs/>
        </w:rPr>
      </w:pPr>
      <w:r w:rsidRPr="00414652">
        <w:rPr>
          <w:rFonts w:ascii="Arial" w:hAnsi="Arial" w:cs="Arial"/>
          <w:bCs/>
        </w:rPr>
        <w:t>Centre National de la Recherche Scientifique</w:t>
      </w:r>
    </w:p>
    <w:p w:rsidR="00414652" w:rsidRPr="00414652" w:rsidRDefault="00414652" w:rsidP="00414652">
      <w:pPr>
        <w:rPr>
          <w:rFonts w:ascii="Arial" w:hAnsi="Arial" w:cs="Arial"/>
          <w:bCs/>
        </w:rPr>
      </w:pPr>
      <w:r w:rsidRPr="00414652">
        <w:rPr>
          <w:rFonts w:ascii="Arial" w:hAnsi="Arial" w:cs="Arial"/>
          <w:bCs/>
        </w:rPr>
        <w:t>Délégation Paris-Centre</w:t>
      </w:r>
    </w:p>
    <w:p w:rsidR="00414652" w:rsidRPr="00414652" w:rsidRDefault="00414652" w:rsidP="00414652">
      <w:pPr>
        <w:rPr>
          <w:rFonts w:ascii="Arial" w:hAnsi="Arial" w:cs="Arial"/>
          <w:bCs/>
        </w:rPr>
      </w:pPr>
      <w:r w:rsidRPr="00414652">
        <w:rPr>
          <w:rFonts w:ascii="Arial" w:hAnsi="Arial" w:cs="Arial"/>
          <w:bCs/>
        </w:rPr>
        <w:t>16 rue Pierre et Marie Curie 75005 Paris</w:t>
      </w:r>
    </w:p>
    <w:p w:rsidR="00414652" w:rsidRPr="00414652" w:rsidRDefault="00414652" w:rsidP="00414652">
      <w:pPr>
        <w:rPr>
          <w:rFonts w:ascii="Arial" w:hAnsi="Arial" w:cs="Arial"/>
          <w:bCs/>
        </w:rPr>
      </w:pPr>
      <w:r w:rsidRPr="00414652">
        <w:rPr>
          <w:rFonts w:ascii="Arial" w:hAnsi="Arial" w:cs="Arial"/>
          <w:bCs/>
        </w:rPr>
        <w:t xml:space="preserve">N° SIRET : 180 089 013 03282 </w:t>
      </w:r>
    </w:p>
    <w:p w:rsidR="00414652" w:rsidRPr="00414652" w:rsidRDefault="00414652" w:rsidP="00414652">
      <w:pPr>
        <w:rPr>
          <w:rFonts w:ascii="Arial" w:hAnsi="Arial" w:cs="Arial"/>
          <w:bCs/>
        </w:rPr>
      </w:pPr>
      <w:r w:rsidRPr="00414652">
        <w:rPr>
          <w:rFonts w:ascii="Arial" w:hAnsi="Arial" w:cs="Arial"/>
          <w:bCs/>
        </w:rPr>
        <w:t>CODE APE : 732Z</w:t>
      </w:r>
    </w:p>
    <w:p w:rsidR="009A394A" w:rsidRPr="00414652" w:rsidRDefault="00414652" w:rsidP="00414652">
      <w:pPr>
        <w:rPr>
          <w:rFonts w:ascii="Arial" w:hAnsi="Arial" w:cs="Arial"/>
          <w:bCs/>
        </w:rPr>
      </w:pPr>
      <w:r w:rsidRPr="00414652">
        <w:rPr>
          <w:rFonts w:ascii="Arial" w:hAnsi="Arial" w:cs="Arial"/>
          <w:bCs/>
        </w:rPr>
        <w:t>N° T.V.A. INTRACOMMUNAUTAIRE (VAT) : FR 40 180 089 013</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7109D7">
      <w:pPr>
        <w:rPr>
          <w:rFonts w:ascii="Arial" w:hAnsi="Arial" w:cs="Arial"/>
          <w:bCs/>
          <w:sz w:val="16"/>
          <w:szCs w:val="16"/>
        </w:rPr>
      </w:pPr>
      <w:r>
        <w:rPr>
          <w:rFonts w:ascii="Arial" w:hAnsi="Arial" w:cs="Arial"/>
          <w:bCs/>
          <w:sz w:val="16"/>
          <w:szCs w:val="16"/>
        </w:rPr>
        <w:t>.</w:t>
      </w:r>
    </w:p>
    <w:p w:rsidR="006F6963" w:rsidRDefault="006F6963" w:rsidP="006F6963">
      <w:pPr>
        <w:rPr>
          <w:rFonts w:ascii="Arial" w:hAnsi="Arial" w:cs="Arial"/>
          <w:b/>
          <w:bCs/>
        </w:rPr>
      </w:pPr>
      <w:r w:rsidRPr="001133B3">
        <w:rPr>
          <w:rFonts w:ascii="Arial" w:hAnsi="Arial" w:cs="Arial"/>
          <w:b/>
          <w:bCs/>
        </w:rPr>
        <w:t xml:space="preserve">Procédure n°2025_AOO_Spectromètre </w:t>
      </w:r>
      <w:proofErr w:type="spellStart"/>
      <w:r w:rsidRPr="001133B3">
        <w:rPr>
          <w:rFonts w:ascii="Arial" w:hAnsi="Arial" w:cs="Arial"/>
          <w:b/>
          <w:bCs/>
        </w:rPr>
        <w:t>IRMS_BioArch</w:t>
      </w:r>
      <w:proofErr w:type="spellEnd"/>
    </w:p>
    <w:p w:rsidR="006F6963" w:rsidRPr="001133B3" w:rsidRDefault="006F6963" w:rsidP="006F6963">
      <w:pPr>
        <w:rPr>
          <w:rFonts w:ascii="Arial" w:hAnsi="Arial" w:cs="Arial"/>
          <w:b/>
          <w:bCs/>
        </w:rPr>
      </w:pPr>
    </w:p>
    <w:p w:rsidR="006F6963" w:rsidRPr="001133B3" w:rsidRDefault="006F6963" w:rsidP="006F6963">
      <w:pPr>
        <w:rPr>
          <w:rFonts w:ascii="Arial" w:hAnsi="Arial" w:cs="Arial"/>
          <w:b/>
          <w:bCs/>
        </w:rPr>
      </w:pPr>
      <w:r w:rsidRPr="001133B3">
        <w:rPr>
          <w:rFonts w:ascii="Arial" w:hAnsi="Arial" w:cs="Arial"/>
          <w:b/>
          <w:bCs/>
        </w:rPr>
        <w:t xml:space="preserve">Acquisition, livraison, et mise en service d’un spectromètre de masse isotopique couplé à un système préparateur de carbonates pour le compte de l’UMR7209 </w:t>
      </w:r>
      <w:proofErr w:type="spellStart"/>
      <w:r w:rsidRPr="001133B3">
        <w:rPr>
          <w:rFonts w:ascii="Arial" w:hAnsi="Arial" w:cs="Arial"/>
          <w:b/>
          <w:bCs/>
        </w:rPr>
        <w:t>Bioarchéologie</w:t>
      </w:r>
      <w:proofErr w:type="spellEnd"/>
      <w:r w:rsidRPr="001133B3">
        <w:rPr>
          <w:rFonts w:ascii="Arial" w:hAnsi="Arial" w:cs="Arial"/>
          <w:b/>
          <w:bCs/>
        </w:rPr>
        <w:t xml:space="preserve"> Interactions Sociétés Environnements (</w:t>
      </w:r>
      <w:proofErr w:type="spellStart"/>
      <w:r w:rsidRPr="001133B3">
        <w:rPr>
          <w:rFonts w:ascii="Arial" w:hAnsi="Arial" w:cs="Arial"/>
          <w:b/>
          <w:bCs/>
        </w:rPr>
        <w:t>BioArch</w:t>
      </w:r>
      <w:proofErr w:type="spellEnd"/>
      <w:r w:rsidRPr="001133B3">
        <w:rPr>
          <w:rFonts w:ascii="Arial" w:hAnsi="Arial" w:cs="Arial"/>
          <w:b/>
          <w:bCs/>
        </w:rPr>
        <w:t>)</w:t>
      </w:r>
    </w:p>
    <w:p w:rsidR="009A394A" w:rsidRDefault="009A394A">
      <w:pPr>
        <w:jc w:val="both"/>
        <w:rPr>
          <w:rFonts w:ascii="Arial" w:hAnsi="Arial" w:cs="Arial"/>
          <w:bCs/>
        </w:rPr>
      </w:pPr>
      <w:bookmarkStart w:id="0" w:name="_GoBack"/>
      <w:bookmarkEnd w:id="0"/>
    </w:p>
    <w:p w:rsidR="009A394A" w:rsidRDefault="009A394A">
      <w:pPr>
        <w:jc w:val="both"/>
        <w:rPr>
          <w:rFonts w:ascii="Arial" w:hAnsi="Arial" w:cs="Arial"/>
          <w:bCs/>
        </w:rPr>
      </w:pPr>
    </w:p>
    <w:p w:rsidR="00580B7C" w:rsidRDefault="00580B7C">
      <w:pPr>
        <w:jc w:val="both"/>
        <w:rPr>
          <w:rFonts w:ascii="Arial" w:hAnsi="Arial" w:cs="Arial"/>
          <w:bCs/>
        </w:rPr>
      </w:pPr>
    </w:p>
    <w:p w:rsidR="00580B7C" w:rsidRDefault="00580B7C">
      <w:pPr>
        <w:jc w:val="both"/>
        <w:rPr>
          <w:rFonts w:ascii="Arial" w:hAnsi="Arial" w:cs="Arial"/>
          <w:bCs/>
        </w:rPr>
      </w:pPr>
    </w:p>
    <w:p w:rsidR="00580B7C" w:rsidRDefault="00580B7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6963">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6963">
        <w:fldChar w:fldCharType="separate"/>
      </w:r>
      <w:r>
        <w:fldChar w:fldCharType="end"/>
      </w:r>
      <w:r>
        <w:rPr>
          <w:rFonts w:ascii="Arial" w:hAnsi="Arial" w:cs="Arial"/>
          <w:bCs/>
        </w:rPr>
        <w:t xml:space="preserve"> </w:t>
      </w:r>
      <w:r>
        <w:rPr>
          <w:rFonts w:ascii="Arial" w:hAnsi="Arial" w:cs="Arial"/>
        </w:rPr>
        <w:t>Non.</w:t>
      </w:r>
    </w:p>
    <w:p w:rsidR="00414652" w:rsidRPr="00427375" w:rsidRDefault="0041465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F6963">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F696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F6963">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F696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6F696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F6963">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8761E2" w:rsidRDefault="008761E2">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B2203D" w:rsidRDefault="00B2203D" w:rsidP="00B2203D">
      <w:pPr>
        <w:ind w:left="284"/>
        <w:rPr>
          <w:rFonts w:ascii="Arial" w:hAnsi="Arial" w:cs="Arial"/>
          <w:sz w:val="16"/>
        </w:rPr>
      </w:pPr>
      <w:r>
        <w:rPr>
          <w:rFonts w:ascii="Arial" w:hAnsi="Arial" w:cs="Arial"/>
          <w:sz w:val="16"/>
        </w:rPr>
        <w:t>- Adresse internet :</w:t>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B2203D">
        <w:trPr>
          <w:trHeight w:val="1021"/>
        </w:trPr>
        <w:tc>
          <w:tcPr>
            <w:tcW w:w="832"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bottom w:val="single" w:sz="4" w:space="0" w:color="auto"/>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bottom w:val="single" w:sz="4" w:space="0" w:color="auto"/>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B2203D">
        <w:trPr>
          <w:trHeight w:val="1021"/>
        </w:trPr>
        <w:tc>
          <w:tcPr>
            <w:tcW w:w="832" w:type="dxa"/>
            <w:tcBorders>
              <w:top w:val="single" w:sz="4" w:space="0" w:color="auto"/>
              <w:left w:val="single" w:sz="4" w:space="0" w:color="auto"/>
              <w:bottom w:val="single" w:sz="4" w:space="0" w:color="auto"/>
              <w:right w:val="single" w:sz="4" w:space="0" w:color="auto"/>
            </w:tcBorders>
          </w:tcPr>
          <w:p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1B7" w:rsidRDefault="001441B7">
      <w:r>
        <w:separator/>
      </w:r>
    </w:p>
  </w:endnote>
  <w:endnote w:type="continuationSeparator" w:id="0">
    <w:p w:rsidR="001441B7" w:rsidRDefault="0014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414652" w:rsidRDefault="006F6963" w:rsidP="00B2203D">
          <w:pPr>
            <w:rPr>
              <w:rFonts w:ascii="Arial" w:hAnsi="Arial" w:cs="Arial"/>
              <w:b/>
              <w:bCs/>
              <w:sz w:val="18"/>
              <w:szCs w:val="18"/>
            </w:rPr>
          </w:pPr>
          <w:r w:rsidRPr="001133B3">
            <w:rPr>
              <w:rFonts w:ascii="Arial" w:hAnsi="Arial" w:cs="Arial"/>
              <w:b/>
              <w:bCs/>
            </w:rPr>
            <w:t xml:space="preserve">2025_AOO_Spectromètre </w:t>
          </w:r>
          <w:proofErr w:type="spellStart"/>
          <w:r w:rsidRPr="001133B3">
            <w:rPr>
              <w:rFonts w:ascii="Arial" w:hAnsi="Arial" w:cs="Arial"/>
              <w:b/>
              <w:bCs/>
            </w:rPr>
            <w:t>IRMS_BioArch</w:t>
          </w:r>
          <w:proofErr w:type="spellEnd"/>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9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1B7" w:rsidRDefault="001441B7">
      <w:r>
        <w:separator/>
      </w:r>
    </w:p>
  </w:footnote>
  <w:footnote w:type="continuationSeparator" w:id="0">
    <w:p w:rsidR="001441B7" w:rsidRDefault="001441B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092B"/>
    <w:rsid w:val="000625CC"/>
    <w:rsid w:val="00070490"/>
    <w:rsid w:val="00091FB2"/>
    <w:rsid w:val="00092585"/>
    <w:rsid w:val="000D4E2E"/>
    <w:rsid w:val="000E0EFF"/>
    <w:rsid w:val="000E3A79"/>
    <w:rsid w:val="000F3F78"/>
    <w:rsid w:val="001174DD"/>
    <w:rsid w:val="0013398C"/>
    <w:rsid w:val="001441B7"/>
    <w:rsid w:val="001535C7"/>
    <w:rsid w:val="00171BF1"/>
    <w:rsid w:val="00191902"/>
    <w:rsid w:val="00197753"/>
    <w:rsid w:val="001A1D05"/>
    <w:rsid w:val="001A5A4C"/>
    <w:rsid w:val="001C1FEF"/>
    <w:rsid w:val="001D25B2"/>
    <w:rsid w:val="001D58F2"/>
    <w:rsid w:val="001E68EF"/>
    <w:rsid w:val="001F35D5"/>
    <w:rsid w:val="00211E4B"/>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51DC"/>
    <w:rsid w:val="00411396"/>
    <w:rsid w:val="00414652"/>
    <w:rsid w:val="00425B7A"/>
    <w:rsid w:val="00427375"/>
    <w:rsid w:val="00472B25"/>
    <w:rsid w:val="00483E5B"/>
    <w:rsid w:val="004A6D4B"/>
    <w:rsid w:val="004A7F71"/>
    <w:rsid w:val="004C221B"/>
    <w:rsid w:val="004E403E"/>
    <w:rsid w:val="004F01EE"/>
    <w:rsid w:val="005036C5"/>
    <w:rsid w:val="00513F06"/>
    <w:rsid w:val="00516C8B"/>
    <w:rsid w:val="005254E3"/>
    <w:rsid w:val="00553297"/>
    <w:rsid w:val="00555AC1"/>
    <w:rsid w:val="0056052C"/>
    <w:rsid w:val="00580B7C"/>
    <w:rsid w:val="0059116B"/>
    <w:rsid w:val="005A325E"/>
    <w:rsid w:val="005A5386"/>
    <w:rsid w:val="005B4D8D"/>
    <w:rsid w:val="005C6314"/>
    <w:rsid w:val="005C765E"/>
    <w:rsid w:val="005D3750"/>
    <w:rsid w:val="005E6500"/>
    <w:rsid w:val="005E7DBB"/>
    <w:rsid w:val="005F4173"/>
    <w:rsid w:val="00614607"/>
    <w:rsid w:val="00614AE6"/>
    <w:rsid w:val="00620D5B"/>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6963"/>
    <w:rsid w:val="007109D7"/>
    <w:rsid w:val="00717070"/>
    <w:rsid w:val="007314F1"/>
    <w:rsid w:val="00741ECB"/>
    <w:rsid w:val="00755416"/>
    <w:rsid w:val="00764264"/>
    <w:rsid w:val="0077316B"/>
    <w:rsid w:val="00787E55"/>
    <w:rsid w:val="007A7713"/>
    <w:rsid w:val="007B4FB2"/>
    <w:rsid w:val="007C0A0D"/>
    <w:rsid w:val="00815797"/>
    <w:rsid w:val="00826CBB"/>
    <w:rsid w:val="00827FD0"/>
    <w:rsid w:val="00833F59"/>
    <w:rsid w:val="00866311"/>
    <w:rsid w:val="00872C42"/>
    <w:rsid w:val="008761E2"/>
    <w:rsid w:val="00887F8C"/>
    <w:rsid w:val="008A3707"/>
    <w:rsid w:val="008C2177"/>
    <w:rsid w:val="008D2EFB"/>
    <w:rsid w:val="009051AC"/>
    <w:rsid w:val="0090530B"/>
    <w:rsid w:val="00906660"/>
    <w:rsid w:val="00912339"/>
    <w:rsid w:val="0094174C"/>
    <w:rsid w:val="009911A3"/>
    <w:rsid w:val="009A04B2"/>
    <w:rsid w:val="009A394A"/>
    <w:rsid w:val="009B07B5"/>
    <w:rsid w:val="009B1BD2"/>
    <w:rsid w:val="009B23A7"/>
    <w:rsid w:val="009D0426"/>
    <w:rsid w:val="009D52FB"/>
    <w:rsid w:val="009D6D88"/>
    <w:rsid w:val="00A02975"/>
    <w:rsid w:val="00A056B1"/>
    <w:rsid w:val="00A05A3B"/>
    <w:rsid w:val="00A444DE"/>
    <w:rsid w:val="00A600D6"/>
    <w:rsid w:val="00A615E8"/>
    <w:rsid w:val="00A70756"/>
    <w:rsid w:val="00A83BDF"/>
    <w:rsid w:val="00A840BB"/>
    <w:rsid w:val="00A86C63"/>
    <w:rsid w:val="00A97E02"/>
    <w:rsid w:val="00AA372E"/>
    <w:rsid w:val="00AE632A"/>
    <w:rsid w:val="00AF4948"/>
    <w:rsid w:val="00B2203D"/>
    <w:rsid w:val="00B6416C"/>
    <w:rsid w:val="00B80B6A"/>
    <w:rsid w:val="00B876AB"/>
    <w:rsid w:val="00BA7752"/>
    <w:rsid w:val="00BB7109"/>
    <w:rsid w:val="00BD1236"/>
    <w:rsid w:val="00C003CD"/>
    <w:rsid w:val="00C00E04"/>
    <w:rsid w:val="00C05C6A"/>
    <w:rsid w:val="00C07A1D"/>
    <w:rsid w:val="00C10C87"/>
    <w:rsid w:val="00C279F4"/>
    <w:rsid w:val="00C301F0"/>
    <w:rsid w:val="00C56C9E"/>
    <w:rsid w:val="00C56E90"/>
    <w:rsid w:val="00C61C85"/>
    <w:rsid w:val="00C82B82"/>
    <w:rsid w:val="00CA7941"/>
    <w:rsid w:val="00CB66F6"/>
    <w:rsid w:val="00CC0527"/>
    <w:rsid w:val="00CC29D9"/>
    <w:rsid w:val="00CE32F2"/>
    <w:rsid w:val="00CF00C9"/>
    <w:rsid w:val="00D002AE"/>
    <w:rsid w:val="00D02B70"/>
    <w:rsid w:val="00D21AD8"/>
    <w:rsid w:val="00D436D9"/>
    <w:rsid w:val="00D63EF7"/>
    <w:rsid w:val="00D82167"/>
    <w:rsid w:val="00DA0E8D"/>
    <w:rsid w:val="00DA5F03"/>
    <w:rsid w:val="00DC3F69"/>
    <w:rsid w:val="00DD3915"/>
    <w:rsid w:val="00DF48F5"/>
    <w:rsid w:val="00E0493C"/>
    <w:rsid w:val="00E10A15"/>
    <w:rsid w:val="00E205DA"/>
    <w:rsid w:val="00E24138"/>
    <w:rsid w:val="00E50B22"/>
    <w:rsid w:val="00E546FF"/>
    <w:rsid w:val="00E54EB8"/>
    <w:rsid w:val="00EA3323"/>
    <w:rsid w:val="00EE435B"/>
    <w:rsid w:val="00EE5B56"/>
    <w:rsid w:val="00F07177"/>
    <w:rsid w:val="00F12F30"/>
    <w:rsid w:val="00F1353C"/>
    <w:rsid w:val="00F45043"/>
    <w:rsid w:val="00F9673C"/>
    <w:rsid w:val="00FB44EA"/>
    <w:rsid w:val="00FB4BA1"/>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5:chartTrackingRefBased/>
  <w15:docId w15:val="{4F7407FA-2BBE-4A04-A8E3-800761E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4597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93B88-7C2B-470C-B323-4A63A1CE5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3669</Words>
  <Characters>20185</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23807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DUCHESNE Marjorie</cp:lastModifiedBy>
  <cp:revision>5</cp:revision>
  <cp:lastPrinted>2016-11-02T14:02:00Z</cp:lastPrinted>
  <dcterms:created xsi:type="dcterms:W3CDTF">2024-10-10T13:48:00Z</dcterms:created>
  <dcterms:modified xsi:type="dcterms:W3CDTF">2025-07-11T12:14:00Z</dcterms:modified>
</cp:coreProperties>
</file>