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38B1885"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77C60C5C" w14:textId="77777777">
        <w:trPr>
          <w:trHeight w:val="1132"/>
        </w:trPr>
        <w:tc>
          <w:tcPr>
            <w:tcW w:w="10434" w:type="dxa"/>
            <w:shd w:val="clear" w:color="auto" w:fill="auto"/>
          </w:tcPr>
          <w:p w14:paraId="0A386137" w14:textId="77777777" w:rsidR="00FD6D0F" w:rsidRDefault="00FD6D0F" w:rsidP="00FD6D0F">
            <w:pPr>
              <w:pStyle w:val="En-tte"/>
              <w:jc w:val="center"/>
              <w:rPr>
                <w:rFonts w:ascii="Arial" w:hAnsi="Arial" w:cs="Arial"/>
                <w:smallCaps/>
                <w:noProof/>
                <w:sz w:val="32"/>
                <w:lang w:eastAsia="fr-FR"/>
              </w:rPr>
            </w:pPr>
            <w:r>
              <w:rPr>
                <w:rFonts w:ascii="Arial" w:hAnsi="Arial" w:cs="Arial"/>
                <w:smallCaps/>
                <w:noProof/>
                <w:sz w:val="32"/>
                <w:lang w:eastAsia="fr-FR"/>
              </w:rPr>
              <w:drawing>
                <wp:inline distT="0" distB="0" distL="0" distR="0" wp14:anchorId="277C5E3F" wp14:editId="693864F6">
                  <wp:extent cx="1823720" cy="462280"/>
                  <wp:effectExtent l="19050" t="0" r="5080" b="0"/>
                  <wp:docPr id="2" name="Image 0" descr="CCIGUYANE_Logo_20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0" descr="CCIGUYANE_Logo_2019.jpg"/>
                          <pic:cNvPicPr>
                            <a:picLocks noChangeAspect="1" noChangeArrowheads="1"/>
                          </pic:cNvPicPr>
                        </pic:nvPicPr>
                        <pic:blipFill>
                          <a:blip r:embed="rId8" cstate="print"/>
                          <a:srcRect/>
                          <a:stretch>
                            <a:fillRect/>
                          </a:stretch>
                        </pic:blipFill>
                        <pic:spPr bwMode="auto">
                          <a:xfrm>
                            <a:off x="0" y="0"/>
                            <a:ext cx="1823720" cy="462280"/>
                          </a:xfrm>
                          <a:prstGeom prst="rect">
                            <a:avLst/>
                          </a:prstGeom>
                          <a:noFill/>
                          <a:ln w="9525">
                            <a:noFill/>
                            <a:miter lim="800000"/>
                            <a:headEnd/>
                            <a:tailEnd/>
                          </a:ln>
                        </pic:spPr>
                      </pic:pic>
                    </a:graphicData>
                  </a:graphic>
                </wp:inline>
              </w:drawing>
            </w:r>
          </w:p>
          <w:p w14:paraId="2FF6259E" w14:textId="77777777" w:rsidR="00FD6D0F" w:rsidRDefault="00FD6D0F" w:rsidP="00FD6D0F">
            <w:pPr>
              <w:pStyle w:val="En-tte"/>
              <w:jc w:val="center"/>
              <w:rPr>
                <w:color w:val="17365D"/>
                <w:sz w:val="16"/>
                <w:szCs w:val="16"/>
              </w:rPr>
            </w:pPr>
            <w:r>
              <w:rPr>
                <w:color w:val="17365D"/>
                <w:sz w:val="16"/>
                <w:szCs w:val="16"/>
              </w:rPr>
              <w:t xml:space="preserve">Maison des Entreprises  </w:t>
            </w:r>
          </w:p>
          <w:p w14:paraId="110DDF70" w14:textId="77777777" w:rsidR="00FD6D0F" w:rsidRPr="003950D0" w:rsidRDefault="00FD6D0F" w:rsidP="00FD6D0F">
            <w:pPr>
              <w:pStyle w:val="En-tte"/>
              <w:jc w:val="center"/>
              <w:rPr>
                <w:color w:val="17365D"/>
                <w:sz w:val="16"/>
                <w:szCs w:val="16"/>
              </w:rPr>
            </w:pPr>
            <w:r w:rsidRPr="003950D0">
              <w:rPr>
                <w:color w:val="17365D"/>
                <w:sz w:val="16"/>
                <w:szCs w:val="16"/>
              </w:rPr>
              <w:t>Place de L’Esplanade</w:t>
            </w:r>
            <w:r>
              <w:rPr>
                <w:color w:val="17365D"/>
                <w:sz w:val="16"/>
                <w:szCs w:val="16"/>
              </w:rPr>
              <w:t xml:space="preserve"> - CS 80049</w:t>
            </w:r>
          </w:p>
          <w:p w14:paraId="5C4198A3" w14:textId="77777777" w:rsidR="00FD6D0F" w:rsidRDefault="00FD6D0F" w:rsidP="00FD6D0F">
            <w:pPr>
              <w:pStyle w:val="En-tte"/>
              <w:jc w:val="center"/>
              <w:rPr>
                <w:color w:val="17365D"/>
                <w:sz w:val="16"/>
                <w:szCs w:val="16"/>
              </w:rPr>
            </w:pPr>
            <w:r w:rsidRPr="003950D0">
              <w:rPr>
                <w:color w:val="17365D"/>
                <w:sz w:val="16"/>
                <w:szCs w:val="16"/>
              </w:rPr>
              <w:t>97321 CAYENNE Cedex</w:t>
            </w:r>
          </w:p>
          <w:p w14:paraId="47FE09AD" w14:textId="77777777" w:rsidR="009B1CD0" w:rsidRDefault="009B1CD0" w:rsidP="00844DAA">
            <w:pPr>
              <w:pStyle w:val="Pieddepage"/>
              <w:tabs>
                <w:tab w:val="clear" w:pos="4536"/>
                <w:tab w:val="clear" w:pos="9072"/>
                <w:tab w:val="left" w:pos="851"/>
              </w:tabs>
              <w:jc w:val="center"/>
            </w:pPr>
          </w:p>
        </w:tc>
      </w:tr>
    </w:tbl>
    <w:p w14:paraId="03D50F73"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60CEB14D" w14:textId="77777777">
        <w:tc>
          <w:tcPr>
            <w:tcW w:w="9002" w:type="dxa"/>
            <w:shd w:val="clear" w:color="auto" w:fill="66CCFF"/>
          </w:tcPr>
          <w:p w14:paraId="1FBE6328"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ET ACCORDS-CADRES</w:t>
            </w:r>
          </w:p>
          <w:p w14:paraId="65EEA7BB"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0FA5A59A" w14:textId="77777777" w:rsidR="009B1CD0" w:rsidRDefault="00E47798" w:rsidP="0083205E">
            <w:pPr>
              <w:pStyle w:val="Titre8"/>
              <w:tabs>
                <w:tab w:val="left" w:pos="851"/>
                <w:tab w:val="right" w:pos="9639"/>
              </w:tabs>
              <w:spacing w:before="120" w:after="120"/>
            </w:pPr>
            <w:r>
              <w:rPr>
                <w:caps/>
                <w:sz w:val="28"/>
                <w:szCs w:val="28"/>
              </w:rPr>
              <w:t>ATTRI1</w:t>
            </w:r>
          </w:p>
        </w:tc>
      </w:tr>
    </w:tbl>
    <w:p w14:paraId="7474C530" w14:textId="77777777" w:rsidR="009B1CD0" w:rsidRDefault="009B1CD0" w:rsidP="006C4338">
      <w:pPr>
        <w:tabs>
          <w:tab w:val="left" w:pos="851"/>
        </w:tabs>
      </w:pPr>
    </w:p>
    <w:p w14:paraId="3EBDCA0F" w14:textId="77777777" w:rsidR="009B45B9" w:rsidRDefault="00CD46CC" w:rsidP="006C4338">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14:paraId="11FD729A"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ou un accord-cadre avec le </w:t>
      </w:r>
      <w:r w:rsidR="0021797C">
        <w:rPr>
          <w:sz w:val="18"/>
          <w:szCs w:val="18"/>
        </w:rPr>
        <w:t xml:space="preserve">candidat </w:t>
      </w:r>
      <w:r w:rsidR="00CD185D">
        <w:rPr>
          <w:sz w:val="18"/>
          <w:szCs w:val="18"/>
        </w:rPr>
        <w:t>déclaré attributaire</w:t>
      </w:r>
      <w:r>
        <w:rPr>
          <w:sz w:val="18"/>
          <w:szCs w:val="18"/>
        </w:rPr>
        <w:t xml:space="preserve">. </w:t>
      </w:r>
    </w:p>
    <w:p w14:paraId="4322268E"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102E00A9"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4FDC1C86" w14:textId="77777777" w:rsidR="009B1CD0" w:rsidRDefault="009B1CD0" w:rsidP="005846FB">
      <w:pPr>
        <w:pStyle w:val="Corpsdetexte31"/>
        <w:tabs>
          <w:tab w:val="left" w:pos="851"/>
        </w:tabs>
        <w:jc w:val="both"/>
      </w:pPr>
      <w:r>
        <w:rPr>
          <w:sz w:val="18"/>
          <w:szCs w:val="18"/>
        </w:rPr>
        <w:t xml:space="preserve">En cas de candidature groupée, un </w:t>
      </w:r>
      <w:r w:rsidR="00CD185D">
        <w:rPr>
          <w:sz w:val="18"/>
          <w:szCs w:val="18"/>
        </w:rPr>
        <w:t xml:space="preserve">acte d’engagement unique </w:t>
      </w:r>
      <w:r>
        <w:rPr>
          <w:sz w:val="18"/>
          <w:szCs w:val="18"/>
        </w:rPr>
        <w:t>est rempli pour le groupement d’entreprises.</w:t>
      </w:r>
    </w:p>
    <w:p w14:paraId="4A3F254F"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21CB208F" w14:textId="77777777">
        <w:tc>
          <w:tcPr>
            <w:tcW w:w="10277" w:type="dxa"/>
            <w:shd w:val="clear" w:color="auto" w:fill="66CCFF"/>
          </w:tcPr>
          <w:p w14:paraId="73871F5D"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08ACC57A" w14:textId="77777777" w:rsidR="009B1CD0" w:rsidRDefault="009B1CD0" w:rsidP="006C4338">
      <w:pPr>
        <w:tabs>
          <w:tab w:val="left" w:pos="426"/>
          <w:tab w:val="left" w:pos="851"/>
        </w:tabs>
        <w:jc w:val="both"/>
      </w:pPr>
    </w:p>
    <w:p w14:paraId="67207D49" w14:textId="754FD485" w:rsidR="009B1CD0" w:rsidRDefault="00C50D0E"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Objet</w:t>
      </w:r>
      <w:r w:rsidR="009B1CD0">
        <w:rPr>
          <w:rFonts w:ascii="Arial" w:hAnsi="Arial" w:cs="Arial"/>
        </w:rPr>
        <w:t xml:space="preserve"> </w:t>
      </w:r>
      <w:r w:rsidR="00CD185D">
        <w:rPr>
          <w:rFonts w:ascii="Arial" w:hAnsi="Arial" w:cs="Arial"/>
          <w:bCs/>
        </w:rPr>
        <w:t>du marché ou de l’accord-</w:t>
      </w:r>
      <w:r>
        <w:rPr>
          <w:rFonts w:ascii="Arial" w:hAnsi="Arial" w:cs="Arial"/>
          <w:bCs/>
        </w:rPr>
        <w:t>cadre</w:t>
      </w:r>
      <w:r>
        <w:rPr>
          <w:rFonts w:ascii="Arial" w:hAnsi="Arial" w:cs="Arial"/>
        </w:rPr>
        <w:t xml:space="preserve"> :</w:t>
      </w:r>
    </w:p>
    <w:p w14:paraId="64733A8D" w14:textId="77777777"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21797C">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sz w:val="18"/>
          <w:szCs w:val="18"/>
        </w:rPr>
        <w:t>)</w:t>
      </w:r>
    </w:p>
    <w:p w14:paraId="339A15AE" w14:textId="77777777" w:rsidR="00AF3829" w:rsidRDefault="00AF3829" w:rsidP="00AF3829">
      <w:pPr>
        <w:rPr>
          <w:rFonts w:ascii="Arial" w:hAnsi="Arial" w:cs="Arial"/>
          <w:b/>
          <w:sz w:val="24"/>
          <w:szCs w:val="24"/>
          <w:u w:val="single"/>
        </w:rPr>
      </w:pPr>
    </w:p>
    <w:p w14:paraId="2DFF2FDD" w14:textId="77777777" w:rsidR="00AF3829" w:rsidRPr="00806549" w:rsidRDefault="00AF3829" w:rsidP="00AF3829">
      <w:pPr>
        <w:rPr>
          <w:rFonts w:ascii="Arial" w:hAnsi="Arial" w:cs="Arial"/>
          <w:b/>
          <w:color w:val="800000"/>
          <w:sz w:val="24"/>
          <w:szCs w:val="24"/>
        </w:rPr>
      </w:pPr>
    </w:p>
    <w:p w14:paraId="39E82440" w14:textId="76A9C446" w:rsidR="00C50D0E" w:rsidRPr="0019506B" w:rsidRDefault="00960B3D" w:rsidP="00960B3D">
      <w:pPr>
        <w:tabs>
          <w:tab w:val="center" w:pos="4678"/>
          <w:tab w:val="right" w:pos="9214"/>
        </w:tabs>
        <w:rPr>
          <w:rFonts w:ascii="Arial" w:hAnsi="Arial" w:cs="Arial"/>
          <w:b/>
          <w:bCs/>
          <w:dstrike/>
          <w:sz w:val="28"/>
          <w:szCs w:val="28"/>
        </w:rPr>
      </w:pPr>
      <w:r w:rsidRPr="009258A5">
        <w:rPr>
          <w:rFonts w:ascii="Arial" w:hAnsi="Arial" w:cs="Arial"/>
          <w:b/>
          <w:bCs/>
          <w:sz w:val="28"/>
          <w:szCs w:val="28"/>
        </w:rPr>
        <w:t>Remplacement de pompes de circulation</w:t>
      </w:r>
      <w:r>
        <w:rPr>
          <w:rFonts w:ascii="Arial" w:hAnsi="Arial" w:cs="Arial"/>
          <w:b/>
          <w:bCs/>
          <w:sz w:val="28"/>
          <w:szCs w:val="28"/>
        </w:rPr>
        <w:t xml:space="preserve"> eau glacée</w:t>
      </w:r>
      <w:r w:rsidR="00C50D0E" w:rsidRPr="0019506B">
        <w:rPr>
          <w:rFonts w:ascii="Arial" w:hAnsi="Arial" w:cs="Arial"/>
          <w:b/>
          <w:bCs/>
          <w:sz w:val="28"/>
          <w:szCs w:val="28"/>
        </w:rPr>
        <w:t>.</w:t>
      </w:r>
    </w:p>
    <w:p w14:paraId="2A1941DA" w14:textId="77777777" w:rsidR="00A650EA" w:rsidRDefault="00A650EA" w:rsidP="00FE497B">
      <w:pPr>
        <w:rPr>
          <w:rFonts w:ascii="Arial" w:hAnsi="Arial" w:cs="Arial"/>
          <w:b/>
          <w:color w:val="800000"/>
          <w:sz w:val="40"/>
          <w:szCs w:val="40"/>
        </w:rPr>
      </w:pPr>
    </w:p>
    <w:p w14:paraId="609B2831" w14:textId="77777777" w:rsidR="00AF3829" w:rsidRDefault="00AF3829" w:rsidP="00AF3829">
      <w:pPr>
        <w:tabs>
          <w:tab w:val="center" w:pos="4678"/>
          <w:tab w:val="right" w:pos="9214"/>
        </w:tabs>
        <w:rPr>
          <w:rFonts w:ascii="Arial" w:hAnsi="Arial" w:cs="Arial"/>
          <w:b/>
        </w:rPr>
      </w:pPr>
    </w:p>
    <w:p w14:paraId="3B61DB0F" w14:textId="2AF14472" w:rsidR="00AF3829" w:rsidRPr="00AF3829" w:rsidRDefault="00AF3829" w:rsidP="00AF3829">
      <w:pPr>
        <w:tabs>
          <w:tab w:val="center" w:pos="4678"/>
          <w:tab w:val="right" w:pos="9214"/>
        </w:tabs>
        <w:rPr>
          <w:rFonts w:ascii="Albertus Extra Bold (W1)" w:hAnsi="Albertus Extra Bold (W1)"/>
          <w:color w:val="0000FF"/>
          <w:sz w:val="28"/>
          <w:szCs w:val="28"/>
        </w:rPr>
      </w:pPr>
      <w:r w:rsidRPr="00AF3829">
        <w:rPr>
          <w:rFonts w:ascii="Arial" w:hAnsi="Arial" w:cs="Arial"/>
          <w:b/>
          <w:sz w:val="28"/>
          <w:szCs w:val="28"/>
        </w:rPr>
        <w:t xml:space="preserve">Marché N° : </w:t>
      </w:r>
      <w:r w:rsidRPr="00AF3829">
        <w:rPr>
          <w:rFonts w:ascii="Arial" w:hAnsi="Arial" w:cs="Arial"/>
          <w:color w:val="000000" w:themeColor="text1"/>
          <w:sz w:val="28"/>
          <w:szCs w:val="28"/>
        </w:rPr>
        <w:t>CCI-973-</w:t>
      </w:r>
      <w:r w:rsidR="00793E78">
        <w:rPr>
          <w:rFonts w:ascii="Arial" w:hAnsi="Arial" w:cs="Arial"/>
          <w:color w:val="000000" w:themeColor="text1"/>
          <w:sz w:val="28"/>
          <w:szCs w:val="28"/>
        </w:rPr>
        <w:t>0</w:t>
      </w:r>
      <w:r w:rsidR="00960B3D">
        <w:rPr>
          <w:rFonts w:ascii="Arial" w:hAnsi="Arial" w:cs="Arial"/>
          <w:color w:val="000000" w:themeColor="text1"/>
          <w:sz w:val="28"/>
          <w:szCs w:val="28"/>
        </w:rPr>
        <w:t>6</w:t>
      </w:r>
      <w:r w:rsidRPr="00AF3829">
        <w:rPr>
          <w:rFonts w:ascii="Arial" w:hAnsi="Arial" w:cs="Arial"/>
          <w:color w:val="000000" w:themeColor="text1"/>
          <w:sz w:val="28"/>
          <w:szCs w:val="28"/>
        </w:rPr>
        <w:t>/</w:t>
      </w:r>
      <w:r w:rsidR="00F14BD6">
        <w:rPr>
          <w:rFonts w:ascii="Arial" w:hAnsi="Arial" w:cs="Arial"/>
          <w:color w:val="000000" w:themeColor="text1"/>
          <w:sz w:val="28"/>
          <w:szCs w:val="28"/>
        </w:rPr>
        <w:t>2</w:t>
      </w:r>
      <w:r w:rsidR="00C50D0E">
        <w:rPr>
          <w:rFonts w:ascii="Arial" w:hAnsi="Arial" w:cs="Arial"/>
          <w:color w:val="000000" w:themeColor="text1"/>
          <w:sz w:val="28"/>
          <w:szCs w:val="28"/>
        </w:rPr>
        <w:t>5</w:t>
      </w:r>
      <w:r w:rsidRPr="00AF3829">
        <w:rPr>
          <w:rFonts w:ascii="Albertus Extra Bold (W1)" w:hAnsi="Albertus Extra Bold (W1)"/>
          <w:color w:val="0000FF"/>
          <w:sz w:val="28"/>
          <w:szCs w:val="28"/>
        </w:rPr>
        <w:t xml:space="preserve">  </w:t>
      </w:r>
    </w:p>
    <w:p w14:paraId="341DA092" w14:textId="77777777" w:rsidR="00AF3829" w:rsidRPr="00276D6E" w:rsidRDefault="00AF3829" w:rsidP="00AF3829">
      <w:pPr>
        <w:tabs>
          <w:tab w:val="center" w:pos="4678"/>
          <w:tab w:val="right" w:pos="9214"/>
        </w:tabs>
        <w:rPr>
          <w:rFonts w:ascii="Arial" w:hAnsi="Arial" w:cs="Arial"/>
          <w:b/>
          <w:sz w:val="32"/>
          <w:szCs w:val="32"/>
        </w:rPr>
      </w:pPr>
      <w:r>
        <w:rPr>
          <w:rFonts w:ascii="Albertus Extra Bold (W1)" w:hAnsi="Albertus Extra Bold (W1)"/>
          <w:color w:val="0000FF"/>
          <w:sz w:val="28"/>
        </w:rPr>
        <w:t xml:space="preserve"> </w:t>
      </w:r>
    </w:p>
    <w:p w14:paraId="6FA5DDDF" w14:textId="6970F2D4" w:rsidR="009B1CD0" w:rsidRDefault="00EA687A" w:rsidP="00AF3829">
      <w:pPr>
        <w:pStyle w:val="Corpsdetexte2"/>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Cet</w:t>
      </w:r>
      <w:r w:rsidR="009B1CD0">
        <w:rPr>
          <w:rFonts w:ascii="Arial" w:hAnsi="Arial" w:cs="Arial"/>
        </w:rPr>
        <w:t xml:space="preserve"> acte d'engagement correspond :</w:t>
      </w:r>
    </w:p>
    <w:p w14:paraId="493DB63D"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5F85104F" w14:textId="77777777" w:rsidR="009B1CD0" w:rsidRDefault="009B1CD0" w:rsidP="00CD46CC">
      <w:pPr>
        <w:numPr>
          <w:ilvl w:val="0"/>
          <w:numId w:val="3"/>
        </w:numPr>
        <w:tabs>
          <w:tab w:val="left" w:pos="426"/>
          <w:tab w:val="left" w:pos="851"/>
        </w:tabs>
        <w:spacing w:before="120"/>
        <w:ind w:left="782" w:hanging="357"/>
        <w:jc w:val="both"/>
        <w:rPr>
          <w:rFonts w:ascii="Arial" w:hAnsi="Arial" w:cs="Arial"/>
        </w:rPr>
      </w:pPr>
    </w:p>
    <w:p w14:paraId="0ECF91DA" w14:textId="5AB629EA" w:rsidR="009B1CD0" w:rsidRDefault="00EA687A" w:rsidP="009B45B9">
      <w:p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tab/>
      </w:r>
      <w:proofErr w:type="gramStart"/>
      <w:r w:rsidR="009B1CD0">
        <w:t>à</w:t>
      </w:r>
      <w:proofErr w:type="gramEnd"/>
      <w:r w:rsidR="009B1CD0">
        <w:t xml:space="preserve"> l’ensemble du marché ou de l’accord-cadre </w:t>
      </w:r>
      <w:r w:rsidR="009B1CD0">
        <w:rPr>
          <w:i/>
          <w:iCs/>
          <w:sz w:val="18"/>
          <w:szCs w:val="18"/>
        </w:rPr>
        <w:t xml:space="preserve">(en cas de </w:t>
      </w:r>
      <w:r w:rsidR="00FC591C">
        <w:rPr>
          <w:i/>
          <w:iCs/>
          <w:sz w:val="18"/>
          <w:szCs w:val="18"/>
        </w:rPr>
        <w:t>non-allotissement</w:t>
      </w:r>
      <w:r w:rsidR="009B1CD0">
        <w:rPr>
          <w:i/>
          <w:iCs/>
          <w:sz w:val="18"/>
          <w:szCs w:val="18"/>
        </w:rPr>
        <w:t>)</w:t>
      </w:r>
      <w:r w:rsidR="00B87564">
        <w:rPr>
          <w:i/>
          <w:iCs/>
          <w:sz w:val="18"/>
          <w:szCs w:val="18"/>
        </w:rPr>
        <w:t> </w:t>
      </w:r>
      <w:r w:rsidR="00B87564">
        <w:rPr>
          <w:iCs/>
        </w:rPr>
        <w:t>;</w:t>
      </w:r>
    </w:p>
    <w:p w14:paraId="4C1B01EE" w14:textId="77777777" w:rsidR="009B1CD0" w:rsidRDefault="009B1CD0" w:rsidP="009B45B9">
      <w:pPr>
        <w:tabs>
          <w:tab w:val="left" w:pos="426"/>
          <w:tab w:val="left" w:pos="851"/>
        </w:tabs>
        <w:jc w:val="both"/>
        <w:rPr>
          <w:rFonts w:ascii="Arial" w:hAnsi="Arial" w:cs="Arial"/>
        </w:rPr>
      </w:pPr>
    </w:p>
    <w:p w14:paraId="4325E7F8" w14:textId="77777777" w:rsidR="00B87564" w:rsidRDefault="008B05C8"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ou de l’accord-cadre </w:t>
      </w:r>
      <w:r w:rsidR="00B87564">
        <w:rPr>
          <w:rFonts w:ascii="Arial" w:hAnsi="Arial" w:cs="Arial"/>
          <w:i/>
          <w:iCs/>
          <w:sz w:val="18"/>
          <w:szCs w:val="18"/>
        </w:rPr>
        <w:t>(en cas d’allotissement)</w:t>
      </w:r>
      <w:r w:rsidR="00B87564">
        <w:rPr>
          <w:rFonts w:ascii="Arial" w:hAnsi="Arial" w:cs="Arial"/>
        </w:rPr>
        <w:t> ;</w:t>
      </w:r>
    </w:p>
    <w:p w14:paraId="2040ED23"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75D61B99" w14:textId="77777777" w:rsidR="009B1CD0" w:rsidRDefault="009B1CD0" w:rsidP="009B45B9">
      <w:pPr>
        <w:pStyle w:val="fcasegauche"/>
        <w:tabs>
          <w:tab w:val="left" w:pos="851"/>
        </w:tabs>
        <w:spacing w:after="0"/>
        <w:rPr>
          <w:rFonts w:ascii="Arial" w:hAnsi="Arial" w:cs="Arial"/>
        </w:rPr>
      </w:pPr>
    </w:p>
    <w:p w14:paraId="31EDAC27" w14:textId="77777777" w:rsidR="00B87564" w:rsidRDefault="008B05C8" w:rsidP="009B45B9">
      <w:pPr>
        <w:pStyle w:val="fcasegauche"/>
        <w:tabs>
          <w:tab w:val="left" w:pos="851"/>
        </w:tabs>
        <w:spacing w:after="0"/>
        <w:ind w:left="1134" w:firstLine="283"/>
        <w:rPr>
          <w:rFonts w:ascii="Arial" w:hAnsi="Arial" w:cs="Arial"/>
        </w:rPr>
      </w:pPr>
      <w:r>
        <w:fldChar w:fldCharType="begin">
          <w:ffData>
            <w:name w:val=""/>
            <w:enabled/>
            <w:calcOnExit w:val="0"/>
            <w:checkBox>
              <w:size w:val="20"/>
              <w:default w:val="0"/>
            </w:checkBox>
          </w:ffData>
        </w:fldChar>
      </w:r>
      <w:r w:rsidR="00B87564">
        <w:instrText xml:space="preserve"> FORMCHECKBOX </w:instrText>
      </w:r>
      <w:r>
        <w:fldChar w:fldCharType="separate"/>
      </w:r>
      <w:r>
        <w:fldChar w:fldCharType="end"/>
      </w:r>
      <w:r w:rsidR="00B87564">
        <w:rPr>
          <w:rFonts w:ascii="Arial" w:hAnsi="Arial" w:cs="Arial"/>
        </w:rPr>
        <w:tab/>
      </w:r>
      <w:proofErr w:type="gramStart"/>
      <w:r w:rsidR="00B87564">
        <w:rPr>
          <w:rFonts w:ascii="Arial" w:hAnsi="Arial" w:cs="Arial"/>
        </w:rPr>
        <w:t>correspondant</w:t>
      </w:r>
      <w:proofErr w:type="gramEnd"/>
      <w:r w:rsidR="00B87564">
        <w:rPr>
          <w:rFonts w:ascii="Arial" w:hAnsi="Arial" w:cs="Arial"/>
        </w:rPr>
        <w:t>, pour les lots n°</w:t>
      </w:r>
      <w:proofErr w:type="gramStart"/>
      <w:r w:rsidR="00B87564">
        <w:rPr>
          <w:rFonts w:ascii="Arial" w:hAnsi="Arial" w:cs="Arial"/>
        </w:rPr>
        <w:t>…….</w:t>
      </w:r>
      <w:proofErr w:type="gramEnd"/>
      <w:r w:rsidR="00B87564">
        <w:rPr>
          <w:rFonts w:ascii="Arial" w:hAnsi="Arial" w:cs="Arial"/>
        </w:rPr>
        <w:t xml:space="preserve">, à l’offre variable </w:t>
      </w:r>
      <w:r w:rsidR="00B87564">
        <w:rPr>
          <w:rFonts w:ascii="Arial" w:hAnsi="Arial" w:cs="Arial"/>
          <w:i/>
          <w:iCs/>
          <w:sz w:val="18"/>
          <w:szCs w:val="18"/>
        </w:rPr>
        <w:t>(en cas d’allotissement)</w:t>
      </w:r>
      <w:r w:rsidR="00B87564">
        <w:rPr>
          <w:rFonts w:ascii="Arial" w:hAnsi="Arial" w:cs="Arial"/>
        </w:rPr>
        <w:t> ;</w:t>
      </w:r>
    </w:p>
    <w:p w14:paraId="05F2197B" w14:textId="77777777" w:rsidR="005A4CB5" w:rsidRDefault="005A4CB5" w:rsidP="005A4CB5">
      <w:pPr>
        <w:pStyle w:val="fcasegauche"/>
        <w:tabs>
          <w:tab w:val="left" w:pos="851"/>
        </w:tabs>
        <w:spacing w:after="0"/>
        <w:ind w:left="851" w:firstLine="0"/>
        <w:rPr>
          <w:rFonts w:ascii="Arial" w:hAnsi="Arial" w:cs="Arial"/>
        </w:rPr>
      </w:pPr>
      <w:r>
        <w:rPr>
          <w:rFonts w:ascii="Arial" w:hAnsi="Arial" w:cs="Arial"/>
        </w:rPr>
        <w:tab/>
      </w:r>
      <w:r>
        <w:rPr>
          <w:rFonts w:ascii="Arial" w:hAnsi="Arial" w:cs="Arial"/>
        </w:rPr>
        <w:tab/>
      </w:r>
      <w:r>
        <w:rPr>
          <w:rFonts w:ascii="Arial" w:hAnsi="Arial" w:cs="Arial"/>
          <w:i/>
          <w:iCs/>
          <w:sz w:val="18"/>
          <w:szCs w:val="18"/>
        </w:rPr>
        <w:t>(</w:t>
      </w:r>
      <w:proofErr w:type="gramStart"/>
      <w:r>
        <w:rPr>
          <w:rFonts w:ascii="Arial" w:hAnsi="Arial" w:cs="Arial"/>
          <w:i/>
          <w:iCs/>
          <w:sz w:val="18"/>
          <w:szCs w:val="18"/>
        </w:rPr>
        <w:t>l’acheteur</w:t>
      </w:r>
      <w:proofErr w:type="gramEnd"/>
      <w:r>
        <w:rPr>
          <w:rFonts w:ascii="Arial" w:hAnsi="Arial" w:cs="Arial"/>
          <w:i/>
          <w:iCs/>
          <w:sz w:val="18"/>
          <w:szCs w:val="18"/>
        </w:rPr>
        <w:t xml:space="preserve"> duplique cette mention tant que de besoin</w:t>
      </w:r>
      <w:r>
        <w:rPr>
          <w:rFonts w:ascii="Arial" w:hAnsi="Arial" w:cs="Arial"/>
          <w:bCs/>
          <w:i/>
          <w:iCs/>
          <w:sz w:val="18"/>
          <w:szCs w:val="18"/>
        </w:rPr>
        <w:t>.</w:t>
      </w:r>
      <w:r>
        <w:rPr>
          <w:rFonts w:ascii="Arial" w:hAnsi="Arial" w:cs="Arial"/>
          <w:i/>
          <w:iCs/>
          <w:sz w:val="18"/>
          <w:szCs w:val="18"/>
        </w:rPr>
        <w:t>)</w:t>
      </w:r>
    </w:p>
    <w:p w14:paraId="33C837D6" w14:textId="77777777" w:rsidR="009B1CD0" w:rsidRDefault="009B1CD0" w:rsidP="009B45B9">
      <w:pPr>
        <w:pStyle w:val="fcasegauche"/>
        <w:tabs>
          <w:tab w:val="left" w:pos="1418"/>
        </w:tabs>
        <w:spacing w:after="0"/>
        <w:rPr>
          <w:rFonts w:ascii="Arial" w:hAnsi="Arial" w:cs="Arial"/>
        </w:rPr>
      </w:pPr>
    </w:p>
    <w:p w14:paraId="2312D068" w14:textId="77777777" w:rsidR="009B1CD0" w:rsidRDefault="009B1CD0" w:rsidP="006C4338">
      <w:pPr>
        <w:pStyle w:val="fcasegauche"/>
        <w:numPr>
          <w:ilvl w:val="0"/>
          <w:numId w:val="3"/>
        </w:numPr>
        <w:tabs>
          <w:tab w:val="left" w:pos="851"/>
        </w:tabs>
        <w:spacing w:before="120" w:after="0"/>
        <w:ind w:left="782" w:hanging="357"/>
        <w:rPr>
          <w:rFonts w:ascii="Arial" w:hAnsi="Arial" w:cs="Arial"/>
          <w:iCs/>
        </w:rPr>
      </w:pPr>
    </w:p>
    <w:p w14:paraId="23D1DA15" w14:textId="7EAF4D51" w:rsidR="009B1CD0" w:rsidRDefault="00EA687A" w:rsidP="006F3DF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p>
    <w:p w14:paraId="44A8293A" w14:textId="77777777" w:rsidR="009B1CD0" w:rsidRDefault="009B1CD0" w:rsidP="005846FB">
      <w:pPr>
        <w:pStyle w:val="fcasegauche"/>
        <w:tabs>
          <w:tab w:val="left" w:pos="851"/>
        </w:tabs>
        <w:spacing w:after="0"/>
        <w:rPr>
          <w:rFonts w:ascii="Arial" w:hAnsi="Arial" w:cs="Arial"/>
        </w:rPr>
      </w:pPr>
    </w:p>
    <w:p w14:paraId="0242687F" w14:textId="77777777" w:rsidR="009B1CD0" w:rsidRDefault="008B05C8"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14:paraId="48AF7C1F" w14:textId="77777777" w:rsidR="009B1CD0" w:rsidRDefault="009B1CD0" w:rsidP="005846FB">
      <w:pPr>
        <w:pStyle w:val="fcasegauche"/>
        <w:tabs>
          <w:tab w:val="left" w:pos="851"/>
        </w:tabs>
        <w:spacing w:after="0"/>
        <w:rPr>
          <w:rFonts w:ascii="Arial" w:hAnsi="Arial" w:cs="Arial"/>
        </w:rPr>
      </w:pPr>
    </w:p>
    <w:p w14:paraId="2B6F8615" w14:textId="77777777" w:rsidR="005546A9" w:rsidRDefault="005546A9" w:rsidP="006C4338">
      <w:pPr>
        <w:tabs>
          <w:tab w:val="left" w:pos="851"/>
        </w:tabs>
      </w:pPr>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74FC869" w14:textId="77777777">
        <w:tc>
          <w:tcPr>
            <w:tcW w:w="10277" w:type="dxa"/>
            <w:shd w:val="clear" w:color="auto" w:fill="66CCFF"/>
          </w:tcPr>
          <w:p w14:paraId="707799AF" w14:textId="77777777" w:rsidR="009B1CD0" w:rsidRDefault="009B1CD0" w:rsidP="009B45B9">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14:paraId="0AC8251C" w14:textId="77777777" w:rsidR="009B1CD0" w:rsidRDefault="009B1CD0" w:rsidP="006C4338">
      <w:pPr>
        <w:tabs>
          <w:tab w:val="left" w:pos="851"/>
        </w:tabs>
      </w:pPr>
    </w:p>
    <w:p w14:paraId="3B446928"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14:paraId="4A82F008"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1C3F4E35" w14:textId="77777777" w:rsidR="009B1CD0" w:rsidRDefault="009B1CD0" w:rsidP="005846FB">
      <w:pPr>
        <w:tabs>
          <w:tab w:val="left" w:pos="851"/>
        </w:tabs>
        <w:rPr>
          <w:rFonts w:ascii="Arial" w:hAnsi="Arial" w:cs="Arial"/>
        </w:rPr>
      </w:pPr>
    </w:p>
    <w:p w14:paraId="43A7FEED" w14:textId="77777777" w:rsidR="009B1CD0" w:rsidRDefault="009B1CD0" w:rsidP="005846FB">
      <w:pPr>
        <w:tabs>
          <w:tab w:val="left" w:pos="851"/>
        </w:tabs>
        <w:jc w:val="both"/>
      </w:pPr>
      <w:r>
        <w:rPr>
          <w:rFonts w:ascii="Arial" w:hAnsi="Arial" w:cs="Arial"/>
        </w:rPr>
        <w:t>Après avoir pris connaissance des pièces constitutives du marché ou de l’accord-cadre suivantes,</w:t>
      </w:r>
    </w:p>
    <w:p w14:paraId="1EEBA25E" w14:textId="0390AE47" w:rsidR="009B1CD0" w:rsidRPr="00CD185D" w:rsidRDefault="008B05C8" w:rsidP="005846FB">
      <w:pPr>
        <w:tabs>
          <w:tab w:val="left" w:pos="851"/>
        </w:tabs>
        <w:spacing w:before="120"/>
        <w:ind w:left="1135" w:hanging="284"/>
        <w:jc w:val="both"/>
        <w:rPr>
          <w:lang w:val="en-US"/>
        </w:rPr>
      </w:pPr>
      <w:r>
        <w:fldChar w:fldCharType="begin">
          <w:ffData>
            <w:name w:val=""/>
            <w:enabled/>
            <w:calcOnExit w:val="0"/>
            <w:checkBox>
              <w:size w:val="20"/>
              <w:default w:val="1"/>
            </w:checkBox>
          </w:ffData>
        </w:fldChar>
      </w:r>
      <w:r w:rsidR="00AF3829" w:rsidRPr="00514E24">
        <w:rPr>
          <w:lang w:val="en-US"/>
        </w:rPr>
        <w:instrText xml:space="preserve"> FORMCHECKBOX </w:instrText>
      </w:r>
      <w:r>
        <w:fldChar w:fldCharType="separate"/>
      </w:r>
      <w:r>
        <w:fldChar w:fldCharType="end"/>
      </w:r>
      <w:r w:rsidR="009B1CD0">
        <w:rPr>
          <w:rFonts w:ascii="Arial" w:hAnsi="Arial" w:cs="Arial"/>
          <w:lang w:val="en-GB"/>
        </w:rPr>
        <w:t xml:space="preserve"> CC</w:t>
      </w:r>
      <w:r w:rsidR="005F6FB2">
        <w:rPr>
          <w:rFonts w:ascii="Arial" w:hAnsi="Arial" w:cs="Arial"/>
          <w:lang w:val="en-GB"/>
        </w:rPr>
        <w:t>T</w:t>
      </w:r>
      <w:r w:rsidR="009B1CD0">
        <w:rPr>
          <w:rFonts w:ascii="Arial" w:hAnsi="Arial" w:cs="Arial"/>
          <w:lang w:val="en-GB"/>
        </w:rPr>
        <w:t>P ………………………………………………………………………………………</w:t>
      </w:r>
      <w:r w:rsidR="00EA687A">
        <w:rPr>
          <w:rFonts w:ascii="Arial" w:hAnsi="Arial" w:cs="Arial"/>
          <w:lang w:val="en-GB"/>
        </w:rPr>
        <w:t>….</w:t>
      </w:r>
    </w:p>
    <w:p w14:paraId="50C0A293" w14:textId="007DE8C4" w:rsidR="009B1CD0" w:rsidRPr="00CD185D" w:rsidRDefault="00A650EA" w:rsidP="005846FB">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Pr>
          <w:rFonts w:ascii="Arial" w:hAnsi="Arial" w:cs="Arial"/>
          <w:lang w:val="en-GB"/>
        </w:rPr>
        <w:t xml:space="preserve"> </w:t>
      </w:r>
      <w:r w:rsidR="00C50D0E">
        <w:rPr>
          <w:rFonts w:ascii="Arial" w:hAnsi="Arial" w:cs="Arial"/>
          <w:lang w:val="en-GB"/>
        </w:rPr>
        <w:t>DQE</w:t>
      </w:r>
      <w:r w:rsidR="009B1CD0">
        <w:rPr>
          <w:rFonts w:ascii="Arial" w:hAnsi="Arial" w:cs="Arial"/>
          <w:lang w:val="en-GB"/>
        </w:rPr>
        <w:t>:</w:t>
      </w:r>
      <w:r w:rsidR="003D6679">
        <w:rPr>
          <w:rFonts w:ascii="Arial" w:hAnsi="Arial" w:cs="Arial"/>
          <w:lang w:val="en-GB"/>
        </w:rPr>
        <w:t xml:space="preserve"> </w:t>
      </w:r>
      <w:r w:rsidR="009B1CD0">
        <w:rPr>
          <w:rFonts w:ascii="Arial" w:hAnsi="Arial" w:cs="Arial"/>
          <w:lang w:val="en-GB"/>
        </w:rPr>
        <w:t>……………………………………………………………………………………………</w:t>
      </w:r>
    </w:p>
    <w:p w14:paraId="0929C49C" w14:textId="559C237E" w:rsidR="009B1CD0" w:rsidRPr="005F6FB2" w:rsidRDefault="008B05C8" w:rsidP="0061068C">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rsidR="00AF3829" w:rsidRPr="005F6FB2">
        <w:instrText xml:space="preserve"> FORMCHECKBOX </w:instrText>
      </w:r>
      <w:r>
        <w:fldChar w:fldCharType="separate"/>
      </w:r>
      <w:r>
        <w:fldChar w:fldCharType="end"/>
      </w:r>
      <w:r w:rsidR="009B1CD0" w:rsidRPr="005F6FB2">
        <w:rPr>
          <w:rFonts w:ascii="Arial" w:hAnsi="Arial" w:cs="Arial"/>
        </w:rPr>
        <w:t xml:space="preserve"> CC</w:t>
      </w:r>
      <w:r w:rsidR="005F6FB2" w:rsidRPr="005F6FB2">
        <w:rPr>
          <w:rFonts w:ascii="Arial" w:hAnsi="Arial" w:cs="Arial"/>
        </w:rPr>
        <w:t>A</w:t>
      </w:r>
      <w:r w:rsidR="009B1CD0" w:rsidRPr="005F6FB2">
        <w:rPr>
          <w:rFonts w:ascii="Arial" w:hAnsi="Arial" w:cs="Arial"/>
        </w:rPr>
        <w:t>P …………………………………………………………………………………</w:t>
      </w:r>
      <w:r w:rsidR="00EA687A" w:rsidRPr="005F6FB2">
        <w:rPr>
          <w:rFonts w:ascii="Arial" w:hAnsi="Arial" w:cs="Arial"/>
        </w:rPr>
        <w:t>……</w:t>
      </w:r>
      <w:r w:rsidR="009B1CD0" w:rsidRPr="005F6FB2">
        <w:rPr>
          <w:rFonts w:ascii="Arial" w:hAnsi="Arial" w:cs="Arial"/>
        </w:rPr>
        <w:t>.</w:t>
      </w:r>
    </w:p>
    <w:p w14:paraId="22685B08" w14:textId="46012107" w:rsidR="0065128E" w:rsidRPr="005F6FB2" w:rsidRDefault="008B05C8" w:rsidP="0065128E">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rsidR="0065128E" w:rsidRPr="005F6FB2">
        <w:instrText xml:space="preserve"> FORMCHECKBOX </w:instrText>
      </w:r>
      <w:r>
        <w:fldChar w:fldCharType="separate"/>
      </w:r>
      <w:r>
        <w:fldChar w:fldCharType="end"/>
      </w:r>
      <w:r w:rsidR="0065128E" w:rsidRPr="005F6FB2">
        <w:rPr>
          <w:rFonts w:ascii="Arial" w:hAnsi="Arial" w:cs="Arial"/>
        </w:rPr>
        <w:t xml:space="preserve"> </w:t>
      </w:r>
      <w:r w:rsidR="00EA687A" w:rsidRPr="005F6FB2">
        <w:rPr>
          <w:rFonts w:ascii="Arial" w:hAnsi="Arial" w:cs="Arial"/>
        </w:rPr>
        <w:t>RC …</w:t>
      </w:r>
      <w:r w:rsidR="0065128E" w:rsidRPr="005F6FB2">
        <w:rPr>
          <w:rFonts w:ascii="Arial" w:hAnsi="Arial" w:cs="Arial"/>
        </w:rPr>
        <w:t>…………………………………………………………………………………</w:t>
      </w:r>
      <w:proofErr w:type="gramStart"/>
      <w:r w:rsidR="0065128E" w:rsidRPr="005F6FB2">
        <w:rPr>
          <w:rFonts w:ascii="Arial" w:hAnsi="Arial" w:cs="Arial"/>
        </w:rPr>
        <w:t>…….</w:t>
      </w:r>
      <w:proofErr w:type="gramEnd"/>
      <w:r w:rsidR="0065128E" w:rsidRPr="005F6FB2">
        <w:rPr>
          <w:rFonts w:ascii="Arial" w:hAnsi="Arial" w:cs="Arial"/>
        </w:rPr>
        <w:t>.</w:t>
      </w:r>
    </w:p>
    <w:p w14:paraId="18790AE4" w14:textId="7FB01277" w:rsidR="009B1CD0" w:rsidRDefault="008B05C8"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rsidR="00AF3829">
        <w:instrText xml:space="preserve"> FORMCHECKBOX </w:instrText>
      </w:r>
      <w:r>
        <w:fldChar w:fldCharType="separate"/>
      </w:r>
      <w:r>
        <w:fldChar w:fldCharType="end"/>
      </w:r>
      <w:r w:rsidR="0065128E">
        <w:rPr>
          <w:rFonts w:ascii="Arial" w:hAnsi="Arial" w:cs="Arial"/>
        </w:rPr>
        <w:t xml:space="preserve"> Autres :</w:t>
      </w:r>
      <w:r w:rsidR="003D6679">
        <w:rPr>
          <w:rFonts w:ascii="Arial" w:hAnsi="Arial" w:cs="Arial"/>
        </w:rPr>
        <w:t xml:space="preserve"> </w:t>
      </w:r>
      <w:r w:rsidR="00A650EA">
        <w:rPr>
          <w:rFonts w:ascii="Arial" w:hAnsi="Arial" w:cs="Arial"/>
        </w:rPr>
        <w:t xml:space="preserve">Plans </w:t>
      </w:r>
      <w:r w:rsidR="009B1CD0">
        <w:rPr>
          <w:rFonts w:ascii="Arial" w:hAnsi="Arial" w:cs="Arial"/>
        </w:rPr>
        <w:t>………</w:t>
      </w:r>
    </w:p>
    <w:p w14:paraId="76A37D27" w14:textId="77777777" w:rsidR="009B1CD0" w:rsidRDefault="009B1CD0" w:rsidP="00710FD6">
      <w:pPr>
        <w:tabs>
          <w:tab w:val="left" w:pos="851"/>
        </w:tabs>
        <w:jc w:val="both"/>
        <w:rPr>
          <w:rFonts w:ascii="Arial" w:hAnsi="Arial" w:cs="Arial"/>
        </w:rPr>
      </w:pPr>
    </w:p>
    <w:p w14:paraId="79054770"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5A9280B5" w14:textId="77777777" w:rsidR="009B1CD0" w:rsidRDefault="009B1CD0" w:rsidP="0083205E">
      <w:pPr>
        <w:tabs>
          <w:tab w:val="left" w:pos="851"/>
        </w:tabs>
        <w:jc w:val="both"/>
        <w:rPr>
          <w:rFonts w:ascii="Arial" w:hAnsi="Arial" w:cs="Arial"/>
        </w:rPr>
      </w:pPr>
    </w:p>
    <w:p w14:paraId="416084AF" w14:textId="77777777" w:rsidR="009B1CD0" w:rsidRDefault="008B05C8"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 xml:space="preserve"> Le signataire</w:t>
      </w:r>
    </w:p>
    <w:p w14:paraId="2ECEFAC0" w14:textId="77777777" w:rsidR="009B1CD0" w:rsidRDefault="009B1CD0" w:rsidP="0083205E">
      <w:pPr>
        <w:tabs>
          <w:tab w:val="left" w:pos="851"/>
        </w:tabs>
        <w:jc w:val="both"/>
        <w:rPr>
          <w:rFonts w:ascii="Arial" w:hAnsi="Arial" w:cs="Arial"/>
        </w:rPr>
      </w:pPr>
    </w:p>
    <w:p w14:paraId="55767509" w14:textId="77777777" w:rsidR="009B1CD0" w:rsidRDefault="008B05C8"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3C74B994"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65003E67" w14:textId="77777777" w:rsidR="009B1CD0" w:rsidRDefault="009B1CD0" w:rsidP="00CD46CC">
      <w:pPr>
        <w:tabs>
          <w:tab w:val="left" w:pos="851"/>
        </w:tabs>
        <w:jc w:val="both"/>
        <w:rPr>
          <w:rFonts w:ascii="Arial" w:hAnsi="Arial" w:cs="Arial"/>
        </w:rPr>
      </w:pPr>
    </w:p>
    <w:p w14:paraId="5566D4E0" w14:textId="77777777" w:rsidR="009B1CD0" w:rsidRDefault="009B1CD0" w:rsidP="009B45B9">
      <w:pPr>
        <w:tabs>
          <w:tab w:val="left" w:pos="851"/>
        </w:tabs>
        <w:jc w:val="both"/>
        <w:rPr>
          <w:rFonts w:ascii="Arial" w:hAnsi="Arial" w:cs="Arial"/>
        </w:rPr>
      </w:pPr>
    </w:p>
    <w:p w14:paraId="65017EF2" w14:textId="77777777" w:rsidR="009B1CD0" w:rsidRDefault="009B1CD0" w:rsidP="009B45B9">
      <w:pPr>
        <w:tabs>
          <w:tab w:val="left" w:pos="851"/>
        </w:tabs>
        <w:jc w:val="both"/>
        <w:rPr>
          <w:rFonts w:ascii="Arial" w:hAnsi="Arial" w:cs="Arial"/>
        </w:rPr>
      </w:pPr>
    </w:p>
    <w:p w14:paraId="0570077F" w14:textId="77777777" w:rsidR="009B1CD0" w:rsidRDefault="008B05C8"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35DC5719"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61062A41" w14:textId="77777777" w:rsidR="009B1CD0" w:rsidRDefault="009B1CD0" w:rsidP="009B45B9">
      <w:pPr>
        <w:tabs>
          <w:tab w:val="left" w:pos="851"/>
        </w:tabs>
        <w:jc w:val="both"/>
        <w:rPr>
          <w:rFonts w:ascii="Arial" w:hAnsi="Arial" w:cs="Arial"/>
        </w:rPr>
      </w:pPr>
    </w:p>
    <w:p w14:paraId="448FE717" w14:textId="77777777" w:rsidR="009B1CD0" w:rsidRDefault="009B1CD0" w:rsidP="009B45B9">
      <w:pPr>
        <w:tabs>
          <w:tab w:val="left" w:pos="851"/>
        </w:tabs>
        <w:jc w:val="both"/>
        <w:rPr>
          <w:rFonts w:ascii="Arial" w:hAnsi="Arial" w:cs="Arial"/>
        </w:rPr>
      </w:pPr>
    </w:p>
    <w:p w14:paraId="5FA13146" w14:textId="77777777" w:rsidR="009B1CD0" w:rsidRDefault="009B1CD0" w:rsidP="009B45B9">
      <w:pPr>
        <w:tabs>
          <w:tab w:val="left" w:pos="851"/>
        </w:tabs>
        <w:jc w:val="both"/>
        <w:rPr>
          <w:rFonts w:ascii="Arial" w:hAnsi="Arial" w:cs="Arial"/>
        </w:rPr>
      </w:pPr>
    </w:p>
    <w:p w14:paraId="45EC350D" w14:textId="77777777" w:rsidR="009B1CD0" w:rsidRDefault="008B05C8"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 xml:space="preserve"> L’ensemble des membres du groupement s’engagent, sur la base de l’offre du groupement ;</w:t>
      </w:r>
    </w:p>
    <w:p w14:paraId="11BC1FC6"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791B9F8E" w14:textId="77777777" w:rsidR="009B1CD0" w:rsidRDefault="009B1CD0" w:rsidP="009B45B9">
      <w:pPr>
        <w:pStyle w:val="fcase1ertab"/>
        <w:tabs>
          <w:tab w:val="left" w:pos="851"/>
        </w:tabs>
        <w:ind w:left="0" w:firstLine="0"/>
        <w:rPr>
          <w:rFonts w:ascii="Arial" w:hAnsi="Arial" w:cs="Arial"/>
        </w:rPr>
      </w:pPr>
    </w:p>
    <w:p w14:paraId="33C5065E" w14:textId="77777777" w:rsidR="009B1CD0" w:rsidRDefault="009B1CD0" w:rsidP="009B45B9">
      <w:pPr>
        <w:pStyle w:val="fcase1ertab"/>
        <w:tabs>
          <w:tab w:val="left" w:pos="851"/>
        </w:tabs>
        <w:ind w:left="0" w:firstLine="0"/>
        <w:rPr>
          <w:rFonts w:ascii="Arial" w:hAnsi="Arial" w:cs="Arial"/>
        </w:rPr>
      </w:pPr>
    </w:p>
    <w:p w14:paraId="289220B0" w14:textId="77777777" w:rsidR="009B1CD0" w:rsidRDefault="009B1CD0" w:rsidP="009B45B9">
      <w:pPr>
        <w:pStyle w:val="fcase1ertab"/>
        <w:tabs>
          <w:tab w:val="left" w:pos="851"/>
        </w:tabs>
        <w:ind w:left="0" w:firstLine="0"/>
        <w:rPr>
          <w:rFonts w:ascii="Arial" w:hAnsi="Arial" w:cs="Arial"/>
        </w:rPr>
      </w:pPr>
    </w:p>
    <w:p w14:paraId="08FCBFEE" w14:textId="77777777"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635BC595" w14:textId="77777777" w:rsidR="009B1CD0" w:rsidRDefault="008B05C8"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14:paraId="52B7C0D7" w14:textId="77777777" w:rsidR="009B1CD0" w:rsidRDefault="008B05C8" w:rsidP="009B45B9">
      <w:pPr>
        <w:tabs>
          <w:tab w:val="left" w:pos="426"/>
          <w:tab w:val="left" w:pos="851"/>
        </w:tabs>
        <w:spacing w:before="120"/>
        <w:ind w:left="1701"/>
        <w:jc w:val="both"/>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t xml:space="preserve"> Taux de la TVA : </w:t>
      </w:r>
    </w:p>
    <w:p w14:paraId="6E6DDE88" w14:textId="77777777" w:rsidR="009B1CD0" w:rsidRDefault="008B05C8" w:rsidP="009B45B9">
      <w:pPr>
        <w:tabs>
          <w:tab w:val="left" w:pos="426"/>
          <w:tab w:val="left" w:pos="851"/>
        </w:tabs>
        <w:spacing w:before="240"/>
        <w:ind w:left="1701"/>
        <w:jc w:val="both"/>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14:paraId="07FEECDD" w14:textId="77777777" w:rsidR="009B1CD0" w:rsidRDefault="009B1CD0" w:rsidP="009B45B9">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14:paraId="59D18BA9" w14:textId="77777777" w:rsidR="009B1CD0" w:rsidRDefault="009B1CD0" w:rsidP="009B45B9">
      <w:pPr>
        <w:pStyle w:val="fcase1ertab"/>
        <w:tabs>
          <w:tab w:val="left" w:pos="851"/>
        </w:tabs>
        <w:spacing w:before="120"/>
        <w:ind w:left="0" w:firstLine="0"/>
      </w:pPr>
      <w:r>
        <w:rPr>
          <w:rFonts w:ascii="Arial" w:hAnsi="Arial" w:cs="Arial"/>
        </w:rPr>
        <w:t>Montant hors taxes arrêté en lettres à : ………………………………………………………...................................</w:t>
      </w:r>
    </w:p>
    <w:p w14:paraId="56E7C722" w14:textId="77777777" w:rsidR="009B1CD0" w:rsidRDefault="008B05C8"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t xml:space="preserve"> Montant TTC</w:t>
      </w:r>
      <w:r w:rsidR="009B1CD0">
        <w:rPr>
          <w:rStyle w:val="Caractresdenotedebasdepage"/>
        </w:rPr>
        <w:footnoteReference w:customMarkFollows="1" w:id="3"/>
        <w:t>4 </w:t>
      </w:r>
      <w:r w:rsidR="009B1CD0">
        <w:t>:</w:t>
      </w:r>
    </w:p>
    <w:p w14:paraId="14CF3D0B" w14:textId="77777777" w:rsidR="009B1CD0" w:rsidRDefault="009B1CD0" w:rsidP="009B45B9">
      <w:pPr>
        <w:pStyle w:val="fcase1ertab"/>
        <w:tabs>
          <w:tab w:val="left" w:pos="851"/>
        </w:tabs>
        <w:spacing w:before="120"/>
        <w:ind w:left="0" w:firstLine="0"/>
        <w:rPr>
          <w:rFonts w:ascii="Arial" w:hAnsi="Arial" w:cs="Arial"/>
        </w:rPr>
      </w:pPr>
      <w:r>
        <w:rPr>
          <w:rFonts w:ascii="Arial" w:hAnsi="Arial" w:cs="Arial"/>
        </w:rPr>
        <w:t>Montant TTC arrêté en chiffres à : ………………………………………………………….......................................</w:t>
      </w:r>
    </w:p>
    <w:p w14:paraId="6D6592BB" w14:textId="77777777" w:rsidR="009B1CD0" w:rsidRDefault="009B1CD0" w:rsidP="009B45B9">
      <w:pPr>
        <w:pStyle w:val="fcase1ertab"/>
        <w:tabs>
          <w:tab w:val="left" w:pos="851"/>
        </w:tabs>
        <w:spacing w:before="120"/>
        <w:ind w:left="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6CBAF190" w14:textId="77777777" w:rsidR="009B1CD0" w:rsidRDefault="009B1CD0" w:rsidP="009B45B9">
      <w:pPr>
        <w:pStyle w:val="fcase1ertab"/>
        <w:tabs>
          <w:tab w:val="left" w:pos="851"/>
        </w:tabs>
        <w:spacing w:before="120"/>
        <w:ind w:left="0" w:firstLine="0"/>
      </w:pPr>
      <w:proofErr w:type="gramStart"/>
      <w:r>
        <w:rPr>
          <w:rFonts w:ascii="Arial" w:hAnsi="Arial" w:cs="Arial"/>
          <w:u w:val="single"/>
        </w:rPr>
        <w:t>OU</w:t>
      </w:r>
      <w:proofErr w:type="gramEnd"/>
    </w:p>
    <w:p w14:paraId="5AD2153A" w14:textId="77777777" w:rsidR="009B1CD0" w:rsidRDefault="008B05C8"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dans l’annexe financière jointe au présent document.</w:t>
      </w:r>
    </w:p>
    <w:p w14:paraId="48852BE9" w14:textId="77777777" w:rsidR="009B1CD0" w:rsidRDefault="009B1CD0" w:rsidP="009B45B9">
      <w:pPr>
        <w:pStyle w:val="fcasegauche"/>
        <w:tabs>
          <w:tab w:val="left" w:pos="851"/>
        </w:tabs>
        <w:spacing w:after="0"/>
        <w:ind w:left="0" w:firstLine="0"/>
        <w:rPr>
          <w:rFonts w:ascii="Arial" w:hAnsi="Arial" w:cs="Arial"/>
        </w:rPr>
      </w:pPr>
    </w:p>
    <w:p w14:paraId="37F25B51" w14:textId="77777777" w:rsidR="002C2CA3" w:rsidRDefault="002C2CA3" w:rsidP="009B45B9">
      <w:pPr>
        <w:pStyle w:val="fcasegauche"/>
        <w:tabs>
          <w:tab w:val="left" w:pos="851"/>
        </w:tabs>
        <w:spacing w:after="0"/>
        <w:ind w:left="0" w:firstLine="0"/>
        <w:rPr>
          <w:rFonts w:ascii="Arial" w:hAnsi="Arial" w:cs="Arial"/>
        </w:rPr>
      </w:pPr>
    </w:p>
    <w:p w14:paraId="67A60BD0" w14:textId="77777777" w:rsidR="009B1CD0" w:rsidRDefault="009B1CD0" w:rsidP="009B45B9">
      <w:pPr>
        <w:pStyle w:val="fcasegauche"/>
        <w:pageBreakBefore/>
        <w:tabs>
          <w:tab w:val="left" w:pos="851"/>
        </w:tabs>
        <w:spacing w:after="0"/>
        <w:ind w:left="0" w:firstLine="0"/>
        <w:rPr>
          <w:rFonts w:ascii="Arial" w:hAnsi="Arial" w:cs="Arial"/>
        </w:rPr>
      </w:pPr>
    </w:p>
    <w:p w14:paraId="68201F26"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3357E6EC"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14:paraId="4E42B7B6" w14:textId="77777777" w:rsidR="00036500" w:rsidRDefault="00036500" w:rsidP="009B45B9">
      <w:pPr>
        <w:tabs>
          <w:tab w:val="left" w:pos="851"/>
          <w:tab w:val="left" w:pos="6237"/>
        </w:tabs>
        <w:rPr>
          <w:rFonts w:ascii="Arial" w:hAnsi="Arial" w:cs="Arial"/>
          <w:i/>
          <w:iCs/>
          <w:sz w:val="18"/>
          <w:szCs w:val="18"/>
        </w:rPr>
      </w:pPr>
    </w:p>
    <w:p w14:paraId="708EA1FF"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14:paraId="2AE9AE85"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61D8F9F5" w14:textId="77777777" w:rsidR="00354C04" w:rsidRDefault="008B05C8"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fldChar w:fldCharType="separate"/>
      </w:r>
      <w:r>
        <w:fldChar w:fldCharType="end"/>
      </w:r>
      <w:r w:rsidR="00354C04">
        <w:rPr>
          <w:rFonts w:ascii="Arial" w:hAnsi="Arial" w:cs="Arial"/>
          <w:i/>
          <w:iCs/>
        </w:rPr>
        <w:t xml:space="preserve"> </w:t>
      </w:r>
      <w:proofErr w:type="gramStart"/>
      <w:r w:rsidR="00354C04">
        <w:rPr>
          <w:rFonts w:ascii="Arial" w:hAnsi="Arial" w:cs="Arial"/>
        </w:rPr>
        <w:t>conjoint</w:t>
      </w:r>
      <w:proofErr w:type="gramEnd"/>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fldChar w:fldCharType="separate"/>
      </w:r>
      <w:r>
        <w:fldChar w:fldCharType="end"/>
      </w:r>
      <w:r w:rsidR="00354C04">
        <w:rPr>
          <w:rFonts w:ascii="Arial" w:hAnsi="Arial" w:cs="Arial"/>
          <w:iCs/>
        </w:rPr>
        <w:t xml:space="preserve"> </w:t>
      </w:r>
      <w:r w:rsidR="00354C04">
        <w:rPr>
          <w:rFonts w:ascii="Arial" w:hAnsi="Arial" w:cs="Arial"/>
        </w:rPr>
        <w:t>solidaire</w:t>
      </w:r>
    </w:p>
    <w:p w14:paraId="5BFA1D72"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06C251A8"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25487868"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683FE706"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68EC8B0"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5EB5FD46"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16F6C341"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7C34ABC"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4A16EAAF"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C3613FD"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71A9B7A2"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2DF62450" w14:textId="77777777">
        <w:trPr>
          <w:trHeight w:val="1021"/>
        </w:trPr>
        <w:tc>
          <w:tcPr>
            <w:tcW w:w="4503" w:type="dxa"/>
            <w:tcBorders>
              <w:top w:val="single" w:sz="4" w:space="0" w:color="000000"/>
              <w:left w:val="single" w:sz="4" w:space="0" w:color="000000"/>
            </w:tcBorders>
            <w:shd w:val="clear" w:color="auto" w:fill="CCFFFF"/>
          </w:tcPr>
          <w:p w14:paraId="13AD62C4"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7DB2BDFC"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4D2F6302" w14:textId="77777777" w:rsidR="009B1CD0" w:rsidRDefault="009B1CD0" w:rsidP="006F3DF9">
            <w:pPr>
              <w:tabs>
                <w:tab w:val="left" w:pos="851"/>
              </w:tabs>
              <w:snapToGrid w:val="0"/>
              <w:jc w:val="both"/>
              <w:rPr>
                <w:rFonts w:ascii="Arial" w:hAnsi="Arial" w:cs="Arial"/>
              </w:rPr>
            </w:pPr>
          </w:p>
        </w:tc>
      </w:tr>
      <w:tr w:rsidR="009B1CD0" w14:paraId="1353804A" w14:textId="77777777">
        <w:trPr>
          <w:trHeight w:val="1021"/>
        </w:trPr>
        <w:tc>
          <w:tcPr>
            <w:tcW w:w="4503" w:type="dxa"/>
            <w:tcBorders>
              <w:left w:val="single" w:sz="4" w:space="0" w:color="000000"/>
            </w:tcBorders>
            <w:shd w:val="clear" w:color="auto" w:fill="auto"/>
          </w:tcPr>
          <w:p w14:paraId="56DBC9B5"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48D60AE2"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566C49AE" w14:textId="77777777" w:rsidR="009B1CD0" w:rsidRDefault="009B1CD0" w:rsidP="006F3DF9">
            <w:pPr>
              <w:tabs>
                <w:tab w:val="left" w:pos="851"/>
              </w:tabs>
              <w:snapToGrid w:val="0"/>
              <w:jc w:val="both"/>
              <w:rPr>
                <w:rFonts w:ascii="Arial" w:hAnsi="Arial" w:cs="Arial"/>
              </w:rPr>
            </w:pPr>
          </w:p>
        </w:tc>
      </w:tr>
      <w:tr w:rsidR="009B1CD0" w14:paraId="65D77E6B" w14:textId="77777777">
        <w:trPr>
          <w:trHeight w:val="1021"/>
        </w:trPr>
        <w:tc>
          <w:tcPr>
            <w:tcW w:w="4503" w:type="dxa"/>
            <w:tcBorders>
              <w:left w:val="single" w:sz="4" w:space="0" w:color="000000"/>
              <w:bottom w:val="single" w:sz="4" w:space="0" w:color="000000"/>
            </w:tcBorders>
            <w:shd w:val="clear" w:color="auto" w:fill="CCFFFF"/>
          </w:tcPr>
          <w:p w14:paraId="056D55D4"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4E82494E"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77432460" w14:textId="77777777" w:rsidR="009B1CD0" w:rsidRDefault="009B1CD0" w:rsidP="006F3DF9">
            <w:pPr>
              <w:tabs>
                <w:tab w:val="left" w:pos="851"/>
              </w:tabs>
              <w:snapToGrid w:val="0"/>
              <w:jc w:val="both"/>
              <w:rPr>
                <w:rFonts w:ascii="Arial" w:hAnsi="Arial" w:cs="Arial"/>
              </w:rPr>
            </w:pPr>
          </w:p>
        </w:tc>
      </w:tr>
    </w:tbl>
    <w:p w14:paraId="1719BF57" w14:textId="77777777" w:rsidR="009B1CD0" w:rsidRDefault="009B1CD0" w:rsidP="006C4338">
      <w:pPr>
        <w:pStyle w:val="fcasegauche"/>
        <w:tabs>
          <w:tab w:val="left" w:pos="851"/>
        </w:tabs>
        <w:spacing w:after="0"/>
        <w:ind w:left="0" w:firstLine="0"/>
        <w:rPr>
          <w:rFonts w:ascii="Arial" w:hAnsi="Arial" w:cs="Arial"/>
          <w:bCs/>
          <w:iCs/>
        </w:rPr>
      </w:pPr>
    </w:p>
    <w:p w14:paraId="51CE38BB"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14:paraId="6F634CC0"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4F845464"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22A656DF"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625F7AFB"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03FDE473"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3E31CD85"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17A63492"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E3B82EE"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2C1ABFA6"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 xml:space="preserve">(article </w:t>
      </w:r>
      <w:r w:rsidR="00CD185D">
        <w:rPr>
          <w:rFonts w:ascii="Arial" w:hAnsi="Arial" w:cs="Arial"/>
          <w:i/>
          <w:sz w:val="18"/>
          <w:szCs w:val="18"/>
        </w:rPr>
        <w:t xml:space="preserve">110 </w:t>
      </w:r>
      <w:r>
        <w:rPr>
          <w:rFonts w:ascii="Arial" w:hAnsi="Arial" w:cs="Arial"/>
          <w:i/>
          <w:sz w:val="18"/>
          <w:szCs w:val="18"/>
        </w:rPr>
        <w:t xml:space="preserve">du </w:t>
      </w:r>
      <w:r w:rsidR="00CD185D">
        <w:rPr>
          <w:rFonts w:ascii="Arial" w:hAnsi="Arial" w:cs="Arial"/>
          <w:i/>
          <w:sz w:val="18"/>
          <w:szCs w:val="18"/>
        </w:rPr>
        <w:t>décret n° 2016-360 du 25 mars 2016</w:t>
      </w:r>
      <w:r>
        <w:rPr>
          <w:rFonts w:ascii="Arial" w:hAnsi="Arial" w:cs="Arial"/>
          <w:i/>
          <w:sz w:val="18"/>
          <w:szCs w:val="18"/>
        </w:rPr>
        <w:t>)</w:t>
      </w:r>
      <w:r>
        <w:rPr>
          <w:rFonts w:ascii="Arial" w:hAnsi="Arial" w:cs="Arial"/>
          <w:i/>
          <w:sz w:val="22"/>
          <w:szCs w:val="22"/>
        </w:rPr>
        <w:t xml:space="preserve"> </w:t>
      </w:r>
      <w:r>
        <w:rPr>
          <w:rFonts w:ascii="Arial" w:hAnsi="Arial" w:cs="Arial"/>
          <w:b/>
          <w:sz w:val="22"/>
          <w:szCs w:val="22"/>
        </w:rPr>
        <w:t>:</w:t>
      </w:r>
    </w:p>
    <w:p w14:paraId="19371F52" w14:textId="77777777" w:rsidR="009B1CD0" w:rsidRDefault="009B1CD0" w:rsidP="00934503">
      <w:pPr>
        <w:tabs>
          <w:tab w:val="left" w:pos="426"/>
          <w:tab w:val="left" w:pos="851"/>
        </w:tabs>
        <w:rPr>
          <w:rFonts w:ascii="Arial" w:hAnsi="Arial" w:cs="Arial"/>
          <w:b/>
        </w:rPr>
      </w:pPr>
    </w:p>
    <w:p w14:paraId="72B9425C" w14:textId="4B92DFAA"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8B05C8">
        <w:fldChar w:fldCharType="begin">
          <w:ffData>
            <w:name w:val=""/>
            <w:enabled/>
            <w:calcOnExit w:val="0"/>
            <w:checkBox>
              <w:size w:val="20"/>
              <w:default w:val="0"/>
            </w:checkBox>
          </w:ffData>
        </w:fldChar>
      </w:r>
      <w:r w:rsidR="007D7A65">
        <w:instrText xml:space="preserve"> FORMCHECKBOX </w:instrText>
      </w:r>
      <w:r w:rsidR="008B05C8">
        <w:fldChar w:fldCharType="separate"/>
      </w:r>
      <w:r w:rsidR="008B05C8">
        <w:fldChar w:fldCharType="end"/>
      </w:r>
      <w:r>
        <w:tab/>
        <w:t>NON</w:t>
      </w:r>
      <w:r>
        <w:tab/>
      </w:r>
      <w:r>
        <w:tab/>
      </w:r>
      <w:r>
        <w:tab/>
      </w:r>
      <w:r w:rsidR="009823DF">
        <w:fldChar w:fldCharType="begin">
          <w:ffData>
            <w:name w:val=""/>
            <w:enabled/>
            <w:calcOnExit w:val="0"/>
            <w:checkBox>
              <w:size w:val="20"/>
              <w:default w:val="0"/>
            </w:checkBox>
          </w:ffData>
        </w:fldChar>
      </w:r>
      <w:r w:rsidR="009823DF">
        <w:instrText xml:space="preserve"> FORMCHECKBOX </w:instrText>
      </w:r>
      <w:r w:rsidR="009823DF">
        <w:fldChar w:fldCharType="separate"/>
      </w:r>
      <w:r w:rsidR="009823DF">
        <w:fldChar w:fldCharType="end"/>
      </w:r>
      <w:r>
        <w:tab/>
        <w:t>OUI</w:t>
      </w:r>
    </w:p>
    <w:p w14:paraId="4833BEC1"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0429CB5B" w14:textId="77777777" w:rsidR="009B1CD0" w:rsidRDefault="009B1CD0" w:rsidP="009B45B9">
      <w:pPr>
        <w:tabs>
          <w:tab w:val="left" w:pos="426"/>
          <w:tab w:val="left" w:pos="851"/>
        </w:tabs>
        <w:jc w:val="both"/>
        <w:rPr>
          <w:rFonts w:ascii="Arial" w:hAnsi="Arial" w:cs="Arial"/>
          <w:b/>
        </w:rPr>
      </w:pPr>
    </w:p>
    <w:p w14:paraId="526B2259" w14:textId="77777777" w:rsidR="009B1CD0" w:rsidRDefault="009B1CD0" w:rsidP="009B45B9">
      <w:pPr>
        <w:tabs>
          <w:tab w:val="left" w:pos="426"/>
          <w:tab w:val="left" w:pos="851"/>
        </w:tabs>
        <w:jc w:val="both"/>
        <w:rPr>
          <w:rFonts w:ascii="Arial" w:hAnsi="Arial" w:cs="Arial"/>
          <w:b/>
        </w:rPr>
      </w:pPr>
    </w:p>
    <w:p w14:paraId="73118453"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ou de l’accord-cadre :</w:t>
      </w:r>
    </w:p>
    <w:p w14:paraId="020E55BF" w14:textId="77777777" w:rsidR="009B1CD0" w:rsidRDefault="009B1CD0" w:rsidP="009B45B9">
      <w:pPr>
        <w:tabs>
          <w:tab w:val="left" w:pos="576"/>
          <w:tab w:val="left" w:pos="851"/>
        </w:tabs>
        <w:jc w:val="both"/>
        <w:rPr>
          <w:rFonts w:ascii="Arial" w:hAnsi="Arial" w:cs="Arial"/>
        </w:rPr>
      </w:pPr>
    </w:p>
    <w:p w14:paraId="7AFC41F2" w14:textId="3E1AC223"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ou de l’accord cadre est de </w:t>
      </w:r>
      <w:r w:rsidR="009823DF">
        <w:rPr>
          <w:rFonts w:ascii="Arial" w:hAnsi="Arial" w:cs="Arial"/>
        </w:rPr>
        <w:t xml:space="preserve">4 </w:t>
      </w:r>
      <w:r w:rsidR="00EA687A">
        <w:rPr>
          <w:rFonts w:ascii="Arial" w:hAnsi="Arial" w:cs="Arial"/>
        </w:rPr>
        <w:t>mois à</w:t>
      </w:r>
      <w:r>
        <w:rPr>
          <w:rFonts w:ascii="Arial" w:hAnsi="Arial" w:cs="Arial"/>
        </w:rPr>
        <w:t xml:space="preserve"> compter de :</w:t>
      </w:r>
    </w:p>
    <w:p w14:paraId="3A7ADEA6" w14:textId="77777777" w:rsidR="009B1CD0" w:rsidRDefault="009B1CD0" w:rsidP="009B45B9">
      <w:pPr>
        <w:tabs>
          <w:tab w:val="left" w:pos="851"/>
        </w:tabs>
      </w:pPr>
      <w:r>
        <w:rPr>
          <w:rFonts w:ascii="Arial" w:hAnsi="Arial" w:cs="Arial"/>
          <w:i/>
          <w:sz w:val="18"/>
          <w:szCs w:val="18"/>
        </w:rPr>
        <w:t>(Cocher la case correspondante.)</w:t>
      </w:r>
    </w:p>
    <w:p w14:paraId="16BC48EB" w14:textId="29A3AADC" w:rsidR="009B1CD0" w:rsidRDefault="00844DAA" w:rsidP="009B45B9">
      <w:pPr>
        <w:tabs>
          <w:tab w:val="left" w:pos="851"/>
        </w:tabs>
        <w:spacing w:before="120"/>
        <w:ind w:left="567"/>
        <w:jc w:val="both"/>
      </w:pPr>
      <w:r>
        <w:tab/>
      </w:r>
      <w:r w:rsidR="00CD7E7C">
        <w:fldChar w:fldCharType="begin">
          <w:ffData>
            <w:name w:val=""/>
            <w:enabled/>
            <w:calcOnExit w:val="0"/>
            <w:checkBox>
              <w:size w:val="20"/>
              <w:default w:val="0"/>
            </w:checkBox>
          </w:ffData>
        </w:fldChar>
      </w:r>
      <w:r w:rsidR="00CD7E7C">
        <w:instrText xml:space="preserve"> FORMCHECKBOX </w:instrText>
      </w:r>
      <w:r w:rsidR="00CD7E7C">
        <w:fldChar w:fldCharType="separate"/>
      </w:r>
      <w:r w:rsidR="00CD7E7C">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ou de l’accord-cadre ;</w:t>
      </w:r>
    </w:p>
    <w:p w14:paraId="50462534" w14:textId="73EAB1DB" w:rsidR="009B1CD0" w:rsidRDefault="00844DAA" w:rsidP="009B45B9">
      <w:pPr>
        <w:tabs>
          <w:tab w:val="left" w:pos="851"/>
        </w:tabs>
        <w:spacing w:before="120"/>
        <w:ind w:left="567"/>
        <w:jc w:val="both"/>
      </w:pPr>
      <w:r>
        <w:tab/>
      </w:r>
      <w:r w:rsidR="00CD7E7C">
        <w:fldChar w:fldCharType="begin">
          <w:ffData>
            <w:name w:val=""/>
            <w:enabled/>
            <w:calcOnExit w:val="0"/>
            <w:checkBox>
              <w:size w:val="20"/>
              <w:default w:val="1"/>
            </w:checkBox>
          </w:ffData>
        </w:fldChar>
      </w:r>
      <w:r w:rsidR="00CD7E7C">
        <w:instrText xml:space="preserve"> FORMCHECKBOX </w:instrText>
      </w:r>
      <w:r w:rsidR="00CD7E7C">
        <w:fldChar w:fldCharType="separate"/>
      </w:r>
      <w:r w:rsidR="00CD7E7C">
        <w:fldChar w:fldCharType="end"/>
      </w:r>
      <w:r w:rsidR="009B1CD0">
        <w:rPr>
          <w:rFonts w:ascii="Arial" w:hAnsi="Arial" w:cs="Arial"/>
        </w:rPr>
        <w:tab/>
      </w:r>
      <w:r w:rsidR="008F1AA8">
        <w:rPr>
          <w:rFonts w:ascii="Arial" w:hAnsi="Arial" w:cs="Arial"/>
        </w:rPr>
        <w:t>La date de réception de la notification de l’ordre de service </w:t>
      </w:r>
      <w:r w:rsidR="009B1CD0">
        <w:rPr>
          <w:rFonts w:ascii="Arial" w:hAnsi="Arial" w:cs="Arial"/>
        </w:rPr>
        <w:t>;</w:t>
      </w:r>
    </w:p>
    <w:p w14:paraId="2E0E20D2" w14:textId="77777777" w:rsidR="009B1CD0" w:rsidRDefault="00844DAA" w:rsidP="009B45B9">
      <w:pPr>
        <w:tabs>
          <w:tab w:val="left" w:pos="851"/>
        </w:tabs>
        <w:spacing w:before="120"/>
        <w:ind w:left="1134" w:hanging="567"/>
        <w:jc w:val="both"/>
        <w:rPr>
          <w:rFonts w:ascii="Arial" w:hAnsi="Arial" w:cs="Arial"/>
          <w:b/>
        </w:rPr>
      </w:pPr>
      <w:r>
        <w:tab/>
      </w:r>
      <w:r w:rsidR="008B05C8">
        <w:fldChar w:fldCharType="begin">
          <w:ffData>
            <w:name w:val=""/>
            <w:enabled/>
            <w:calcOnExit w:val="0"/>
            <w:checkBox>
              <w:size w:val="20"/>
              <w:default w:val="0"/>
            </w:checkBox>
          </w:ffData>
        </w:fldChar>
      </w:r>
      <w:r w:rsidR="007D7A65">
        <w:instrText xml:space="preserve"> FORMCHECKBOX </w:instrText>
      </w:r>
      <w:r w:rsidR="008B05C8">
        <w:fldChar w:fldCharType="separate"/>
      </w:r>
      <w:r w:rsidR="008B05C8">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ou l’accord-cadre lorsqu’elle est postérieure à la date de notification.</w:t>
      </w:r>
    </w:p>
    <w:p w14:paraId="6F0DE576" w14:textId="77777777" w:rsidR="009B1CD0" w:rsidRDefault="009B1CD0" w:rsidP="009B45B9">
      <w:pPr>
        <w:tabs>
          <w:tab w:val="left" w:pos="426"/>
          <w:tab w:val="left" w:pos="851"/>
        </w:tabs>
        <w:jc w:val="both"/>
        <w:rPr>
          <w:rFonts w:ascii="Arial" w:hAnsi="Arial" w:cs="Arial"/>
          <w:b/>
        </w:rPr>
      </w:pPr>
    </w:p>
    <w:p w14:paraId="0328E385" w14:textId="2484ED51"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ou l’accord cadre est reconductible :</w:t>
      </w:r>
      <w:r>
        <w:tab/>
      </w:r>
      <w:r>
        <w:tab/>
      </w:r>
      <w:r w:rsidR="009823DF">
        <w:fldChar w:fldCharType="begin">
          <w:ffData>
            <w:name w:val=""/>
            <w:enabled/>
            <w:calcOnExit w:val="0"/>
            <w:checkBox>
              <w:size w:val="20"/>
              <w:default w:val="1"/>
            </w:checkBox>
          </w:ffData>
        </w:fldChar>
      </w:r>
      <w:r w:rsidR="009823DF">
        <w:instrText xml:space="preserve"> FORMCHECKBOX </w:instrText>
      </w:r>
      <w:r w:rsidR="009823DF">
        <w:fldChar w:fldCharType="separate"/>
      </w:r>
      <w:r w:rsidR="009823DF">
        <w:fldChar w:fldCharType="end"/>
      </w:r>
      <w:r>
        <w:tab/>
        <w:t>NON</w:t>
      </w:r>
      <w:r>
        <w:tab/>
      </w:r>
      <w:r>
        <w:tab/>
      </w:r>
      <w:r>
        <w:tab/>
      </w:r>
      <w:r w:rsidR="009823DF">
        <w:fldChar w:fldCharType="begin">
          <w:ffData>
            <w:name w:val=""/>
            <w:enabled/>
            <w:calcOnExit w:val="0"/>
            <w:checkBox>
              <w:size w:val="20"/>
              <w:default w:val="0"/>
            </w:checkBox>
          </w:ffData>
        </w:fldChar>
      </w:r>
      <w:r w:rsidR="009823DF">
        <w:instrText xml:space="preserve"> FORMCHECKBOX </w:instrText>
      </w:r>
      <w:r w:rsidR="009823DF">
        <w:fldChar w:fldCharType="separate"/>
      </w:r>
      <w:r w:rsidR="009823DF">
        <w:fldChar w:fldCharType="end"/>
      </w:r>
      <w:r>
        <w:tab/>
        <w:t>OUI</w:t>
      </w:r>
    </w:p>
    <w:p w14:paraId="52AD1E56"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5671ABD9" w14:textId="77777777" w:rsidR="009B1CD0" w:rsidRDefault="009B1CD0" w:rsidP="009B45B9">
      <w:pPr>
        <w:tabs>
          <w:tab w:val="left" w:pos="426"/>
          <w:tab w:val="left" w:pos="851"/>
        </w:tabs>
        <w:jc w:val="both"/>
        <w:rPr>
          <w:rFonts w:ascii="Arial" w:hAnsi="Arial" w:cs="Arial"/>
        </w:rPr>
      </w:pPr>
    </w:p>
    <w:p w14:paraId="61DA962C"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19BFF6DF" w14:textId="5C9B5133"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p>
    <w:p w14:paraId="746E772A" w14:textId="6175CF49" w:rsidR="009B1CD0"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r w:rsidR="00EA687A">
        <w:rPr>
          <w:rFonts w:ascii="Arial" w:hAnsi="Arial" w:cs="Arial"/>
        </w:rPr>
        <w:t>……</w:t>
      </w:r>
      <w:r>
        <w:rPr>
          <w:rFonts w:ascii="Arial" w:hAnsi="Arial" w:cs="Arial"/>
        </w:rPr>
        <w:t>.</w:t>
      </w:r>
    </w:p>
    <w:p w14:paraId="4CDE8244" w14:textId="77777777" w:rsidR="009B1CD0" w:rsidRDefault="009B1CD0" w:rsidP="009B45B9">
      <w:pPr>
        <w:tabs>
          <w:tab w:val="left" w:pos="426"/>
          <w:tab w:val="left" w:pos="851"/>
        </w:tabs>
        <w:jc w:val="both"/>
        <w:rPr>
          <w:rFonts w:ascii="Arial" w:hAnsi="Arial" w:cs="Arial"/>
          <w:b/>
        </w:rPr>
      </w:pPr>
    </w:p>
    <w:p w14:paraId="0F3835DC" w14:textId="77777777" w:rsidR="009B1CD0" w:rsidRDefault="009B1CD0" w:rsidP="009B45B9">
      <w:pPr>
        <w:tabs>
          <w:tab w:val="left" w:pos="426"/>
          <w:tab w:val="left" w:pos="851"/>
        </w:tabs>
        <w:jc w:val="both"/>
        <w:rPr>
          <w:rFonts w:ascii="Arial" w:hAnsi="Arial" w:cs="Arial"/>
          <w:b/>
        </w:rPr>
      </w:pPr>
    </w:p>
    <w:p w14:paraId="7A76F383" w14:textId="77777777" w:rsidR="009B1CD0" w:rsidRDefault="009B1CD0" w:rsidP="009B45B9">
      <w:pPr>
        <w:tabs>
          <w:tab w:val="left" w:pos="426"/>
          <w:tab w:val="left" w:pos="851"/>
        </w:tabs>
        <w:jc w:val="both"/>
        <w:rPr>
          <w:rFonts w:ascii="Arial" w:hAnsi="Arial" w:cs="Arial"/>
          <w:b/>
        </w:rPr>
      </w:pPr>
    </w:p>
    <w:p w14:paraId="4068EA71" w14:textId="77777777" w:rsidR="009B1CD0" w:rsidRDefault="009B1CD0" w:rsidP="009B45B9">
      <w:pPr>
        <w:tabs>
          <w:tab w:val="left" w:pos="851"/>
        </w:tabs>
        <w:jc w:val="both"/>
        <w:rPr>
          <w:rFonts w:ascii="Arial" w:hAnsi="Arial" w:cs="Arial"/>
          <w:bCs/>
        </w:rPr>
      </w:pPr>
    </w:p>
    <w:p w14:paraId="13F6C2A7" w14:textId="77777777"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283EADEB" w14:textId="77777777">
        <w:tc>
          <w:tcPr>
            <w:tcW w:w="10419" w:type="dxa"/>
            <w:shd w:val="clear" w:color="auto" w:fill="66CCFF"/>
          </w:tcPr>
          <w:p w14:paraId="7C962CB9" w14:textId="77777777"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07A2DBD4" w14:textId="77777777" w:rsidR="009B1CD0" w:rsidRDefault="009B1CD0" w:rsidP="006C4338">
      <w:pPr>
        <w:tabs>
          <w:tab w:val="left" w:pos="851"/>
        </w:tabs>
        <w:jc w:val="both"/>
      </w:pPr>
    </w:p>
    <w:p w14:paraId="0DD8041F"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14:paraId="3322E444"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35D25C9A"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5C9BD7B9"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1AFB7EF"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D3042F6"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85A9DD"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3A245251"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2374733"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7DB365C3"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653DBCE" w14:textId="77777777" w:rsidR="00332B12" w:rsidRDefault="00332B12" w:rsidP="00B054DA">
            <w:pPr>
              <w:tabs>
                <w:tab w:val="left" w:pos="851"/>
              </w:tabs>
              <w:snapToGrid w:val="0"/>
              <w:jc w:val="both"/>
              <w:rPr>
                <w:rFonts w:ascii="Arial" w:hAnsi="Arial" w:cs="Arial"/>
                <w:b/>
                <w:bCs/>
              </w:rPr>
            </w:pPr>
          </w:p>
        </w:tc>
      </w:tr>
    </w:tbl>
    <w:p w14:paraId="1E76B728"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4B5D492E" w14:textId="77777777" w:rsidR="00332B12" w:rsidRDefault="00332B12" w:rsidP="00332B12">
      <w:pPr>
        <w:pStyle w:val="fcase1ertab"/>
        <w:tabs>
          <w:tab w:val="left" w:pos="851"/>
        </w:tabs>
        <w:ind w:left="0" w:firstLine="0"/>
        <w:rPr>
          <w:rFonts w:ascii="Arial" w:hAnsi="Arial" w:cs="Arial"/>
          <w:b/>
          <w:sz w:val="22"/>
          <w:szCs w:val="22"/>
        </w:rPr>
      </w:pPr>
    </w:p>
    <w:p w14:paraId="54CD46C5" w14:textId="77777777" w:rsidR="00AF3829" w:rsidRDefault="00AF3829" w:rsidP="00332B12">
      <w:pPr>
        <w:pStyle w:val="fcase1ertab"/>
        <w:tabs>
          <w:tab w:val="left" w:pos="851"/>
        </w:tabs>
        <w:ind w:left="0" w:firstLine="0"/>
        <w:rPr>
          <w:rFonts w:ascii="Arial" w:hAnsi="Arial" w:cs="Arial"/>
          <w:b/>
          <w:sz w:val="22"/>
          <w:szCs w:val="22"/>
        </w:rPr>
      </w:pPr>
    </w:p>
    <w:p w14:paraId="6220E455"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14:paraId="22E478E2" w14:textId="77777777" w:rsidR="00332B12" w:rsidRDefault="00332B12" w:rsidP="006C4338">
      <w:pPr>
        <w:tabs>
          <w:tab w:val="left" w:pos="851"/>
        </w:tabs>
        <w:jc w:val="both"/>
      </w:pPr>
    </w:p>
    <w:p w14:paraId="31FE2E13" w14:textId="77777777"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 xml:space="preserve">(article 45 du </w:t>
      </w:r>
      <w:r w:rsidR="00036500">
        <w:rPr>
          <w:rFonts w:ascii="Arial" w:hAnsi="Arial" w:cs="Arial"/>
          <w:i/>
          <w:sz w:val="18"/>
          <w:szCs w:val="18"/>
        </w:rPr>
        <w:t>décret n° 2016-360 du 25 mars 2016) </w:t>
      </w:r>
      <w:r w:rsidR="00036500">
        <w:rPr>
          <w:rFonts w:ascii="Arial" w:hAnsi="Arial" w:cs="Arial"/>
          <w:sz w:val="18"/>
          <w:szCs w:val="18"/>
        </w:rPr>
        <w:t>:</w:t>
      </w:r>
    </w:p>
    <w:p w14:paraId="7F3A5CAD"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7D024783" w14:textId="77777777" w:rsidR="009B1CD0" w:rsidRDefault="009B1CD0" w:rsidP="005846FB">
      <w:pPr>
        <w:tabs>
          <w:tab w:val="left" w:pos="851"/>
        </w:tabs>
        <w:rPr>
          <w:rFonts w:ascii="Arial" w:hAnsi="Arial" w:cs="Arial"/>
        </w:rPr>
      </w:pPr>
    </w:p>
    <w:p w14:paraId="5B7E77BB" w14:textId="77777777" w:rsidR="00036500" w:rsidRDefault="00036500" w:rsidP="005846FB">
      <w:pPr>
        <w:tabs>
          <w:tab w:val="left" w:pos="851"/>
        </w:tabs>
        <w:rPr>
          <w:rFonts w:ascii="Arial" w:hAnsi="Arial" w:cs="Arial"/>
        </w:rPr>
      </w:pPr>
    </w:p>
    <w:p w14:paraId="1DC4269D" w14:textId="77777777" w:rsidR="00332B12" w:rsidRDefault="00332B12" w:rsidP="0061068C">
      <w:pPr>
        <w:tabs>
          <w:tab w:val="left" w:pos="851"/>
        </w:tabs>
        <w:rPr>
          <w:rFonts w:ascii="Arial" w:hAnsi="Arial" w:cs="Arial"/>
        </w:rPr>
      </w:pPr>
    </w:p>
    <w:p w14:paraId="090A1B2C" w14:textId="77777777" w:rsidR="00332B12" w:rsidRDefault="00332B12" w:rsidP="00710FD6">
      <w:pPr>
        <w:tabs>
          <w:tab w:val="left" w:pos="851"/>
        </w:tabs>
        <w:rPr>
          <w:rFonts w:ascii="Arial" w:hAnsi="Arial" w:cs="Arial"/>
        </w:rPr>
      </w:pPr>
    </w:p>
    <w:p w14:paraId="63C11B0F"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0237F182"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3738C0A6" w14:textId="77777777" w:rsidR="00354C04" w:rsidRDefault="008B05C8"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fldChar w:fldCharType="separate"/>
      </w:r>
      <w:r>
        <w:fldChar w:fldCharType="end"/>
      </w:r>
      <w:r w:rsidR="00354C04">
        <w:rPr>
          <w:rFonts w:ascii="Arial" w:hAnsi="Arial" w:cs="Arial"/>
          <w:i/>
          <w:iCs/>
        </w:rPr>
        <w:t xml:space="preserve"> </w:t>
      </w:r>
      <w:proofErr w:type="gramStart"/>
      <w:r w:rsidR="00354C04">
        <w:rPr>
          <w:rFonts w:ascii="Arial" w:hAnsi="Arial" w:cs="Arial"/>
        </w:rPr>
        <w:t>conjoint</w:t>
      </w:r>
      <w:proofErr w:type="gramEnd"/>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fldChar w:fldCharType="separate"/>
      </w:r>
      <w:r>
        <w:fldChar w:fldCharType="end"/>
      </w:r>
      <w:r w:rsidR="00354C04">
        <w:rPr>
          <w:rFonts w:ascii="Arial" w:hAnsi="Arial" w:cs="Arial"/>
          <w:iCs/>
        </w:rPr>
        <w:t xml:space="preserve"> </w:t>
      </w:r>
      <w:r w:rsidR="00354C04">
        <w:rPr>
          <w:rFonts w:ascii="Arial" w:hAnsi="Arial" w:cs="Arial"/>
        </w:rPr>
        <w:t>solidaire</w:t>
      </w:r>
    </w:p>
    <w:p w14:paraId="17437188" w14:textId="77777777" w:rsidR="009B1CD0" w:rsidRDefault="009B1CD0" w:rsidP="0083205E">
      <w:pPr>
        <w:tabs>
          <w:tab w:val="left" w:pos="851"/>
        </w:tabs>
        <w:rPr>
          <w:rFonts w:ascii="Arial" w:hAnsi="Arial" w:cs="Arial"/>
        </w:rPr>
      </w:pPr>
    </w:p>
    <w:p w14:paraId="116734FE" w14:textId="77777777" w:rsidR="001C733C" w:rsidRDefault="001C733C" w:rsidP="00CD46CC">
      <w:pPr>
        <w:tabs>
          <w:tab w:val="left" w:pos="851"/>
        </w:tabs>
        <w:rPr>
          <w:rFonts w:ascii="Arial" w:hAnsi="Arial" w:cs="Arial"/>
        </w:rPr>
      </w:pPr>
    </w:p>
    <w:p w14:paraId="3F68ABCC" w14:textId="77777777" w:rsidR="002904AF" w:rsidRDefault="008B05C8"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rsidR="0021527A">
        <w:instrText xml:space="preserve"> FORMCHECKBOX </w:instrText>
      </w:r>
      <w:r>
        <w:fldChar w:fldCharType="separate"/>
      </w:r>
      <w:r>
        <w:fldChar w:fldCharType="end"/>
      </w:r>
      <w:r w:rsidR="0021527A">
        <w:t xml:space="preserve"> </w:t>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2D937B71"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0DF358B9"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4B9F6D4D" w14:textId="77777777" w:rsidR="002904AF" w:rsidRDefault="001C733C" w:rsidP="009B45B9">
      <w:pPr>
        <w:tabs>
          <w:tab w:val="left" w:pos="851"/>
        </w:tabs>
        <w:ind w:left="1695" w:hanging="1695"/>
        <w:rPr>
          <w:rFonts w:ascii="Arial" w:hAnsi="Arial" w:cs="Arial"/>
        </w:rPr>
      </w:pPr>
      <w:r>
        <w:tab/>
      </w:r>
      <w:r w:rsidR="008B05C8">
        <w:fldChar w:fldCharType="begin">
          <w:ffData>
            <w:name w:val=""/>
            <w:enabled/>
            <w:calcOnExit w:val="0"/>
            <w:checkBox>
              <w:size w:val="20"/>
              <w:default w:val="0"/>
            </w:checkBox>
          </w:ffData>
        </w:fldChar>
      </w:r>
      <w:r>
        <w:instrText xml:space="preserve"> FORMCHECKBOX </w:instrText>
      </w:r>
      <w:r w:rsidR="008B05C8">
        <w:fldChar w:fldCharType="separate"/>
      </w:r>
      <w:r w:rsidR="008B05C8">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3E30F060"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76825EB3" w14:textId="77777777" w:rsidR="002904AF" w:rsidRDefault="002904AF" w:rsidP="001C733C">
      <w:pPr>
        <w:tabs>
          <w:tab w:val="left" w:pos="851"/>
        </w:tabs>
        <w:rPr>
          <w:rFonts w:ascii="Arial" w:hAnsi="Arial" w:cs="Arial"/>
        </w:rPr>
      </w:pPr>
    </w:p>
    <w:p w14:paraId="0277F257" w14:textId="77777777" w:rsidR="002904AF" w:rsidRDefault="008B05C8"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2904AF">
        <w:instrText xml:space="preserve"> FORMCHECKBOX </w:instrText>
      </w:r>
      <w:r>
        <w:fldChar w:fldCharType="separate"/>
      </w:r>
      <w:r>
        <w:fldChar w:fldCharType="end"/>
      </w:r>
      <w:r w:rsidR="002904AF">
        <w:tab/>
      </w:r>
      <w:proofErr w:type="gramStart"/>
      <w:r w:rsidR="002904AF">
        <w:rPr>
          <w:rFonts w:ascii="Arial" w:hAnsi="Arial" w:cs="Arial"/>
        </w:rPr>
        <w:t>pour</w:t>
      </w:r>
      <w:proofErr w:type="gramEnd"/>
      <w:r w:rsidR="002904AF">
        <w:rPr>
          <w:rFonts w:ascii="Arial" w:hAnsi="Arial" w:cs="Arial"/>
        </w:rPr>
        <w:t xml:space="preserve"> signer, en leur nom et pour leur compte, les modifications ultérieures du mar</w:t>
      </w:r>
      <w:r w:rsidR="0021527A">
        <w:rPr>
          <w:rFonts w:ascii="Arial" w:hAnsi="Arial" w:cs="Arial"/>
        </w:rPr>
        <w:t>ché public ou de l’accord-cadre</w:t>
      </w:r>
      <w:r w:rsidR="002904AF">
        <w:rPr>
          <w:rFonts w:ascii="Arial" w:hAnsi="Arial" w:cs="Arial"/>
        </w:rPr>
        <w:t> ;</w:t>
      </w:r>
    </w:p>
    <w:p w14:paraId="4E98AA14"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51C19D21" w14:textId="77777777" w:rsidR="002904AF" w:rsidRDefault="002904AF" w:rsidP="002904AF">
      <w:pPr>
        <w:tabs>
          <w:tab w:val="left" w:pos="851"/>
        </w:tabs>
        <w:rPr>
          <w:rFonts w:ascii="Arial" w:hAnsi="Arial" w:cs="Arial"/>
          <w:iCs/>
        </w:rPr>
      </w:pPr>
    </w:p>
    <w:p w14:paraId="0BB5DFFF" w14:textId="77777777" w:rsidR="002904AF" w:rsidRDefault="002904AF" w:rsidP="002904AF">
      <w:pPr>
        <w:tabs>
          <w:tab w:val="left" w:pos="851"/>
        </w:tabs>
        <w:ind w:left="1134" w:hanging="850"/>
        <w:rPr>
          <w:rFonts w:ascii="Arial" w:hAnsi="Arial" w:cs="Arial"/>
        </w:rPr>
      </w:pPr>
      <w:r>
        <w:tab/>
      </w:r>
      <w:r w:rsidR="008B05C8">
        <w:fldChar w:fldCharType="begin">
          <w:ffData>
            <w:name w:val=""/>
            <w:enabled/>
            <w:calcOnExit w:val="0"/>
            <w:checkBox>
              <w:size w:val="20"/>
              <w:default w:val="0"/>
            </w:checkBox>
          </w:ffData>
        </w:fldChar>
      </w:r>
      <w:r>
        <w:instrText xml:space="preserve"> FORMCHECKBOX </w:instrText>
      </w:r>
      <w:r w:rsidR="008B05C8">
        <w:fldChar w:fldCharType="separate"/>
      </w:r>
      <w:r w:rsidR="008B05C8">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5B5EE76B" w14:textId="77777777" w:rsidR="002904AF" w:rsidRDefault="002904AF" w:rsidP="002904AF">
      <w:pPr>
        <w:tabs>
          <w:tab w:val="left" w:pos="851"/>
        </w:tabs>
        <w:ind w:left="1134" w:hanging="850"/>
        <w:rPr>
          <w:rFonts w:ascii="Arial" w:hAnsi="Arial" w:cs="Arial"/>
          <w:i/>
          <w:sz w:val="18"/>
          <w:szCs w:val="18"/>
        </w:rPr>
      </w:pPr>
    </w:p>
    <w:p w14:paraId="62E0CD09" w14:textId="77777777" w:rsidR="001C733C" w:rsidRDefault="001C733C" w:rsidP="001C733C">
      <w:pPr>
        <w:tabs>
          <w:tab w:val="left" w:pos="851"/>
        </w:tabs>
        <w:rPr>
          <w:rFonts w:ascii="Arial" w:hAnsi="Arial" w:cs="Arial"/>
          <w:i/>
          <w:sz w:val="18"/>
          <w:szCs w:val="18"/>
        </w:rPr>
      </w:pPr>
    </w:p>
    <w:p w14:paraId="6526B1F3" w14:textId="77777777" w:rsidR="00036500" w:rsidRDefault="008B05C8"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rsidR="0021527A">
        <w:instrText xml:space="preserve"> FORMCHECKBOX </w:instrText>
      </w:r>
      <w:r>
        <w:fldChar w:fldCharType="separate"/>
      </w:r>
      <w:r>
        <w:fldChar w:fldCharType="end"/>
      </w:r>
      <w:r w:rsidR="0021527A">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1885B5C2"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5C9A9E54" w14:textId="77777777" w:rsidR="00036500" w:rsidRDefault="00036500" w:rsidP="005846FB">
      <w:pPr>
        <w:tabs>
          <w:tab w:val="left" w:pos="851"/>
        </w:tabs>
        <w:rPr>
          <w:rFonts w:ascii="Arial" w:hAnsi="Arial" w:cs="Arial"/>
        </w:rPr>
      </w:pPr>
    </w:p>
    <w:p w14:paraId="32B8E7F7" w14:textId="77777777" w:rsidR="00AE7831" w:rsidRDefault="008B05C8"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rsidR="00AE7831">
        <w:instrText xml:space="preserve"> FORMCHECKBOX </w:instrText>
      </w:r>
      <w:r>
        <w:fldChar w:fldCharType="separate"/>
      </w:r>
      <w:r>
        <w:fldChar w:fldCharType="end"/>
      </w:r>
      <w:r w:rsidR="00AE7831">
        <w:tab/>
      </w:r>
      <w:proofErr w:type="gramStart"/>
      <w:r w:rsidR="00AE7831">
        <w:rPr>
          <w:rFonts w:ascii="Arial" w:hAnsi="Arial" w:cs="Arial"/>
        </w:rPr>
        <w:t>donnent</w:t>
      </w:r>
      <w:proofErr w:type="gramEnd"/>
      <w:r w:rsidR="00AE7831">
        <w:rPr>
          <w:rFonts w:ascii="Arial" w:hAnsi="Arial" w:cs="Arial"/>
        </w:rPr>
        <w:t xml:space="preserve"> mandat au mandataire, qui l’accepte, pour les représenter vis-à-vis de l’acheteur et pour coordonner l’ensemble des prestations ;</w:t>
      </w:r>
    </w:p>
    <w:p w14:paraId="7AA7B456" w14:textId="77777777" w:rsidR="00AE7831" w:rsidRDefault="00AE7831" w:rsidP="009B45B9">
      <w:pPr>
        <w:tabs>
          <w:tab w:val="left" w:pos="851"/>
        </w:tabs>
        <w:ind w:left="1701" w:hanging="850"/>
        <w:jc w:val="both"/>
      </w:pPr>
    </w:p>
    <w:p w14:paraId="0EBE3DA2" w14:textId="77777777" w:rsidR="00036500" w:rsidRDefault="008B05C8"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036500">
        <w:instrText xml:space="preserve"> FORMCHECKBOX </w:instrText>
      </w:r>
      <w:r>
        <w:fldChar w:fldCharType="separate"/>
      </w:r>
      <w:r>
        <w:fldChar w:fldCharType="end"/>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ou de l’accord-cadre ;</w:t>
      </w:r>
    </w:p>
    <w:p w14:paraId="334F2307" w14:textId="77777777" w:rsidR="00036500" w:rsidRDefault="00036500" w:rsidP="006C4338">
      <w:pPr>
        <w:tabs>
          <w:tab w:val="left" w:pos="851"/>
        </w:tabs>
        <w:rPr>
          <w:rFonts w:ascii="Arial" w:hAnsi="Arial" w:cs="Arial"/>
          <w:iCs/>
        </w:rPr>
      </w:pPr>
    </w:p>
    <w:p w14:paraId="7DFF9FB4" w14:textId="77777777" w:rsidR="00036500" w:rsidRDefault="00844DAA" w:rsidP="009B45B9">
      <w:pPr>
        <w:tabs>
          <w:tab w:val="left" w:pos="851"/>
        </w:tabs>
        <w:ind w:left="1134" w:hanging="850"/>
        <w:rPr>
          <w:rFonts w:ascii="Arial" w:hAnsi="Arial" w:cs="Arial"/>
          <w:i/>
          <w:sz w:val="18"/>
          <w:szCs w:val="18"/>
        </w:rPr>
      </w:pPr>
      <w:r>
        <w:tab/>
      </w:r>
      <w:r w:rsidR="008B05C8">
        <w:fldChar w:fldCharType="begin">
          <w:ffData>
            <w:name w:val=""/>
            <w:enabled/>
            <w:calcOnExit w:val="0"/>
            <w:checkBox>
              <w:size w:val="20"/>
              <w:default w:val="0"/>
            </w:checkBox>
          </w:ffData>
        </w:fldChar>
      </w:r>
      <w:r w:rsidR="00036500">
        <w:instrText xml:space="preserve"> FORMCHECKBOX </w:instrText>
      </w:r>
      <w:r w:rsidR="008B05C8">
        <w:fldChar w:fldCharType="separate"/>
      </w:r>
      <w:r w:rsidR="008B05C8">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529EA643"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2B5D4B82" w14:textId="77777777" w:rsidR="009B1CD0" w:rsidRDefault="009B1CD0" w:rsidP="006C4338">
      <w:pPr>
        <w:tabs>
          <w:tab w:val="left" w:pos="851"/>
        </w:tabs>
        <w:rPr>
          <w:rFonts w:ascii="Arial" w:hAnsi="Arial" w:cs="Arial"/>
        </w:rPr>
      </w:pPr>
    </w:p>
    <w:p w14:paraId="352674AC" w14:textId="77777777" w:rsidR="0021527A" w:rsidRDefault="0021527A" w:rsidP="006C4338">
      <w:pPr>
        <w:tabs>
          <w:tab w:val="left" w:pos="851"/>
        </w:tabs>
        <w:rPr>
          <w:rFonts w:ascii="Arial" w:hAnsi="Arial" w:cs="Arial"/>
        </w:rPr>
      </w:pPr>
    </w:p>
    <w:p w14:paraId="5CDF0B08" w14:textId="77777777" w:rsidR="00AF3829" w:rsidRDefault="00AF3829" w:rsidP="006C4338">
      <w:pPr>
        <w:tabs>
          <w:tab w:val="left" w:pos="851"/>
        </w:tabs>
        <w:rPr>
          <w:rFonts w:ascii="Arial" w:hAnsi="Arial" w:cs="Arial"/>
        </w:rPr>
      </w:pPr>
    </w:p>
    <w:p w14:paraId="73B722F8" w14:textId="77777777" w:rsidR="00AF3829" w:rsidRDefault="00AF3829" w:rsidP="006C4338">
      <w:pPr>
        <w:tabs>
          <w:tab w:val="left" w:pos="851"/>
        </w:tabs>
        <w:rPr>
          <w:rFonts w:ascii="Arial" w:hAnsi="Arial" w:cs="Arial"/>
        </w:rPr>
      </w:pPr>
    </w:p>
    <w:p w14:paraId="53C587F7" w14:textId="77777777" w:rsidR="00AF3829" w:rsidRDefault="00AF3829" w:rsidP="006C4338">
      <w:pPr>
        <w:tabs>
          <w:tab w:val="left" w:pos="851"/>
        </w:tabs>
        <w:rPr>
          <w:rFonts w:ascii="Arial" w:hAnsi="Arial" w:cs="Arial"/>
        </w:rPr>
      </w:pPr>
    </w:p>
    <w:p w14:paraId="5BFE02F1" w14:textId="77777777" w:rsidR="00AF3829" w:rsidRDefault="00AF3829" w:rsidP="006C4338">
      <w:pPr>
        <w:tabs>
          <w:tab w:val="left" w:pos="851"/>
        </w:tabs>
        <w:rPr>
          <w:rFonts w:ascii="Arial" w:hAnsi="Arial" w:cs="Arial"/>
        </w:rPr>
      </w:pPr>
    </w:p>
    <w:p w14:paraId="3AC3CD30" w14:textId="77777777" w:rsidR="0021527A" w:rsidRDefault="0021527A" w:rsidP="006F3DF9">
      <w:pPr>
        <w:tabs>
          <w:tab w:val="left" w:pos="851"/>
        </w:tabs>
        <w:rPr>
          <w:rFonts w:ascii="Arial" w:hAnsi="Arial" w:cs="Arial"/>
        </w:rPr>
      </w:pPr>
    </w:p>
    <w:p w14:paraId="04A38B06" w14:textId="77777777" w:rsidR="0021527A" w:rsidRDefault="0021527A" w:rsidP="005846FB">
      <w:pPr>
        <w:tabs>
          <w:tab w:val="left" w:pos="851"/>
        </w:tabs>
        <w:rPr>
          <w:rFonts w:ascii="Arial" w:hAnsi="Arial" w:cs="Arial"/>
        </w:rPr>
      </w:pPr>
    </w:p>
    <w:p w14:paraId="11191DD4" w14:textId="77777777" w:rsidR="0021527A" w:rsidRDefault="0021527A" w:rsidP="005846FB">
      <w:pPr>
        <w:tabs>
          <w:tab w:val="left" w:pos="851"/>
        </w:tabs>
        <w:rPr>
          <w:rFonts w:ascii="Arial" w:hAnsi="Arial" w:cs="Arial"/>
        </w:rPr>
      </w:pPr>
    </w:p>
    <w:p w14:paraId="0B9A0DC8" w14:textId="77777777" w:rsidR="009B1CD0" w:rsidRDefault="009B1CD0" w:rsidP="005846FB">
      <w:pPr>
        <w:tabs>
          <w:tab w:val="left" w:pos="851"/>
        </w:tabs>
        <w:rPr>
          <w:rFonts w:ascii="Arial" w:hAnsi="Arial" w:cs="Arial"/>
        </w:rPr>
      </w:pPr>
    </w:p>
    <w:p w14:paraId="300F7B3D" w14:textId="77777777" w:rsidR="00AF3829" w:rsidRDefault="00AF3829"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76D4A6E1"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5CF794DF"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21171451"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D733115"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2EBB50"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5FED8686" w14:textId="77777777" w:rsidTr="00B054DA">
        <w:trPr>
          <w:trHeight w:val="1021"/>
        </w:trPr>
        <w:tc>
          <w:tcPr>
            <w:tcW w:w="4644" w:type="dxa"/>
            <w:tcBorders>
              <w:top w:val="single" w:sz="4" w:space="0" w:color="000000"/>
              <w:left w:val="single" w:sz="4" w:space="0" w:color="000000"/>
            </w:tcBorders>
            <w:shd w:val="clear" w:color="auto" w:fill="CCFFFF"/>
          </w:tcPr>
          <w:p w14:paraId="5712F621"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0D793B84"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7EECDD2A" w14:textId="77777777" w:rsidR="00332B12" w:rsidRDefault="00332B12" w:rsidP="00B054DA">
            <w:pPr>
              <w:tabs>
                <w:tab w:val="left" w:pos="851"/>
              </w:tabs>
              <w:snapToGrid w:val="0"/>
              <w:jc w:val="both"/>
              <w:rPr>
                <w:rFonts w:ascii="Arial" w:hAnsi="Arial" w:cs="Arial"/>
                <w:b/>
                <w:bCs/>
              </w:rPr>
            </w:pPr>
          </w:p>
        </w:tc>
      </w:tr>
      <w:tr w:rsidR="00332B12" w14:paraId="1435D29C" w14:textId="77777777" w:rsidTr="00B054DA">
        <w:trPr>
          <w:trHeight w:val="1021"/>
        </w:trPr>
        <w:tc>
          <w:tcPr>
            <w:tcW w:w="4644" w:type="dxa"/>
            <w:tcBorders>
              <w:left w:val="single" w:sz="4" w:space="0" w:color="000000"/>
            </w:tcBorders>
            <w:shd w:val="clear" w:color="auto" w:fill="auto"/>
          </w:tcPr>
          <w:p w14:paraId="364E9CAB"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00DD2BBC"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3FE37615" w14:textId="77777777" w:rsidR="00332B12" w:rsidRDefault="00332B12" w:rsidP="00B054DA">
            <w:pPr>
              <w:tabs>
                <w:tab w:val="left" w:pos="851"/>
              </w:tabs>
              <w:snapToGrid w:val="0"/>
              <w:jc w:val="both"/>
              <w:rPr>
                <w:rFonts w:ascii="Arial" w:hAnsi="Arial" w:cs="Arial"/>
                <w:b/>
                <w:bCs/>
              </w:rPr>
            </w:pPr>
          </w:p>
        </w:tc>
      </w:tr>
      <w:tr w:rsidR="00332B12" w14:paraId="2EEE380F" w14:textId="77777777" w:rsidTr="00B054DA">
        <w:trPr>
          <w:trHeight w:val="1021"/>
        </w:trPr>
        <w:tc>
          <w:tcPr>
            <w:tcW w:w="4644" w:type="dxa"/>
            <w:tcBorders>
              <w:left w:val="single" w:sz="4" w:space="0" w:color="000000"/>
            </w:tcBorders>
            <w:shd w:val="clear" w:color="auto" w:fill="CCFFFF"/>
          </w:tcPr>
          <w:p w14:paraId="6FDD547B"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18FEDA2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04042AE5" w14:textId="77777777" w:rsidR="00332B12" w:rsidRDefault="00332B12" w:rsidP="00B054DA">
            <w:pPr>
              <w:tabs>
                <w:tab w:val="left" w:pos="851"/>
              </w:tabs>
              <w:snapToGrid w:val="0"/>
              <w:jc w:val="both"/>
              <w:rPr>
                <w:rFonts w:ascii="Arial" w:hAnsi="Arial" w:cs="Arial"/>
                <w:b/>
                <w:bCs/>
              </w:rPr>
            </w:pPr>
          </w:p>
        </w:tc>
      </w:tr>
      <w:tr w:rsidR="00332B12" w14:paraId="75A6C059" w14:textId="77777777" w:rsidTr="00B054DA">
        <w:trPr>
          <w:trHeight w:val="1021"/>
        </w:trPr>
        <w:tc>
          <w:tcPr>
            <w:tcW w:w="4644" w:type="dxa"/>
            <w:tcBorders>
              <w:left w:val="single" w:sz="4" w:space="0" w:color="000000"/>
            </w:tcBorders>
            <w:shd w:val="clear" w:color="auto" w:fill="auto"/>
          </w:tcPr>
          <w:p w14:paraId="03E95904"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2A089F75"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27DA1D67" w14:textId="77777777" w:rsidR="00332B12" w:rsidRDefault="00332B12" w:rsidP="00B054DA">
            <w:pPr>
              <w:tabs>
                <w:tab w:val="left" w:pos="851"/>
              </w:tabs>
              <w:snapToGrid w:val="0"/>
              <w:jc w:val="both"/>
              <w:rPr>
                <w:rFonts w:ascii="Arial" w:hAnsi="Arial" w:cs="Arial"/>
                <w:b/>
                <w:bCs/>
              </w:rPr>
            </w:pPr>
          </w:p>
        </w:tc>
      </w:tr>
      <w:tr w:rsidR="00332B12" w14:paraId="237BDD49" w14:textId="77777777" w:rsidTr="00B054DA">
        <w:trPr>
          <w:trHeight w:val="1021"/>
        </w:trPr>
        <w:tc>
          <w:tcPr>
            <w:tcW w:w="4644" w:type="dxa"/>
            <w:tcBorders>
              <w:left w:val="single" w:sz="4" w:space="0" w:color="000000"/>
              <w:bottom w:val="single" w:sz="4" w:space="0" w:color="000000"/>
            </w:tcBorders>
            <w:shd w:val="clear" w:color="auto" w:fill="CCFFFF"/>
          </w:tcPr>
          <w:p w14:paraId="192DFE8F"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148B80E7"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46DCE64C" w14:textId="77777777" w:rsidR="00332B12" w:rsidRDefault="00332B12" w:rsidP="00B054DA">
            <w:pPr>
              <w:tabs>
                <w:tab w:val="left" w:pos="851"/>
              </w:tabs>
              <w:snapToGrid w:val="0"/>
              <w:jc w:val="both"/>
              <w:rPr>
                <w:rFonts w:ascii="Arial" w:hAnsi="Arial" w:cs="Arial"/>
                <w:b/>
                <w:bCs/>
              </w:rPr>
            </w:pPr>
          </w:p>
        </w:tc>
      </w:tr>
    </w:tbl>
    <w:p w14:paraId="61E4EDAB"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267EA326" w14:textId="77777777"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00A8E669" w14:textId="77777777">
        <w:tc>
          <w:tcPr>
            <w:tcW w:w="10277" w:type="dxa"/>
            <w:shd w:val="clear" w:color="auto" w:fill="66CCFF"/>
          </w:tcPr>
          <w:p w14:paraId="63459D1A" w14:textId="77777777"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14:paraId="6A9BF633" w14:textId="77777777" w:rsidR="009B1CD0" w:rsidRDefault="009B1CD0" w:rsidP="006C4338">
      <w:pPr>
        <w:tabs>
          <w:tab w:val="left" w:pos="851"/>
        </w:tabs>
      </w:pPr>
    </w:p>
    <w:p w14:paraId="7C40FB3C" w14:textId="77777777" w:rsidR="009B1CD0" w:rsidRDefault="009B1CD0" w:rsidP="006C4338">
      <w:pPr>
        <w:tabs>
          <w:tab w:val="left" w:pos="851"/>
        </w:tabs>
      </w:pPr>
    </w:p>
    <w:p w14:paraId="63F32A00"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r>
        <w:rPr>
          <w:rFonts w:ascii="Arial" w:hAnsi="Arial" w:cs="Arial"/>
          <w:b w:val="0"/>
          <w:bCs/>
          <w:iCs/>
        </w:rPr>
        <w:t> :</w:t>
      </w:r>
    </w:p>
    <w:p w14:paraId="029F2FED" w14:textId="77777777" w:rsidR="009B1CD0" w:rsidRDefault="009B1CD0" w:rsidP="005846FB">
      <w:pPr>
        <w:pStyle w:val="Titre1"/>
        <w:tabs>
          <w:tab w:val="left" w:pos="851"/>
        </w:tabs>
        <w:ind w:left="0"/>
        <w:jc w:val="both"/>
        <w:rPr>
          <w:rFonts w:ascii="Arial" w:hAnsi="Arial" w:cs="Arial"/>
        </w:rPr>
      </w:pPr>
      <w:r>
        <w:rPr>
          <w:rFonts w:ascii="Arial" w:hAnsi="Arial" w:cs="Arial"/>
          <w:b w:val="0"/>
          <w:bCs/>
          <w:i/>
          <w:iCs/>
          <w:sz w:val="18"/>
          <w:szCs w:val="18"/>
        </w:rPr>
        <w:t xml:space="preserve">(Reprendre le contenu de la mention figurant dans l’avis d’appel public à la concurrence ou </w:t>
      </w:r>
      <w:r w:rsidR="001C40C0" w:rsidRPr="009B45B9">
        <w:rPr>
          <w:rFonts w:ascii="Arial" w:hAnsi="Arial" w:cs="Arial"/>
          <w:b w:val="0"/>
          <w:bCs/>
          <w:i/>
          <w:iCs/>
          <w:sz w:val="18"/>
          <w:szCs w:val="18"/>
        </w:rPr>
        <w:t>l’invitation à confirmer l’intérêt</w:t>
      </w:r>
      <w:r>
        <w:rPr>
          <w:rFonts w:ascii="Arial" w:hAnsi="Arial" w:cs="Arial"/>
          <w:b w:val="0"/>
          <w:bCs/>
          <w:i/>
          <w:iCs/>
          <w:sz w:val="18"/>
          <w:szCs w:val="18"/>
        </w:rPr>
        <w:t>.)</w:t>
      </w:r>
    </w:p>
    <w:p w14:paraId="2FFE361F" w14:textId="77777777" w:rsidR="009B1CD0" w:rsidRDefault="009B1CD0" w:rsidP="005846FB">
      <w:pPr>
        <w:pStyle w:val="En-tte"/>
        <w:tabs>
          <w:tab w:val="clear" w:pos="4536"/>
          <w:tab w:val="clear" w:pos="9072"/>
          <w:tab w:val="left" w:pos="851"/>
        </w:tabs>
        <w:jc w:val="both"/>
        <w:rPr>
          <w:rFonts w:ascii="Arial" w:hAnsi="Arial" w:cs="Arial"/>
        </w:rPr>
      </w:pPr>
    </w:p>
    <w:p w14:paraId="466EFE62" w14:textId="77777777" w:rsidR="009B1CD0" w:rsidRDefault="009B1CD0" w:rsidP="005846FB">
      <w:pPr>
        <w:pStyle w:val="En-tte"/>
        <w:tabs>
          <w:tab w:val="clear" w:pos="4536"/>
          <w:tab w:val="clear" w:pos="9072"/>
          <w:tab w:val="left" w:pos="851"/>
        </w:tabs>
        <w:jc w:val="both"/>
        <w:rPr>
          <w:rFonts w:ascii="Arial" w:hAnsi="Arial" w:cs="Arial"/>
        </w:rPr>
      </w:pPr>
    </w:p>
    <w:p w14:paraId="2B21CC25" w14:textId="77777777" w:rsidR="009B1CD0" w:rsidRDefault="009B1CD0" w:rsidP="005846FB">
      <w:pPr>
        <w:pStyle w:val="En-tte"/>
        <w:tabs>
          <w:tab w:val="clear" w:pos="4536"/>
          <w:tab w:val="clear" w:pos="9072"/>
          <w:tab w:val="left" w:pos="851"/>
        </w:tabs>
        <w:jc w:val="both"/>
        <w:rPr>
          <w:rFonts w:ascii="Arial" w:hAnsi="Arial" w:cs="Arial"/>
        </w:rPr>
      </w:pPr>
    </w:p>
    <w:p w14:paraId="4AA1796A"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ou de l’accord-cadre :</w:t>
      </w:r>
    </w:p>
    <w:p w14:paraId="2FBBA669" w14:textId="77777777"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14:paraId="4CEBC7E3" w14:textId="77777777" w:rsidR="009B1CD0" w:rsidRDefault="009B1CD0" w:rsidP="0083205E">
      <w:pPr>
        <w:tabs>
          <w:tab w:val="left" w:pos="851"/>
        </w:tabs>
        <w:jc w:val="both"/>
        <w:rPr>
          <w:rFonts w:ascii="Arial" w:hAnsi="Arial" w:cs="Arial"/>
        </w:rPr>
      </w:pPr>
    </w:p>
    <w:p w14:paraId="0C601CB8" w14:textId="77777777" w:rsidR="009B1CD0" w:rsidRDefault="009B1CD0" w:rsidP="009B45B9">
      <w:pPr>
        <w:tabs>
          <w:tab w:val="left" w:pos="851"/>
        </w:tabs>
        <w:jc w:val="both"/>
        <w:rPr>
          <w:rFonts w:ascii="Arial" w:hAnsi="Arial" w:cs="Arial"/>
        </w:rPr>
      </w:pPr>
    </w:p>
    <w:p w14:paraId="5E3A7CBC" w14:textId="77777777" w:rsidR="009B1CD0" w:rsidRDefault="009B1CD0" w:rsidP="009B45B9">
      <w:pPr>
        <w:tabs>
          <w:tab w:val="left" w:pos="851"/>
        </w:tabs>
        <w:jc w:val="both"/>
        <w:rPr>
          <w:rFonts w:ascii="Arial" w:hAnsi="Arial" w:cs="Arial"/>
        </w:rPr>
      </w:pPr>
    </w:p>
    <w:p w14:paraId="04D0137D" w14:textId="40C27C1D"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00660727">
        <w:rPr>
          <w:rFonts w:ascii="Arial" w:hAnsi="Arial" w:cs="Arial"/>
        </w:rPr>
        <w:t xml:space="preserve">130 </w:t>
      </w:r>
      <w:r>
        <w:rPr>
          <w:rFonts w:ascii="Arial" w:hAnsi="Arial" w:cs="Arial"/>
        </w:rPr>
        <w:t xml:space="preserve">du </w:t>
      </w:r>
      <w:r w:rsidR="00660727" w:rsidRPr="009B45B9">
        <w:rPr>
          <w:rFonts w:ascii="Arial" w:hAnsi="Arial" w:cs="Arial"/>
        </w:rPr>
        <w:t xml:space="preserve">décret n° 2016-360 du 25 mars </w:t>
      </w:r>
      <w:r w:rsidR="00EA687A" w:rsidRPr="009B45B9">
        <w:rPr>
          <w:rFonts w:ascii="Arial" w:hAnsi="Arial" w:cs="Arial"/>
        </w:rPr>
        <w:t>2016</w:t>
      </w:r>
      <w:r w:rsidR="00EA687A" w:rsidDel="00660727">
        <w:rPr>
          <w:rFonts w:ascii="Arial" w:hAnsi="Arial" w:cs="Arial"/>
        </w:rPr>
        <w:t xml:space="preserve"> </w:t>
      </w:r>
      <w:r w:rsidR="00EA687A">
        <w:rPr>
          <w:rFonts w:ascii="Arial" w:hAnsi="Arial" w:cs="Arial"/>
        </w:rPr>
        <w:t>(</w:t>
      </w:r>
      <w:r>
        <w:rPr>
          <w:rFonts w:ascii="Arial" w:hAnsi="Arial" w:cs="Arial"/>
        </w:rPr>
        <w:t>nantissements ou cessions de créances)</w:t>
      </w:r>
      <w:r>
        <w:rPr>
          <w:rFonts w:ascii="Arial" w:hAnsi="Arial" w:cs="Arial"/>
          <w:i/>
          <w:sz w:val="18"/>
          <w:szCs w:val="18"/>
        </w:rPr>
        <w:t> :</w:t>
      </w:r>
    </w:p>
    <w:p w14:paraId="3D88580F"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32A71363" w14:textId="77777777" w:rsidR="001C40C0" w:rsidRDefault="001C40C0" w:rsidP="009B45B9">
      <w:pPr>
        <w:tabs>
          <w:tab w:val="left" w:pos="851"/>
        </w:tabs>
        <w:jc w:val="both"/>
        <w:rPr>
          <w:rFonts w:ascii="Arial" w:hAnsi="Arial" w:cs="Arial"/>
        </w:rPr>
      </w:pPr>
    </w:p>
    <w:p w14:paraId="4E9F91EF" w14:textId="77777777" w:rsidR="009B1CD0" w:rsidRDefault="009B1CD0" w:rsidP="009B45B9">
      <w:pPr>
        <w:pStyle w:val="fcase2metab"/>
        <w:ind w:left="0" w:firstLine="0"/>
        <w:rPr>
          <w:rFonts w:ascii="Arial" w:hAnsi="Arial" w:cs="Arial"/>
        </w:rPr>
      </w:pPr>
    </w:p>
    <w:p w14:paraId="5AAE56EA"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 :</w:t>
      </w:r>
    </w:p>
    <w:p w14:paraId="6D4927B8"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2A85C072" w14:textId="77777777" w:rsidR="009B1CD0" w:rsidRDefault="009B1CD0" w:rsidP="009B45B9">
      <w:pPr>
        <w:pStyle w:val="fcase2metab"/>
        <w:ind w:left="0" w:firstLine="0"/>
        <w:rPr>
          <w:rFonts w:ascii="Arial" w:hAnsi="Arial" w:cs="Arial"/>
        </w:rPr>
      </w:pPr>
    </w:p>
    <w:p w14:paraId="68349FF7" w14:textId="77777777" w:rsidR="009B1CD0" w:rsidRDefault="009B1CD0" w:rsidP="009B45B9">
      <w:pPr>
        <w:pStyle w:val="fcase2metab"/>
        <w:ind w:left="0" w:firstLine="0"/>
        <w:rPr>
          <w:rFonts w:ascii="Arial" w:hAnsi="Arial" w:cs="Arial"/>
        </w:rPr>
      </w:pPr>
    </w:p>
    <w:p w14:paraId="45E9BCAB" w14:textId="77777777"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 :</w:t>
      </w:r>
    </w:p>
    <w:p w14:paraId="32F7C237" w14:textId="77777777" w:rsidR="009B1CD0" w:rsidRDefault="009B1CD0" w:rsidP="009B45B9">
      <w:pPr>
        <w:pStyle w:val="fcase2metab"/>
        <w:ind w:left="0" w:firstLine="0"/>
        <w:rPr>
          <w:rFonts w:ascii="Arial" w:hAnsi="Arial" w:cs="Arial"/>
        </w:rPr>
      </w:pPr>
    </w:p>
    <w:p w14:paraId="65E28681" w14:textId="77777777" w:rsidR="009B1CD0" w:rsidRDefault="009B1CD0" w:rsidP="009B45B9">
      <w:pPr>
        <w:tabs>
          <w:tab w:val="left" w:pos="851"/>
        </w:tabs>
        <w:rPr>
          <w:rFonts w:ascii="Arial" w:hAnsi="Arial" w:cs="Arial"/>
        </w:rPr>
      </w:pPr>
    </w:p>
    <w:p w14:paraId="3E4EEA7D"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’E</w:t>
      </w:r>
      <w:r>
        <w:rPr>
          <w:rFonts w:ascii="Arial" w:hAnsi="Arial" w:cs="Arial"/>
          <w:b/>
        </w:rPr>
        <w:t>tat et ses établissements :</w:t>
      </w:r>
    </w:p>
    <w:p w14:paraId="74869F43"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6B98D615" w14:textId="77777777" w:rsidR="009B1CD0" w:rsidRDefault="009B1CD0" w:rsidP="009B45B9">
      <w:pPr>
        <w:tabs>
          <w:tab w:val="left" w:pos="851"/>
        </w:tabs>
        <w:rPr>
          <w:rFonts w:ascii="Arial" w:hAnsi="Arial" w:cs="Arial"/>
        </w:rPr>
      </w:pPr>
    </w:p>
    <w:p w14:paraId="6159D07F" w14:textId="77777777" w:rsidR="009B1CD0" w:rsidRDefault="009B1CD0" w:rsidP="009B45B9">
      <w:pPr>
        <w:tabs>
          <w:tab w:val="left" w:pos="851"/>
        </w:tabs>
        <w:rPr>
          <w:rFonts w:ascii="Arial" w:hAnsi="Arial" w:cs="Arial"/>
        </w:rPr>
      </w:pPr>
    </w:p>
    <w:p w14:paraId="4DA0957E" w14:textId="0C02703C" w:rsidR="009B1CD0" w:rsidRDefault="009B1CD0" w:rsidP="009B45B9">
      <w:pPr>
        <w:tabs>
          <w:tab w:val="left" w:pos="851"/>
          <w:tab w:val="left" w:pos="5245"/>
          <w:tab w:val="left" w:pos="7371"/>
          <w:tab w:val="left" w:pos="7655"/>
        </w:tabs>
        <w:jc w:val="both"/>
      </w:pPr>
      <w:r>
        <w:rPr>
          <w:rFonts w:ascii="Arial" w:hAnsi="Arial" w:cs="Arial"/>
        </w:rPr>
        <w:tab/>
        <w:t>A : …………………</w:t>
      </w:r>
      <w:r w:rsidR="006F70CC">
        <w:rPr>
          <w:rFonts w:ascii="Arial" w:hAnsi="Arial" w:cs="Arial"/>
        </w:rPr>
        <w:t>…,</w:t>
      </w:r>
      <w:r>
        <w:rPr>
          <w:rFonts w:ascii="Arial" w:hAnsi="Arial" w:cs="Arial"/>
        </w:rPr>
        <w:t xml:space="preserve"> le …………………</w:t>
      </w:r>
    </w:p>
    <w:p w14:paraId="2493D832" w14:textId="77777777" w:rsidR="009B1CD0" w:rsidRDefault="009B1CD0" w:rsidP="009B45B9">
      <w:pPr>
        <w:tabs>
          <w:tab w:val="left" w:pos="851"/>
        </w:tabs>
      </w:pPr>
    </w:p>
    <w:p w14:paraId="77B54597" w14:textId="77777777" w:rsidR="009B1CD0" w:rsidRDefault="009B1CD0" w:rsidP="009B45B9">
      <w:pPr>
        <w:tabs>
          <w:tab w:val="left" w:pos="851"/>
        </w:tabs>
      </w:pPr>
    </w:p>
    <w:p w14:paraId="003BB6B5"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0DDCF32E" w14:textId="77777777"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ou l’accord-cadre)</w:t>
      </w:r>
    </w:p>
    <w:p w14:paraId="7069F2BE" w14:textId="77777777" w:rsidR="009B1CD0" w:rsidRDefault="009B1CD0" w:rsidP="009B45B9">
      <w:pPr>
        <w:tabs>
          <w:tab w:val="left" w:pos="851"/>
        </w:tabs>
        <w:jc w:val="both"/>
      </w:pPr>
    </w:p>
    <w:p w14:paraId="2B9252B9" w14:textId="77777777"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5A4A3B">
        <w:rPr>
          <w:rFonts w:ascii="Arial" w:hAnsi="Arial" w:cs="Arial"/>
          <w:sz w:val="16"/>
          <w:szCs w:val="16"/>
        </w:rPr>
        <w:t>08/04/2016</w:t>
      </w:r>
      <w:r w:rsidR="005A4A3B" w:rsidRPr="00BB4CE8">
        <w:rPr>
          <w:rFonts w:ascii="Arial" w:hAnsi="Arial" w:cs="Arial"/>
          <w:sz w:val="16"/>
          <w:szCs w:val="16"/>
        </w:rPr>
        <w:t>.</w:t>
      </w:r>
    </w:p>
    <w:sectPr w:rsidR="009B1CD0" w:rsidSect="00480CE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280FA7" w14:textId="77777777" w:rsidR="0088080E" w:rsidRDefault="0088080E">
      <w:r>
        <w:separator/>
      </w:r>
    </w:p>
  </w:endnote>
  <w:endnote w:type="continuationSeparator" w:id="0">
    <w:p w14:paraId="270D0A50" w14:textId="77777777" w:rsidR="0088080E" w:rsidRDefault="008808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lbertus Extra Bold (W1)">
    <w:altName w:val="Lucida Sans Unicode"/>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EF2D84" w14:paraId="1202FDA8" w14:textId="77777777" w:rsidTr="0083205E">
      <w:trPr>
        <w:tblHeader/>
      </w:trPr>
      <w:tc>
        <w:tcPr>
          <w:tcW w:w="2906" w:type="dxa"/>
          <w:shd w:val="clear" w:color="auto" w:fill="66CCFF"/>
        </w:tcPr>
        <w:p w14:paraId="614D68DB" w14:textId="77777777" w:rsidR="00EF2D84" w:rsidRDefault="00EF2D84"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71BC7F3C" w14:textId="320309D6" w:rsidR="00EF2D84" w:rsidRDefault="00EF2D84" w:rsidP="006F0F2B">
          <w:pPr>
            <w:jc w:val="center"/>
            <w:rPr>
              <w:rFonts w:ascii="Arial" w:hAnsi="Arial" w:cs="Arial"/>
              <w:b/>
            </w:rPr>
          </w:pPr>
        </w:p>
      </w:tc>
      <w:tc>
        <w:tcPr>
          <w:tcW w:w="896" w:type="dxa"/>
          <w:shd w:val="clear" w:color="auto" w:fill="66CCFF"/>
        </w:tcPr>
        <w:p w14:paraId="676A0D4A" w14:textId="77777777" w:rsidR="00EF2D84" w:rsidRDefault="00EF2D84">
          <w:pPr>
            <w:tabs>
              <w:tab w:val="center" w:pos="1366"/>
              <w:tab w:val="right" w:pos="2733"/>
            </w:tabs>
          </w:pPr>
          <w:r>
            <w:rPr>
              <w:rFonts w:ascii="Arial" w:hAnsi="Arial" w:cs="Arial"/>
              <w:b/>
            </w:rPr>
            <w:t xml:space="preserve">Page : </w:t>
          </w:r>
        </w:p>
      </w:tc>
      <w:tc>
        <w:tcPr>
          <w:tcW w:w="567" w:type="dxa"/>
          <w:shd w:val="clear" w:color="auto" w:fill="66CCFF"/>
        </w:tcPr>
        <w:p w14:paraId="6A8CD0AF" w14:textId="77777777" w:rsidR="00EF2D84" w:rsidRDefault="008B05C8">
          <w:pPr>
            <w:jc w:val="center"/>
            <w:rPr>
              <w:rFonts w:ascii="Arial" w:hAnsi="Arial" w:cs="Arial"/>
              <w:b/>
            </w:rPr>
          </w:pPr>
          <w:r>
            <w:rPr>
              <w:rStyle w:val="Numrodepage"/>
              <w:rFonts w:cs="Arial"/>
              <w:b/>
            </w:rPr>
            <w:fldChar w:fldCharType="begin"/>
          </w:r>
          <w:r w:rsidR="00EF2D84">
            <w:rPr>
              <w:rStyle w:val="Numrodepage"/>
              <w:rFonts w:cs="Arial"/>
              <w:b/>
            </w:rPr>
            <w:instrText xml:space="preserve"> PAGE </w:instrText>
          </w:r>
          <w:r>
            <w:rPr>
              <w:rStyle w:val="Numrodepage"/>
              <w:rFonts w:cs="Arial"/>
              <w:b/>
            </w:rPr>
            <w:fldChar w:fldCharType="separate"/>
          </w:r>
          <w:r w:rsidR="007B0772">
            <w:rPr>
              <w:rStyle w:val="Numrodepage"/>
              <w:rFonts w:cs="Arial"/>
              <w:b/>
              <w:noProof/>
            </w:rPr>
            <w:t>3</w:t>
          </w:r>
          <w:r>
            <w:rPr>
              <w:rStyle w:val="Numrodepage"/>
              <w:rFonts w:cs="Arial"/>
              <w:b/>
            </w:rPr>
            <w:fldChar w:fldCharType="end"/>
          </w:r>
        </w:p>
      </w:tc>
      <w:tc>
        <w:tcPr>
          <w:tcW w:w="165" w:type="dxa"/>
          <w:shd w:val="clear" w:color="auto" w:fill="66CCFF"/>
        </w:tcPr>
        <w:p w14:paraId="372EACA1" w14:textId="77777777" w:rsidR="00EF2D84" w:rsidRDefault="00EF2D84">
          <w:pPr>
            <w:jc w:val="center"/>
          </w:pPr>
          <w:r>
            <w:rPr>
              <w:rFonts w:ascii="Arial" w:hAnsi="Arial" w:cs="Arial"/>
              <w:b/>
            </w:rPr>
            <w:t>/</w:t>
          </w:r>
        </w:p>
      </w:tc>
      <w:tc>
        <w:tcPr>
          <w:tcW w:w="544" w:type="dxa"/>
          <w:shd w:val="clear" w:color="auto" w:fill="66CCFF"/>
        </w:tcPr>
        <w:p w14:paraId="14A17B47" w14:textId="77777777" w:rsidR="00EF2D84" w:rsidRDefault="008B05C8">
          <w:pPr>
            <w:jc w:val="center"/>
          </w:pPr>
          <w:r>
            <w:rPr>
              <w:rStyle w:val="Numrodepage"/>
              <w:rFonts w:cs="Arial"/>
              <w:b/>
            </w:rPr>
            <w:fldChar w:fldCharType="begin"/>
          </w:r>
          <w:r w:rsidR="00EF2D84">
            <w:rPr>
              <w:rStyle w:val="Numrodepage"/>
              <w:rFonts w:cs="Arial"/>
              <w:b/>
            </w:rPr>
            <w:instrText xml:space="preserve"> NUMPAGES \*Arabic </w:instrText>
          </w:r>
          <w:r>
            <w:rPr>
              <w:rStyle w:val="Numrodepage"/>
              <w:rFonts w:cs="Arial"/>
              <w:b/>
            </w:rPr>
            <w:fldChar w:fldCharType="separate"/>
          </w:r>
          <w:r w:rsidR="007B0772">
            <w:rPr>
              <w:rStyle w:val="Numrodepage"/>
              <w:rFonts w:cs="Arial"/>
              <w:b/>
              <w:noProof/>
            </w:rPr>
            <w:t>5</w:t>
          </w:r>
          <w:r>
            <w:rPr>
              <w:rStyle w:val="Numrodepage"/>
              <w:rFonts w:cs="Arial"/>
              <w:b/>
            </w:rPr>
            <w:fldChar w:fldCharType="end"/>
          </w:r>
        </w:p>
      </w:tc>
    </w:tr>
  </w:tbl>
  <w:p w14:paraId="17C9C59D" w14:textId="77777777" w:rsidR="00EF2D84" w:rsidRDefault="00EF2D8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EF0545" w14:textId="77777777" w:rsidR="0088080E" w:rsidRDefault="0088080E">
      <w:r>
        <w:separator/>
      </w:r>
    </w:p>
  </w:footnote>
  <w:footnote w:type="continuationSeparator" w:id="0">
    <w:p w14:paraId="36CA5672" w14:textId="77777777" w:rsidR="0088080E" w:rsidRDefault="0088080E">
      <w:r>
        <w:continuationSeparator/>
      </w:r>
    </w:p>
  </w:footnote>
  <w:footnote w:id="1">
    <w:p w14:paraId="75317098" w14:textId="77777777" w:rsidR="00EF2D84" w:rsidRDefault="00EF2D84">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04B960A6" w14:textId="77777777" w:rsidR="00EF2D84" w:rsidRDefault="00EF2D84">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56BD634C" w14:textId="77777777" w:rsidR="00EF2D84" w:rsidRDefault="00EF2D84">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79434323">
    <w:abstractNumId w:val="0"/>
  </w:num>
  <w:num w:numId="2" w16cid:durableId="1483615910">
    <w:abstractNumId w:val="1"/>
  </w:num>
  <w:num w:numId="3" w16cid:durableId="137385164">
    <w:abstractNumId w:val="2"/>
  </w:num>
  <w:num w:numId="4" w16cid:durableId="143212466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4622E"/>
    <w:rsid w:val="000A2E05"/>
    <w:rsid w:val="000E0020"/>
    <w:rsid w:val="00166B56"/>
    <w:rsid w:val="0019506B"/>
    <w:rsid w:val="001C40C0"/>
    <w:rsid w:val="001C733C"/>
    <w:rsid w:val="0021527A"/>
    <w:rsid w:val="002172B2"/>
    <w:rsid w:val="0021797C"/>
    <w:rsid w:val="00222E5B"/>
    <w:rsid w:val="00225A1A"/>
    <w:rsid w:val="0022600E"/>
    <w:rsid w:val="002904AF"/>
    <w:rsid w:val="002C2CA3"/>
    <w:rsid w:val="002C4B3E"/>
    <w:rsid w:val="002C79D6"/>
    <w:rsid w:val="00332B12"/>
    <w:rsid w:val="00354C04"/>
    <w:rsid w:val="00385E76"/>
    <w:rsid w:val="003D6679"/>
    <w:rsid w:val="00430980"/>
    <w:rsid w:val="0043706E"/>
    <w:rsid w:val="0044597F"/>
    <w:rsid w:val="00480CEA"/>
    <w:rsid w:val="004A7169"/>
    <w:rsid w:val="004A76EE"/>
    <w:rsid w:val="004E75A6"/>
    <w:rsid w:val="00514DAF"/>
    <w:rsid w:val="00514E24"/>
    <w:rsid w:val="00532EC7"/>
    <w:rsid w:val="00541CA3"/>
    <w:rsid w:val="005546A9"/>
    <w:rsid w:val="005846FB"/>
    <w:rsid w:val="005A4A3B"/>
    <w:rsid w:val="005A4CB5"/>
    <w:rsid w:val="005F6FB2"/>
    <w:rsid w:val="0061068C"/>
    <w:rsid w:val="0064560F"/>
    <w:rsid w:val="0065128E"/>
    <w:rsid w:val="00660727"/>
    <w:rsid w:val="006C4338"/>
    <w:rsid w:val="006F0F2B"/>
    <w:rsid w:val="006F3DF9"/>
    <w:rsid w:val="006F70CC"/>
    <w:rsid w:val="007060E5"/>
    <w:rsid w:val="00710FD6"/>
    <w:rsid w:val="00757151"/>
    <w:rsid w:val="007909E0"/>
    <w:rsid w:val="00793E78"/>
    <w:rsid w:val="0079785C"/>
    <w:rsid w:val="007B0772"/>
    <w:rsid w:val="007D7A65"/>
    <w:rsid w:val="007F68A6"/>
    <w:rsid w:val="0083205E"/>
    <w:rsid w:val="00844DAA"/>
    <w:rsid w:val="0088080E"/>
    <w:rsid w:val="008B05C8"/>
    <w:rsid w:val="008F1AA8"/>
    <w:rsid w:val="00934503"/>
    <w:rsid w:val="00960B3D"/>
    <w:rsid w:val="009823DF"/>
    <w:rsid w:val="00983FF3"/>
    <w:rsid w:val="009B1CD0"/>
    <w:rsid w:val="009B45B9"/>
    <w:rsid w:val="009D5F99"/>
    <w:rsid w:val="00A50DF3"/>
    <w:rsid w:val="00A650EA"/>
    <w:rsid w:val="00AE7831"/>
    <w:rsid w:val="00AF3829"/>
    <w:rsid w:val="00B054DA"/>
    <w:rsid w:val="00B7108C"/>
    <w:rsid w:val="00B87564"/>
    <w:rsid w:val="00BA44E5"/>
    <w:rsid w:val="00BE6078"/>
    <w:rsid w:val="00C50D0E"/>
    <w:rsid w:val="00C91060"/>
    <w:rsid w:val="00C911FE"/>
    <w:rsid w:val="00CD185D"/>
    <w:rsid w:val="00CD46CC"/>
    <w:rsid w:val="00CD7E7C"/>
    <w:rsid w:val="00CE2722"/>
    <w:rsid w:val="00D46A13"/>
    <w:rsid w:val="00D46BC7"/>
    <w:rsid w:val="00DF69FB"/>
    <w:rsid w:val="00E47798"/>
    <w:rsid w:val="00EA687A"/>
    <w:rsid w:val="00EF2D84"/>
    <w:rsid w:val="00F14BD6"/>
    <w:rsid w:val="00FB275B"/>
    <w:rsid w:val="00FC591C"/>
    <w:rsid w:val="00FD6D0F"/>
    <w:rsid w:val="00FE497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297D1E7"/>
  <w15:docId w15:val="{01BD1048-1780-46D3-97C5-BCD047107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480CEA"/>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rsid w:val="00480CEA"/>
    <w:pPr>
      <w:keepNext/>
      <w:numPr>
        <w:ilvl w:val="1"/>
        <w:numId w:val="1"/>
      </w:numPr>
      <w:outlineLvl w:val="1"/>
    </w:pPr>
    <w:rPr>
      <w:rFonts w:ascii="Times New Roman" w:hAnsi="Times New Roman" w:cs="Times New Roman"/>
      <w:b/>
    </w:rPr>
  </w:style>
  <w:style w:type="paragraph" w:styleId="Titre3">
    <w:name w:val="heading 3"/>
    <w:basedOn w:val="Normal"/>
    <w:next w:val="Normal"/>
    <w:qFormat/>
    <w:rsid w:val="00480CEA"/>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rsid w:val="00480CEA"/>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rsid w:val="00480CEA"/>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rsid w:val="00480CEA"/>
    <w:pPr>
      <w:keepNext/>
      <w:numPr>
        <w:ilvl w:val="5"/>
        <w:numId w:val="1"/>
      </w:numPr>
      <w:jc w:val="both"/>
      <w:outlineLvl w:val="5"/>
    </w:pPr>
    <w:rPr>
      <w:rFonts w:ascii="Arial" w:hAnsi="Arial" w:cs="Arial"/>
      <w:sz w:val="28"/>
    </w:rPr>
  </w:style>
  <w:style w:type="paragraph" w:styleId="Titre7">
    <w:name w:val="heading 7"/>
    <w:basedOn w:val="Normal"/>
    <w:next w:val="Normal"/>
    <w:qFormat/>
    <w:rsid w:val="00480CEA"/>
    <w:pPr>
      <w:keepNext/>
      <w:numPr>
        <w:ilvl w:val="6"/>
        <w:numId w:val="1"/>
      </w:numPr>
      <w:outlineLvl w:val="6"/>
    </w:pPr>
    <w:rPr>
      <w:rFonts w:ascii="Arial" w:hAnsi="Arial" w:cs="Arial"/>
      <w:bCs/>
      <w:i/>
      <w:sz w:val="16"/>
    </w:rPr>
  </w:style>
  <w:style w:type="paragraph" w:styleId="Titre8">
    <w:name w:val="heading 8"/>
    <w:basedOn w:val="Normal"/>
    <w:next w:val="Normal"/>
    <w:qFormat/>
    <w:rsid w:val="00480CEA"/>
    <w:pPr>
      <w:keepNext/>
      <w:numPr>
        <w:ilvl w:val="7"/>
        <w:numId w:val="1"/>
      </w:numPr>
      <w:jc w:val="center"/>
      <w:outlineLvl w:val="7"/>
    </w:pPr>
    <w:rPr>
      <w:rFonts w:ascii="Arial" w:hAnsi="Arial" w:cs="Arial"/>
      <w:b/>
      <w:bCs/>
      <w:sz w:val="24"/>
    </w:rPr>
  </w:style>
  <w:style w:type="paragraph" w:styleId="Titre9">
    <w:name w:val="heading 9"/>
    <w:basedOn w:val="Normal"/>
    <w:next w:val="Normal"/>
    <w:qFormat/>
    <w:rsid w:val="00480CEA"/>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480CEA"/>
    <w:rPr>
      <w:rFonts w:ascii="Wingdings" w:hAnsi="Wingdings" w:cs="Wingdings"/>
    </w:rPr>
  </w:style>
  <w:style w:type="character" w:customStyle="1" w:styleId="Policepardfaut2">
    <w:name w:val="Police par défaut2"/>
    <w:rsid w:val="00480CEA"/>
  </w:style>
  <w:style w:type="character" w:customStyle="1" w:styleId="Absatz-Standardschriftart">
    <w:name w:val="Absatz-Standardschriftart"/>
    <w:rsid w:val="00480CEA"/>
  </w:style>
  <w:style w:type="character" w:customStyle="1" w:styleId="WW-Absatz-Standardschriftart">
    <w:name w:val="WW-Absatz-Standardschriftart"/>
    <w:rsid w:val="00480CEA"/>
  </w:style>
  <w:style w:type="character" w:customStyle="1" w:styleId="WW-Absatz-Standardschriftart1">
    <w:name w:val="WW-Absatz-Standardschriftart1"/>
    <w:rsid w:val="00480CEA"/>
  </w:style>
  <w:style w:type="character" w:customStyle="1" w:styleId="WW-Absatz-Standardschriftart11">
    <w:name w:val="WW-Absatz-Standardschriftart11"/>
    <w:rsid w:val="00480CEA"/>
  </w:style>
  <w:style w:type="character" w:customStyle="1" w:styleId="WW-Absatz-Standardschriftart111">
    <w:name w:val="WW-Absatz-Standardschriftart111"/>
    <w:rsid w:val="00480CEA"/>
  </w:style>
  <w:style w:type="character" w:customStyle="1" w:styleId="WW-Absatz-Standardschriftart1111">
    <w:name w:val="WW-Absatz-Standardschriftart1111"/>
    <w:rsid w:val="00480CEA"/>
  </w:style>
  <w:style w:type="character" w:customStyle="1" w:styleId="WW8Num1z0">
    <w:name w:val="WW8Num1z0"/>
    <w:rsid w:val="00480CEA"/>
    <w:rPr>
      <w:rFonts w:cs="Times New Roman"/>
    </w:rPr>
  </w:style>
  <w:style w:type="character" w:customStyle="1" w:styleId="WW8Num2z1">
    <w:name w:val="WW8Num2z1"/>
    <w:rsid w:val="00480CEA"/>
    <w:rPr>
      <w:rFonts w:ascii="Courier New" w:hAnsi="Courier New" w:cs="Courier New"/>
    </w:rPr>
  </w:style>
  <w:style w:type="character" w:customStyle="1" w:styleId="WW8Num2z3">
    <w:name w:val="WW8Num2z3"/>
    <w:rsid w:val="00480CEA"/>
    <w:rPr>
      <w:rFonts w:ascii="Symbol" w:hAnsi="Symbol" w:cs="Symbol"/>
    </w:rPr>
  </w:style>
  <w:style w:type="character" w:customStyle="1" w:styleId="WW8Num3z0">
    <w:name w:val="WW8Num3z0"/>
    <w:rsid w:val="00480CEA"/>
    <w:rPr>
      <w:rFonts w:ascii="Wingdings" w:hAnsi="Wingdings" w:cs="Wingdings"/>
      <w:sz w:val="16"/>
    </w:rPr>
  </w:style>
  <w:style w:type="character" w:customStyle="1" w:styleId="WW8Num3z1">
    <w:name w:val="WW8Num3z1"/>
    <w:rsid w:val="00480CEA"/>
    <w:rPr>
      <w:rFonts w:ascii="Courier New" w:hAnsi="Courier New" w:cs="Courier New"/>
    </w:rPr>
  </w:style>
  <w:style w:type="character" w:customStyle="1" w:styleId="WW8Num3z2">
    <w:name w:val="WW8Num3z2"/>
    <w:rsid w:val="00480CEA"/>
    <w:rPr>
      <w:rFonts w:ascii="Wingdings" w:hAnsi="Wingdings" w:cs="Wingdings"/>
    </w:rPr>
  </w:style>
  <w:style w:type="character" w:customStyle="1" w:styleId="WW8Num3z3">
    <w:name w:val="WW8Num3z3"/>
    <w:rsid w:val="00480CEA"/>
    <w:rPr>
      <w:rFonts w:ascii="Symbol" w:hAnsi="Symbol" w:cs="Symbol"/>
    </w:rPr>
  </w:style>
  <w:style w:type="character" w:customStyle="1" w:styleId="WW8Num4z0">
    <w:name w:val="WW8Num4z0"/>
    <w:rsid w:val="00480CEA"/>
    <w:rPr>
      <w:rFonts w:ascii="Wingdings" w:hAnsi="Wingdings" w:cs="Wingdings"/>
    </w:rPr>
  </w:style>
  <w:style w:type="character" w:customStyle="1" w:styleId="WW8Num4z1">
    <w:name w:val="WW8Num4z1"/>
    <w:rsid w:val="00480CEA"/>
    <w:rPr>
      <w:rFonts w:ascii="Courier New" w:hAnsi="Courier New" w:cs="Courier New"/>
    </w:rPr>
  </w:style>
  <w:style w:type="character" w:customStyle="1" w:styleId="WW8Num4z3">
    <w:name w:val="WW8Num4z3"/>
    <w:rsid w:val="00480CEA"/>
    <w:rPr>
      <w:rFonts w:ascii="Symbol" w:hAnsi="Symbol" w:cs="Symbol"/>
    </w:rPr>
  </w:style>
  <w:style w:type="character" w:customStyle="1" w:styleId="WW8Num5z0">
    <w:name w:val="WW8Num5z0"/>
    <w:rsid w:val="00480CEA"/>
    <w:rPr>
      <w:rFonts w:ascii="Symbol" w:hAnsi="Symbol" w:cs="Symbol"/>
    </w:rPr>
  </w:style>
  <w:style w:type="character" w:customStyle="1" w:styleId="WW8Num6z0">
    <w:name w:val="WW8Num6z0"/>
    <w:rsid w:val="00480CEA"/>
    <w:rPr>
      <w:rFonts w:cs="Times New Roman"/>
    </w:rPr>
  </w:style>
  <w:style w:type="character" w:customStyle="1" w:styleId="WW8Num7z0">
    <w:name w:val="WW8Num7z0"/>
    <w:rsid w:val="00480CEA"/>
    <w:rPr>
      <w:rFonts w:ascii="Wingdings" w:hAnsi="Wingdings" w:cs="Wingdings"/>
      <w:i w:val="0"/>
    </w:rPr>
  </w:style>
  <w:style w:type="character" w:customStyle="1" w:styleId="WW8Num7z1">
    <w:name w:val="WW8Num7z1"/>
    <w:rsid w:val="00480CEA"/>
    <w:rPr>
      <w:rFonts w:ascii="Courier New" w:hAnsi="Courier New" w:cs="Courier New"/>
    </w:rPr>
  </w:style>
  <w:style w:type="character" w:customStyle="1" w:styleId="WW8Num7z2">
    <w:name w:val="WW8Num7z2"/>
    <w:rsid w:val="00480CEA"/>
    <w:rPr>
      <w:rFonts w:ascii="Wingdings" w:hAnsi="Wingdings" w:cs="Wingdings"/>
    </w:rPr>
  </w:style>
  <w:style w:type="character" w:customStyle="1" w:styleId="WW8Num7z3">
    <w:name w:val="WW8Num7z3"/>
    <w:rsid w:val="00480CEA"/>
    <w:rPr>
      <w:rFonts w:ascii="Symbol" w:hAnsi="Symbol" w:cs="Symbol"/>
    </w:rPr>
  </w:style>
  <w:style w:type="character" w:customStyle="1" w:styleId="WW8Num8z0">
    <w:name w:val="WW8Num8z0"/>
    <w:rsid w:val="00480CEA"/>
    <w:rPr>
      <w:rFonts w:ascii="Arial" w:hAnsi="Arial" w:cs="Arial"/>
    </w:rPr>
  </w:style>
  <w:style w:type="character" w:customStyle="1" w:styleId="WW8Num9z0">
    <w:name w:val="WW8Num9z0"/>
    <w:rsid w:val="00480CEA"/>
    <w:rPr>
      <w:rFonts w:ascii="Times New Roman" w:eastAsia="Times New Roman" w:hAnsi="Times New Roman" w:cs="Times New Roman"/>
    </w:rPr>
  </w:style>
  <w:style w:type="character" w:customStyle="1" w:styleId="WW8Num9z1">
    <w:name w:val="WW8Num9z1"/>
    <w:rsid w:val="00480CEA"/>
    <w:rPr>
      <w:rFonts w:ascii="Courier New" w:hAnsi="Courier New" w:cs="Courier New"/>
    </w:rPr>
  </w:style>
  <w:style w:type="character" w:customStyle="1" w:styleId="WW8Num9z2">
    <w:name w:val="WW8Num9z2"/>
    <w:rsid w:val="00480CEA"/>
    <w:rPr>
      <w:rFonts w:ascii="Wingdings" w:hAnsi="Wingdings" w:cs="Wingdings"/>
    </w:rPr>
  </w:style>
  <w:style w:type="character" w:customStyle="1" w:styleId="WW8Num9z3">
    <w:name w:val="WW8Num9z3"/>
    <w:rsid w:val="00480CEA"/>
    <w:rPr>
      <w:rFonts w:ascii="Symbol" w:hAnsi="Symbol" w:cs="Symbol"/>
    </w:rPr>
  </w:style>
  <w:style w:type="character" w:customStyle="1" w:styleId="WW8Num10z0">
    <w:name w:val="WW8Num10z0"/>
    <w:rsid w:val="00480CEA"/>
    <w:rPr>
      <w:rFonts w:ascii="Arial" w:eastAsia="Times New Roman" w:hAnsi="Arial" w:cs="Arial"/>
    </w:rPr>
  </w:style>
  <w:style w:type="character" w:customStyle="1" w:styleId="WW8Num10z1">
    <w:name w:val="WW8Num10z1"/>
    <w:rsid w:val="00480CEA"/>
    <w:rPr>
      <w:rFonts w:ascii="Courier New" w:hAnsi="Courier New" w:cs="Courier New"/>
    </w:rPr>
  </w:style>
  <w:style w:type="character" w:customStyle="1" w:styleId="WW8Num10z2">
    <w:name w:val="WW8Num10z2"/>
    <w:rsid w:val="00480CEA"/>
    <w:rPr>
      <w:rFonts w:ascii="Wingdings" w:hAnsi="Wingdings" w:cs="Wingdings"/>
    </w:rPr>
  </w:style>
  <w:style w:type="character" w:customStyle="1" w:styleId="WW8Num10z3">
    <w:name w:val="WW8Num10z3"/>
    <w:rsid w:val="00480CEA"/>
    <w:rPr>
      <w:rFonts w:ascii="Symbol" w:hAnsi="Symbol" w:cs="Symbol"/>
    </w:rPr>
  </w:style>
  <w:style w:type="character" w:customStyle="1" w:styleId="WW8Num11z0">
    <w:name w:val="WW8Num11z0"/>
    <w:rsid w:val="00480CEA"/>
    <w:rPr>
      <w:rFonts w:ascii="Wingdings" w:hAnsi="Wingdings" w:cs="Wingdings"/>
    </w:rPr>
  </w:style>
  <w:style w:type="character" w:customStyle="1" w:styleId="WW8Num11z1">
    <w:name w:val="WW8Num11z1"/>
    <w:rsid w:val="00480CEA"/>
    <w:rPr>
      <w:rFonts w:ascii="Courier New" w:hAnsi="Courier New" w:cs="Courier New"/>
    </w:rPr>
  </w:style>
  <w:style w:type="character" w:customStyle="1" w:styleId="WW8Num11z3">
    <w:name w:val="WW8Num11z3"/>
    <w:rsid w:val="00480CEA"/>
    <w:rPr>
      <w:rFonts w:ascii="Symbol" w:hAnsi="Symbol" w:cs="Symbol"/>
    </w:rPr>
  </w:style>
  <w:style w:type="character" w:customStyle="1" w:styleId="Policepardfaut1">
    <w:name w:val="Police par défaut1"/>
    <w:rsid w:val="00480CEA"/>
  </w:style>
  <w:style w:type="character" w:customStyle="1" w:styleId="Caractresdenotedebasdepage">
    <w:name w:val="Caractères de note de bas de page"/>
    <w:rsid w:val="00480CEA"/>
    <w:rPr>
      <w:rFonts w:cs="Times New Roman"/>
      <w:vertAlign w:val="superscript"/>
    </w:rPr>
  </w:style>
  <w:style w:type="character" w:styleId="Numrodepage">
    <w:name w:val="page number"/>
    <w:rsid w:val="00480CEA"/>
    <w:rPr>
      <w:rFonts w:cs="Times New Roman"/>
    </w:rPr>
  </w:style>
  <w:style w:type="character" w:customStyle="1" w:styleId="Marquedecommentaire1">
    <w:name w:val="Marque de commentaire1"/>
    <w:rsid w:val="00480CEA"/>
    <w:rPr>
      <w:rFonts w:cs="Times New Roman"/>
      <w:sz w:val="16"/>
    </w:rPr>
  </w:style>
  <w:style w:type="character" w:styleId="Lienhypertexte">
    <w:name w:val="Hyperlink"/>
    <w:rsid w:val="00480CEA"/>
    <w:rPr>
      <w:rFonts w:cs="Times New Roman"/>
      <w:color w:val="0000FF"/>
      <w:u w:val="single"/>
    </w:rPr>
  </w:style>
  <w:style w:type="character" w:styleId="lev">
    <w:name w:val="Strong"/>
    <w:qFormat/>
    <w:rsid w:val="00480CEA"/>
    <w:rPr>
      <w:rFonts w:cs="Times New Roman"/>
      <w:b/>
      <w:bCs/>
    </w:rPr>
  </w:style>
  <w:style w:type="character" w:customStyle="1" w:styleId="Appelnotedebasdep1">
    <w:name w:val="Appel note de bas de p.1"/>
    <w:rsid w:val="00480CEA"/>
    <w:rPr>
      <w:vertAlign w:val="superscript"/>
    </w:rPr>
  </w:style>
  <w:style w:type="character" w:customStyle="1" w:styleId="Caractresdenotedefin">
    <w:name w:val="Caractères de note de fin"/>
    <w:rsid w:val="00480CEA"/>
    <w:rPr>
      <w:vertAlign w:val="superscript"/>
    </w:rPr>
  </w:style>
  <w:style w:type="character" w:customStyle="1" w:styleId="WW-Caractresdenotedefin">
    <w:name w:val="WW-Caractères de note de fin"/>
    <w:rsid w:val="00480CEA"/>
  </w:style>
  <w:style w:type="character" w:styleId="Appeldenotedefin">
    <w:name w:val="endnote reference"/>
    <w:rsid w:val="00480CEA"/>
    <w:rPr>
      <w:vertAlign w:val="superscript"/>
    </w:rPr>
  </w:style>
  <w:style w:type="character" w:styleId="Appelnotedebasdep">
    <w:name w:val="footnote reference"/>
    <w:rsid w:val="00480CEA"/>
    <w:rPr>
      <w:vertAlign w:val="superscript"/>
    </w:rPr>
  </w:style>
  <w:style w:type="paragraph" w:customStyle="1" w:styleId="Titre20">
    <w:name w:val="Titre2"/>
    <w:basedOn w:val="Normal"/>
    <w:next w:val="Corpsdetexte"/>
    <w:rsid w:val="00480CEA"/>
    <w:pPr>
      <w:keepNext/>
      <w:spacing w:before="240" w:after="120"/>
    </w:pPr>
    <w:rPr>
      <w:rFonts w:ascii="Arial" w:eastAsia="Microsoft YaHei" w:hAnsi="Arial" w:cs="Mangal"/>
      <w:sz w:val="28"/>
      <w:szCs w:val="28"/>
    </w:rPr>
  </w:style>
  <w:style w:type="paragraph" w:styleId="Corpsdetexte">
    <w:name w:val="Body Text"/>
    <w:basedOn w:val="Normal"/>
    <w:rsid w:val="00480CEA"/>
    <w:pPr>
      <w:tabs>
        <w:tab w:val="left" w:pos="426"/>
      </w:tabs>
      <w:spacing w:before="60"/>
      <w:jc w:val="both"/>
    </w:pPr>
    <w:rPr>
      <w:rFonts w:ascii="Arial" w:hAnsi="Arial" w:cs="Arial"/>
      <w:b/>
      <w:sz w:val="24"/>
    </w:rPr>
  </w:style>
  <w:style w:type="paragraph" w:styleId="Liste">
    <w:name w:val="List"/>
    <w:basedOn w:val="Corpsdetexte"/>
    <w:rsid w:val="00480CEA"/>
    <w:rPr>
      <w:rFonts w:cs="Mangal"/>
    </w:rPr>
  </w:style>
  <w:style w:type="paragraph" w:styleId="Lgende">
    <w:name w:val="caption"/>
    <w:basedOn w:val="Normal"/>
    <w:next w:val="Normal"/>
    <w:qFormat/>
    <w:rsid w:val="00480CEA"/>
    <w:pPr>
      <w:tabs>
        <w:tab w:val="left" w:pos="426"/>
        <w:tab w:val="left" w:pos="851"/>
      </w:tabs>
      <w:jc w:val="both"/>
    </w:pPr>
    <w:rPr>
      <w:rFonts w:ascii="Arial" w:hAnsi="Arial" w:cs="Arial"/>
      <w:b/>
    </w:rPr>
  </w:style>
  <w:style w:type="paragraph" w:customStyle="1" w:styleId="Index">
    <w:name w:val="Index"/>
    <w:basedOn w:val="Normal"/>
    <w:rsid w:val="00480CEA"/>
    <w:pPr>
      <w:suppressLineNumbers/>
    </w:pPr>
    <w:rPr>
      <w:rFonts w:cs="Mangal"/>
    </w:rPr>
  </w:style>
  <w:style w:type="paragraph" w:customStyle="1" w:styleId="Titre10">
    <w:name w:val="Titre1"/>
    <w:basedOn w:val="Normal"/>
    <w:next w:val="Corpsdetexte"/>
    <w:rsid w:val="00480CEA"/>
    <w:pPr>
      <w:keepNext/>
      <w:spacing w:before="240" w:after="120"/>
    </w:pPr>
    <w:rPr>
      <w:rFonts w:ascii="Arial" w:eastAsia="Microsoft YaHei" w:hAnsi="Arial" w:cs="Mangal"/>
      <w:sz w:val="28"/>
      <w:szCs w:val="28"/>
    </w:rPr>
  </w:style>
  <w:style w:type="paragraph" w:styleId="En-tte">
    <w:name w:val="header"/>
    <w:basedOn w:val="Normal"/>
    <w:link w:val="En-tteCar"/>
    <w:uiPriority w:val="99"/>
    <w:rsid w:val="00480CEA"/>
    <w:pPr>
      <w:tabs>
        <w:tab w:val="center" w:pos="4536"/>
        <w:tab w:val="right" w:pos="9072"/>
      </w:tabs>
    </w:pPr>
  </w:style>
  <w:style w:type="paragraph" w:styleId="Pieddepage">
    <w:name w:val="footer"/>
    <w:basedOn w:val="Normal"/>
    <w:rsid w:val="00480CEA"/>
    <w:pPr>
      <w:tabs>
        <w:tab w:val="center" w:pos="4536"/>
        <w:tab w:val="right" w:pos="9072"/>
      </w:tabs>
    </w:pPr>
  </w:style>
  <w:style w:type="paragraph" w:styleId="Notedebasdepage">
    <w:name w:val="footnote text"/>
    <w:basedOn w:val="Normal"/>
    <w:rsid w:val="00480CEA"/>
  </w:style>
  <w:style w:type="paragraph" w:customStyle="1" w:styleId="ftiret">
    <w:name w:val="f_tiret"/>
    <w:basedOn w:val="Normal"/>
    <w:rsid w:val="00480CEA"/>
    <w:pPr>
      <w:tabs>
        <w:tab w:val="left" w:pos="426"/>
      </w:tabs>
      <w:spacing w:before="60"/>
      <w:ind w:left="142" w:hanging="142"/>
      <w:jc w:val="both"/>
    </w:pPr>
  </w:style>
  <w:style w:type="paragraph" w:customStyle="1" w:styleId="fcasegauche">
    <w:name w:val="f_case_gauche"/>
    <w:basedOn w:val="Normal"/>
    <w:rsid w:val="00480CEA"/>
    <w:pPr>
      <w:spacing w:after="60"/>
      <w:ind w:left="284" w:hanging="284"/>
      <w:jc w:val="both"/>
    </w:pPr>
  </w:style>
  <w:style w:type="paragraph" w:customStyle="1" w:styleId="fcase1ertab">
    <w:name w:val="f_case_1ertab"/>
    <w:basedOn w:val="Normal"/>
    <w:rsid w:val="00480CEA"/>
    <w:pPr>
      <w:tabs>
        <w:tab w:val="left" w:pos="426"/>
      </w:tabs>
      <w:ind w:left="709" w:hanging="709"/>
      <w:jc w:val="both"/>
    </w:pPr>
  </w:style>
  <w:style w:type="paragraph" w:customStyle="1" w:styleId="fcase2metab">
    <w:name w:val="f_case_2èmetab"/>
    <w:basedOn w:val="Normal"/>
    <w:rsid w:val="00480CEA"/>
    <w:pPr>
      <w:tabs>
        <w:tab w:val="left" w:pos="426"/>
        <w:tab w:val="left" w:pos="851"/>
      </w:tabs>
      <w:ind w:left="1134" w:hanging="1134"/>
      <w:jc w:val="both"/>
    </w:pPr>
  </w:style>
  <w:style w:type="paragraph" w:customStyle="1" w:styleId="Commentaire1">
    <w:name w:val="Commentaire1"/>
    <w:basedOn w:val="Normal"/>
    <w:rsid w:val="00480CEA"/>
  </w:style>
  <w:style w:type="paragraph" w:customStyle="1" w:styleId="Corpsdetexte21">
    <w:name w:val="Corps de texte 21"/>
    <w:basedOn w:val="Normal"/>
    <w:rsid w:val="00480CEA"/>
    <w:pPr>
      <w:tabs>
        <w:tab w:val="left" w:pos="6237"/>
      </w:tabs>
      <w:spacing w:before="120"/>
    </w:pPr>
    <w:rPr>
      <w:rFonts w:ascii="Arial" w:hAnsi="Arial" w:cs="Arial"/>
      <w:i/>
      <w:sz w:val="24"/>
    </w:rPr>
  </w:style>
  <w:style w:type="paragraph" w:customStyle="1" w:styleId="Corpsdetexte31">
    <w:name w:val="Corps de texte 31"/>
    <w:basedOn w:val="Normal"/>
    <w:rsid w:val="00480CEA"/>
    <w:rPr>
      <w:rFonts w:ascii="Arial" w:hAnsi="Arial" w:cs="Arial"/>
      <w:bCs/>
      <w:i/>
      <w:iCs/>
      <w:sz w:val="16"/>
    </w:rPr>
  </w:style>
  <w:style w:type="paragraph" w:styleId="Retraitcorpsdetexte">
    <w:name w:val="Body Text Indent"/>
    <w:basedOn w:val="Normal"/>
    <w:rsid w:val="00480CEA"/>
    <w:pPr>
      <w:ind w:left="567"/>
    </w:pPr>
    <w:rPr>
      <w:rFonts w:ascii="Arial" w:hAnsi="Arial" w:cs="Arial"/>
      <w:bCs/>
      <w:i/>
      <w:iCs/>
      <w:sz w:val="16"/>
    </w:rPr>
  </w:style>
  <w:style w:type="paragraph" w:styleId="NormalWeb">
    <w:name w:val="Normal (Web)"/>
    <w:basedOn w:val="Normal"/>
    <w:rsid w:val="00480CEA"/>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480CEA"/>
    <w:pPr>
      <w:ind w:left="2268"/>
    </w:pPr>
    <w:rPr>
      <w:rFonts w:ascii="Arial" w:hAnsi="Arial" w:cs="Arial"/>
      <w:i/>
      <w:iCs/>
      <w:sz w:val="16"/>
      <w:szCs w:val="16"/>
    </w:rPr>
  </w:style>
  <w:style w:type="paragraph" w:styleId="Textedebulles">
    <w:name w:val="Balloon Text"/>
    <w:basedOn w:val="Normal"/>
    <w:rsid w:val="00480CEA"/>
    <w:rPr>
      <w:rFonts w:ascii="Tahoma" w:hAnsi="Tahoma" w:cs="Tahoma"/>
      <w:sz w:val="16"/>
      <w:szCs w:val="16"/>
    </w:rPr>
  </w:style>
  <w:style w:type="paragraph" w:styleId="Objetducommentaire">
    <w:name w:val="annotation subject"/>
    <w:basedOn w:val="Commentaire1"/>
    <w:next w:val="Commentaire1"/>
    <w:rsid w:val="00480CEA"/>
    <w:rPr>
      <w:b/>
      <w:bCs/>
    </w:rPr>
  </w:style>
  <w:style w:type="paragraph" w:customStyle="1" w:styleId="Contenudetableau">
    <w:name w:val="Contenu de tableau"/>
    <w:basedOn w:val="Normal"/>
    <w:rsid w:val="00480CEA"/>
    <w:pPr>
      <w:suppressLineNumbers/>
    </w:pPr>
  </w:style>
  <w:style w:type="paragraph" w:customStyle="1" w:styleId="Titredetableau">
    <w:name w:val="Titre de tableau"/>
    <w:basedOn w:val="Contenudetableau"/>
    <w:rsid w:val="00480CEA"/>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Corpsdetexte2">
    <w:name w:val="Body Text 2"/>
    <w:basedOn w:val="Normal"/>
    <w:link w:val="Corpsdetexte2Car"/>
    <w:rsid w:val="00AF3829"/>
    <w:pPr>
      <w:suppressAutoHyphens w:val="0"/>
      <w:spacing w:after="120" w:line="480" w:lineRule="auto"/>
    </w:pPr>
    <w:rPr>
      <w:lang w:eastAsia="fr-FR"/>
    </w:rPr>
  </w:style>
  <w:style w:type="character" w:customStyle="1" w:styleId="Corpsdetexte2Car">
    <w:name w:val="Corps de texte 2 Car"/>
    <w:basedOn w:val="Policepardfaut"/>
    <w:link w:val="Corpsdetexte2"/>
    <w:rsid w:val="00AF3829"/>
    <w:rPr>
      <w:rFonts w:ascii="Univers" w:hAnsi="Univers" w:cs="Univers"/>
    </w:rPr>
  </w:style>
  <w:style w:type="character" w:customStyle="1" w:styleId="En-tteCar">
    <w:name w:val="En-tête Car"/>
    <w:link w:val="En-tte"/>
    <w:uiPriority w:val="99"/>
    <w:rsid w:val="00FD6D0F"/>
    <w:rPr>
      <w:rFonts w:ascii="Univers" w:hAnsi="Univers" w:cs="Univers"/>
      <w:lang w:eastAsia="zh-CN"/>
    </w:rPr>
  </w:style>
  <w:style w:type="paragraph" w:customStyle="1" w:styleId="Default">
    <w:name w:val="Default"/>
    <w:rsid w:val="00A650EA"/>
    <w:pPr>
      <w:autoSpaceDE w:val="0"/>
      <w:autoSpaceDN w:val="0"/>
      <w:adjustRightInd w:val="0"/>
    </w:pPr>
    <w:rPr>
      <w:rFonts w:ascii="Arial" w:eastAsiaTheme="minorHAnsi"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030684693">
      <w:bodyDiv w:val="1"/>
      <w:marLeft w:val="0"/>
      <w:marRight w:val="0"/>
      <w:marTop w:val="0"/>
      <w:marBottom w:val="0"/>
      <w:divBdr>
        <w:top w:val="none" w:sz="0" w:space="0" w:color="auto"/>
        <w:left w:val="none" w:sz="0" w:space="0" w:color="auto"/>
        <w:bottom w:val="none" w:sz="0" w:space="0" w:color="auto"/>
        <w:right w:val="none" w:sz="0" w:space="0" w:color="auto"/>
      </w:divBdr>
    </w:div>
    <w:div w:id="1393623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EF7399-9D1C-478D-96AB-10BE7C0799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17</TotalTime>
  <Pages>5</Pages>
  <Words>1502</Words>
  <Characters>8261</Characters>
  <Application>Microsoft Office Word</Application>
  <DocSecurity>0</DocSecurity>
  <Lines>68</Lines>
  <Paragraphs>19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RAMJATTAN Edouard</cp:lastModifiedBy>
  <cp:revision>10</cp:revision>
  <cp:lastPrinted>2016-04-08T19:31:00Z</cp:lastPrinted>
  <dcterms:created xsi:type="dcterms:W3CDTF">2023-03-07T10:06:00Z</dcterms:created>
  <dcterms:modified xsi:type="dcterms:W3CDTF">2025-06-26T15:25:00Z</dcterms:modified>
</cp:coreProperties>
</file>