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1E733A" w14:textId="77777777" w:rsidR="00B6032C" w:rsidRDefault="00B6032C">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B6032C" w14:paraId="39AB9D1A" w14:textId="77777777">
        <w:tc>
          <w:tcPr>
            <w:tcW w:w="10419" w:type="dxa"/>
            <w:shd w:val="clear" w:color="auto" w:fill="auto"/>
          </w:tcPr>
          <w:p w14:paraId="6E372B52" w14:textId="77777777" w:rsidR="00B6032C" w:rsidRDefault="00B6032C">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B5DE530" wp14:editId="4C2E2F2A">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5585CBEB" w14:textId="77777777" w:rsidR="00B6032C" w:rsidRDefault="00B6032C">
            <w:pPr>
              <w:pStyle w:val="Pieddepage"/>
              <w:tabs>
                <w:tab w:val="clear" w:pos="4536"/>
                <w:tab w:val="clear" w:pos="9072"/>
              </w:tabs>
              <w:jc w:val="center"/>
              <w:rPr>
                <w:rFonts w:ascii="Arial" w:hAnsi="Arial" w:cs="Arial"/>
              </w:rPr>
            </w:pPr>
          </w:p>
          <w:p w14:paraId="08ECDC34" w14:textId="77777777" w:rsidR="00B6032C" w:rsidRDefault="00B6032C">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1C8649A" w14:textId="77777777" w:rsidR="00B6032C" w:rsidRDefault="00B6032C">
            <w:pPr>
              <w:pStyle w:val="Pieddepage"/>
              <w:tabs>
                <w:tab w:val="clear" w:pos="4536"/>
                <w:tab w:val="clear" w:pos="9072"/>
              </w:tabs>
              <w:jc w:val="center"/>
            </w:pPr>
            <w:r>
              <w:rPr>
                <w:rFonts w:ascii="Arial" w:hAnsi="Arial" w:cs="Arial"/>
                <w:b/>
                <w:sz w:val="18"/>
                <w:szCs w:val="18"/>
              </w:rPr>
              <w:t>Direction des Affaires Juridiques</w:t>
            </w:r>
          </w:p>
          <w:p w14:paraId="7FC813C6" w14:textId="77777777" w:rsidR="00B6032C" w:rsidRDefault="00B6032C">
            <w:pPr>
              <w:pStyle w:val="Pieddepage"/>
              <w:tabs>
                <w:tab w:val="clear" w:pos="4536"/>
                <w:tab w:val="clear" w:pos="9072"/>
              </w:tabs>
              <w:jc w:val="center"/>
            </w:pPr>
          </w:p>
        </w:tc>
      </w:tr>
    </w:tbl>
    <w:p w14:paraId="07B6B6E8" w14:textId="77777777" w:rsidR="00B6032C" w:rsidRDefault="00B6032C">
      <w:pPr>
        <w:sectPr w:rsidR="00B6032C" w:rsidSect="00DD20A3">
          <w:footerReference w:type="default" r:id="rId9"/>
          <w:pgSz w:w="11906" w:h="16838"/>
          <w:pgMar w:top="454" w:right="851" w:bottom="736" w:left="851" w:header="720" w:footer="680" w:gutter="0"/>
          <w:pgNumType w:start="1"/>
          <w:cols w:space="720"/>
          <w:docGrid w:linePitch="360"/>
        </w:sectPr>
      </w:pPr>
    </w:p>
    <w:tbl>
      <w:tblPr>
        <w:tblW w:w="0" w:type="auto"/>
        <w:tblLayout w:type="fixed"/>
        <w:tblLook w:val="0000" w:firstRow="0" w:lastRow="0" w:firstColumn="0" w:lastColumn="0" w:noHBand="0" w:noVBand="0"/>
      </w:tblPr>
      <w:tblGrid>
        <w:gridCol w:w="9288"/>
        <w:gridCol w:w="1080"/>
      </w:tblGrid>
      <w:tr w:rsidR="00B6032C" w14:paraId="4A9A5A4B" w14:textId="77777777">
        <w:tc>
          <w:tcPr>
            <w:tcW w:w="9288" w:type="dxa"/>
            <w:shd w:val="clear" w:color="auto" w:fill="66CCFF"/>
          </w:tcPr>
          <w:p w14:paraId="07938833" w14:textId="77777777" w:rsidR="00B6032C" w:rsidRDefault="00B6032C">
            <w:pPr>
              <w:pStyle w:val="Titre8"/>
              <w:tabs>
                <w:tab w:val="num" w:pos="0"/>
                <w:tab w:val="right" w:pos="9639"/>
              </w:tabs>
              <w:spacing w:before="120" w:after="120"/>
              <w:rPr>
                <w:caps/>
                <w:sz w:val="28"/>
                <w:szCs w:val="28"/>
              </w:rPr>
            </w:pPr>
            <w:r>
              <w:rPr>
                <w:b w:val="0"/>
                <w:caps/>
              </w:rPr>
              <w:t>MARCHES PUBLICS</w:t>
            </w:r>
          </w:p>
          <w:p w14:paraId="41DCBC8E" w14:textId="77777777" w:rsidR="00B6032C" w:rsidRDefault="00B6032C">
            <w:pPr>
              <w:pStyle w:val="Titre8"/>
              <w:tabs>
                <w:tab w:val="num" w:pos="0"/>
                <w:tab w:val="right" w:pos="9639"/>
              </w:tabs>
              <w:rPr>
                <w:sz w:val="28"/>
                <w:szCs w:val="28"/>
              </w:rPr>
            </w:pPr>
            <w:r>
              <w:rPr>
                <w:caps/>
                <w:sz w:val="28"/>
                <w:szCs w:val="28"/>
              </w:rPr>
              <w:t>DECLARATION DU candidat INDIVIDUEL</w:t>
            </w:r>
          </w:p>
          <w:p w14:paraId="4C3A7DFC" w14:textId="77777777" w:rsidR="00B6032C" w:rsidRDefault="00B6032C">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7B0003AF" w14:textId="77777777" w:rsidR="00B6032C" w:rsidRDefault="00B6032C">
            <w:pPr>
              <w:pStyle w:val="Titre8"/>
              <w:tabs>
                <w:tab w:val="num" w:pos="0"/>
                <w:tab w:val="right" w:pos="9639"/>
              </w:tabs>
              <w:spacing w:before="120" w:after="120"/>
            </w:pPr>
            <w:r>
              <w:rPr>
                <w:caps/>
                <w:sz w:val="28"/>
                <w:szCs w:val="28"/>
              </w:rPr>
              <w:t>DC2</w:t>
            </w:r>
          </w:p>
        </w:tc>
      </w:tr>
    </w:tbl>
    <w:p w14:paraId="1E86C3B1" w14:textId="77777777" w:rsidR="00B6032C" w:rsidRDefault="00B6032C">
      <w:pPr>
        <w:jc w:val="both"/>
        <w:rPr>
          <w:rFonts w:ascii="Arial" w:hAnsi="Arial" w:cs="Arial"/>
        </w:rPr>
      </w:pPr>
    </w:p>
    <w:p w14:paraId="330E2BFA" w14:textId="77777777" w:rsidR="00B6032C" w:rsidRDefault="00B6032C">
      <w:pPr>
        <w:pStyle w:val="Titre2"/>
        <w:jc w:val="both"/>
        <w:rPr>
          <w:rFonts w:ascii="Arial" w:hAnsi="Arial" w:cs="Arial"/>
          <w:b w:val="0"/>
          <w:i/>
          <w:sz w:val="18"/>
          <w:szCs w:val="18"/>
        </w:rPr>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41B9E505" w14:textId="77777777" w:rsidR="00B6032C" w:rsidRDefault="00B6032C">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1393CA6F" w14:textId="77777777" w:rsidR="00B6032C" w:rsidRPr="00614AE6" w:rsidRDefault="00B6032C" w:rsidP="00614AE6"/>
    <w:p w14:paraId="27C9C118" w14:textId="77777777" w:rsidR="00B6032C" w:rsidRDefault="00B6032C">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0201751D" w14:textId="77777777" w:rsidR="00B6032C" w:rsidRPr="00614AE6" w:rsidRDefault="00B6032C" w:rsidP="00614AE6"/>
    <w:p w14:paraId="0CF68047" w14:textId="77777777" w:rsidR="00B6032C" w:rsidRDefault="00B6032C">
      <w:pPr>
        <w:jc w:val="both"/>
        <w:rPr>
          <w:rFonts w:ascii="Arial" w:hAnsi="Arial" w:cs="Arial"/>
          <w:i/>
          <w:sz w:val="18"/>
          <w:szCs w:val="18"/>
        </w:rPr>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13398C">
        <w:rPr>
          <w:rFonts w:ascii="Arial" w:hAnsi="Arial" w:cs="Arial"/>
        </w:rPr>
        <w:t xml:space="preserve"> </w:t>
      </w:r>
      <w:r w:rsidRPr="0025478A">
        <w:rPr>
          <w:rFonts w:ascii="Arial" w:hAnsi="Arial" w:cs="Arial"/>
          <w:i/>
          <w:sz w:val="18"/>
          <w:szCs w:val="18"/>
        </w:rPr>
        <w:t>ou dans l’invitation à confirmer l’intérêt, ou en l’absence d’un tel avis ou d’une telle invitation</w:t>
      </w:r>
      <w:r>
        <w:rPr>
          <w:rFonts w:ascii="Arial" w:hAnsi="Arial" w:cs="Arial"/>
          <w:i/>
          <w:sz w:val="18"/>
          <w:szCs w:val="18"/>
        </w:rPr>
        <w:t>,</w:t>
      </w:r>
      <w:r w:rsidRPr="0025478A">
        <w:rPr>
          <w:rFonts w:ascii="Arial" w:hAnsi="Arial" w:cs="Arial"/>
          <w:i/>
          <w:sz w:val="18"/>
          <w:szCs w:val="18"/>
        </w:rPr>
        <w:t xml:space="preserve"> dans</w:t>
      </w:r>
      <w:r w:rsidRPr="003F2B90">
        <w:rPr>
          <w:rFonts w:ascii="Arial" w:hAnsi="Arial" w:cs="Arial"/>
          <w:i/>
          <w:sz w:val="18"/>
          <w:szCs w:val="18"/>
        </w:rPr>
        <w:t xml:space="preserve"> </w:t>
      </w:r>
      <w:r w:rsidRPr="0025478A">
        <w:rPr>
          <w:rFonts w:ascii="Arial" w:hAnsi="Arial" w:cs="Arial"/>
          <w:i/>
          <w:sz w:val="18"/>
          <w:szCs w:val="18"/>
        </w:rPr>
        <w:t>les documents de la consultation</w:t>
      </w:r>
      <w:r w:rsidRPr="00261FC1">
        <w:rPr>
          <w:rFonts w:ascii="Arial" w:hAnsi="Arial" w:cs="Arial"/>
          <w:i/>
          <w:sz w:val="18"/>
          <w:szCs w:val="18"/>
        </w:rPr>
        <w:t>.</w:t>
      </w:r>
    </w:p>
    <w:p w14:paraId="67A3D3BF" w14:textId="77777777" w:rsidR="00B6032C" w:rsidRPr="0025478A" w:rsidRDefault="00B6032C">
      <w:pPr>
        <w:jc w:val="both"/>
        <w:rPr>
          <w:rFonts w:ascii="Arial" w:hAnsi="Arial" w:cs="Arial"/>
          <w:i/>
          <w:iCs/>
        </w:rPr>
      </w:pPr>
    </w:p>
    <w:p w14:paraId="12FF40D0" w14:textId="77777777" w:rsidR="00B6032C" w:rsidRDefault="00B6032C"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(MDS)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65662E79" w14:textId="77777777" w:rsidR="00B6032C" w:rsidRPr="001C7D87" w:rsidRDefault="00B6032C" w:rsidP="003C025D">
      <w:pPr>
        <w:jc w:val="both"/>
        <w:rPr>
          <w:rFonts w:ascii="Arial" w:hAnsi="Arial" w:cs="Arial"/>
          <w:i/>
          <w:sz w:val="18"/>
          <w:szCs w:val="18"/>
        </w:rPr>
      </w:pPr>
    </w:p>
    <w:p w14:paraId="1C11B9AB" w14:textId="77777777" w:rsidR="00B6032C" w:rsidRDefault="00B6032C">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B6032C" w14:paraId="4E123091" w14:textId="77777777">
        <w:tc>
          <w:tcPr>
            <w:tcW w:w="10331" w:type="dxa"/>
            <w:shd w:val="clear" w:color="auto" w:fill="66CCFF"/>
          </w:tcPr>
          <w:p w14:paraId="6F0C8333" w14:textId="77777777" w:rsidR="00B6032C" w:rsidRDefault="00B6032C" w:rsidP="006E2F47">
            <w:pPr>
              <w:tabs>
                <w:tab w:val="left" w:pos="-142"/>
                <w:tab w:val="left" w:pos="4111"/>
              </w:tabs>
              <w:jc w:val="both"/>
              <w:rPr>
                <w:rFonts w:ascii="Arial" w:hAnsi="Arial" w:cs="Arial"/>
                <w:i/>
                <w:iCs/>
                <w:sz w:val="18"/>
                <w:szCs w:val="18"/>
              </w:rPr>
            </w:pPr>
            <w:r>
              <w:rPr>
                <w:rFonts w:ascii="Arial" w:hAnsi="Arial" w:cs="Arial"/>
                <w:b/>
                <w:bCs/>
                <w:sz w:val="22"/>
                <w:szCs w:val="22"/>
              </w:rPr>
              <w:t>A - Identification de l’acheteur</w:t>
            </w:r>
          </w:p>
        </w:tc>
      </w:tr>
    </w:tbl>
    <w:p w14:paraId="2ADDFA07" w14:textId="77777777" w:rsidR="00B6032C" w:rsidRDefault="00B6032C">
      <w:pPr>
        <w:rPr>
          <w:rFonts w:ascii="Arial" w:hAnsi="Arial" w:cs="Arial"/>
          <w:b/>
          <w:bCs/>
        </w:rPr>
      </w:pPr>
    </w:p>
    <w:p w14:paraId="20CD9FBC" w14:textId="77777777" w:rsidR="00B6032C" w:rsidRPr="001C3162" w:rsidRDefault="00B6032C" w:rsidP="00DA50CB">
      <w:pPr>
        <w:tabs>
          <w:tab w:val="center" w:pos="7371"/>
        </w:tabs>
        <w:jc w:val="center"/>
        <w:rPr>
          <w:rFonts w:ascii="Arial" w:hAnsi="Arial" w:cs="Arial"/>
          <w:b/>
          <w:bCs/>
          <w:color w:val="000000"/>
          <w:sz w:val="18"/>
          <w:szCs w:val="18"/>
        </w:rPr>
      </w:pPr>
      <w:r w:rsidRPr="001C3162">
        <w:rPr>
          <w:rFonts w:ascii="Arial" w:hAnsi="Arial" w:cs="Arial"/>
          <w:b/>
          <w:bCs/>
          <w:color w:val="000000"/>
          <w:sz w:val="18"/>
          <w:szCs w:val="18"/>
        </w:rPr>
        <w:t xml:space="preserve">Centre Hospitalier Universitaire de Bordeaux </w:t>
      </w:r>
    </w:p>
    <w:p w14:paraId="0B75A3D3" w14:textId="77777777" w:rsidR="00B6032C" w:rsidRPr="001C3162" w:rsidRDefault="00B6032C" w:rsidP="00DA50CB">
      <w:pPr>
        <w:tabs>
          <w:tab w:val="center" w:pos="7371"/>
        </w:tabs>
        <w:jc w:val="center"/>
        <w:rPr>
          <w:rFonts w:ascii="Arial" w:hAnsi="Arial" w:cs="Arial"/>
        </w:rPr>
      </w:pPr>
      <w:r w:rsidRPr="001C3162">
        <w:rPr>
          <w:rFonts w:ascii="Arial" w:hAnsi="Arial" w:cs="Arial"/>
          <w:color w:val="000000"/>
          <w:sz w:val="18"/>
          <w:szCs w:val="18"/>
        </w:rPr>
        <w:t>12 Rue DUBERNAT</w:t>
      </w:r>
      <w:r w:rsidRPr="001C3162">
        <w:rPr>
          <w:rFonts w:ascii="Arial" w:hAnsi="Arial" w:cs="Arial"/>
          <w:color w:val="000000"/>
          <w:sz w:val="18"/>
          <w:szCs w:val="18"/>
        </w:rPr>
        <w:br/>
        <w:t>33404 Talence CEDEX</w:t>
      </w:r>
      <w:r w:rsidRPr="001C3162">
        <w:rPr>
          <w:rFonts w:ascii="Arial" w:hAnsi="Arial" w:cs="Arial"/>
          <w:color w:val="000000"/>
          <w:sz w:val="18"/>
          <w:szCs w:val="18"/>
        </w:rPr>
        <w:br/>
      </w:r>
      <w:r w:rsidRPr="001C3162">
        <w:rPr>
          <w:rFonts w:ascii="Arial" w:hAnsi="Arial" w:cs="Arial"/>
        </w:rPr>
        <w:t xml:space="preserve">Direction des </w:t>
      </w:r>
      <w:r>
        <w:rPr>
          <w:rFonts w:ascii="Arial" w:hAnsi="Arial" w:cs="Arial"/>
        </w:rPr>
        <w:t>Travaux et de la Stratégie Patrimoniale</w:t>
      </w:r>
    </w:p>
    <w:p w14:paraId="3B1A95CB" w14:textId="77777777" w:rsidR="00B6032C" w:rsidRPr="001C3162" w:rsidRDefault="00B6032C" w:rsidP="00DA50CB">
      <w:pPr>
        <w:tabs>
          <w:tab w:val="center" w:pos="7371"/>
        </w:tabs>
        <w:jc w:val="center"/>
        <w:rPr>
          <w:rFonts w:ascii="Arial" w:hAnsi="Arial" w:cs="Arial"/>
        </w:rPr>
      </w:pPr>
      <w:r w:rsidRPr="001C3162">
        <w:rPr>
          <w:rFonts w:ascii="Arial" w:hAnsi="Arial" w:cs="Arial"/>
        </w:rPr>
        <w:t>Pôle Nouvel Hôpital et Ressources Opérationnelles</w:t>
      </w:r>
    </w:p>
    <w:p w14:paraId="05F152CF" w14:textId="77777777" w:rsidR="00B6032C" w:rsidRDefault="00B6032C"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B6032C" w14:paraId="7867A382" w14:textId="77777777">
        <w:tc>
          <w:tcPr>
            <w:tcW w:w="10331" w:type="dxa"/>
            <w:shd w:val="clear" w:color="auto" w:fill="66CCFF"/>
          </w:tcPr>
          <w:p w14:paraId="16027C4F" w14:textId="77777777" w:rsidR="00B6032C" w:rsidRDefault="00B6032C" w:rsidP="006E2F47">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AF8B700" w14:textId="77777777" w:rsidR="00B6032C" w:rsidRPr="008C2177" w:rsidRDefault="00B6032C">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w:t>
      </w:r>
      <w:r w:rsidRPr="00DA0E8D">
        <w:rPr>
          <w:rFonts w:ascii="Arial" w:hAnsi="Arial" w:cs="Arial"/>
          <w:bCs/>
          <w:i/>
          <w:iCs/>
          <w:sz w:val="16"/>
          <w:szCs w:val="16"/>
        </w:rPr>
        <w:t>suffisante ; dans</w:t>
      </w:r>
      <w:r w:rsidRPr="008C2177">
        <w:rPr>
          <w:rFonts w:ascii="Arial" w:hAnsi="Arial" w:cs="Arial"/>
          <w:bCs/>
          <w:i/>
          <w:iCs/>
          <w:sz w:val="16"/>
          <w:szCs w:val="16"/>
        </w:rPr>
        <w:t xml:space="preserve"> tous les cas, l’indication du numéro de référence attribué au dossier par l’acheteur est également une information </w:t>
      </w:r>
      <w:r w:rsidRPr="00DA0E8D">
        <w:rPr>
          <w:rFonts w:ascii="Arial" w:hAnsi="Arial" w:cs="Arial"/>
          <w:bCs/>
          <w:i/>
          <w:iCs/>
          <w:sz w:val="16"/>
          <w:szCs w:val="16"/>
        </w:rPr>
        <w:t>suffisante</w:t>
      </w:r>
      <w:r>
        <w:rPr>
          <w:rFonts w:ascii="Arial" w:hAnsi="Arial" w:cs="Arial"/>
          <w:bCs/>
          <w:i/>
          <w:iCs/>
          <w:sz w:val="16"/>
          <w:szCs w:val="16"/>
        </w:rPr>
        <w:t> ;</w:t>
      </w:r>
      <w:r w:rsidRPr="00DA0E8D">
        <w:rPr>
          <w:rFonts w:ascii="Arial" w:hAnsi="Arial" w:cs="Arial"/>
          <w:bCs/>
          <w:i/>
          <w:iCs/>
          <w:sz w:val="16"/>
          <w:szCs w:val="16"/>
        </w:rPr>
        <w:t xml:space="preserve"> </w:t>
      </w:r>
      <w:r>
        <w:rPr>
          <w:rFonts w:ascii="Arial" w:hAnsi="Arial" w:cs="Arial"/>
          <w:b/>
          <w:bCs/>
          <w:i/>
          <w:iCs/>
          <w:sz w:val="16"/>
          <w:szCs w:val="16"/>
        </w:rPr>
        <w:t>t</w:t>
      </w:r>
      <w:r w:rsidRPr="00DA0E8D">
        <w:rPr>
          <w:rFonts w:ascii="Arial" w:hAnsi="Arial" w:cs="Arial"/>
          <w:b/>
          <w:bCs/>
          <w:i/>
          <w:iCs/>
          <w:sz w:val="16"/>
          <w:szCs w:val="16"/>
        </w:rPr>
        <w:t>outefois</w:t>
      </w:r>
      <w:r w:rsidRPr="00DA0E8D">
        <w:rPr>
          <w:rFonts w:ascii="Arial" w:hAnsi="Arial" w:cs="Arial"/>
          <w:bCs/>
          <w:i/>
          <w:iCs/>
          <w:sz w:val="16"/>
          <w:szCs w:val="16"/>
        </w:rPr>
        <w:t>,</w:t>
      </w:r>
      <w:r w:rsidRPr="008C2177">
        <w:rPr>
          <w:rFonts w:ascii="Arial" w:hAnsi="Arial" w:cs="Arial"/>
          <w:bCs/>
          <w:i/>
          <w:iCs/>
          <w:sz w:val="16"/>
          <w:szCs w:val="16"/>
        </w:rPr>
        <w:t xml:space="preserve"> en cas d’allotissement, </w:t>
      </w:r>
      <w:r w:rsidRPr="00DA0E8D">
        <w:rPr>
          <w:rFonts w:ascii="Arial" w:hAnsi="Arial" w:cs="Arial"/>
          <w:bCs/>
          <w:i/>
          <w:iCs/>
          <w:sz w:val="16"/>
          <w:szCs w:val="16"/>
        </w:rPr>
        <w:t>identifier également</w:t>
      </w:r>
      <w:r w:rsidRPr="008C2177">
        <w:rPr>
          <w:rFonts w:ascii="Arial" w:hAnsi="Arial" w:cs="Arial"/>
          <w:bCs/>
          <w:i/>
          <w:iCs/>
          <w:sz w:val="16"/>
          <w:szCs w:val="16"/>
        </w:rPr>
        <w:t xml:space="preserve"> le ou les lots concernés par cette candidature.</w:t>
      </w:r>
      <w:r w:rsidRPr="008C2177">
        <w:rPr>
          <w:rFonts w:ascii="Arial" w:hAnsi="Arial" w:cs="Arial"/>
          <w:i/>
          <w:sz w:val="16"/>
          <w:szCs w:val="16"/>
        </w:rPr>
        <w:t>)</w:t>
      </w:r>
    </w:p>
    <w:p w14:paraId="72914FBE" w14:textId="77777777" w:rsidR="00B6032C" w:rsidRDefault="00B6032C">
      <w:pPr>
        <w:rPr>
          <w:rFonts w:ascii="Arial" w:hAnsi="Arial" w:cs="Arial"/>
          <w:bCs/>
        </w:rPr>
      </w:pPr>
    </w:p>
    <w:p w14:paraId="1492BC3D" w14:textId="77777777" w:rsidR="006D3AC0" w:rsidRDefault="006D3AC0" w:rsidP="006D3AC0">
      <w:pPr>
        <w:jc w:val="center"/>
        <w:rPr>
          <w:rFonts w:ascii="Trebuchet MS" w:eastAsia="Trebuchet MS" w:hAnsi="Trebuchet MS" w:cs="Trebuchet MS"/>
          <w:b/>
          <w:noProof/>
          <w:sz w:val="28"/>
        </w:rPr>
      </w:pPr>
      <w:r w:rsidRPr="002F534B">
        <w:rPr>
          <w:rFonts w:ascii="Trebuchet MS" w:eastAsia="Trebuchet MS" w:hAnsi="Trebuchet MS" w:cs="Trebuchet MS"/>
          <w:b/>
          <w:noProof/>
          <w:sz w:val="28"/>
        </w:rPr>
        <w:t>Contrôles réglementaires des locaux à empoussièrement maîtrisé comprenant la métrologie des salles et le remplacement de filtres haute efficacité non conformes au profit du GHT Alliance Gironde 33</w:t>
      </w:r>
    </w:p>
    <w:p w14:paraId="4A47C444" w14:textId="77777777" w:rsidR="00E276F0" w:rsidRDefault="00E276F0">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B6032C" w14:paraId="6A50B1EA" w14:textId="77777777">
        <w:tc>
          <w:tcPr>
            <w:tcW w:w="10331" w:type="dxa"/>
            <w:shd w:val="clear" w:color="auto" w:fill="66CCFF"/>
          </w:tcPr>
          <w:p w14:paraId="3E414DC1" w14:textId="77777777" w:rsidR="00B6032C" w:rsidRDefault="00B6032C">
            <w:pPr>
              <w:tabs>
                <w:tab w:val="left" w:pos="-142"/>
                <w:tab w:val="left" w:pos="4111"/>
              </w:tabs>
              <w:jc w:val="both"/>
            </w:pPr>
            <w:r>
              <w:rPr>
                <w:rFonts w:ascii="Arial" w:hAnsi="Arial" w:cs="Arial"/>
                <w:b/>
                <w:bCs/>
                <w:sz w:val="22"/>
                <w:szCs w:val="22"/>
              </w:rPr>
              <w:t>C - Identification du candidat individuel ou du membre du groupement</w:t>
            </w:r>
          </w:p>
        </w:tc>
      </w:tr>
    </w:tbl>
    <w:p w14:paraId="34C63ED1" w14:textId="77777777" w:rsidR="00B6032C" w:rsidRDefault="00B6032C">
      <w:pPr>
        <w:pStyle w:val="Titre9"/>
        <w:numPr>
          <w:ilvl w:val="0"/>
          <w:numId w:val="0"/>
        </w:numPr>
        <w:rPr>
          <w:i w:val="0"/>
          <w:sz w:val="20"/>
        </w:rPr>
      </w:pPr>
    </w:p>
    <w:p w14:paraId="3464A57A" w14:textId="77777777" w:rsidR="00B6032C" w:rsidRDefault="00B6032C">
      <w:pPr>
        <w:pStyle w:val="Titre9"/>
        <w:numPr>
          <w:ilvl w:val="0"/>
          <w:numId w:val="0"/>
        </w:numPr>
        <w:rPr>
          <w:i w:val="0"/>
          <w:iCs w:val="0"/>
          <w:sz w:val="20"/>
          <w:szCs w:val="20"/>
        </w:rPr>
      </w:pPr>
      <w:r>
        <w:rPr>
          <w:b/>
          <w:bCs/>
          <w:i w:val="0"/>
          <w:iCs w:val="0"/>
          <w:sz w:val="22"/>
          <w:szCs w:val="22"/>
        </w:rPr>
        <w:t>C1 - Cas général</w:t>
      </w:r>
    </w:p>
    <w:p w14:paraId="142D1316" w14:textId="77777777" w:rsidR="00B6032C" w:rsidRDefault="00B6032C">
      <w:pPr>
        <w:pStyle w:val="Titre9"/>
        <w:tabs>
          <w:tab w:val="num" w:pos="0"/>
        </w:tabs>
        <w:ind w:left="0"/>
        <w:jc w:val="both"/>
        <w:rPr>
          <w:i w:val="0"/>
          <w:iCs w:val="0"/>
          <w:sz w:val="20"/>
          <w:szCs w:val="20"/>
        </w:rPr>
      </w:pPr>
    </w:p>
    <w:p w14:paraId="2041FDB3" w14:textId="77777777" w:rsidR="00B6032C" w:rsidRDefault="00B6032C"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SIRET, </w:t>
      </w:r>
      <w:r w:rsidRPr="006E6210">
        <w:rPr>
          <w:i w:val="0"/>
          <w:sz w:val="20"/>
          <w:szCs w:val="20"/>
        </w:rPr>
        <w:t xml:space="preserve">à </w:t>
      </w:r>
      <w:r w:rsidRPr="001D25B2">
        <w:rPr>
          <w:i w:val="0"/>
          <w:sz w:val="20"/>
          <w:szCs w:val="20"/>
        </w:rPr>
        <w:t>défaut, un numéro d’identification européen ou international ou propre au pays d’origine du candidat</w:t>
      </w:r>
      <w:r w:rsidRPr="001D25B2">
        <w:rPr>
          <w:sz w:val="20"/>
          <w:szCs w:val="20"/>
        </w:rPr>
        <w:t xml:space="preserve"> </w:t>
      </w:r>
      <w:r w:rsidRPr="001D25B2">
        <w:rPr>
          <w:i w:val="0"/>
          <w:sz w:val="20"/>
          <w:szCs w:val="20"/>
        </w:rPr>
        <w:t xml:space="preserve">issu d’un répertoire figurant dans la liste des </w:t>
      </w:r>
      <w:hyperlink r:id="rId20" w:history="1">
        <w:r w:rsidRPr="001D25B2">
          <w:rPr>
            <w:rStyle w:val="Lienhypertexte"/>
            <w:i w:val="0"/>
            <w:sz w:val="20"/>
            <w:szCs w:val="20"/>
          </w:rPr>
          <w:t>ICD</w:t>
        </w:r>
      </w:hyperlink>
      <w:r>
        <w:rPr>
          <w:i w:val="0"/>
          <w:sz w:val="20"/>
          <w:szCs w:val="20"/>
        </w:rPr>
        <w:t xml:space="preserve"> :</w:t>
      </w:r>
    </w:p>
    <w:p w14:paraId="1EAE732D" w14:textId="77777777" w:rsidR="00B6032C" w:rsidRDefault="00B6032C">
      <w:pPr>
        <w:jc w:val="both"/>
        <w:rPr>
          <w:rFonts w:ascii="Arial" w:hAnsi="Arial" w:cs="Arial"/>
          <w:b/>
          <w:bCs/>
        </w:rPr>
      </w:pPr>
    </w:p>
    <w:p w14:paraId="25855333" w14:textId="77777777" w:rsidR="00B6032C" w:rsidRDefault="00B6032C" w:rsidP="003C025D">
      <w:pPr>
        <w:pStyle w:val="Titre9"/>
        <w:jc w:val="both"/>
        <w:rPr>
          <w:sz w:val="20"/>
          <w:szCs w:val="20"/>
        </w:rPr>
      </w:pPr>
      <w:r w:rsidRPr="00375352">
        <w:rPr>
          <w:rFonts w:ascii="Wingdings" w:hAnsi="Wingdings"/>
          <w:color w:val="66CCFF"/>
          <w:spacing w:val="-10"/>
          <w:position w:val="-1"/>
          <w:sz w:val="20"/>
          <w:szCs w:val="20"/>
        </w:rPr>
        <w:lastRenderedPageBreak/>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06D59ACE" w14:textId="77777777" w:rsidR="00B6032C" w:rsidRDefault="00B6032C" w:rsidP="003C025D"/>
    <w:p w14:paraId="4BA08B0E" w14:textId="77777777" w:rsidR="00B6032C" w:rsidRPr="00025EC9" w:rsidRDefault="00B6032C" w:rsidP="003C025D"/>
    <w:p w14:paraId="69037718" w14:textId="77777777" w:rsidR="00B6032C" w:rsidRDefault="00B6032C"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44FCB9D9" w14:textId="77777777" w:rsidR="00B6032C" w:rsidRDefault="00B6032C" w:rsidP="003C025D"/>
    <w:p w14:paraId="2E72836A" w14:textId="77777777" w:rsidR="00B6032C" w:rsidRPr="00025EC9" w:rsidRDefault="00B6032C" w:rsidP="003C025D"/>
    <w:p w14:paraId="7A283B37" w14:textId="77777777" w:rsidR="00B6032C" w:rsidRDefault="00B6032C"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7474B8A5" w14:textId="77777777" w:rsidR="00B6032C" w:rsidRDefault="00B6032C" w:rsidP="003C025D"/>
    <w:p w14:paraId="3CDC81F6" w14:textId="77777777" w:rsidR="00B6032C" w:rsidRPr="00025EC9" w:rsidRDefault="00B6032C" w:rsidP="003C025D"/>
    <w:p w14:paraId="7272831F" w14:textId="77777777" w:rsidR="00B6032C" w:rsidRDefault="00B6032C"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2E1D246A" w14:textId="77777777" w:rsidR="00B6032C" w:rsidRDefault="00B6032C" w:rsidP="003C025D"/>
    <w:p w14:paraId="2F0ABC91" w14:textId="77777777" w:rsidR="00B6032C" w:rsidRDefault="00B6032C" w:rsidP="003C025D"/>
    <w:p w14:paraId="49F0DA25" w14:textId="77777777" w:rsidR="00B6032C" w:rsidRDefault="00B6032C"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14:paraId="37EDA49E" w14:textId="77777777" w:rsidR="00B6032C" w:rsidRDefault="00B6032C" w:rsidP="003C025D"/>
    <w:p w14:paraId="32D11FCF" w14:textId="77777777" w:rsidR="00B6032C" w:rsidRPr="00025EC9" w:rsidRDefault="00B6032C" w:rsidP="003C025D"/>
    <w:p w14:paraId="1BBE1CF2" w14:textId="77777777" w:rsidR="00B6032C" w:rsidRDefault="00B6032C">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67693419" w14:textId="77777777" w:rsidR="00B6032C" w:rsidRDefault="00B6032C">
      <w:pPr>
        <w:jc w:val="both"/>
        <w:rPr>
          <w:rFonts w:ascii="Arial" w:hAnsi="Arial" w:cs="Arial"/>
          <w:b/>
          <w:bCs/>
        </w:rPr>
      </w:pPr>
    </w:p>
    <w:p w14:paraId="4A008829" w14:textId="77777777" w:rsidR="00B6032C" w:rsidRDefault="00B6032C">
      <w:pPr>
        <w:jc w:val="both"/>
        <w:rPr>
          <w:rFonts w:ascii="Arial" w:hAnsi="Arial" w:cs="Arial"/>
          <w:b/>
          <w:bCs/>
        </w:rPr>
      </w:pPr>
    </w:p>
    <w:p w14:paraId="11746803" w14:textId="77777777" w:rsidR="00B6032C" w:rsidRDefault="00B6032C"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14:paraId="39C6E9C5" w14:textId="77777777" w:rsidR="00B6032C" w:rsidRDefault="00B6032C">
      <w:pPr>
        <w:jc w:val="both"/>
        <w:rPr>
          <w:rFonts w:ascii="Arial" w:hAnsi="Arial" w:cs="Arial"/>
        </w:rPr>
      </w:pPr>
    </w:p>
    <w:p w14:paraId="1F030AA0" w14:textId="77777777" w:rsidR="00B6032C" w:rsidRDefault="00B6032C"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D3AC0">
        <w:fldChar w:fldCharType="separate"/>
      </w:r>
      <w:r>
        <w:fldChar w:fldCharType="end"/>
      </w:r>
      <w:r>
        <w:rPr>
          <w:rFonts w:ascii="Arial" w:hAnsi="Arial" w:cs="Arial"/>
          <w:bCs/>
        </w:rPr>
        <w:t xml:space="preserve"> </w:t>
      </w:r>
      <w:r>
        <w:rPr>
          <w:rFonts w:ascii="Arial" w:hAnsi="Arial" w:cs="Arial"/>
        </w:rPr>
        <w:t>Oui</w:t>
      </w:r>
    </w:p>
    <w:p w14:paraId="52BB70B8" w14:textId="77777777" w:rsidR="00B6032C" w:rsidRDefault="00B6032C" w:rsidP="00427375">
      <w:pPr>
        <w:ind w:left="567"/>
        <w:jc w:val="both"/>
        <w:rPr>
          <w:rFonts w:ascii="Arial" w:hAnsi="Arial" w:cs="Arial"/>
        </w:rPr>
      </w:pPr>
    </w:p>
    <w:p w14:paraId="7BE01F74" w14:textId="77777777" w:rsidR="00B6032C" w:rsidRDefault="00B6032C"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D3AC0">
        <w:fldChar w:fldCharType="separate"/>
      </w:r>
      <w:r>
        <w:fldChar w:fldCharType="end"/>
      </w:r>
      <w:r>
        <w:rPr>
          <w:rFonts w:ascii="Arial" w:hAnsi="Arial" w:cs="Arial"/>
          <w:bCs/>
        </w:rPr>
        <w:t xml:space="preserve"> </w:t>
      </w:r>
      <w:r>
        <w:rPr>
          <w:rFonts w:ascii="Arial" w:hAnsi="Arial" w:cs="Arial"/>
        </w:rPr>
        <w:t>Non.</w:t>
      </w:r>
    </w:p>
    <w:p w14:paraId="60239276" w14:textId="77777777" w:rsidR="00B6032C" w:rsidRPr="00427375" w:rsidRDefault="00B6032C" w:rsidP="00427375">
      <w:pPr>
        <w:ind w:left="567"/>
        <w:jc w:val="both"/>
        <w:rPr>
          <w:rFonts w:ascii="Arial" w:hAnsi="Arial" w:cs="Arial"/>
          <w:bCs/>
          <w:sz w:val="22"/>
        </w:rPr>
      </w:pPr>
    </w:p>
    <w:p w14:paraId="4FB6934E" w14:textId="77777777" w:rsidR="00B6032C" w:rsidRDefault="00B6032C">
      <w:pPr>
        <w:jc w:val="both"/>
        <w:rPr>
          <w:rFonts w:ascii="Arial" w:hAnsi="Arial" w:cs="Arial"/>
          <w:i/>
          <w:iCs/>
          <w:sz w:val="18"/>
          <w:szCs w:val="18"/>
        </w:rPr>
      </w:pPr>
      <w:r>
        <w:rPr>
          <w:rFonts w:ascii="Arial" w:hAnsi="Arial" w:cs="Arial"/>
          <w:b/>
          <w:bCs/>
          <w:sz w:val="22"/>
          <w:szCs w:val="22"/>
        </w:rPr>
        <w:t>C2 - Cas particuliers en cas de marché public réservé</w:t>
      </w:r>
    </w:p>
    <w:p w14:paraId="2A3DFA65" w14:textId="77777777" w:rsidR="00B6032C" w:rsidRDefault="00B6032C"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autre que de défense ou de sécurité </w:t>
      </w:r>
      <w:r w:rsidRPr="008C2177">
        <w:rPr>
          <w:rFonts w:ascii="Arial" w:hAnsi="Arial" w:cs="Arial"/>
          <w:i/>
          <w:iCs/>
          <w:szCs w:val="18"/>
        </w:rPr>
        <w:t xml:space="preserve">réservé en application des </w:t>
      </w:r>
      <w:hyperlink r:id="rId26" w:history="1">
        <w:r w:rsidRPr="003C025D">
          <w:rPr>
            <w:rStyle w:val="Lienhypertexte"/>
            <w:rFonts w:ascii="Arial" w:hAnsi="Arial" w:cs="Arial"/>
            <w:i/>
            <w:iCs/>
            <w:szCs w:val="18"/>
          </w:rPr>
          <w:t>articles L. 2113-12</w:t>
        </w:r>
        <w:r>
          <w:rPr>
            <w:rStyle w:val="Lienhypertexte"/>
            <w:rFonts w:ascii="Arial" w:hAnsi="Arial" w:cs="Arial"/>
            <w:i/>
            <w:iCs/>
            <w:szCs w:val="18"/>
          </w:rPr>
          <w:t>,</w:t>
        </w:r>
        <w:r w:rsidRPr="003C025D">
          <w:rPr>
            <w:rStyle w:val="Lienhypertexte"/>
            <w:rFonts w:ascii="Arial" w:hAnsi="Arial" w:cs="Arial"/>
            <w:i/>
            <w:iCs/>
            <w:szCs w:val="18"/>
          </w:rPr>
          <w:t> L. 2113-13</w:t>
        </w:r>
      </w:hyperlink>
      <w:r>
        <w:rPr>
          <w:rFonts w:ascii="Arial" w:hAnsi="Arial" w:cs="Arial"/>
          <w:i/>
          <w:iCs/>
          <w:szCs w:val="18"/>
        </w:rPr>
        <w:t xml:space="preserve"> ou </w:t>
      </w:r>
      <w:hyperlink r:id="rId27" w:history="1">
        <w:r w:rsidRPr="00483E5B">
          <w:rPr>
            <w:rStyle w:val="Lienhypertexte"/>
            <w:rFonts w:ascii="Arial" w:hAnsi="Arial" w:cs="Arial"/>
            <w:i/>
            <w:iCs/>
            <w:szCs w:val="18"/>
          </w:rPr>
          <w:t>L. 2113-15</w:t>
        </w:r>
      </w:hyperlink>
      <w:r w:rsidRPr="008C2177">
        <w:rPr>
          <w:rFonts w:ascii="Arial" w:hAnsi="Arial" w:cs="Arial"/>
          <w:i/>
          <w:iCs/>
          <w:szCs w:val="18"/>
        </w:rPr>
        <w:t xml:space="preserve"> </w:t>
      </w:r>
      <w:r>
        <w:rPr>
          <w:rFonts w:ascii="Arial" w:hAnsi="Arial" w:cs="Arial"/>
          <w:i/>
          <w:iCs/>
          <w:szCs w:val="18"/>
        </w:rPr>
        <w:t>du code de la commande publique</w:t>
      </w:r>
      <w:r w:rsidRPr="008C2177">
        <w:rPr>
          <w:rFonts w:ascii="Arial" w:hAnsi="Arial" w:cs="Arial"/>
          <w:i/>
          <w:iCs/>
          <w:szCs w:val="18"/>
        </w:rPr>
        <w:t xml:space="preserve"> coche la case correspondant à sa situation.</w:t>
      </w:r>
      <w:r>
        <w:rPr>
          <w:rFonts w:ascii="Arial" w:hAnsi="Arial" w:cs="Arial"/>
          <w:i/>
          <w:iCs/>
          <w:szCs w:val="18"/>
        </w:rPr>
        <w:t xml:space="preserve"> </w:t>
      </w: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de défense ou de sécurité </w:t>
      </w:r>
      <w:r w:rsidRPr="008C2177">
        <w:rPr>
          <w:rFonts w:ascii="Arial" w:hAnsi="Arial" w:cs="Arial"/>
          <w:i/>
          <w:iCs/>
          <w:szCs w:val="18"/>
        </w:rPr>
        <w:t xml:space="preserve">réservé en application </w:t>
      </w:r>
      <w:r>
        <w:rPr>
          <w:rFonts w:ascii="Arial" w:hAnsi="Arial" w:cs="Arial"/>
          <w:i/>
          <w:iCs/>
          <w:szCs w:val="18"/>
        </w:rPr>
        <w:t xml:space="preserve">de </w:t>
      </w:r>
      <w:r w:rsidRPr="009A394A">
        <w:rPr>
          <w:rFonts w:ascii="Arial" w:hAnsi="Arial" w:cs="Arial"/>
          <w:i/>
          <w:iCs/>
          <w:szCs w:val="18"/>
        </w:rPr>
        <w:t>l’</w:t>
      </w:r>
      <w:hyperlink r:id="rId28" w:history="1">
        <w:r w:rsidRPr="00827FD0">
          <w:rPr>
            <w:rStyle w:val="Lienhypertexte"/>
            <w:rFonts w:ascii="Arial" w:hAnsi="Arial" w:cs="Arial"/>
            <w:i/>
            <w:iCs/>
            <w:szCs w:val="18"/>
          </w:rPr>
          <w:t>article</w:t>
        </w:r>
        <w:r>
          <w:rPr>
            <w:rStyle w:val="Lienhypertexte"/>
            <w:rFonts w:ascii="Arial" w:hAnsi="Arial" w:cs="Arial"/>
            <w:i/>
            <w:iCs/>
            <w:szCs w:val="18"/>
          </w:rPr>
          <w:t> </w:t>
        </w:r>
        <w:r w:rsidRPr="00827FD0">
          <w:rPr>
            <w:rStyle w:val="Lienhypertexte"/>
            <w:rFonts w:ascii="Arial" w:hAnsi="Arial" w:cs="Arial"/>
            <w:i/>
            <w:iCs/>
            <w:szCs w:val="18"/>
          </w:rPr>
          <w:t>L. 2313-6</w:t>
        </w:r>
      </w:hyperlink>
      <w:r w:rsidRPr="00827FD0">
        <w:rPr>
          <w:rFonts w:ascii="Arial" w:hAnsi="Arial" w:cs="Arial"/>
          <w:i/>
          <w:iCs/>
          <w:szCs w:val="18"/>
        </w:rPr>
        <w:t xml:space="preserve"> </w:t>
      </w:r>
      <w:r w:rsidRPr="009A394A">
        <w:rPr>
          <w:rFonts w:ascii="Arial" w:hAnsi="Arial" w:cs="Arial"/>
          <w:i/>
          <w:iCs/>
          <w:szCs w:val="18"/>
        </w:rPr>
        <w:t>du</w:t>
      </w:r>
      <w:r>
        <w:rPr>
          <w:rFonts w:ascii="Arial" w:hAnsi="Arial" w:cs="Arial"/>
          <w:i/>
          <w:iCs/>
          <w:szCs w:val="18"/>
        </w:rPr>
        <w:t xml:space="preserve"> code de la commande publique</w:t>
      </w:r>
      <w:r w:rsidRPr="008C2177">
        <w:rPr>
          <w:rFonts w:ascii="Arial" w:hAnsi="Arial" w:cs="Arial"/>
          <w:i/>
          <w:iCs/>
          <w:szCs w:val="18"/>
        </w:rPr>
        <w:t xml:space="preserve"> coche la case correspondant à sa situation.</w:t>
      </w:r>
    </w:p>
    <w:p w14:paraId="26BBAD1D" w14:textId="77777777" w:rsidR="00B6032C" w:rsidRPr="008C2177" w:rsidRDefault="00B6032C">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w:t>
      </w:r>
      <w:r>
        <w:rPr>
          <w:rFonts w:ascii="Arial" w:hAnsi="Arial" w:cs="Arial"/>
          <w:i/>
          <w:iCs/>
          <w:szCs w:val="18"/>
        </w:rPr>
        <w:t>. P</w:t>
      </w:r>
      <w:r w:rsidRPr="008C2177">
        <w:rPr>
          <w:rFonts w:ascii="Arial" w:hAnsi="Arial" w:cs="Arial"/>
          <w:i/>
          <w:iCs/>
          <w:szCs w:val="18"/>
        </w:rPr>
        <w:t xml:space="preserve">our les autres marchés publics, </w:t>
      </w:r>
      <w:r>
        <w:rPr>
          <w:rFonts w:ascii="Arial" w:hAnsi="Arial" w:cs="Arial"/>
          <w:i/>
          <w:iCs/>
          <w:szCs w:val="18"/>
        </w:rPr>
        <w:t>la vérification se déroulera dans les conditions de l’</w:t>
      </w:r>
      <w:hyperlink r:id="rId29" w:history="1">
        <w:r w:rsidRPr="003C025D">
          <w:rPr>
            <w:rStyle w:val="Lienhypertexte"/>
            <w:rFonts w:ascii="Arial" w:hAnsi="Arial" w:cs="Arial"/>
            <w:i/>
            <w:iCs/>
            <w:szCs w:val="18"/>
          </w:rPr>
          <w:t>article R. 2144-1</w:t>
        </w:r>
      </w:hyperlink>
      <w:r>
        <w:rPr>
          <w:rFonts w:ascii="Arial" w:hAnsi="Arial" w:cs="Arial"/>
          <w:i/>
          <w:iCs/>
          <w:szCs w:val="18"/>
        </w:rPr>
        <w:t xml:space="preserve"> du code de la commande publique</w:t>
      </w:r>
      <w:r w:rsidRPr="008C2177">
        <w:rPr>
          <w:rFonts w:ascii="Arial" w:hAnsi="Arial" w:cs="Arial"/>
          <w:i/>
          <w:iCs/>
          <w:szCs w:val="18"/>
        </w:rPr>
        <w:t>.</w:t>
      </w:r>
    </w:p>
    <w:p w14:paraId="08ED02C3" w14:textId="77777777" w:rsidR="00B6032C" w:rsidRDefault="00B6032C">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B6032C" w14:paraId="18896D29"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078FA26C" w14:textId="77777777" w:rsidR="00B6032C" w:rsidRDefault="00B6032C">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2C56C9D3" w14:textId="77777777" w:rsidR="00B6032C" w:rsidRDefault="00B6032C">
            <w:pPr>
              <w:snapToGrid w:val="0"/>
              <w:jc w:val="center"/>
              <w:rPr>
                <w:rFonts w:ascii="Arial" w:hAnsi="Arial" w:cs="Arial"/>
                <w:b/>
                <w:bCs/>
              </w:rPr>
            </w:pPr>
            <w:r>
              <w:rPr>
                <w:rFonts w:ascii="Arial" w:hAnsi="Arial" w:cs="Arial"/>
                <w:b/>
                <w:bCs/>
                <w:i/>
                <w:iCs/>
              </w:rPr>
              <w:t>ou du membre du groupement</w:t>
            </w:r>
          </w:p>
        </w:tc>
      </w:tr>
      <w:tr w:rsidR="00B6032C" w14:paraId="4B1BD7AC"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B2D78A3" w14:textId="77777777" w:rsidR="00B6032C" w:rsidRDefault="00B6032C">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D3AC0">
              <w:fldChar w:fldCharType="separate"/>
            </w:r>
            <w:r>
              <w:fldChar w:fldCharType="end"/>
            </w:r>
            <w:r>
              <w:rPr>
                <w:rFonts w:ascii="Arial" w:hAnsi="Arial" w:cs="Arial"/>
                <w:bCs/>
              </w:rPr>
              <w:t xml:space="preserve"> </w:t>
            </w:r>
            <w:r>
              <w:rPr>
                <w:rFonts w:ascii="Arial" w:hAnsi="Arial" w:cs="Arial"/>
              </w:rPr>
              <w:t>Entreprise adaptée</w:t>
            </w:r>
          </w:p>
          <w:p w14:paraId="4A79EEA3" w14:textId="77777777" w:rsidR="00B6032C" w:rsidRDefault="00B6032C">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42C4D2EF" w14:textId="77777777" w:rsidR="00B6032C" w:rsidRDefault="00B6032C">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13DCEDFF" w14:textId="77777777" w:rsidR="00B6032C" w:rsidRDefault="00B6032C">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 ou de structure équivalente sera à produire.</w:t>
            </w:r>
          </w:p>
          <w:p w14:paraId="1DA31AF1" w14:textId="77777777" w:rsidR="00B6032C" w:rsidRDefault="00B6032C">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154D5816" w14:textId="77777777" w:rsidR="00B6032C" w:rsidRDefault="00B6032C">
            <w:pPr>
              <w:ind w:left="170" w:right="170"/>
              <w:jc w:val="both"/>
              <w:rPr>
                <w:rFonts w:ascii="Arial" w:hAnsi="Arial" w:cs="Arial"/>
                <w:sz w:val="16"/>
                <w:szCs w:val="16"/>
              </w:rPr>
            </w:pPr>
          </w:p>
          <w:p w14:paraId="5338F0E0" w14:textId="77777777" w:rsidR="00B6032C" w:rsidRPr="00A70756" w:rsidRDefault="00B6032C"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4A7D93A5" w14:textId="77777777" w:rsidR="00B6032C" w:rsidRDefault="00B6032C">
            <w:pPr>
              <w:ind w:left="170" w:right="170"/>
              <w:jc w:val="both"/>
              <w:rPr>
                <w:rFonts w:ascii="Arial" w:hAnsi="Arial" w:cs="Arial"/>
                <w:sz w:val="12"/>
                <w:szCs w:val="16"/>
              </w:rPr>
            </w:pPr>
          </w:p>
          <w:p w14:paraId="4E960BB7" w14:textId="77777777" w:rsidR="00B6032C" w:rsidRDefault="00B6032C">
            <w:pPr>
              <w:ind w:left="170" w:right="170"/>
              <w:jc w:val="both"/>
              <w:rPr>
                <w:rFonts w:ascii="Arial" w:hAnsi="Arial" w:cs="Arial"/>
                <w:sz w:val="12"/>
                <w:szCs w:val="16"/>
              </w:rPr>
            </w:pPr>
          </w:p>
          <w:p w14:paraId="6D4C3F19" w14:textId="77777777" w:rsidR="00B6032C" w:rsidRPr="00A70756" w:rsidRDefault="00B6032C">
            <w:pPr>
              <w:ind w:left="170" w:right="170"/>
              <w:jc w:val="both"/>
              <w:rPr>
                <w:rFonts w:ascii="Arial" w:hAnsi="Arial" w:cs="Arial"/>
                <w:sz w:val="12"/>
                <w:szCs w:val="16"/>
              </w:rPr>
            </w:pPr>
          </w:p>
          <w:p w14:paraId="211D9732" w14:textId="77777777" w:rsidR="00B6032C" w:rsidRPr="00A70756" w:rsidRDefault="00B6032C"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73E2F69" w14:textId="77777777" w:rsidR="00B6032C" w:rsidRPr="00A70756" w:rsidRDefault="00B6032C">
            <w:pPr>
              <w:ind w:left="170" w:right="170"/>
              <w:jc w:val="both"/>
              <w:rPr>
                <w:rFonts w:ascii="Arial" w:hAnsi="Arial" w:cs="Arial"/>
                <w:sz w:val="12"/>
                <w:szCs w:val="16"/>
              </w:rPr>
            </w:pPr>
          </w:p>
          <w:p w14:paraId="77AD853D" w14:textId="77777777" w:rsidR="00B6032C" w:rsidRDefault="00B6032C">
            <w:pPr>
              <w:ind w:left="170" w:right="170"/>
              <w:jc w:val="both"/>
              <w:rPr>
                <w:rFonts w:ascii="Arial" w:hAnsi="Arial" w:cs="Arial"/>
                <w:sz w:val="16"/>
                <w:szCs w:val="16"/>
              </w:rPr>
            </w:pPr>
          </w:p>
          <w:p w14:paraId="56DD7AE8" w14:textId="77777777" w:rsidR="00B6032C" w:rsidRDefault="00B6032C">
            <w:pPr>
              <w:ind w:left="170" w:right="170"/>
              <w:jc w:val="both"/>
              <w:rPr>
                <w:rFonts w:ascii="Arial" w:hAnsi="Arial" w:cs="Arial"/>
                <w:sz w:val="16"/>
                <w:szCs w:val="16"/>
              </w:rPr>
            </w:pPr>
          </w:p>
          <w:p w14:paraId="09C0F8F7" w14:textId="77777777" w:rsidR="00B6032C" w:rsidRDefault="00B6032C">
            <w:pPr>
              <w:snapToGrid w:val="0"/>
              <w:jc w:val="both"/>
              <w:rPr>
                <w:rFonts w:ascii="Arial" w:hAnsi="Arial" w:cs="Arial"/>
                <w:b/>
                <w:bCs/>
              </w:rPr>
            </w:pPr>
          </w:p>
        </w:tc>
      </w:tr>
      <w:tr w:rsidR="00B6032C" w14:paraId="62FB2062"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062DC751" w14:textId="77777777" w:rsidR="00B6032C" w:rsidRDefault="00B6032C">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D3AC0">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25441C22" w14:textId="77777777" w:rsidR="00B6032C" w:rsidRDefault="00B6032C">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40F8168C" w14:textId="77777777" w:rsidR="00B6032C" w:rsidRDefault="00B6032C">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0885DCAB" w14:textId="77777777" w:rsidR="00B6032C" w:rsidRDefault="00B6032C">
            <w:pPr>
              <w:ind w:left="170" w:right="170"/>
              <w:jc w:val="both"/>
              <w:rPr>
                <w:rFonts w:ascii="Arial" w:hAnsi="Arial" w:cs="Arial"/>
                <w:sz w:val="16"/>
                <w:szCs w:val="16"/>
              </w:rPr>
            </w:pPr>
          </w:p>
          <w:p w14:paraId="126F3D80" w14:textId="77777777" w:rsidR="00B6032C" w:rsidRPr="006F6740" w:rsidRDefault="00B6032C"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Pr>
                <w:rFonts w:ascii="Arial" w:hAnsi="Arial" w:cs="Arial"/>
                <w:sz w:val="16"/>
                <w:szCs w:val="16"/>
              </w:rPr>
              <w:t>s</w:t>
            </w:r>
            <w:r w:rsidRPr="00DA0E8D">
              <w:rPr>
                <w:rFonts w:ascii="Arial" w:hAnsi="Arial" w:cs="Arial"/>
                <w:sz w:val="16"/>
                <w:szCs w:val="16"/>
              </w:rPr>
              <w:t xml:space="preserve"> actes administratifs</w:t>
            </w:r>
            <w:r>
              <w:rPr>
                <w:rFonts w:ascii="Arial" w:hAnsi="Arial" w:cs="Arial"/>
                <w:sz w:val="16"/>
                <w:szCs w:val="16"/>
              </w:rPr>
              <w:t>, la</w:t>
            </w:r>
            <w:r w:rsidRPr="006F6740">
              <w:rPr>
                <w:rFonts w:ascii="Arial" w:hAnsi="Arial" w:cs="Arial"/>
                <w:sz w:val="16"/>
                <w:szCs w:val="16"/>
              </w:rPr>
              <w:t xml:space="preserve"> preuve de la reconnaissance du statut </w:t>
            </w:r>
            <w:r>
              <w:rPr>
                <w:rFonts w:ascii="Arial" w:hAnsi="Arial" w:cs="Arial"/>
                <w:sz w:val="16"/>
                <w:szCs w:val="16"/>
              </w:rPr>
              <w:t>d’établissement ou de service d’aide par le travail ou de structure équivalente</w:t>
            </w:r>
            <w:r w:rsidRPr="006F6740">
              <w:rPr>
                <w:rFonts w:ascii="Arial" w:hAnsi="Arial" w:cs="Arial"/>
                <w:sz w:val="16"/>
                <w:szCs w:val="16"/>
              </w:rPr>
              <w:t xml:space="preserve"> sera à produire.</w:t>
            </w:r>
          </w:p>
          <w:p w14:paraId="509725E0" w14:textId="77777777" w:rsidR="00B6032C" w:rsidRPr="006F6740" w:rsidRDefault="00B6032C"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5194DC10" w14:textId="77777777" w:rsidR="00B6032C" w:rsidRPr="006F6740" w:rsidRDefault="00B6032C" w:rsidP="006F6740">
            <w:pPr>
              <w:ind w:left="170" w:right="170"/>
              <w:jc w:val="both"/>
              <w:rPr>
                <w:rFonts w:ascii="Arial" w:hAnsi="Arial" w:cs="Arial"/>
                <w:sz w:val="16"/>
                <w:szCs w:val="16"/>
              </w:rPr>
            </w:pPr>
          </w:p>
          <w:p w14:paraId="56CB3BE9" w14:textId="77777777" w:rsidR="00B6032C" w:rsidRPr="00A70756" w:rsidRDefault="00B6032C"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4DC63B47" w14:textId="77777777" w:rsidR="00B6032C" w:rsidRDefault="00B6032C" w:rsidP="006F6740">
            <w:pPr>
              <w:ind w:left="170" w:right="170"/>
              <w:jc w:val="both"/>
              <w:rPr>
                <w:rFonts w:ascii="Arial" w:hAnsi="Arial" w:cs="Arial"/>
                <w:sz w:val="12"/>
                <w:szCs w:val="16"/>
              </w:rPr>
            </w:pPr>
          </w:p>
          <w:p w14:paraId="48DCE045" w14:textId="77777777" w:rsidR="00B6032C" w:rsidRDefault="00B6032C" w:rsidP="006F6740">
            <w:pPr>
              <w:ind w:left="170" w:right="170"/>
              <w:jc w:val="both"/>
              <w:rPr>
                <w:rFonts w:ascii="Arial" w:hAnsi="Arial" w:cs="Arial"/>
                <w:sz w:val="12"/>
                <w:szCs w:val="16"/>
              </w:rPr>
            </w:pPr>
          </w:p>
          <w:p w14:paraId="5C9489DC" w14:textId="77777777" w:rsidR="00B6032C" w:rsidRPr="00A70756" w:rsidRDefault="00B6032C" w:rsidP="006F6740">
            <w:pPr>
              <w:ind w:left="170" w:right="170"/>
              <w:jc w:val="both"/>
              <w:rPr>
                <w:rFonts w:ascii="Arial" w:hAnsi="Arial" w:cs="Arial"/>
                <w:sz w:val="12"/>
                <w:szCs w:val="16"/>
              </w:rPr>
            </w:pPr>
          </w:p>
          <w:p w14:paraId="4979B21C" w14:textId="77777777" w:rsidR="00B6032C" w:rsidRPr="00A70756" w:rsidRDefault="00B6032C" w:rsidP="006F6740">
            <w:pPr>
              <w:numPr>
                <w:ilvl w:val="0"/>
                <w:numId w:val="5"/>
              </w:numPr>
              <w:ind w:right="170"/>
              <w:jc w:val="both"/>
              <w:rPr>
                <w:rFonts w:ascii="Arial" w:hAnsi="Arial" w:cs="Arial"/>
                <w:sz w:val="12"/>
                <w:szCs w:val="16"/>
              </w:rPr>
            </w:pPr>
            <w:r w:rsidRPr="00A70756">
              <w:rPr>
                <w:rFonts w:ascii="Arial" w:hAnsi="Arial" w:cs="Arial"/>
                <w:sz w:val="12"/>
                <w:szCs w:val="16"/>
              </w:rPr>
              <w:lastRenderedPageBreak/>
              <w:t>Renseignement</w:t>
            </w:r>
            <w:r>
              <w:rPr>
                <w:rFonts w:ascii="Arial" w:hAnsi="Arial" w:cs="Arial"/>
                <w:sz w:val="12"/>
                <w:szCs w:val="16"/>
              </w:rPr>
              <w:t>s</w:t>
            </w:r>
            <w:r w:rsidRPr="00A70756">
              <w:rPr>
                <w:rFonts w:ascii="Arial" w:hAnsi="Arial" w:cs="Arial"/>
                <w:sz w:val="12"/>
                <w:szCs w:val="16"/>
              </w:rPr>
              <w:t xml:space="preserve"> nécessaires pour y accéder :</w:t>
            </w:r>
          </w:p>
          <w:p w14:paraId="5CB2B94E" w14:textId="77777777" w:rsidR="00B6032C" w:rsidRDefault="00B6032C" w:rsidP="006F6740">
            <w:pPr>
              <w:ind w:left="170" w:right="170"/>
              <w:jc w:val="both"/>
              <w:rPr>
                <w:rFonts w:ascii="Arial" w:hAnsi="Arial" w:cs="Arial"/>
                <w:sz w:val="16"/>
                <w:szCs w:val="16"/>
              </w:rPr>
            </w:pPr>
          </w:p>
          <w:p w14:paraId="4F7BDD12" w14:textId="77777777" w:rsidR="00B6032C" w:rsidRDefault="00B6032C" w:rsidP="006F6740">
            <w:pPr>
              <w:ind w:left="170" w:right="170"/>
              <w:jc w:val="both"/>
              <w:rPr>
                <w:rFonts w:ascii="Arial" w:hAnsi="Arial" w:cs="Arial"/>
                <w:sz w:val="16"/>
                <w:szCs w:val="16"/>
              </w:rPr>
            </w:pPr>
          </w:p>
          <w:p w14:paraId="5DDCDF6B" w14:textId="77777777" w:rsidR="00B6032C" w:rsidRDefault="00B6032C" w:rsidP="006F6740">
            <w:pPr>
              <w:ind w:left="170" w:right="170"/>
              <w:jc w:val="both"/>
              <w:rPr>
                <w:rFonts w:ascii="Arial" w:hAnsi="Arial" w:cs="Arial"/>
                <w:sz w:val="16"/>
                <w:szCs w:val="16"/>
              </w:rPr>
            </w:pPr>
          </w:p>
          <w:p w14:paraId="7D73EA94" w14:textId="77777777" w:rsidR="00B6032C" w:rsidRDefault="00B6032C">
            <w:pPr>
              <w:snapToGrid w:val="0"/>
              <w:jc w:val="both"/>
              <w:rPr>
                <w:rFonts w:ascii="Arial" w:hAnsi="Arial" w:cs="Arial"/>
                <w:b/>
                <w:bCs/>
              </w:rPr>
            </w:pPr>
          </w:p>
        </w:tc>
      </w:tr>
      <w:tr w:rsidR="00B6032C" w14:paraId="432781E5"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571629BD" w14:textId="77777777" w:rsidR="00B6032C" w:rsidRPr="006E2F47" w:rsidRDefault="00B6032C" w:rsidP="00261FC1">
            <w:pPr>
              <w:pStyle w:val="fcase1ertab"/>
              <w:snapToGrid w:val="0"/>
              <w:jc w:val="left"/>
              <w:rPr>
                <w:rFonts w:ascii="Arial" w:hAnsi="Arial" w:cs="Arial"/>
                <w:b/>
                <w:bCs/>
              </w:rPr>
            </w:pPr>
            <w:r>
              <w:rPr>
                <w:rFonts w:ascii="Arial" w:hAnsi="Arial" w:cs="Arial"/>
                <w:b/>
                <w:bCs/>
              </w:rPr>
              <w:lastRenderedPageBreak/>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D3AC0">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084C2536" w14:textId="77777777" w:rsidR="00B6032C" w:rsidRDefault="00B6032C"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6C3C2B28" w14:textId="77777777" w:rsidR="00B6032C" w:rsidRDefault="00B6032C" w:rsidP="00A70756">
            <w:pPr>
              <w:ind w:left="170" w:right="170"/>
              <w:jc w:val="both"/>
              <w:rPr>
                <w:rFonts w:ascii="Arial" w:hAnsi="Arial" w:cs="Arial"/>
                <w:sz w:val="16"/>
                <w:szCs w:val="16"/>
              </w:rPr>
            </w:pPr>
            <w:r>
              <w:rPr>
                <w:rFonts w:ascii="Arial" w:hAnsi="Arial" w:cs="Arial"/>
                <w:sz w:val="16"/>
                <w:szCs w:val="16"/>
              </w:rPr>
              <w:t>La preuve de la reconnaissance du statut de structure d’insertion par l’activité économique ou de structure équivalente sera à produire.</w:t>
            </w:r>
          </w:p>
          <w:p w14:paraId="5B50939E" w14:textId="77777777" w:rsidR="00B6032C" w:rsidRDefault="00B6032C"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3D3BF86E" w14:textId="77777777" w:rsidR="00B6032C" w:rsidRDefault="00B6032C" w:rsidP="00A70756">
            <w:pPr>
              <w:ind w:left="170" w:right="170"/>
              <w:jc w:val="both"/>
              <w:rPr>
                <w:rFonts w:ascii="Arial" w:hAnsi="Arial" w:cs="Arial"/>
                <w:sz w:val="16"/>
                <w:szCs w:val="16"/>
              </w:rPr>
            </w:pPr>
          </w:p>
          <w:p w14:paraId="40B65A3E" w14:textId="77777777" w:rsidR="00B6032C" w:rsidRPr="00A70756" w:rsidRDefault="00B6032C"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2EB0E4E6" w14:textId="77777777" w:rsidR="00B6032C" w:rsidRDefault="00B6032C" w:rsidP="00A70756">
            <w:pPr>
              <w:ind w:left="170" w:right="170"/>
              <w:jc w:val="both"/>
              <w:rPr>
                <w:rFonts w:ascii="Arial" w:hAnsi="Arial" w:cs="Arial"/>
                <w:sz w:val="12"/>
                <w:szCs w:val="16"/>
              </w:rPr>
            </w:pPr>
          </w:p>
          <w:p w14:paraId="534A265E" w14:textId="77777777" w:rsidR="00B6032C" w:rsidRDefault="00B6032C" w:rsidP="00A70756">
            <w:pPr>
              <w:ind w:left="170" w:right="170"/>
              <w:jc w:val="both"/>
              <w:rPr>
                <w:rFonts w:ascii="Arial" w:hAnsi="Arial" w:cs="Arial"/>
                <w:sz w:val="12"/>
                <w:szCs w:val="16"/>
              </w:rPr>
            </w:pPr>
          </w:p>
          <w:p w14:paraId="5EAEC3AE" w14:textId="77777777" w:rsidR="00B6032C" w:rsidRPr="00A70756" w:rsidRDefault="00B6032C" w:rsidP="00A70756">
            <w:pPr>
              <w:ind w:left="170" w:right="170"/>
              <w:jc w:val="both"/>
              <w:rPr>
                <w:rFonts w:ascii="Arial" w:hAnsi="Arial" w:cs="Arial"/>
                <w:sz w:val="12"/>
                <w:szCs w:val="16"/>
              </w:rPr>
            </w:pPr>
          </w:p>
          <w:p w14:paraId="7195DAC0" w14:textId="77777777" w:rsidR="00B6032C" w:rsidRPr="00A70756" w:rsidRDefault="00B6032C"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CF5F136" w14:textId="77777777" w:rsidR="00B6032C" w:rsidRPr="00A70756" w:rsidRDefault="00B6032C" w:rsidP="006F6740">
            <w:pPr>
              <w:ind w:left="170" w:right="170"/>
              <w:jc w:val="both"/>
              <w:rPr>
                <w:rFonts w:ascii="Arial" w:hAnsi="Arial" w:cs="Arial"/>
                <w:sz w:val="12"/>
                <w:szCs w:val="16"/>
              </w:rPr>
            </w:pPr>
          </w:p>
          <w:p w14:paraId="22336907" w14:textId="77777777" w:rsidR="00B6032C" w:rsidRDefault="00B6032C" w:rsidP="006F6740">
            <w:pPr>
              <w:ind w:left="170" w:right="170"/>
              <w:jc w:val="both"/>
              <w:rPr>
                <w:rFonts w:ascii="Arial" w:hAnsi="Arial" w:cs="Arial"/>
                <w:sz w:val="16"/>
                <w:szCs w:val="16"/>
              </w:rPr>
            </w:pPr>
          </w:p>
          <w:p w14:paraId="2951052A" w14:textId="77777777" w:rsidR="00B6032C" w:rsidRDefault="00B6032C" w:rsidP="00224E9C">
            <w:pPr>
              <w:snapToGrid w:val="0"/>
              <w:jc w:val="both"/>
              <w:rPr>
                <w:rFonts w:ascii="Arial" w:hAnsi="Arial" w:cs="Arial"/>
                <w:sz w:val="16"/>
                <w:szCs w:val="16"/>
              </w:rPr>
            </w:pPr>
          </w:p>
          <w:p w14:paraId="243FEB02" w14:textId="77777777" w:rsidR="00B6032C" w:rsidRDefault="00B6032C" w:rsidP="00224E9C">
            <w:pPr>
              <w:snapToGrid w:val="0"/>
              <w:jc w:val="both"/>
              <w:rPr>
                <w:rFonts w:ascii="Arial" w:hAnsi="Arial" w:cs="Arial"/>
                <w:b/>
                <w:bCs/>
              </w:rPr>
            </w:pPr>
          </w:p>
        </w:tc>
      </w:tr>
      <w:tr w:rsidR="00B6032C" w14:paraId="2F1167BE"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5DAF03AF" w14:textId="77777777" w:rsidR="00B6032C" w:rsidRPr="006E2F47" w:rsidRDefault="00B6032C"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D3AC0">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Pr>
                <w:rFonts w:ascii="Arial" w:hAnsi="Arial" w:cs="Arial"/>
              </w:rPr>
              <w:t xml:space="preserve"> (sauf marché de défense ou de sécurité)</w:t>
            </w:r>
          </w:p>
          <w:p w14:paraId="1E2D3415" w14:textId="77777777" w:rsidR="00B6032C" w:rsidRDefault="00B6032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4733C57F" w14:textId="77777777" w:rsidR="00B6032C" w:rsidRDefault="00B6032C"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 ou de structure équivalente sera à produire.</w:t>
            </w:r>
          </w:p>
          <w:p w14:paraId="282C77FF" w14:textId="77777777" w:rsidR="00B6032C" w:rsidRDefault="00B6032C"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4D0449D4" w14:textId="77777777" w:rsidR="00B6032C" w:rsidRDefault="00B6032C" w:rsidP="006F6740">
            <w:pPr>
              <w:ind w:left="170" w:right="170"/>
              <w:jc w:val="both"/>
              <w:rPr>
                <w:rFonts w:ascii="Arial" w:hAnsi="Arial" w:cs="Arial"/>
                <w:sz w:val="16"/>
                <w:szCs w:val="16"/>
              </w:rPr>
            </w:pPr>
          </w:p>
          <w:p w14:paraId="38911BD7" w14:textId="77777777" w:rsidR="00B6032C" w:rsidRPr="00A70756" w:rsidRDefault="00B6032C"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31E5C812" w14:textId="77777777" w:rsidR="00B6032C" w:rsidRDefault="00B6032C" w:rsidP="006F6740">
            <w:pPr>
              <w:ind w:left="170" w:right="170"/>
              <w:jc w:val="both"/>
              <w:rPr>
                <w:rFonts w:ascii="Arial" w:hAnsi="Arial" w:cs="Arial"/>
                <w:sz w:val="12"/>
                <w:szCs w:val="16"/>
              </w:rPr>
            </w:pPr>
          </w:p>
          <w:p w14:paraId="57392085" w14:textId="77777777" w:rsidR="00B6032C" w:rsidRDefault="00B6032C" w:rsidP="006F6740">
            <w:pPr>
              <w:ind w:left="170" w:right="170"/>
              <w:jc w:val="both"/>
              <w:rPr>
                <w:rFonts w:ascii="Arial" w:hAnsi="Arial" w:cs="Arial"/>
                <w:sz w:val="12"/>
                <w:szCs w:val="16"/>
              </w:rPr>
            </w:pPr>
          </w:p>
          <w:p w14:paraId="45A1812E" w14:textId="77777777" w:rsidR="00B6032C" w:rsidRPr="00A70756" w:rsidRDefault="00B6032C" w:rsidP="006F6740">
            <w:pPr>
              <w:ind w:left="170" w:right="170"/>
              <w:jc w:val="both"/>
              <w:rPr>
                <w:rFonts w:ascii="Arial" w:hAnsi="Arial" w:cs="Arial"/>
                <w:sz w:val="12"/>
                <w:szCs w:val="16"/>
              </w:rPr>
            </w:pPr>
          </w:p>
          <w:p w14:paraId="5FE5AD02" w14:textId="77777777" w:rsidR="00B6032C" w:rsidRPr="00A70756" w:rsidRDefault="00B6032C"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92B03C4" w14:textId="77777777" w:rsidR="00B6032C" w:rsidRPr="00A70756" w:rsidRDefault="00B6032C" w:rsidP="006F6740">
            <w:pPr>
              <w:ind w:left="170" w:right="170"/>
              <w:jc w:val="both"/>
              <w:rPr>
                <w:rFonts w:ascii="Arial" w:hAnsi="Arial" w:cs="Arial"/>
                <w:sz w:val="12"/>
                <w:szCs w:val="16"/>
              </w:rPr>
            </w:pPr>
          </w:p>
          <w:p w14:paraId="523C281B" w14:textId="77777777" w:rsidR="00B6032C" w:rsidRDefault="00B6032C" w:rsidP="006F6740">
            <w:pPr>
              <w:ind w:left="170" w:right="170"/>
              <w:jc w:val="both"/>
              <w:rPr>
                <w:rFonts w:ascii="Arial" w:hAnsi="Arial" w:cs="Arial"/>
                <w:sz w:val="16"/>
                <w:szCs w:val="16"/>
              </w:rPr>
            </w:pPr>
          </w:p>
          <w:p w14:paraId="68DB6C99" w14:textId="77777777" w:rsidR="00B6032C" w:rsidRDefault="00B6032C" w:rsidP="006F6740">
            <w:pPr>
              <w:ind w:left="170" w:right="170"/>
              <w:jc w:val="both"/>
              <w:rPr>
                <w:rFonts w:ascii="Arial" w:hAnsi="Arial" w:cs="Arial"/>
                <w:sz w:val="16"/>
                <w:szCs w:val="16"/>
              </w:rPr>
            </w:pPr>
          </w:p>
          <w:p w14:paraId="44E20CCA" w14:textId="77777777" w:rsidR="00B6032C" w:rsidRDefault="00B6032C">
            <w:pPr>
              <w:snapToGrid w:val="0"/>
              <w:jc w:val="both"/>
              <w:rPr>
                <w:rFonts w:ascii="Arial" w:hAnsi="Arial" w:cs="Arial"/>
                <w:b/>
                <w:bCs/>
              </w:rPr>
            </w:pPr>
          </w:p>
        </w:tc>
      </w:tr>
    </w:tbl>
    <w:p w14:paraId="49C5AD01" w14:textId="77777777" w:rsidR="00B6032C" w:rsidRDefault="00B6032C" w:rsidP="00D21AD8">
      <w:pPr>
        <w:tabs>
          <w:tab w:val="left" w:pos="-142"/>
          <w:tab w:val="left" w:pos="4111"/>
        </w:tabs>
        <w:rPr>
          <w:rFonts w:ascii="Arial" w:hAnsi="Arial" w:cs="Arial"/>
          <w:b/>
          <w:bCs/>
          <w:sz w:val="22"/>
          <w:szCs w:val="22"/>
        </w:rPr>
      </w:pPr>
    </w:p>
    <w:p w14:paraId="3F8AD60E" w14:textId="77777777" w:rsidR="00B6032C" w:rsidRDefault="00B6032C" w:rsidP="00D21AD8">
      <w:pPr>
        <w:tabs>
          <w:tab w:val="left" w:pos="-142"/>
          <w:tab w:val="left" w:pos="4111"/>
        </w:tabs>
        <w:rPr>
          <w:rFonts w:ascii="Arial" w:hAnsi="Arial" w:cs="Arial"/>
          <w:b/>
          <w:bCs/>
          <w:sz w:val="22"/>
          <w:szCs w:val="22"/>
        </w:rPr>
      </w:pPr>
    </w:p>
    <w:p w14:paraId="4C42B6FE" w14:textId="77777777" w:rsidR="00B6032C" w:rsidRPr="005C765E" w:rsidRDefault="00B6032C" w:rsidP="008C2177">
      <w:pPr>
        <w:jc w:val="both"/>
        <w:rPr>
          <w:rFonts w:ascii="Arial" w:hAnsi="Arial" w:cs="Arial"/>
          <w:b/>
          <w:bCs/>
          <w:sz w:val="22"/>
          <w:szCs w:val="22"/>
        </w:rPr>
      </w:pPr>
      <w:r>
        <w:rPr>
          <w:rFonts w:ascii="Arial" w:hAnsi="Arial" w:cs="Arial"/>
          <w:b/>
          <w:bCs/>
          <w:sz w:val="22"/>
          <w:szCs w:val="22"/>
        </w:rPr>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14:paraId="36731B4C" w14:textId="77777777" w:rsidR="00B6032C" w:rsidRDefault="00B6032C" w:rsidP="008C2177">
      <w:pPr>
        <w:tabs>
          <w:tab w:val="left" w:pos="-142"/>
          <w:tab w:val="left" w:pos="4111"/>
        </w:tabs>
        <w:jc w:val="both"/>
        <w:rPr>
          <w:rFonts w:ascii="Arial" w:hAnsi="Arial" w:cs="Arial"/>
          <w:b/>
          <w:bCs/>
          <w:sz w:val="22"/>
          <w:szCs w:val="22"/>
        </w:rPr>
      </w:pPr>
    </w:p>
    <w:p w14:paraId="78EAF119" w14:textId="77777777" w:rsidR="00B6032C" w:rsidRDefault="00B6032C"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Pr="008C2177">
        <w:rPr>
          <w:rFonts w:ascii="Arial" w:hAnsi="Arial" w:cs="Arial"/>
          <w:i/>
          <w:iCs/>
          <w:szCs w:val="18"/>
        </w:rPr>
        <w:t>1. Lorsque le candidat est inscrit sur une liste officielle d’opérateurs économiques agréés au sens de l’</w:t>
      </w:r>
      <w:hyperlink r:id="rId34"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14:paraId="683038A7" w14:textId="77777777" w:rsidR="00B6032C" w:rsidRPr="008C2177" w:rsidRDefault="00B6032C" w:rsidP="008C2177">
      <w:pPr>
        <w:pStyle w:val="En-tte"/>
        <w:tabs>
          <w:tab w:val="clear" w:pos="4536"/>
          <w:tab w:val="clear" w:pos="9072"/>
          <w:tab w:val="left" w:pos="0"/>
          <w:tab w:val="left" w:pos="2160"/>
        </w:tabs>
        <w:jc w:val="both"/>
        <w:rPr>
          <w:rFonts w:ascii="Arial" w:hAnsi="Arial" w:cs="Arial"/>
          <w:i/>
          <w:iCs/>
          <w:sz w:val="16"/>
          <w:szCs w:val="16"/>
        </w:rPr>
      </w:pPr>
    </w:p>
    <w:p w14:paraId="1CFA4027" w14:textId="77777777" w:rsidR="00B6032C" w:rsidRPr="008C2177" w:rsidRDefault="00B6032C"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477BD7B5" w14:textId="77777777" w:rsidR="00B6032C" w:rsidRPr="008C2177" w:rsidRDefault="00B6032C" w:rsidP="005F4173">
      <w:pPr>
        <w:pStyle w:val="En-tte"/>
        <w:tabs>
          <w:tab w:val="clear" w:pos="4536"/>
          <w:tab w:val="clear" w:pos="9072"/>
          <w:tab w:val="left" w:pos="2160"/>
        </w:tabs>
        <w:ind w:left="284"/>
        <w:jc w:val="both"/>
        <w:rPr>
          <w:rFonts w:ascii="Arial" w:hAnsi="Arial" w:cs="Arial"/>
          <w:iCs/>
          <w:sz w:val="16"/>
          <w:szCs w:val="18"/>
        </w:rPr>
      </w:pPr>
    </w:p>
    <w:p w14:paraId="750F15CA" w14:textId="77777777" w:rsidR="00B6032C" w:rsidRPr="008C2177" w:rsidRDefault="00B6032C" w:rsidP="000E0EFF">
      <w:pPr>
        <w:pStyle w:val="En-tte"/>
        <w:tabs>
          <w:tab w:val="clear" w:pos="4536"/>
          <w:tab w:val="clear" w:pos="9072"/>
          <w:tab w:val="left" w:pos="2160"/>
        </w:tabs>
        <w:ind w:left="284"/>
        <w:jc w:val="both"/>
        <w:rPr>
          <w:rFonts w:ascii="Arial" w:hAnsi="Arial" w:cs="Arial"/>
          <w:iCs/>
          <w:sz w:val="16"/>
          <w:szCs w:val="18"/>
        </w:rPr>
      </w:pPr>
    </w:p>
    <w:p w14:paraId="5EC3DAD2" w14:textId="77777777" w:rsidR="00B6032C" w:rsidRPr="008C2177" w:rsidRDefault="00B6032C" w:rsidP="00833F59">
      <w:pPr>
        <w:pStyle w:val="En-tte"/>
        <w:tabs>
          <w:tab w:val="clear" w:pos="4536"/>
          <w:tab w:val="clear" w:pos="9072"/>
          <w:tab w:val="left" w:pos="2160"/>
        </w:tabs>
        <w:ind w:left="284"/>
        <w:jc w:val="both"/>
        <w:rPr>
          <w:rFonts w:ascii="Arial" w:hAnsi="Arial" w:cs="Arial"/>
          <w:iCs/>
          <w:sz w:val="16"/>
          <w:szCs w:val="18"/>
        </w:rPr>
      </w:pPr>
    </w:p>
    <w:p w14:paraId="1AAE8E9F" w14:textId="77777777" w:rsidR="00B6032C" w:rsidRPr="008C2177" w:rsidRDefault="00B6032C"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14:paraId="35A2258E" w14:textId="77777777" w:rsidR="00B6032C" w:rsidRPr="008C2177" w:rsidRDefault="00B6032C"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887907B" w14:textId="77777777" w:rsidR="00B6032C" w:rsidRPr="008C2177" w:rsidRDefault="00B6032C" w:rsidP="008D2EFB">
      <w:pPr>
        <w:pStyle w:val="En-tte"/>
        <w:tabs>
          <w:tab w:val="clear" w:pos="4536"/>
          <w:tab w:val="clear" w:pos="9072"/>
          <w:tab w:val="left" w:pos="2160"/>
        </w:tabs>
        <w:ind w:left="284"/>
        <w:jc w:val="both"/>
        <w:rPr>
          <w:rFonts w:ascii="Arial" w:hAnsi="Arial" w:cs="Arial"/>
          <w:iCs/>
          <w:sz w:val="16"/>
          <w:szCs w:val="18"/>
        </w:rPr>
      </w:pPr>
    </w:p>
    <w:p w14:paraId="73BE74A1" w14:textId="77777777" w:rsidR="00B6032C" w:rsidRPr="008C2177" w:rsidRDefault="00B6032C" w:rsidP="008D2EFB">
      <w:pPr>
        <w:pStyle w:val="En-tte"/>
        <w:tabs>
          <w:tab w:val="clear" w:pos="4536"/>
          <w:tab w:val="clear" w:pos="9072"/>
          <w:tab w:val="left" w:pos="2160"/>
        </w:tabs>
        <w:ind w:left="284"/>
        <w:jc w:val="both"/>
        <w:rPr>
          <w:rFonts w:ascii="Arial" w:hAnsi="Arial" w:cs="Arial"/>
          <w:iCs/>
          <w:sz w:val="16"/>
          <w:szCs w:val="18"/>
        </w:rPr>
      </w:pPr>
    </w:p>
    <w:p w14:paraId="6C8D3C4C" w14:textId="77777777" w:rsidR="00B6032C" w:rsidRPr="008C2177" w:rsidRDefault="00B6032C" w:rsidP="00171BF1">
      <w:pPr>
        <w:pStyle w:val="En-tte"/>
        <w:tabs>
          <w:tab w:val="clear" w:pos="4536"/>
          <w:tab w:val="clear" w:pos="9072"/>
          <w:tab w:val="left" w:pos="2160"/>
        </w:tabs>
        <w:ind w:left="284"/>
        <w:jc w:val="both"/>
        <w:rPr>
          <w:rFonts w:ascii="Arial" w:hAnsi="Arial" w:cs="Arial"/>
          <w:iCs/>
          <w:sz w:val="16"/>
          <w:szCs w:val="18"/>
        </w:rPr>
      </w:pPr>
    </w:p>
    <w:p w14:paraId="014F1A89" w14:textId="77777777" w:rsidR="00B6032C" w:rsidRPr="008C2177" w:rsidRDefault="00B6032C"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52B9B509" w14:textId="77777777" w:rsidR="00B6032C" w:rsidRPr="008C2177" w:rsidRDefault="00B6032C" w:rsidP="00171BF1">
      <w:pPr>
        <w:pStyle w:val="En-tte"/>
        <w:tabs>
          <w:tab w:val="left" w:pos="2160"/>
        </w:tabs>
        <w:ind w:left="284"/>
        <w:jc w:val="both"/>
        <w:rPr>
          <w:rFonts w:ascii="Arial" w:hAnsi="Arial" w:cs="Arial"/>
          <w:iCs/>
          <w:sz w:val="16"/>
          <w:szCs w:val="18"/>
        </w:rPr>
      </w:pPr>
    </w:p>
    <w:p w14:paraId="39630E1C" w14:textId="77777777" w:rsidR="00B6032C" w:rsidRPr="00171BF1" w:rsidRDefault="00B6032C"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14:paraId="2821266F" w14:textId="77777777" w:rsidR="00B6032C" w:rsidRPr="00171BF1" w:rsidRDefault="00B6032C" w:rsidP="00171BF1">
      <w:pPr>
        <w:pStyle w:val="En-tte"/>
        <w:ind w:left="993"/>
        <w:jc w:val="both"/>
        <w:rPr>
          <w:rFonts w:ascii="Arial" w:hAnsi="Arial" w:cs="Arial"/>
          <w:iCs/>
          <w:sz w:val="16"/>
          <w:szCs w:val="18"/>
        </w:rPr>
      </w:pPr>
    </w:p>
    <w:p w14:paraId="1ACC3722" w14:textId="77777777" w:rsidR="00B6032C" w:rsidRPr="00171BF1" w:rsidRDefault="00B6032C" w:rsidP="00171BF1">
      <w:pPr>
        <w:pStyle w:val="En-tte"/>
        <w:ind w:left="993"/>
        <w:jc w:val="both"/>
        <w:rPr>
          <w:rFonts w:ascii="Arial" w:hAnsi="Arial" w:cs="Arial"/>
          <w:iCs/>
          <w:sz w:val="16"/>
          <w:szCs w:val="18"/>
        </w:rPr>
      </w:pPr>
    </w:p>
    <w:p w14:paraId="276BDFC8" w14:textId="77777777" w:rsidR="00B6032C" w:rsidRPr="00171BF1" w:rsidRDefault="00B6032C"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14:paraId="7074B99F" w14:textId="77777777" w:rsidR="00B6032C" w:rsidRPr="00171BF1" w:rsidRDefault="00B6032C" w:rsidP="00171BF1">
      <w:pPr>
        <w:pStyle w:val="En-tte"/>
        <w:tabs>
          <w:tab w:val="left" w:pos="0"/>
          <w:tab w:val="left" w:pos="2160"/>
        </w:tabs>
        <w:ind w:left="993"/>
        <w:jc w:val="both"/>
        <w:rPr>
          <w:rFonts w:ascii="Arial" w:hAnsi="Arial" w:cs="Arial"/>
          <w:iCs/>
          <w:sz w:val="16"/>
          <w:szCs w:val="18"/>
        </w:rPr>
      </w:pPr>
    </w:p>
    <w:p w14:paraId="4901EAEB" w14:textId="77777777" w:rsidR="00B6032C" w:rsidRPr="00171BF1" w:rsidRDefault="00B6032C" w:rsidP="00171BF1">
      <w:pPr>
        <w:pStyle w:val="En-tte"/>
        <w:tabs>
          <w:tab w:val="left" w:pos="0"/>
          <w:tab w:val="left" w:pos="2160"/>
        </w:tabs>
        <w:ind w:left="993"/>
        <w:jc w:val="both"/>
        <w:rPr>
          <w:rFonts w:ascii="Arial" w:hAnsi="Arial" w:cs="Arial"/>
          <w:iCs/>
          <w:sz w:val="16"/>
          <w:szCs w:val="18"/>
        </w:rPr>
      </w:pPr>
    </w:p>
    <w:p w14:paraId="699E1169" w14:textId="77777777" w:rsidR="00B6032C" w:rsidRPr="00171BF1" w:rsidRDefault="00B6032C" w:rsidP="00171BF1">
      <w:pPr>
        <w:pStyle w:val="En-tte"/>
        <w:tabs>
          <w:tab w:val="left" w:pos="0"/>
          <w:tab w:val="left" w:pos="2160"/>
        </w:tabs>
        <w:ind w:left="993"/>
        <w:jc w:val="both"/>
        <w:rPr>
          <w:rFonts w:ascii="Arial" w:hAnsi="Arial" w:cs="Arial"/>
          <w:iCs/>
          <w:sz w:val="16"/>
          <w:szCs w:val="18"/>
        </w:rPr>
      </w:pPr>
    </w:p>
    <w:p w14:paraId="700ED364" w14:textId="77777777" w:rsidR="00B6032C" w:rsidRPr="00171BF1" w:rsidRDefault="00B6032C" w:rsidP="00171BF1">
      <w:pPr>
        <w:pStyle w:val="En-tte"/>
        <w:tabs>
          <w:tab w:val="left" w:pos="0"/>
          <w:tab w:val="left" w:pos="2160"/>
        </w:tabs>
        <w:ind w:left="993"/>
        <w:jc w:val="both"/>
        <w:rPr>
          <w:rFonts w:ascii="Arial" w:hAnsi="Arial" w:cs="Arial"/>
          <w:iCs/>
          <w:sz w:val="16"/>
          <w:szCs w:val="18"/>
        </w:rPr>
      </w:pPr>
    </w:p>
    <w:p w14:paraId="03D092E6" w14:textId="77777777" w:rsidR="00B6032C" w:rsidRPr="00171BF1" w:rsidRDefault="00B6032C"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Pr>
          <w:rFonts w:eastAsia="Arial"/>
          <w:i/>
          <w:spacing w:val="-10"/>
          <w:position w:val="-1"/>
          <w:sz w:val="22"/>
        </w:rPr>
        <w:t> </w:t>
      </w:r>
      <w:r w:rsidRPr="00171BF1">
        <w:rPr>
          <w:rFonts w:ascii="Arial" w:hAnsi="Arial" w:cs="Arial"/>
          <w:i/>
          <w:iCs/>
          <w:szCs w:val="18"/>
        </w:rPr>
        <w:t xml:space="preserve">2. 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36"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14:paraId="73A046DC" w14:textId="77777777" w:rsidR="00B6032C" w:rsidRDefault="00B6032C" w:rsidP="005F4173">
      <w:pPr>
        <w:pStyle w:val="En-tte"/>
        <w:tabs>
          <w:tab w:val="clear" w:pos="4536"/>
          <w:tab w:val="clear" w:pos="9072"/>
          <w:tab w:val="left" w:pos="0"/>
          <w:tab w:val="left" w:pos="2160"/>
        </w:tabs>
        <w:jc w:val="both"/>
        <w:rPr>
          <w:rFonts w:ascii="Arial" w:hAnsi="Arial" w:cs="Arial"/>
          <w:i/>
          <w:iCs/>
          <w:sz w:val="18"/>
          <w:szCs w:val="18"/>
        </w:rPr>
      </w:pPr>
    </w:p>
    <w:p w14:paraId="66CB66CC" w14:textId="77777777" w:rsidR="00B6032C" w:rsidRPr="00171BF1" w:rsidRDefault="00B6032C"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6D3AC0">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14:paraId="24338A23" w14:textId="77777777" w:rsidR="00B6032C" w:rsidRPr="00171BF1" w:rsidRDefault="00B6032C"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14:paraId="68471503" w14:textId="77777777" w:rsidR="00B6032C" w:rsidRPr="00036184" w:rsidRDefault="00B6032C" w:rsidP="00833F59">
      <w:pPr>
        <w:pStyle w:val="En-tte"/>
        <w:tabs>
          <w:tab w:val="clear" w:pos="4536"/>
          <w:tab w:val="clear" w:pos="9072"/>
          <w:tab w:val="left" w:pos="0"/>
          <w:tab w:val="left" w:pos="2160"/>
        </w:tabs>
        <w:jc w:val="both"/>
        <w:rPr>
          <w:rFonts w:ascii="Arial" w:hAnsi="Arial" w:cs="Arial"/>
          <w:i/>
          <w:iCs/>
          <w:sz w:val="18"/>
          <w:szCs w:val="18"/>
        </w:rPr>
      </w:pPr>
    </w:p>
    <w:p w14:paraId="09FE0C0E" w14:textId="77777777" w:rsidR="00B6032C" w:rsidRDefault="00B6032C"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B6032C" w:rsidRPr="005C765E" w14:paraId="7C015AC9" w14:textId="77777777" w:rsidTr="005C765E">
        <w:tc>
          <w:tcPr>
            <w:tcW w:w="10344" w:type="dxa"/>
            <w:shd w:val="clear" w:color="auto" w:fill="66CCFF"/>
          </w:tcPr>
          <w:p w14:paraId="72212124" w14:textId="77777777" w:rsidR="00B6032C" w:rsidRPr="005C765E" w:rsidRDefault="00B6032C"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Renseignements relatifs à l’aptitude à exercer l’activité profession</w:t>
            </w:r>
            <w:r>
              <w:rPr>
                <w:rFonts w:ascii="Arial" w:hAnsi="Arial" w:cs="Arial"/>
                <w:b/>
                <w:bCs/>
                <w:sz w:val="22"/>
                <w:szCs w:val="22"/>
              </w:rPr>
              <w:t>nelle concernée par le contrat</w:t>
            </w:r>
          </w:p>
        </w:tc>
      </w:tr>
    </w:tbl>
    <w:p w14:paraId="5B04C2D6" w14:textId="77777777" w:rsidR="00B6032C" w:rsidRDefault="00B6032C" w:rsidP="00D21AD8">
      <w:pPr>
        <w:tabs>
          <w:tab w:val="left" w:pos="-142"/>
          <w:tab w:val="left" w:pos="4111"/>
        </w:tabs>
        <w:rPr>
          <w:rFonts w:ascii="Arial" w:hAnsi="Arial" w:cs="Arial"/>
          <w:b/>
          <w:bCs/>
          <w:sz w:val="22"/>
          <w:szCs w:val="22"/>
        </w:rPr>
      </w:pPr>
    </w:p>
    <w:p w14:paraId="60B36248" w14:textId="77777777" w:rsidR="00B6032C" w:rsidRDefault="00B6032C"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lastRenderedPageBreak/>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Pr>
          <w:rFonts w:ascii="Arial" w:hAnsi="Arial" w:cs="Arial"/>
          <w:i/>
          <w:iCs/>
          <w:szCs w:val="18"/>
        </w:rPr>
        <w:t>.</w:t>
      </w:r>
    </w:p>
    <w:p w14:paraId="5CCE5C7D" w14:textId="77777777" w:rsidR="00B6032C" w:rsidRPr="00171BF1" w:rsidRDefault="00B6032C"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Pr>
          <w:rFonts w:ascii="Arial" w:hAnsi="Arial" w:cs="Arial"/>
          <w:i/>
          <w:iCs/>
          <w:sz w:val="18"/>
          <w:szCs w:val="18"/>
        </w:rPr>
        <w:t>, sauf cas particulier de la rubrique E3.</w:t>
      </w:r>
      <w:r w:rsidRPr="00171BF1">
        <w:rPr>
          <w:rFonts w:ascii="Arial" w:hAnsi="Arial" w:cs="Arial"/>
          <w:i/>
          <w:iCs/>
          <w:sz w:val="18"/>
          <w:szCs w:val="18"/>
        </w:rPr>
        <w:t>)</w:t>
      </w:r>
    </w:p>
    <w:p w14:paraId="73BF1CAC" w14:textId="77777777" w:rsidR="00B6032C" w:rsidRDefault="00B6032C">
      <w:pPr>
        <w:rPr>
          <w:rFonts w:ascii="Arial" w:hAnsi="Arial" w:cs="Arial"/>
        </w:rPr>
      </w:pPr>
    </w:p>
    <w:p w14:paraId="05BBD698" w14:textId="77777777" w:rsidR="00B6032C" w:rsidRPr="00171BF1" w:rsidRDefault="00B6032C"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Pr="008C2177">
        <w:rPr>
          <w:rFonts w:ascii="Arial" w:hAnsi="Arial" w:cs="Arial"/>
          <w:b/>
          <w:bCs/>
          <w:sz w:val="22"/>
          <w:szCs w:val="22"/>
        </w:rPr>
        <w:t>ins</w:t>
      </w:r>
      <w:r>
        <w:rPr>
          <w:rFonts w:ascii="Arial" w:hAnsi="Arial" w:cs="Arial"/>
          <w:b/>
          <w:bCs/>
          <w:sz w:val="22"/>
          <w:szCs w:val="22"/>
        </w:rPr>
        <w:t>cription sur un registre professionnel :</w:t>
      </w:r>
    </w:p>
    <w:p w14:paraId="12242C1C" w14:textId="77777777" w:rsidR="00B6032C" w:rsidRDefault="00B6032C" w:rsidP="00171BF1">
      <w:pPr>
        <w:jc w:val="both"/>
        <w:rPr>
          <w:rFonts w:ascii="Arial" w:hAnsi="Arial" w:cs="Arial"/>
          <w:i/>
          <w:sz w:val="18"/>
        </w:rPr>
      </w:pPr>
    </w:p>
    <w:p w14:paraId="10BCEC11" w14:textId="77777777" w:rsidR="00B6032C" w:rsidRDefault="00B6032C" w:rsidP="00171BF1">
      <w:pPr>
        <w:jc w:val="both"/>
        <w:rPr>
          <w:rFonts w:ascii="Arial" w:hAnsi="Arial" w:cs="Arial"/>
          <w:i/>
          <w:sz w:val="18"/>
        </w:rPr>
      </w:pPr>
    </w:p>
    <w:p w14:paraId="3AB8FD00" w14:textId="77777777" w:rsidR="00B6032C" w:rsidRDefault="00B6032C" w:rsidP="00171BF1">
      <w:pPr>
        <w:jc w:val="both"/>
        <w:rPr>
          <w:rFonts w:ascii="Arial" w:hAnsi="Arial" w:cs="Arial"/>
          <w:i/>
          <w:sz w:val="18"/>
        </w:rPr>
      </w:pPr>
    </w:p>
    <w:p w14:paraId="65CEC503" w14:textId="77777777" w:rsidR="00B6032C" w:rsidRDefault="00B6032C" w:rsidP="00171BF1">
      <w:pPr>
        <w:jc w:val="both"/>
        <w:rPr>
          <w:rFonts w:ascii="Arial" w:hAnsi="Arial" w:cs="Arial"/>
          <w:i/>
          <w:sz w:val="18"/>
        </w:rPr>
      </w:pPr>
    </w:p>
    <w:p w14:paraId="4868E007" w14:textId="77777777" w:rsidR="00B6032C" w:rsidRDefault="00B6032C" w:rsidP="00171BF1">
      <w:pPr>
        <w:jc w:val="both"/>
        <w:rPr>
          <w:rFonts w:ascii="Arial" w:hAnsi="Arial" w:cs="Arial"/>
          <w:i/>
          <w:sz w:val="18"/>
        </w:rPr>
      </w:pPr>
    </w:p>
    <w:p w14:paraId="7A674182" w14:textId="77777777" w:rsidR="00B6032C" w:rsidRDefault="00B6032C" w:rsidP="00171BF1">
      <w:pPr>
        <w:jc w:val="both"/>
        <w:rPr>
          <w:rFonts w:ascii="Arial" w:hAnsi="Arial" w:cs="Arial"/>
          <w:i/>
          <w:sz w:val="18"/>
        </w:rPr>
      </w:pPr>
    </w:p>
    <w:p w14:paraId="664917AD" w14:textId="77777777" w:rsidR="00B6032C" w:rsidRDefault="00B6032C" w:rsidP="00171BF1">
      <w:pPr>
        <w:jc w:val="both"/>
        <w:rPr>
          <w:rFonts w:ascii="Arial" w:hAnsi="Arial" w:cs="Arial"/>
          <w:i/>
          <w:sz w:val="18"/>
        </w:rPr>
      </w:pPr>
    </w:p>
    <w:p w14:paraId="1D1E4701" w14:textId="77777777" w:rsidR="00B6032C" w:rsidRPr="00171BF1" w:rsidRDefault="00B6032C"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Pr="00171BF1">
        <w:rPr>
          <w:rFonts w:ascii="Arial" w:hAnsi="Arial" w:cs="Arial"/>
          <w:b/>
          <w:bCs/>
          <w:sz w:val="22"/>
          <w:szCs w:val="22"/>
        </w:rPr>
        <w:t xml:space="preserve">indication de l’autorisation spécifique </w:t>
      </w:r>
      <w:r>
        <w:rPr>
          <w:rFonts w:ascii="Arial" w:hAnsi="Arial" w:cs="Arial"/>
          <w:b/>
          <w:bCs/>
          <w:sz w:val="22"/>
          <w:szCs w:val="22"/>
        </w:rPr>
        <w:t>dont le candidat doit être doté ou de l’organisation spécifique dont il doit être membre pour pouvoir fournir, dans son pays d’origine, le service concerné :</w:t>
      </w:r>
    </w:p>
    <w:p w14:paraId="2D96AE35" w14:textId="77777777" w:rsidR="00B6032C" w:rsidRDefault="00B6032C" w:rsidP="00171BF1">
      <w:pPr>
        <w:jc w:val="both"/>
        <w:rPr>
          <w:rFonts w:ascii="Arial" w:hAnsi="Arial" w:cs="Arial"/>
          <w:i/>
          <w:sz w:val="18"/>
        </w:rPr>
      </w:pPr>
    </w:p>
    <w:p w14:paraId="08A5ED9E" w14:textId="77777777" w:rsidR="00B6032C" w:rsidRDefault="00B6032C" w:rsidP="00171BF1">
      <w:pPr>
        <w:jc w:val="both"/>
        <w:rPr>
          <w:rFonts w:ascii="Arial" w:hAnsi="Arial" w:cs="Arial"/>
          <w:i/>
          <w:sz w:val="18"/>
        </w:rPr>
      </w:pPr>
    </w:p>
    <w:p w14:paraId="60996903" w14:textId="77777777" w:rsidR="00B6032C" w:rsidRDefault="00B6032C" w:rsidP="00171BF1">
      <w:pPr>
        <w:jc w:val="both"/>
        <w:rPr>
          <w:rFonts w:ascii="Arial" w:hAnsi="Arial" w:cs="Arial"/>
          <w:i/>
          <w:sz w:val="18"/>
        </w:rPr>
      </w:pPr>
    </w:p>
    <w:p w14:paraId="785E9524" w14:textId="77777777" w:rsidR="00B6032C" w:rsidRDefault="00B6032C" w:rsidP="00171BF1">
      <w:pPr>
        <w:jc w:val="both"/>
        <w:rPr>
          <w:rFonts w:ascii="Arial" w:hAnsi="Arial" w:cs="Arial"/>
          <w:i/>
          <w:sz w:val="18"/>
        </w:rPr>
      </w:pPr>
    </w:p>
    <w:p w14:paraId="5F8C8C59" w14:textId="77777777" w:rsidR="00B6032C" w:rsidRDefault="00B6032C" w:rsidP="00171BF1">
      <w:pPr>
        <w:jc w:val="both"/>
        <w:rPr>
          <w:rFonts w:ascii="Arial" w:hAnsi="Arial" w:cs="Arial"/>
          <w:i/>
          <w:sz w:val="18"/>
        </w:rPr>
      </w:pPr>
    </w:p>
    <w:p w14:paraId="2DF11F5B" w14:textId="77777777" w:rsidR="00B6032C" w:rsidRDefault="00B6032C" w:rsidP="00171BF1">
      <w:pPr>
        <w:jc w:val="both"/>
        <w:rPr>
          <w:rFonts w:ascii="Arial" w:hAnsi="Arial" w:cs="Arial"/>
          <w:i/>
          <w:sz w:val="18"/>
        </w:rPr>
      </w:pPr>
    </w:p>
    <w:p w14:paraId="164CA48D" w14:textId="77777777" w:rsidR="00B6032C" w:rsidRDefault="00B6032C" w:rsidP="00171BF1">
      <w:pPr>
        <w:jc w:val="both"/>
        <w:rPr>
          <w:rFonts w:ascii="Arial" w:hAnsi="Arial" w:cs="Arial"/>
          <w:i/>
          <w:sz w:val="18"/>
        </w:rPr>
      </w:pPr>
    </w:p>
    <w:p w14:paraId="15517B6F" w14:textId="77777777" w:rsidR="00B6032C" w:rsidRDefault="00B6032C" w:rsidP="00171BF1">
      <w:pPr>
        <w:jc w:val="both"/>
        <w:rPr>
          <w:rFonts w:ascii="Arial" w:hAnsi="Arial" w:cs="Arial"/>
          <w:i/>
          <w:sz w:val="18"/>
        </w:rPr>
      </w:pPr>
    </w:p>
    <w:p w14:paraId="71F90C5D" w14:textId="77777777" w:rsidR="00B6032C" w:rsidRDefault="00B6032C" w:rsidP="00171BF1">
      <w:pPr>
        <w:jc w:val="both"/>
        <w:rPr>
          <w:rFonts w:ascii="Arial" w:hAnsi="Arial" w:cs="Arial"/>
          <w:i/>
          <w:sz w:val="18"/>
        </w:rPr>
      </w:pPr>
    </w:p>
    <w:p w14:paraId="7A5C5114" w14:textId="77777777" w:rsidR="00B6032C" w:rsidRDefault="00B6032C" w:rsidP="00171BF1">
      <w:pPr>
        <w:jc w:val="both"/>
        <w:rPr>
          <w:rFonts w:ascii="Arial" w:hAnsi="Arial" w:cs="Arial"/>
          <w:i/>
          <w:sz w:val="18"/>
        </w:rPr>
      </w:pPr>
    </w:p>
    <w:p w14:paraId="429F71DD" w14:textId="77777777" w:rsidR="00B6032C" w:rsidRDefault="00B6032C" w:rsidP="00171BF1">
      <w:pPr>
        <w:jc w:val="both"/>
        <w:rPr>
          <w:rFonts w:ascii="Arial" w:hAnsi="Arial" w:cs="Arial"/>
          <w:i/>
          <w:sz w:val="18"/>
        </w:rPr>
      </w:pPr>
    </w:p>
    <w:p w14:paraId="79E00007" w14:textId="77777777" w:rsidR="00B6032C" w:rsidRDefault="00B6032C" w:rsidP="00171BF1">
      <w:pPr>
        <w:jc w:val="both"/>
        <w:rPr>
          <w:rFonts w:ascii="Arial" w:hAnsi="Arial" w:cs="Arial"/>
          <w:i/>
          <w:sz w:val="18"/>
        </w:rPr>
      </w:pPr>
    </w:p>
    <w:p w14:paraId="216DF718" w14:textId="77777777" w:rsidR="00B6032C" w:rsidRDefault="00B6032C" w:rsidP="00171BF1">
      <w:pPr>
        <w:jc w:val="both"/>
        <w:rPr>
          <w:rFonts w:ascii="Arial" w:hAnsi="Arial" w:cs="Arial"/>
          <w:i/>
          <w:sz w:val="18"/>
        </w:rPr>
      </w:pPr>
    </w:p>
    <w:p w14:paraId="12AD1296" w14:textId="77777777" w:rsidR="00B6032C" w:rsidRDefault="00B6032C" w:rsidP="00171BF1">
      <w:pPr>
        <w:jc w:val="both"/>
        <w:rPr>
          <w:rFonts w:ascii="Arial" w:hAnsi="Arial" w:cs="Arial"/>
          <w:i/>
          <w:sz w:val="18"/>
        </w:rPr>
      </w:pPr>
    </w:p>
    <w:p w14:paraId="14AEC72E" w14:textId="77777777" w:rsidR="00B6032C" w:rsidRDefault="00B6032C" w:rsidP="00663B7E">
      <w:pPr>
        <w:rPr>
          <w:rFonts w:ascii="Arial" w:hAnsi="Arial" w:cs="Arial"/>
          <w:i/>
          <w:sz w:val="18"/>
        </w:rPr>
      </w:pPr>
    </w:p>
    <w:p w14:paraId="101BFC84" w14:textId="77777777" w:rsidR="00B6032C" w:rsidRDefault="00B6032C" w:rsidP="00663B7E">
      <w:pPr>
        <w:rPr>
          <w:rFonts w:ascii="Arial" w:hAnsi="Arial" w:cs="Arial"/>
          <w:i/>
          <w:sz w:val="18"/>
        </w:rPr>
      </w:pPr>
    </w:p>
    <w:p w14:paraId="1CB30E66" w14:textId="77777777" w:rsidR="00B6032C" w:rsidRDefault="00B6032C" w:rsidP="00663B7E">
      <w:pPr>
        <w:rPr>
          <w:rFonts w:ascii="Arial" w:hAnsi="Arial" w:cs="Arial"/>
          <w:i/>
          <w:sz w:val="18"/>
        </w:rPr>
      </w:pPr>
    </w:p>
    <w:p w14:paraId="1C3C2C9C" w14:textId="77777777" w:rsidR="00B6032C" w:rsidRPr="00171BF1" w:rsidRDefault="00B6032C"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Pr="00171BF1">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8C2177">
        <w:rPr>
          <w:rFonts w:ascii="Arial" w:hAnsi="Arial" w:cs="Arial"/>
          <w:b/>
          <w:bCs/>
          <w:sz w:val="18"/>
          <w:szCs w:val="22"/>
        </w:rPr>
        <w:t>(</w:t>
      </w:r>
      <w:r>
        <w:rPr>
          <w:rFonts w:ascii="Arial" w:hAnsi="Arial" w:cs="Arial"/>
          <w:b/>
          <w:bCs/>
          <w:sz w:val="18"/>
          <w:szCs w:val="22"/>
        </w:rPr>
        <w:t xml:space="preserve">applicable </w:t>
      </w:r>
      <w:r w:rsidRPr="00827FD0">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7"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833F59">
        <w:rPr>
          <w:rFonts w:ascii="Arial" w:hAnsi="Arial" w:cs="Arial"/>
          <w:b/>
          <w:bCs/>
          <w:sz w:val="18"/>
          <w:szCs w:val="22"/>
        </w:rPr>
        <w:t>)</w:t>
      </w:r>
      <w:r>
        <w:rPr>
          <w:rFonts w:ascii="Arial" w:hAnsi="Arial" w:cs="Arial"/>
          <w:b/>
          <w:bCs/>
          <w:sz w:val="22"/>
          <w:szCs w:val="22"/>
        </w:rPr>
        <w:t> </w:t>
      </w:r>
      <w:r w:rsidRPr="00171BF1">
        <w:rPr>
          <w:rFonts w:ascii="Arial" w:hAnsi="Arial" w:cs="Arial"/>
          <w:b/>
          <w:bCs/>
          <w:sz w:val="22"/>
          <w:szCs w:val="22"/>
        </w:rPr>
        <w:t>:</w:t>
      </w:r>
    </w:p>
    <w:p w14:paraId="4B881013" w14:textId="77777777" w:rsidR="00B6032C" w:rsidRPr="00F15FE2" w:rsidRDefault="00B6032C"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DDD739B" w14:textId="77777777" w:rsidR="00B6032C" w:rsidRPr="00171BF1" w:rsidRDefault="00B6032C" w:rsidP="00171BF1">
      <w:pPr>
        <w:jc w:val="both"/>
        <w:rPr>
          <w:rFonts w:ascii="Arial" w:hAnsi="Arial" w:cs="Arial"/>
          <w:sz w:val="18"/>
        </w:rPr>
      </w:pPr>
    </w:p>
    <w:p w14:paraId="73A8DED1" w14:textId="77777777" w:rsidR="00B6032C" w:rsidRPr="00171BF1" w:rsidRDefault="00B6032C" w:rsidP="00171BF1">
      <w:pPr>
        <w:ind w:left="284"/>
        <w:jc w:val="both"/>
        <w:rPr>
          <w:rFonts w:ascii="Arial" w:hAnsi="Arial" w:cs="Arial"/>
          <w:sz w:val="16"/>
        </w:rPr>
      </w:pPr>
      <w:r w:rsidRPr="00171BF1">
        <w:rPr>
          <w:rFonts w:ascii="Arial" w:hAnsi="Arial" w:cs="Arial"/>
          <w:sz w:val="16"/>
        </w:rPr>
        <w:t>- Adresse</w:t>
      </w:r>
      <w:r>
        <w:rPr>
          <w:rFonts w:ascii="Arial" w:hAnsi="Arial" w:cs="Arial"/>
          <w:sz w:val="16"/>
        </w:rPr>
        <w:t>(s)</w:t>
      </w:r>
      <w:r w:rsidRPr="00171BF1">
        <w:rPr>
          <w:rFonts w:ascii="Arial" w:hAnsi="Arial" w:cs="Arial"/>
          <w:sz w:val="16"/>
        </w:rPr>
        <w:t xml:space="preserve"> internet</w:t>
      </w:r>
      <w:r>
        <w:rPr>
          <w:rFonts w:ascii="Arial" w:hAnsi="Arial" w:cs="Arial"/>
          <w:sz w:val="16"/>
        </w:rPr>
        <w:t> </w:t>
      </w:r>
      <w:r w:rsidRPr="00171BF1">
        <w:rPr>
          <w:rFonts w:ascii="Arial" w:hAnsi="Arial" w:cs="Arial"/>
          <w:sz w:val="16"/>
        </w:rPr>
        <w:t>:</w:t>
      </w:r>
    </w:p>
    <w:p w14:paraId="3078EC24" w14:textId="77777777" w:rsidR="00B6032C" w:rsidRDefault="00B6032C" w:rsidP="00171BF1">
      <w:pPr>
        <w:ind w:left="284"/>
        <w:jc w:val="both"/>
        <w:rPr>
          <w:rFonts w:ascii="Arial" w:hAnsi="Arial" w:cs="Arial"/>
          <w:sz w:val="16"/>
        </w:rPr>
      </w:pPr>
    </w:p>
    <w:p w14:paraId="2A07F06E" w14:textId="77777777" w:rsidR="00B6032C" w:rsidRPr="00171BF1" w:rsidRDefault="00B6032C" w:rsidP="00171BF1">
      <w:pPr>
        <w:ind w:left="284"/>
        <w:jc w:val="both"/>
        <w:rPr>
          <w:rFonts w:ascii="Arial" w:hAnsi="Arial" w:cs="Arial"/>
          <w:sz w:val="16"/>
        </w:rPr>
      </w:pPr>
    </w:p>
    <w:p w14:paraId="0D9F6D27" w14:textId="77777777" w:rsidR="00B6032C" w:rsidRPr="00171BF1" w:rsidRDefault="00B6032C" w:rsidP="00171BF1">
      <w:pPr>
        <w:ind w:left="284"/>
        <w:jc w:val="both"/>
        <w:rPr>
          <w:rFonts w:ascii="Arial" w:hAnsi="Arial" w:cs="Arial"/>
          <w:sz w:val="16"/>
        </w:rPr>
      </w:pPr>
    </w:p>
    <w:p w14:paraId="382B25B2" w14:textId="77777777" w:rsidR="00B6032C" w:rsidRPr="00171BF1" w:rsidRDefault="00B6032C" w:rsidP="00171BF1">
      <w:pPr>
        <w:ind w:left="284"/>
        <w:jc w:val="both"/>
        <w:rPr>
          <w:rFonts w:ascii="Arial" w:hAnsi="Arial" w:cs="Arial"/>
          <w:sz w:val="16"/>
        </w:rPr>
      </w:pPr>
      <w:r w:rsidRPr="00171BF1">
        <w:rPr>
          <w:rFonts w:ascii="Arial" w:hAnsi="Arial" w:cs="Arial"/>
          <w:sz w:val="16"/>
        </w:rPr>
        <w:t>- Renseignements nécessaires pour y accéder</w:t>
      </w:r>
      <w:r>
        <w:rPr>
          <w:rFonts w:ascii="Arial" w:hAnsi="Arial" w:cs="Arial"/>
          <w:sz w:val="16"/>
        </w:rPr>
        <w:t> </w:t>
      </w:r>
      <w:r w:rsidRPr="00171BF1">
        <w:rPr>
          <w:rFonts w:ascii="Arial" w:hAnsi="Arial" w:cs="Arial"/>
          <w:sz w:val="16"/>
        </w:rPr>
        <w:t>:</w:t>
      </w:r>
    </w:p>
    <w:p w14:paraId="6A51DDCD" w14:textId="77777777" w:rsidR="00B6032C" w:rsidRPr="00171BF1" w:rsidRDefault="00B6032C" w:rsidP="00171BF1">
      <w:pPr>
        <w:ind w:left="284"/>
        <w:jc w:val="both"/>
        <w:rPr>
          <w:rFonts w:ascii="Arial" w:hAnsi="Arial" w:cs="Arial"/>
          <w:sz w:val="16"/>
        </w:rPr>
      </w:pPr>
    </w:p>
    <w:p w14:paraId="61B6EDE4" w14:textId="77777777" w:rsidR="00B6032C" w:rsidRPr="00171BF1" w:rsidRDefault="00B6032C" w:rsidP="00171BF1">
      <w:pPr>
        <w:ind w:left="284"/>
        <w:jc w:val="both"/>
        <w:rPr>
          <w:rFonts w:ascii="Arial" w:hAnsi="Arial" w:cs="Arial"/>
          <w:sz w:val="16"/>
        </w:rPr>
      </w:pPr>
    </w:p>
    <w:p w14:paraId="41D13DA9" w14:textId="77777777" w:rsidR="00B6032C" w:rsidRPr="00171BF1" w:rsidRDefault="00B6032C" w:rsidP="00171BF1">
      <w:pPr>
        <w:ind w:left="284"/>
        <w:jc w:val="both"/>
        <w:rPr>
          <w:rFonts w:ascii="Arial" w:hAnsi="Arial" w:cs="Arial"/>
          <w:sz w:val="16"/>
        </w:rPr>
      </w:pPr>
    </w:p>
    <w:p w14:paraId="13376393" w14:textId="77777777" w:rsidR="00B6032C" w:rsidRDefault="00B6032C" w:rsidP="00171BF1">
      <w:pPr>
        <w:ind w:left="284"/>
        <w:jc w:val="both"/>
        <w:rPr>
          <w:rFonts w:ascii="Arial" w:hAnsi="Arial" w:cs="Arial"/>
          <w:sz w:val="16"/>
        </w:rPr>
      </w:pPr>
    </w:p>
    <w:p w14:paraId="4EF3B673" w14:textId="77777777" w:rsidR="00B6032C" w:rsidRPr="00171BF1" w:rsidRDefault="00B6032C"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B6032C" w14:paraId="20248EDE" w14:textId="77777777" w:rsidTr="00261FC1">
        <w:tc>
          <w:tcPr>
            <w:tcW w:w="10331" w:type="dxa"/>
            <w:shd w:val="clear" w:color="auto" w:fill="66CCFF"/>
          </w:tcPr>
          <w:p w14:paraId="76AB2E85" w14:textId="77777777" w:rsidR="00B6032C" w:rsidRDefault="00B6032C" w:rsidP="00B80B6A">
            <w:pPr>
              <w:tabs>
                <w:tab w:val="left" w:pos="-142"/>
                <w:tab w:val="left" w:pos="4111"/>
              </w:tabs>
              <w:jc w:val="both"/>
              <w:rPr>
                <w:rFonts w:ascii="Arial" w:hAnsi="Arial" w:cs="Arial"/>
                <w:b/>
                <w:bCs/>
              </w:rPr>
            </w:pPr>
            <w:r>
              <w:rPr>
                <w:rFonts w:ascii="Arial" w:hAnsi="Arial" w:cs="Arial"/>
                <w:b/>
                <w:bCs/>
                <w:sz w:val="22"/>
                <w:szCs w:val="22"/>
              </w:rPr>
              <w:t>F - Renseignements relatifs à la capacité économique et financière du candidat individuel ou du membre du groupement</w:t>
            </w:r>
          </w:p>
        </w:tc>
      </w:tr>
    </w:tbl>
    <w:p w14:paraId="35899984" w14:textId="77777777" w:rsidR="00B6032C" w:rsidRDefault="00B6032C" w:rsidP="00B80B6A">
      <w:pPr>
        <w:pStyle w:val="En-tte"/>
        <w:tabs>
          <w:tab w:val="clear" w:pos="4536"/>
          <w:tab w:val="clear" w:pos="9072"/>
          <w:tab w:val="left" w:pos="0"/>
          <w:tab w:val="left" w:pos="2160"/>
        </w:tabs>
        <w:jc w:val="both"/>
        <w:rPr>
          <w:rFonts w:ascii="Arial" w:hAnsi="Arial" w:cs="Arial"/>
          <w:i/>
          <w:iCs/>
          <w:sz w:val="18"/>
          <w:szCs w:val="18"/>
        </w:rPr>
      </w:pPr>
    </w:p>
    <w:p w14:paraId="7AD31FA3" w14:textId="77777777" w:rsidR="00B6032C" w:rsidRPr="00171BF1" w:rsidRDefault="00B6032C" w:rsidP="00171BF1">
      <w:pPr>
        <w:ind w:left="284"/>
        <w:jc w:val="center"/>
        <w:rPr>
          <w:rFonts w:ascii="Arial" w:hAnsi="Arial" w:cs="Arial"/>
        </w:rPr>
      </w:pPr>
      <w:r w:rsidRPr="00171BF1">
        <w:rPr>
          <w:rFonts w:ascii="Arial" w:hAnsi="Arial" w:cs="Arial"/>
          <w:i/>
          <w:iCs/>
          <w:szCs w:val="18"/>
        </w:rPr>
        <w:t>Le candidat ne fournit que les renseignements demandés par l’acheteur au titre de la capacité économique et financière</w:t>
      </w:r>
      <w:r>
        <w:rPr>
          <w:rFonts w:ascii="Arial" w:hAnsi="Arial" w:cs="Arial"/>
          <w:i/>
          <w:iCs/>
          <w:szCs w:val="18"/>
        </w:rPr>
        <w:t>.</w:t>
      </w:r>
      <w:r>
        <w:rPr>
          <w:rFonts w:ascii="Arial" w:hAnsi="Arial" w:cs="Arial"/>
          <w:i/>
          <w:iCs/>
          <w:szCs w:val="18"/>
        </w:rPr>
        <w:br/>
      </w:r>
      <w:r w:rsidRPr="00171BF1">
        <w:rPr>
          <w:rFonts w:ascii="Arial" w:hAnsi="Arial" w:cs="Arial"/>
          <w:i/>
          <w:iCs/>
          <w:sz w:val="16"/>
          <w:szCs w:val="18"/>
        </w:rPr>
        <w:t>(</w:t>
      </w:r>
      <w:r>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F4.</w:t>
      </w:r>
      <w:r w:rsidRPr="00171BF1">
        <w:rPr>
          <w:rFonts w:ascii="Arial" w:hAnsi="Arial" w:cs="Arial"/>
          <w:i/>
          <w:iCs/>
          <w:sz w:val="16"/>
          <w:szCs w:val="18"/>
        </w:rPr>
        <w:t>)</w:t>
      </w:r>
    </w:p>
    <w:p w14:paraId="1071A362" w14:textId="77777777" w:rsidR="00B6032C" w:rsidRPr="00171BF1" w:rsidRDefault="00B6032C" w:rsidP="00171BF1">
      <w:pPr>
        <w:ind w:left="284"/>
        <w:rPr>
          <w:rFonts w:ascii="Arial" w:hAnsi="Arial" w:cs="Arial"/>
        </w:rPr>
      </w:pPr>
    </w:p>
    <w:p w14:paraId="7295A11E" w14:textId="77777777" w:rsidR="00B6032C" w:rsidRDefault="00B6032C">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 </w:t>
      </w:r>
      <w:r w:rsidRPr="00DA0E8D">
        <w:rPr>
          <w:rFonts w:ascii="Arial" w:hAnsi="Arial" w:cs="Arial"/>
          <w:b/>
          <w:bCs/>
          <w:sz w:val="22"/>
          <w:szCs w:val="22"/>
        </w:rPr>
        <w:t>Chiffre</w:t>
      </w:r>
      <w:r>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14:paraId="7152F6C7" w14:textId="77777777" w:rsidR="00B6032C" w:rsidRDefault="00B6032C">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B6032C" w14:paraId="1AEE32FF"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16D22C4D" w14:textId="77777777" w:rsidR="00B6032C" w:rsidRDefault="00B6032C">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7FA5121" w14:textId="77777777" w:rsidR="00B6032C" w:rsidRDefault="00B6032C">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79071994" w14:textId="77777777" w:rsidR="00B6032C" w:rsidRDefault="00B6032C">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06D449E" w14:textId="77777777" w:rsidR="00B6032C" w:rsidRDefault="00B6032C">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B6032C" w14:paraId="5CFED036"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3F27330F" w14:textId="77777777" w:rsidR="00B6032C" w:rsidRDefault="00B6032C"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DDE98CB" w14:textId="77777777" w:rsidR="00B6032C" w:rsidRDefault="00B6032C">
            <w:pPr>
              <w:tabs>
                <w:tab w:val="left" w:pos="864"/>
              </w:tabs>
              <w:snapToGrid w:val="0"/>
              <w:spacing w:before="120" w:after="120"/>
              <w:rPr>
                <w:rFonts w:ascii="Arial" w:hAnsi="Arial" w:cs="Arial"/>
                <w:sz w:val="16"/>
                <w:szCs w:val="16"/>
              </w:rPr>
            </w:pPr>
          </w:p>
          <w:p w14:paraId="3F98957D" w14:textId="77777777" w:rsidR="00B6032C" w:rsidRDefault="00B6032C">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BABABE8" w14:textId="77777777" w:rsidR="00B6032C" w:rsidRDefault="00B6032C">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3EED8C4" w14:textId="77777777" w:rsidR="00B6032C" w:rsidRDefault="00B6032C">
            <w:pPr>
              <w:tabs>
                <w:tab w:val="left" w:pos="864"/>
              </w:tabs>
              <w:snapToGrid w:val="0"/>
              <w:spacing w:before="120" w:after="120"/>
              <w:jc w:val="right"/>
              <w:rPr>
                <w:rFonts w:ascii="Arial" w:hAnsi="Arial" w:cs="Arial"/>
                <w:sz w:val="16"/>
                <w:szCs w:val="16"/>
              </w:rPr>
            </w:pPr>
          </w:p>
        </w:tc>
      </w:tr>
      <w:tr w:rsidR="00B6032C" w14:paraId="39F48A7C" w14:textId="77777777">
        <w:trPr>
          <w:trHeight w:val="737"/>
        </w:trPr>
        <w:tc>
          <w:tcPr>
            <w:tcW w:w="2566" w:type="dxa"/>
            <w:tcBorders>
              <w:left w:val="single" w:sz="8" w:space="0" w:color="000000"/>
              <w:bottom w:val="single" w:sz="8" w:space="0" w:color="000000"/>
            </w:tcBorders>
            <w:shd w:val="clear" w:color="auto" w:fill="auto"/>
          </w:tcPr>
          <w:p w14:paraId="36868EDF" w14:textId="77777777" w:rsidR="00B6032C" w:rsidRDefault="00B6032C">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fournitures, services, ou travaux objet </w:t>
            </w:r>
            <w:r>
              <w:rPr>
                <w:rFonts w:ascii="Arial" w:hAnsi="Arial" w:cs="Arial"/>
              </w:rPr>
              <w:lastRenderedPageBreak/>
              <w:t xml:space="preserve">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6323C006" w14:textId="77777777" w:rsidR="00B6032C" w:rsidRDefault="00B6032C">
            <w:pPr>
              <w:tabs>
                <w:tab w:val="left" w:pos="864"/>
              </w:tabs>
              <w:snapToGrid w:val="0"/>
              <w:spacing w:before="120" w:after="120"/>
              <w:rPr>
                <w:rFonts w:ascii="Arial" w:hAnsi="Arial" w:cs="Arial"/>
                <w:sz w:val="16"/>
                <w:szCs w:val="16"/>
              </w:rPr>
            </w:pPr>
          </w:p>
          <w:p w14:paraId="6D8A9D2A" w14:textId="77777777" w:rsidR="00B6032C" w:rsidRDefault="00B6032C">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79BC3F2D" w14:textId="77777777" w:rsidR="00B6032C" w:rsidRDefault="00B6032C">
            <w:pPr>
              <w:tabs>
                <w:tab w:val="left" w:pos="864"/>
              </w:tabs>
              <w:snapToGrid w:val="0"/>
              <w:spacing w:before="120" w:after="120"/>
              <w:jc w:val="right"/>
              <w:rPr>
                <w:rFonts w:ascii="Arial" w:hAnsi="Arial" w:cs="Arial"/>
                <w:sz w:val="16"/>
                <w:szCs w:val="16"/>
              </w:rPr>
            </w:pPr>
          </w:p>
          <w:p w14:paraId="45D0A958" w14:textId="77777777" w:rsidR="00B6032C" w:rsidRDefault="00B6032C">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70FD6284" w14:textId="77777777" w:rsidR="00B6032C" w:rsidRDefault="00B6032C">
            <w:pPr>
              <w:tabs>
                <w:tab w:val="left" w:pos="864"/>
              </w:tabs>
              <w:snapToGrid w:val="0"/>
              <w:spacing w:before="120" w:after="120"/>
              <w:jc w:val="right"/>
              <w:rPr>
                <w:rFonts w:ascii="Arial" w:hAnsi="Arial" w:cs="Arial"/>
                <w:sz w:val="16"/>
                <w:szCs w:val="16"/>
              </w:rPr>
            </w:pPr>
          </w:p>
          <w:p w14:paraId="43B96215" w14:textId="77777777" w:rsidR="00B6032C" w:rsidRDefault="00B6032C">
            <w:pPr>
              <w:tabs>
                <w:tab w:val="left" w:pos="864"/>
              </w:tabs>
              <w:snapToGrid w:val="0"/>
              <w:spacing w:before="120" w:after="120"/>
              <w:jc w:val="right"/>
              <w:rPr>
                <w:rFonts w:ascii="Arial" w:hAnsi="Arial" w:cs="Arial"/>
              </w:rPr>
            </w:pPr>
            <w:r>
              <w:rPr>
                <w:rFonts w:ascii="Arial" w:hAnsi="Arial" w:cs="Arial"/>
                <w:sz w:val="16"/>
                <w:szCs w:val="16"/>
              </w:rPr>
              <w:t>%</w:t>
            </w:r>
          </w:p>
        </w:tc>
      </w:tr>
    </w:tbl>
    <w:p w14:paraId="75717C21" w14:textId="77777777" w:rsidR="00B6032C" w:rsidRDefault="00B6032C">
      <w:pPr>
        <w:tabs>
          <w:tab w:val="left" w:pos="864"/>
        </w:tabs>
        <w:jc w:val="both"/>
        <w:rPr>
          <w:rFonts w:ascii="Arial" w:hAnsi="Arial" w:cs="Arial"/>
        </w:rPr>
      </w:pPr>
    </w:p>
    <w:p w14:paraId="1DB3E9F6" w14:textId="77777777" w:rsidR="00B6032C" w:rsidRDefault="00B6032C">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1A235278" w14:textId="77777777" w:rsidR="00B6032C" w:rsidRDefault="00B6032C">
      <w:pPr>
        <w:tabs>
          <w:tab w:val="left" w:pos="864"/>
        </w:tabs>
        <w:jc w:val="both"/>
        <w:rPr>
          <w:rFonts w:ascii="Arial" w:hAnsi="Arial" w:cs="Arial"/>
        </w:rPr>
      </w:pPr>
    </w:p>
    <w:p w14:paraId="581F7FBD" w14:textId="77777777" w:rsidR="00B6032C" w:rsidRDefault="00B6032C" w:rsidP="00171BF1">
      <w:pPr>
        <w:tabs>
          <w:tab w:val="left" w:pos="864"/>
        </w:tabs>
        <w:ind w:left="567"/>
        <w:jc w:val="both"/>
        <w:rPr>
          <w:rFonts w:ascii="Arial" w:hAnsi="Arial" w:cs="Arial"/>
        </w:rPr>
      </w:pPr>
      <w:r>
        <w:rPr>
          <w:rFonts w:ascii="Arial" w:hAnsi="Arial" w:cs="Arial"/>
        </w:rPr>
        <w:t>……./…………./……</w:t>
      </w:r>
    </w:p>
    <w:p w14:paraId="4B744DB3" w14:textId="77777777" w:rsidR="00B6032C" w:rsidRDefault="00B6032C">
      <w:pPr>
        <w:tabs>
          <w:tab w:val="left" w:pos="864"/>
        </w:tabs>
        <w:jc w:val="both"/>
        <w:rPr>
          <w:rFonts w:ascii="Arial" w:hAnsi="Arial" w:cs="Arial"/>
        </w:rPr>
      </w:pPr>
    </w:p>
    <w:p w14:paraId="47D5B647" w14:textId="77777777" w:rsidR="00B6032C" w:rsidRDefault="00B6032C"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F2 – Autres informations requises par l’acheteur au titre de la capacité économique et financière</w:t>
      </w:r>
    </w:p>
    <w:p w14:paraId="6CBE8AFF" w14:textId="77777777" w:rsidR="00B6032C" w:rsidRPr="00171BF1" w:rsidRDefault="00B6032C" w:rsidP="00171BF1">
      <w:pPr>
        <w:jc w:val="both"/>
        <w:rPr>
          <w:rFonts w:ascii="Arial" w:hAnsi="Arial" w:cs="Arial"/>
          <w:i/>
          <w:sz w:val="18"/>
        </w:rPr>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64E7443B" w14:textId="77777777" w:rsidR="00B6032C" w:rsidRDefault="00B6032C">
      <w:pPr>
        <w:tabs>
          <w:tab w:val="left" w:pos="864"/>
        </w:tabs>
        <w:jc w:val="both"/>
        <w:rPr>
          <w:rFonts w:ascii="Arial" w:hAnsi="Arial" w:cs="Arial"/>
        </w:rPr>
      </w:pPr>
    </w:p>
    <w:p w14:paraId="17318558" w14:textId="77777777" w:rsidR="00B6032C" w:rsidRDefault="00B6032C">
      <w:pPr>
        <w:tabs>
          <w:tab w:val="left" w:pos="864"/>
        </w:tabs>
        <w:jc w:val="both"/>
        <w:rPr>
          <w:rFonts w:ascii="Arial" w:hAnsi="Arial" w:cs="Arial"/>
        </w:rPr>
      </w:pPr>
    </w:p>
    <w:p w14:paraId="61D548C0" w14:textId="77777777" w:rsidR="00B6032C" w:rsidRDefault="00B6032C">
      <w:pPr>
        <w:tabs>
          <w:tab w:val="left" w:pos="864"/>
        </w:tabs>
        <w:jc w:val="both"/>
        <w:rPr>
          <w:rFonts w:ascii="Arial" w:hAnsi="Arial" w:cs="Arial"/>
        </w:rPr>
      </w:pPr>
    </w:p>
    <w:p w14:paraId="4E54C80A" w14:textId="77777777" w:rsidR="00B6032C" w:rsidRDefault="00B6032C">
      <w:pPr>
        <w:tabs>
          <w:tab w:val="left" w:pos="864"/>
        </w:tabs>
        <w:jc w:val="both"/>
        <w:rPr>
          <w:rFonts w:ascii="Arial" w:hAnsi="Arial" w:cs="Arial"/>
        </w:rPr>
      </w:pPr>
    </w:p>
    <w:p w14:paraId="258AFCC1" w14:textId="77777777" w:rsidR="00B6032C" w:rsidRDefault="00B6032C">
      <w:pPr>
        <w:tabs>
          <w:tab w:val="left" w:pos="864"/>
        </w:tabs>
        <w:jc w:val="both"/>
        <w:rPr>
          <w:rFonts w:ascii="Arial" w:hAnsi="Arial" w:cs="Arial"/>
        </w:rPr>
      </w:pPr>
    </w:p>
    <w:p w14:paraId="600F38C6" w14:textId="77777777" w:rsidR="00B6032C" w:rsidRDefault="00B6032C">
      <w:pPr>
        <w:tabs>
          <w:tab w:val="left" w:pos="864"/>
        </w:tabs>
        <w:jc w:val="both"/>
        <w:rPr>
          <w:rFonts w:ascii="Arial" w:hAnsi="Arial" w:cs="Arial"/>
        </w:rPr>
      </w:pPr>
    </w:p>
    <w:p w14:paraId="4301FAC4" w14:textId="77777777" w:rsidR="00B6032C" w:rsidRDefault="00B6032C">
      <w:pPr>
        <w:tabs>
          <w:tab w:val="left" w:pos="864"/>
        </w:tabs>
        <w:jc w:val="both"/>
        <w:rPr>
          <w:rFonts w:ascii="Arial" w:hAnsi="Arial" w:cs="Arial"/>
        </w:rPr>
      </w:pPr>
    </w:p>
    <w:p w14:paraId="3DFE0E31" w14:textId="77777777" w:rsidR="00B6032C" w:rsidRDefault="00B6032C">
      <w:pPr>
        <w:tabs>
          <w:tab w:val="left" w:pos="864"/>
        </w:tabs>
        <w:jc w:val="both"/>
        <w:rPr>
          <w:rFonts w:ascii="Arial" w:hAnsi="Arial" w:cs="Arial"/>
        </w:rPr>
      </w:pPr>
    </w:p>
    <w:p w14:paraId="5673313C" w14:textId="77777777" w:rsidR="00B6032C" w:rsidRDefault="00B6032C">
      <w:pPr>
        <w:tabs>
          <w:tab w:val="left" w:pos="864"/>
        </w:tabs>
        <w:jc w:val="both"/>
        <w:rPr>
          <w:rFonts w:ascii="Arial" w:hAnsi="Arial" w:cs="Arial"/>
        </w:rPr>
      </w:pPr>
    </w:p>
    <w:p w14:paraId="1C34B6EC" w14:textId="77777777" w:rsidR="00B6032C" w:rsidRDefault="00B6032C">
      <w:pPr>
        <w:tabs>
          <w:tab w:val="left" w:pos="864"/>
        </w:tabs>
        <w:jc w:val="both"/>
        <w:rPr>
          <w:rFonts w:ascii="Arial" w:hAnsi="Arial" w:cs="Arial"/>
        </w:rPr>
      </w:pPr>
    </w:p>
    <w:p w14:paraId="2D5A3355" w14:textId="77777777" w:rsidR="00B6032C" w:rsidRDefault="00B6032C"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7870152C" w14:textId="77777777" w:rsidR="00B6032C" w:rsidRDefault="00B6032C">
      <w:pPr>
        <w:tabs>
          <w:tab w:val="left" w:pos="864"/>
        </w:tabs>
        <w:jc w:val="both"/>
        <w:rPr>
          <w:rFonts w:ascii="Arial" w:hAnsi="Arial" w:cs="Arial"/>
        </w:rPr>
      </w:pPr>
    </w:p>
    <w:p w14:paraId="7EE93C41" w14:textId="77777777" w:rsidR="00B6032C" w:rsidRPr="00F15FE2" w:rsidRDefault="00B6032C"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6D3AC0">
        <w:fldChar w:fldCharType="separate"/>
      </w:r>
      <w:r>
        <w:fldChar w:fldCharType="end"/>
      </w:r>
      <w:r>
        <w:rPr>
          <w:rFonts w:ascii="Arial" w:hAnsi="Arial" w:cs="Arial"/>
          <w:bCs/>
        </w:rPr>
        <w:t xml:space="preserve"> </w:t>
      </w:r>
      <w:r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qu’il aura souscrit un contrat d’assurance le couvrant au regard de la responsabilité décennale (</w:t>
      </w:r>
      <w:hyperlink r:id="rId38" w:history="1">
        <w:r w:rsidRPr="00717070">
          <w:rPr>
            <w:rStyle w:val="Lienhypertexte"/>
            <w:rFonts w:ascii="Arial" w:hAnsi="Arial" w:cs="Arial"/>
            <w:sz w:val="18"/>
          </w:rPr>
          <w:t>article L. 241-1</w:t>
        </w:r>
      </w:hyperlink>
      <w:r>
        <w:rPr>
          <w:rFonts w:ascii="Arial" w:hAnsi="Arial" w:cs="Arial"/>
          <w:sz w:val="18"/>
        </w:rPr>
        <w:t xml:space="preserve"> du code des assurances)</w:t>
      </w:r>
      <w:r w:rsidRPr="00F15FE2">
        <w:rPr>
          <w:rFonts w:ascii="Arial" w:hAnsi="Arial" w:cs="Arial"/>
          <w:sz w:val="18"/>
        </w:rPr>
        <w:t>.</w:t>
      </w:r>
    </w:p>
    <w:p w14:paraId="54B992CE" w14:textId="77777777" w:rsidR="00B6032C" w:rsidRDefault="00B6032C"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Pr="00827FD0">
        <w:rPr>
          <w:rFonts w:ascii="Arial" w:hAnsi="Arial" w:cs="Arial"/>
          <w:i/>
          <w:iCs/>
          <w:sz w:val="18"/>
          <w:szCs w:val="18"/>
          <w:u w:val="single"/>
        </w:rPr>
        <w:t>Y compris en cas de MDS</w:t>
      </w:r>
      <w:r w:rsidRPr="00171BF1">
        <w:rPr>
          <w:rFonts w:ascii="Arial" w:hAnsi="Arial" w:cs="Arial"/>
          <w:i/>
          <w:iCs/>
          <w:sz w:val="18"/>
          <w:szCs w:val="18"/>
        </w:rPr>
        <w:t xml:space="preserve">, les documents de preuve </w:t>
      </w:r>
      <w:r>
        <w:rPr>
          <w:rFonts w:ascii="Arial" w:hAnsi="Arial" w:cs="Arial"/>
          <w:i/>
          <w:iCs/>
          <w:sz w:val="18"/>
          <w:szCs w:val="18"/>
        </w:rPr>
        <w:t xml:space="preserve">ne seront </w:t>
      </w:r>
      <w:proofErr w:type="gramStart"/>
      <w:r>
        <w:rPr>
          <w:rFonts w:ascii="Arial" w:hAnsi="Arial" w:cs="Arial"/>
          <w:i/>
          <w:iCs/>
          <w:sz w:val="18"/>
          <w:szCs w:val="18"/>
        </w:rPr>
        <w:t>sollicité</w:t>
      </w:r>
      <w:proofErr w:type="gramEnd"/>
      <w:r>
        <w:rPr>
          <w:rFonts w:ascii="Arial" w:hAnsi="Arial" w:cs="Arial"/>
          <w:i/>
          <w:iCs/>
          <w:sz w:val="18"/>
          <w:szCs w:val="18"/>
        </w:rPr>
        <w:t xml:space="preserve"> sur ce point qu’avant l’attribution du marché public.)</w:t>
      </w:r>
    </w:p>
    <w:p w14:paraId="6E41D927" w14:textId="77777777" w:rsidR="00B6032C" w:rsidRPr="00036184" w:rsidRDefault="00B6032C" w:rsidP="00826CBB">
      <w:pPr>
        <w:pStyle w:val="En-tte"/>
        <w:tabs>
          <w:tab w:val="clear" w:pos="4536"/>
          <w:tab w:val="clear" w:pos="9072"/>
          <w:tab w:val="left" w:pos="0"/>
          <w:tab w:val="left" w:pos="2160"/>
        </w:tabs>
        <w:jc w:val="both"/>
        <w:rPr>
          <w:rFonts w:ascii="Arial" w:hAnsi="Arial" w:cs="Arial"/>
          <w:i/>
          <w:iCs/>
          <w:sz w:val="18"/>
          <w:szCs w:val="18"/>
        </w:rPr>
      </w:pPr>
    </w:p>
    <w:p w14:paraId="6F3491B8" w14:textId="77777777" w:rsidR="00B6032C" w:rsidRDefault="00B6032C"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F4 – Documents de preuve disponibles en ligne </w:t>
      </w:r>
      <w:r w:rsidRPr="00171BF1">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9"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171BF1">
        <w:rPr>
          <w:rFonts w:ascii="Arial" w:hAnsi="Arial" w:cs="Arial"/>
          <w:b/>
          <w:bCs/>
          <w:sz w:val="18"/>
          <w:szCs w:val="22"/>
        </w:rPr>
        <w:t>)</w:t>
      </w:r>
    </w:p>
    <w:p w14:paraId="4EC7370E" w14:textId="77777777" w:rsidR="00B6032C" w:rsidRDefault="00B6032C">
      <w:pPr>
        <w:tabs>
          <w:tab w:val="left" w:pos="864"/>
        </w:tabs>
        <w:jc w:val="both"/>
        <w:rPr>
          <w:rFonts w:ascii="Arial" w:hAnsi="Arial" w:cs="Arial"/>
        </w:rPr>
      </w:pPr>
    </w:p>
    <w:p w14:paraId="4B97EDA0" w14:textId="77777777" w:rsidR="00B6032C" w:rsidRDefault="00B6032C"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1E83EF4A" w14:textId="77777777" w:rsidR="00B6032C" w:rsidRPr="00F15FE2" w:rsidRDefault="00B6032C"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67FAD65" w14:textId="77777777" w:rsidR="00B6032C" w:rsidRPr="00F15FE2" w:rsidRDefault="00B6032C" w:rsidP="00685900">
      <w:pPr>
        <w:rPr>
          <w:rFonts w:ascii="Arial" w:hAnsi="Arial" w:cs="Arial"/>
          <w:sz w:val="18"/>
        </w:rPr>
      </w:pPr>
    </w:p>
    <w:p w14:paraId="2B2BC86B" w14:textId="77777777" w:rsidR="00B6032C" w:rsidRPr="00F15FE2" w:rsidRDefault="00B6032C" w:rsidP="00685900">
      <w:pPr>
        <w:ind w:left="284"/>
        <w:rPr>
          <w:rFonts w:ascii="Arial" w:hAnsi="Arial" w:cs="Arial"/>
          <w:sz w:val="16"/>
        </w:rPr>
      </w:pPr>
      <w:r w:rsidRPr="00F15FE2">
        <w:rPr>
          <w:rFonts w:ascii="Arial" w:hAnsi="Arial" w:cs="Arial"/>
          <w:sz w:val="16"/>
        </w:rPr>
        <w:t>- Adresse internet</w:t>
      </w:r>
      <w:r>
        <w:rPr>
          <w:rFonts w:ascii="Arial" w:hAnsi="Arial" w:cs="Arial"/>
          <w:sz w:val="16"/>
        </w:rPr>
        <w:t> </w:t>
      </w:r>
      <w:r w:rsidRPr="00F15FE2">
        <w:rPr>
          <w:rFonts w:ascii="Arial" w:hAnsi="Arial" w:cs="Arial"/>
          <w:sz w:val="16"/>
        </w:rPr>
        <w:t>:</w:t>
      </w:r>
    </w:p>
    <w:p w14:paraId="49B48AB6" w14:textId="77777777" w:rsidR="00B6032C" w:rsidRDefault="00B6032C" w:rsidP="00685900">
      <w:pPr>
        <w:ind w:left="284"/>
        <w:rPr>
          <w:rFonts w:ascii="Arial" w:hAnsi="Arial" w:cs="Arial"/>
          <w:sz w:val="16"/>
        </w:rPr>
      </w:pPr>
    </w:p>
    <w:p w14:paraId="2E3A39CA" w14:textId="77777777" w:rsidR="00B6032C" w:rsidRPr="00F15FE2" w:rsidRDefault="00B6032C" w:rsidP="00685900">
      <w:pPr>
        <w:ind w:left="284"/>
        <w:rPr>
          <w:rFonts w:ascii="Arial" w:hAnsi="Arial" w:cs="Arial"/>
          <w:sz w:val="16"/>
        </w:rPr>
      </w:pPr>
    </w:p>
    <w:p w14:paraId="0AC7D3C7" w14:textId="77777777" w:rsidR="00B6032C" w:rsidRPr="00F15FE2" w:rsidRDefault="00B6032C" w:rsidP="00685900">
      <w:pPr>
        <w:ind w:left="284"/>
        <w:rPr>
          <w:rFonts w:ascii="Arial" w:hAnsi="Arial" w:cs="Arial"/>
          <w:sz w:val="16"/>
        </w:rPr>
      </w:pPr>
    </w:p>
    <w:p w14:paraId="2F142128" w14:textId="77777777" w:rsidR="00B6032C" w:rsidRPr="00F15FE2" w:rsidRDefault="00B6032C" w:rsidP="00685900">
      <w:pPr>
        <w:ind w:left="284"/>
        <w:rPr>
          <w:rFonts w:ascii="Arial" w:hAnsi="Arial" w:cs="Arial"/>
          <w:sz w:val="16"/>
        </w:rPr>
      </w:pPr>
      <w:r w:rsidRPr="00F15FE2">
        <w:rPr>
          <w:rFonts w:ascii="Arial" w:hAnsi="Arial" w:cs="Arial"/>
          <w:sz w:val="16"/>
        </w:rPr>
        <w:t>- Renseignements nécessaires pour y accéder</w:t>
      </w:r>
      <w:r>
        <w:rPr>
          <w:rFonts w:ascii="Arial" w:hAnsi="Arial" w:cs="Arial"/>
          <w:sz w:val="16"/>
        </w:rPr>
        <w:t> </w:t>
      </w:r>
      <w:r w:rsidRPr="00F15FE2">
        <w:rPr>
          <w:rFonts w:ascii="Arial" w:hAnsi="Arial" w:cs="Arial"/>
          <w:sz w:val="16"/>
        </w:rPr>
        <w:t>:</w:t>
      </w:r>
    </w:p>
    <w:p w14:paraId="3248C749" w14:textId="77777777" w:rsidR="00B6032C" w:rsidRDefault="00B6032C" w:rsidP="00685900">
      <w:pPr>
        <w:ind w:left="284"/>
        <w:rPr>
          <w:rFonts w:ascii="Arial" w:hAnsi="Arial" w:cs="Arial"/>
        </w:rPr>
      </w:pPr>
    </w:p>
    <w:p w14:paraId="2D120780" w14:textId="77777777" w:rsidR="00B6032C" w:rsidRPr="00663B7E" w:rsidRDefault="00B6032C" w:rsidP="00685900">
      <w:pPr>
        <w:ind w:left="284"/>
        <w:rPr>
          <w:rFonts w:ascii="Arial" w:hAnsi="Arial" w:cs="Arial"/>
        </w:rPr>
      </w:pPr>
    </w:p>
    <w:p w14:paraId="27B67405" w14:textId="77777777" w:rsidR="00B6032C" w:rsidRPr="00663B7E" w:rsidRDefault="00B6032C" w:rsidP="00685900">
      <w:pPr>
        <w:ind w:left="284"/>
        <w:rPr>
          <w:rFonts w:ascii="Arial" w:hAnsi="Arial" w:cs="Arial"/>
        </w:rPr>
      </w:pPr>
    </w:p>
    <w:p w14:paraId="1D8DB857" w14:textId="77777777" w:rsidR="00B6032C" w:rsidRDefault="00B6032C" w:rsidP="00685900">
      <w:pPr>
        <w:ind w:left="284"/>
        <w:rPr>
          <w:rFonts w:ascii="Arial" w:hAnsi="Arial" w:cs="Arial"/>
        </w:rPr>
      </w:pPr>
    </w:p>
    <w:p w14:paraId="60E590E2" w14:textId="77777777" w:rsidR="00B6032C" w:rsidRDefault="00B6032C"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B6032C" w14:paraId="6D6AF17C" w14:textId="77777777" w:rsidTr="00224E9C">
        <w:tc>
          <w:tcPr>
            <w:tcW w:w="10331" w:type="dxa"/>
            <w:shd w:val="clear" w:color="auto" w:fill="66CCFF"/>
          </w:tcPr>
          <w:p w14:paraId="61F41F8B" w14:textId="77777777" w:rsidR="00B6032C" w:rsidRDefault="00B6032C" w:rsidP="00B80B6A">
            <w:pPr>
              <w:tabs>
                <w:tab w:val="left" w:pos="-142"/>
                <w:tab w:val="left" w:pos="4111"/>
              </w:tabs>
              <w:jc w:val="both"/>
              <w:rPr>
                <w:rFonts w:ascii="Arial" w:hAnsi="Arial" w:cs="Arial"/>
                <w:b/>
                <w:bCs/>
              </w:rPr>
            </w:pPr>
            <w:r>
              <w:rPr>
                <w:rFonts w:ascii="Arial" w:hAnsi="Arial" w:cs="Arial"/>
                <w:b/>
                <w:bCs/>
                <w:sz w:val="22"/>
                <w:szCs w:val="22"/>
              </w:rPr>
              <w:t>G - Renseignements relatifs à la capacité technique et professionnelle du candidat individuel ou du membre du groupement</w:t>
            </w:r>
          </w:p>
        </w:tc>
      </w:tr>
    </w:tbl>
    <w:p w14:paraId="3ABF01A8" w14:textId="77777777" w:rsidR="00B6032C" w:rsidRDefault="00B6032C" w:rsidP="00EE435B">
      <w:pPr>
        <w:pStyle w:val="En-tte"/>
        <w:tabs>
          <w:tab w:val="clear" w:pos="4536"/>
          <w:tab w:val="clear" w:pos="9072"/>
          <w:tab w:val="left" w:pos="0"/>
          <w:tab w:val="left" w:pos="2160"/>
        </w:tabs>
        <w:jc w:val="both"/>
        <w:rPr>
          <w:rFonts w:ascii="Arial" w:hAnsi="Arial" w:cs="Arial"/>
          <w:i/>
          <w:iCs/>
          <w:sz w:val="18"/>
          <w:szCs w:val="18"/>
        </w:rPr>
      </w:pPr>
    </w:p>
    <w:p w14:paraId="4CAF5B2E" w14:textId="77777777" w:rsidR="00B6032C" w:rsidRPr="00F15FE2" w:rsidRDefault="00B6032C"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G2.</w:t>
      </w:r>
      <w:r w:rsidRPr="00F15FE2">
        <w:rPr>
          <w:rFonts w:ascii="Arial" w:hAnsi="Arial" w:cs="Arial"/>
          <w:i/>
          <w:iCs/>
          <w:sz w:val="16"/>
          <w:szCs w:val="18"/>
        </w:rPr>
        <w:t>)</w:t>
      </w:r>
    </w:p>
    <w:p w14:paraId="7E49C2AF" w14:textId="77777777" w:rsidR="00B6032C" w:rsidRDefault="00B6032C" w:rsidP="0013398C">
      <w:pPr>
        <w:pStyle w:val="En-tte"/>
        <w:tabs>
          <w:tab w:val="clear" w:pos="4536"/>
          <w:tab w:val="clear" w:pos="9072"/>
          <w:tab w:val="left" w:pos="0"/>
          <w:tab w:val="left" w:pos="2160"/>
        </w:tabs>
        <w:jc w:val="both"/>
        <w:rPr>
          <w:rFonts w:ascii="Arial" w:hAnsi="Arial" w:cs="Arial"/>
          <w:i/>
          <w:iCs/>
          <w:sz w:val="18"/>
          <w:szCs w:val="18"/>
        </w:rPr>
      </w:pPr>
    </w:p>
    <w:p w14:paraId="6EBE9EA5" w14:textId="77777777" w:rsidR="00B6032C" w:rsidRPr="00171BF1" w:rsidRDefault="00B6032C"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Pr="00171BF1">
        <w:rPr>
          <w:rFonts w:ascii="Arial" w:hAnsi="Arial" w:cs="Arial"/>
          <w:b/>
          <w:bCs/>
          <w:sz w:val="22"/>
          <w:szCs w:val="22"/>
        </w:rPr>
        <w:t xml:space="preserve">Le candidat ne fournit que les renseignements demandés par l’acheteur au titre de la capacité </w:t>
      </w:r>
      <w:r>
        <w:rPr>
          <w:rFonts w:ascii="Arial" w:hAnsi="Arial" w:cs="Arial"/>
          <w:b/>
          <w:bCs/>
          <w:sz w:val="22"/>
          <w:szCs w:val="22"/>
        </w:rPr>
        <w:t>technique et professionnelle</w:t>
      </w:r>
      <w:r w:rsidRPr="00171BF1">
        <w:rPr>
          <w:rFonts w:ascii="Arial" w:hAnsi="Arial" w:cs="Arial"/>
          <w:b/>
          <w:bCs/>
          <w:sz w:val="22"/>
          <w:szCs w:val="22"/>
        </w:rPr>
        <w:t>, qu’il peut récapituler ici</w:t>
      </w:r>
    </w:p>
    <w:p w14:paraId="21D90F83" w14:textId="77777777" w:rsidR="00B6032C" w:rsidRDefault="00B6032C">
      <w:pPr>
        <w:pStyle w:val="En-tte"/>
        <w:tabs>
          <w:tab w:val="clear" w:pos="4536"/>
          <w:tab w:val="clear" w:pos="9072"/>
          <w:tab w:val="left" w:pos="864"/>
        </w:tabs>
        <w:rPr>
          <w:rFonts w:ascii="Arial" w:hAnsi="Arial" w:cs="Arial"/>
        </w:rPr>
      </w:pPr>
    </w:p>
    <w:p w14:paraId="1F34D9E7" w14:textId="77777777" w:rsidR="00B6032C" w:rsidRDefault="00B6032C">
      <w:pPr>
        <w:pStyle w:val="En-tte"/>
        <w:tabs>
          <w:tab w:val="clear" w:pos="4536"/>
          <w:tab w:val="clear" w:pos="9072"/>
          <w:tab w:val="left" w:pos="864"/>
        </w:tabs>
        <w:rPr>
          <w:rFonts w:ascii="Arial" w:hAnsi="Arial" w:cs="Arial"/>
        </w:rPr>
      </w:pPr>
    </w:p>
    <w:p w14:paraId="49982711" w14:textId="77777777" w:rsidR="00B6032C" w:rsidRDefault="00B6032C">
      <w:pPr>
        <w:pStyle w:val="En-tte"/>
        <w:tabs>
          <w:tab w:val="clear" w:pos="4536"/>
          <w:tab w:val="clear" w:pos="9072"/>
          <w:tab w:val="left" w:pos="864"/>
        </w:tabs>
        <w:rPr>
          <w:rFonts w:ascii="Arial" w:hAnsi="Arial" w:cs="Arial"/>
        </w:rPr>
      </w:pPr>
    </w:p>
    <w:p w14:paraId="6D1FA132" w14:textId="77777777" w:rsidR="00B6032C" w:rsidRDefault="00B6032C">
      <w:pPr>
        <w:pStyle w:val="En-tte"/>
        <w:tabs>
          <w:tab w:val="clear" w:pos="4536"/>
          <w:tab w:val="clear" w:pos="9072"/>
          <w:tab w:val="left" w:pos="864"/>
        </w:tabs>
        <w:rPr>
          <w:rFonts w:ascii="Arial" w:hAnsi="Arial" w:cs="Arial"/>
        </w:rPr>
      </w:pPr>
    </w:p>
    <w:p w14:paraId="7177FC30" w14:textId="77777777" w:rsidR="00B6032C" w:rsidRDefault="00B6032C">
      <w:pPr>
        <w:pStyle w:val="En-tte"/>
        <w:tabs>
          <w:tab w:val="clear" w:pos="4536"/>
          <w:tab w:val="clear" w:pos="9072"/>
          <w:tab w:val="left" w:pos="864"/>
        </w:tabs>
        <w:rPr>
          <w:rFonts w:ascii="Arial" w:hAnsi="Arial" w:cs="Arial"/>
        </w:rPr>
      </w:pPr>
    </w:p>
    <w:p w14:paraId="2312B58D" w14:textId="77777777" w:rsidR="00B6032C" w:rsidRDefault="00B6032C">
      <w:pPr>
        <w:pStyle w:val="En-tte"/>
        <w:tabs>
          <w:tab w:val="clear" w:pos="4536"/>
          <w:tab w:val="clear" w:pos="9072"/>
          <w:tab w:val="left" w:pos="864"/>
        </w:tabs>
        <w:rPr>
          <w:rFonts w:ascii="Arial" w:hAnsi="Arial" w:cs="Arial"/>
        </w:rPr>
      </w:pPr>
    </w:p>
    <w:p w14:paraId="1FCB9C4B" w14:textId="77777777" w:rsidR="00B6032C" w:rsidRDefault="00B6032C">
      <w:pPr>
        <w:pStyle w:val="En-tte"/>
        <w:tabs>
          <w:tab w:val="clear" w:pos="4536"/>
          <w:tab w:val="clear" w:pos="9072"/>
          <w:tab w:val="left" w:pos="864"/>
        </w:tabs>
        <w:rPr>
          <w:rFonts w:ascii="Arial" w:hAnsi="Arial" w:cs="Arial"/>
        </w:rPr>
      </w:pPr>
    </w:p>
    <w:p w14:paraId="6137BA51" w14:textId="77777777" w:rsidR="00B6032C" w:rsidRDefault="00B6032C">
      <w:pPr>
        <w:pStyle w:val="En-tte"/>
        <w:tabs>
          <w:tab w:val="clear" w:pos="4536"/>
          <w:tab w:val="clear" w:pos="9072"/>
          <w:tab w:val="left" w:pos="864"/>
        </w:tabs>
        <w:rPr>
          <w:rFonts w:ascii="Arial" w:hAnsi="Arial" w:cs="Arial"/>
        </w:rPr>
      </w:pPr>
    </w:p>
    <w:p w14:paraId="31F3A3CC" w14:textId="77777777" w:rsidR="00B6032C" w:rsidRDefault="00B6032C">
      <w:pPr>
        <w:pStyle w:val="En-tte"/>
        <w:tabs>
          <w:tab w:val="clear" w:pos="4536"/>
          <w:tab w:val="clear" w:pos="9072"/>
          <w:tab w:val="left" w:pos="864"/>
        </w:tabs>
        <w:rPr>
          <w:rFonts w:ascii="Arial" w:hAnsi="Arial" w:cs="Arial"/>
        </w:rPr>
      </w:pPr>
    </w:p>
    <w:p w14:paraId="6ADF91F0" w14:textId="77777777" w:rsidR="00B6032C" w:rsidRDefault="00B6032C">
      <w:pPr>
        <w:pStyle w:val="En-tte"/>
        <w:tabs>
          <w:tab w:val="clear" w:pos="4536"/>
          <w:tab w:val="clear" w:pos="9072"/>
          <w:tab w:val="left" w:pos="864"/>
        </w:tabs>
        <w:rPr>
          <w:rFonts w:ascii="Arial" w:hAnsi="Arial" w:cs="Arial"/>
        </w:rPr>
      </w:pPr>
    </w:p>
    <w:p w14:paraId="1DEE934F" w14:textId="77777777" w:rsidR="00B6032C" w:rsidRDefault="00B6032C">
      <w:pPr>
        <w:pStyle w:val="En-tte"/>
        <w:tabs>
          <w:tab w:val="clear" w:pos="4536"/>
          <w:tab w:val="clear" w:pos="9072"/>
          <w:tab w:val="left" w:pos="864"/>
        </w:tabs>
        <w:rPr>
          <w:rFonts w:ascii="Arial" w:hAnsi="Arial" w:cs="Arial"/>
        </w:rPr>
      </w:pPr>
    </w:p>
    <w:p w14:paraId="6495FF8F" w14:textId="77777777" w:rsidR="00B6032C" w:rsidRDefault="00B6032C">
      <w:pPr>
        <w:pStyle w:val="En-tte"/>
        <w:tabs>
          <w:tab w:val="clear" w:pos="4536"/>
          <w:tab w:val="clear" w:pos="9072"/>
          <w:tab w:val="left" w:pos="864"/>
        </w:tabs>
        <w:rPr>
          <w:rFonts w:ascii="Arial" w:hAnsi="Arial" w:cs="Arial"/>
        </w:rPr>
      </w:pPr>
    </w:p>
    <w:p w14:paraId="697A0430" w14:textId="77777777" w:rsidR="00B6032C" w:rsidRDefault="00B6032C">
      <w:pPr>
        <w:pStyle w:val="En-tte"/>
        <w:tabs>
          <w:tab w:val="clear" w:pos="4536"/>
          <w:tab w:val="clear" w:pos="9072"/>
          <w:tab w:val="left" w:pos="864"/>
        </w:tabs>
        <w:rPr>
          <w:rFonts w:ascii="Arial" w:hAnsi="Arial" w:cs="Arial"/>
        </w:rPr>
      </w:pPr>
    </w:p>
    <w:p w14:paraId="08FF8D38" w14:textId="77777777" w:rsidR="00B6032C" w:rsidRDefault="00B6032C">
      <w:pPr>
        <w:pStyle w:val="En-tte"/>
        <w:tabs>
          <w:tab w:val="clear" w:pos="4536"/>
          <w:tab w:val="clear" w:pos="9072"/>
          <w:tab w:val="left" w:pos="864"/>
        </w:tabs>
        <w:rPr>
          <w:rFonts w:ascii="Arial" w:hAnsi="Arial" w:cs="Arial"/>
        </w:rPr>
      </w:pPr>
    </w:p>
    <w:p w14:paraId="4ED94069" w14:textId="77777777" w:rsidR="00B6032C" w:rsidRDefault="00B6032C">
      <w:pPr>
        <w:pStyle w:val="En-tte"/>
        <w:tabs>
          <w:tab w:val="clear" w:pos="4536"/>
          <w:tab w:val="clear" w:pos="9072"/>
          <w:tab w:val="left" w:pos="864"/>
        </w:tabs>
        <w:rPr>
          <w:rFonts w:ascii="Arial" w:hAnsi="Arial" w:cs="Arial"/>
        </w:rPr>
      </w:pPr>
    </w:p>
    <w:p w14:paraId="7F88D648" w14:textId="77777777" w:rsidR="00B6032C" w:rsidRDefault="00B6032C">
      <w:pPr>
        <w:pStyle w:val="En-tte"/>
        <w:tabs>
          <w:tab w:val="clear" w:pos="4536"/>
          <w:tab w:val="clear" w:pos="9072"/>
          <w:tab w:val="left" w:pos="864"/>
        </w:tabs>
        <w:rPr>
          <w:rFonts w:ascii="Arial" w:hAnsi="Arial" w:cs="Arial"/>
        </w:rPr>
      </w:pPr>
    </w:p>
    <w:p w14:paraId="3F9175B4" w14:textId="77777777" w:rsidR="00B6032C" w:rsidRDefault="00B6032C">
      <w:pPr>
        <w:pStyle w:val="En-tte"/>
        <w:tabs>
          <w:tab w:val="clear" w:pos="4536"/>
          <w:tab w:val="clear" w:pos="9072"/>
          <w:tab w:val="left" w:pos="864"/>
        </w:tabs>
        <w:rPr>
          <w:rFonts w:ascii="Arial" w:hAnsi="Arial" w:cs="Arial"/>
        </w:rPr>
      </w:pPr>
    </w:p>
    <w:p w14:paraId="4A5D4372" w14:textId="77777777" w:rsidR="00B6032C" w:rsidRDefault="00B6032C"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 Documents de preuve disponibles en ligne </w:t>
      </w:r>
      <w:r w:rsidRPr="00F15FE2">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40"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76F14A12" w14:textId="77777777" w:rsidR="00B6032C" w:rsidRDefault="00B6032C">
      <w:pPr>
        <w:pStyle w:val="En-tte"/>
        <w:tabs>
          <w:tab w:val="clear" w:pos="4536"/>
          <w:tab w:val="clear" w:pos="9072"/>
          <w:tab w:val="left" w:pos="864"/>
        </w:tabs>
        <w:rPr>
          <w:rFonts w:ascii="Arial" w:hAnsi="Arial" w:cs="Arial"/>
        </w:rPr>
      </w:pPr>
    </w:p>
    <w:p w14:paraId="21B396B1" w14:textId="77777777" w:rsidR="00B6032C" w:rsidRPr="00827FD0" w:rsidRDefault="00B6032C"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01A8CB69" w14:textId="77777777" w:rsidR="00B6032C" w:rsidRPr="00F15FE2" w:rsidRDefault="00B6032C"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3903D15" w14:textId="77777777" w:rsidR="00B6032C" w:rsidRPr="00411396" w:rsidRDefault="00B6032C" w:rsidP="00411396">
      <w:pPr>
        <w:pStyle w:val="En-tte"/>
        <w:tabs>
          <w:tab w:val="left" w:pos="864"/>
        </w:tabs>
        <w:rPr>
          <w:rFonts w:ascii="Arial" w:hAnsi="Arial" w:cs="Arial"/>
        </w:rPr>
      </w:pPr>
    </w:p>
    <w:p w14:paraId="0F84227A" w14:textId="77777777" w:rsidR="00B6032C" w:rsidRPr="00827FD0" w:rsidRDefault="00B6032C" w:rsidP="00827FD0">
      <w:pPr>
        <w:ind w:left="284"/>
        <w:rPr>
          <w:rFonts w:ascii="Arial" w:hAnsi="Arial" w:cs="Arial"/>
          <w:sz w:val="16"/>
        </w:rPr>
      </w:pPr>
      <w:r w:rsidRPr="00827FD0">
        <w:rPr>
          <w:rFonts w:ascii="Arial" w:hAnsi="Arial" w:cs="Arial"/>
          <w:sz w:val="16"/>
        </w:rPr>
        <w:t>- Adresse internet :</w:t>
      </w:r>
    </w:p>
    <w:p w14:paraId="5B2B6B13" w14:textId="77777777" w:rsidR="00B6032C" w:rsidRDefault="00B6032C" w:rsidP="00411396">
      <w:pPr>
        <w:pStyle w:val="En-tte"/>
        <w:tabs>
          <w:tab w:val="left" w:pos="864"/>
        </w:tabs>
        <w:rPr>
          <w:rFonts w:ascii="Arial" w:hAnsi="Arial" w:cs="Arial"/>
        </w:rPr>
      </w:pPr>
    </w:p>
    <w:p w14:paraId="2BB7A00E" w14:textId="77777777" w:rsidR="00B6032C" w:rsidRPr="00411396" w:rsidRDefault="00B6032C" w:rsidP="00411396">
      <w:pPr>
        <w:pStyle w:val="En-tte"/>
        <w:tabs>
          <w:tab w:val="left" w:pos="864"/>
        </w:tabs>
        <w:rPr>
          <w:rFonts w:ascii="Arial" w:hAnsi="Arial" w:cs="Arial"/>
        </w:rPr>
      </w:pPr>
    </w:p>
    <w:p w14:paraId="3E83FEFF" w14:textId="77777777" w:rsidR="00B6032C" w:rsidRPr="00411396" w:rsidRDefault="00B6032C" w:rsidP="00411396">
      <w:pPr>
        <w:pStyle w:val="En-tte"/>
        <w:tabs>
          <w:tab w:val="left" w:pos="864"/>
        </w:tabs>
        <w:rPr>
          <w:rFonts w:ascii="Arial" w:hAnsi="Arial" w:cs="Arial"/>
        </w:rPr>
      </w:pPr>
    </w:p>
    <w:p w14:paraId="68DA422B" w14:textId="77777777" w:rsidR="00B6032C" w:rsidRPr="00827FD0" w:rsidRDefault="00B6032C" w:rsidP="00827FD0">
      <w:pPr>
        <w:ind w:left="284"/>
        <w:rPr>
          <w:rFonts w:ascii="Arial" w:hAnsi="Arial" w:cs="Arial"/>
          <w:sz w:val="16"/>
        </w:rPr>
      </w:pPr>
      <w:r w:rsidRPr="00827FD0">
        <w:rPr>
          <w:rFonts w:ascii="Arial" w:hAnsi="Arial" w:cs="Arial"/>
          <w:sz w:val="16"/>
        </w:rPr>
        <w:t>- Renseignements nécessaires pour y accéder :</w:t>
      </w:r>
    </w:p>
    <w:p w14:paraId="18295B0B" w14:textId="77777777" w:rsidR="00B6032C" w:rsidRPr="00411396" w:rsidRDefault="00B6032C" w:rsidP="00411396">
      <w:pPr>
        <w:pStyle w:val="En-tte"/>
        <w:tabs>
          <w:tab w:val="left" w:pos="864"/>
        </w:tabs>
        <w:rPr>
          <w:rFonts w:ascii="Arial" w:hAnsi="Arial" w:cs="Arial"/>
        </w:rPr>
      </w:pPr>
    </w:p>
    <w:p w14:paraId="05966C4C" w14:textId="77777777" w:rsidR="00B6032C" w:rsidRPr="00411396" w:rsidRDefault="00B6032C" w:rsidP="00411396">
      <w:pPr>
        <w:pStyle w:val="En-tte"/>
        <w:tabs>
          <w:tab w:val="left" w:pos="864"/>
        </w:tabs>
        <w:rPr>
          <w:rFonts w:ascii="Arial" w:hAnsi="Arial" w:cs="Arial"/>
        </w:rPr>
      </w:pPr>
    </w:p>
    <w:p w14:paraId="76C55508" w14:textId="77777777" w:rsidR="00B6032C" w:rsidRDefault="00B6032C" w:rsidP="00411396">
      <w:pPr>
        <w:pStyle w:val="En-tte"/>
        <w:tabs>
          <w:tab w:val="left" w:pos="864"/>
        </w:tabs>
        <w:rPr>
          <w:rFonts w:ascii="Arial" w:hAnsi="Arial" w:cs="Arial"/>
        </w:rPr>
      </w:pPr>
    </w:p>
    <w:p w14:paraId="0B5C014E" w14:textId="77777777" w:rsidR="00B6032C" w:rsidRDefault="00B6032C" w:rsidP="00411396">
      <w:pPr>
        <w:pStyle w:val="En-tte"/>
        <w:tabs>
          <w:tab w:val="left" w:pos="864"/>
        </w:tabs>
        <w:rPr>
          <w:rFonts w:ascii="Arial" w:hAnsi="Arial" w:cs="Arial"/>
        </w:rPr>
      </w:pPr>
    </w:p>
    <w:p w14:paraId="63AAC84D" w14:textId="77777777" w:rsidR="00B6032C" w:rsidRDefault="00B6032C" w:rsidP="00411396">
      <w:pPr>
        <w:pStyle w:val="En-tte"/>
        <w:tabs>
          <w:tab w:val="left" w:pos="864"/>
        </w:tabs>
        <w:rPr>
          <w:rFonts w:ascii="Arial" w:hAnsi="Arial" w:cs="Arial"/>
        </w:rPr>
      </w:pPr>
    </w:p>
    <w:p w14:paraId="29D3304E" w14:textId="77777777" w:rsidR="00B6032C" w:rsidRDefault="00B6032C" w:rsidP="00411396">
      <w:pPr>
        <w:pStyle w:val="En-tte"/>
        <w:tabs>
          <w:tab w:val="left" w:pos="864"/>
        </w:tabs>
        <w:rPr>
          <w:rFonts w:ascii="Arial" w:hAnsi="Arial" w:cs="Arial"/>
        </w:rPr>
      </w:pPr>
    </w:p>
    <w:p w14:paraId="25F0DD41" w14:textId="77777777" w:rsidR="00B6032C" w:rsidRDefault="00B6032C" w:rsidP="00411396">
      <w:pPr>
        <w:pStyle w:val="En-tte"/>
        <w:tabs>
          <w:tab w:val="left" w:pos="864"/>
        </w:tabs>
        <w:rPr>
          <w:rFonts w:ascii="Arial" w:hAnsi="Arial" w:cs="Arial"/>
        </w:rPr>
      </w:pPr>
    </w:p>
    <w:p w14:paraId="2464D3F1" w14:textId="77777777" w:rsidR="00B6032C" w:rsidRDefault="00B6032C" w:rsidP="00411396">
      <w:pPr>
        <w:pStyle w:val="En-tte"/>
        <w:tabs>
          <w:tab w:val="left" w:pos="864"/>
        </w:tabs>
        <w:rPr>
          <w:rFonts w:ascii="Arial" w:hAnsi="Arial" w:cs="Arial"/>
        </w:rPr>
      </w:pPr>
    </w:p>
    <w:p w14:paraId="4B238969" w14:textId="77777777" w:rsidR="00B6032C" w:rsidRDefault="00B6032C" w:rsidP="00411396">
      <w:pPr>
        <w:pStyle w:val="En-tte"/>
        <w:tabs>
          <w:tab w:val="left" w:pos="864"/>
        </w:tabs>
        <w:rPr>
          <w:rFonts w:ascii="Arial" w:hAnsi="Arial" w:cs="Arial"/>
        </w:rPr>
      </w:pPr>
    </w:p>
    <w:p w14:paraId="2D5B5836" w14:textId="77777777" w:rsidR="00B6032C" w:rsidRPr="00411396" w:rsidRDefault="00B6032C" w:rsidP="00411396">
      <w:pPr>
        <w:pStyle w:val="En-tte"/>
        <w:tabs>
          <w:tab w:val="left" w:pos="864"/>
        </w:tabs>
        <w:rPr>
          <w:rFonts w:ascii="Arial" w:hAnsi="Arial" w:cs="Arial"/>
        </w:rPr>
      </w:pPr>
    </w:p>
    <w:p w14:paraId="2453EC01" w14:textId="77777777" w:rsidR="00B6032C" w:rsidRPr="00411396" w:rsidRDefault="00B6032C"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B6032C" w14:paraId="6BB74B04" w14:textId="77777777">
        <w:tc>
          <w:tcPr>
            <w:tcW w:w="10331" w:type="dxa"/>
            <w:shd w:val="clear" w:color="auto" w:fill="66CCFF"/>
          </w:tcPr>
          <w:p w14:paraId="4291BAC7" w14:textId="77777777" w:rsidR="00B6032C" w:rsidRDefault="00B6032C"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H - Capacités des opérateurs économiques sur lesquels le candidat individuel ou le membre du groupement s’appuie pour présenter sa candidature</w:t>
            </w:r>
          </w:p>
        </w:tc>
      </w:tr>
    </w:tbl>
    <w:p w14:paraId="71C5D9C7" w14:textId="77777777" w:rsidR="00B6032C" w:rsidRDefault="00B6032C">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2"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14:paraId="4E4094EA" w14:textId="77777777" w:rsidR="00B6032C" w:rsidRDefault="00B6032C">
      <w:pPr>
        <w:tabs>
          <w:tab w:val="left" w:pos="576"/>
        </w:tabs>
        <w:spacing w:before="120"/>
        <w:jc w:val="both"/>
        <w:rPr>
          <w:rFonts w:ascii="Arial" w:hAnsi="Arial" w:cs="Arial"/>
          <w:iCs/>
        </w:rPr>
      </w:pPr>
      <w:r>
        <w:rPr>
          <w:rFonts w:ascii="Arial" w:hAnsi="Arial" w:cs="Arial"/>
          <w:i/>
          <w:iCs/>
          <w:sz w:val="18"/>
          <w:szCs w:val="18"/>
        </w:rPr>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27FD0">
        <w:rPr>
          <w:rFonts w:ascii="Arial" w:hAnsi="Arial" w:cs="Arial"/>
          <w:i/>
          <w:iCs/>
          <w:sz w:val="18"/>
          <w:szCs w:val="18"/>
          <w:u w:val="single"/>
        </w:rPr>
        <w:t xml:space="preserve">en cas de MDS, cette preuve est à fournir au stade </w:t>
      </w:r>
      <w:r>
        <w:rPr>
          <w:rFonts w:ascii="Arial" w:hAnsi="Arial" w:cs="Arial"/>
          <w:i/>
          <w:iCs/>
          <w:sz w:val="18"/>
          <w:szCs w:val="18"/>
          <w:u w:val="single"/>
        </w:rPr>
        <w:t xml:space="preserve">du dépôt </w:t>
      </w:r>
      <w:r w:rsidRPr="00827FD0">
        <w:rPr>
          <w:rFonts w:ascii="Arial" w:hAnsi="Arial" w:cs="Arial"/>
          <w:i/>
          <w:iCs/>
          <w:sz w:val="18"/>
          <w:szCs w:val="18"/>
          <w:u w:val="single"/>
        </w:rPr>
        <w:t>de la candidature</w:t>
      </w:r>
      <w:r>
        <w:rPr>
          <w:rFonts w:ascii="Arial" w:hAnsi="Arial" w:cs="Arial"/>
          <w:i/>
          <w:iCs/>
          <w:sz w:val="18"/>
          <w:szCs w:val="18"/>
        </w:rPr>
        <w:t>.)</w:t>
      </w:r>
    </w:p>
    <w:p w14:paraId="1E9DA4F5" w14:textId="77777777" w:rsidR="00B6032C" w:rsidRDefault="00B6032C">
      <w:pPr>
        <w:tabs>
          <w:tab w:val="left" w:pos="576"/>
        </w:tabs>
        <w:rPr>
          <w:rFonts w:ascii="Arial" w:hAnsi="Arial" w:cs="Arial"/>
          <w:iCs/>
        </w:rPr>
      </w:pPr>
    </w:p>
    <w:p w14:paraId="20CE1D94" w14:textId="77777777" w:rsidR="00B6032C" w:rsidRPr="00171BF1" w:rsidRDefault="00B6032C">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1E5170B0" w14:textId="77777777" w:rsidR="00B6032C" w:rsidRDefault="00B6032C"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355CD313" w14:textId="77777777" w:rsidR="00B6032C" w:rsidRDefault="00B6032C"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B6032C" w14:paraId="3AAB1DF4"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451A5027" w14:textId="77777777" w:rsidR="00B6032C" w:rsidRDefault="00B6032C" w:rsidP="00A02975">
            <w:pPr>
              <w:jc w:val="center"/>
              <w:rPr>
                <w:rFonts w:ascii="Arial" w:hAnsi="Arial" w:cs="Arial"/>
                <w:b/>
              </w:rPr>
            </w:pPr>
            <w:r>
              <w:rPr>
                <w:rFonts w:ascii="Arial" w:hAnsi="Arial" w:cs="Arial"/>
                <w:b/>
              </w:rPr>
              <w:t>N°</w:t>
            </w:r>
          </w:p>
          <w:p w14:paraId="1D81B040" w14:textId="77777777" w:rsidR="00B6032C" w:rsidRDefault="00B6032C" w:rsidP="00827FD0">
            <w:pPr>
              <w:jc w:val="center"/>
              <w:rPr>
                <w:rFonts w:ascii="Arial" w:hAnsi="Arial" w:cs="Arial"/>
                <w:b/>
              </w:rPr>
            </w:pPr>
            <w:proofErr w:type="gramStart"/>
            <w:r>
              <w:rPr>
                <w:rFonts w:ascii="Arial" w:hAnsi="Arial" w:cs="Arial"/>
                <w:b/>
              </w:rPr>
              <w:t>du</w:t>
            </w:r>
            <w:proofErr w:type="gramEnd"/>
          </w:p>
          <w:p w14:paraId="1353570D" w14:textId="77777777" w:rsidR="00B6032C" w:rsidRDefault="00B6032C"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7F3F525A" w14:textId="77777777" w:rsidR="00B6032C" w:rsidRDefault="00B6032C"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75596" w14:textId="77777777" w:rsidR="00B6032C" w:rsidRDefault="00B6032C" w:rsidP="00827FD0">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B6032C" w14:paraId="21A990F8" w14:textId="77777777" w:rsidTr="00171BF1">
        <w:trPr>
          <w:trHeight w:val="1021"/>
        </w:trPr>
        <w:tc>
          <w:tcPr>
            <w:tcW w:w="832" w:type="dxa"/>
            <w:tcBorders>
              <w:top w:val="single" w:sz="4" w:space="0" w:color="000000"/>
              <w:left w:val="single" w:sz="4" w:space="0" w:color="000000"/>
            </w:tcBorders>
            <w:shd w:val="clear" w:color="auto" w:fill="CCFFFF"/>
          </w:tcPr>
          <w:p w14:paraId="51A8F7E6" w14:textId="77777777" w:rsidR="00B6032C" w:rsidRDefault="00B6032C"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5A3B1FB9" w14:textId="77777777" w:rsidR="00B6032C" w:rsidRDefault="00B6032C"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293CEF00" w14:textId="77777777" w:rsidR="00B6032C" w:rsidRDefault="00B6032C" w:rsidP="00310F9B">
            <w:pPr>
              <w:snapToGrid w:val="0"/>
              <w:jc w:val="both"/>
              <w:rPr>
                <w:rFonts w:ascii="Arial" w:hAnsi="Arial" w:cs="Arial"/>
              </w:rPr>
            </w:pPr>
          </w:p>
        </w:tc>
      </w:tr>
      <w:tr w:rsidR="00B6032C" w14:paraId="6D0C017F" w14:textId="77777777" w:rsidTr="00171BF1">
        <w:trPr>
          <w:trHeight w:val="1021"/>
        </w:trPr>
        <w:tc>
          <w:tcPr>
            <w:tcW w:w="832" w:type="dxa"/>
            <w:tcBorders>
              <w:left w:val="single" w:sz="4" w:space="0" w:color="000000"/>
            </w:tcBorders>
          </w:tcPr>
          <w:p w14:paraId="012B35E4" w14:textId="77777777" w:rsidR="00B6032C" w:rsidRDefault="00B6032C" w:rsidP="00310F9B">
            <w:pPr>
              <w:snapToGrid w:val="0"/>
              <w:jc w:val="both"/>
              <w:rPr>
                <w:rFonts w:ascii="Arial" w:hAnsi="Arial" w:cs="Arial"/>
              </w:rPr>
            </w:pPr>
          </w:p>
        </w:tc>
        <w:tc>
          <w:tcPr>
            <w:tcW w:w="4394" w:type="dxa"/>
            <w:tcBorders>
              <w:left w:val="single" w:sz="4" w:space="0" w:color="000000"/>
            </w:tcBorders>
            <w:shd w:val="clear" w:color="auto" w:fill="auto"/>
          </w:tcPr>
          <w:p w14:paraId="71BF1D5A" w14:textId="77777777" w:rsidR="00B6032C" w:rsidRDefault="00B6032C"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BD6085F" w14:textId="77777777" w:rsidR="00B6032C" w:rsidRDefault="00B6032C" w:rsidP="00310F9B">
            <w:pPr>
              <w:snapToGrid w:val="0"/>
              <w:jc w:val="both"/>
              <w:rPr>
                <w:rFonts w:ascii="Arial" w:hAnsi="Arial" w:cs="Arial"/>
              </w:rPr>
            </w:pPr>
          </w:p>
        </w:tc>
      </w:tr>
      <w:tr w:rsidR="00B6032C" w14:paraId="79188D35" w14:textId="77777777" w:rsidTr="00C00E04">
        <w:trPr>
          <w:trHeight w:val="1021"/>
        </w:trPr>
        <w:tc>
          <w:tcPr>
            <w:tcW w:w="832" w:type="dxa"/>
            <w:tcBorders>
              <w:left w:val="single" w:sz="4" w:space="0" w:color="000000"/>
            </w:tcBorders>
            <w:shd w:val="clear" w:color="auto" w:fill="CCFFFF"/>
          </w:tcPr>
          <w:p w14:paraId="00A24EF1" w14:textId="77777777" w:rsidR="00B6032C" w:rsidRDefault="00B6032C" w:rsidP="00C00E04">
            <w:pPr>
              <w:snapToGrid w:val="0"/>
              <w:jc w:val="both"/>
              <w:rPr>
                <w:rFonts w:ascii="Arial" w:hAnsi="Arial" w:cs="Arial"/>
              </w:rPr>
            </w:pPr>
          </w:p>
        </w:tc>
        <w:tc>
          <w:tcPr>
            <w:tcW w:w="4394" w:type="dxa"/>
            <w:tcBorders>
              <w:left w:val="single" w:sz="4" w:space="0" w:color="000000"/>
            </w:tcBorders>
            <w:shd w:val="clear" w:color="auto" w:fill="CCFFFF"/>
          </w:tcPr>
          <w:p w14:paraId="6DBB12F1" w14:textId="77777777" w:rsidR="00B6032C" w:rsidRDefault="00B6032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3CD2ABE0" w14:textId="77777777" w:rsidR="00B6032C" w:rsidRDefault="00B6032C" w:rsidP="00C00E04">
            <w:pPr>
              <w:snapToGrid w:val="0"/>
              <w:jc w:val="both"/>
              <w:rPr>
                <w:rFonts w:ascii="Arial" w:hAnsi="Arial" w:cs="Arial"/>
              </w:rPr>
            </w:pPr>
          </w:p>
        </w:tc>
      </w:tr>
      <w:tr w:rsidR="00B6032C" w14:paraId="4D07C14A" w14:textId="77777777" w:rsidTr="00C00E04">
        <w:trPr>
          <w:trHeight w:val="1021"/>
        </w:trPr>
        <w:tc>
          <w:tcPr>
            <w:tcW w:w="832" w:type="dxa"/>
            <w:tcBorders>
              <w:left w:val="single" w:sz="4" w:space="0" w:color="000000"/>
            </w:tcBorders>
          </w:tcPr>
          <w:p w14:paraId="3DEE2C7B" w14:textId="77777777" w:rsidR="00B6032C" w:rsidRDefault="00B6032C" w:rsidP="00C00E04">
            <w:pPr>
              <w:snapToGrid w:val="0"/>
              <w:jc w:val="both"/>
              <w:rPr>
                <w:rFonts w:ascii="Arial" w:hAnsi="Arial" w:cs="Arial"/>
              </w:rPr>
            </w:pPr>
          </w:p>
        </w:tc>
        <w:tc>
          <w:tcPr>
            <w:tcW w:w="4394" w:type="dxa"/>
            <w:tcBorders>
              <w:left w:val="single" w:sz="4" w:space="0" w:color="000000"/>
            </w:tcBorders>
            <w:shd w:val="clear" w:color="auto" w:fill="auto"/>
          </w:tcPr>
          <w:p w14:paraId="752D38D5" w14:textId="77777777" w:rsidR="00B6032C" w:rsidRDefault="00B6032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2EA2E86" w14:textId="77777777" w:rsidR="00B6032C" w:rsidRDefault="00B6032C" w:rsidP="00C00E04">
            <w:pPr>
              <w:snapToGrid w:val="0"/>
              <w:jc w:val="both"/>
              <w:rPr>
                <w:rFonts w:ascii="Arial" w:hAnsi="Arial" w:cs="Arial"/>
              </w:rPr>
            </w:pPr>
          </w:p>
        </w:tc>
      </w:tr>
      <w:tr w:rsidR="00B6032C" w14:paraId="53262FF9" w14:textId="77777777" w:rsidTr="00C00E04">
        <w:trPr>
          <w:trHeight w:val="1021"/>
        </w:trPr>
        <w:tc>
          <w:tcPr>
            <w:tcW w:w="832" w:type="dxa"/>
            <w:tcBorders>
              <w:left w:val="single" w:sz="4" w:space="0" w:color="000000"/>
            </w:tcBorders>
            <w:shd w:val="clear" w:color="auto" w:fill="CCFFFF"/>
          </w:tcPr>
          <w:p w14:paraId="3D8F2254" w14:textId="77777777" w:rsidR="00B6032C" w:rsidRDefault="00B6032C" w:rsidP="00C00E04">
            <w:pPr>
              <w:snapToGrid w:val="0"/>
              <w:jc w:val="both"/>
              <w:rPr>
                <w:rFonts w:ascii="Arial" w:hAnsi="Arial" w:cs="Arial"/>
              </w:rPr>
            </w:pPr>
          </w:p>
        </w:tc>
        <w:tc>
          <w:tcPr>
            <w:tcW w:w="4394" w:type="dxa"/>
            <w:tcBorders>
              <w:left w:val="single" w:sz="4" w:space="0" w:color="000000"/>
            </w:tcBorders>
            <w:shd w:val="clear" w:color="auto" w:fill="CCFFFF"/>
          </w:tcPr>
          <w:p w14:paraId="3724C051" w14:textId="77777777" w:rsidR="00B6032C" w:rsidRDefault="00B6032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17F2A810" w14:textId="77777777" w:rsidR="00B6032C" w:rsidRDefault="00B6032C" w:rsidP="00C00E04">
            <w:pPr>
              <w:snapToGrid w:val="0"/>
              <w:jc w:val="both"/>
              <w:rPr>
                <w:rFonts w:ascii="Arial" w:hAnsi="Arial" w:cs="Arial"/>
              </w:rPr>
            </w:pPr>
          </w:p>
        </w:tc>
      </w:tr>
      <w:tr w:rsidR="00B6032C" w14:paraId="2B420662" w14:textId="77777777" w:rsidTr="002F1469">
        <w:trPr>
          <w:trHeight w:val="1021"/>
        </w:trPr>
        <w:tc>
          <w:tcPr>
            <w:tcW w:w="832" w:type="dxa"/>
            <w:tcBorders>
              <w:left w:val="single" w:sz="4" w:space="0" w:color="000000"/>
            </w:tcBorders>
          </w:tcPr>
          <w:p w14:paraId="7B0B4C34" w14:textId="77777777" w:rsidR="00B6032C" w:rsidRDefault="00B6032C" w:rsidP="00C00E04">
            <w:pPr>
              <w:snapToGrid w:val="0"/>
              <w:jc w:val="both"/>
              <w:rPr>
                <w:rFonts w:ascii="Arial" w:hAnsi="Arial" w:cs="Arial"/>
              </w:rPr>
            </w:pPr>
          </w:p>
        </w:tc>
        <w:tc>
          <w:tcPr>
            <w:tcW w:w="4394" w:type="dxa"/>
            <w:tcBorders>
              <w:left w:val="single" w:sz="4" w:space="0" w:color="000000"/>
            </w:tcBorders>
            <w:shd w:val="clear" w:color="auto" w:fill="auto"/>
          </w:tcPr>
          <w:p w14:paraId="7B77648B" w14:textId="77777777" w:rsidR="00B6032C" w:rsidRDefault="00B6032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E5919DD" w14:textId="77777777" w:rsidR="00B6032C" w:rsidRDefault="00B6032C" w:rsidP="00C00E04">
            <w:pPr>
              <w:snapToGrid w:val="0"/>
              <w:jc w:val="both"/>
              <w:rPr>
                <w:rFonts w:ascii="Arial" w:hAnsi="Arial" w:cs="Arial"/>
              </w:rPr>
            </w:pPr>
          </w:p>
        </w:tc>
      </w:tr>
      <w:tr w:rsidR="00B6032C" w14:paraId="63FD2E9D" w14:textId="77777777" w:rsidTr="00C00E04">
        <w:trPr>
          <w:trHeight w:val="1021"/>
        </w:trPr>
        <w:tc>
          <w:tcPr>
            <w:tcW w:w="832" w:type="dxa"/>
            <w:tcBorders>
              <w:left w:val="single" w:sz="4" w:space="0" w:color="000000"/>
            </w:tcBorders>
            <w:shd w:val="clear" w:color="auto" w:fill="CCFFFF"/>
          </w:tcPr>
          <w:p w14:paraId="1EFBA1F0" w14:textId="77777777" w:rsidR="00B6032C" w:rsidRDefault="00B6032C" w:rsidP="00C00E04">
            <w:pPr>
              <w:snapToGrid w:val="0"/>
              <w:jc w:val="both"/>
              <w:rPr>
                <w:rFonts w:ascii="Arial" w:hAnsi="Arial" w:cs="Arial"/>
              </w:rPr>
            </w:pPr>
          </w:p>
        </w:tc>
        <w:tc>
          <w:tcPr>
            <w:tcW w:w="4394" w:type="dxa"/>
            <w:tcBorders>
              <w:left w:val="single" w:sz="4" w:space="0" w:color="000000"/>
            </w:tcBorders>
            <w:shd w:val="clear" w:color="auto" w:fill="CCFFFF"/>
          </w:tcPr>
          <w:p w14:paraId="368040D7" w14:textId="77777777" w:rsidR="00B6032C" w:rsidRDefault="00B6032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1444AF9" w14:textId="77777777" w:rsidR="00B6032C" w:rsidRDefault="00B6032C" w:rsidP="00C00E04">
            <w:pPr>
              <w:snapToGrid w:val="0"/>
              <w:jc w:val="both"/>
              <w:rPr>
                <w:rFonts w:ascii="Arial" w:hAnsi="Arial" w:cs="Arial"/>
              </w:rPr>
            </w:pPr>
          </w:p>
        </w:tc>
      </w:tr>
      <w:tr w:rsidR="00B6032C" w14:paraId="406BA2F3" w14:textId="77777777" w:rsidTr="002F1469">
        <w:trPr>
          <w:trHeight w:val="1021"/>
        </w:trPr>
        <w:tc>
          <w:tcPr>
            <w:tcW w:w="832" w:type="dxa"/>
            <w:tcBorders>
              <w:left w:val="single" w:sz="4" w:space="0" w:color="000000"/>
            </w:tcBorders>
          </w:tcPr>
          <w:p w14:paraId="02F21621" w14:textId="77777777" w:rsidR="00B6032C" w:rsidRDefault="00B6032C" w:rsidP="00C00E04">
            <w:pPr>
              <w:snapToGrid w:val="0"/>
              <w:jc w:val="both"/>
              <w:rPr>
                <w:rFonts w:ascii="Arial" w:hAnsi="Arial" w:cs="Arial"/>
              </w:rPr>
            </w:pPr>
          </w:p>
        </w:tc>
        <w:tc>
          <w:tcPr>
            <w:tcW w:w="4394" w:type="dxa"/>
            <w:tcBorders>
              <w:left w:val="single" w:sz="4" w:space="0" w:color="000000"/>
            </w:tcBorders>
            <w:shd w:val="clear" w:color="auto" w:fill="auto"/>
          </w:tcPr>
          <w:p w14:paraId="1C47A258" w14:textId="77777777" w:rsidR="00B6032C" w:rsidRDefault="00B6032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032BBFD9" w14:textId="77777777" w:rsidR="00B6032C" w:rsidRDefault="00B6032C" w:rsidP="00C00E04">
            <w:pPr>
              <w:snapToGrid w:val="0"/>
              <w:jc w:val="both"/>
              <w:rPr>
                <w:rFonts w:ascii="Arial" w:hAnsi="Arial" w:cs="Arial"/>
              </w:rPr>
            </w:pPr>
          </w:p>
        </w:tc>
      </w:tr>
      <w:tr w:rsidR="00B6032C" w14:paraId="5F976F01" w14:textId="77777777" w:rsidTr="00827FD0">
        <w:trPr>
          <w:trHeight w:val="1021"/>
        </w:trPr>
        <w:tc>
          <w:tcPr>
            <w:tcW w:w="832" w:type="dxa"/>
            <w:tcBorders>
              <w:left w:val="single" w:sz="4" w:space="0" w:color="000000"/>
              <w:bottom w:val="single" w:sz="4" w:space="0" w:color="000000"/>
            </w:tcBorders>
            <w:shd w:val="clear" w:color="auto" w:fill="CCFFFF"/>
          </w:tcPr>
          <w:p w14:paraId="7C572A2E" w14:textId="77777777" w:rsidR="00B6032C" w:rsidRDefault="00B6032C"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36FA18C1" w14:textId="77777777" w:rsidR="00B6032C" w:rsidRDefault="00B6032C"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33946946" w14:textId="77777777" w:rsidR="00B6032C" w:rsidRDefault="00B6032C" w:rsidP="00310F9B">
            <w:pPr>
              <w:snapToGrid w:val="0"/>
              <w:jc w:val="both"/>
              <w:rPr>
                <w:rFonts w:ascii="Arial" w:hAnsi="Arial" w:cs="Arial"/>
              </w:rPr>
            </w:pPr>
          </w:p>
        </w:tc>
      </w:tr>
    </w:tbl>
    <w:p w14:paraId="4F8A6BA1" w14:textId="77777777" w:rsidR="00B6032C" w:rsidRDefault="00B6032C"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0C4FD968" w14:textId="77777777" w:rsidR="00B6032C" w:rsidRDefault="00B6032C"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E541D0E" w14:textId="77777777" w:rsidR="00B6032C" w:rsidRDefault="00B6032C" w:rsidP="009A04B2">
      <w:pPr>
        <w:jc w:val="both"/>
        <w:rPr>
          <w:rFonts w:ascii="Arial" w:hAnsi="Arial" w:cs="Arial"/>
          <w:sz w:val="18"/>
          <w:szCs w:val="18"/>
        </w:rPr>
      </w:pPr>
      <w:r>
        <w:rPr>
          <w:rFonts w:ascii="Arial" w:hAnsi="Arial" w:cs="Arial"/>
          <w:sz w:val="18"/>
          <w:szCs w:val="18"/>
        </w:rPr>
        <w:t>(**) Pour les groupements conjoints.</w:t>
      </w:r>
    </w:p>
    <w:p w14:paraId="2BEB9DB8" w14:textId="77777777" w:rsidR="00B6032C" w:rsidRDefault="00B6032C" w:rsidP="009A04B2">
      <w:pPr>
        <w:jc w:val="both"/>
        <w:rPr>
          <w:rFonts w:ascii="Arial" w:hAnsi="Arial" w:cs="Arial"/>
          <w:sz w:val="18"/>
          <w:szCs w:val="18"/>
        </w:rPr>
      </w:pPr>
      <w:r>
        <w:rPr>
          <w:rFonts w:ascii="Arial" w:hAnsi="Arial" w:cs="Arial"/>
          <w:sz w:val="18"/>
          <w:szCs w:val="18"/>
        </w:rPr>
        <w:t xml:space="preserve">(***) À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14:paraId="090E6A99" w14:textId="77777777" w:rsidR="00B6032C" w:rsidRDefault="00B6032C">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B6032C" w14:paraId="16ECEE76" w14:textId="77777777">
        <w:tc>
          <w:tcPr>
            <w:tcW w:w="10331" w:type="dxa"/>
            <w:shd w:val="clear" w:color="auto" w:fill="66CCFF"/>
          </w:tcPr>
          <w:p w14:paraId="091C1F64" w14:textId="77777777" w:rsidR="00B6032C" w:rsidRDefault="00B6032C" w:rsidP="00171BF1">
            <w:pPr>
              <w:pStyle w:val="En-tte"/>
              <w:rPr>
                <w:rFonts w:ascii="Arial" w:hAnsi="Arial" w:cs="Arial"/>
                <w:spacing w:val="-10"/>
              </w:rPr>
            </w:pPr>
            <w:r>
              <w:rPr>
                <w:rFonts w:ascii="Arial" w:hAnsi="Arial" w:cs="Arial"/>
              </w:rPr>
              <w:br w:type="page"/>
            </w:r>
            <w:r>
              <w:rPr>
                <w:rFonts w:ascii="Arial" w:hAnsi="Arial" w:cs="Arial"/>
                <w:b/>
                <w:bCs/>
                <w:sz w:val="22"/>
                <w:szCs w:val="22"/>
              </w:rPr>
              <w:t>I - Renseignements spécifiques aux marchés publics de défense ou de sécurité</w:t>
            </w:r>
          </w:p>
        </w:tc>
      </w:tr>
    </w:tbl>
    <w:p w14:paraId="1A84E203" w14:textId="77777777" w:rsidR="00B6032C" w:rsidRDefault="00B6032C">
      <w:pPr>
        <w:tabs>
          <w:tab w:val="left" w:pos="426"/>
        </w:tabs>
        <w:jc w:val="both"/>
        <w:rPr>
          <w:rFonts w:ascii="Arial" w:hAnsi="Arial" w:cs="Arial"/>
          <w:spacing w:val="-10"/>
        </w:rPr>
      </w:pPr>
    </w:p>
    <w:p w14:paraId="76DF48F4" w14:textId="77777777" w:rsidR="00B6032C" w:rsidRDefault="00B6032C">
      <w:pPr>
        <w:tabs>
          <w:tab w:val="left" w:pos="426"/>
        </w:tabs>
        <w:jc w:val="both"/>
        <w:rPr>
          <w:rFonts w:ascii="Arial" w:hAnsi="Arial" w:cs="Arial"/>
          <w:spacing w:val="-10"/>
        </w:rPr>
      </w:pPr>
      <w:r>
        <w:rPr>
          <w:rFonts w:ascii="Arial" w:hAnsi="Arial" w:cs="Arial"/>
          <w:b/>
          <w:bCs/>
          <w:sz w:val="22"/>
          <w:szCs w:val="22"/>
        </w:rPr>
        <w:t>I1 – Renseignements relatifs à la nationalité du candidat individuel ou du membre du groupement</w:t>
      </w:r>
    </w:p>
    <w:p w14:paraId="6EFEBDDC" w14:textId="77777777" w:rsidR="00B6032C" w:rsidRDefault="00B6032C">
      <w:pPr>
        <w:tabs>
          <w:tab w:val="left" w:pos="426"/>
        </w:tabs>
        <w:jc w:val="both"/>
        <w:rPr>
          <w:rFonts w:ascii="Arial" w:hAnsi="Arial" w:cs="Arial"/>
          <w:spacing w:val="-10"/>
        </w:rPr>
      </w:pPr>
    </w:p>
    <w:p w14:paraId="3DC69FA0" w14:textId="77777777" w:rsidR="00B6032C" w:rsidRDefault="00B6032C">
      <w:pPr>
        <w:tabs>
          <w:tab w:val="left" w:pos="426"/>
        </w:tabs>
        <w:jc w:val="both"/>
        <w:rPr>
          <w:rFonts w:ascii="Arial" w:hAnsi="Arial" w:cs="Arial"/>
          <w:spacing w:val="-10"/>
        </w:rPr>
      </w:pPr>
    </w:p>
    <w:p w14:paraId="07E69CF6" w14:textId="77777777" w:rsidR="00B6032C" w:rsidRDefault="00B6032C">
      <w:pPr>
        <w:tabs>
          <w:tab w:val="left" w:pos="426"/>
        </w:tabs>
        <w:jc w:val="both"/>
        <w:rPr>
          <w:rFonts w:ascii="Arial" w:hAnsi="Arial" w:cs="Arial"/>
          <w:spacing w:val="-10"/>
        </w:rPr>
      </w:pPr>
    </w:p>
    <w:p w14:paraId="3520490F" w14:textId="77777777" w:rsidR="00B6032C" w:rsidRDefault="00B6032C">
      <w:pPr>
        <w:tabs>
          <w:tab w:val="left" w:pos="426"/>
        </w:tabs>
        <w:jc w:val="both"/>
        <w:rPr>
          <w:rFonts w:ascii="Arial" w:hAnsi="Arial" w:cs="Arial"/>
          <w:spacing w:val="-10"/>
        </w:rPr>
      </w:pPr>
    </w:p>
    <w:p w14:paraId="329F8710" w14:textId="77777777" w:rsidR="00B6032C" w:rsidRDefault="00B6032C">
      <w:pPr>
        <w:tabs>
          <w:tab w:val="left" w:pos="426"/>
        </w:tabs>
        <w:jc w:val="both"/>
        <w:rPr>
          <w:rFonts w:ascii="Arial" w:hAnsi="Arial" w:cs="Arial"/>
          <w:spacing w:val="-10"/>
        </w:rPr>
      </w:pPr>
    </w:p>
    <w:p w14:paraId="2D0D36A6" w14:textId="77777777" w:rsidR="00B6032C" w:rsidRDefault="00B6032C">
      <w:pPr>
        <w:tabs>
          <w:tab w:val="left" w:pos="426"/>
        </w:tabs>
        <w:jc w:val="both"/>
        <w:rPr>
          <w:rFonts w:ascii="Arial" w:hAnsi="Arial" w:cs="Arial"/>
          <w:spacing w:val="-10"/>
        </w:rPr>
      </w:pPr>
    </w:p>
    <w:p w14:paraId="6EF63CDE" w14:textId="77777777" w:rsidR="00B6032C" w:rsidRPr="0013398C" w:rsidRDefault="00B6032C">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Pr>
          <w:rFonts w:ascii="Arial" w:hAnsi="Arial" w:cs="Arial"/>
          <w:b/>
          <w:bCs/>
          <w:sz w:val="22"/>
          <w:szCs w:val="22"/>
        </w:rPr>
        <w:t>– D</w:t>
      </w:r>
      <w:r w:rsidRPr="0013398C">
        <w:rPr>
          <w:rFonts w:ascii="Arial" w:hAnsi="Arial" w:cs="Arial"/>
          <w:b/>
          <w:spacing w:val="-10"/>
          <w:sz w:val="22"/>
          <w:szCs w:val="22"/>
        </w:rPr>
        <w:t xml:space="preserve">ocuments, renseignements ou justificatifs permettant d’évaluer si le candidat individuel ou le membre du groupement répond aux critères d’accessibilité </w:t>
      </w:r>
      <w:r w:rsidRPr="00DA0E8D">
        <w:rPr>
          <w:rFonts w:ascii="Arial" w:hAnsi="Arial" w:cs="Arial"/>
          <w:b/>
          <w:spacing w:val="-10"/>
          <w:sz w:val="22"/>
          <w:szCs w:val="22"/>
        </w:rPr>
        <w:t>à la procédure indiqué</w:t>
      </w:r>
      <w:r>
        <w:rPr>
          <w:rFonts w:ascii="Arial" w:hAnsi="Arial" w:cs="Arial"/>
          <w:b/>
          <w:spacing w:val="-10"/>
          <w:sz w:val="22"/>
          <w:szCs w:val="22"/>
        </w:rPr>
        <w:t>e</w:t>
      </w:r>
      <w:r w:rsidRPr="0013398C">
        <w:rPr>
          <w:rFonts w:ascii="Arial" w:hAnsi="Arial" w:cs="Arial"/>
          <w:b/>
          <w:spacing w:val="-10"/>
          <w:sz w:val="22"/>
          <w:szCs w:val="22"/>
        </w:rPr>
        <w:t xml:space="preserve"> dans l’avis d’appel à la concurrence</w:t>
      </w:r>
      <w:r w:rsidRPr="0013398C">
        <w:rPr>
          <w:rFonts w:ascii="Arial" w:hAnsi="Arial" w:cs="Arial"/>
          <w:bCs/>
          <w:sz w:val="22"/>
          <w:szCs w:val="22"/>
        </w:rPr>
        <w:t xml:space="preserve"> </w:t>
      </w:r>
      <w:r>
        <w:rPr>
          <w:rFonts w:ascii="Arial" w:hAnsi="Arial" w:cs="Arial"/>
          <w:bCs/>
          <w:sz w:val="22"/>
          <w:szCs w:val="22"/>
        </w:rPr>
        <w:t xml:space="preserve">(uniquement </w:t>
      </w:r>
      <w:r w:rsidRPr="0013398C">
        <w:rPr>
          <w:rFonts w:ascii="Arial" w:hAnsi="Arial" w:cs="Arial"/>
          <w:spacing w:val="-10"/>
          <w:sz w:val="22"/>
          <w:szCs w:val="22"/>
        </w:rPr>
        <w:t>lorsque l’acheteur a ouvert la procédure de passation aux opérateurs économiques des pays tiers à l’Union européenne ou à l’Espace économique européen</w:t>
      </w:r>
      <w:r>
        <w:rPr>
          <w:rFonts w:ascii="Arial" w:hAnsi="Arial" w:cs="Arial"/>
          <w:spacing w:val="-10"/>
          <w:sz w:val="22"/>
          <w:szCs w:val="22"/>
        </w:rPr>
        <w:t>)</w:t>
      </w:r>
    </w:p>
    <w:p w14:paraId="778A042F" w14:textId="77777777" w:rsidR="00B6032C" w:rsidRDefault="00B6032C">
      <w:pPr>
        <w:tabs>
          <w:tab w:val="left" w:pos="426"/>
        </w:tabs>
        <w:jc w:val="both"/>
        <w:rPr>
          <w:rFonts w:ascii="Arial" w:hAnsi="Arial" w:cs="Arial"/>
          <w:spacing w:val="-10"/>
          <w:sz w:val="22"/>
          <w:szCs w:val="22"/>
        </w:rPr>
      </w:pPr>
    </w:p>
    <w:p w14:paraId="04CF82E1" w14:textId="77777777" w:rsidR="00B6032C" w:rsidRDefault="00B6032C">
      <w:pPr>
        <w:tabs>
          <w:tab w:val="left" w:pos="426"/>
        </w:tabs>
        <w:jc w:val="both"/>
        <w:rPr>
          <w:rFonts w:ascii="Arial" w:hAnsi="Arial" w:cs="Arial"/>
          <w:spacing w:val="-10"/>
          <w:sz w:val="22"/>
          <w:szCs w:val="22"/>
        </w:rPr>
      </w:pPr>
    </w:p>
    <w:p w14:paraId="27DC9255" w14:textId="77777777" w:rsidR="00B6032C" w:rsidRDefault="00B6032C">
      <w:pPr>
        <w:tabs>
          <w:tab w:val="left" w:pos="426"/>
        </w:tabs>
        <w:jc w:val="both"/>
        <w:rPr>
          <w:rFonts w:ascii="Arial" w:hAnsi="Arial" w:cs="Arial"/>
          <w:spacing w:val="-10"/>
          <w:sz w:val="22"/>
          <w:szCs w:val="22"/>
        </w:rPr>
      </w:pPr>
    </w:p>
    <w:p w14:paraId="53E6A13E" w14:textId="77777777" w:rsidR="00B6032C" w:rsidRDefault="00B6032C">
      <w:pPr>
        <w:tabs>
          <w:tab w:val="left" w:pos="426"/>
        </w:tabs>
        <w:jc w:val="both"/>
        <w:rPr>
          <w:rFonts w:ascii="Arial" w:hAnsi="Arial" w:cs="Arial"/>
          <w:spacing w:val="-10"/>
          <w:sz w:val="22"/>
          <w:szCs w:val="22"/>
        </w:rPr>
      </w:pPr>
    </w:p>
    <w:p w14:paraId="51C4A39C" w14:textId="77777777" w:rsidR="00B6032C" w:rsidRDefault="00B6032C">
      <w:pPr>
        <w:tabs>
          <w:tab w:val="left" w:pos="426"/>
        </w:tabs>
        <w:jc w:val="both"/>
        <w:rPr>
          <w:rFonts w:ascii="Arial" w:hAnsi="Arial" w:cs="Arial"/>
          <w:spacing w:val="-10"/>
          <w:sz w:val="22"/>
          <w:szCs w:val="22"/>
        </w:rPr>
      </w:pPr>
    </w:p>
    <w:p w14:paraId="7FC57A93" w14:textId="77777777" w:rsidR="00B6032C" w:rsidRPr="0013398C" w:rsidRDefault="00B6032C">
      <w:pPr>
        <w:tabs>
          <w:tab w:val="left" w:pos="426"/>
        </w:tabs>
        <w:jc w:val="both"/>
        <w:rPr>
          <w:rFonts w:ascii="Arial" w:hAnsi="Arial" w:cs="Arial"/>
          <w:spacing w:val="-10"/>
          <w:sz w:val="22"/>
          <w:szCs w:val="22"/>
        </w:rPr>
      </w:pPr>
    </w:p>
    <w:p w14:paraId="55FC509D" w14:textId="77777777" w:rsidR="00B6032C" w:rsidRDefault="00B6032C">
      <w:pPr>
        <w:spacing w:before="120" w:after="120"/>
        <w:jc w:val="both"/>
        <w:rPr>
          <w:rFonts w:ascii="Arial" w:hAnsi="Arial" w:cs="Arial"/>
          <w:sz w:val="16"/>
          <w:szCs w:val="16"/>
        </w:rPr>
        <w:sectPr w:rsidR="00B6032C">
          <w:type w:val="continuous"/>
          <w:pgSz w:w="11906" w:h="16838"/>
          <w:pgMar w:top="454" w:right="851" w:bottom="736" w:left="851" w:header="720" w:footer="680" w:gutter="0"/>
          <w:cols w:space="720"/>
          <w:docGrid w:linePitch="360"/>
        </w:sectPr>
      </w:pPr>
      <w:r>
        <w:rPr>
          <w:rFonts w:ascii="Arial" w:hAnsi="Arial" w:cs="Arial"/>
          <w:sz w:val="16"/>
          <w:szCs w:val="16"/>
        </w:rPr>
        <w:t>Date de la dernière mise à jour : 01/04/2019.</w:t>
      </w:r>
    </w:p>
    <w:p w14:paraId="4BAD7093" w14:textId="77777777" w:rsidR="00B6032C" w:rsidRDefault="00B6032C">
      <w:pPr>
        <w:spacing w:before="120" w:after="120"/>
        <w:jc w:val="both"/>
        <w:sectPr w:rsidR="00B6032C" w:rsidSect="00DD20A3">
          <w:type w:val="continuous"/>
          <w:pgSz w:w="11906" w:h="16838"/>
          <w:pgMar w:top="454" w:right="851" w:bottom="736" w:left="851" w:header="720" w:footer="680" w:gutter="0"/>
          <w:cols w:space="720"/>
          <w:docGrid w:linePitch="360"/>
        </w:sectPr>
      </w:pPr>
    </w:p>
    <w:p w14:paraId="57C49390" w14:textId="77777777" w:rsidR="00B6032C" w:rsidRDefault="00B6032C">
      <w:pPr>
        <w:spacing w:before="120" w:after="120"/>
        <w:jc w:val="both"/>
      </w:pPr>
    </w:p>
    <w:sectPr w:rsidR="00B6032C" w:rsidSect="00B6032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82A1B" w14:textId="77777777" w:rsidR="009462DD" w:rsidRDefault="009462DD">
      <w:r>
        <w:separator/>
      </w:r>
    </w:p>
  </w:endnote>
  <w:endnote w:type="continuationSeparator" w:id="0">
    <w:p w14:paraId="111DD2B1" w14:textId="77777777" w:rsidR="009462DD" w:rsidRDefault="00946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B6032C" w14:paraId="60C50B7C" w14:textId="77777777">
      <w:trPr>
        <w:tblHeader/>
      </w:trPr>
      <w:tc>
        <w:tcPr>
          <w:tcW w:w="3513" w:type="dxa"/>
          <w:shd w:val="clear" w:color="auto" w:fill="66CCFF"/>
        </w:tcPr>
        <w:p w14:paraId="6C8B0404" w14:textId="77777777" w:rsidR="00B6032C" w:rsidRDefault="00B6032C">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2C25FAC6" w14:textId="0D18DCC8" w:rsidR="00B6032C" w:rsidRDefault="006D3AC0">
          <w:pPr>
            <w:shd w:val="clear" w:color="auto" w:fill="66CCFF"/>
            <w:snapToGrid w:val="0"/>
            <w:jc w:val="center"/>
            <w:rPr>
              <w:rFonts w:ascii="Arial" w:hAnsi="Arial" w:cs="Arial"/>
              <w:b/>
              <w:bCs/>
            </w:rPr>
          </w:pPr>
          <w:r>
            <w:rPr>
              <w:rFonts w:ascii="Trebuchet MS" w:eastAsia="Trebuchet MS" w:hAnsi="Trebuchet MS" w:cs="Trebuchet MS"/>
              <w:noProof/>
            </w:rPr>
            <w:t>24FS011</w:t>
          </w:r>
        </w:p>
      </w:tc>
      <w:tc>
        <w:tcPr>
          <w:tcW w:w="900" w:type="dxa"/>
          <w:shd w:val="clear" w:color="auto" w:fill="66CCFF"/>
        </w:tcPr>
        <w:p w14:paraId="4812585E" w14:textId="77777777" w:rsidR="00B6032C" w:rsidRDefault="00B6032C">
          <w:pPr>
            <w:shd w:val="clear" w:color="auto" w:fill="66CCFF"/>
            <w:snapToGrid w:val="0"/>
            <w:jc w:val="right"/>
          </w:pPr>
          <w:r>
            <w:rPr>
              <w:rFonts w:ascii="Arial" w:hAnsi="Arial" w:cs="Arial"/>
              <w:b/>
              <w:bCs/>
            </w:rPr>
            <w:t xml:space="preserve">Page :     </w:t>
          </w:r>
        </w:p>
      </w:tc>
      <w:tc>
        <w:tcPr>
          <w:tcW w:w="540" w:type="dxa"/>
          <w:shd w:val="clear" w:color="auto" w:fill="66CCFF"/>
        </w:tcPr>
        <w:p w14:paraId="02D4F135" w14:textId="77777777" w:rsidR="00B6032C" w:rsidRDefault="00B6032C">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276F0">
            <w:rPr>
              <w:rStyle w:val="Numrodepage"/>
              <w:rFonts w:cs="Arial"/>
              <w:b/>
              <w:noProof/>
            </w:rPr>
            <w:t>7</w:t>
          </w:r>
          <w:r>
            <w:rPr>
              <w:rStyle w:val="Numrodepage"/>
              <w:rFonts w:cs="Arial"/>
              <w:b/>
            </w:rPr>
            <w:fldChar w:fldCharType="end"/>
          </w:r>
        </w:p>
      </w:tc>
      <w:tc>
        <w:tcPr>
          <w:tcW w:w="180" w:type="dxa"/>
          <w:shd w:val="clear" w:color="auto" w:fill="66CCFF"/>
        </w:tcPr>
        <w:p w14:paraId="3E3636AD" w14:textId="77777777" w:rsidR="00B6032C" w:rsidRDefault="00B6032C">
          <w:pPr>
            <w:shd w:val="clear" w:color="auto" w:fill="66CCFF"/>
            <w:snapToGrid w:val="0"/>
            <w:jc w:val="center"/>
          </w:pPr>
          <w:r>
            <w:rPr>
              <w:rFonts w:ascii="Arial" w:hAnsi="Arial" w:cs="Arial"/>
              <w:b/>
              <w:bCs/>
            </w:rPr>
            <w:t>/</w:t>
          </w:r>
        </w:p>
      </w:tc>
      <w:tc>
        <w:tcPr>
          <w:tcW w:w="540" w:type="dxa"/>
          <w:shd w:val="clear" w:color="auto" w:fill="66CCFF"/>
        </w:tcPr>
        <w:p w14:paraId="40DC5C13" w14:textId="77777777" w:rsidR="00B6032C" w:rsidRDefault="00B6032C">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276F0">
            <w:rPr>
              <w:rStyle w:val="Numrodepage"/>
              <w:rFonts w:cs="Arial"/>
              <w:b/>
              <w:noProof/>
            </w:rPr>
            <w:t>7</w:t>
          </w:r>
          <w:r>
            <w:rPr>
              <w:rStyle w:val="Numrodepage"/>
              <w:rFonts w:cs="Arial"/>
              <w:b/>
            </w:rPr>
            <w:fldChar w:fldCharType="end"/>
          </w:r>
        </w:p>
      </w:tc>
    </w:tr>
  </w:tbl>
  <w:p w14:paraId="025671F0" w14:textId="77777777" w:rsidR="00B6032C" w:rsidRPr="00827FD0" w:rsidRDefault="00B6032C"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43819" w14:textId="77777777" w:rsidR="009462DD" w:rsidRDefault="009462DD">
      <w:r>
        <w:separator/>
      </w:r>
    </w:p>
  </w:footnote>
  <w:footnote w:type="continuationSeparator" w:id="0">
    <w:p w14:paraId="33860D81" w14:textId="77777777" w:rsidR="009462DD" w:rsidRDefault="009462DD">
      <w:r>
        <w:continuationSeparator/>
      </w:r>
    </w:p>
  </w:footnote>
  <w:footnote w:id="1">
    <w:p w14:paraId="4FE8BAFC" w14:textId="77777777" w:rsidR="00B6032C" w:rsidRDefault="00B6032C">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1">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1">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1">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1">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1">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227D0"/>
    <w:rsid w:val="00036184"/>
    <w:rsid w:val="000366AC"/>
    <w:rsid w:val="00050CDC"/>
    <w:rsid w:val="000625CC"/>
    <w:rsid w:val="0008550E"/>
    <w:rsid w:val="00092585"/>
    <w:rsid w:val="000D4E2E"/>
    <w:rsid w:val="000E0EFF"/>
    <w:rsid w:val="000E3A79"/>
    <w:rsid w:val="000F3F78"/>
    <w:rsid w:val="000F50E7"/>
    <w:rsid w:val="0013398C"/>
    <w:rsid w:val="00134DF0"/>
    <w:rsid w:val="001443BB"/>
    <w:rsid w:val="001528B8"/>
    <w:rsid w:val="001535C7"/>
    <w:rsid w:val="001640EF"/>
    <w:rsid w:val="00171BF1"/>
    <w:rsid w:val="00191902"/>
    <w:rsid w:val="001A1D05"/>
    <w:rsid w:val="001A5A4C"/>
    <w:rsid w:val="001C1FEF"/>
    <w:rsid w:val="001C3162"/>
    <w:rsid w:val="001D25B2"/>
    <w:rsid w:val="001D58F2"/>
    <w:rsid w:val="001E68EF"/>
    <w:rsid w:val="001F35D5"/>
    <w:rsid w:val="002228BD"/>
    <w:rsid w:val="00224E9C"/>
    <w:rsid w:val="00236915"/>
    <w:rsid w:val="0025478A"/>
    <w:rsid w:val="00261FC1"/>
    <w:rsid w:val="00262409"/>
    <w:rsid w:val="002871EE"/>
    <w:rsid w:val="002A37D3"/>
    <w:rsid w:val="002B54BB"/>
    <w:rsid w:val="002C1767"/>
    <w:rsid w:val="002D07CE"/>
    <w:rsid w:val="002D13A0"/>
    <w:rsid w:val="002E4767"/>
    <w:rsid w:val="002F1469"/>
    <w:rsid w:val="003024CC"/>
    <w:rsid w:val="00310F9B"/>
    <w:rsid w:val="00312505"/>
    <w:rsid w:val="003206CE"/>
    <w:rsid w:val="00331DDB"/>
    <w:rsid w:val="003341EB"/>
    <w:rsid w:val="00340F85"/>
    <w:rsid w:val="0034572E"/>
    <w:rsid w:val="003C025D"/>
    <w:rsid w:val="003C1A6D"/>
    <w:rsid w:val="003C4A1B"/>
    <w:rsid w:val="003D7667"/>
    <w:rsid w:val="003F2B90"/>
    <w:rsid w:val="00411396"/>
    <w:rsid w:val="00425B7A"/>
    <w:rsid w:val="00427375"/>
    <w:rsid w:val="00446AAE"/>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E0921"/>
    <w:rsid w:val="005F32C1"/>
    <w:rsid w:val="005F4173"/>
    <w:rsid w:val="00614607"/>
    <w:rsid w:val="00614AE6"/>
    <w:rsid w:val="00630E51"/>
    <w:rsid w:val="006318AD"/>
    <w:rsid w:val="00637C96"/>
    <w:rsid w:val="006453BE"/>
    <w:rsid w:val="00646250"/>
    <w:rsid w:val="00646B4F"/>
    <w:rsid w:val="00654BBC"/>
    <w:rsid w:val="00663B7E"/>
    <w:rsid w:val="00674F75"/>
    <w:rsid w:val="00685900"/>
    <w:rsid w:val="006901BE"/>
    <w:rsid w:val="00696240"/>
    <w:rsid w:val="006A340F"/>
    <w:rsid w:val="006A5F71"/>
    <w:rsid w:val="006A7983"/>
    <w:rsid w:val="006B4DD2"/>
    <w:rsid w:val="006C6E7F"/>
    <w:rsid w:val="006D3AC0"/>
    <w:rsid w:val="006E22A4"/>
    <w:rsid w:val="006E2F47"/>
    <w:rsid w:val="006E6210"/>
    <w:rsid w:val="006F6740"/>
    <w:rsid w:val="007048F3"/>
    <w:rsid w:val="00717070"/>
    <w:rsid w:val="007314F1"/>
    <w:rsid w:val="00741ECB"/>
    <w:rsid w:val="00755416"/>
    <w:rsid w:val="00764264"/>
    <w:rsid w:val="00787E55"/>
    <w:rsid w:val="007A7713"/>
    <w:rsid w:val="007B4FB2"/>
    <w:rsid w:val="007C0A0D"/>
    <w:rsid w:val="00804E9E"/>
    <w:rsid w:val="00815797"/>
    <w:rsid w:val="00826CBB"/>
    <w:rsid w:val="00827FD0"/>
    <w:rsid w:val="00833F59"/>
    <w:rsid w:val="00865F09"/>
    <w:rsid w:val="00866311"/>
    <w:rsid w:val="00872C42"/>
    <w:rsid w:val="00887F8C"/>
    <w:rsid w:val="008A3707"/>
    <w:rsid w:val="008C2177"/>
    <w:rsid w:val="008C71EE"/>
    <w:rsid w:val="008D2EFB"/>
    <w:rsid w:val="008E4BA5"/>
    <w:rsid w:val="009051AC"/>
    <w:rsid w:val="0090530B"/>
    <w:rsid w:val="00906660"/>
    <w:rsid w:val="00912339"/>
    <w:rsid w:val="0094174C"/>
    <w:rsid w:val="009462DD"/>
    <w:rsid w:val="00987FF6"/>
    <w:rsid w:val="009A04B2"/>
    <w:rsid w:val="009A394A"/>
    <w:rsid w:val="009B07B5"/>
    <w:rsid w:val="009B23A7"/>
    <w:rsid w:val="009D0426"/>
    <w:rsid w:val="009D4E1E"/>
    <w:rsid w:val="009D52FB"/>
    <w:rsid w:val="009D6D88"/>
    <w:rsid w:val="009E73CF"/>
    <w:rsid w:val="00A02975"/>
    <w:rsid w:val="00A056B1"/>
    <w:rsid w:val="00A05A3B"/>
    <w:rsid w:val="00A404F4"/>
    <w:rsid w:val="00A600D6"/>
    <w:rsid w:val="00A70756"/>
    <w:rsid w:val="00A83BDF"/>
    <w:rsid w:val="00A840BB"/>
    <w:rsid w:val="00A86C63"/>
    <w:rsid w:val="00A97E02"/>
    <w:rsid w:val="00AA372E"/>
    <w:rsid w:val="00AA5C39"/>
    <w:rsid w:val="00AE632A"/>
    <w:rsid w:val="00B545FF"/>
    <w:rsid w:val="00B6032C"/>
    <w:rsid w:val="00B80B6A"/>
    <w:rsid w:val="00BA7752"/>
    <w:rsid w:val="00BB7109"/>
    <w:rsid w:val="00BD1236"/>
    <w:rsid w:val="00C00E04"/>
    <w:rsid w:val="00C05C6A"/>
    <w:rsid w:val="00C07A1D"/>
    <w:rsid w:val="00C10C87"/>
    <w:rsid w:val="00C279F4"/>
    <w:rsid w:val="00C301F0"/>
    <w:rsid w:val="00C54E5A"/>
    <w:rsid w:val="00C56C9E"/>
    <w:rsid w:val="00C56E90"/>
    <w:rsid w:val="00C61C85"/>
    <w:rsid w:val="00C82B82"/>
    <w:rsid w:val="00CB66F6"/>
    <w:rsid w:val="00CC0527"/>
    <w:rsid w:val="00CC29D9"/>
    <w:rsid w:val="00CE32F2"/>
    <w:rsid w:val="00CE33DA"/>
    <w:rsid w:val="00CF00C9"/>
    <w:rsid w:val="00D002AE"/>
    <w:rsid w:val="00D21AD8"/>
    <w:rsid w:val="00D436D9"/>
    <w:rsid w:val="00D63EF7"/>
    <w:rsid w:val="00D67372"/>
    <w:rsid w:val="00D82167"/>
    <w:rsid w:val="00D91699"/>
    <w:rsid w:val="00DA0E8D"/>
    <w:rsid w:val="00DA50CB"/>
    <w:rsid w:val="00DA5F03"/>
    <w:rsid w:val="00DC3F69"/>
    <w:rsid w:val="00DD20A3"/>
    <w:rsid w:val="00DD3915"/>
    <w:rsid w:val="00E10A15"/>
    <w:rsid w:val="00E1595F"/>
    <w:rsid w:val="00E205DA"/>
    <w:rsid w:val="00E276F0"/>
    <w:rsid w:val="00E4623F"/>
    <w:rsid w:val="00E50B22"/>
    <w:rsid w:val="00EA3323"/>
    <w:rsid w:val="00EC0A2E"/>
    <w:rsid w:val="00ED0137"/>
    <w:rsid w:val="00ED0D40"/>
    <w:rsid w:val="00EE435B"/>
    <w:rsid w:val="00EE5B56"/>
    <w:rsid w:val="00EF796C"/>
    <w:rsid w:val="00F12F30"/>
    <w:rsid w:val="00F1353C"/>
    <w:rsid w:val="00F1506D"/>
    <w:rsid w:val="00F32B31"/>
    <w:rsid w:val="00F416A9"/>
    <w:rsid w:val="00F9673C"/>
    <w:rsid w:val="00F97F2F"/>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55FEA02"/>
  <w15:docId w15:val="{A3F6716B-876A-445A-B4EA-A54700548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76F030-63A7-4A97-BDC9-D8667BAEB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3615</Words>
  <Characters>19883</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23452</CharactersWithSpaces>
  <SharedDoc>false</SharedDoc>
  <HLinks>
    <vt:vector size="204" baseType="variant">
      <vt:variant>
        <vt:i4>7405583</vt:i4>
      </vt:variant>
      <vt:variant>
        <vt:i4>121</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118</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115</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106</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101</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96</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93</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90</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87</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82</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77</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72</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67</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64</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61</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58</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51</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48</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45</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42</vt:i4>
      </vt:variant>
      <vt:variant>
        <vt:i4>0</vt:i4>
      </vt:variant>
      <vt:variant>
        <vt:i4>5</vt:i4>
      </vt:variant>
      <vt:variant>
        <vt:lpwstr>http://eur-lex.europa.eu/LexUriServ/LexUriServ.do?uri=OJ:L:2003:124:0036:0041:fr:PDF</vt:lpwstr>
      </vt:variant>
      <vt:variant>
        <vt:lpwstr/>
      </vt:variant>
      <vt:variant>
        <vt:i4>7405583</vt:i4>
      </vt:variant>
      <vt:variant>
        <vt:i4>39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MOREL Gauthier</cp:lastModifiedBy>
  <cp:revision>3</cp:revision>
  <cp:lastPrinted>2016-11-02T14:02:00Z</cp:lastPrinted>
  <dcterms:created xsi:type="dcterms:W3CDTF">2024-07-25T12:00:00Z</dcterms:created>
  <dcterms:modified xsi:type="dcterms:W3CDTF">2025-05-05T13:03:00Z</dcterms:modified>
</cp:coreProperties>
</file>