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F588B8" w14:textId="7E3C2E60" w:rsidR="00472B25" w:rsidRDefault="0076658E">
      <w:pPr>
        <w:rPr>
          <w:b/>
          <w:bCs/>
        </w:rPr>
      </w:pPr>
      <w:proofErr w:type="gramStart"/>
      <w:r>
        <w:rPr>
          <w:b/>
          <w:bCs/>
        </w:rPr>
        <w:t>p</w:t>
      </w:r>
      <w:proofErr w:type="gramEnd"/>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6DA8B34" w14:textId="77777777">
        <w:tc>
          <w:tcPr>
            <w:tcW w:w="10419" w:type="dxa"/>
            <w:shd w:val="clear" w:color="auto" w:fill="auto"/>
          </w:tcPr>
          <w:p w14:paraId="518ADFB2" w14:textId="77777777" w:rsidR="00472B25" w:rsidRDefault="007255B1">
            <w:pPr>
              <w:pStyle w:val="Pieddepage"/>
              <w:tabs>
                <w:tab w:val="clear" w:pos="4536"/>
                <w:tab w:val="clear" w:pos="9072"/>
              </w:tabs>
              <w:jc w:val="center"/>
              <w:rPr>
                <w:rFonts w:ascii="Arial" w:hAnsi="Arial" w:cs="Arial"/>
              </w:rPr>
            </w:pPr>
            <w:r>
              <w:rPr>
                <w:rFonts w:ascii="Arial" w:hAnsi="Arial" w:cs="Arial"/>
              </w:rPr>
              <w:pict w14:anchorId="6CABB9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3pt;height:43.2pt">
                  <v:imagedata r:id="rId8" o:title="LOGO-ONF-Quadri-big"/>
                </v:shape>
              </w:pict>
            </w:r>
          </w:p>
          <w:p w14:paraId="57B49C3C" w14:textId="77777777" w:rsidR="00472B25" w:rsidRDefault="00472B25" w:rsidP="00755397">
            <w:pPr>
              <w:pStyle w:val="Pieddepage"/>
              <w:tabs>
                <w:tab w:val="clear" w:pos="4536"/>
                <w:tab w:val="clear" w:pos="9072"/>
              </w:tabs>
              <w:jc w:val="center"/>
            </w:pPr>
          </w:p>
        </w:tc>
      </w:tr>
    </w:tbl>
    <w:p w14:paraId="491B28D3" w14:textId="77777777" w:rsidR="00472B25" w:rsidRDefault="00472B25">
      <w:pPr>
        <w:sectPr w:rsidR="00472B25" w:rsidSect="00755397">
          <w:footerReference w:type="default" r:id="rId9"/>
          <w:pgSz w:w="11906" w:h="16838"/>
          <w:pgMar w:top="454" w:right="851" w:bottom="736" w:left="851" w:header="720" w:footer="680" w:gutter="0"/>
          <w:cols w:space="720"/>
          <w:docGrid w:linePitch="360"/>
        </w:sectPr>
      </w:pPr>
    </w:p>
    <w:tbl>
      <w:tblPr>
        <w:tblW w:w="0" w:type="auto"/>
        <w:shd w:val="clear" w:color="auto" w:fill="A8D08D"/>
        <w:tblLayout w:type="fixed"/>
        <w:tblLook w:val="0000" w:firstRow="0" w:lastRow="0" w:firstColumn="0" w:lastColumn="0" w:noHBand="0" w:noVBand="0"/>
      </w:tblPr>
      <w:tblGrid>
        <w:gridCol w:w="9288"/>
        <w:gridCol w:w="1080"/>
      </w:tblGrid>
      <w:tr w:rsidR="00472B25" w14:paraId="78FD22C3" w14:textId="77777777" w:rsidTr="00A71723">
        <w:tc>
          <w:tcPr>
            <w:tcW w:w="9288" w:type="dxa"/>
            <w:shd w:val="clear" w:color="auto" w:fill="A8D08D"/>
            <w:vAlign w:val="bottom"/>
          </w:tcPr>
          <w:p w14:paraId="31FA05D0" w14:textId="77777777" w:rsidR="00472B25" w:rsidRDefault="00472B25" w:rsidP="00A71723">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5FBDCA43" w14:textId="77777777" w:rsidR="00472B25" w:rsidRDefault="00472B25" w:rsidP="00A71723">
            <w:pPr>
              <w:pStyle w:val="Titre8"/>
              <w:tabs>
                <w:tab w:val="num" w:pos="0"/>
                <w:tab w:val="right" w:pos="9639"/>
              </w:tabs>
              <w:rPr>
                <w:sz w:val="28"/>
                <w:szCs w:val="28"/>
              </w:rPr>
            </w:pPr>
            <w:r>
              <w:rPr>
                <w:caps/>
                <w:sz w:val="28"/>
                <w:szCs w:val="28"/>
              </w:rPr>
              <w:t>DECLARATION DU candidat INDIVIDUEL</w:t>
            </w:r>
          </w:p>
          <w:p w14:paraId="0F05540B" w14:textId="77777777" w:rsidR="00472B25" w:rsidRDefault="00472B25" w:rsidP="00A71723">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A8D08D"/>
          </w:tcPr>
          <w:p w14:paraId="5A75EC75" w14:textId="77777777" w:rsidR="00472B25" w:rsidRDefault="00472B25">
            <w:pPr>
              <w:pStyle w:val="Titre8"/>
              <w:tabs>
                <w:tab w:val="num" w:pos="0"/>
                <w:tab w:val="right" w:pos="9639"/>
              </w:tabs>
              <w:spacing w:before="120" w:after="120"/>
            </w:pPr>
            <w:r>
              <w:rPr>
                <w:caps/>
                <w:sz w:val="28"/>
                <w:szCs w:val="28"/>
              </w:rPr>
              <w:t>DC2</w:t>
            </w:r>
          </w:p>
        </w:tc>
      </w:tr>
    </w:tbl>
    <w:p w14:paraId="222B8003" w14:textId="77777777" w:rsidR="00472B25" w:rsidRDefault="00472B25">
      <w:pPr>
        <w:jc w:val="both"/>
        <w:rPr>
          <w:rFonts w:ascii="Arial" w:hAnsi="Arial" w:cs="Arial"/>
        </w:rPr>
      </w:pPr>
    </w:p>
    <w:p w14:paraId="79DABF97"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57F4EF27"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6A878933" w14:textId="77777777" w:rsidR="00614AE6" w:rsidRPr="00614AE6" w:rsidRDefault="00614AE6" w:rsidP="00614AE6"/>
    <w:p w14:paraId="6CA76827"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6D539F52" w14:textId="77777777" w:rsidR="00614AE6" w:rsidRPr="00614AE6" w:rsidRDefault="00614AE6" w:rsidP="00614AE6"/>
    <w:p w14:paraId="3C13F012"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63EDAFF0" w14:textId="77777777" w:rsidR="00614AE6" w:rsidRPr="0025478A" w:rsidRDefault="00614AE6">
      <w:pPr>
        <w:jc w:val="both"/>
        <w:rPr>
          <w:rFonts w:ascii="Arial" w:hAnsi="Arial" w:cs="Arial"/>
          <w:i/>
          <w:iCs/>
        </w:rPr>
      </w:pPr>
    </w:p>
    <w:p w14:paraId="30837C61" w14:textId="77777777" w:rsidR="002B5CE5" w:rsidRDefault="002B5CE5" w:rsidP="002B5CE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F47682F" w14:textId="77777777" w:rsidR="00AA372E" w:rsidRPr="00AA372E" w:rsidRDefault="00AA372E" w:rsidP="00AA372E">
      <w:pPr>
        <w:pStyle w:val="Titre2"/>
        <w:jc w:val="both"/>
        <w:rPr>
          <w:rFonts w:ascii="Arial" w:hAnsi="Arial" w:cs="Arial"/>
          <w:b w:val="0"/>
          <w:bCs w:val="0"/>
          <w:i/>
          <w:iCs/>
          <w:sz w:val="18"/>
          <w:szCs w:val="18"/>
        </w:rPr>
      </w:pPr>
    </w:p>
    <w:p w14:paraId="3174AFD6" w14:textId="77777777" w:rsidR="00472B25" w:rsidRDefault="00472B25">
      <w:pPr>
        <w:rPr>
          <w:rFonts w:ascii="Arial" w:hAnsi="Arial" w:cs="Arial"/>
          <w:iCs/>
        </w:rPr>
      </w:pPr>
    </w:p>
    <w:tbl>
      <w:tblPr>
        <w:tblW w:w="0" w:type="auto"/>
        <w:shd w:val="clear" w:color="auto" w:fill="A8D08D"/>
        <w:tblLayout w:type="fixed"/>
        <w:tblCellMar>
          <w:left w:w="71" w:type="dxa"/>
          <w:right w:w="71" w:type="dxa"/>
        </w:tblCellMar>
        <w:tblLook w:val="0000" w:firstRow="0" w:lastRow="0" w:firstColumn="0" w:lastColumn="0" w:noHBand="0" w:noVBand="0"/>
      </w:tblPr>
      <w:tblGrid>
        <w:gridCol w:w="10331"/>
      </w:tblGrid>
      <w:tr w:rsidR="00472B25" w14:paraId="2F693456" w14:textId="77777777" w:rsidTr="000C3AD2">
        <w:tc>
          <w:tcPr>
            <w:tcW w:w="10331" w:type="dxa"/>
            <w:shd w:val="clear" w:color="auto" w:fill="A8D08D"/>
          </w:tcPr>
          <w:p w14:paraId="648A79A2" w14:textId="77777777" w:rsidR="00472B25" w:rsidRDefault="00472B25" w:rsidP="0075539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755397">
              <w:rPr>
                <w:rFonts w:ascii="Arial" w:hAnsi="Arial" w:cs="Arial"/>
                <w:b/>
                <w:bCs/>
                <w:sz w:val="22"/>
                <w:szCs w:val="22"/>
              </w:rPr>
              <w:t>du pouvoir adjudicateur (ou de l’entité adjudicatrice)</w:t>
            </w:r>
          </w:p>
        </w:tc>
      </w:tr>
    </w:tbl>
    <w:p w14:paraId="7209A413"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76E86F20" w14:textId="77777777" w:rsidR="00472B25" w:rsidRDefault="00472B25">
      <w:pPr>
        <w:rPr>
          <w:rFonts w:ascii="Arial" w:hAnsi="Arial" w:cs="Arial"/>
          <w:b/>
          <w:bCs/>
        </w:rPr>
      </w:pPr>
    </w:p>
    <w:p w14:paraId="4DFC1323" w14:textId="77777777" w:rsidR="002E3AFC" w:rsidRPr="002E3AFC" w:rsidRDefault="002E3AFC" w:rsidP="002E3AFC">
      <w:pPr>
        <w:suppressAutoHyphens w:val="0"/>
        <w:jc w:val="center"/>
        <w:rPr>
          <w:rFonts w:ascii="Arial" w:hAnsi="Arial" w:cs="Arial"/>
          <w:b/>
          <w:bCs/>
          <w:color w:val="385623"/>
          <w:sz w:val="22"/>
          <w:szCs w:val="22"/>
          <w:lang w:eastAsia="fr-FR"/>
        </w:rPr>
      </w:pPr>
      <w:r w:rsidRPr="002E3AFC">
        <w:rPr>
          <w:rFonts w:ascii="Arial" w:hAnsi="Arial" w:cs="Arial"/>
          <w:b/>
          <w:bCs/>
          <w:color w:val="385623"/>
          <w:sz w:val="22"/>
          <w:szCs w:val="22"/>
          <w:lang w:eastAsia="fr-FR"/>
        </w:rPr>
        <w:t>Office National des Forêts</w:t>
      </w:r>
    </w:p>
    <w:p w14:paraId="5A7710F0" w14:textId="77777777" w:rsidR="002E3AFC" w:rsidRPr="006C1439" w:rsidRDefault="002E3AFC" w:rsidP="002E3AFC">
      <w:pPr>
        <w:suppressAutoHyphens w:val="0"/>
        <w:jc w:val="center"/>
        <w:rPr>
          <w:rFonts w:ascii="Arial" w:hAnsi="Arial" w:cs="Arial"/>
        </w:rPr>
      </w:pPr>
      <w:r w:rsidRPr="006C1439">
        <w:rPr>
          <w:rFonts w:ascii="Arial" w:hAnsi="Arial" w:cs="Arial"/>
        </w:rPr>
        <w:t xml:space="preserve">Direction </w:t>
      </w:r>
      <w:r w:rsidRPr="002E3AFC">
        <w:rPr>
          <w:rFonts w:ascii="Arial" w:hAnsi="Arial" w:cs="Arial"/>
          <w:color w:val="385623"/>
          <w:sz w:val="22"/>
          <w:szCs w:val="22"/>
          <w:lang w:eastAsia="fr-FR"/>
        </w:rPr>
        <w:t>territoriale</w:t>
      </w:r>
      <w:r w:rsidRPr="006C1439">
        <w:rPr>
          <w:rFonts w:ascii="Arial" w:hAnsi="Arial" w:cs="Arial"/>
        </w:rPr>
        <w:t xml:space="preserve"> Centre Ouest Aquitaine</w:t>
      </w:r>
    </w:p>
    <w:p w14:paraId="24D19E42" w14:textId="77777777" w:rsidR="002E3AFC" w:rsidRPr="006C1439" w:rsidRDefault="002E3AFC" w:rsidP="002E3AFC">
      <w:pPr>
        <w:suppressAutoHyphens w:val="0"/>
        <w:jc w:val="center"/>
        <w:rPr>
          <w:rFonts w:ascii="Arial" w:hAnsi="Arial" w:cs="Arial"/>
          <w:lang w:eastAsia="fr-FR"/>
        </w:rPr>
      </w:pPr>
      <w:r w:rsidRPr="006C1439">
        <w:rPr>
          <w:rFonts w:ascii="Arial" w:hAnsi="Arial" w:cs="Arial"/>
          <w:lang w:eastAsia="fr-FR"/>
        </w:rPr>
        <w:t>Agence Etudes et Travaux</w:t>
      </w:r>
    </w:p>
    <w:p w14:paraId="18B10001" w14:textId="77777777" w:rsidR="002E3AFC" w:rsidRPr="006C1439" w:rsidRDefault="002E3AFC" w:rsidP="002E3AFC">
      <w:pPr>
        <w:suppressAutoHyphens w:val="0"/>
        <w:jc w:val="center"/>
        <w:rPr>
          <w:rFonts w:ascii="Arial" w:hAnsi="Arial" w:cs="Arial"/>
          <w:lang w:eastAsia="fr-FR"/>
        </w:rPr>
      </w:pPr>
      <w:r w:rsidRPr="006C1439">
        <w:rPr>
          <w:rFonts w:ascii="Arial" w:hAnsi="Arial" w:cs="Arial"/>
          <w:lang w:eastAsia="fr-FR"/>
        </w:rPr>
        <w:t>100 Bd de la Salle</w:t>
      </w:r>
    </w:p>
    <w:p w14:paraId="5959D86A" w14:textId="77777777" w:rsidR="002E3AFC" w:rsidRDefault="002E3AFC" w:rsidP="002E3AFC">
      <w:pPr>
        <w:suppressAutoHyphens w:val="0"/>
        <w:jc w:val="center"/>
        <w:rPr>
          <w:rFonts w:ascii="Arial" w:hAnsi="Arial" w:cs="Arial"/>
          <w:lang w:eastAsia="fr-FR"/>
        </w:rPr>
      </w:pPr>
      <w:r w:rsidRPr="006C1439">
        <w:rPr>
          <w:rFonts w:ascii="Arial" w:hAnsi="Arial" w:cs="Arial"/>
          <w:lang w:eastAsia="fr-FR"/>
        </w:rPr>
        <w:t>45760 Boigny sur Bionne</w:t>
      </w:r>
    </w:p>
    <w:p w14:paraId="66D0413C" w14:textId="77777777" w:rsidR="002E3AFC" w:rsidRDefault="002E3AFC" w:rsidP="002E3AFC">
      <w:pPr>
        <w:rPr>
          <w:rFonts w:ascii="Arial" w:hAnsi="Arial" w:cs="Arial"/>
          <w:b/>
          <w:bCs/>
        </w:rPr>
      </w:pPr>
    </w:p>
    <w:p w14:paraId="5E6375C2" w14:textId="77777777" w:rsidR="00A70756" w:rsidRDefault="00A70756" w:rsidP="00A70756">
      <w:pPr>
        <w:jc w:val="both"/>
        <w:rPr>
          <w:rFonts w:ascii="Arial" w:hAnsi="Arial" w:cs="Arial"/>
          <w:bCs/>
        </w:rPr>
      </w:pPr>
    </w:p>
    <w:tbl>
      <w:tblPr>
        <w:tblW w:w="0" w:type="auto"/>
        <w:shd w:val="clear" w:color="auto" w:fill="A8D08D"/>
        <w:tblLayout w:type="fixed"/>
        <w:tblCellMar>
          <w:left w:w="71" w:type="dxa"/>
          <w:right w:w="71" w:type="dxa"/>
        </w:tblCellMar>
        <w:tblLook w:val="0000" w:firstRow="0" w:lastRow="0" w:firstColumn="0" w:lastColumn="0" w:noHBand="0" w:noVBand="0"/>
      </w:tblPr>
      <w:tblGrid>
        <w:gridCol w:w="10331"/>
      </w:tblGrid>
      <w:tr w:rsidR="00472B25" w14:paraId="09C4AC38" w14:textId="77777777" w:rsidTr="000C3AD2">
        <w:tc>
          <w:tcPr>
            <w:tcW w:w="10331" w:type="dxa"/>
            <w:shd w:val="clear" w:color="auto" w:fill="A8D08D"/>
          </w:tcPr>
          <w:p w14:paraId="28A980F3"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2FC99CB4" w14:textId="77777777" w:rsidR="000264E6" w:rsidRDefault="000264E6" w:rsidP="0076658E">
      <w:pPr>
        <w:jc w:val="both"/>
        <w:rPr>
          <w:rFonts w:ascii="Arial" w:hAnsi="Arial" w:cs="Arial"/>
          <w:color w:val="000000"/>
          <w:szCs w:val="22"/>
        </w:rPr>
      </w:pPr>
    </w:p>
    <w:p w14:paraId="5F35B3AE" w14:textId="0DA6BA4F" w:rsidR="000264E6" w:rsidRDefault="007033C5" w:rsidP="000264E6">
      <w:pPr>
        <w:jc w:val="both"/>
        <w:rPr>
          <w:rFonts w:ascii="Arial" w:hAnsi="Arial" w:cs="Arial"/>
          <w:color w:val="000000"/>
          <w:u w:val="single"/>
        </w:rPr>
      </w:pPr>
      <w:bookmarkStart w:id="0" w:name="_Hlk178088093"/>
      <w:r w:rsidRPr="007033C5">
        <w:rPr>
          <w:rFonts w:ascii="Arial" w:hAnsi="Arial" w:cs="Arial"/>
          <w:color w:val="000000"/>
          <w:szCs w:val="22"/>
        </w:rPr>
        <w:t>Le présent marché a pour objet la fourniture d’un porte outil forestier équipé d’un broyeur à destination de l’Agence Etudes et Travaux de l’Office National des forêts, Direction Territoriale Centre Ouest Aquitaine.</w:t>
      </w:r>
    </w:p>
    <w:p w14:paraId="231E06DD" w14:textId="77777777" w:rsidR="000264E6" w:rsidRDefault="000264E6" w:rsidP="000264E6">
      <w:pPr>
        <w:jc w:val="both"/>
        <w:rPr>
          <w:rFonts w:ascii="Arial" w:hAnsi="Arial" w:cs="Arial"/>
          <w:color w:val="000000"/>
          <w:u w:val="single"/>
        </w:rPr>
      </w:pPr>
    </w:p>
    <w:tbl>
      <w:tblPr>
        <w:tblW w:w="0" w:type="auto"/>
        <w:shd w:val="clear" w:color="auto" w:fill="A8D08D"/>
        <w:tblLayout w:type="fixed"/>
        <w:tblCellMar>
          <w:left w:w="71" w:type="dxa"/>
          <w:right w:w="71" w:type="dxa"/>
        </w:tblCellMar>
        <w:tblLook w:val="0000" w:firstRow="0" w:lastRow="0" w:firstColumn="0" w:lastColumn="0" w:noHBand="0" w:noVBand="0"/>
      </w:tblPr>
      <w:tblGrid>
        <w:gridCol w:w="10331"/>
      </w:tblGrid>
      <w:tr w:rsidR="00472B25" w14:paraId="0279998B" w14:textId="77777777" w:rsidTr="000C3AD2">
        <w:tc>
          <w:tcPr>
            <w:tcW w:w="10331" w:type="dxa"/>
            <w:shd w:val="clear" w:color="auto" w:fill="A8D08D"/>
          </w:tcPr>
          <w:bookmarkEnd w:id="0"/>
          <w:p w14:paraId="4FA18509"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0E0412DC" w14:textId="77777777" w:rsidR="00472B25" w:rsidRDefault="00472B25">
      <w:pPr>
        <w:pStyle w:val="Titre9"/>
        <w:numPr>
          <w:ilvl w:val="0"/>
          <w:numId w:val="0"/>
        </w:numPr>
        <w:rPr>
          <w:i w:val="0"/>
          <w:sz w:val="20"/>
        </w:rPr>
      </w:pPr>
    </w:p>
    <w:p w14:paraId="4D543F97"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34186124" w14:textId="77777777" w:rsidR="00472B25" w:rsidRDefault="00472B25">
      <w:pPr>
        <w:pStyle w:val="Titre9"/>
        <w:tabs>
          <w:tab w:val="num" w:pos="0"/>
        </w:tabs>
        <w:ind w:left="0"/>
        <w:jc w:val="both"/>
        <w:rPr>
          <w:i w:val="0"/>
          <w:iCs w:val="0"/>
          <w:sz w:val="20"/>
          <w:szCs w:val="20"/>
        </w:rPr>
      </w:pPr>
    </w:p>
    <w:p w14:paraId="26538164" w14:textId="77777777" w:rsidR="00472B25" w:rsidRDefault="00472B25" w:rsidP="006E6210">
      <w:pPr>
        <w:pStyle w:val="Titre9"/>
        <w:tabs>
          <w:tab w:val="num" w:pos="0"/>
        </w:tabs>
        <w:ind w:left="0"/>
        <w:jc w:val="both"/>
        <w:rPr>
          <w:b/>
          <w:bCs/>
        </w:rPr>
      </w:pPr>
      <w:r w:rsidRPr="00C44053">
        <w:rPr>
          <w:rFonts w:ascii="Wingdings" w:hAnsi="Wingdings"/>
          <w:i w:val="0"/>
          <w:color w:val="A8D08D"/>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6C978E9A" w14:textId="77777777" w:rsidR="00472B25" w:rsidRDefault="00472B25">
      <w:pPr>
        <w:jc w:val="both"/>
        <w:rPr>
          <w:rFonts w:ascii="Arial" w:hAnsi="Arial" w:cs="Arial"/>
          <w:b/>
          <w:bCs/>
        </w:rPr>
      </w:pPr>
    </w:p>
    <w:p w14:paraId="0D468968" w14:textId="77777777" w:rsidR="002B5CE5" w:rsidRDefault="002B5CE5" w:rsidP="002B5CE5">
      <w:pPr>
        <w:pStyle w:val="Titre9"/>
        <w:jc w:val="both"/>
        <w:rPr>
          <w:sz w:val="20"/>
          <w:szCs w:val="20"/>
        </w:rPr>
      </w:pPr>
      <w:r w:rsidRPr="00C44053">
        <w:rPr>
          <w:rFonts w:ascii="Wingdings" w:hAnsi="Wingdings"/>
          <w:color w:val="A8D08D"/>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66121E24" w14:textId="77777777" w:rsidR="002B5CE5" w:rsidRDefault="002B5CE5" w:rsidP="002B5CE5"/>
    <w:p w14:paraId="601B303B" w14:textId="77777777" w:rsidR="002B5CE5" w:rsidRDefault="002B5CE5" w:rsidP="002B5CE5"/>
    <w:p w14:paraId="71166354" w14:textId="77777777" w:rsidR="008001B5" w:rsidRPr="00025EC9" w:rsidRDefault="008001B5" w:rsidP="002B5CE5"/>
    <w:p w14:paraId="0E162985" w14:textId="77777777" w:rsidR="002B5CE5" w:rsidRDefault="002B5CE5" w:rsidP="002B5CE5">
      <w:pPr>
        <w:pStyle w:val="Titre9"/>
        <w:jc w:val="both"/>
        <w:rPr>
          <w:sz w:val="20"/>
          <w:szCs w:val="20"/>
        </w:rPr>
      </w:pPr>
      <w:r w:rsidRPr="00C44053">
        <w:rPr>
          <w:rFonts w:ascii="Wingdings" w:hAnsi="Wingdings"/>
          <w:color w:val="A8D08D"/>
          <w:spacing w:val="-10"/>
          <w:position w:val="-1"/>
          <w:sz w:val="20"/>
          <w:szCs w:val="20"/>
        </w:rPr>
        <w:lastRenderedPageBreak/>
        <w:t></w:t>
      </w:r>
      <w:r w:rsidRPr="00C44053">
        <w:rPr>
          <w:rFonts w:ascii="Wingdings" w:hAnsi="Wingdings"/>
          <w:color w:val="A8D08D"/>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03437DE1" w14:textId="77777777" w:rsidR="002B5CE5" w:rsidRDefault="002B5CE5" w:rsidP="002B5CE5"/>
    <w:p w14:paraId="6CE72EA9" w14:textId="77777777" w:rsidR="008001B5" w:rsidRDefault="008001B5" w:rsidP="002B5CE5"/>
    <w:p w14:paraId="4F40DACF" w14:textId="77777777" w:rsidR="002B5CE5" w:rsidRPr="00025EC9" w:rsidRDefault="002B5CE5" w:rsidP="002B5CE5"/>
    <w:p w14:paraId="06170847" w14:textId="77777777" w:rsidR="002B5CE5" w:rsidRDefault="002B5CE5" w:rsidP="002B5CE5">
      <w:pPr>
        <w:pStyle w:val="Titre9"/>
        <w:jc w:val="both"/>
        <w:rPr>
          <w:sz w:val="20"/>
          <w:szCs w:val="20"/>
        </w:rPr>
      </w:pPr>
      <w:r w:rsidRPr="00C44053">
        <w:rPr>
          <w:rFonts w:ascii="Wingdings" w:hAnsi="Wingdings"/>
          <w:color w:val="A8D08D"/>
          <w:spacing w:val="-10"/>
          <w:position w:val="-1"/>
          <w:sz w:val="20"/>
          <w:szCs w:val="20"/>
        </w:rPr>
        <w:t></w:t>
      </w:r>
      <w:r w:rsidRPr="00C44053">
        <w:rPr>
          <w:rFonts w:ascii="Wingdings" w:hAnsi="Wingdings"/>
          <w:color w:val="A8D08D"/>
          <w:spacing w:val="-10"/>
          <w:position w:val="-1"/>
          <w:sz w:val="20"/>
          <w:szCs w:val="20"/>
        </w:rPr>
        <w:t></w:t>
      </w:r>
      <w:r>
        <w:rPr>
          <w:sz w:val="20"/>
          <w:szCs w:val="20"/>
        </w:rPr>
        <w:t>A</w:t>
      </w:r>
      <w:r w:rsidRPr="000E2FF3">
        <w:rPr>
          <w:sz w:val="20"/>
          <w:szCs w:val="20"/>
        </w:rPr>
        <w:t>dresse électronique</w:t>
      </w:r>
      <w:r>
        <w:rPr>
          <w:sz w:val="20"/>
          <w:szCs w:val="20"/>
        </w:rPr>
        <w:t> :</w:t>
      </w:r>
    </w:p>
    <w:p w14:paraId="3CA54470" w14:textId="77777777" w:rsidR="002B5CE5" w:rsidRDefault="002B5CE5" w:rsidP="002B5CE5"/>
    <w:p w14:paraId="2B3F62D1" w14:textId="77777777" w:rsidR="002B5CE5" w:rsidRPr="00025EC9" w:rsidRDefault="002B5CE5" w:rsidP="002B5CE5"/>
    <w:p w14:paraId="39BEB582" w14:textId="251DE666" w:rsidR="002B5CE5" w:rsidRDefault="002B5CE5" w:rsidP="002B5CE5">
      <w:pPr>
        <w:pStyle w:val="Titre9"/>
        <w:jc w:val="both"/>
        <w:rPr>
          <w:sz w:val="20"/>
          <w:szCs w:val="20"/>
        </w:rPr>
      </w:pPr>
      <w:r w:rsidRPr="00C44053">
        <w:rPr>
          <w:rFonts w:ascii="Wingdings" w:hAnsi="Wingdings"/>
          <w:color w:val="A8D08D"/>
          <w:spacing w:val="-10"/>
          <w:position w:val="-1"/>
          <w:sz w:val="20"/>
          <w:szCs w:val="20"/>
        </w:rPr>
        <w:t></w:t>
      </w:r>
      <w:r w:rsidRPr="00C44053">
        <w:rPr>
          <w:rFonts w:ascii="Wingdings" w:hAnsi="Wingdings"/>
          <w:color w:val="A8D08D"/>
          <w:spacing w:val="-10"/>
          <w:position w:val="-1"/>
          <w:sz w:val="20"/>
          <w:szCs w:val="20"/>
        </w:rPr>
        <w:t></w:t>
      </w:r>
      <w:r>
        <w:rPr>
          <w:sz w:val="20"/>
          <w:szCs w:val="20"/>
        </w:rPr>
        <w:t>N</w:t>
      </w:r>
      <w:r w:rsidRPr="000E2FF3">
        <w:rPr>
          <w:sz w:val="20"/>
          <w:szCs w:val="20"/>
        </w:rPr>
        <w:t>uméro</w:t>
      </w:r>
      <w:r>
        <w:rPr>
          <w:sz w:val="20"/>
          <w:szCs w:val="20"/>
        </w:rPr>
        <w:t>s de téléphone</w:t>
      </w:r>
      <w:r w:rsidR="008001B5">
        <w:rPr>
          <w:sz w:val="20"/>
          <w:szCs w:val="20"/>
        </w:rPr>
        <w:t xml:space="preserve"> </w:t>
      </w:r>
      <w:r>
        <w:rPr>
          <w:sz w:val="20"/>
          <w:szCs w:val="20"/>
        </w:rPr>
        <w:t>:</w:t>
      </w:r>
    </w:p>
    <w:p w14:paraId="6445FDF0" w14:textId="77777777" w:rsidR="002B5CE5" w:rsidRDefault="002B5CE5" w:rsidP="002B5CE5"/>
    <w:p w14:paraId="6C2BC57D" w14:textId="77777777" w:rsidR="002B5CE5" w:rsidRDefault="002B5CE5" w:rsidP="002B5CE5"/>
    <w:p w14:paraId="66443C6D" w14:textId="77777777" w:rsidR="002B5CE5" w:rsidRDefault="002B5CE5" w:rsidP="002B5CE5">
      <w:pPr>
        <w:pStyle w:val="Titre9"/>
        <w:jc w:val="both"/>
        <w:rPr>
          <w:b/>
          <w:bCs/>
        </w:rPr>
      </w:pPr>
      <w:r w:rsidRPr="00C44053">
        <w:rPr>
          <w:rFonts w:ascii="Wingdings" w:hAnsi="Wingdings"/>
          <w:color w:val="A8D08D"/>
          <w:spacing w:val="-10"/>
          <w:position w:val="-1"/>
          <w:sz w:val="20"/>
          <w:szCs w:val="20"/>
        </w:rPr>
        <w:t></w:t>
      </w:r>
      <w:r w:rsidRPr="00C44053">
        <w:rPr>
          <w:rFonts w:ascii="Wingdings" w:hAnsi="Wingdings"/>
          <w:color w:val="A8D08D"/>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62CF10B7" w14:textId="77777777" w:rsidR="00472B25" w:rsidRDefault="00472B25">
      <w:pPr>
        <w:jc w:val="both"/>
        <w:rPr>
          <w:rFonts w:ascii="Arial" w:hAnsi="Arial" w:cs="Arial"/>
          <w:b/>
          <w:bCs/>
        </w:rPr>
      </w:pPr>
    </w:p>
    <w:p w14:paraId="3CC124A2" w14:textId="77777777" w:rsidR="00F97A20" w:rsidRDefault="00F97A20">
      <w:pPr>
        <w:jc w:val="both"/>
        <w:rPr>
          <w:rFonts w:ascii="Arial" w:hAnsi="Arial" w:cs="Arial"/>
          <w:b/>
          <w:bCs/>
        </w:rPr>
      </w:pPr>
    </w:p>
    <w:p w14:paraId="58A720C2" w14:textId="77777777" w:rsidR="00F97A20" w:rsidRDefault="00F97A20">
      <w:pPr>
        <w:jc w:val="both"/>
        <w:rPr>
          <w:rFonts w:ascii="Arial" w:hAnsi="Arial" w:cs="Arial"/>
          <w:b/>
          <w:bCs/>
        </w:rPr>
      </w:pPr>
    </w:p>
    <w:p w14:paraId="1EA09E60" w14:textId="77777777" w:rsidR="00472B25" w:rsidRDefault="00472B25">
      <w:pPr>
        <w:jc w:val="both"/>
        <w:rPr>
          <w:rFonts w:ascii="Arial" w:hAnsi="Arial" w:cs="Arial"/>
          <w:b/>
          <w:bCs/>
        </w:rPr>
      </w:pPr>
    </w:p>
    <w:p w14:paraId="12E891EF" w14:textId="77777777" w:rsidR="00614AE6" w:rsidRDefault="00614AE6">
      <w:pPr>
        <w:jc w:val="both"/>
        <w:rPr>
          <w:rFonts w:ascii="Arial" w:hAnsi="Arial" w:cs="Arial"/>
          <w:b/>
          <w:bCs/>
        </w:rPr>
      </w:pPr>
    </w:p>
    <w:p w14:paraId="7F33351E" w14:textId="1ED18B41" w:rsidR="00472B25" w:rsidRDefault="008001B5">
      <w:pPr>
        <w:jc w:val="both"/>
        <w:rPr>
          <w:rFonts w:ascii="Arial" w:hAnsi="Arial" w:cs="Arial"/>
        </w:rPr>
      </w:pPr>
      <w:r w:rsidRPr="000C3AD2">
        <w:rPr>
          <w:rFonts w:ascii="Wingdings" w:hAnsi="Wingdings"/>
          <w:b/>
          <w:color w:val="A8D08D"/>
          <w:spacing w:val="-10"/>
          <w:position w:val="-1"/>
        </w:rPr>
        <w:t></w:t>
      </w:r>
      <w:r w:rsidRPr="000C3AD2">
        <w:rPr>
          <w:rFonts w:ascii="Arial" w:eastAsia="Arial" w:hAnsi="Arial" w:cs="Arial"/>
          <w:color w:val="A8D08D"/>
          <w:spacing w:val="-10"/>
          <w:position w:val="-1"/>
        </w:rPr>
        <w:t xml:space="preserve"> </w:t>
      </w:r>
      <w:r>
        <w:rPr>
          <w:rFonts w:ascii="Arial" w:eastAsia="Arial" w:hAnsi="Arial" w:cs="Arial"/>
          <w:spacing w:val="-10"/>
          <w:position w:val="-1"/>
        </w:rPr>
        <w:t>Forme</w:t>
      </w:r>
      <w:r w:rsidR="00472B25">
        <w:rPr>
          <w:rFonts w:ascii="Arial" w:hAnsi="Arial" w:cs="Arial"/>
        </w:rPr>
        <w:t xml:space="preserve"> juridique du candidat individuel ou du membre du groupement (entreprise individuelle, SA, SARL, EURL, association, établissement public, etc.) :</w:t>
      </w:r>
    </w:p>
    <w:p w14:paraId="6A89C20C" w14:textId="77777777" w:rsidR="00472B25" w:rsidRDefault="00472B25">
      <w:pPr>
        <w:jc w:val="both"/>
        <w:rPr>
          <w:rFonts w:ascii="Arial" w:hAnsi="Arial" w:cs="Arial"/>
          <w:b/>
          <w:bCs/>
        </w:rPr>
      </w:pPr>
    </w:p>
    <w:p w14:paraId="41E633D4" w14:textId="77777777" w:rsidR="00755397" w:rsidRDefault="00755397">
      <w:pPr>
        <w:jc w:val="both"/>
        <w:rPr>
          <w:rFonts w:ascii="Arial" w:hAnsi="Arial" w:cs="Arial"/>
          <w:b/>
          <w:bCs/>
        </w:rPr>
      </w:pPr>
    </w:p>
    <w:p w14:paraId="375F3451" w14:textId="77777777" w:rsidR="006E40CD" w:rsidRDefault="006E40CD">
      <w:pPr>
        <w:jc w:val="both"/>
        <w:rPr>
          <w:rFonts w:ascii="Arial" w:hAnsi="Arial" w:cs="Arial"/>
          <w:b/>
          <w:bCs/>
        </w:rPr>
      </w:pPr>
    </w:p>
    <w:p w14:paraId="5A66DB45" w14:textId="77777777" w:rsidR="00427375" w:rsidRDefault="00427375">
      <w:pPr>
        <w:jc w:val="both"/>
        <w:rPr>
          <w:rFonts w:ascii="Arial" w:hAnsi="Arial" w:cs="Arial"/>
        </w:rPr>
      </w:pPr>
      <w:r w:rsidRPr="000C3AD2">
        <w:rPr>
          <w:rFonts w:ascii="Wingdings" w:hAnsi="Wingdings"/>
          <w:b/>
          <w:color w:val="A8D08D"/>
          <w:spacing w:val="-10"/>
          <w:position w:val="-1"/>
        </w:rPr>
        <w:t></w:t>
      </w:r>
      <w:r>
        <w:rPr>
          <w:rFonts w:ascii="Arial" w:eastAsia="Arial" w:hAnsi="Arial" w:cs="Arial"/>
          <w:spacing w:val="-10"/>
          <w:position w:val="-1"/>
        </w:rPr>
        <w:t xml:space="preserve">  </w:t>
      </w:r>
      <w:r w:rsidR="002B5CE5">
        <w:rPr>
          <w:rFonts w:ascii="Arial" w:hAnsi="Arial" w:cs="Arial"/>
        </w:rPr>
        <w:t xml:space="preserve">Le candidat est-il une micro, une petite ou une moyenne entreprise au sens de la </w:t>
      </w:r>
      <w:hyperlink r:id="rId22" w:history="1">
        <w:r w:rsidR="002B5CE5" w:rsidRPr="00091894">
          <w:rPr>
            <w:rStyle w:val="Lienhypertexte"/>
            <w:rFonts w:ascii="Arial" w:hAnsi="Arial" w:cs="Arial"/>
          </w:rPr>
          <w:t>recommandation de la Commission du 6 mai 2003</w:t>
        </w:r>
      </w:hyperlink>
      <w:r w:rsidR="002B5CE5">
        <w:rPr>
          <w:rFonts w:ascii="Arial" w:hAnsi="Arial" w:cs="Arial"/>
        </w:rPr>
        <w:t xml:space="preserve"> </w:t>
      </w:r>
      <w:r w:rsidR="002B5CE5" w:rsidRPr="00025EC9">
        <w:rPr>
          <w:rFonts w:ascii="Arial" w:hAnsi="Arial" w:cs="Arial"/>
        </w:rPr>
        <w:t>concernant la définition des micro, petites et moyennes entreprises</w:t>
      </w:r>
      <w:r w:rsidR="002B5CE5">
        <w:rPr>
          <w:rFonts w:ascii="Arial" w:hAnsi="Arial" w:cs="Arial"/>
        </w:rPr>
        <w:t xml:space="preserve"> ou un artisan au sens a</w:t>
      </w:r>
      <w:r w:rsidR="002B5CE5" w:rsidRPr="00091894">
        <w:rPr>
          <w:rFonts w:ascii="Arial" w:hAnsi="Arial" w:cs="Arial"/>
        </w:rPr>
        <w:t xml:space="preserve">u sens </w:t>
      </w:r>
      <w:hyperlink r:id="rId23" w:history="1">
        <w:r w:rsidR="002B5CE5" w:rsidRPr="00075785">
          <w:rPr>
            <w:rStyle w:val="Lienhypertexte"/>
            <w:rFonts w:ascii="Arial" w:hAnsi="Arial" w:cs="Arial"/>
          </w:rPr>
          <w:t>de l'article 19 de la loi du 5 juillet 199</w:t>
        </w:r>
        <w:r w:rsidR="002B5CE5">
          <w:rPr>
            <w:rStyle w:val="Lienhypertexte"/>
            <w:rFonts w:ascii="Arial" w:hAnsi="Arial" w:cs="Arial"/>
          </w:rPr>
          <w:t>6</w:t>
        </w:r>
      </w:hyperlink>
      <w:r w:rsidR="002B5CE5">
        <w:rPr>
          <w:rFonts w:ascii="Arial" w:hAnsi="Arial" w:cs="Arial"/>
        </w:rPr>
        <w:t xml:space="preserve"> n° 96-603 modifiée relative au développement et à la promotion du commerce et de l’artisanat (</w:t>
      </w:r>
      <w:hyperlink r:id="rId24" w:history="1">
        <w:r w:rsidR="002B5CE5" w:rsidRPr="00025EC9">
          <w:rPr>
            <w:rStyle w:val="Lienhypertexte"/>
            <w:rFonts w:ascii="Arial" w:hAnsi="Arial" w:cs="Arial"/>
            <w:color w:val="0070C0"/>
          </w:rPr>
          <w:t>Art. R. 2151-13</w:t>
        </w:r>
      </w:hyperlink>
      <w:r w:rsidR="002B5CE5">
        <w:rPr>
          <w:rFonts w:ascii="Arial" w:hAnsi="Arial" w:cs="Arial"/>
        </w:rPr>
        <w:t xml:space="preserve"> et </w:t>
      </w:r>
      <w:hyperlink r:id="rId25" w:history="1">
        <w:r w:rsidR="002B5CE5" w:rsidRPr="00052C0B">
          <w:rPr>
            <w:rStyle w:val="Lienhypertexte"/>
            <w:rFonts w:ascii="Arial" w:hAnsi="Arial" w:cs="Arial"/>
          </w:rPr>
          <w:t>R. 2351-12</w:t>
        </w:r>
      </w:hyperlink>
      <w:r w:rsidR="002B5CE5">
        <w:rPr>
          <w:rFonts w:ascii="Arial" w:hAnsi="Arial" w:cs="Arial"/>
        </w:rPr>
        <w:t xml:space="preserve"> du code de la commande publique) ?</w:t>
      </w:r>
    </w:p>
    <w:p w14:paraId="36F6C9B9"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255B1">
        <w:fldChar w:fldCharType="separate"/>
      </w:r>
      <w:r>
        <w:fldChar w:fldCharType="end"/>
      </w:r>
      <w:r>
        <w:rPr>
          <w:rFonts w:ascii="Arial" w:hAnsi="Arial" w:cs="Arial"/>
          <w:bCs/>
        </w:rPr>
        <w:t xml:space="preserve"> </w:t>
      </w:r>
      <w:r>
        <w:rPr>
          <w:rFonts w:ascii="Arial" w:hAnsi="Arial" w:cs="Arial"/>
        </w:rPr>
        <w:t>Oui ;</w:t>
      </w:r>
    </w:p>
    <w:p w14:paraId="34A58803" w14:textId="77777777" w:rsidR="00427375" w:rsidRDefault="00427375" w:rsidP="00427375">
      <w:pPr>
        <w:ind w:left="567"/>
        <w:jc w:val="both"/>
        <w:rPr>
          <w:rFonts w:ascii="Arial" w:hAnsi="Arial" w:cs="Arial"/>
        </w:rPr>
      </w:pPr>
    </w:p>
    <w:p w14:paraId="4D5FB1B5"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255B1">
        <w:fldChar w:fldCharType="separate"/>
      </w:r>
      <w:r>
        <w:fldChar w:fldCharType="end"/>
      </w:r>
      <w:r>
        <w:rPr>
          <w:rFonts w:ascii="Arial" w:hAnsi="Arial" w:cs="Arial"/>
          <w:bCs/>
        </w:rPr>
        <w:t xml:space="preserve"> </w:t>
      </w:r>
      <w:r>
        <w:rPr>
          <w:rFonts w:ascii="Arial" w:hAnsi="Arial" w:cs="Arial"/>
        </w:rPr>
        <w:t>Non.</w:t>
      </w:r>
    </w:p>
    <w:p w14:paraId="6B3145B1" w14:textId="77777777" w:rsidR="00755397" w:rsidRPr="00427375" w:rsidRDefault="00755397" w:rsidP="00427375">
      <w:pPr>
        <w:ind w:left="567"/>
        <w:jc w:val="both"/>
        <w:rPr>
          <w:rFonts w:ascii="Arial" w:hAnsi="Arial" w:cs="Arial"/>
          <w:bCs/>
          <w:sz w:val="22"/>
        </w:rPr>
      </w:pPr>
    </w:p>
    <w:p w14:paraId="5C4B8871" w14:textId="77777777"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r>
        <w:rPr>
          <w:rFonts w:ascii="Arial" w:hAnsi="Arial" w:cs="Arial"/>
          <w:b/>
          <w:bCs/>
          <w:sz w:val="22"/>
          <w:szCs w:val="22"/>
        </w:rPr>
        <w:t> :</w:t>
      </w:r>
    </w:p>
    <w:p w14:paraId="58BE3BAE" w14:textId="77777777" w:rsidR="002B5CE5" w:rsidRDefault="002B5CE5" w:rsidP="002B5CE5">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6"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7"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8"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150459E1" w14:textId="77777777" w:rsidR="002B5CE5" w:rsidRPr="008C2177" w:rsidRDefault="002B5CE5" w:rsidP="002B5CE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9"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r w:rsidR="00A71723">
        <w:rPr>
          <w:rFonts w:ascii="Arial" w:hAnsi="Arial" w:cs="Arial"/>
          <w:i/>
          <w:iCs/>
          <w:szCs w:val="18"/>
        </w:rPr>
        <w:br w:type="page"/>
      </w:r>
    </w:p>
    <w:p w14:paraId="62F8D425"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93"/>
      </w:tblGrid>
      <w:tr w:rsidR="00FB44EA" w14:paraId="09D44AB0" w14:textId="77777777" w:rsidTr="00DD3915">
        <w:trPr>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7EEF6D40"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23F19F9"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5D674D4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04204A0" w14:textId="77777777" w:rsidR="006F6740" w:rsidRDefault="006F6740">
            <w:pPr>
              <w:pStyle w:val="fcase1ertab"/>
              <w:snapToGrid w:val="0"/>
              <w:rPr>
                <w:rFonts w:ascii="Arial" w:hAnsi="Arial" w:cs="Arial"/>
                <w:b/>
                <w:bCs/>
              </w:rPr>
            </w:pPr>
          </w:p>
          <w:p w14:paraId="6FB83AED"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255B1">
              <w:fldChar w:fldCharType="separate"/>
            </w:r>
            <w:r>
              <w:fldChar w:fldCharType="end"/>
            </w:r>
            <w:r>
              <w:rPr>
                <w:rFonts w:ascii="Arial" w:hAnsi="Arial" w:cs="Arial"/>
                <w:bCs/>
              </w:rPr>
              <w:t xml:space="preserve"> </w:t>
            </w:r>
            <w:r>
              <w:rPr>
                <w:rFonts w:ascii="Arial" w:hAnsi="Arial" w:cs="Arial"/>
              </w:rPr>
              <w:t>Entreprise adaptée</w:t>
            </w:r>
          </w:p>
          <w:p w14:paraId="09B976E9"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r w:rsidR="00614AE6">
              <w:rPr>
                <w:rFonts w:ascii="Arial" w:hAnsi="Arial" w:cs="Arial"/>
                <w:sz w:val="16"/>
                <w:szCs w:val="16"/>
              </w:rPr>
              <w:t xml:space="preserve">article </w:t>
            </w:r>
            <w:hyperlink r:id="rId30" w:history="1">
              <w:r w:rsidRPr="00B80B6A">
                <w:rPr>
                  <w:rStyle w:val="Lienhypertexte"/>
                  <w:rFonts w:ascii="Arial" w:hAnsi="Arial" w:cs="Arial"/>
                  <w:sz w:val="16"/>
                  <w:szCs w:val="16"/>
                </w:rPr>
                <w:t>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2B136FD5" w14:textId="77777777" w:rsidR="006F6740" w:rsidRDefault="006F6740">
            <w:pPr>
              <w:pStyle w:val="fcase1ertab"/>
              <w:rPr>
                <w:rFonts w:ascii="Arial" w:hAnsi="Arial" w:cs="Arial"/>
                <w:b/>
                <w:bCs/>
              </w:rPr>
            </w:pPr>
          </w:p>
        </w:tc>
        <w:tc>
          <w:tcPr>
            <w:tcW w:w="6793" w:type="dxa"/>
            <w:tcBorders>
              <w:top w:val="single" w:sz="4" w:space="0" w:color="auto"/>
              <w:left w:val="single" w:sz="4" w:space="0" w:color="auto"/>
              <w:bottom w:val="single" w:sz="4" w:space="0" w:color="auto"/>
              <w:right w:val="single" w:sz="4" w:space="0" w:color="000000"/>
            </w:tcBorders>
            <w:shd w:val="clear" w:color="auto" w:fill="auto"/>
          </w:tcPr>
          <w:p w14:paraId="23B61825" w14:textId="77777777" w:rsidR="006F6740" w:rsidRDefault="006F6740">
            <w:pPr>
              <w:snapToGrid w:val="0"/>
              <w:ind w:left="170" w:right="170"/>
              <w:jc w:val="both"/>
              <w:rPr>
                <w:rFonts w:ascii="Arial" w:hAnsi="Arial" w:cs="Arial"/>
                <w:sz w:val="16"/>
                <w:szCs w:val="16"/>
              </w:rPr>
            </w:pPr>
          </w:p>
          <w:p w14:paraId="1BC90E26"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0B307EF5"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5E83247D" w14:textId="77777777" w:rsidR="006F6740" w:rsidRDefault="006F6740">
            <w:pPr>
              <w:ind w:left="170" w:right="170"/>
              <w:jc w:val="both"/>
              <w:rPr>
                <w:rFonts w:ascii="Arial" w:hAnsi="Arial" w:cs="Arial"/>
                <w:sz w:val="16"/>
                <w:szCs w:val="16"/>
              </w:rPr>
            </w:pPr>
          </w:p>
          <w:p w14:paraId="681BC50C"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C633DF2" w14:textId="77777777" w:rsidR="006F6740" w:rsidRPr="00A70756" w:rsidRDefault="006F6740">
            <w:pPr>
              <w:ind w:left="170" w:right="170"/>
              <w:jc w:val="both"/>
              <w:rPr>
                <w:rFonts w:ascii="Arial" w:hAnsi="Arial" w:cs="Arial"/>
                <w:sz w:val="12"/>
                <w:szCs w:val="16"/>
              </w:rPr>
            </w:pPr>
          </w:p>
          <w:p w14:paraId="564C258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249C514" w14:textId="77777777" w:rsidR="006F6740" w:rsidRPr="00A70756" w:rsidRDefault="006F6740">
            <w:pPr>
              <w:ind w:left="170" w:right="170"/>
              <w:jc w:val="both"/>
              <w:rPr>
                <w:rFonts w:ascii="Arial" w:hAnsi="Arial" w:cs="Arial"/>
                <w:sz w:val="12"/>
                <w:szCs w:val="16"/>
              </w:rPr>
            </w:pPr>
          </w:p>
          <w:p w14:paraId="231A59D9" w14:textId="77777777" w:rsidR="006F6740" w:rsidRDefault="006F6740">
            <w:pPr>
              <w:ind w:left="170" w:right="170"/>
              <w:jc w:val="both"/>
              <w:rPr>
                <w:rFonts w:ascii="Arial" w:hAnsi="Arial" w:cs="Arial"/>
                <w:sz w:val="16"/>
                <w:szCs w:val="16"/>
              </w:rPr>
            </w:pPr>
          </w:p>
          <w:p w14:paraId="44F59B8B" w14:textId="77777777" w:rsidR="006F6740" w:rsidRDefault="006F6740">
            <w:pPr>
              <w:ind w:left="170" w:right="170"/>
              <w:jc w:val="both"/>
              <w:rPr>
                <w:rFonts w:ascii="Arial" w:hAnsi="Arial" w:cs="Arial"/>
                <w:sz w:val="16"/>
                <w:szCs w:val="16"/>
              </w:rPr>
            </w:pPr>
          </w:p>
          <w:p w14:paraId="1D5D08CD" w14:textId="77777777" w:rsidR="006F6740" w:rsidRDefault="006F6740">
            <w:pPr>
              <w:ind w:left="170" w:right="170"/>
              <w:jc w:val="both"/>
              <w:rPr>
                <w:rFonts w:ascii="Arial" w:hAnsi="Arial" w:cs="Arial"/>
                <w:sz w:val="16"/>
                <w:szCs w:val="16"/>
              </w:rPr>
            </w:pPr>
          </w:p>
          <w:p w14:paraId="15276A21" w14:textId="77777777" w:rsidR="006F6740" w:rsidRDefault="006F6740">
            <w:pPr>
              <w:ind w:left="170" w:right="170"/>
              <w:jc w:val="both"/>
              <w:rPr>
                <w:rFonts w:ascii="Arial" w:hAnsi="Arial" w:cs="Arial"/>
                <w:sz w:val="16"/>
                <w:szCs w:val="16"/>
              </w:rPr>
            </w:pPr>
          </w:p>
          <w:p w14:paraId="241F3CAC" w14:textId="77777777" w:rsidR="006F6740" w:rsidRDefault="006F6740">
            <w:pPr>
              <w:snapToGrid w:val="0"/>
              <w:jc w:val="both"/>
              <w:rPr>
                <w:rFonts w:ascii="Arial" w:hAnsi="Arial" w:cs="Arial"/>
                <w:b/>
                <w:bCs/>
              </w:rPr>
            </w:pPr>
          </w:p>
        </w:tc>
      </w:tr>
      <w:tr w:rsidR="006F6740" w14:paraId="2E58FA1A"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F0D735D" w14:textId="77777777" w:rsidR="006F6740" w:rsidRDefault="006F6740">
            <w:pPr>
              <w:pStyle w:val="fcase1ertab"/>
              <w:snapToGrid w:val="0"/>
              <w:rPr>
                <w:rFonts w:ascii="Arial" w:hAnsi="Arial" w:cs="Arial"/>
                <w:b/>
                <w:bCs/>
              </w:rPr>
            </w:pPr>
          </w:p>
          <w:p w14:paraId="220FA24F"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255B1">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article</w:t>
            </w:r>
            <w:r w:rsidR="00614AE6">
              <w:rPr>
                <w:rFonts w:ascii="Arial" w:hAnsi="Arial" w:cs="Arial"/>
                <w:sz w:val="16"/>
                <w:szCs w:val="16"/>
              </w:rPr>
              <w:t> </w:t>
            </w:r>
            <w:hyperlink r:id="rId31"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14:paraId="4CD27D47" w14:textId="77777777" w:rsidR="006F6740" w:rsidRDefault="006F6740">
            <w:pPr>
              <w:pStyle w:val="fcase1ertab"/>
              <w:jc w:val="left"/>
              <w:rPr>
                <w:rFonts w:ascii="Arial" w:hAnsi="Arial" w:cs="Arial"/>
                <w:bCs/>
              </w:rPr>
            </w:pPr>
          </w:p>
        </w:tc>
        <w:tc>
          <w:tcPr>
            <w:tcW w:w="6793" w:type="dxa"/>
            <w:tcBorders>
              <w:top w:val="single" w:sz="4" w:space="0" w:color="auto"/>
              <w:left w:val="single" w:sz="4" w:space="0" w:color="auto"/>
              <w:bottom w:val="single" w:sz="4" w:space="0" w:color="auto"/>
              <w:right w:val="single" w:sz="4" w:space="0" w:color="000000"/>
            </w:tcBorders>
            <w:shd w:val="clear" w:color="auto" w:fill="auto"/>
          </w:tcPr>
          <w:p w14:paraId="421CD8B2" w14:textId="77777777" w:rsidR="006F6740" w:rsidRDefault="006F6740">
            <w:pPr>
              <w:snapToGrid w:val="0"/>
              <w:ind w:left="170" w:right="170"/>
              <w:jc w:val="both"/>
              <w:rPr>
                <w:rFonts w:ascii="Arial" w:hAnsi="Arial" w:cs="Arial"/>
                <w:b/>
                <w:bCs/>
                <w:sz w:val="16"/>
                <w:szCs w:val="16"/>
              </w:rPr>
            </w:pPr>
          </w:p>
          <w:p w14:paraId="67B1FE93"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2804C68" w14:textId="77777777" w:rsidR="006F6740" w:rsidRDefault="006F6740">
            <w:pPr>
              <w:ind w:left="170" w:right="170"/>
              <w:jc w:val="both"/>
              <w:rPr>
                <w:rFonts w:ascii="Arial" w:hAnsi="Arial" w:cs="Arial"/>
                <w:sz w:val="16"/>
                <w:szCs w:val="16"/>
              </w:rPr>
            </w:pPr>
          </w:p>
          <w:p w14:paraId="7F00070C" w14:textId="77777777" w:rsidR="006F6740" w:rsidRDefault="006F6740">
            <w:pPr>
              <w:ind w:left="170" w:right="170"/>
              <w:jc w:val="both"/>
              <w:rPr>
                <w:rFonts w:ascii="Arial" w:hAnsi="Arial" w:cs="Arial"/>
                <w:sz w:val="16"/>
                <w:szCs w:val="16"/>
              </w:rPr>
            </w:pPr>
          </w:p>
          <w:p w14:paraId="3F1B4C53"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154BD476"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9227136" w14:textId="77777777" w:rsidR="006F6740" w:rsidRPr="006F6740" w:rsidRDefault="006F6740" w:rsidP="006F6740">
            <w:pPr>
              <w:ind w:left="170" w:right="170"/>
              <w:jc w:val="both"/>
              <w:rPr>
                <w:rFonts w:ascii="Arial" w:hAnsi="Arial" w:cs="Arial"/>
                <w:sz w:val="16"/>
                <w:szCs w:val="16"/>
              </w:rPr>
            </w:pPr>
          </w:p>
          <w:p w14:paraId="595DDCE3"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0EFDA1E" w14:textId="77777777" w:rsidR="006F6740" w:rsidRPr="00A70756" w:rsidRDefault="006F6740" w:rsidP="006F6740">
            <w:pPr>
              <w:ind w:left="170" w:right="170"/>
              <w:jc w:val="both"/>
              <w:rPr>
                <w:rFonts w:ascii="Arial" w:hAnsi="Arial" w:cs="Arial"/>
                <w:sz w:val="12"/>
                <w:szCs w:val="16"/>
              </w:rPr>
            </w:pPr>
          </w:p>
          <w:p w14:paraId="0C8F68B9"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4B1410B" w14:textId="77777777" w:rsidR="006F6740" w:rsidRPr="00A70756" w:rsidRDefault="006F6740" w:rsidP="006F6740">
            <w:pPr>
              <w:ind w:left="170" w:right="170"/>
              <w:jc w:val="both"/>
              <w:rPr>
                <w:rFonts w:ascii="Arial" w:hAnsi="Arial" w:cs="Arial"/>
                <w:sz w:val="12"/>
                <w:szCs w:val="16"/>
              </w:rPr>
            </w:pPr>
          </w:p>
          <w:p w14:paraId="4F194568" w14:textId="77777777" w:rsidR="006F6740" w:rsidRDefault="006F6740" w:rsidP="006F6740">
            <w:pPr>
              <w:ind w:left="170" w:right="170"/>
              <w:jc w:val="both"/>
              <w:rPr>
                <w:rFonts w:ascii="Arial" w:hAnsi="Arial" w:cs="Arial"/>
                <w:sz w:val="16"/>
                <w:szCs w:val="16"/>
              </w:rPr>
            </w:pPr>
          </w:p>
          <w:p w14:paraId="17889980" w14:textId="77777777" w:rsidR="006F6740" w:rsidRDefault="006F6740" w:rsidP="006F6740">
            <w:pPr>
              <w:ind w:left="170" w:right="170"/>
              <w:jc w:val="both"/>
              <w:rPr>
                <w:rFonts w:ascii="Arial" w:hAnsi="Arial" w:cs="Arial"/>
                <w:sz w:val="16"/>
                <w:szCs w:val="16"/>
              </w:rPr>
            </w:pPr>
          </w:p>
          <w:p w14:paraId="6E757A7F" w14:textId="77777777" w:rsidR="006F6740" w:rsidRDefault="006F6740" w:rsidP="006F6740">
            <w:pPr>
              <w:ind w:left="170" w:right="170"/>
              <w:jc w:val="both"/>
              <w:rPr>
                <w:rFonts w:ascii="Arial" w:hAnsi="Arial" w:cs="Arial"/>
                <w:sz w:val="16"/>
                <w:szCs w:val="16"/>
              </w:rPr>
            </w:pPr>
          </w:p>
          <w:p w14:paraId="2BE9406A" w14:textId="77777777" w:rsidR="006F6740" w:rsidRDefault="006F6740">
            <w:pPr>
              <w:snapToGrid w:val="0"/>
              <w:jc w:val="both"/>
              <w:rPr>
                <w:rFonts w:ascii="Arial" w:hAnsi="Arial" w:cs="Arial"/>
                <w:b/>
                <w:bCs/>
              </w:rPr>
            </w:pPr>
          </w:p>
        </w:tc>
      </w:tr>
      <w:tr w:rsidR="006F6740" w14:paraId="058E2D14"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67F77E3" w14:textId="77777777" w:rsidR="006F6740" w:rsidRDefault="006F6740" w:rsidP="00224E9C">
            <w:pPr>
              <w:pStyle w:val="fcase1ertab"/>
              <w:snapToGrid w:val="0"/>
              <w:rPr>
                <w:rFonts w:ascii="Arial" w:hAnsi="Arial" w:cs="Arial"/>
                <w:b/>
                <w:bCs/>
                <w:sz w:val="18"/>
                <w:szCs w:val="18"/>
              </w:rPr>
            </w:pPr>
          </w:p>
          <w:p w14:paraId="0326FB09"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255B1">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article</w:t>
            </w:r>
            <w:r w:rsidR="00614AE6">
              <w:rPr>
                <w:rFonts w:ascii="Arial" w:hAnsi="Arial" w:cs="Arial"/>
                <w:sz w:val="16"/>
                <w:szCs w:val="16"/>
              </w:rPr>
              <w:t> </w:t>
            </w:r>
            <w:hyperlink r:id="rId32"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9794B42" w14:textId="77777777" w:rsidR="006F6740" w:rsidRDefault="006F6740" w:rsidP="00224E9C">
            <w:pPr>
              <w:pStyle w:val="fcase1ertab"/>
              <w:snapToGrid w:val="0"/>
              <w:ind w:left="0" w:firstLine="0"/>
              <w:rPr>
                <w:rFonts w:ascii="Arial" w:hAnsi="Arial" w:cs="Arial"/>
                <w:b/>
                <w:bCs/>
              </w:rPr>
            </w:pPr>
          </w:p>
        </w:tc>
        <w:tc>
          <w:tcPr>
            <w:tcW w:w="6793" w:type="dxa"/>
            <w:tcBorders>
              <w:top w:val="single" w:sz="4" w:space="0" w:color="auto"/>
              <w:left w:val="single" w:sz="4" w:space="0" w:color="auto"/>
              <w:bottom w:val="single" w:sz="4" w:space="0" w:color="auto"/>
              <w:right w:val="single" w:sz="4" w:space="0" w:color="000000"/>
            </w:tcBorders>
            <w:shd w:val="clear" w:color="auto" w:fill="FFFFFF"/>
          </w:tcPr>
          <w:p w14:paraId="0D48E54B" w14:textId="77777777" w:rsidR="006F6740" w:rsidRDefault="006F6740" w:rsidP="00224E9C">
            <w:pPr>
              <w:snapToGrid w:val="0"/>
              <w:ind w:left="170" w:right="170"/>
              <w:jc w:val="both"/>
              <w:rPr>
                <w:rFonts w:ascii="Arial" w:hAnsi="Arial" w:cs="Arial"/>
                <w:b/>
                <w:bCs/>
                <w:sz w:val="16"/>
                <w:szCs w:val="16"/>
              </w:rPr>
            </w:pPr>
          </w:p>
          <w:p w14:paraId="40912F33"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1CCC949E"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F6E4338" w14:textId="77777777" w:rsidR="006F6740" w:rsidRDefault="006F6740" w:rsidP="00A70756">
            <w:pPr>
              <w:ind w:left="170" w:right="170"/>
              <w:jc w:val="both"/>
              <w:rPr>
                <w:rFonts w:ascii="Arial" w:hAnsi="Arial" w:cs="Arial"/>
                <w:sz w:val="16"/>
                <w:szCs w:val="16"/>
              </w:rPr>
            </w:pPr>
          </w:p>
          <w:p w14:paraId="7415A2AB"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D0E668A" w14:textId="77777777" w:rsidR="006F6740" w:rsidRPr="00A70756" w:rsidRDefault="006F6740" w:rsidP="00A70756">
            <w:pPr>
              <w:ind w:left="170" w:right="170"/>
              <w:jc w:val="both"/>
              <w:rPr>
                <w:rFonts w:ascii="Arial" w:hAnsi="Arial" w:cs="Arial"/>
                <w:sz w:val="12"/>
                <w:szCs w:val="16"/>
              </w:rPr>
            </w:pPr>
          </w:p>
          <w:p w14:paraId="2C80B60B"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0D48BDA" w14:textId="77777777" w:rsidR="006F6740" w:rsidRPr="00A70756" w:rsidRDefault="006F6740" w:rsidP="006F6740">
            <w:pPr>
              <w:ind w:left="170" w:right="170"/>
              <w:jc w:val="both"/>
              <w:rPr>
                <w:rFonts w:ascii="Arial" w:hAnsi="Arial" w:cs="Arial"/>
                <w:sz w:val="12"/>
                <w:szCs w:val="16"/>
              </w:rPr>
            </w:pPr>
          </w:p>
          <w:p w14:paraId="55060B74" w14:textId="77777777" w:rsidR="006F6740" w:rsidRDefault="006F6740" w:rsidP="006F6740">
            <w:pPr>
              <w:ind w:left="170" w:right="170"/>
              <w:jc w:val="both"/>
              <w:rPr>
                <w:rFonts w:ascii="Arial" w:hAnsi="Arial" w:cs="Arial"/>
                <w:sz w:val="16"/>
                <w:szCs w:val="16"/>
              </w:rPr>
            </w:pPr>
          </w:p>
          <w:p w14:paraId="63F23223" w14:textId="77777777" w:rsidR="006F6740" w:rsidRDefault="006F6740" w:rsidP="006F6740">
            <w:pPr>
              <w:ind w:left="170" w:right="170"/>
              <w:jc w:val="both"/>
              <w:rPr>
                <w:rFonts w:ascii="Arial" w:hAnsi="Arial" w:cs="Arial"/>
                <w:sz w:val="16"/>
                <w:szCs w:val="16"/>
              </w:rPr>
            </w:pPr>
          </w:p>
          <w:p w14:paraId="5D7A501D" w14:textId="77777777" w:rsidR="006F6740" w:rsidRDefault="006F6740" w:rsidP="006F6740">
            <w:pPr>
              <w:ind w:left="170" w:right="170"/>
              <w:jc w:val="both"/>
              <w:rPr>
                <w:rFonts w:ascii="Arial" w:hAnsi="Arial" w:cs="Arial"/>
                <w:sz w:val="16"/>
                <w:szCs w:val="16"/>
              </w:rPr>
            </w:pPr>
          </w:p>
          <w:p w14:paraId="38605BDA" w14:textId="77777777" w:rsidR="006F6740" w:rsidRDefault="006F6740" w:rsidP="006F6740">
            <w:pPr>
              <w:ind w:left="170" w:right="170"/>
              <w:jc w:val="both"/>
              <w:rPr>
                <w:rFonts w:ascii="Arial" w:hAnsi="Arial" w:cs="Arial"/>
                <w:sz w:val="16"/>
                <w:szCs w:val="16"/>
              </w:rPr>
            </w:pPr>
          </w:p>
          <w:p w14:paraId="63B08293" w14:textId="77777777" w:rsidR="006F6740" w:rsidRDefault="006F6740" w:rsidP="00224E9C">
            <w:pPr>
              <w:snapToGrid w:val="0"/>
              <w:jc w:val="both"/>
              <w:rPr>
                <w:rFonts w:ascii="Arial" w:hAnsi="Arial" w:cs="Arial"/>
                <w:b/>
                <w:bCs/>
              </w:rPr>
            </w:pPr>
          </w:p>
        </w:tc>
      </w:tr>
      <w:tr w:rsidR="006F6740" w14:paraId="047C942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A640C6B" w14:textId="77777777" w:rsidR="006F6740" w:rsidRDefault="006F6740">
            <w:pPr>
              <w:pStyle w:val="fcase1ertab"/>
              <w:snapToGrid w:val="0"/>
              <w:rPr>
                <w:rFonts w:ascii="Arial" w:hAnsi="Arial" w:cs="Arial"/>
                <w:b/>
                <w:bCs/>
                <w:sz w:val="18"/>
                <w:szCs w:val="18"/>
              </w:rPr>
            </w:pPr>
          </w:p>
          <w:p w14:paraId="2B3D2888"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255B1">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p>
          <w:p w14:paraId="6448C411" w14:textId="77777777" w:rsidR="006F6740" w:rsidRDefault="006F6740">
            <w:pPr>
              <w:pStyle w:val="fcase1ertab"/>
              <w:snapToGrid w:val="0"/>
              <w:ind w:left="0" w:firstLine="0"/>
              <w:rPr>
                <w:rFonts w:ascii="Arial" w:hAnsi="Arial" w:cs="Arial"/>
                <w:b/>
                <w:bCs/>
              </w:rPr>
            </w:pPr>
          </w:p>
        </w:tc>
        <w:tc>
          <w:tcPr>
            <w:tcW w:w="6793" w:type="dxa"/>
            <w:tcBorders>
              <w:top w:val="single" w:sz="4" w:space="0" w:color="auto"/>
              <w:left w:val="single" w:sz="4" w:space="0" w:color="auto"/>
              <w:bottom w:val="single" w:sz="4" w:space="0" w:color="auto"/>
              <w:right w:val="single" w:sz="4" w:space="0" w:color="000000"/>
            </w:tcBorders>
            <w:shd w:val="clear" w:color="auto" w:fill="auto"/>
          </w:tcPr>
          <w:p w14:paraId="5696B823" w14:textId="77777777" w:rsidR="006F6740" w:rsidRDefault="006F6740">
            <w:pPr>
              <w:snapToGrid w:val="0"/>
              <w:ind w:left="170" w:right="170"/>
              <w:jc w:val="both"/>
              <w:rPr>
                <w:rFonts w:ascii="Arial" w:hAnsi="Arial" w:cs="Arial"/>
                <w:b/>
                <w:bCs/>
                <w:sz w:val="16"/>
                <w:szCs w:val="16"/>
              </w:rPr>
            </w:pPr>
          </w:p>
          <w:p w14:paraId="6F22E922"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2956B610"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E934F43" w14:textId="77777777" w:rsidR="006F6740" w:rsidRDefault="006F6740" w:rsidP="006F6740">
            <w:pPr>
              <w:ind w:left="170" w:right="170"/>
              <w:jc w:val="both"/>
              <w:rPr>
                <w:rFonts w:ascii="Arial" w:hAnsi="Arial" w:cs="Arial"/>
                <w:sz w:val="16"/>
                <w:szCs w:val="16"/>
              </w:rPr>
            </w:pPr>
          </w:p>
          <w:p w14:paraId="7454BA2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176F523" w14:textId="77777777" w:rsidR="006F6740" w:rsidRPr="00A70756" w:rsidRDefault="006F6740" w:rsidP="006F6740">
            <w:pPr>
              <w:ind w:left="170" w:right="170"/>
              <w:jc w:val="both"/>
              <w:rPr>
                <w:rFonts w:ascii="Arial" w:hAnsi="Arial" w:cs="Arial"/>
                <w:sz w:val="12"/>
                <w:szCs w:val="16"/>
              </w:rPr>
            </w:pPr>
          </w:p>
          <w:p w14:paraId="7BA720BE"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5A021EB" w14:textId="77777777" w:rsidR="006F6740" w:rsidRPr="00A70756" w:rsidRDefault="006F6740" w:rsidP="006F6740">
            <w:pPr>
              <w:ind w:left="170" w:right="170"/>
              <w:jc w:val="both"/>
              <w:rPr>
                <w:rFonts w:ascii="Arial" w:hAnsi="Arial" w:cs="Arial"/>
                <w:sz w:val="12"/>
                <w:szCs w:val="16"/>
              </w:rPr>
            </w:pPr>
          </w:p>
          <w:p w14:paraId="7B4208D0" w14:textId="77777777" w:rsidR="006F6740" w:rsidRDefault="006F6740" w:rsidP="006F6740">
            <w:pPr>
              <w:ind w:left="170" w:right="170"/>
              <w:jc w:val="both"/>
              <w:rPr>
                <w:rFonts w:ascii="Arial" w:hAnsi="Arial" w:cs="Arial"/>
                <w:sz w:val="16"/>
                <w:szCs w:val="16"/>
              </w:rPr>
            </w:pPr>
          </w:p>
          <w:p w14:paraId="2F59089A" w14:textId="77777777" w:rsidR="006F6740" w:rsidRDefault="006F6740" w:rsidP="006F6740">
            <w:pPr>
              <w:ind w:left="170" w:right="170"/>
              <w:jc w:val="both"/>
              <w:rPr>
                <w:rFonts w:ascii="Arial" w:hAnsi="Arial" w:cs="Arial"/>
                <w:sz w:val="16"/>
                <w:szCs w:val="16"/>
              </w:rPr>
            </w:pPr>
          </w:p>
          <w:p w14:paraId="05ABCB4C" w14:textId="77777777" w:rsidR="006F6740" w:rsidRDefault="006F6740" w:rsidP="006F6740">
            <w:pPr>
              <w:ind w:left="170" w:right="170"/>
              <w:jc w:val="both"/>
              <w:rPr>
                <w:rFonts w:ascii="Arial" w:hAnsi="Arial" w:cs="Arial"/>
                <w:sz w:val="16"/>
                <w:szCs w:val="16"/>
              </w:rPr>
            </w:pPr>
          </w:p>
          <w:p w14:paraId="2AA2E3CC" w14:textId="77777777" w:rsidR="006F6740" w:rsidRDefault="006F6740" w:rsidP="006F6740">
            <w:pPr>
              <w:ind w:left="170" w:right="170"/>
              <w:jc w:val="both"/>
              <w:rPr>
                <w:rFonts w:ascii="Arial" w:hAnsi="Arial" w:cs="Arial"/>
                <w:sz w:val="16"/>
                <w:szCs w:val="16"/>
              </w:rPr>
            </w:pPr>
          </w:p>
          <w:p w14:paraId="4609E3FF" w14:textId="77777777" w:rsidR="006F6740" w:rsidRDefault="006F6740">
            <w:pPr>
              <w:snapToGrid w:val="0"/>
              <w:jc w:val="both"/>
              <w:rPr>
                <w:rFonts w:ascii="Arial" w:hAnsi="Arial" w:cs="Arial"/>
                <w:b/>
                <w:bCs/>
              </w:rPr>
            </w:pPr>
          </w:p>
        </w:tc>
      </w:tr>
    </w:tbl>
    <w:p w14:paraId="3A4BEF23" w14:textId="77777777" w:rsidR="002D13A0" w:rsidRDefault="002D13A0" w:rsidP="00D21AD8">
      <w:pPr>
        <w:tabs>
          <w:tab w:val="left" w:pos="-142"/>
          <w:tab w:val="left" w:pos="4111"/>
        </w:tabs>
        <w:rPr>
          <w:rFonts w:ascii="Arial" w:hAnsi="Arial" w:cs="Arial"/>
          <w:b/>
          <w:bCs/>
          <w:sz w:val="22"/>
          <w:szCs w:val="22"/>
        </w:rPr>
      </w:pPr>
    </w:p>
    <w:tbl>
      <w:tblPr>
        <w:tblW w:w="0" w:type="auto"/>
        <w:shd w:val="clear" w:color="auto" w:fill="A8D08D"/>
        <w:tblLook w:val="04A0" w:firstRow="1" w:lastRow="0" w:firstColumn="1" w:lastColumn="0" w:noHBand="0" w:noVBand="1"/>
      </w:tblPr>
      <w:tblGrid>
        <w:gridCol w:w="10344"/>
      </w:tblGrid>
      <w:tr w:rsidR="00076CA5" w:rsidRPr="00C4521E" w14:paraId="45622340" w14:textId="77777777" w:rsidTr="00C4521E">
        <w:tc>
          <w:tcPr>
            <w:tcW w:w="10344" w:type="dxa"/>
            <w:shd w:val="clear" w:color="auto" w:fill="A8D08D"/>
          </w:tcPr>
          <w:p w14:paraId="0E21E530" w14:textId="77777777" w:rsidR="00076CA5" w:rsidRPr="00C4521E" w:rsidRDefault="00076CA5" w:rsidP="00C4521E">
            <w:pPr>
              <w:jc w:val="both"/>
              <w:rPr>
                <w:rFonts w:ascii="Arial" w:hAnsi="Arial" w:cs="Arial"/>
                <w:b/>
                <w:bCs/>
                <w:sz w:val="22"/>
                <w:szCs w:val="22"/>
              </w:rPr>
            </w:pPr>
            <w:r w:rsidRPr="00C4521E">
              <w:rPr>
                <w:rFonts w:ascii="Arial" w:hAnsi="Arial" w:cs="Arial"/>
                <w:b/>
                <w:bCs/>
                <w:sz w:val="22"/>
                <w:szCs w:val="22"/>
              </w:rPr>
              <w:t>D - Cas spécifiques relatifs aux conditions de participation</w:t>
            </w:r>
          </w:p>
        </w:tc>
      </w:tr>
    </w:tbl>
    <w:p w14:paraId="60EF2CA8" w14:textId="77777777" w:rsidR="00427375" w:rsidRDefault="00427375" w:rsidP="008C2177">
      <w:pPr>
        <w:tabs>
          <w:tab w:val="left" w:pos="-142"/>
          <w:tab w:val="left" w:pos="4111"/>
        </w:tabs>
        <w:jc w:val="both"/>
        <w:rPr>
          <w:rFonts w:ascii="Arial" w:hAnsi="Arial" w:cs="Arial"/>
          <w:b/>
          <w:bCs/>
          <w:sz w:val="22"/>
          <w:szCs w:val="22"/>
        </w:rPr>
      </w:pPr>
    </w:p>
    <w:p w14:paraId="52912423" w14:textId="77777777" w:rsidR="002B5CE5" w:rsidRDefault="002228BD" w:rsidP="002B5CE5">
      <w:pPr>
        <w:pStyle w:val="En-tte"/>
        <w:tabs>
          <w:tab w:val="clear" w:pos="4536"/>
          <w:tab w:val="clear" w:pos="9072"/>
          <w:tab w:val="left" w:pos="0"/>
          <w:tab w:val="left" w:pos="2160"/>
        </w:tabs>
        <w:jc w:val="both"/>
        <w:rPr>
          <w:rFonts w:ascii="Arial" w:hAnsi="Arial" w:cs="Arial"/>
          <w:i/>
          <w:iCs/>
          <w:sz w:val="18"/>
          <w:szCs w:val="18"/>
        </w:rPr>
      </w:pPr>
      <w:proofErr w:type="gramStart"/>
      <w:r w:rsidRPr="00DF62D3">
        <w:rPr>
          <w:rFonts w:ascii="Wingdings" w:hAnsi="Wingdings"/>
          <w:i/>
          <w:color w:val="A8D08D"/>
          <w:spacing w:val="-10"/>
          <w:position w:val="-1"/>
        </w:rPr>
        <w:t></w:t>
      </w:r>
      <w:r>
        <w:rPr>
          <w:rFonts w:eastAsia="Arial"/>
          <w:i/>
          <w:spacing w:val="-10"/>
          <w:position w:val="-1"/>
        </w:rPr>
        <w:t xml:space="preserve">  </w:t>
      </w:r>
      <w:r w:rsidR="00036184" w:rsidRPr="008C2177">
        <w:rPr>
          <w:rFonts w:ascii="Arial" w:hAnsi="Arial" w:cs="Arial"/>
          <w:i/>
          <w:iCs/>
          <w:szCs w:val="18"/>
        </w:rPr>
        <w:t>1</w:t>
      </w:r>
      <w:proofErr w:type="gramEnd"/>
      <w:r w:rsidR="00036184" w:rsidRPr="008C2177">
        <w:rPr>
          <w:rFonts w:ascii="Arial" w:hAnsi="Arial" w:cs="Arial"/>
          <w:i/>
          <w:iCs/>
          <w:szCs w:val="18"/>
        </w:rPr>
        <w:t xml:space="preserve">. </w:t>
      </w:r>
      <w:r w:rsidR="002B5CE5" w:rsidRPr="008C2177">
        <w:rPr>
          <w:rFonts w:ascii="Arial" w:hAnsi="Arial" w:cs="Arial"/>
          <w:i/>
          <w:iCs/>
          <w:szCs w:val="18"/>
        </w:rPr>
        <w:t>Lorsque le candidat est inscrit sur une liste officielle d’opérateurs économiques agréés au sens de l’</w:t>
      </w:r>
      <w:hyperlink r:id="rId34" w:history="1">
        <w:r w:rsidR="002B5CE5" w:rsidRPr="00872C42">
          <w:rPr>
            <w:rStyle w:val="Lienhypertexte"/>
            <w:rFonts w:ascii="Arial" w:hAnsi="Arial" w:cs="Arial"/>
            <w:i/>
            <w:iCs/>
            <w:szCs w:val="18"/>
          </w:rPr>
          <w:t>article R. 2143-15</w:t>
        </w:r>
      </w:hyperlink>
      <w:r w:rsidR="002B5CE5">
        <w:rPr>
          <w:rFonts w:ascii="Arial" w:hAnsi="Arial" w:cs="Arial"/>
          <w:i/>
          <w:iCs/>
          <w:szCs w:val="18"/>
        </w:rPr>
        <w:t xml:space="preserve"> du code de la commande publique</w:t>
      </w:r>
      <w:r w:rsidR="002B5CE5" w:rsidRPr="008C2177">
        <w:rPr>
          <w:rFonts w:ascii="Arial" w:hAnsi="Arial" w:cs="Arial"/>
          <w:i/>
          <w:iCs/>
          <w:szCs w:val="18"/>
        </w:rPr>
        <w:t xml:space="preserve"> </w:t>
      </w:r>
      <w:r w:rsidR="002B5CE5" w:rsidRPr="008C2177">
        <w:rPr>
          <w:rFonts w:ascii="Arial" w:hAnsi="Arial" w:cs="Arial"/>
          <w:b/>
          <w:i/>
          <w:iCs/>
          <w:szCs w:val="18"/>
        </w:rPr>
        <w:t>et</w:t>
      </w:r>
      <w:r w:rsidR="002B5CE5" w:rsidRPr="008C2177">
        <w:rPr>
          <w:rFonts w:ascii="Arial" w:hAnsi="Arial" w:cs="Arial"/>
          <w:i/>
          <w:iCs/>
          <w:szCs w:val="18"/>
        </w:rPr>
        <w:t xml:space="preserve"> que l’acheteur est un pouvoir adjudicateur ou au sens de </w:t>
      </w:r>
      <w:r w:rsidR="002B5CE5">
        <w:rPr>
          <w:rFonts w:ascii="Arial" w:hAnsi="Arial" w:cs="Arial"/>
          <w:i/>
          <w:iCs/>
          <w:szCs w:val="18"/>
        </w:rPr>
        <w:t xml:space="preserve">des </w:t>
      </w:r>
      <w:hyperlink r:id="rId35" w:history="1">
        <w:r w:rsidR="002B5CE5" w:rsidRPr="00872C42">
          <w:rPr>
            <w:rStyle w:val="Lienhypertexte"/>
            <w:rFonts w:ascii="Arial" w:hAnsi="Arial" w:cs="Arial"/>
            <w:i/>
            <w:iCs/>
            <w:szCs w:val="18"/>
          </w:rPr>
          <w:t>articles R. 2343-16 à R. 2343-17</w:t>
        </w:r>
      </w:hyperlink>
      <w:r w:rsidR="002B5CE5">
        <w:rPr>
          <w:rFonts w:ascii="Arial" w:hAnsi="Arial" w:cs="Arial"/>
          <w:i/>
          <w:iCs/>
          <w:szCs w:val="18"/>
        </w:rPr>
        <w:t xml:space="preserve"> </w:t>
      </w:r>
      <w:r w:rsidR="002B5CE5" w:rsidRPr="008C2177">
        <w:rPr>
          <w:rFonts w:ascii="Arial" w:hAnsi="Arial" w:cs="Arial"/>
          <w:i/>
          <w:iCs/>
          <w:szCs w:val="18"/>
        </w:rPr>
        <w:t xml:space="preserve">du </w:t>
      </w:r>
      <w:r w:rsidR="002B5CE5">
        <w:rPr>
          <w:rFonts w:ascii="Arial" w:hAnsi="Arial" w:cs="Arial"/>
          <w:i/>
          <w:iCs/>
          <w:szCs w:val="18"/>
        </w:rPr>
        <w:t>même code, que l’acheteur soit un pouvoir adjudicateur ou une entité adjudicatrice</w:t>
      </w:r>
      <w:r w:rsidR="002B5CE5" w:rsidRPr="008C2177">
        <w:rPr>
          <w:rFonts w:ascii="Arial" w:hAnsi="Arial" w:cs="Arial"/>
          <w:i/>
          <w:iCs/>
          <w:szCs w:val="18"/>
        </w:rPr>
        <w:t> :</w:t>
      </w:r>
    </w:p>
    <w:p w14:paraId="25243D44" w14:textId="77777777" w:rsidR="00427375" w:rsidRDefault="00427375" w:rsidP="008C2177">
      <w:pPr>
        <w:pStyle w:val="En-tte"/>
        <w:tabs>
          <w:tab w:val="clear" w:pos="4536"/>
          <w:tab w:val="clear" w:pos="9072"/>
          <w:tab w:val="left" w:pos="0"/>
          <w:tab w:val="left" w:pos="2160"/>
        </w:tabs>
        <w:jc w:val="both"/>
        <w:rPr>
          <w:rFonts w:ascii="Arial" w:hAnsi="Arial" w:cs="Arial"/>
          <w:i/>
          <w:iCs/>
          <w:sz w:val="18"/>
          <w:szCs w:val="18"/>
        </w:rPr>
      </w:pPr>
    </w:p>
    <w:p w14:paraId="7A4F186A"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47689BFC"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334E798"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6FA56BE9"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3829C49A"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356824A2"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775228C6"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5F3308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D99D44D"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1729AB1"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74A53092"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0453AB1"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7AE95045"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63B95B34" w14:textId="77777777" w:rsidR="00BD1236" w:rsidRPr="008C2177" w:rsidRDefault="00BD1236" w:rsidP="00171BF1">
      <w:pPr>
        <w:pStyle w:val="En-tte"/>
        <w:tabs>
          <w:tab w:val="left" w:pos="2160"/>
        </w:tabs>
        <w:ind w:left="284"/>
        <w:jc w:val="both"/>
        <w:rPr>
          <w:rFonts w:ascii="Arial" w:hAnsi="Arial" w:cs="Arial"/>
          <w:iCs/>
          <w:sz w:val="16"/>
          <w:szCs w:val="18"/>
        </w:rPr>
      </w:pPr>
    </w:p>
    <w:p w14:paraId="58ECD6F2"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10FEE1D3" w14:textId="77777777" w:rsidR="00BD1236" w:rsidRPr="00171BF1" w:rsidRDefault="00BD1236" w:rsidP="00171BF1">
      <w:pPr>
        <w:pStyle w:val="En-tte"/>
        <w:ind w:left="993"/>
        <w:jc w:val="both"/>
        <w:rPr>
          <w:rFonts w:ascii="Arial" w:hAnsi="Arial" w:cs="Arial"/>
          <w:iCs/>
          <w:sz w:val="16"/>
          <w:szCs w:val="18"/>
        </w:rPr>
      </w:pPr>
    </w:p>
    <w:p w14:paraId="1D2A2250" w14:textId="77777777" w:rsidR="00BD1236" w:rsidRPr="00171BF1" w:rsidRDefault="00BD1236" w:rsidP="00171BF1">
      <w:pPr>
        <w:pStyle w:val="En-tte"/>
        <w:ind w:left="993"/>
        <w:jc w:val="both"/>
        <w:rPr>
          <w:rFonts w:ascii="Arial" w:hAnsi="Arial" w:cs="Arial"/>
          <w:iCs/>
          <w:sz w:val="16"/>
          <w:szCs w:val="18"/>
        </w:rPr>
      </w:pPr>
    </w:p>
    <w:p w14:paraId="7473158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7E0EAEC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454833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93B2E0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E62645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FB1341A" w14:textId="77777777" w:rsidR="006453BE" w:rsidRPr="00171BF1" w:rsidRDefault="006453BE" w:rsidP="00171BF1">
      <w:pPr>
        <w:pStyle w:val="En-tte"/>
        <w:tabs>
          <w:tab w:val="left" w:pos="0"/>
          <w:tab w:val="left" w:pos="2160"/>
        </w:tabs>
        <w:ind w:left="993"/>
        <w:jc w:val="both"/>
        <w:rPr>
          <w:rFonts w:ascii="Arial" w:hAnsi="Arial" w:cs="Arial"/>
          <w:iCs/>
          <w:sz w:val="16"/>
          <w:szCs w:val="18"/>
        </w:rPr>
      </w:pPr>
    </w:p>
    <w:p w14:paraId="2C28AE00"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FA806B3"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proofErr w:type="gramStart"/>
      <w:r w:rsidRPr="00DF62D3">
        <w:rPr>
          <w:rFonts w:ascii="Wingdings" w:hAnsi="Wingdings"/>
          <w:i/>
          <w:color w:val="A8D08D"/>
          <w:spacing w:val="-10"/>
          <w:position w:val="-1"/>
          <w:sz w:val="22"/>
        </w:rPr>
        <w:t></w:t>
      </w:r>
      <w:r w:rsidRPr="00DF62D3">
        <w:rPr>
          <w:rFonts w:eastAsia="Arial"/>
          <w:i/>
          <w:color w:val="A8D08D"/>
          <w:spacing w:val="-10"/>
          <w:position w:val="-1"/>
          <w:sz w:val="22"/>
        </w:rPr>
        <w:t xml:space="preserve"> </w:t>
      </w:r>
      <w:r w:rsidRPr="00171BF1">
        <w:rPr>
          <w:rFonts w:eastAsia="Arial"/>
          <w:i/>
          <w:spacing w:val="-10"/>
          <w:position w:val="-1"/>
          <w:sz w:val="22"/>
        </w:rPr>
        <w:t xml:space="preserve"> </w:t>
      </w:r>
      <w:r w:rsidR="00BD1236" w:rsidRPr="00171BF1">
        <w:rPr>
          <w:rFonts w:ascii="Arial" w:hAnsi="Arial" w:cs="Arial"/>
          <w:i/>
          <w:iCs/>
          <w:szCs w:val="18"/>
        </w:rPr>
        <w:t>2</w:t>
      </w:r>
      <w:proofErr w:type="gramEnd"/>
      <w:r w:rsidR="00BD1236" w:rsidRPr="00171BF1">
        <w:rPr>
          <w:rFonts w:ascii="Arial" w:hAnsi="Arial" w:cs="Arial"/>
          <w:i/>
          <w:iCs/>
          <w:szCs w:val="18"/>
        </w:rPr>
        <w:t xml:space="preserve">. </w:t>
      </w:r>
      <w:r w:rsidR="002B5CE5" w:rsidRPr="00171BF1">
        <w:rPr>
          <w:rFonts w:ascii="Arial" w:hAnsi="Arial" w:cs="Arial"/>
          <w:i/>
          <w:iCs/>
          <w:szCs w:val="18"/>
        </w:rPr>
        <w:t xml:space="preserve">Lorsque le marché public </w:t>
      </w:r>
      <w:r w:rsidR="002B5CE5">
        <w:rPr>
          <w:rFonts w:ascii="Arial" w:hAnsi="Arial" w:cs="Arial"/>
          <w:i/>
          <w:iCs/>
          <w:szCs w:val="18"/>
        </w:rPr>
        <w:t>n’est pas un marché de défense ou de sécurité</w:t>
      </w:r>
      <w:r w:rsidR="002B5CE5" w:rsidRPr="00171BF1">
        <w:rPr>
          <w:rFonts w:ascii="Arial" w:hAnsi="Arial" w:cs="Arial"/>
          <w:i/>
          <w:iCs/>
          <w:szCs w:val="18"/>
        </w:rPr>
        <w:t xml:space="preserve"> </w:t>
      </w:r>
      <w:r w:rsidR="002B5CE5" w:rsidRPr="00171BF1">
        <w:rPr>
          <w:rFonts w:ascii="Arial" w:hAnsi="Arial" w:cs="Arial"/>
          <w:b/>
          <w:i/>
          <w:iCs/>
          <w:szCs w:val="18"/>
        </w:rPr>
        <w:t>et</w:t>
      </w:r>
      <w:r w:rsidR="002B5CE5"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2B5CE5">
        <w:rPr>
          <w:rFonts w:ascii="Arial" w:hAnsi="Arial" w:cs="Arial"/>
          <w:i/>
          <w:iCs/>
          <w:szCs w:val="18"/>
        </w:rPr>
        <w:t>l’</w:t>
      </w:r>
      <w:hyperlink r:id="rId36" w:history="1">
        <w:r w:rsidR="002B5CE5" w:rsidRPr="00872C42">
          <w:rPr>
            <w:rStyle w:val="Lienhypertexte"/>
            <w:rFonts w:ascii="Arial" w:hAnsi="Arial" w:cs="Arial"/>
            <w:i/>
            <w:iCs/>
            <w:szCs w:val="18"/>
          </w:rPr>
          <w:t>article R. 2143-4</w:t>
        </w:r>
      </w:hyperlink>
      <w:r w:rsidR="002B5CE5" w:rsidRPr="00171BF1">
        <w:rPr>
          <w:rFonts w:ascii="Arial" w:hAnsi="Arial" w:cs="Arial"/>
          <w:i/>
          <w:iCs/>
          <w:szCs w:val="18"/>
        </w:rPr>
        <w:t xml:space="preserve"> </w:t>
      </w:r>
      <w:r w:rsidR="002B5CE5">
        <w:rPr>
          <w:rFonts w:ascii="Arial" w:hAnsi="Arial" w:cs="Arial"/>
          <w:i/>
          <w:iCs/>
          <w:szCs w:val="18"/>
        </w:rPr>
        <w:t>du code de la commande publique</w:t>
      </w:r>
      <w:r w:rsidR="002B5CE5" w:rsidRPr="00171BF1">
        <w:rPr>
          <w:rFonts w:ascii="Arial" w:hAnsi="Arial" w:cs="Arial"/>
          <w:i/>
          <w:iCs/>
          <w:szCs w:val="18"/>
        </w:rPr>
        <w:t> :</w:t>
      </w:r>
    </w:p>
    <w:p w14:paraId="5C15CC8E"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4B554105"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7255B1">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20AC4A10"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0CA21B36"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1FAA076"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A8D08D"/>
        <w:tblLook w:val="04A0" w:firstRow="1" w:lastRow="0" w:firstColumn="1" w:lastColumn="0" w:noHBand="0" w:noVBand="1"/>
      </w:tblPr>
      <w:tblGrid>
        <w:gridCol w:w="10344"/>
      </w:tblGrid>
      <w:tr w:rsidR="00261FC1" w:rsidRPr="005C765E" w14:paraId="34A46A6D" w14:textId="77777777" w:rsidTr="000C3AD2">
        <w:tc>
          <w:tcPr>
            <w:tcW w:w="10344" w:type="dxa"/>
            <w:shd w:val="clear" w:color="auto" w:fill="A8D08D"/>
          </w:tcPr>
          <w:p w14:paraId="46EAB166"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 xml:space="preserve">nelle concernée par le contrat </w:t>
            </w:r>
          </w:p>
        </w:tc>
      </w:tr>
    </w:tbl>
    <w:p w14:paraId="22939F4E" w14:textId="77777777" w:rsidR="00D21AD8" w:rsidRDefault="00D21AD8" w:rsidP="00D21AD8">
      <w:pPr>
        <w:tabs>
          <w:tab w:val="left" w:pos="-142"/>
          <w:tab w:val="left" w:pos="4111"/>
        </w:tabs>
        <w:rPr>
          <w:rFonts w:ascii="Arial" w:hAnsi="Arial" w:cs="Arial"/>
          <w:b/>
          <w:bCs/>
          <w:sz w:val="22"/>
          <w:szCs w:val="22"/>
        </w:rPr>
      </w:pPr>
    </w:p>
    <w:p w14:paraId="145346A9" w14:textId="77777777" w:rsidR="00555AC1" w:rsidRDefault="00D21AD8" w:rsidP="002B5CE5">
      <w:pPr>
        <w:pStyle w:val="En-tte"/>
        <w:tabs>
          <w:tab w:val="clear" w:pos="4536"/>
          <w:tab w:val="clear" w:pos="9072"/>
          <w:tab w:val="left" w:pos="0"/>
          <w:tab w:val="left" w:pos="2160"/>
        </w:tabs>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w:t>
      </w:r>
      <w:r w:rsidR="002B5CE5">
        <w:rPr>
          <w:rFonts w:ascii="Arial" w:hAnsi="Arial" w:cs="Arial"/>
          <w:i/>
          <w:iCs/>
          <w:szCs w:val="18"/>
        </w:rPr>
        <w:t xml:space="preserve">l’aptitude à exercer l’activité </w:t>
      </w:r>
      <w:r w:rsidRPr="00171BF1">
        <w:rPr>
          <w:rFonts w:ascii="Arial" w:hAnsi="Arial" w:cs="Arial"/>
          <w:i/>
          <w:iCs/>
          <w:szCs w:val="18"/>
        </w:rPr>
        <w:t>professionnelle</w:t>
      </w:r>
      <w:r w:rsidR="00555AC1">
        <w:rPr>
          <w:rFonts w:ascii="Arial" w:hAnsi="Arial" w:cs="Arial"/>
          <w:i/>
          <w:iCs/>
          <w:szCs w:val="18"/>
        </w:rPr>
        <w:t>.</w:t>
      </w:r>
    </w:p>
    <w:p w14:paraId="59CA7445"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6DB61B8" w14:textId="77777777" w:rsidR="00472B25" w:rsidRDefault="00472B25">
      <w:pPr>
        <w:rPr>
          <w:rFonts w:ascii="Arial" w:hAnsi="Arial" w:cs="Arial"/>
        </w:rPr>
      </w:pPr>
    </w:p>
    <w:p w14:paraId="6940A3D6"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6FDA3A55" w14:textId="77777777" w:rsidR="00555AC1" w:rsidRDefault="00555AC1" w:rsidP="00171BF1">
      <w:pPr>
        <w:jc w:val="both"/>
        <w:rPr>
          <w:rFonts w:ascii="Arial" w:hAnsi="Arial" w:cs="Arial"/>
          <w:i/>
          <w:sz w:val="18"/>
        </w:rPr>
      </w:pPr>
    </w:p>
    <w:p w14:paraId="21FCB6CE" w14:textId="77777777" w:rsidR="00555AC1" w:rsidRDefault="00555AC1" w:rsidP="00171BF1">
      <w:pPr>
        <w:jc w:val="both"/>
        <w:rPr>
          <w:rFonts w:ascii="Arial" w:hAnsi="Arial" w:cs="Arial"/>
          <w:i/>
          <w:sz w:val="18"/>
        </w:rPr>
      </w:pPr>
    </w:p>
    <w:p w14:paraId="76FDD446" w14:textId="77777777" w:rsidR="00555AC1" w:rsidRDefault="00555AC1" w:rsidP="00171BF1">
      <w:pPr>
        <w:jc w:val="both"/>
        <w:rPr>
          <w:rFonts w:ascii="Arial" w:hAnsi="Arial" w:cs="Arial"/>
          <w:i/>
          <w:sz w:val="18"/>
        </w:rPr>
      </w:pPr>
    </w:p>
    <w:p w14:paraId="02C580A9" w14:textId="77777777" w:rsidR="00555AC1" w:rsidRDefault="00555AC1" w:rsidP="00171BF1">
      <w:pPr>
        <w:jc w:val="both"/>
        <w:rPr>
          <w:rFonts w:ascii="Arial" w:hAnsi="Arial" w:cs="Arial"/>
          <w:i/>
          <w:sz w:val="18"/>
        </w:rPr>
      </w:pPr>
    </w:p>
    <w:p w14:paraId="6DE5975A" w14:textId="77777777" w:rsidR="00555AC1" w:rsidRDefault="00555AC1" w:rsidP="00171BF1">
      <w:pPr>
        <w:jc w:val="both"/>
        <w:rPr>
          <w:rFonts w:ascii="Arial" w:hAnsi="Arial" w:cs="Arial"/>
          <w:i/>
          <w:sz w:val="18"/>
        </w:rPr>
      </w:pPr>
    </w:p>
    <w:p w14:paraId="1BEC4E3D" w14:textId="77777777" w:rsidR="00555AC1" w:rsidRDefault="00555AC1" w:rsidP="00171BF1">
      <w:pPr>
        <w:jc w:val="both"/>
        <w:rPr>
          <w:rFonts w:ascii="Arial" w:hAnsi="Arial" w:cs="Arial"/>
          <w:i/>
          <w:sz w:val="18"/>
        </w:rPr>
      </w:pPr>
    </w:p>
    <w:p w14:paraId="53822BFD" w14:textId="77777777" w:rsidR="00555AC1" w:rsidRDefault="00555AC1" w:rsidP="00171BF1">
      <w:pPr>
        <w:jc w:val="both"/>
        <w:rPr>
          <w:rFonts w:ascii="Arial" w:hAnsi="Arial" w:cs="Arial"/>
          <w:i/>
          <w:sz w:val="18"/>
        </w:rPr>
      </w:pPr>
    </w:p>
    <w:p w14:paraId="43DE5ABB"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444B9F43" w14:textId="77777777" w:rsidR="00555AC1" w:rsidRDefault="00555AC1" w:rsidP="00171BF1">
      <w:pPr>
        <w:jc w:val="both"/>
        <w:rPr>
          <w:rFonts w:ascii="Arial" w:hAnsi="Arial" w:cs="Arial"/>
          <w:i/>
          <w:sz w:val="18"/>
        </w:rPr>
      </w:pPr>
    </w:p>
    <w:p w14:paraId="24299353" w14:textId="77777777" w:rsidR="00555AC1" w:rsidRDefault="00555AC1" w:rsidP="00171BF1">
      <w:pPr>
        <w:jc w:val="both"/>
        <w:rPr>
          <w:rFonts w:ascii="Arial" w:hAnsi="Arial" w:cs="Arial"/>
          <w:i/>
          <w:sz w:val="18"/>
        </w:rPr>
      </w:pPr>
    </w:p>
    <w:p w14:paraId="6A05A3A7" w14:textId="77777777" w:rsidR="00555AC1" w:rsidRDefault="00555AC1" w:rsidP="00171BF1">
      <w:pPr>
        <w:jc w:val="both"/>
        <w:rPr>
          <w:rFonts w:ascii="Arial" w:hAnsi="Arial" w:cs="Arial"/>
          <w:i/>
          <w:sz w:val="18"/>
        </w:rPr>
      </w:pPr>
    </w:p>
    <w:p w14:paraId="756428F6" w14:textId="77777777" w:rsidR="00555AC1" w:rsidRDefault="00555AC1" w:rsidP="00171BF1">
      <w:pPr>
        <w:jc w:val="both"/>
        <w:rPr>
          <w:rFonts w:ascii="Arial" w:hAnsi="Arial" w:cs="Arial"/>
          <w:i/>
          <w:sz w:val="18"/>
        </w:rPr>
      </w:pPr>
    </w:p>
    <w:p w14:paraId="1E8469C5" w14:textId="77777777" w:rsidR="00755416" w:rsidRDefault="00755416" w:rsidP="00171BF1">
      <w:pPr>
        <w:jc w:val="both"/>
        <w:rPr>
          <w:rFonts w:ascii="Arial" w:hAnsi="Arial" w:cs="Arial"/>
          <w:i/>
          <w:sz w:val="18"/>
        </w:rPr>
      </w:pPr>
    </w:p>
    <w:p w14:paraId="58DA5C8B" w14:textId="77777777" w:rsidR="00755416" w:rsidRDefault="00755416" w:rsidP="00171BF1">
      <w:pPr>
        <w:jc w:val="both"/>
        <w:rPr>
          <w:rFonts w:ascii="Arial" w:hAnsi="Arial" w:cs="Arial"/>
          <w:i/>
          <w:sz w:val="18"/>
        </w:rPr>
      </w:pPr>
    </w:p>
    <w:p w14:paraId="4C1D2041" w14:textId="77777777" w:rsidR="00755416" w:rsidRDefault="00755416" w:rsidP="00171BF1">
      <w:pPr>
        <w:jc w:val="both"/>
        <w:rPr>
          <w:rFonts w:ascii="Arial" w:hAnsi="Arial" w:cs="Arial"/>
          <w:i/>
          <w:sz w:val="18"/>
        </w:rPr>
      </w:pPr>
    </w:p>
    <w:p w14:paraId="146B3CB3" w14:textId="77777777" w:rsidR="00755416" w:rsidRDefault="00755416" w:rsidP="00171BF1">
      <w:pPr>
        <w:jc w:val="both"/>
        <w:rPr>
          <w:rFonts w:ascii="Arial" w:hAnsi="Arial" w:cs="Arial"/>
          <w:i/>
          <w:sz w:val="18"/>
        </w:rPr>
      </w:pPr>
    </w:p>
    <w:p w14:paraId="710465C2" w14:textId="77777777" w:rsidR="00755416" w:rsidRDefault="00755416" w:rsidP="00171BF1">
      <w:pPr>
        <w:jc w:val="both"/>
        <w:rPr>
          <w:rFonts w:ascii="Arial" w:hAnsi="Arial" w:cs="Arial"/>
          <w:i/>
          <w:sz w:val="18"/>
        </w:rPr>
      </w:pPr>
    </w:p>
    <w:p w14:paraId="50C0AF4C" w14:textId="77777777" w:rsidR="00755416" w:rsidRDefault="00755416" w:rsidP="00171BF1">
      <w:pPr>
        <w:jc w:val="both"/>
        <w:rPr>
          <w:rFonts w:ascii="Arial" w:hAnsi="Arial" w:cs="Arial"/>
          <w:i/>
          <w:sz w:val="18"/>
        </w:rPr>
      </w:pPr>
    </w:p>
    <w:p w14:paraId="0B11DF23" w14:textId="77777777" w:rsidR="00755416" w:rsidRDefault="00755416" w:rsidP="00171BF1">
      <w:pPr>
        <w:jc w:val="both"/>
        <w:rPr>
          <w:rFonts w:ascii="Arial" w:hAnsi="Arial" w:cs="Arial"/>
          <w:i/>
          <w:sz w:val="18"/>
        </w:rPr>
      </w:pPr>
    </w:p>
    <w:p w14:paraId="47AA041A" w14:textId="77777777" w:rsidR="00755416" w:rsidRDefault="00755416" w:rsidP="00663B7E">
      <w:pPr>
        <w:rPr>
          <w:rFonts w:ascii="Arial" w:hAnsi="Arial" w:cs="Arial"/>
          <w:i/>
          <w:sz w:val="18"/>
        </w:rPr>
      </w:pPr>
    </w:p>
    <w:p w14:paraId="606C30BC" w14:textId="77777777" w:rsidR="00755416" w:rsidRDefault="00755416" w:rsidP="00663B7E">
      <w:pPr>
        <w:rPr>
          <w:rFonts w:ascii="Arial" w:hAnsi="Arial" w:cs="Arial"/>
          <w:i/>
          <w:sz w:val="18"/>
        </w:rPr>
      </w:pPr>
    </w:p>
    <w:p w14:paraId="31968D97" w14:textId="77777777" w:rsidR="00555AC1" w:rsidRDefault="00555AC1" w:rsidP="00663B7E">
      <w:pPr>
        <w:rPr>
          <w:rFonts w:ascii="Arial" w:hAnsi="Arial" w:cs="Arial"/>
          <w:i/>
          <w:sz w:val="18"/>
        </w:rPr>
      </w:pPr>
    </w:p>
    <w:p w14:paraId="77C2A5E8"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2B5CE5" w:rsidRPr="008C2177">
        <w:rPr>
          <w:rFonts w:ascii="Arial" w:hAnsi="Arial" w:cs="Arial"/>
          <w:b/>
          <w:bCs/>
          <w:sz w:val="18"/>
          <w:szCs w:val="22"/>
        </w:rPr>
        <w:t>(</w:t>
      </w:r>
      <w:r w:rsidR="002B5CE5">
        <w:rPr>
          <w:rFonts w:ascii="Arial" w:hAnsi="Arial" w:cs="Arial"/>
          <w:b/>
          <w:bCs/>
          <w:sz w:val="18"/>
          <w:szCs w:val="22"/>
        </w:rPr>
        <w:t xml:space="preserve">applicable </w:t>
      </w:r>
      <w:r w:rsidR="002B5CE5" w:rsidRPr="00827FD0">
        <w:rPr>
          <w:rFonts w:ascii="Arial" w:hAnsi="Arial" w:cs="Arial"/>
          <w:b/>
          <w:bCs/>
          <w:sz w:val="18"/>
          <w:szCs w:val="22"/>
          <w:u w:val="single"/>
        </w:rPr>
        <w:t>pour tous les marchés publics autres que MDS</w:t>
      </w:r>
      <w:r w:rsidR="002B5CE5">
        <w:rPr>
          <w:rFonts w:ascii="Arial" w:hAnsi="Arial" w:cs="Arial"/>
          <w:b/>
          <w:bCs/>
          <w:sz w:val="18"/>
          <w:szCs w:val="22"/>
        </w:rPr>
        <w:t xml:space="preserve"> et, pour les </w:t>
      </w:r>
      <w:r w:rsidR="002B5CE5" w:rsidRPr="005F4173">
        <w:rPr>
          <w:rFonts w:ascii="Arial" w:hAnsi="Arial" w:cs="Arial"/>
          <w:b/>
          <w:bCs/>
          <w:sz w:val="18"/>
          <w:szCs w:val="22"/>
        </w:rPr>
        <w:t xml:space="preserve">MDS, </w:t>
      </w:r>
      <w:r w:rsidR="002B5CE5">
        <w:rPr>
          <w:rFonts w:ascii="Arial" w:hAnsi="Arial" w:cs="Arial"/>
          <w:b/>
          <w:bCs/>
          <w:sz w:val="18"/>
          <w:szCs w:val="22"/>
        </w:rPr>
        <w:t>uniquement lorsque</w:t>
      </w:r>
      <w:r w:rsidR="002B5CE5" w:rsidRPr="005F4173">
        <w:rPr>
          <w:rFonts w:ascii="Arial" w:hAnsi="Arial" w:cs="Arial"/>
          <w:b/>
          <w:bCs/>
          <w:sz w:val="18"/>
          <w:szCs w:val="22"/>
        </w:rPr>
        <w:t xml:space="preserve"> l</w:t>
      </w:r>
      <w:r w:rsidR="002B5CE5" w:rsidRPr="000E0EFF">
        <w:rPr>
          <w:rFonts w:ascii="Arial" w:hAnsi="Arial" w:cs="Arial"/>
          <w:b/>
          <w:bCs/>
          <w:sz w:val="18"/>
          <w:szCs w:val="22"/>
        </w:rPr>
        <w:t>’acheteur a autorisé les candidats à ne pas fournir ces documents de preuve en application d</w:t>
      </w:r>
      <w:r w:rsidR="002B5CE5">
        <w:rPr>
          <w:rFonts w:ascii="Arial" w:hAnsi="Arial" w:cs="Arial"/>
          <w:b/>
          <w:bCs/>
          <w:sz w:val="18"/>
          <w:szCs w:val="22"/>
        </w:rPr>
        <w:t>e l’</w:t>
      </w:r>
      <w:hyperlink r:id="rId37" w:history="1">
        <w:r w:rsidR="002B5CE5" w:rsidRPr="00717070">
          <w:rPr>
            <w:rStyle w:val="Lienhypertexte"/>
            <w:rFonts w:ascii="Arial" w:hAnsi="Arial" w:cs="Arial"/>
            <w:b/>
            <w:bCs/>
            <w:sz w:val="18"/>
            <w:szCs w:val="22"/>
          </w:rPr>
          <w:t>article R. 2343-14</w:t>
        </w:r>
      </w:hyperlink>
      <w:r w:rsidR="002B5CE5">
        <w:rPr>
          <w:rFonts w:ascii="Arial" w:hAnsi="Arial" w:cs="Arial"/>
          <w:b/>
          <w:bCs/>
          <w:sz w:val="18"/>
          <w:szCs w:val="22"/>
        </w:rPr>
        <w:t xml:space="preserve"> du code de la commande publique</w:t>
      </w:r>
      <w:r w:rsidR="002B5CE5" w:rsidRPr="00833F59">
        <w:rPr>
          <w:rFonts w:ascii="Arial" w:hAnsi="Arial" w:cs="Arial"/>
          <w:b/>
          <w:bCs/>
          <w:sz w:val="18"/>
          <w:szCs w:val="22"/>
        </w:rPr>
        <w:t>)</w:t>
      </w:r>
      <w:r w:rsidR="002B5CE5">
        <w:rPr>
          <w:rFonts w:ascii="Arial" w:hAnsi="Arial" w:cs="Arial"/>
          <w:b/>
          <w:bCs/>
          <w:sz w:val="22"/>
          <w:szCs w:val="22"/>
        </w:rPr>
        <w:t> </w:t>
      </w:r>
      <w:r w:rsidR="00663B7E" w:rsidRPr="00171BF1">
        <w:rPr>
          <w:rFonts w:ascii="Arial" w:hAnsi="Arial" w:cs="Arial"/>
          <w:b/>
          <w:bCs/>
          <w:sz w:val="22"/>
          <w:szCs w:val="22"/>
        </w:rPr>
        <w:t>:</w:t>
      </w:r>
    </w:p>
    <w:p w14:paraId="01639D23"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58FF1E6" w14:textId="77777777" w:rsidR="00663B7E" w:rsidRPr="00171BF1" w:rsidRDefault="00663B7E" w:rsidP="00171BF1">
      <w:pPr>
        <w:jc w:val="both"/>
        <w:rPr>
          <w:rFonts w:ascii="Arial" w:hAnsi="Arial" w:cs="Arial"/>
          <w:sz w:val="18"/>
        </w:rPr>
      </w:pPr>
    </w:p>
    <w:p w14:paraId="5E3FE882" w14:textId="77777777" w:rsidR="00663B7E" w:rsidRPr="00171BF1" w:rsidRDefault="00663B7E" w:rsidP="00171BF1">
      <w:pPr>
        <w:ind w:left="284"/>
        <w:jc w:val="both"/>
        <w:rPr>
          <w:rFonts w:ascii="Arial" w:hAnsi="Arial" w:cs="Arial"/>
          <w:sz w:val="16"/>
        </w:rPr>
      </w:pPr>
      <w:r w:rsidRPr="00171BF1">
        <w:rPr>
          <w:rFonts w:ascii="Arial" w:hAnsi="Arial" w:cs="Arial"/>
          <w:sz w:val="16"/>
        </w:rPr>
        <w:lastRenderedPageBreak/>
        <w:t>- Adresse internet</w:t>
      </w:r>
      <w:r w:rsidR="00755416">
        <w:rPr>
          <w:rFonts w:ascii="Arial" w:hAnsi="Arial" w:cs="Arial"/>
          <w:sz w:val="16"/>
        </w:rPr>
        <w:t> </w:t>
      </w:r>
      <w:r w:rsidRPr="00171BF1">
        <w:rPr>
          <w:rFonts w:ascii="Arial" w:hAnsi="Arial" w:cs="Arial"/>
          <w:sz w:val="16"/>
        </w:rPr>
        <w:t>:</w:t>
      </w:r>
    </w:p>
    <w:p w14:paraId="54C7B45E" w14:textId="77777777" w:rsidR="00663B7E" w:rsidRPr="00171BF1" w:rsidRDefault="00663B7E" w:rsidP="00171BF1">
      <w:pPr>
        <w:ind w:left="284"/>
        <w:jc w:val="both"/>
        <w:rPr>
          <w:rFonts w:ascii="Arial" w:hAnsi="Arial" w:cs="Arial"/>
          <w:sz w:val="16"/>
        </w:rPr>
      </w:pPr>
    </w:p>
    <w:p w14:paraId="0C5F5EA1" w14:textId="77777777" w:rsidR="00663B7E" w:rsidRPr="00171BF1" w:rsidRDefault="00663B7E" w:rsidP="00171BF1">
      <w:pPr>
        <w:ind w:left="284"/>
        <w:jc w:val="both"/>
        <w:rPr>
          <w:rFonts w:ascii="Arial" w:hAnsi="Arial" w:cs="Arial"/>
          <w:sz w:val="16"/>
        </w:rPr>
      </w:pPr>
    </w:p>
    <w:p w14:paraId="41BE1038"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338103FE" w14:textId="77777777" w:rsidR="00663B7E" w:rsidRPr="00171BF1" w:rsidRDefault="00663B7E" w:rsidP="00171BF1">
      <w:pPr>
        <w:ind w:left="284"/>
        <w:jc w:val="both"/>
        <w:rPr>
          <w:rFonts w:ascii="Arial" w:hAnsi="Arial" w:cs="Arial"/>
          <w:sz w:val="16"/>
        </w:rPr>
      </w:pPr>
    </w:p>
    <w:p w14:paraId="77830455" w14:textId="77777777" w:rsidR="00663B7E" w:rsidRPr="00171BF1" w:rsidRDefault="00663B7E" w:rsidP="00171BF1">
      <w:pPr>
        <w:ind w:left="284"/>
        <w:jc w:val="both"/>
        <w:rPr>
          <w:rFonts w:ascii="Arial" w:hAnsi="Arial" w:cs="Arial"/>
          <w:sz w:val="16"/>
        </w:rPr>
      </w:pPr>
    </w:p>
    <w:p w14:paraId="784A21A5" w14:textId="77777777" w:rsidR="00663B7E" w:rsidRPr="00171BF1" w:rsidRDefault="00663B7E" w:rsidP="00171BF1">
      <w:pPr>
        <w:ind w:left="284"/>
        <w:jc w:val="both"/>
        <w:rPr>
          <w:rFonts w:ascii="Arial" w:hAnsi="Arial" w:cs="Arial"/>
          <w:sz w:val="16"/>
        </w:rPr>
      </w:pPr>
    </w:p>
    <w:p w14:paraId="4EF99F04" w14:textId="77777777" w:rsidR="00663B7E" w:rsidRPr="00171BF1" w:rsidRDefault="00663B7E" w:rsidP="00171BF1">
      <w:pPr>
        <w:ind w:left="284"/>
        <w:jc w:val="both"/>
        <w:rPr>
          <w:rFonts w:ascii="Arial" w:hAnsi="Arial" w:cs="Arial"/>
          <w:sz w:val="16"/>
        </w:rPr>
      </w:pPr>
    </w:p>
    <w:p w14:paraId="595641D4" w14:textId="77777777" w:rsidR="00663B7E" w:rsidRPr="00171BF1" w:rsidRDefault="00663B7E" w:rsidP="00171BF1">
      <w:pPr>
        <w:ind w:left="284"/>
        <w:jc w:val="both"/>
        <w:rPr>
          <w:rFonts w:ascii="Arial" w:hAnsi="Arial" w:cs="Arial"/>
          <w:sz w:val="16"/>
        </w:rPr>
      </w:pPr>
    </w:p>
    <w:p w14:paraId="5D285900" w14:textId="77777777" w:rsidR="00663B7E" w:rsidRPr="00171BF1" w:rsidRDefault="00663B7E" w:rsidP="00171BF1">
      <w:pPr>
        <w:ind w:left="284"/>
        <w:jc w:val="both"/>
        <w:rPr>
          <w:rFonts w:ascii="Arial" w:hAnsi="Arial" w:cs="Arial"/>
          <w:sz w:val="16"/>
        </w:rPr>
      </w:pPr>
    </w:p>
    <w:tbl>
      <w:tblPr>
        <w:tblW w:w="0" w:type="auto"/>
        <w:shd w:val="clear" w:color="auto" w:fill="A8D08D"/>
        <w:tblLayout w:type="fixed"/>
        <w:tblCellMar>
          <w:left w:w="71" w:type="dxa"/>
          <w:right w:w="71" w:type="dxa"/>
        </w:tblCellMar>
        <w:tblLook w:val="0000" w:firstRow="0" w:lastRow="0" w:firstColumn="0" w:lastColumn="0" w:noHBand="0" w:noVBand="0"/>
      </w:tblPr>
      <w:tblGrid>
        <w:gridCol w:w="10331"/>
      </w:tblGrid>
      <w:tr w:rsidR="00472B25" w14:paraId="2F00224B" w14:textId="77777777" w:rsidTr="000C3AD2">
        <w:tc>
          <w:tcPr>
            <w:tcW w:w="10331" w:type="dxa"/>
            <w:shd w:val="clear" w:color="auto" w:fill="A8D08D"/>
          </w:tcPr>
          <w:p w14:paraId="6FEB3FEC"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33305DE8"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618F4BC5"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515AB123" w14:textId="77777777" w:rsidR="00646B4F" w:rsidRPr="00171BF1" w:rsidRDefault="00646B4F" w:rsidP="00171BF1">
      <w:pPr>
        <w:ind w:left="284"/>
        <w:rPr>
          <w:rFonts w:ascii="Arial" w:hAnsi="Arial" w:cs="Arial"/>
        </w:rPr>
      </w:pPr>
    </w:p>
    <w:p w14:paraId="1F4A6D20"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 :</w:t>
      </w:r>
    </w:p>
    <w:p w14:paraId="05491D33"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69022B7"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0F1E652"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B1DCBD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012251E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CACA70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6D52B83"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29098CB"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00425876" w14:textId="77777777" w:rsidR="00472B25" w:rsidRDefault="00472B25">
            <w:pPr>
              <w:tabs>
                <w:tab w:val="left" w:pos="864"/>
              </w:tabs>
              <w:snapToGrid w:val="0"/>
              <w:spacing w:before="120" w:after="120"/>
              <w:rPr>
                <w:rFonts w:ascii="Arial" w:hAnsi="Arial" w:cs="Arial"/>
                <w:sz w:val="16"/>
                <w:szCs w:val="16"/>
              </w:rPr>
            </w:pPr>
          </w:p>
          <w:p w14:paraId="0C486540"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06107D2"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575E4BE" w14:textId="77777777" w:rsidR="00472B25" w:rsidRDefault="00472B25">
            <w:pPr>
              <w:tabs>
                <w:tab w:val="left" w:pos="864"/>
              </w:tabs>
              <w:snapToGrid w:val="0"/>
              <w:spacing w:before="120" w:after="120"/>
              <w:jc w:val="right"/>
              <w:rPr>
                <w:rFonts w:ascii="Arial" w:hAnsi="Arial" w:cs="Arial"/>
                <w:sz w:val="16"/>
                <w:szCs w:val="16"/>
              </w:rPr>
            </w:pPr>
          </w:p>
        </w:tc>
      </w:tr>
      <w:tr w:rsidR="00472B25" w14:paraId="3F3754E1" w14:textId="77777777">
        <w:trPr>
          <w:trHeight w:val="737"/>
        </w:trPr>
        <w:tc>
          <w:tcPr>
            <w:tcW w:w="2566" w:type="dxa"/>
            <w:tcBorders>
              <w:left w:val="single" w:sz="8" w:space="0" w:color="000000"/>
              <w:bottom w:val="single" w:sz="8" w:space="0" w:color="000000"/>
            </w:tcBorders>
            <w:shd w:val="clear" w:color="auto" w:fill="auto"/>
          </w:tcPr>
          <w:p w14:paraId="3AF2F5F0"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15D1DE9E" w14:textId="77777777" w:rsidR="00472B25" w:rsidRDefault="00472B25">
            <w:pPr>
              <w:tabs>
                <w:tab w:val="left" w:pos="864"/>
              </w:tabs>
              <w:snapToGrid w:val="0"/>
              <w:spacing w:before="120" w:after="120"/>
              <w:rPr>
                <w:rFonts w:ascii="Arial" w:hAnsi="Arial" w:cs="Arial"/>
                <w:sz w:val="16"/>
                <w:szCs w:val="16"/>
              </w:rPr>
            </w:pPr>
          </w:p>
          <w:p w14:paraId="2F56127D"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4101D01" w14:textId="77777777" w:rsidR="00472B25" w:rsidRDefault="00472B25">
            <w:pPr>
              <w:tabs>
                <w:tab w:val="left" w:pos="864"/>
              </w:tabs>
              <w:snapToGrid w:val="0"/>
              <w:spacing w:before="120" w:after="120"/>
              <w:jc w:val="right"/>
              <w:rPr>
                <w:rFonts w:ascii="Arial" w:hAnsi="Arial" w:cs="Arial"/>
                <w:sz w:val="16"/>
                <w:szCs w:val="16"/>
              </w:rPr>
            </w:pPr>
          </w:p>
          <w:p w14:paraId="49356FCD"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20EED68" w14:textId="77777777" w:rsidR="00472B25" w:rsidRDefault="00472B25">
            <w:pPr>
              <w:tabs>
                <w:tab w:val="left" w:pos="864"/>
              </w:tabs>
              <w:snapToGrid w:val="0"/>
              <w:spacing w:before="120" w:after="120"/>
              <w:jc w:val="right"/>
              <w:rPr>
                <w:rFonts w:ascii="Arial" w:hAnsi="Arial" w:cs="Arial"/>
                <w:sz w:val="16"/>
                <w:szCs w:val="16"/>
              </w:rPr>
            </w:pPr>
          </w:p>
          <w:p w14:paraId="31B671C5"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8C00C10" w14:textId="77777777" w:rsidR="00472B25" w:rsidRDefault="00472B25">
      <w:pPr>
        <w:tabs>
          <w:tab w:val="left" w:pos="864"/>
        </w:tabs>
        <w:jc w:val="both"/>
        <w:rPr>
          <w:rFonts w:ascii="Arial" w:hAnsi="Arial" w:cs="Arial"/>
        </w:rPr>
      </w:pPr>
    </w:p>
    <w:p w14:paraId="0A9B90DE"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0D1139F7" w14:textId="77777777" w:rsidR="00646B4F" w:rsidRDefault="00646B4F">
      <w:pPr>
        <w:tabs>
          <w:tab w:val="left" w:pos="864"/>
        </w:tabs>
        <w:jc w:val="both"/>
        <w:rPr>
          <w:rFonts w:ascii="Arial" w:hAnsi="Arial" w:cs="Arial"/>
        </w:rPr>
      </w:pPr>
    </w:p>
    <w:p w14:paraId="68E97DBD" w14:textId="77777777" w:rsidR="00646B4F" w:rsidRDefault="00685900" w:rsidP="00171BF1">
      <w:pPr>
        <w:tabs>
          <w:tab w:val="left" w:pos="864"/>
        </w:tabs>
        <w:ind w:left="567"/>
        <w:jc w:val="both"/>
        <w:rPr>
          <w:rFonts w:ascii="Arial" w:hAnsi="Arial" w:cs="Arial"/>
        </w:rPr>
      </w:pPr>
      <w:r>
        <w:rPr>
          <w:rFonts w:ascii="Arial" w:hAnsi="Arial" w:cs="Arial"/>
        </w:rPr>
        <w:t>……./…………./……</w:t>
      </w:r>
    </w:p>
    <w:p w14:paraId="6089A0A9" w14:textId="77777777" w:rsidR="00646B4F" w:rsidRDefault="00646B4F">
      <w:pPr>
        <w:tabs>
          <w:tab w:val="left" w:pos="864"/>
        </w:tabs>
        <w:jc w:val="both"/>
        <w:rPr>
          <w:rFonts w:ascii="Arial" w:hAnsi="Arial" w:cs="Arial"/>
        </w:rPr>
      </w:pPr>
    </w:p>
    <w:p w14:paraId="1AE56DE8" w14:textId="77777777" w:rsidR="00755397" w:rsidRDefault="00755397">
      <w:pPr>
        <w:tabs>
          <w:tab w:val="left" w:pos="864"/>
        </w:tabs>
        <w:jc w:val="both"/>
        <w:rPr>
          <w:rFonts w:ascii="Arial" w:hAnsi="Arial" w:cs="Arial"/>
        </w:rPr>
      </w:pPr>
    </w:p>
    <w:p w14:paraId="6EB61015"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r w:rsidR="002871EE">
        <w:rPr>
          <w:rFonts w:ascii="Arial" w:hAnsi="Arial" w:cs="Arial"/>
          <w:b/>
          <w:bCs/>
          <w:sz w:val="22"/>
          <w:szCs w:val="22"/>
        </w:rPr>
        <w:t> :</w:t>
      </w:r>
    </w:p>
    <w:p w14:paraId="5993D550"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176B3642" w14:textId="77777777" w:rsidR="00646B4F" w:rsidRDefault="00646B4F">
      <w:pPr>
        <w:tabs>
          <w:tab w:val="left" w:pos="864"/>
        </w:tabs>
        <w:jc w:val="both"/>
        <w:rPr>
          <w:rFonts w:ascii="Arial" w:hAnsi="Arial" w:cs="Arial"/>
        </w:rPr>
      </w:pPr>
    </w:p>
    <w:p w14:paraId="070D2D70" w14:textId="77777777" w:rsidR="00646B4F" w:rsidRDefault="00646B4F">
      <w:pPr>
        <w:tabs>
          <w:tab w:val="left" w:pos="864"/>
        </w:tabs>
        <w:jc w:val="both"/>
        <w:rPr>
          <w:rFonts w:ascii="Arial" w:hAnsi="Arial" w:cs="Arial"/>
        </w:rPr>
      </w:pPr>
    </w:p>
    <w:p w14:paraId="1F94E2A7" w14:textId="77777777" w:rsidR="001A1D05" w:rsidRDefault="001A1D05">
      <w:pPr>
        <w:tabs>
          <w:tab w:val="left" w:pos="864"/>
        </w:tabs>
        <w:jc w:val="both"/>
        <w:rPr>
          <w:rFonts w:ascii="Arial" w:hAnsi="Arial" w:cs="Arial"/>
        </w:rPr>
      </w:pPr>
    </w:p>
    <w:p w14:paraId="2DC7E6A7" w14:textId="77777777" w:rsidR="001A1D05" w:rsidRDefault="001A1D05">
      <w:pPr>
        <w:tabs>
          <w:tab w:val="left" w:pos="864"/>
        </w:tabs>
        <w:jc w:val="both"/>
        <w:rPr>
          <w:rFonts w:ascii="Arial" w:hAnsi="Arial" w:cs="Arial"/>
        </w:rPr>
      </w:pPr>
    </w:p>
    <w:p w14:paraId="68E8612B" w14:textId="77777777" w:rsidR="001A1D05" w:rsidRDefault="001A1D05">
      <w:pPr>
        <w:tabs>
          <w:tab w:val="left" w:pos="864"/>
        </w:tabs>
        <w:jc w:val="both"/>
        <w:rPr>
          <w:rFonts w:ascii="Arial" w:hAnsi="Arial" w:cs="Arial"/>
        </w:rPr>
      </w:pPr>
    </w:p>
    <w:p w14:paraId="35E499EB" w14:textId="77777777" w:rsidR="00D767F5" w:rsidRDefault="00D767F5">
      <w:pPr>
        <w:tabs>
          <w:tab w:val="left" w:pos="864"/>
        </w:tabs>
        <w:jc w:val="both"/>
        <w:rPr>
          <w:rFonts w:ascii="Arial" w:hAnsi="Arial" w:cs="Arial"/>
        </w:rPr>
      </w:pPr>
    </w:p>
    <w:p w14:paraId="1DF1AA69" w14:textId="77777777" w:rsidR="00D767F5" w:rsidRDefault="00D767F5">
      <w:pPr>
        <w:tabs>
          <w:tab w:val="left" w:pos="864"/>
        </w:tabs>
        <w:jc w:val="both"/>
        <w:rPr>
          <w:rFonts w:ascii="Arial" w:hAnsi="Arial" w:cs="Arial"/>
        </w:rPr>
      </w:pPr>
    </w:p>
    <w:p w14:paraId="5B23300C" w14:textId="77777777" w:rsidR="00D767F5" w:rsidRDefault="00D767F5">
      <w:pPr>
        <w:tabs>
          <w:tab w:val="left" w:pos="864"/>
        </w:tabs>
        <w:jc w:val="both"/>
        <w:rPr>
          <w:rFonts w:ascii="Arial" w:hAnsi="Arial" w:cs="Arial"/>
        </w:rPr>
      </w:pPr>
    </w:p>
    <w:p w14:paraId="6FF71526" w14:textId="77777777" w:rsidR="001A1D05" w:rsidRDefault="001A1D05">
      <w:pPr>
        <w:tabs>
          <w:tab w:val="left" w:pos="864"/>
        </w:tabs>
        <w:jc w:val="both"/>
        <w:rPr>
          <w:rFonts w:ascii="Arial" w:hAnsi="Arial" w:cs="Arial"/>
        </w:rPr>
      </w:pPr>
    </w:p>
    <w:p w14:paraId="74F33602" w14:textId="77777777" w:rsidR="001A1D05" w:rsidRDefault="001A1D05">
      <w:pPr>
        <w:tabs>
          <w:tab w:val="left" w:pos="864"/>
        </w:tabs>
        <w:jc w:val="both"/>
        <w:rPr>
          <w:rFonts w:ascii="Arial" w:hAnsi="Arial" w:cs="Arial"/>
        </w:rPr>
      </w:pPr>
    </w:p>
    <w:p w14:paraId="316BD773" w14:textId="77777777" w:rsidR="00FD11D9" w:rsidRDefault="00FD11D9">
      <w:pPr>
        <w:tabs>
          <w:tab w:val="left" w:pos="864"/>
        </w:tabs>
        <w:jc w:val="both"/>
        <w:rPr>
          <w:rFonts w:ascii="Arial" w:hAnsi="Arial" w:cs="Arial"/>
        </w:rPr>
      </w:pPr>
    </w:p>
    <w:p w14:paraId="11351FD6" w14:textId="77777777" w:rsidR="00FD11D9" w:rsidRDefault="00FD11D9">
      <w:pPr>
        <w:tabs>
          <w:tab w:val="left" w:pos="864"/>
        </w:tabs>
        <w:jc w:val="both"/>
        <w:rPr>
          <w:rFonts w:ascii="Arial" w:hAnsi="Arial" w:cs="Arial"/>
        </w:rPr>
      </w:pPr>
    </w:p>
    <w:p w14:paraId="3E130C0A" w14:textId="77777777" w:rsidR="001A1D05" w:rsidRDefault="001A1D05">
      <w:pPr>
        <w:tabs>
          <w:tab w:val="left" w:pos="864"/>
        </w:tabs>
        <w:jc w:val="both"/>
        <w:rPr>
          <w:rFonts w:ascii="Arial" w:hAnsi="Arial" w:cs="Arial"/>
        </w:rPr>
      </w:pPr>
    </w:p>
    <w:p w14:paraId="7BC1B76B" w14:textId="77777777" w:rsidR="00826CBB" w:rsidRDefault="00826CBB">
      <w:pPr>
        <w:tabs>
          <w:tab w:val="left" w:pos="864"/>
        </w:tabs>
        <w:jc w:val="both"/>
        <w:rPr>
          <w:rFonts w:ascii="Arial" w:hAnsi="Arial" w:cs="Arial"/>
        </w:rPr>
      </w:pPr>
    </w:p>
    <w:p w14:paraId="51A67144" w14:textId="77777777" w:rsidR="00826CBB" w:rsidRDefault="00826CBB">
      <w:pPr>
        <w:tabs>
          <w:tab w:val="left" w:pos="864"/>
        </w:tabs>
        <w:jc w:val="both"/>
        <w:rPr>
          <w:rFonts w:ascii="Arial" w:hAnsi="Arial" w:cs="Arial"/>
        </w:rPr>
      </w:pPr>
    </w:p>
    <w:p w14:paraId="79541F08"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 :</w:t>
      </w:r>
    </w:p>
    <w:p w14:paraId="2B37743D" w14:textId="77777777" w:rsidR="00C56E90" w:rsidRDefault="00C56E90">
      <w:pPr>
        <w:tabs>
          <w:tab w:val="left" w:pos="864"/>
        </w:tabs>
        <w:jc w:val="both"/>
        <w:rPr>
          <w:rFonts w:ascii="Arial" w:hAnsi="Arial" w:cs="Arial"/>
        </w:rPr>
      </w:pPr>
    </w:p>
    <w:p w14:paraId="0973053B" w14:textId="77777777" w:rsidR="00826CBB"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7255B1">
        <w:fldChar w:fldCharType="separate"/>
      </w:r>
      <w:r>
        <w:fldChar w:fldCharType="end"/>
      </w:r>
      <w:r>
        <w:rPr>
          <w:rFonts w:ascii="Arial" w:hAnsi="Arial" w:cs="Arial"/>
          <w:bCs/>
        </w:rPr>
        <w:t xml:space="preserve"> </w:t>
      </w:r>
      <w:r w:rsidRPr="00F15FE2">
        <w:rPr>
          <w:rFonts w:ascii="Arial" w:hAnsi="Arial" w:cs="Arial"/>
          <w:sz w:val="18"/>
        </w:rPr>
        <w:t xml:space="preserve">Le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(Article L. 241-1 du code des assurances</w:t>
      </w:r>
      <w:r w:rsidR="005F4173">
        <w:rPr>
          <w:rFonts w:ascii="Arial" w:hAnsi="Arial" w:cs="Arial"/>
          <w:sz w:val="18"/>
        </w:rPr>
        <w:t>)</w:t>
      </w:r>
      <w:r w:rsidRPr="00F15FE2">
        <w:rPr>
          <w:rFonts w:ascii="Arial" w:hAnsi="Arial" w:cs="Arial"/>
          <w:sz w:val="18"/>
        </w:rPr>
        <w:t>.</w:t>
      </w:r>
    </w:p>
    <w:p w14:paraId="1C9C5D56" w14:textId="77777777" w:rsidR="002B5CE5" w:rsidRDefault="002B5CE5" w:rsidP="002B5CE5">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ne seront sollicité</w:t>
      </w:r>
      <w:r w:rsidR="00D767F5">
        <w:rPr>
          <w:rFonts w:ascii="Arial" w:hAnsi="Arial" w:cs="Arial"/>
          <w:i/>
          <w:iCs/>
          <w:sz w:val="18"/>
          <w:szCs w:val="18"/>
        </w:rPr>
        <w:t>s</w:t>
      </w:r>
      <w:r>
        <w:rPr>
          <w:rFonts w:ascii="Arial" w:hAnsi="Arial" w:cs="Arial"/>
          <w:i/>
          <w:iCs/>
          <w:sz w:val="18"/>
          <w:szCs w:val="18"/>
        </w:rPr>
        <w:t xml:space="preserve"> sur ce point qu’avant l’attribution du marché public.)</w:t>
      </w:r>
    </w:p>
    <w:p w14:paraId="35B568DC" w14:textId="77777777" w:rsidR="00826CBB" w:rsidRDefault="00826CBB" w:rsidP="00826CBB">
      <w:pPr>
        <w:pStyle w:val="En-tte"/>
        <w:tabs>
          <w:tab w:val="clear" w:pos="4536"/>
          <w:tab w:val="clear" w:pos="9072"/>
          <w:tab w:val="left" w:pos="0"/>
          <w:tab w:val="left" w:pos="2160"/>
        </w:tabs>
        <w:jc w:val="both"/>
        <w:rPr>
          <w:rFonts w:ascii="Arial" w:hAnsi="Arial" w:cs="Arial"/>
          <w:i/>
          <w:iCs/>
          <w:sz w:val="18"/>
          <w:szCs w:val="18"/>
        </w:rPr>
      </w:pPr>
    </w:p>
    <w:p w14:paraId="0B8497BE"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78BE0300"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2B5CE5" w:rsidRPr="00171BF1">
        <w:rPr>
          <w:rFonts w:ascii="Arial" w:hAnsi="Arial" w:cs="Arial"/>
          <w:b/>
          <w:bCs/>
          <w:sz w:val="18"/>
          <w:szCs w:val="22"/>
        </w:rPr>
        <w:t>(</w:t>
      </w:r>
      <w:r w:rsidR="002B5CE5">
        <w:rPr>
          <w:rFonts w:ascii="Arial" w:hAnsi="Arial" w:cs="Arial"/>
          <w:b/>
          <w:bCs/>
          <w:sz w:val="18"/>
          <w:szCs w:val="22"/>
        </w:rPr>
        <w:t xml:space="preserve">applicable </w:t>
      </w:r>
      <w:r w:rsidR="002B5CE5" w:rsidRPr="00025EC9">
        <w:rPr>
          <w:rFonts w:ascii="Arial" w:hAnsi="Arial" w:cs="Arial"/>
          <w:b/>
          <w:bCs/>
          <w:sz w:val="18"/>
          <w:szCs w:val="22"/>
          <w:u w:val="single"/>
        </w:rPr>
        <w:t>pour tous les marchés publics autres que MDS</w:t>
      </w:r>
      <w:r w:rsidR="002B5CE5">
        <w:rPr>
          <w:rFonts w:ascii="Arial" w:hAnsi="Arial" w:cs="Arial"/>
          <w:b/>
          <w:bCs/>
          <w:sz w:val="18"/>
          <w:szCs w:val="22"/>
        </w:rPr>
        <w:t xml:space="preserve"> et, pour les </w:t>
      </w:r>
      <w:r w:rsidR="002B5CE5" w:rsidRPr="005F4173">
        <w:rPr>
          <w:rFonts w:ascii="Arial" w:hAnsi="Arial" w:cs="Arial"/>
          <w:b/>
          <w:bCs/>
          <w:sz w:val="18"/>
          <w:szCs w:val="22"/>
        </w:rPr>
        <w:t xml:space="preserve">MDS, </w:t>
      </w:r>
      <w:r w:rsidR="002B5CE5">
        <w:rPr>
          <w:rFonts w:ascii="Arial" w:hAnsi="Arial" w:cs="Arial"/>
          <w:b/>
          <w:bCs/>
          <w:sz w:val="18"/>
          <w:szCs w:val="22"/>
        </w:rPr>
        <w:t>uniquement lorsque</w:t>
      </w:r>
      <w:r w:rsidR="002B5CE5" w:rsidRPr="005F4173">
        <w:rPr>
          <w:rFonts w:ascii="Arial" w:hAnsi="Arial" w:cs="Arial"/>
          <w:b/>
          <w:bCs/>
          <w:sz w:val="18"/>
          <w:szCs w:val="22"/>
        </w:rPr>
        <w:t xml:space="preserve"> l</w:t>
      </w:r>
      <w:r w:rsidR="002B5CE5" w:rsidRPr="000E0EFF">
        <w:rPr>
          <w:rFonts w:ascii="Arial" w:hAnsi="Arial" w:cs="Arial"/>
          <w:b/>
          <w:bCs/>
          <w:sz w:val="18"/>
          <w:szCs w:val="22"/>
        </w:rPr>
        <w:t>’acheteur a autorisé les candidats à ne pas fournir ces documents de preuve en application d</w:t>
      </w:r>
      <w:r w:rsidR="002B5CE5">
        <w:rPr>
          <w:rFonts w:ascii="Arial" w:hAnsi="Arial" w:cs="Arial"/>
          <w:b/>
          <w:bCs/>
          <w:sz w:val="18"/>
          <w:szCs w:val="22"/>
        </w:rPr>
        <w:t>e l’</w:t>
      </w:r>
      <w:hyperlink r:id="rId38" w:history="1">
        <w:r w:rsidR="002B5CE5" w:rsidRPr="00717070">
          <w:rPr>
            <w:rStyle w:val="Lienhypertexte"/>
            <w:rFonts w:ascii="Arial" w:hAnsi="Arial" w:cs="Arial"/>
            <w:b/>
            <w:bCs/>
            <w:sz w:val="18"/>
            <w:szCs w:val="22"/>
          </w:rPr>
          <w:t>article R. 2343-14</w:t>
        </w:r>
      </w:hyperlink>
      <w:r w:rsidR="002B5CE5">
        <w:rPr>
          <w:rFonts w:ascii="Arial" w:hAnsi="Arial" w:cs="Arial"/>
          <w:b/>
          <w:bCs/>
          <w:sz w:val="18"/>
          <w:szCs w:val="22"/>
        </w:rPr>
        <w:t xml:space="preserve"> du code de la commande publique</w:t>
      </w:r>
      <w:r w:rsidR="002B5CE5" w:rsidRPr="00171BF1">
        <w:rPr>
          <w:rFonts w:ascii="Arial" w:hAnsi="Arial" w:cs="Arial"/>
          <w:b/>
          <w:bCs/>
          <w:sz w:val="18"/>
          <w:szCs w:val="22"/>
        </w:rPr>
        <w:t>)</w:t>
      </w:r>
      <w:r w:rsidR="00C56E90">
        <w:rPr>
          <w:rFonts w:ascii="Arial" w:hAnsi="Arial" w:cs="Arial"/>
          <w:b/>
          <w:bCs/>
          <w:sz w:val="22"/>
          <w:szCs w:val="22"/>
        </w:rPr>
        <w:t>:</w:t>
      </w:r>
    </w:p>
    <w:p w14:paraId="2C8612EF" w14:textId="77777777" w:rsidR="00C56E90" w:rsidRDefault="00C56E90">
      <w:pPr>
        <w:tabs>
          <w:tab w:val="left" w:pos="864"/>
        </w:tabs>
        <w:jc w:val="both"/>
        <w:rPr>
          <w:rFonts w:ascii="Arial" w:hAnsi="Arial" w:cs="Arial"/>
        </w:rPr>
      </w:pPr>
    </w:p>
    <w:p w14:paraId="2E911F16"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106254A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75747D7" w14:textId="77777777" w:rsidR="00685900" w:rsidRPr="00F15FE2" w:rsidRDefault="00685900" w:rsidP="00685900">
      <w:pPr>
        <w:rPr>
          <w:rFonts w:ascii="Arial" w:hAnsi="Arial" w:cs="Arial"/>
          <w:sz w:val="18"/>
        </w:rPr>
      </w:pPr>
    </w:p>
    <w:p w14:paraId="5A6BD886"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765E6937" w14:textId="77777777" w:rsidR="00685900" w:rsidRPr="00F15FE2" w:rsidRDefault="00685900" w:rsidP="00685900">
      <w:pPr>
        <w:ind w:left="284"/>
        <w:rPr>
          <w:rFonts w:ascii="Arial" w:hAnsi="Arial" w:cs="Arial"/>
          <w:sz w:val="16"/>
        </w:rPr>
      </w:pPr>
    </w:p>
    <w:p w14:paraId="1EF74956" w14:textId="77777777" w:rsidR="00685900" w:rsidRPr="00F15FE2" w:rsidRDefault="00685900" w:rsidP="00685900">
      <w:pPr>
        <w:ind w:left="284"/>
        <w:rPr>
          <w:rFonts w:ascii="Arial" w:hAnsi="Arial" w:cs="Arial"/>
          <w:sz w:val="16"/>
        </w:rPr>
      </w:pPr>
    </w:p>
    <w:p w14:paraId="0FC52084"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187D2B3E" w14:textId="77777777" w:rsidR="00685900" w:rsidRPr="00F15FE2" w:rsidRDefault="00685900" w:rsidP="00685900">
      <w:pPr>
        <w:ind w:left="284"/>
        <w:rPr>
          <w:rFonts w:ascii="Arial" w:hAnsi="Arial" w:cs="Arial"/>
          <w:sz w:val="16"/>
        </w:rPr>
      </w:pPr>
    </w:p>
    <w:p w14:paraId="14F0A159" w14:textId="77777777" w:rsidR="00685900" w:rsidRPr="00663B7E" w:rsidRDefault="00685900" w:rsidP="00685900">
      <w:pPr>
        <w:ind w:left="284"/>
        <w:rPr>
          <w:rFonts w:ascii="Arial" w:hAnsi="Arial" w:cs="Arial"/>
        </w:rPr>
      </w:pPr>
    </w:p>
    <w:p w14:paraId="6E6A932B" w14:textId="77777777" w:rsidR="00685900" w:rsidRPr="00663B7E" w:rsidRDefault="00685900" w:rsidP="00685900">
      <w:pPr>
        <w:ind w:left="284"/>
        <w:rPr>
          <w:rFonts w:ascii="Arial" w:hAnsi="Arial" w:cs="Arial"/>
        </w:rPr>
      </w:pPr>
    </w:p>
    <w:p w14:paraId="099CCF89" w14:textId="77777777" w:rsidR="00685900" w:rsidRPr="00663B7E" w:rsidRDefault="00685900" w:rsidP="00685900">
      <w:pPr>
        <w:ind w:left="284"/>
        <w:rPr>
          <w:rFonts w:ascii="Arial" w:hAnsi="Arial" w:cs="Arial"/>
        </w:rPr>
      </w:pPr>
    </w:p>
    <w:p w14:paraId="5FD2786F" w14:textId="77777777" w:rsidR="00685900" w:rsidRPr="00663B7E" w:rsidRDefault="00685900" w:rsidP="00685900">
      <w:pPr>
        <w:ind w:left="284"/>
        <w:rPr>
          <w:rFonts w:ascii="Arial" w:hAnsi="Arial" w:cs="Arial"/>
        </w:rPr>
      </w:pPr>
    </w:p>
    <w:p w14:paraId="286326F9" w14:textId="77777777" w:rsidR="00685900" w:rsidRDefault="00685900" w:rsidP="00685900">
      <w:pPr>
        <w:ind w:left="284"/>
        <w:rPr>
          <w:rFonts w:ascii="Arial" w:hAnsi="Arial" w:cs="Arial"/>
        </w:rPr>
      </w:pPr>
    </w:p>
    <w:p w14:paraId="7EDAE077" w14:textId="77777777" w:rsidR="00685900" w:rsidRDefault="00685900" w:rsidP="00685900">
      <w:pPr>
        <w:ind w:left="284"/>
        <w:rPr>
          <w:rFonts w:ascii="Arial" w:hAnsi="Arial" w:cs="Arial"/>
        </w:rPr>
      </w:pPr>
    </w:p>
    <w:tbl>
      <w:tblPr>
        <w:tblW w:w="0" w:type="auto"/>
        <w:shd w:val="clear" w:color="auto" w:fill="A8D08D"/>
        <w:tblLayout w:type="fixed"/>
        <w:tblCellMar>
          <w:left w:w="71" w:type="dxa"/>
          <w:right w:w="71" w:type="dxa"/>
        </w:tblCellMar>
        <w:tblLook w:val="0000" w:firstRow="0" w:lastRow="0" w:firstColumn="0" w:lastColumn="0" w:noHBand="0" w:noVBand="0"/>
      </w:tblPr>
      <w:tblGrid>
        <w:gridCol w:w="10331"/>
      </w:tblGrid>
      <w:tr w:rsidR="00614607" w14:paraId="5A4E1350" w14:textId="77777777" w:rsidTr="000C3AD2">
        <w:tc>
          <w:tcPr>
            <w:tcW w:w="10331" w:type="dxa"/>
            <w:shd w:val="clear" w:color="auto" w:fill="A8D08D"/>
          </w:tcPr>
          <w:p w14:paraId="2DE23669"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0047D49C"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5EB41167"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3D0C871E"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24A864F0"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sidR="009D6D88" w:rsidRPr="00171BF1">
        <w:rPr>
          <w:rFonts w:ascii="Arial" w:hAnsi="Arial" w:cs="Arial"/>
          <w:b/>
          <w:bCs/>
          <w:sz w:val="22"/>
          <w:szCs w:val="22"/>
        </w:rPr>
        <w:t> :</w:t>
      </w:r>
    </w:p>
    <w:p w14:paraId="6B351943" w14:textId="77777777" w:rsidR="00614607" w:rsidRDefault="00614607">
      <w:pPr>
        <w:pStyle w:val="En-tte"/>
        <w:tabs>
          <w:tab w:val="clear" w:pos="4536"/>
          <w:tab w:val="clear" w:pos="9072"/>
          <w:tab w:val="left" w:pos="864"/>
        </w:tabs>
        <w:rPr>
          <w:rFonts w:ascii="Arial" w:hAnsi="Arial" w:cs="Arial"/>
        </w:rPr>
      </w:pPr>
    </w:p>
    <w:p w14:paraId="6F170384" w14:textId="77777777" w:rsidR="00764264" w:rsidRDefault="00764264">
      <w:pPr>
        <w:pStyle w:val="En-tte"/>
        <w:tabs>
          <w:tab w:val="clear" w:pos="4536"/>
          <w:tab w:val="clear" w:pos="9072"/>
          <w:tab w:val="left" w:pos="864"/>
        </w:tabs>
        <w:rPr>
          <w:rFonts w:ascii="Arial" w:hAnsi="Arial" w:cs="Arial"/>
        </w:rPr>
      </w:pPr>
    </w:p>
    <w:p w14:paraId="60EED99C" w14:textId="77777777" w:rsidR="00764264" w:rsidRDefault="00764264">
      <w:pPr>
        <w:pStyle w:val="En-tte"/>
        <w:tabs>
          <w:tab w:val="clear" w:pos="4536"/>
          <w:tab w:val="clear" w:pos="9072"/>
          <w:tab w:val="left" w:pos="864"/>
        </w:tabs>
        <w:rPr>
          <w:rFonts w:ascii="Arial" w:hAnsi="Arial" w:cs="Arial"/>
        </w:rPr>
      </w:pPr>
    </w:p>
    <w:p w14:paraId="461F1CD9" w14:textId="77777777" w:rsidR="00764264" w:rsidRDefault="00764264">
      <w:pPr>
        <w:pStyle w:val="En-tte"/>
        <w:tabs>
          <w:tab w:val="clear" w:pos="4536"/>
          <w:tab w:val="clear" w:pos="9072"/>
          <w:tab w:val="left" w:pos="864"/>
        </w:tabs>
        <w:rPr>
          <w:rFonts w:ascii="Arial" w:hAnsi="Arial" w:cs="Arial"/>
        </w:rPr>
      </w:pPr>
    </w:p>
    <w:p w14:paraId="32A28F3E" w14:textId="77777777" w:rsidR="00764264" w:rsidRDefault="00764264">
      <w:pPr>
        <w:pStyle w:val="En-tte"/>
        <w:tabs>
          <w:tab w:val="clear" w:pos="4536"/>
          <w:tab w:val="clear" w:pos="9072"/>
          <w:tab w:val="left" w:pos="864"/>
        </w:tabs>
        <w:rPr>
          <w:rFonts w:ascii="Arial" w:hAnsi="Arial" w:cs="Arial"/>
        </w:rPr>
      </w:pPr>
    </w:p>
    <w:p w14:paraId="215E1245" w14:textId="77777777" w:rsidR="00764264" w:rsidRDefault="00764264">
      <w:pPr>
        <w:pStyle w:val="En-tte"/>
        <w:tabs>
          <w:tab w:val="clear" w:pos="4536"/>
          <w:tab w:val="clear" w:pos="9072"/>
          <w:tab w:val="left" w:pos="864"/>
        </w:tabs>
        <w:rPr>
          <w:rFonts w:ascii="Arial" w:hAnsi="Arial" w:cs="Arial"/>
        </w:rPr>
      </w:pPr>
    </w:p>
    <w:p w14:paraId="30EFA541" w14:textId="77777777" w:rsidR="00764264" w:rsidRDefault="00764264">
      <w:pPr>
        <w:pStyle w:val="En-tte"/>
        <w:tabs>
          <w:tab w:val="clear" w:pos="4536"/>
          <w:tab w:val="clear" w:pos="9072"/>
          <w:tab w:val="left" w:pos="864"/>
        </w:tabs>
        <w:rPr>
          <w:rFonts w:ascii="Arial" w:hAnsi="Arial" w:cs="Arial"/>
        </w:rPr>
      </w:pPr>
    </w:p>
    <w:p w14:paraId="74A36D53" w14:textId="77777777" w:rsidR="00764264" w:rsidRDefault="00764264">
      <w:pPr>
        <w:pStyle w:val="En-tte"/>
        <w:tabs>
          <w:tab w:val="clear" w:pos="4536"/>
          <w:tab w:val="clear" w:pos="9072"/>
          <w:tab w:val="left" w:pos="864"/>
        </w:tabs>
        <w:rPr>
          <w:rFonts w:ascii="Arial" w:hAnsi="Arial" w:cs="Arial"/>
        </w:rPr>
      </w:pPr>
    </w:p>
    <w:p w14:paraId="3CA60AA1" w14:textId="77777777" w:rsidR="00764264" w:rsidRDefault="00764264">
      <w:pPr>
        <w:pStyle w:val="En-tte"/>
        <w:tabs>
          <w:tab w:val="clear" w:pos="4536"/>
          <w:tab w:val="clear" w:pos="9072"/>
          <w:tab w:val="left" w:pos="864"/>
        </w:tabs>
        <w:rPr>
          <w:rFonts w:ascii="Arial" w:hAnsi="Arial" w:cs="Arial"/>
        </w:rPr>
      </w:pPr>
    </w:p>
    <w:p w14:paraId="48F29788" w14:textId="77777777" w:rsidR="00764264" w:rsidRDefault="00764264">
      <w:pPr>
        <w:pStyle w:val="En-tte"/>
        <w:tabs>
          <w:tab w:val="clear" w:pos="4536"/>
          <w:tab w:val="clear" w:pos="9072"/>
          <w:tab w:val="left" w:pos="864"/>
        </w:tabs>
        <w:rPr>
          <w:rFonts w:ascii="Arial" w:hAnsi="Arial" w:cs="Arial"/>
        </w:rPr>
      </w:pPr>
    </w:p>
    <w:p w14:paraId="1DAC1C77" w14:textId="77777777" w:rsidR="00FB44EA" w:rsidRDefault="00FB44EA">
      <w:pPr>
        <w:pStyle w:val="En-tte"/>
        <w:tabs>
          <w:tab w:val="clear" w:pos="4536"/>
          <w:tab w:val="clear" w:pos="9072"/>
          <w:tab w:val="left" w:pos="864"/>
        </w:tabs>
        <w:rPr>
          <w:rFonts w:ascii="Arial" w:hAnsi="Arial" w:cs="Arial"/>
        </w:rPr>
      </w:pPr>
    </w:p>
    <w:p w14:paraId="6ECCD5D2" w14:textId="77777777" w:rsidR="00D767F5" w:rsidRDefault="00D767F5">
      <w:pPr>
        <w:pStyle w:val="En-tte"/>
        <w:tabs>
          <w:tab w:val="clear" w:pos="4536"/>
          <w:tab w:val="clear" w:pos="9072"/>
          <w:tab w:val="left" w:pos="864"/>
        </w:tabs>
        <w:rPr>
          <w:rFonts w:ascii="Arial" w:hAnsi="Arial" w:cs="Arial"/>
        </w:rPr>
      </w:pPr>
    </w:p>
    <w:p w14:paraId="4333DC44" w14:textId="77777777" w:rsidR="00D767F5" w:rsidRDefault="00D767F5">
      <w:pPr>
        <w:pStyle w:val="En-tte"/>
        <w:tabs>
          <w:tab w:val="clear" w:pos="4536"/>
          <w:tab w:val="clear" w:pos="9072"/>
          <w:tab w:val="left" w:pos="864"/>
        </w:tabs>
        <w:rPr>
          <w:rFonts w:ascii="Arial" w:hAnsi="Arial" w:cs="Arial"/>
        </w:rPr>
      </w:pPr>
    </w:p>
    <w:p w14:paraId="3795E3A9" w14:textId="77777777" w:rsidR="00764264" w:rsidRDefault="00764264">
      <w:pPr>
        <w:pStyle w:val="En-tte"/>
        <w:tabs>
          <w:tab w:val="clear" w:pos="4536"/>
          <w:tab w:val="clear" w:pos="9072"/>
          <w:tab w:val="left" w:pos="864"/>
        </w:tabs>
        <w:rPr>
          <w:rFonts w:ascii="Arial" w:hAnsi="Arial" w:cs="Arial"/>
        </w:rPr>
      </w:pPr>
    </w:p>
    <w:p w14:paraId="0C4BA4C3" w14:textId="77777777" w:rsidR="00764264" w:rsidRDefault="00764264">
      <w:pPr>
        <w:pStyle w:val="En-tte"/>
        <w:tabs>
          <w:tab w:val="clear" w:pos="4536"/>
          <w:tab w:val="clear" w:pos="9072"/>
          <w:tab w:val="left" w:pos="864"/>
        </w:tabs>
        <w:rPr>
          <w:rFonts w:ascii="Arial" w:hAnsi="Arial" w:cs="Arial"/>
        </w:rPr>
      </w:pPr>
    </w:p>
    <w:p w14:paraId="4CFC8290" w14:textId="77777777" w:rsidR="00764264" w:rsidRDefault="00764264">
      <w:pPr>
        <w:pStyle w:val="En-tte"/>
        <w:tabs>
          <w:tab w:val="clear" w:pos="4536"/>
          <w:tab w:val="clear" w:pos="9072"/>
          <w:tab w:val="left" w:pos="864"/>
        </w:tabs>
        <w:rPr>
          <w:rFonts w:ascii="Arial" w:hAnsi="Arial" w:cs="Arial"/>
        </w:rPr>
      </w:pPr>
    </w:p>
    <w:p w14:paraId="0E29B139" w14:textId="77777777" w:rsidR="00912339" w:rsidRDefault="00912339">
      <w:pPr>
        <w:pStyle w:val="En-tte"/>
        <w:tabs>
          <w:tab w:val="clear" w:pos="4536"/>
          <w:tab w:val="clear" w:pos="9072"/>
          <w:tab w:val="left" w:pos="864"/>
        </w:tabs>
        <w:rPr>
          <w:rFonts w:ascii="Arial" w:hAnsi="Arial" w:cs="Arial"/>
        </w:rPr>
      </w:pPr>
    </w:p>
    <w:p w14:paraId="70808230" w14:textId="77777777" w:rsidR="00912339" w:rsidRDefault="00912339">
      <w:pPr>
        <w:pStyle w:val="En-tte"/>
        <w:tabs>
          <w:tab w:val="clear" w:pos="4536"/>
          <w:tab w:val="clear" w:pos="9072"/>
          <w:tab w:val="left" w:pos="864"/>
        </w:tabs>
        <w:rPr>
          <w:rFonts w:ascii="Arial" w:hAnsi="Arial" w:cs="Arial"/>
        </w:rPr>
      </w:pPr>
    </w:p>
    <w:p w14:paraId="0D0F6B45" w14:textId="77777777" w:rsidR="00912339" w:rsidRDefault="00912339">
      <w:pPr>
        <w:pStyle w:val="En-tte"/>
        <w:tabs>
          <w:tab w:val="clear" w:pos="4536"/>
          <w:tab w:val="clear" w:pos="9072"/>
          <w:tab w:val="left" w:pos="864"/>
        </w:tabs>
        <w:rPr>
          <w:rFonts w:ascii="Arial" w:hAnsi="Arial" w:cs="Arial"/>
        </w:rPr>
      </w:pPr>
    </w:p>
    <w:p w14:paraId="2392E50C"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002B5CE5" w:rsidRPr="00F15FE2">
        <w:rPr>
          <w:rFonts w:ascii="Arial" w:hAnsi="Arial" w:cs="Arial"/>
          <w:b/>
          <w:bCs/>
          <w:sz w:val="18"/>
          <w:szCs w:val="22"/>
        </w:rPr>
        <w:t>(</w:t>
      </w:r>
      <w:r w:rsidR="002B5CE5">
        <w:rPr>
          <w:rFonts w:ascii="Arial" w:hAnsi="Arial" w:cs="Arial"/>
          <w:b/>
          <w:bCs/>
          <w:sz w:val="18"/>
          <w:szCs w:val="22"/>
        </w:rPr>
        <w:t xml:space="preserve">applicable </w:t>
      </w:r>
      <w:r w:rsidR="002B5CE5" w:rsidRPr="00025EC9">
        <w:rPr>
          <w:rFonts w:ascii="Arial" w:hAnsi="Arial" w:cs="Arial"/>
          <w:b/>
          <w:bCs/>
          <w:sz w:val="18"/>
          <w:szCs w:val="22"/>
          <w:u w:val="single"/>
        </w:rPr>
        <w:t>pour tous les marchés publics autres que MDS</w:t>
      </w:r>
      <w:r w:rsidR="002B5CE5">
        <w:rPr>
          <w:rFonts w:ascii="Arial" w:hAnsi="Arial" w:cs="Arial"/>
          <w:b/>
          <w:bCs/>
          <w:sz w:val="18"/>
          <w:szCs w:val="22"/>
        </w:rPr>
        <w:t xml:space="preserve"> et, pour les </w:t>
      </w:r>
      <w:r w:rsidR="002B5CE5" w:rsidRPr="005F4173">
        <w:rPr>
          <w:rFonts w:ascii="Arial" w:hAnsi="Arial" w:cs="Arial"/>
          <w:b/>
          <w:bCs/>
          <w:sz w:val="18"/>
          <w:szCs w:val="22"/>
        </w:rPr>
        <w:t xml:space="preserve">MDS, </w:t>
      </w:r>
      <w:r w:rsidR="002B5CE5">
        <w:rPr>
          <w:rFonts w:ascii="Arial" w:hAnsi="Arial" w:cs="Arial"/>
          <w:b/>
          <w:bCs/>
          <w:sz w:val="18"/>
          <w:szCs w:val="22"/>
        </w:rPr>
        <w:t>uniquement lorsque</w:t>
      </w:r>
      <w:r w:rsidR="002B5CE5" w:rsidRPr="005F4173">
        <w:rPr>
          <w:rFonts w:ascii="Arial" w:hAnsi="Arial" w:cs="Arial"/>
          <w:b/>
          <w:bCs/>
          <w:sz w:val="18"/>
          <w:szCs w:val="22"/>
        </w:rPr>
        <w:t xml:space="preserve"> l</w:t>
      </w:r>
      <w:r w:rsidR="002B5CE5" w:rsidRPr="000E0EFF">
        <w:rPr>
          <w:rFonts w:ascii="Arial" w:hAnsi="Arial" w:cs="Arial"/>
          <w:b/>
          <w:bCs/>
          <w:sz w:val="18"/>
          <w:szCs w:val="22"/>
        </w:rPr>
        <w:t>’acheteur a autorisé les candidats à ne pas fournir ces documents de preuve en application d</w:t>
      </w:r>
      <w:r w:rsidR="002B5CE5">
        <w:rPr>
          <w:rFonts w:ascii="Arial" w:hAnsi="Arial" w:cs="Arial"/>
          <w:b/>
          <w:bCs/>
          <w:sz w:val="18"/>
          <w:szCs w:val="22"/>
        </w:rPr>
        <w:t>e l’</w:t>
      </w:r>
      <w:hyperlink r:id="rId39" w:history="1">
        <w:r w:rsidR="002B5CE5" w:rsidRPr="00717070">
          <w:rPr>
            <w:rStyle w:val="Lienhypertexte"/>
            <w:rFonts w:ascii="Arial" w:hAnsi="Arial" w:cs="Arial"/>
            <w:b/>
            <w:bCs/>
            <w:sz w:val="18"/>
            <w:szCs w:val="22"/>
          </w:rPr>
          <w:t>article R. 2343-14</w:t>
        </w:r>
      </w:hyperlink>
      <w:r w:rsidR="002B5CE5">
        <w:rPr>
          <w:rFonts w:ascii="Arial" w:hAnsi="Arial" w:cs="Arial"/>
          <w:b/>
          <w:bCs/>
          <w:sz w:val="18"/>
          <w:szCs w:val="22"/>
        </w:rPr>
        <w:t xml:space="preserve"> du code de la commande publique</w:t>
      </w:r>
      <w:r w:rsidR="002B5CE5" w:rsidRPr="00F15FE2">
        <w:rPr>
          <w:rFonts w:ascii="Arial" w:hAnsi="Arial" w:cs="Arial"/>
          <w:b/>
          <w:bCs/>
          <w:sz w:val="18"/>
          <w:szCs w:val="22"/>
        </w:rPr>
        <w:t>)</w:t>
      </w:r>
      <w:r w:rsidR="002B5CE5">
        <w:rPr>
          <w:rFonts w:ascii="Arial" w:hAnsi="Arial" w:cs="Arial"/>
          <w:b/>
          <w:bCs/>
          <w:sz w:val="22"/>
          <w:szCs w:val="22"/>
        </w:rPr>
        <w:t> </w:t>
      </w:r>
      <w:r w:rsidRPr="00F15FE2">
        <w:rPr>
          <w:rFonts w:ascii="Arial" w:hAnsi="Arial" w:cs="Arial"/>
          <w:b/>
          <w:bCs/>
          <w:sz w:val="18"/>
          <w:szCs w:val="22"/>
        </w:rPr>
        <w:t>)</w:t>
      </w:r>
      <w:r>
        <w:rPr>
          <w:rFonts w:ascii="Arial" w:hAnsi="Arial" w:cs="Arial"/>
          <w:b/>
          <w:bCs/>
          <w:sz w:val="22"/>
          <w:szCs w:val="22"/>
        </w:rPr>
        <w:t> :</w:t>
      </w:r>
    </w:p>
    <w:p w14:paraId="5569D2ED" w14:textId="77777777" w:rsidR="00764264" w:rsidRDefault="00764264">
      <w:pPr>
        <w:pStyle w:val="En-tte"/>
        <w:tabs>
          <w:tab w:val="clear" w:pos="4536"/>
          <w:tab w:val="clear" w:pos="9072"/>
          <w:tab w:val="left" w:pos="864"/>
        </w:tabs>
        <w:rPr>
          <w:rFonts w:ascii="Arial" w:hAnsi="Arial" w:cs="Arial"/>
        </w:rPr>
      </w:pPr>
    </w:p>
    <w:p w14:paraId="57CDB892" w14:textId="77777777" w:rsidR="00411396" w:rsidRPr="00411396" w:rsidRDefault="00411396" w:rsidP="00411396">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A2E9727"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8696C0A" w14:textId="77777777" w:rsidR="00411396" w:rsidRPr="00411396" w:rsidRDefault="00411396" w:rsidP="00411396">
      <w:pPr>
        <w:pStyle w:val="En-tte"/>
        <w:tabs>
          <w:tab w:val="left" w:pos="864"/>
        </w:tabs>
        <w:rPr>
          <w:rFonts w:ascii="Arial" w:hAnsi="Arial" w:cs="Arial"/>
        </w:rPr>
      </w:pPr>
    </w:p>
    <w:p w14:paraId="3F62904D" w14:textId="77777777" w:rsidR="00411396" w:rsidRPr="00411396" w:rsidRDefault="00411396" w:rsidP="00411396">
      <w:pPr>
        <w:pStyle w:val="En-tte"/>
        <w:tabs>
          <w:tab w:val="left" w:pos="864"/>
        </w:tabs>
        <w:rPr>
          <w:rFonts w:ascii="Arial" w:hAnsi="Arial" w:cs="Arial"/>
        </w:rPr>
      </w:pPr>
      <w:r w:rsidRPr="00411396">
        <w:rPr>
          <w:rFonts w:ascii="Arial" w:hAnsi="Arial" w:cs="Arial"/>
        </w:rPr>
        <w:t>- Adresse internet :</w:t>
      </w:r>
    </w:p>
    <w:p w14:paraId="4346BD8D" w14:textId="77777777" w:rsidR="00411396" w:rsidRPr="00411396" w:rsidRDefault="00411396" w:rsidP="00411396">
      <w:pPr>
        <w:pStyle w:val="En-tte"/>
        <w:tabs>
          <w:tab w:val="left" w:pos="864"/>
        </w:tabs>
        <w:rPr>
          <w:rFonts w:ascii="Arial" w:hAnsi="Arial" w:cs="Arial"/>
        </w:rPr>
      </w:pPr>
    </w:p>
    <w:p w14:paraId="0BE2B36D" w14:textId="77777777" w:rsidR="00411396" w:rsidRPr="00411396" w:rsidRDefault="00411396" w:rsidP="00411396">
      <w:pPr>
        <w:pStyle w:val="En-tte"/>
        <w:tabs>
          <w:tab w:val="left" w:pos="864"/>
        </w:tabs>
        <w:rPr>
          <w:rFonts w:ascii="Arial" w:hAnsi="Arial" w:cs="Arial"/>
        </w:rPr>
      </w:pPr>
    </w:p>
    <w:p w14:paraId="130A10FA" w14:textId="77777777" w:rsidR="00411396" w:rsidRPr="00411396" w:rsidRDefault="00411396" w:rsidP="00411396">
      <w:pPr>
        <w:pStyle w:val="En-tte"/>
        <w:tabs>
          <w:tab w:val="left" w:pos="864"/>
        </w:tabs>
        <w:rPr>
          <w:rFonts w:ascii="Arial" w:hAnsi="Arial" w:cs="Arial"/>
        </w:rPr>
      </w:pPr>
      <w:r w:rsidRPr="00411396">
        <w:rPr>
          <w:rFonts w:ascii="Arial" w:hAnsi="Arial" w:cs="Arial"/>
        </w:rPr>
        <w:t>- Renseignements nécessaires pour y accéder :</w:t>
      </w:r>
    </w:p>
    <w:p w14:paraId="0439F907" w14:textId="77777777" w:rsidR="00411396" w:rsidRPr="00411396" w:rsidRDefault="00411396" w:rsidP="00411396">
      <w:pPr>
        <w:pStyle w:val="En-tte"/>
        <w:tabs>
          <w:tab w:val="left" w:pos="864"/>
        </w:tabs>
        <w:rPr>
          <w:rFonts w:ascii="Arial" w:hAnsi="Arial" w:cs="Arial"/>
        </w:rPr>
      </w:pPr>
    </w:p>
    <w:p w14:paraId="3F13297B" w14:textId="77777777" w:rsidR="00411396" w:rsidRPr="00411396" w:rsidRDefault="00411396" w:rsidP="00411396">
      <w:pPr>
        <w:pStyle w:val="En-tte"/>
        <w:tabs>
          <w:tab w:val="left" w:pos="864"/>
        </w:tabs>
        <w:rPr>
          <w:rFonts w:ascii="Arial" w:hAnsi="Arial" w:cs="Arial"/>
        </w:rPr>
      </w:pPr>
    </w:p>
    <w:tbl>
      <w:tblPr>
        <w:tblW w:w="0" w:type="auto"/>
        <w:shd w:val="clear" w:color="auto" w:fill="A8D08D"/>
        <w:tblLayout w:type="fixed"/>
        <w:tblCellMar>
          <w:left w:w="71" w:type="dxa"/>
          <w:right w:w="71" w:type="dxa"/>
        </w:tblCellMar>
        <w:tblLook w:val="0000" w:firstRow="0" w:lastRow="0" w:firstColumn="0" w:lastColumn="0" w:noHBand="0" w:noVBand="0"/>
      </w:tblPr>
      <w:tblGrid>
        <w:gridCol w:w="10331"/>
      </w:tblGrid>
      <w:tr w:rsidR="00755397" w14:paraId="5B6D2BA3" w14:textId="77777777" w:rsidTr="00755397">
        <w:tc>
          <w:tcPr>
            <w:tcW w:w="10331" w:type="dxa"/>
            <w:shd w:val="clear" w:color="auto" w:fill="A8D08D"/>
          </w:tcPr>
          <w:p w14:paraId="5D2B2667" w14:textId="77777777" w:rsidR="00755397" w:rsidRDefault="00755397" w:rsidP="000C3AD2">
            <w:pPr>
              <w:tabs>
                <w:tab w:val="left" w:pos="-142"/>
                <w:tab w:val="left" w:pos="4111"/>
              </w:tabs>
              <w:jc w:val="both"/>
              <w:rPr>
                <w:rFonts w:ascii="Arial" w:hAnsi="Arial" w:cs="Arial"/>
                <w:b/>
                <w:bCs/>
              </w:rPr>
            </w:pPr>
            <w:r w:rsidRPr="00755397">
              <w:rPr>
                <w:rFonts w:ascii="Arial" w:hAnsi="Arial" w:cs="Arial"/>
                <w:b/>
                <w:bCs/>
                <w:sz w:val="22"/>
                <w:szCs w:val="22"/>
              </w:rPr>
              <w:t>H - Capacités des opérateurs économiques sur lesquels le candidat individuel ou le membre du groupement s’appuie pour présenter sa candidature</w:t>
            </w:r>
          </w:p>
        </w:tc>
      </w:tr>
    </w:tbl>
    <w:p w14:paraId="062FED7A" w14:textId="77777777" w:rsidR="00411396" w:rsidRPr="00411396" w:rsidRDefault="00411396" w:rsidP="00411396">
      <w:pPr>
        <w:pStyle w:val="En-tte"/>
        <w:tabs>
          <w:tab w:val="left" w:pos="864"/>
        </w:tabs>
        <w:rPr>
          <w:rFonts w:ascii="Arial" w:hAnsi="Arial" w:cs="Arial"/>
        </w:rPr>
      </w:pPr>
    </w:p>
    <w:p w14:paraId="77B60BF4" w14:textId="77777777" w:rsidR="002B5CE5" w:rsidRDefault="002B5CE5" w:rsidP="002B5CE5">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1"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1DF5770B" w14:textId="77777777" w:rsidR="002B5CE5" w:rsidRDefault="002B5CE5" w:rsidP="002B5CE5">
      <w:pPr>
        <w:tabs>
          <w:tab w:val="left" w:pos="576"/>
        </w:tabs>
        <w:spacing w:before="120"/>
        <w:jc w:val="both"/>
        <w:rPr>
          <w:rFonts w:ascii="Arial" w:hAnsi="Arial" w:cs="Arial"/>
          <w:iCs/>
        </w:rPr>
      </w:pPr>
      <w:r>
        <w:rPr>
          <w:rFonts w:ascii="Arial" w:hAnsi="Arial" w:cs="Arial"/>
          <w:i/>
          <w:iCs/>
          <w:sz w:val="18"/>
          <w:szCs w:val="18"/>
        </w:rPr>
        <w:lastRenderedPageBreak/>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6CE4ADF2" w14:textId="77777777" w:rsidR="00472B25" w:rsidRDefault="00472B25">
      <w:pPr>
        <w:tabs>
          <w:tab w:val="left" w:pos="576"/>
        </w:tabs>
        <w:rPr>
          <w:rFonts w:ascii="Arial" w:hAnsi="Arial" w:cs="Arial"/>
          <w:iCs/>
        </w:rPr>
      </w:pPr>
    </w:p>
    <w:p w14:paraId="1BF20BA9"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 xml:space="preserve">Désignation du (des) opérateur(s) : </w:t>
      </w:r>
    </w:p>
    <w:p w14:paraId="2FB617DB"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77BDEEA4"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1BB6A485" w14:textId="77777777" w:rsidTr="00755397">
        <w:trPr>
          <w:trHeight w:val="1200"/>
        </w:trPr>
        <w:tc>
          <w:tcPr>
            <w:tcW w:w="832" w:type="dxa"/>
            <w:tcBorders>
              <w:top w:val="single" w:sz="4" w:space="0" w:color="000000"/>
              <w:left w:val="single" w:sz="4" w:space="0" w:color="000000"/>
              <w:bottom w:val="single" w:sz="4" w:space="0" w:color="000000"/>
            </w:tcBorders>
          </w:tcPr>
          <w:p w14:paraId="4C7911B9" w14:textId="77777777" w:rsidR="009A04B2" w:rsidRDefault="009A04B2" w:rsidP="00310F9B">
            <w:pPr>
              <w:snapToGrid w:val="0"/>
              <w:jc w:val="center"/>
              <w:rPr>
                <w:rFonts w:ascii="Arial" w:hAnsi="Arial" w:cs="Arial"/>
                <w:b/>
              </w:rPr>
            </w:pPr>
          </w:p>
          <w:p w14:paraId="5BA9C1B1" w14:textId="77777777" w:rsidR="009A04B2" w:rsidRDefault="009A04B2" w:rsidP="00310F9B">
            <w:pPr>
              <w:jc w:val="center"/>
              <w:rPr>
                <w:rFonts w:ascii="Arial" w:hAnsi="Arial" w:cs="Arial"/>
                <w:b/>
              </w:rPr>
            </w:pPr>
          </w:p>
          <w:p w14:paraId="1A789B30" w14:textId="77777777" w:rsidR="009A04B2" w:rsidRDefault="009A04B2" w:rsidP="00310F9B">
            <w:pPr>
              <w:jc w:val="center"/>
              <w:rPr>
                <w:rFonts w:ascii="Arial" w:hAnsi="Arial" w:cs="Arial"/>
                <w:b/>
              </w:rPr>
            </w:pPr>
            <w:r>
              <w:rPr>
                <w:rFonts w:ascii="Arial" w:hAnsi="Arial" w:cs="Arial"/>
                <w:b/>
              </w:rPr>
              <w:t>N°</w:t>
            </w:r>
          </w:p>
          <w:p w14:paraId="1FE64BE4" w14:textId="77777777" w:rsidR="009A04B2" w:rsidRDefault="009A04B2" w:rsidP="00310F9B">
            <w:pPr>
              <w:jc w:val="center"/>
              <w:rPr>
                <w:rFonts w:ascii="Arial" w:hAnsi="Arial" w:cs="Arial"/>
                <w:b/>
              </w:rPr>
            </w:pPr>
            <w:r>
              <w:rPr>
                <w:rFonts w:ascii="Arial" w:hAnsi="Arial" w:cs="Arial"/>
                <w:b/>
              </w:rPr>
              <w:t>du</w:t>
            </w:r>
          </w:p>
          <w:p w14:paraId="60FA404B" w14:textId="77777777" w:rsidR="009A04B2" w:rsidRDefault="009A04B2" w:rsidP="00310F9B">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B816E9C" w14:textId="77777777" w:rsidR="009A04B2" w:rsidRDefault="009A04B2" w:rsidP="00310F9B">
            <w:pPr>
              <w:snapToGrid w:val="0"/>
              <w:jc w:val="center"/>
              <w:rPr>
                <w:rFonts w:ascii="Arial" w:hAnsi="Arial" w:cs="Arial"/>
                <w:b/>
              </w:rPr>
            </w:pPr>
          </w:p>
          <w:p w14:paraId="2F7D500F" w14:textId="77777777" w:rsidR="009A04B2" w:rsidRDefault="009A04B2" w:rsidP="00310F9B">
            <w:pPr>
              <w:jc w:val="center"/>
              <w:rPr>
                <w:rFonts w:ascii="Arial" w:hAnsi="Arial" w:cs="Arial"/>
                <w:b/>
              </w:rPr>
            </w:pPr>
            <w:r>
              <w:rPr>
                <w:rFonts w:ascii="Arial" w:hAnsi="Arial" w:cs="Arial"/>
                <w:b/>
              </w:rPr>
              <w:t>Nom du membre du groupement concerné (*)</w:t>
            </w:r>
          </w:p>
          <w:p w14:paraId="75750CD0" w14:textId="77777777" w:rsidR="009A04B2" w:rsidRDefault="009A04B2" w:rsidP="00310F9B">
            <w:pPr>
              <w:jc w:val="center"/>
              <w:rPr>
                <w:rFonts w:ascii="Arial" w:hAnsi="Arial" w:cs="Arial"/>
                <w:b/>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26797EB3" w14:textId="77777777" w:rsidR="009A04B2" w:rsidRDefault="009A04B2" w:rsidP="009A04B2">
            <w:pPr>
              <w:pStyle w:val="Titre5"/>
              <w:tabs>
                <w:tab w:val="num" w:pos="0"/>
              </w:tabs>
              <w:snapToGrid w:val="0"/>
              <w:ind w:left="1008" w:hanging="1008"/>
            </w:pPr>
          </w:p>
          <w:p w14:paraId="1DFE6BAD" w14:textId="77777777" w:rsidR="009A04B2" w:rsidRDefault="009A04B2" w:rsidP="00310F9B">
            <w:pPr>
              <w:jc w:val="center"/>
              <w:rPr>
                <w:rFonts w:ascii="Arial" w:hAnsi="Arial" w:cs="Arial"/>
                <w:b/>
              </w:rPr>
            </w:pPr>
            <w:r>
              <w:rPr>
                <w:rFonts w:ascii="Arial" w:hAnsi="Arial" w:cs="Arial"/>
                <w:b/>
              </w:rPr>
              <w:t>Nom commercial et dénomination sociale, adresse de l’établissement (**),</w:t>
            </w:r>
          </w:p>
          <w:p w14:paraId="44758CBC" w14:textId="77777777" w:rsidR="009A04B2" w:rsidRDefault="009A04B2" w:rsidP="00310F9B">
            <w:pPr>
              <w:jc w:val="center"/>
              <w:rPr>
                <w:rFonts w:ascii="Arial" w:hAnsi="Arial" w:cs="Arial"/>
                <w:b/>
              </w:rPr>
            </w:pPr>
            <w:r>
              <w:rPr>
                <w:rFonts w:ascii="Arial" w:hAnsi="Arial" w:cs="Arial"/>
                <w:b/>
              </w:rPr>
              <w:t>adresse électronique, numéros de téléphone et de télécopie, numéro SIRET</w:t>
            </w:r>
          </w:p>
          <w:p w14:paraId="6CA4EDAC" w14:textId="77777777" w:rsidR="009A04B2" w:rsidRDefault="009A04B2" w:rsidP="00310F9B">
            <w:pPr>
              <w:jc w:val="center"/>
              <w:rPr>
                <w:rFonts w:ascii="Arial" w:hAnsi="Arial" w:cs="Arial"/>
                <w:b/>
              </w:rPr>
            </w:pPr>
            <w:r>
              <w:rPr>
                <w:rFonts w:ascii="Arial" w:hAnsi="Arial" w:cs="Arial"/>
                <w:b/>
              </w:rPr>
              <w:t>de l’opérateur sur les capacités duquel le candidat ou le membre du groupement s’appuie (***)</w:t>
            </w:r>
          </w:p>
          <w:p w14:paraId="0E3ED679" w14:textId="77777777" w:rsidR="009A04B2" w:rsidRDefault="009A04B2" w:rsidP="009A04B2">
            <w:pPr>
              <w:pStyle w:val="Titre5"/>
              <w:tabs>
                <w:tab w:val="num" w:pos="0"/>
              </w:tabs>
              <w:ind w:left="1008" w:hanging="1008"/>
            </w:pPr>
          </w:p>
        </w:tc>
      </w:tr>
      <w:tr w:rsidR="009A04B2" w14:paraId="2A542574" w14:textId="77777777" w:rsidTr="000C3AD2">
        <w:trPr>
          <w:trHeight w:val="1021"/>
        </w:trPr>
        <w:tc>
          <w:tcPr>
            <w:tcW w:w="832" w:type="dxa"/>
            <w:tcBorders>
              <w:top w:val="single" w:sz="4" w:space="0" w:color="000000"/>
              <w:left w:val="single" w:sz="4" w:space="0" w:color="000000"/>
            </w:tcBorders>
            <w:shd w:val="clear" w:color="auto" w:fill="A8D08D"/>
          </w:tcPr>
          <w:p w14:paraId="48D23D82"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A8D08D"/>
          </w:tcPr>
          <w:p w14:paraId="448E9119"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A8D08D"/>
          </w:tcPr>
          <w:p w14:paraId="2C614300" w14:textId="77777777" w:rsidR="009A04B2" w:rsidRDefault="009A04B2" w:rsidP="00310F9B">
            <w:pPr>
              <w:snapToGrid w:val="0"/>
              <w:jc w:val="both"/>
              <w:rPr>
                <w:rFonts w:ascii="Arial" w:hAnsi="Arial" w:cs="Arial"/>
              </w:rPr>
            </w:pPr>
          </w:p>
        </w:tc>
      </w:tr>
      <w:tr w:rsidR="009A04B2" w14:paraId="4D99AF02" w14:textId="77777777" w:rsidTr="00171BF1">
        <w:trPr>
          <w:trHeight w:val="1021"/>
        </w:trPr>
        <w:tc>
          <w:tcPr>
            <w:tcW w:w="832" w:type="dxa"/>
            <w:tcBorders>
              <w:left w:val="single" w:sz="4" w:space="0" w:color="000000"/>
              <w:bottom w:val="single" w:sz="4" w:space="0" w:color="000000"/>
            </w:tcBorders>
          </w:tcPr>
          <w:p w14:paraId="792D8D6F"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397C14D"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auto"/>
          </w:tcPr>
          <w:p w14:paraId="4FDF890E" w14:textId="77777777" w:rsidR="009A04B2" w:rsidRDefault="009A04B2" w:rsidP="00310F9B">
            <w:pPr>
              <w:snapToGrid w:val="0"/>
              <w:jc w:val="both"/>
              <w:rPr>
                <w:rFonts w:ascii="Arial" w:hAnsi="Arial" w:cs="Arial"/>
              </w:rPr>
            </w:pPr>
          </w:p>
        </w:tc>
      </w:tr>
    </w:tbl>
    <w:p w14:paraId="1BDBC029"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5867B5F7"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DBCB31A"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6B2FB546" w14:textId="77777777" w:rsidR="009A04B2" w:rsidRDefault="009A04B2" w:rsidP="009A04B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2" w:history="1">
        <w:r w:rsidRPr="00386724">
          <w:rPr>
            <w:rStyle w:val="Lienhypertexte"/>
            <w:rFonts w:ascii="Arial" w:hAnsi="Arial" w:cs="Arial"/>
            <w:sz w:val="18"/>
            <w:szCs w:val="18"/>
          </w:rPr>
          <w:t>ICD</w:t>
        </w:r>
      </w:hyperlink>
      <w:r>
        <w:rPr>
          <w:rFonts w:ascii="Arial" w:hAnsi="Arial" w:cs="Arial"/>
          <w:sz w:val="18"/>
          <w:szCs w:val="18"/>
        </w:rPr>
        <w:t>.</w:t>
      </w:r>
    </w:p>
    <w:p w14:paraId="204A2D8D" w14:textId="77777777" w:rsidR="006A5F71" w:rsidRDefault="006A5F71">
      <w:pPr>
        <w:pStyle w:val="En-tte"/>
        <w:tabs>
          <w:tab w:val="clear" w:pos="4536"/>
          <w:tab w:val="clear" w:pos="9072"/>
          <w:tab w:val="left" w:pos="864"/>
        </w:tabs>
        <w:rPr>
          <w:rFonts w:ascii="Arial" w:hAnsi="Arial" w:cs="Arial"/>
        </w:rPr>
      </w:pPr>
    </w:p>
    <w:tbl>
      <w:tblPr>
        <w:tblW w:w="0" w:type="auto"/>
        <w:shd w:val="clear" w:color="auto" w:fill="A8D08D"/>
        <w:tblLayout w:type="fixed"/>
        <w:tblCellMar>
          <w:left w:w="71" w:type="dxa"/>
          <w:right w:w="71" w:type="dxa"/>
        </w:tblCellMar>
        <w:tblLook w:val="0000" w:firstRow="0" w:lastRow="0" w:firstColumn="0" w:lastColumn="0" w:noHBand="0" w:noVBand="0"/>
      </w:tblPr>
      <w:tblGrid>
        <w:gridCol w:w="10331"/>
      </w:tblGrid>
      <w:tr w:rsidR="00472B25" w14:paraId="2E87E4DF" w14:textId="77777777" w:rsidTr="000C3AD2">
        <w:tc>
          <w:tcPr>
            <w:tcW w:w="10331" w:type="dxa"/>
            <w:shd w:val="clear" w:color="auto" w:fill="A8D08D"/>
          </w:tcPr>
          <w:p w14:paraId="58C23C15"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2E64006D" w14:textId="77777777" w:rsidR="00472B25" w:rsidRDefault="00472B25">
      <w:pPr>
        <w:tabs>
          <w:tab w:val="left" w:pos="426"/>
        </w:tabs>
        <w:jc w:val="both"/>
        <w:rPr>
          <w:rFonts w:ascii="Arial" w:hAnsi="Arial" w:cs="Arial"/>
          <w:spacing w:val="-10"/>
        </w:rPr>
      </w:pPr>
    </w:p>
    <w:p w14:paraId="4D711F07"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r w:rsidR="0013398C">
        <w:rPr>
          <w:rFonts w:ascii="Arial" w:hAnsi="Arial" w:cs="Arial"/>
          <w:spacing w:val="-10"/>
        </w:rPr>
        <w:t xml:space="preserve"> </w:t>
      </w:r>
    </w:p>
    <w:p w14:paraId="07C029AF" w14:textId="77777777" w:rsidR="00472B25" w:rsidRDefault="00472B25">
      <w:pPr>
        <w:tabs>
          <w:tab w:val="left" w:pos="426"/>
        </w:tabs>
        <w:jc w:val="both"/>
        <w:rPr>
          <w:rFonts w:ascii="Arial" w:hAnsi="Arial" w:cs="Arial"/>
          <w:spacing w:val="-10"/>
        </w:rPr>
      </w:pPr>
    </w:p>
    <w:p w14:paraId="720BE5C1" w14:textId="77777777" w:rsidR="0018248D" w:rsidRDefault="0018248D">
      <w:pPr>
        <w:tabs>
          <w:tab w:val="left" w:pos="426"/>
        </w:tabs>
        <w:jc w:val="both"/>
        <w:rPr>
          <w:rFonts w:ascii="Arial" w:hAnsi="Arial" w:cs="Arial"/>
          <w:spacing w:val="-10"/>
        </w:rPr>
      </w:pPr>
    </w:p>
    <w:p w14:paraId="4D7A0C62"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sidRPr="00F97A20">
        <w:rPr>
          <w:rFonts w:ascii="Arial" w:hAnsi="Arial" w:cs="Arial"/>
          <w:bCs/>
          <w:i/>
          <w:szCs w:val="22"/>
        </w:rPr>
        <w:t xml:space="preserve">(uniquement </w:t>
      </w:r>
      <w:r w:rsidR="0013398C" w:rsidRPr="00F97A20">
        <w:rPr>
          <w:rFonts w:ascii="Arial" w:hAnsi="Arial" w:cs="Arial"/>
          <w:i/>
          <w:spacing w:val="-10"/>
          <w:szCs w:val="22"/>
        </w:rPr>
        <w:t>lorsque l’acheteur a ouvert la procédure de passation aux opérateurs économiques des pays tiers à l’Union européenne ou à l’Espace économique européen)</w:t>
      </w:r>
    </w:p>
    <w:p w14:paraId="5E39DB66" w14:textId="77777777" w:rsidR="00472B25" w:rsidRDefault="00472B25">
      <w:pPr>
        <w:tabs>
          <w:tab w:val="left" w:pos="426"/>
        </w:tabs>
        <w:jc w:val="both"/>
        <w:rPr>
          <w:rFonts w:ascii="Arial" w:hAnsi="Arial" w:cs="Arial"/>
          <w:spacing w:val="-10"/>
          <w:sz w:val="22"/>
          <w:szCs w:val="22"/>
        </w:rPr>
      </w:pPr>
    </w:p>
    <w:p w14:paraId="6CA2C30D" w14:textId="77777777" w:rsidR="00007987" w:rsidRDefault="00007987">
      <w:pPr>
        <w:tabs>
          <w:tab w:val="left" w:pos="426"/>
        </w:tabs>
        <w:jc w:val="both"/>
        <w:rPr>
          <w:rFonts w:ascii="Arial" w:hAnsi="Arial" w:cs="Arial"/>
          <w:spacing w:val="-10"/>
          <w:sz w:val="22"/>
          <w:szCs w:val="22"/>
        </w:rPr>
      </w:pPr>
    </w:p>
    <w:p w14:paraId="788792D9" w14:textId="77777777" w:rsidR="007255B1" w:rsidRDefault="007255B1">
      <w:pPr>
        <w:tabs>
          <w:tab w:val="left" w:pos="426"/>
        </w:tabs>
        <w:jc w:val="both"/>
        <w:rPr>
          <w:rFonts w:ascii="Arial" w:hAnsi="Arial" w:cs="Arial"/>
          <w:spacing w:val="-10"/>
          <w:sz w:val="22"/>
          <w:szCs w:val="22"/>
        </w:rPr>
      </w:pPr>
    </w:p>
    <w:p w14:paraId="3B21B240" w14:textId="77777777" w:rsidR="00007987" w:rsidRDefault="00007987">
      <w:pPr>
        <w:tabs>
          <w:tab w:val="left" w:pos="426"/>
        </w:tabs>
        <w:jc w:val="both"/>
        <w:rPr>
          <w:rFonts w:ascii="Arial" w:hAnsi="Arial" w:cs="Arial"/>
          <w:spacing w:val="-10"/>
          <w:sz w:val="22"/>
          <w:szCs w:val="22"/>
        </w:rPr>
      </w:pPr>
    </w:p>
    <w:p w14:paraId="16C003B7" w14:textId="77777777" w:rsidR="00007987" w:rsidRPr="00007987" w:rsidRDefault="00007987">
      <w:pPr>
        <w:tabs>
          <w:tab w:val="left" w:pos="426"/>
        </w:tabs>
        <w:jc w:val="both"/>
        <w:rPr>
          <w:rFonts w:ascii="Arial" w:hAnsi="Arial" w:cs="Arial"/>
          <w:b/>
          <w:spacing w:val="-10"/>
          <w:sz w:val="22"/>
          <w:szCs w:val="22"/>
        </w:rPr>
      </w:pPr>
      <w:r w:rsidRPr="00007987">
        <w:rPr>
          <w:rFonts w:ascii="Arial" w:hAnsi="Arial" w:cs="Arial"/>
          <w:b/>
          <w:spacing w:val="-10"/>
          <w:sz w:val="22"/>
          <w:szCs w:val="22"/>
        </w:rPr>
        <w:t xml:space="preserve">Fait à                                                             </w:t>
      </w:r>
      <w:proofErr w:type="gramStart"/>
      <w:r w:rsidRPr="00007987">
        <w:rPr>
          <w:rFonts w:ascii="Arial" w:hAnsi="Arial" w:cs="Arial"/>
          <w:b/>
          <w:spacing w:val="-10"/>
          <w:sz w:val="22"/>
          <w:szCs w:val="22"/>
        </w:rPr>
        <w:t xml:space="preserve">  ,</w:t>
      </w:r>
      <w:proofErr w:type="gramEnd"/>
      <w:r w:rsidRPr="00007987">
        <w:rPr>
          <w:rFonts w:ascii="Arial" w:hAnsi="Arial" w:cs="Arial"/>
          <w:b/>
          <w:spacing w:val="-10"/>
          <w:sz w:val="22"/>
          <w:szCs w:val="22"/>
        </w:rPr>
        <w:t xml:space="preserve"> le</w:t>
      </w:r>
    </w:p>
    <w:p w14:paraId="5F5B3B60" w14:textId="77777777" w:rsidR="00007987" w:rsidRPr="00007987" w:rsidRDefault="00007987">
      <w:pPr>
        <w:tabs>
          <w:tab w:val="left" w:pos="426"/>
        </w:tabs>
        <w:jc w:val="both"/>
        <w:rPr>
          <w:rFonts w:ascii="Arial" w:hAnsi="Arial" w:cs="Arial"/>
          <w:b/>
          <w:spacing w:val="-10"/>
          <w:sz w:val="22"/>
          <w:szCs w:val="22"/>
        </w:rPr>
      </w:pPr>
    </w:p>
    <w:p w14:paraId="4A01BF0C" w14:textId="77777777" w:rsidR="00007987" w:rsidRPr="00D94951" w:rsidRDefault="00007987">
      <w:pPr>
        <w:tabs>
          <w:tab w:val="left" w:pos="426"/>
        </w:tabs>
        <w:jc w:val="both"/>
        <w:rPr>
          <w:rFonts w:ascii="Arial" w:hAnsi="Arial" w:cs="Arial"/>
          <w:spacing w:val="-10"/>
          <w:sz w:val="22"/>
          <w:szCs w:val="22"/>
        </w:rPr>
      </w:pPr>
      <w:r w:rsidRPr="00D94951">
        <w:rPr>
          <w:rFonts w:ascii="Arial" w:hAnsi="Arial" w:cs="Arial"/>
          <w:spacing w:val="-10"/>
          <w:sz w:val="22"/>
          <w:szCs w:val="22"/>
        </w:rPr>
        <w:t>Nom, prénom, qualité du signataire – cachet de l’entreprise</w:t>
      </w:r>
    </w:p>
    <w:p w14:paraId="400AFBC9" w14:textId="77777777" w:rsidR="003265BF" w:rsidRPr="00D94951" w:rsidRDefault="003265BF" w:rsidP="003265BF">
      <w:pPr>
        <w:pStyle w:val="texte1"/>
        <w:jc w:val="left"/>
        <w:rPr>
          <w:rFonts w:ascii="Arial" w:hAnsi="Arial" w:cs="Arial"/>
          <w:sz w:val="20"/>
          <w:szCs w:val="20"/>
          <w:lang w:eastAsia="en-US"/>
        </w:rPr>
      </w:pPr>
      <w:r w:rsidRPr="00D94951">
        <w:rPr>
          <w:rFonts w:ascii="Arial" w:hAnsi="Arial" w:cs="Arial"/>
          <w:sz w:val="20"/>
          <w:szCs w:val="20"/>
        </w:rPr>
        <w:t>Signature et cachet commercial</w:t>
      </w:r>
    </w:p>
    <w:p w14:paraId="006A325A" w14:textId="77777777" w:rsidR="00007987" w:rsidRDefault="00007987">
      <w:pPr>
        <w:tabs>
          <w:tab w:val="left" w:pos="426"/>
        </w:tabs>
        <w:jc w:val="both"/>
        <w:rPr>
          <w:rFonts w:ascii="Arial" w:hAnsi="Arial" w:cs="Arial"/>
          <w:b/>
          <w:spacing w:val="-10"/>
          <w:sz w:val="22"/>
          <w:szCs w:val="22"/>
        </w:rPr>
      </w:pPr>
    </w:p>
    <w:p w14:paraId="051A627E" w14:textId="77777777" w:rsidR="00007987" w:rsidRDefault="00007987">
      <w:pPr>
        <w:tabs>
          <w:tab w:val="left" w:pos="426"/>
        </w:tabs>
        <w:jc w:val="both"/>
        <w:rPr>
          <w:rFonts w:ascii="Arial" w:hAnsi="Arial" w:cs="Arial"/>
          <w:b/>
          <w:spacing w:val="-10"/>
          <w:sz w:val="22"/>
          <w:szCs w:val="22"/>
        </w:rPr>
      </w:pPr>
    </w:p>
    <w:p w14:paraId="60412D4D" w14:textId="77777777" w:rsidR="00007987" w:rsidRDefault="00007987">
      <w:pPr>
        <w:tabs>
          <w:tab w:val="left" w:pos="426"/>
        </w:tabs>
        <w:jc w:val="both"/>
        <w:rPr>
          <w:rFonts w:ascii="Arial" w:hAnsi="Arial" w:cs="Arial"/>
          <w:b/>
          <w:spacing w:val="-10"/>
          <w:sz w:val="22"/>
          <w:szCs w:val="22"/>
        </w:rPr>
      </w:pPr>
    </w:p>
    <w:p w14:paraId="3F73CAC8" w14:textId="77777777" w:rsidR="00007987" w:rsidRDefault="00007987">
      <w:pPr>
        <w:tabs>
          <w:tab w:val="left" w:pos="426"/>
        </w:tabs>
        <w:jc w:val="both"/>
        <w:rPr>
          <w:rFonts w:ascii="Arial" w:hAnsi="Arial" w:cs="Arial"/>
          <w:b/>
          <w:spacing w:val="-10"/>
          <w:sz w:val="22"/>
          <w:szCs w:val="22"/>
        </w:rPr>
      </w:pPr>
    </w:p>
    <w:p w14:paraId="58373325" w14:textId="77777777" w:rsidR="00007987" w:rsidRDefault="00007987">
      <w:pPr>
        <w:tabs>
          <w:tab w:val="left" w:pos="426"/>
        </w:tabs>
        <w:jc w:val="both"/>
        <w:rPr>
          <w:rFonts w:ascii="Arial" w:hAnsi="Arial" w:cs="Arial"/>
          <w:b/>
          <w:spacing w:val="-10"/>
          <w:sz w:val="22"/>
          <w:szCs w:val="22"/>
        </w:rPr>
      </w:pPr>
    </w:p>
    <w:p w14:paraId="58B20023" w14:textId="77777777" w:rsidR="00007987" w:rsidRDefault="00007987">
      <w:pPr>
        <w:tabs>
          <w:tab w:val="left" w:pos="426"/>
        </w:tabs>
        <w:jc w:val="both"/>
        <w:rPr>
          <w:rFonts w:ascii="Arial" w:hAnsi="Arial" w:cs="Arial"/>
          <w:b/>
          <w:spacing w:val="-10"/>
          <w:sz w:val="22"/>
          <w:szCs w:val="22"/>
        </w:rPr>
      </w:pPr>
    </w:p>
    <w:p w14:paraId="3FBC158F" w14:textId="77777777" w:rsidR="00007987" w:rsidRDefault="00007987">
      <w:pPr>
        <w:tabs>
          <w:tab w:val="left" w:pos="426"/>
        </w:tabs>
        <w:jc w:val="both"/>
        <w:rPr>
          <w:rFonts w:ascii="Arial" w:hAnsi="Arial" w:cs="Arial"/>
          <w:b/>
          <w:spacing w:val="-10"/>
          <w:sz w:val="22"/>
          <w:szCs w:val="22"/>
        </w:rPr>
      </w:pPr>
    </w:p>
    <w:p w14:paraId="2D93D66F" w14:textId="77777777" w:rsidR="00007987" w:rsidRDefault="00007987">
      <w:pPr>
        <w:tabs>
          <w:tab w:val="left" w:pos="426"/>
        </w:tabs>
        <w:jc w:val="both"/>
        <w:rPr>
          <w:rFonts w:ascii="Arial" w:hAnsi="Arial" w:cs="Arial"/>
          <w:b/>
          <w:spacing w:val="-10"/>
          <w:sz w:val="22"/>
          <w:szCs w:val="22"/>
        </w:rPr>
      </w:pPr>
    </w:p>
    <w:p w14:paraId="1B961EBE" w14:textId="77777777" w:rsidR="00007987" w:rsidRDefault="00007987">
      <w:pPr>
        <w:tabs>
          <w:tab w:val="left" w:pos="426"/>
        </w:tabs>
        <w:jc w:val="both"/>
        <w:rPr>
          <w:rFonts w:ascii="Arial" w:hAnsi="Arial" w:cs="Arial"/>
          <w:b/>
          <w:spacing w:val="-10"/>
          <w:sz w:val="22"/>
          <w:szCs w:val="22"/>
        </w:rPr>
      </w:pPr>
    </w:p>
    <w:p w14:paraId="69261E43" w14:textId="77777777" w:rsidR="00007987" w:rsidRDefault="00007987">
      <w:pPr>
        <w:tabs>
          <w:tab w:val="left" w:pos="426"/>
        </w:tabs>
        <w:jc w:val="both"/>
        <w:rPr>
          <w:rFonts w:ascii="Arial" w:hAnsi="Arial" w:cs="Arial"/>
          <w:b/>
          <w:spacing w:val="-10"/>
          <w:sz w:val="22"/>
          <w:szCs w:val="22"/>
        </w:rPr>
      </w:pPr>
    </w:p>
    <w:p w14:paraId="7663D5DD" w14:textId="77777777" w:rsidR="00007987" w:rsidRDefault="00007987">
      <w:pPr>
        <w:tabs>
          <w:tab w:val="left" w:pos="426"/>
        </w:tabs>
        <w:jc w:val="both"/>
        <w:rPr>
          <w:rFonts w:ascii="Arial" w:hAnsi="Arial" w:cs="Arial"/>
          <w:b/>
          <w:spacing w:val="-10"/>
          <w:sz w:val="22"/>
          <w:szCs w:val="22"/>
        </w:rPr>
      </w:pPr>
    </w:p>
    <w:p w14:paraId="6F108435" w14:textId="77777777" w:rsidR="00007987" w:rsidRDefault="00007987">
      <w:pPr>
        <w:tabs>
          <w:tab w:val="left" w:pos="426"/>
        </w:tabs>
        <w:jc w:val="both"/>
        <w:rPr>
          <w:rFonts w:ascii="Arial" w:hAnsi="Arial" w:cs="Arial"/>
          <w:b/>
          <w:spacing w:val="-10"/>
          <w:sz w:val="22"/>
          <w:szCs w:val="22"/>
        </w:rPr>
      </w:pPr>
    </w:p>
    <w:p w14:paraId="67ACC815" w14:textId="77777777" w:rsidR="00007987" w:rsidRDefault="00007987">
      <w:pPr>
        <w:tabs>
          <w:tab w:val="left" w:pos="426"/>
        </w:tabs>
        <w:jc w:val="both"/>
        <w:rPr>
          <w:rFonts w:ascii="Arial" w:hAnsi="Arial" w:cs="Arial"/>
          <w:b/>
          <w:spacing w:val="-10"/>
          <w:sz w:val="22"/>
          <w:szCs w:val="22"/>
        </w:rPr>
      </w:pPr>
    </w:p>
    <w:p w14:paraId="6A84BDF2" w14:textId="77777777" w:rsidR="00007987" w:rsidRPr="00007987" w:rsidRDefault="00007987">
      <w:pPr>
        <w:tabs>
          <w:tab w:val="left" w:pos="426"/>
        </w:tabs>
        <w:jc w:val="both"/>
        <w:rPr>
          <w:rFonts w:ascii="Arial" w:hAnsi="Arial" w:cs="Arial"/>
          <w:b/>
          <w:spacing w:val="-10"/>
          <w:sz w:val="22"/>
          <w:szCs w:val="22"/>
        </w:rPr>
      </w:pPr>
    </w:p>
    <w:p w14:paraId="0177D179" w14:textId="77777777" w:rsidR="00472B25" w:rsidRDefault="00472B25">
      <w:pPr>
        <w:spacing w:before="120" w:after="120"/>
        <w:jc w:val="both"/>
      </w:pPr>
    </w:p>
    <w:sectPr w:rsidR="00472B25" w:rsidSect="0075539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6D667" w14:textId="77777777" w:rsidR="00D70E0E" w:rsidRDefault="00D70E0E">
      <w:r>
        <w:separator/>
      </w:r>
    </w:p>
  </w:endnote>
  <w:endnote w:type="continuationSeparator" w:id="0">
    <w:p w14:paraId="0B933890" w14:textId="77777777" w:rsidR="00D70E0E" w:rsidRDefault="00D70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shd w:val="clear" w:color="auto" w:fill="A8D08D"/>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55397" w14:paraId="2BE7A6FB" w14:textId="77777777" w:rsidTr="00755397">
      <w:trPr>
        <w:tblHeader/>
      </w:trPr>
      <w:tc>
        <w:tcPr>
          <w:tcW w:w="3048" w:type="dxa"/>
          <w:shd w:val="clear" w:color="auto" w:fill="A8D08D"/>
        </w:tcPr>
        <w:p w14:paraId="1D682AED" w14:textId="77777777" w:rsidR="00755397" w:rsidRDefault="00755397" w:rsidP="00755397">
          <w:pPr>
            <w:rPr>
              <w:rFonts w:ascii="Arial" w:hAnsi="Arial" w:cs="Arial"/>
              <w:b/>
              <w:i/>
              <w:iCs/>
            </w:rPr>
          </w:pPr>
          <w:r>
            <w:rPr>
              <w:rFonts w:ascii="Arial" w:hAnsi="Arial" w:cs="Arial"/>
              <w:b/>
              <w:bCs/>
            </w:rPr>
            <w:t>DC2 – Déclaration du candidat</w:t>
          </w:r>
        </w:p>
      </w:tc>
      <w:tc>
        <w:tcPr>
          <w:tcW w:w="4961" w:type="dxa"/>
          <w:shd w:val="clear" w:color="auto" w:fill="A8D08D"/>
        </w:tcPr>
        <w:p w14:paraId="404389AF" w14:textId="2A85ECD3" w:rsidR="00A71723" w:rsidRPr="00767CBE" w:rsidRDefault="00DD13B8" w:rsidP="00767CBE">
          <w:pPr>
            <w:jc w:val="center"/>
            <w:rPr>
              <w:rFonts w:ascii="Arial" w:hAnsi="Arial" w:cs="Arial"/>
              <w:b/>
              <w:i/>
              <w:iCs/>
            </w:rPr>
          </w:pPr>
          <w:r w:rsidRPr="00DD13B8">
            <w:rPr>
              <w:rFonts w:ascii="Arial" w:hAnsi="Arial" w:cs="Arial"/>
              <w:b/>
              <w:i/>
              <w:iCs/>
            </w:rPr>
            <w:t>202</w:t>
          </w:r>
          <w:r w:rsidR="00C17B40">
            <w:rPr>
              <w:rFonts w:ascii="Arial" w:hAnsi="Arial" w:cs="Arial"/>
              <w:b/>
              <w:i/>
              <w:iCs/>
            </w:rPr>
            <w:t>4</w:t>
          </w:r>
          <w:r w:rsidRPr="00DD13B8">
            <w:rPr>
              <w:rFonts w:ascii="Arial" w:hAnsi="Arial" w:cs="Arial"/>
              <w:b/>
              <w:i/>
              <w:iCs/>
            </w:rPr>
            <w:t>-8360-0</w:t>
          </w:r>
          <w:r w:rsidR="00B67910">
            <w:rPr>
              <w:rFonts w:ascii="Arial" w:hAnsi="Arial" w:cs="Arial"/>
              <w:b/>
              <w:i/>
              <w:iCs/>
            </w:rPr>
            <w:t>1</w:t>
          </w:r>
          <w:r w:rsidR="007033C5">
            <w:rPr>
              <w:rFonts w:ascii="Arial" w:hAnsi="Arial" w:cs="Arial"/>
              <w:b/>
              <w:i/>
              <w:iCs/>
            </w:rPr>
            <w:t>4</w:t>
          </w:r>
        </w:p>
      </w:tc>
      <w:tc>
        <w:tcPr>
          <w:tcW w:w="851" w:type="dxa"/>
          <w:shd w:val="clear" w:color="auto" w:fill="A8D08D"/>
        </w:tcPr>
        <w:p w14:paraId="7A05D244" w14:textId="77777777" w:rsidR="00755397" w:rsidRDefault="00755397" w:rsidP="00755397">
          <w:pPr>
            <w:jc w:val="right"/>
          </w:pPr>
          <w:r>
            <w:rPr>
              <w:rFonts w:ascii="Arial" w:hAnsi="Arial" w:cs="Arial"/>
              <w:b/>
              <w:bCs/>
            </w:rPr>
            <w:t xml:space="preserve">Page :     </w:t>
          </w:r>
        </w:p>
      </w:tc>
      <w:tc>
        <w:tcPr>
          <w:tcW w:w="567" w:type="dxa"/>
          <w:shd w:val="clear" w:color="auto" w:fill="A8D08D"/>
        </w:tcPr>
        <w:p w14:paraId="4C6076C9" w14:textId="77777777" w:rsidR="00755397" w:rsidRDefault="00755397" w:rsidP="00755397">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3540E">
            <w:rPr>
              <w:rFonts w:cs="Arial"/>
              <w:b/>
              <w:noProof/>
            </w:rPr>
            <w:t>7</w:t>
          </w:r>
          <w:r>
            <w:rPr>
              <w:rFonts w:cs="Arial"/>
              <w:b/>
            </w:rPr>
            <w:fldChar w:fldCharType="end"/>
          </w:r>
          <w:r>
            <w:rPr>
              <w:rFonts w:ascii="Arial" w:eastAsia="Arial" w:hAnsi="Arial" w:cs="Arial"/>
              <w:b/>
            </w:rPr>
            <w:t xml:space="preserve"> </w:t>
          </w:r>
        </w:p>
      </w:tc>
      <w:tc>
        <w:tcPr>
          <w:tcW w:w="322" w:type="dxa"/>
          <w:shd w:val="clear" w:color="auto" w:fill="A8D08D"/>
        </w:tcPr>
        <w:p w14:paraId="2BB9CF11" w14:textId="77777777" w:rsidR="00755397" w:rsidRDefault="00755397" w:rsidP="00755397">
          <w:pPr>
            <w:jc w:val="center"/>
          </w:pPr>
          <w:r>
            <w:rPr>
              <w:rFonts w:ascii="Arial" w:hAnsi="Arial" w:cs="Arial"/>
              <w:b/>
              <w:bCs/>
            </w:rPr>
            <w:t>/</w:t>
          </w:r>
        </w:p>
      </w:tc>
      <w:tc>
        <w:tcPr>
          <w:tcW w:w="567" w:type="dxa"/>
          <w:shd w:val="clear" w:color="auto" w:fill="A8D08D"/>
        </w:tcPr>
        <w:p w14:paraId="1249950C" w14:textId="77777777" w:rsidR="00755397" w:rsidRDefault="00755397" w:rsidP="0075539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3540E">
            <w:rPr>
              <w:rStyle w:val="Numrodepage"/>
              <w:rFonts w:cs="Arial"/>
              <w:b/>
              <w:noProof/>
            </w:rPr>
            <w:t>7</w:t>
          </w:r>
          <w:r>
            <w:rPr>
              <w:rStyle w:val="Numrodepage"/>
              <w:rFonts w:cs="Arial"/>
              <w:b/>
            </w:rPr>
            <w:fldChar w:fldCharType="end"/>
          </w:r>
        </w:p>
      </w:tc>
    </w:tr>
  </w:tbl>
  <w:p w14:paraId="70FDB8CF" w14:textId="77777777" w:rsidR="00472B25" w:rsidRDefault="002B5CE5" w:rsidP="002B5CE5">
    <w:pPr>
      <w:pStyle w:val="Pieddepage"/>
      <w:jc w:val="center"/>
      <w:rPr>
        <w:rFonts w:ascii="Arial" w:hAnsi="Arial" w:cs="Arial"/>
        <w:sz w:val="16"/>
        <w:szCs w:val="16"/>
      </w:rPr>
    </w:pPr>
    <w:r>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F03DC7" w14:textId="77777777" w:rsidR="00D70E0E" w:rsidRDefault="00D70E0E">
      <w:r>
        <w:separator/>
      </w:r>
    </w:p>
  </w:footnote>
  <w:footnote w:type="continuationSeparator" w:id="0">
    <w:p w14:paraId="0A48331E" w14:textId="77777777" w:rsidR="00D70E0E" w:rsidRDefault="00D70E0E">
      <w:r>
        <w:continuationSeparator/>
      </w:r>
    </w:p>
  </w:footnote>
  <w:footnote w:id="1">
    <w:p w14:paraId="5F6C9389"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47245944">
    <w:abstractNumId w:val="0"/>
  </w:num>
  <w:num w:numId="2" w16cid:durableId="805663181">
    <w:abstractNumId w:val="1"/>
  </w:num>
  <w:num w:numId="3" w16cid:durableId="191917746">
    <w:abstractNumId w:val="2"/>
  </w:num>
  <w:num w:numId="4" w16cid:durableId="1705052940">
    <w:abstractNumId w:val="0"/>
  </w:num>
  <w:num w:numId="5" w16cid:durableId="146678822">
    <w:abstractNumId w:val="3"/>
  </w:num>
  <w:num w:numId="6" w16cid:durableId="20509525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92585"/>
    <w:rsid w:val="00004A75"/>
    <w:rsid w:val="0000723E"/>
    <w:rsid w:val="00007987"/>
    <w:rsid w:val="000227D0"/>
    <w:rsid w:val="000264E6"/>
    <w:rsid w:val="00036184"/>
    <w:rsid w:val="00050CDC"/>
    <w:rsid w:val="000625CC"/>
    <w:rsid w:val="00062ED9"/>
    <w:rsid w:val="00076CA5"/>
    <w:rsid w:val="000823E1"/>
    <w:rsid w:val="00092585"/>
    <w:rsid w:val="000C3AD2"/>
    <w:rsid w:val="000D4A37"/>
    <w:rsid w:val="000D4E2E"/>
    <w:rsid w:val="000E0EFF"/>
    <w:rsid w:val="000E3A79"/>
    <w:rsid w:val="000F78A7"/>
    <w:rsid w:val="0011445B"/>
    <w:rsid w:val="0013356A"/>
    <w:rsid w:val="0013398C"/>
    <w:rsid w:val="001520CB"/>
    <w:rsid w:val="001535C7"/>
    <w:rsid w:val="00170C22"/>
    <w:rsid w:val="00171BF1"/>
    <w:rsid w:val="0018248D"/>
    <w:rsid w:val="00191902"/>
    <w:rsid w:val="001A1D05"/>
    <w:rsid w:val="001A5A4C"/>
    <w:rsid w:val="001B7B6C"/>
    <w:rsid w:val="001C1FEF"/>
    <w:rsid w:val="001D25B2"/>
    <w:rsid w:val="001D58F2"/>
    <w:rsid w:val="001D6265"/>
    <w:rsid w:val="001E68EF"/>
    <w:rsid w:val="001F35D5"/>
    <w:rsid w:val="002201EC"/>
    <w:rsid w:val="002228BD"/>
    <w:rsid w:val="00224E9C"/>
    <w:rsid w:val="00246521"/>
    <w:rsid w:val="0025478A"/>
    <w:rsid w:val="00261FC1"/>
    <w:rsid w:val="002871EE"/>
    <w:rsid w:val="002A37D3"/>
    <w:rsid w:val="002A7CE0"/>
    <w:rsid w:val="002B54BB"/>
    <w:rsid w:val="002B5CE5"/>
    <w:rsid w:val="002C1767"/>
    <w:rsid w:val="002D13A0"/>
    <w:rsid w:val="002D6446"/>
    <w:rsid w:val="002E3AFC"/>
    <w:rsid w:val="00305037"/>
    <w:rsid w:val="00310F9B"/>
    <w:rsid w:val="00312505"/>
    <w:rsid w:val="003265BF"/>
    <w:rsid w:val="00331DDB"/>
    <w:rsid w:val="00340F85"/>
    <w:rsid w:val="00346325"/>
    <w:rsid w:val="003C4A1B"/>
    <w:rsid w:val="003D56AD"/>
    <w:rsid w:val="003D6825"/>
    <w:rsid w:val="003F2B90"/>
    <w:rsid w:val="00411396"/>
    <w:rsid w:val="00425B7A"/>
    <w:rsid w:val="00427375"/>
    <w:rsid w:val="0043650C"/>
    <w:rsid w:val="00472B25"/>
    <w:rsid w:val="004A6D4B"/>
    <w:rsid w:val="004A7F71"/>
    <w:rsid w:val="004C221B"/>
    <w:rsid w:val="004E403E"/>
    <w:rsid w:val="004E4FD1"/>
    <w:rsid w:val="00504ED2"/>
    <w:rsid w:val="00513F06"/>
    <w:rsid w:val="00516C8B"/>
    <w:rsid w:val="005254E3"/>
    <w:rsid w:val="00553297"/>
    <w:rsid w:val="00555AC1"/>
    <w:rsid w:val="0056052C"/>
    <w:rsid w:val="00570ADD"/>
    <w:rsid w:val="0058435A"/>
    <w:rsid w:val="0059116B"/>
    <w:rsid w:val="005A325E"/>
    <w:rsid w:val="005A5386"/>
    <w:rsid w:val="005B4D8D"/>
    <w:rsid w:val="005C6314"/>
    <w:rsid w:val="005C765E"/>
    <w:rsid w:val="005D072C"/>
    <w:rsid w:val="005D3750"/>
    <w:rsid w:val="005E2704"/>
    <w:rsid w:val="005F4173"/>
    <w:rsid w:val="00614607"/>
    <w:rsid w:val="00614AE6"/>
    <w:rsid w:val="00617751"/>
    <w:rsid w:val="006318AD"/>
    <w:rsid w:val="00637C96"/>
    <w:rsid w:val="006453BE"/>
    <w:rsid w:val="00646250"/>
    <w:rsid w:val="00646B4F"/>
    <w:rsid w:val="00663B7E"/>
    <w:rsid w:val="00674F75"/>
    <w:rsid w:val="0068265E"/>
    <w:rsid w:val="00685900"/>
    <w:rsid w:val="006939A1"/>
    <w:rsid w:val="00696240"/>
    <w:rsid w:val="006A340F"/>
    <w:rsid w:val="006A5F71"/>
    <w:rsid w:val="006B4DD2"/>
    <w:rsid w:val="006B70D6"/>
    <w:rsid w:val="006C6E7F"/>
    <w:rsid w:val="006E22A4"/>
    <w:rsid w:val="006E2F47"/>
    <w:rsid w:val="006E40CD"/>
    <w:rsid w:val="006E6210"/>
    <w:rsid w:val="006F29F5"/>
    <w:rsid w:val="006F6740"/>
    <w:rsid w:val="007033C5"/>
    <w:rsid w:val="00706353"/>
    <w:rsid w:val="0071342A"/>
    <w:rsid w:val="007255B1"/>
    <w:rsid w:val="00741ECB"/>
    <w:rsid w:val="00755397"/>
    <w:rsid w:val="00755416"/>
    <w:rsid w:val="00764264"/>
    <w:rsid w:val="0076658E"/>
    <w:rsid w:val="00767CBE"/>
    <w:rsid w:val="00787E55"/>
    <w:rsid w:val="007A7713"/>
    <w:rsid w:val="007B4FB2"/>
    <w:rsid w:val="007C0A0D"/>
    <w:rsid w:val="008001B5"/>
    <w:rsid w:val="00815797"/>
    <w:rsid w:val="00826CBB"/>
    <w:rsid w:val="00831503"/>
    <w:rsid w:val="00833F59"/>
    <w:rsid w:val="00866311"/>
    <w:rsid w:val="008779B6"/>
    <w:rsid w:val="00887F8C"/>
    <w:rsid w:val="00895E23"/>
    <w:rsid w:val="008A3707"/>
    <w:rsid w:val="008C2177"/>
    <w:rsid w:val="008D2EFB"/>
    <w:rsid w:val="0090530B"/>
    <w:rsid w:val="00906660"/>
    <w:rsid w:val="00912339"/>
    <w:rsid w:val="009207B9"/>
    <w:rsid w:val="0094174C"/>
    <w:rsid w:val="00941FBD"/>
    <w:rsid w:val="009A04B2"/>
    <w:rsid w:val="009B07B5"/>
    <w:rsid w:val="009B467C"/>
    <w:rsid w:val="009C05E3"/>
    <w:rsid w:val="009D0426"/>
    <w:rsid w:val="009D52FB"/>
    <w:rsid w:val="009D6D88"/>
    <w:rsid w:val="009E1845"/>
    <w:rsid w:val="00A05A3B"/>
    <w:rsid w:val="00A600D6"/>
    <w:rsid w:val="00A660E2"/>
    <w:rsid w:val="00A70756"/>
    <w:rsid w:val="00A71723"/>
    <w:rsid w:val="00A83BDF"/>
    <w:rsid w:val="00A840BB"/>
    <w:rsid w:val="00A86C63"/>
    <w:rsid w:val="00A91521"/>
    <w:rsid w:val="00A97E02"/>
    <w:rsid w:val="00AA372E"/>
    <w:rsid w:val="00AE632A"/>
    <w:rsid w:val="00B3540E"/>
    <w:rsid w:val="00B67910"/>
    <w:rsid w:val="00B757ED"/>
    <w:rsid w:val="00B80B6A"/>
    <w:rsid w:val="00BA7752"/>
    <w:rsid w:val="00BB7109"/>
    <w:rsid w:val="00BD1236"/>
    <w:rsid w:val="00C00F7A"/>
    <w:rsid w:val="00C05C6A"/>
    <w:rsid w:val="00C07A1D"/>
    <w:rsid w:val="00C10C87"/>
    <w:rsid w:val="00C1124C"/>
    <w:rsid w:val="00C17B40"/>
    <w:rsid w:val="00C21A35"/>
    <w:rsid w:val="00C279F4"/>
    <w:rsid w:val="00C301F0"/>
    <w:rsid w:val="00C44053"/>
    <w:rsid w:val="00C4521E"/>
    <w:rsid w:val="00C56C9E"/>
    <w:rsid w:val="00C56E90"/>
    <w:rsid w:val="00C61C85"/>
    <w:rsid w:val="00C82B82"/>
    <w:rsid w:val="00CB494B"/>
    <w:rsid w:val="00CB66F6"/>
    <w:rsid w:val="00CC0527"/>
    <w:rsid w:val="00CE32F2"/>
    <w:rsid w:val="00CF00C9"/>
    <w:rsid w:val="00D002AE"/>
    <w:rsid w:val="00D21AD8"/>
    <w:rsid w:val="00D36217"/>
    <w:rsid w:val="00D436D9"/>
    <w:rsid w:val="00D63EF7"/>
    <w:rsid w:val="00D70E0E"/>
    <w:rsid w:val="00D767F5"/>
    <w:rsid w:val="00D82167"/>
    <w:rsid w:val="00D94951"/>
    <w:rsid w:val="00DA0E8D"/>
    <w:rsid w:val="00DA5F03"/>
    <w:rsid w:val="00DC3F69"/>
    <w:rsid w:val="00DD13B8"/>
    <w:rsid w:val="00DD3915"/>
    <w:rsid w:val="00DF62D3"/>
    <w:rsid w:val="00E10A15"/>
    <w:rsid w:val="00E15B28"/>
    <w:rsid w:val="00E205DA"/>
    <w:rsid w:val="00E50B22"/>
    <w:rsid w:val="00E74138"/>
    <w:rsid w:val="00EA15A2"/>
    <w:rsid w:val="00EA3323"/>
    <w:rsid w:val="00EE435B"/>
    <w:rsid w:val="00EE5B56"/>
    <w:rsid w:val="00F06994"/>
    <w:rsid w:val="00F12F30"/>
    <w:rsid w:val="00F1353C"/>
    <w:rsid w:val="00F27FC0"/>
    <w:rsid w:val="00F906F1"/>
    <w:rsid w:val="00F9673C"/>
    <w:rsid w:val="00F97A20"/>
    <w:rsid w:val="00FB44EA"/>
    <w:rsid w:val="00FB6488"/>
    <w:rsid w:val="00FD11D9"/>
    <w:rsid w:val="00FD5C88"/>
    <w:rsid w:val="00FE26A7"/>
    <w:rsid w:val="00FE75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3138A406"/>
  <w15:chartTrackingRefBased/>
  <w15:docId w15:val="{D7E6D552-653B-4122-8083-90F28E4A5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texte1">
    <w:name w:val="texte 1"/>
    <w:basedOn w:val="Normal"/>
    <w:link w:val="texte1Car"/>
    <w:qFormat/>
    <w:rsid w:val="003D56AD"/>
    <w:pPr>
      <w:suppressAutoHyphens w:val="0"/>
      <w:spacing w:after="100"/>
      <w:ind w:right="38"/>
      <w:jc w:val="both"/>
    </w:pPr>
    <w:rPr>
      <w:rFonts w:ascii="Times" w:hAnsi="Times" w:cs="Times"/>
      <w:sz w:val="24"/>
      <w:szCs w:val="24"/>
      <w:lang w:eastAsia="fr-FR"/>
    </w:rPr>
  </w:style>
  <w:style w:type="character" w:customStyle="1" w:styleId="texte1Car">
    <w:name w:val="texte 1 Car"/>
    <w:link w:val="texte1"/>
    <w:rsid w:val="003D56AD"/>
    <w:rPr>
      <w:rFonts w:ascii="Times" w:hAnsi="Times" w:cs="Times"/>
      <w:sz w:val="24"/>
      <w:szCs w:val="24"/>
    </w:rPr>
  </w:style>
  <w:style w:type="table" w:customStyle="1" w:styleId="Grilledutableau1">
    <w:name w:val="Grille du tableau1"/>
    <w:basedOn w:val="TableauNormal"/>
    <w:next w:val="Grilledutableau"/>
    <w:uiPriority w:val="59"/>
    <w:rsid w:val="002E3AF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356002023">
      <w:bodyDiv w:val="1"/>
      <w:marLeft w:val="0"/>
      <w:marRight w:val="0"/>
      <w:marTop w:val="0"/>
      <w:marBottom w:val="0"/>
      <w:divBdr>
        <w:top w:val="none" w:sz="0" w:space="0" w:color="auto"/>
        <w:left w:val="none" w:sz="0" w:space="0" w:color="auto"/>
        <w:bottom w:val="none" w:sz="0" w:space="0" w:color="auto"/>
        <w:right w:val="none" w:sz="0" w:space="0" w:color="auto"/>
      </w:divBdr>
    </w:div>
    <w:div w:id="407263216">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95562726">
      <w:bodyDiv w:val="1"/>
      <w:marLeft w:val="0"/>
      <w:marRight w:val="0"/>
      <w:marTop w:val="0"/>
      <w:marBottom w:val="0"/>
      <w:divBdr>
        <w:top w:val="none" w:sz="0" w:space="0" w:color="auto"/>
        <w:left w:val="none" w:sz="0" w:space="0" w:color="auto"/>
        <w:bottom w:val="none" w:sz="0" w:space="0" w:color="auto"/>
        <w:right w:val="none" w:sz="0" w:space="0" w:color="auto"/>
      </w:divBdr>
    </w:div>
    <w:div w:id="994259438">
      <w:bodyDiv w:val="1"/>
      <w:marLeft w:val="0"/>
      <w:marRight w:val="0"/>
      <w:marTop w:val="0"/>
      <w:marBottom w:val="0"/>
      <w:divBdr>
        <w:top w:val="none" w:sz="0" w:space="0" w:color="auto"/>
        <w:left w:val="none" w:sz="0" w:space="0" w:color="auto"/>
        <w:bottom w:val="none" w:sz="0" w:space="0" w:color="auto"/>
        <w:right w:val="none" w:sz="0" w:space="0" w:color="auto"/>
      </w:divBdr>
    </w:div>
    <w:div w:id="168273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B3CE9-426C-4F5F-B425-4A70A8C33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3554</Words>
  <Characters>19547</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23055</CharactersWithSpaces>
  <SharedDoc>false</SharedDoc>
  <HLinks>
    <vt:vector size="198" baseType="variant">
      <vt:variant>
        <vt:i4>7405583</vt:i4>
      </vt:variant>
      <vt:variant>
        <vt:i4>112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109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LENOBLE Florine</cp:lastModifiedBy>
  <cp:revision>10</cp:revision>
  <cp:lastPrinted>2024-09-30T12:51:00Z</cp:lastPrinted>
  <dcterms:created xsi:type="dcterms:W3CDTF">2023-12-06T14:28:00Z</dcterms:created>
  <dcterms:modified xsi:type="dcterms:W3CDTF">2024-10-14T07:16:00Z</dcterms:modified>
</cp:coreProperties>
</file>