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DA1" w:rsidRDefault="00561DA1" w:rsidP="00367918">
      <w:pPr>
        <w:pBdr>
          <w:top w:val="double" w:sz="6" w:space="0" w:color="auto" w:shadow="1"/>
          <w:left w:val="double" w:sz="6" w:space="1" w:color="auto" w:shadow="1"/>
          <w:bottom w:val="double" w:sz="6" w:space="2" w:color="auto" w:shadow="1"/>
          <w:right w:val="double" w:sz="6" w:space="0" w:color="auto" w:shadow="1"/>
        </w:pBdr>
        <w:tabs>
          <w:tab w:val="left" w:pos="5670"/>
        </w:tabs>
        <w:spacing w:before="240"/>
        <w:ind w:left="142" w:right="-1"/>
        <w:jc w:val="center"/>
        <w:rPr>
          <w:rFonts w:ascii="Arial" w:hAnsi="Arial" w:cs="Arial"/>
          <w:b/>
          <w:caps/>
          <w:color w:val="0070C0"/>
          <w:sz w:val="28"/>
          <w:szCs w:val="28"/>
        </w:rPr>
      </w:pPr>
    </w:p>
    <w:p w:rsidR="00486B5D" w:rsidRDefault="00AF1258" w:rsidP="00367918">
      <w:pPr>
        <w:pBdr>
          <w:top w:val="double" w:sz="6" w:space="0" w:color="auto" w:shadow="1"/>
          <w:left w:val="double" w:sz="6" w:space="1" w:color="auto" w:shadow="1"/>
          <w:bottom w:val="double" w:sz="6" w:space="2" w:color="auto" w:shadow="1"/>
          <w:right w:val="double" w:sz="6" w:space="0" w:color="auto" w:shadow="1"/>
        </w:pBdr>
        <w:tabs>
          <w:tab w:val="left" w:pos="5670"/>
        </w:tabs>
        <w:spacing w:before="240"/>
        <w:ind w:left="142" w:right="-1"/>
        <w:jc w:val="center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 xml:space="preserve">Fourniture d’un automate </w:t>
      </w:r>
    </w:p>
    <w:p w:rsidR="003C023E" w:rsidRPr="00561DA1" w:rsidRDefault="00AF1258" w:rsidP="00367918">
      <w:pPr>
        <w:pBdr>
          <w:top w:val="double" w:sz="6" w:space="0" w:color="auto" w:shadow="1"/>
          <w:left w:val="double" w:sz="6" w:space="1" w:color="auto" w:shadow="1"/>
          <w:bottom w:val="double" w:sz="6" w:space="2" w:color="auto" w:shadow="1"/>
          <w:right w:val="double" w:sz="6" w:space="0" w:color="auto" w:shadow="1"/>
        </w:pBdr>
        <w:tabs>
          <w:tab w:val="left" w:pos="5670"/>
        </w:tabs>
        <w:spacing w:before="240"/>
        <w:ind w:left="142" w:right="-1"/>
        <w:jc w:val="center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>de produits lessiviels et de système de dosage</w:t>
      </w:r>
    </w:p>
    <w:p w:rsidR="000F6B1A" w:rsidRDefault="003C480F" w:rsidP="00367918">
      <w:pPr>
        <w:pBdr>
          <w:top w:val="double" w:sz="6" w:space="0" w:color="auto" w:shadow="1"/>
          <w:left w:val="double" w:sz="6" w:space="1" w:color="auto" w:shadow="1"/>
          <w:bottom w:val="double" w:sz="6" w:space="2" w:color="auto" w:shadow="1"/>
          <w:right w:val="double" w:sz="6" w:space="0" w:color="auto" w:shadow="1"/>
        </w:pBdr>
        <w:tabs>
          <w:tab w:val="left" w:pos="5670"/>
        </w:tabs>
        <w:spacing w:before="240"/>
        <w:ind w:left="142" w:right="-1"/>
        <w:jc w:val="center"/>
        <w:rPr>
          <w:rFonts w:ascii="Arial" w:hAnsi="Arial" w:cs="Arial"/>
          <w:b/>
          <w:caps/>
          <w:color w:val="0070C0"/>
          <w:sz w:val="24"/>
          <w:szCs w:val="24"/>
        </w:rPr>
      </w:pPr>
      <w:r>
        <w:rPr>
          <w:rFonts w:ascii="Arial" w:hAnsi="Arial" w:cs="Arial"/>
          <w:b/>
          <w:caps/>
          <w:color w:val="0070C0"/>
          <w:sz w:val="18"/>
          <w:szCs w:val="18"/>
        </w:rPr>
        <w:t>C</w:t>
      </w:r>
      <w:r w:rsidR="00367918">
        <w:rPr>
          <w:rFonts w:ascii="Arial" w:hAnsi="Arial" w:cs="Arial"/>
          <w:b/>
          <w:caps/>
          <w:color w:val="0070C0"/>
          <w:sz w:val="18"/>
          <w:szCs w:val="18"/>
        </w:rPr>
        <w:t>O</w:t>
      </w:r>
      <w:r w:rsidR="00367918" w:rsidRPr="00367918">
        <w:rPr>
          <w:rFonts w:ascii="Arial" w:hAnsi="Arial" w:cs="Arial"/>
          <w:b/>
          <w:caps/>
          <w:color w:val="0070C0"/>
          <w:sz w:val="18"/>
          <w:szCs w:val="18"/>
        </w:rPr>
        <w:t xml:space="preserve">nsultation </w:t>
      </w:r>
      <w:r w:rsidR="00AF1258" w:rsidRPr="00486B5D">
        <w:rPr>
          <w:rFonts w:ascii="Arial" w:hAnsi="Arial" w:cs="Arial"/>
          <w:b/>
          <w:caps/>
          <w:color w:val="0070C0"/>
          <w:sz w:val="28"/>
          <w:szCs w:val="28"/>
        </w:rPr>
        <w:t>eqhm25-001</w:t>
      </w:r>
    </w:p>
    <w:p w:rsidR="00561DA1" w:rsidRPr="00445655" w:rsidRDefault="00561DA1" w:rsidP="00367918">
      <w:pPr>
        <w:pBdr>
          <w:top w:val="double" w:sz="6" w:space="0" w:color="auto" w:shadow="1"/>
          <w:left w:val="double" w:sz="6" w:space="1" w:color="auto" w:shadow="1"/>
          <w:bottom w:val="double" w:sz="6" w:space="2" w:color="auto" w:shadow="1"/>
          <w:right w:val="double" w:sz="6" w:space="0" w:color="auto" w:shadow="1"/>
        </w:pBdr>
        <w:tabs>
          <w:tab w:val="left" w:pos="5670"/>
        </w:tabs>
        <w:spacing w:before="240"/>
        <w:ind w:left="142" w:right="-1"/>
        <w:jc w:val="center"/>
        <w:rPr>
          <w:rFonts w:ascii="Arial" w:hAnsi="Arial" w:cs="Arial"/>
          <w:b/>
          <w:caps/>
          <w:color w:val="0070C0"/>
          <w:sz w:val="24"/>
          <w:szCs w:val="24"/>
        </w:rPr>
      </w:pPr>
    </w:p>
    <w:p w:rsidR="008A7953" w:rsidRDefault="008A7953"/>
    <w:p w:rsidR="00561DA1" w:rsidRDefault="00561DA1"/>
    <w:p w:rsidR="00561DA1" w:rsidRDefault="00561DA1"/>
    <w:p w:rsidR="008A7953" w:rsidRPr="00A224EA" w:rsidRDefault="008A7953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b/>
          <w:bCs/>
          <w:caps/>
          <w:sz w:val="44"/>
          <w:szCs w:val="44"/>
        </w:rPr>
      </w:pPr>
      <w:r w:rsidRPr="00A224EA">
        <w:rPr>
          <w:b/>
          <w:bCs/>
          <w:caps/>
          <w:sz w:val="44"/>
          <w:szCs w:val="44"/>
        </w:rPr>
        <w:t>attestation de visite</w:t>
      </w:r>
    </w:p>
    <w:p w:rsidR="008462BE" w:rsidRDefault="008462BE">
      <w:pPr>
        <w:rPr>
          <w:rFonts w:ascii="Arial" w:hAnsi="Arial" w:cs="Arial"/>
          <w:sz w:val="24"/>
        </w:rPr>
      </w:pPr>
    </w:p>
    <w:p w:rsidR="00DF211E" w:rsidRPr="00A224EA" w:rsidRDefault="00DF211E" w:rsidP="00780BB8">
      <w:pPr>
        <w:tabs>
          <w:tab w:val="left" w:pos="1985"/>
          <w:tab w:val="left" w:leader="underscore" w:pos="8364"/>
        </w:tabs>
        <w:ind w:right="-1"/>
        <w:jc w:val="center"/>
        <w:rPr>
          <w:rFonts w:ascii="Arial" w:hAnsi="Arial" w:cs="Arial"/>
          <w:b/>
          <w:color w:val="FF0000"/>
          <w:sz w:val="36"/>
          <w:szCs w:val="36"/>
          <w:u w:val="single"/>
        </w:rPr>
      </w:pPr>
      <w:r w:rsidRPr="00A224EA">
        <w:rPr>
          <w:rFonts w:ascii="Arial" w:hAnsi="Arial" w:cs="Arial"/>
          <w:b/>
          <w:color w:val="FF0000"/>
          <w:sz w:val="36"/>
          <w:szCs w:val="36"/>
          <w:u w:val="single"/>
        </w:rPr>
        <w:t xml:space="preserve">VISITE </w:t>
      </w:r>
      <w:r w:rsidR="003C023E" w:rsidRPr="00A224EA">
        <w:rPr>
          <w:rFonts w:ascii="Arial" w:hAnsi="Arial" w:cs="Arial"/>
          <w:b/>
          <w:color w:val="FF0000"/>
          <w:sz w:val="36"/>
          <w:szCs w:val="36"/>
          <w:u w:val="single"/>
        </w:rPr>
        <w:t>OBLIGATOIRE</w:t>
      </w:r>
    </w:p>
    <w:p w:rsidR="008A7953" w:rsidRDefault="008A7953">
      <w:pPr>
        <w:rPr>
          <w:rFonts w:ascii="Arial" w:hAnsi="Arial" w:cs="Arial"/>
          <w:sz w:val="24"/>
        </w:rPr>
      </w:pPr>
    </w:p>
    <w:p w:rsidR="00445655" w:rsidRDefault="00445655">
      <w:pPr>
        <w:rPr>
          <w:rFonts w:ascii="Arial" w:hAnsi="Arial" w:cs="Arial"/>
          <w:sz w:val="24"/>
        </w:rPr>
      </w:pPr>
    </w:p>
    <w:p w:rsidR="00445655" w:rsidRDefault="00445655">
      <w:pPr>
        <w:rPr>
          <w:rFonts w:ascii="Arial" w:hAnsi="Arial" w:cs="Arial"/>
          <w:sz w:val="24"/>
        </w:rPr>
      </w:pPr>
    </w:p>
    <w:p w:rsidR="008A7953" w:rsidRDefault="008A7953">
      <w:pPr>
        <w:rPr>
          <w:rFonts w:ascii="Arial" w:hAnsi="Arial" w:cs="Arial"/>
          <w:b/>
          <w:sz w:val="24"/>
        </w:rPr>
      </w:pPr>
      <w:bookmarkStart w:id="0" w:name="_GoBack"/>
      <w:bookmarkEnd w:id="0"/>
      <w:r>
        <w:rPr>
          <w:rFonts w:ascii="Arial" w:hAnsi="Arial" w:cs="Arial"/>
          <w:b/>
          <w:sz w:val="24"/>
        </w:rPr>
        <w:t>Je soussigné M</w:t>
      </w:r>
    </w:p>
    <w:p w:rsidR="008A7953" w:rsidRDefault="008A7953">
      <w:pPr>
        <w:rPr>
          <w:rFonts w:ascii="Arial" w:hAnsi="Arial" w:cs="Arial"/>
          <w:b/>
          <w:sz w:val="24"/>
        </w:rPr>
      </w:pPr>
    </w:p>
    <w:p w:rsidR="008A7953" w:rsidRDefault="00197858">
      <w:pPr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de</w:t>
      </w:r>
      <w:proofErr w:type="gramEnd"/>
      <w:r>
        <w:rPr>
          <w:rFonts w:ascii="Arial" w:hAnsi="Arial" w:cs="Arial"/>
          <w:b/>
          <w:sz w:val="24"/>
        </w:rPr>
        <w:t xml:space="preserve"> la S</w:t>
      </w:r>
      <w:r w:rsidR="008A7953">
        <w:rPr>
          <w:rFonts w:ascii="Arial" w:hAnsi="Arial" w:cs="Arial"/>
          <w:b/>
          <w:sz w:val="24"/>
        </w:rPr>
        <w:t>ociété</w:t>
      </w:r>
    </w:p>
    <w:p w:rsidR="008A7953" w:rsidRDefault="008A7953">
      <w:pPr>
        <w:rPr>
          <w:rFonts w:ascii="Arial" w:hAnsi="Arial" w:cs="Arial"/>
          <w:b/>
          <w:sz w:val="24"/>
        </w:rPr>
      </w:pPr>
    </w:p>
    <w:p w:rsidR="008A7953" w:rsidRDefault="00197858">
      <w:pPr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s</w:t>
      </w:r>
      <w:r w:rsidR="008A7953">
        <w:rPr>
          <w:rFonts w:ascii="Arial" w:hAnsi="Arial" w:cs="Arial"/>
          <w:b/>
          <w:sz w:val="24"/>
        </w:rPr>
        <w:t>ituée</w:t>
      </w:r>
      <w:proofErr w:type="gramEnd"/>
      <w:r w:rsidR="008A7953">
        <w:rPr>
          <w:rFonts w:ascii="Arial" w:hAnsi="Arial" w:cs="Arial"/>
          <w:b/>
          <w:sz w:val="24"/>
        </w:rPr>
        <w:t xml:space="preserve"> au</w:t>
      </w:r>
    </w:p>
    <w:p w:rsidR="008A7953" w:rsidRDefault="008A7953">
      <w:pPr>
        <w:rPr>
          <w:rFonts w:ascii="Arial" w:hAnsi="Arial" w:cs="Arial"/>
          <w:b/>
          <w:sz w:val="24"/>
        </w:rPr>
      </w:pPr>
    </w:p>
    <w:p w:rsidR="008A7953" w:rsidRDefault="00197858">
      <w:pPr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c</w:t>
      </w:r>
      <w:r w:rsidR="008A7953">
        <w:rPr>
          <w:rFonts w:ascii="Arial" w:hAnsi="Arial" w:cs="Arial"/>
          <w:b/>
          <w:sz w:val="24"/>
        </w:rPr>
        <w:t>ertifie</w:t>
      </w:r>
      <w:proofErr w:type="gramEnd"/>
      <w:r w:rsidR="008A7953">
        <w:rPr>
          <w:rFonts w:ascii="Arial" w:hAnsi="Arial" w:cs="Arial"/>
          <w:b/>
          <w:sz w:val="24"/>
        </w:rPr>
        <w:t xml:space="preserve"> m’être rendu sur le site de l’opération citée en référence le </w:t>
      </w:r>
    </w:p>
    <w:p w:rsidR="008A7953" w:rsidRDefault="008A7953">
      <w:pPr>
        <w:rPr>
          <w:rFonts w:ascii="Arial" w:hAnsi="Arial" w:cs="Arial"/>
          <w:b/>
          <w:sz w:val="24"/>
        </w:rPr>
      </w:pPr>
    </w:p>
    <w:p w:rsidR="008A7953" w:rsidRDefault="008A7953">
      <w:pPr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Pour faire valoir et servir ce que de droit.</w:t>
      </w:r>
    </w:p>
    <w:p w:rsidR="008A7953" w:rsidRDefault="008A7953">
      <w:pPr>
        <w:rPr>
          <w:rFonts w:ascii="Arial" w:hAnsi="Arial" w:cs="Arial"/>
        </w:rPr>
      </w:pPr>
    </w:p>
    <w:p w:rsidR="00445655" w:rsidRDefault="00445655">
      <w:pPr>
        <w:rPr>
          <w:rFonts w:ascii="Arial" w:hAnsi="Arial" w:cs="Arial"/>
        </w:rPr>
      </w:pPr>
    </w:p>
    <w:p w:rsidR="00445655" w:rsidRDefault="00445655">
      <w:pPr>
        <w:rPr>
          <w:rFonts w:ascii="Arial" w:hAnsi="Arial" w:cs="Arial"/>
        </w:rPr>
      </w:pPr>
    </w:p>
    <w:p w:rsidR="00445655" w:rsidRDefault="00445655">
      <w:pPr>
        <w:rPr>
          <w:rFonts w:ascii="Arial" w:hAnsi="Arial" w:cs="Arial"/>
        </w:rPr>
      </w:pPr>
    </w:p>
    <w:p w:rsidR="00445655" w:rsidRDefault="00445655">
      <w:pPr>
        <w:rPr>
          <w:rFonts w:ascii="Arial" w:hAnsi="Arial" w:cs="Arial"/>
        </w:rPr>
      </w:pPr>
    </w:p>
    <w:p w:rsidR="00445655" w:rsidRDefault="00445655">
      <w:pPr>
        <w:rPr>
          <w:rFonts w:ascii="Arial" w:hAnsi="Arial" w:cs="Arial"/>
        </w:rPr>
      </w:pPr>
    </w:p>
    <w:p w:rsidR="00445655" w:rsidRDefault="00445655">
      <w:pPr>
        <w:rPr>
          <w:rFonts w:ascii="Arial" w:hAnsi="Arial" w:cs="Arial"/>
        </w:rPr>
      </w:pPr>
    </w:p>
    <w:p w:rsidR="00445655" w:rsidRDefault="00445655">
      <w:pPr>
        <w:rPr>
          <w:rFonts w:ascii="Arial" w:hAnsi="Arial" w:cs="Arial"/>
        </w:rPr>
      </w:pPr>
    </w:p>
    <w:p w:rsidR="00445655" w:rsidRDefault="00445655">
      <w:pPr>
        <w:rPr>
          <w:rFonts w:ascii="Arial" w:hAnsi="Arial" w:cs="Arial"/>
        </w:rPr>
      </w:pPr>
    </w:p>
    <w:p w:rsidR="008A7953" w:rsidRDefault="008A7953">
      <w:pPr>
        <w:rPr>
          <w:rFonts w:ascii="Arial" w:hAnsi="Arial" w:cs="Arial"/>
        </w:rPr>
      </w:pPr>
    </w:p>
    <w:p w:rsidR="00BB13AD" w:rsidRDefault="008A7953" w:rsidP="00BB13AD">
      <w:pPr>
        <w:ind w:left="1416" w:hanging="1416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Cachet, Nom </w:t>
      </w:r>
      <w:r w:rsidR="00BB13AD">
        <w:rPr>
          <w:rFonts w:ascii="Arial" w:hAnsi="Arial" w:cs="Arial"/>
          <w:b/>
          <w:bCs/>
          <w:sz w:val="24"/>
        </w:rPr>
        <w:tab/>
      </w:r>
      <w:r w:rsidR="00BB13AD">
        <w:rPr>
          <w:rFonts w:ascii="Arial" w:hAnsi="Arial" w:cs="Arial"/>
          <w:b/>
          <w:bCs/>
          <w:sz w:val="24"/>
        </w:rPr>
        <w:tab/>
      </w:r>
      <w:r w:rsidR="00BB13AD">
        <w:rPr>
          <w:rFonts w:ascii="Arial" w:hAnsi="Arial" w:cs="Arial"/>
          <w:b/>
          <w:bCs/>
          <w:sz w:val="24"/>
        </w:rPr>
        <w:tab/>
      </w:r>
      <w:r w:rsidR="00BB13AD">
        <w:rPr>
          <w:rFonts w:ascii="Arial" w:hAnsi="Arial" w:cs="Arial"/>
          <w:b/>
          <w:bCs/>
          <w:sz w:val="24"/>
        </w:rPr>
        <w:tab/>
      </w:r>
      <w:r w:rsidR="00BB13AD">
        <w:rPr>
          <w:rFonts w:ascii="Arial" w:hAnsi="Arial" w:cs="Arial"/>
          <w:b/>
          <w:bCs/>
          <w:sz w:val="24"/>
        </w:rPr>
        <w:tab/>
      </w:r>
      <w:r w:rsidR="00BB13AD">
        <w:rPr>
          <w:rFonts w:ascii="Arial" w:hAnsi="Arial" w:cs="Arial"/>
          <w:b/>
          <w:bCs/>
          <w:sz w:val="24"/>
        </w:rPr>
        <w:tab/>
        <w:t>Cachet, Nom Signature</w:t>
      </w:r>
    </w:p>
    <w:p w:rsidR="00F461CC" w:rsidRDefault="008A7953" w:rsidP="00197858">
      <w:pPr>
        <w:ind w:left="1416" w:right="-852" w:hanging="1416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Signature de l’Entreprise</w:t>
      </w:r>
      <w:r w:rsidR="000F6B1A">
        <w:rPr>
          <w:rFonts w:ascii="Arial" w:hAnsi="Arial" w:cs="Arial"/>
          <w:b/>
          <w:bCs/>
          <w:sz w:val="24"/>
        </w:rPr>
        <w:tab/>
      </w:r>
      <w:r w:rsidR="000F6B1A">
        <w:rPr>
          <w:rFonts w:ascii="Arial" w:hAnsi="Arial" w:cs="Arial"/>
          <w:b/>
          <w:bCs/>
          <w:sz w:val="24"/>
        </w:rPr>
        <w:tab/>
      </w:r>
      <w:r w:rsidR="000F6B1A">
        <w:rPr>
          <w:rFonts w:ascii="Arial" w:hAnsi="Arial" w:cs="Arial"/>
          <w:b/>
          <w:bCs/>
          <w:sz w:val="24"/>
        </w:rPr>
        <w:tab/>
      </w:r>
      <w:r w:rsidR="000F6B1A">
        <w:rPr>
          <w:rFonts w:ascii="Arial" w:hAnsi="Arial" w:cs="Arial"/>
          <w:b/>
          <w:bCs/>
          <w:sz w:val="24"/>
        </w:rPr>
        <w:tab/>
        <w:t xml:space="preserve">de </w:t>
      </w:r>
      <w:r w:rsidR="00F730D7">
        <w:rPr>
          <w:rFonts w:ascii="Arial" w:hAnsi="Arial" w:cs="Arial"/>
          <w:b/>
          <w:bCs/>
          <w:sz w:val="24"/>
        </w:rPr>
        <w:t>l’établissement concerné</w:t>
      </w:r>
      <w:r w:rsidR="00F461CC">
        <w:rPr>
          <w:rFonts w:ascii="Arial" w:hAnsi="Arial" w:cs="Arial"/>
          <w:b/>
          <w:bCs/>
          <w:sz w:val="24"/>
        </w:rPr>
        <w:tab/>
      </w:r>
    </w:p>
    <w:p w:rsidR="008A7953" w:rsidRDefault="008A7953"/>
    <w:sectPr w:rsidR="008A7953" w:rsidSect="002864E4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28" w:right="1418" w:bottom="1418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395" w:rsidRDefault="00900395">
      <w:r>
        <w:separator/>
      </w:r>
    </w:p>
  </w:endnote>
  <w:endnote w:type="continuationSeparator" w:id="0">
    <w:p w:rsidR="00900395" w:rsidRDefault="00900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ist">
    <w:altName w:val="Calibri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rdeaux Heavy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tlanta">
    <w:altName w:val="Calibri"/>
    <w:charset w:val="00"/>
    <w:family w:val="swiss"/>
    <w:pitch w:val="variable"/>
    <w:sig w:usb0="00000003" w:usb1="00000000" w:usb2="00000000" w:usb3="00000000" w:csb0="00000001" w:csb1="00000000"/>
  </w:font>
  <w:font w:name="Amelia"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9D3" w:rsidRDefault="00DC79D3" w:rsidP="00DC79D3">
    <w:pPr>
      <w:pStyle w:val="Pieddepage"/>
      <w:tabs>
        <w:tab w:val="clear" w:pos="4536"/>
        <w:tab w:val="clear" w:pos="9072"/>
        <w:tab w:val="left" w:pos="11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953" w:rsidRPr="00197858" w:rsidRDefault="008A7953">
    <w:pPr>
      <w:pStyle w:val="Pieddepage"/>
    </w:pPr>
    <w:r>
      <w:fldChar w:fldCharType="begin"/>
    </w:r>
    <w:r w:rsidRPr="00197858">
      <w:instrText xml:space="preserve"> FILENAME \p </w:instrText>
    </w:r>
    <w:r>
      <w:fldChar w:fldCharType="separate"/>
    </w:r>
    <w:r w:rsidR="00A47EBC">
      <w:rPr>
        <w:noProof/>
      </w:rPr>
      <w:t>M:\CCM GHT72\TECH\2023\TECH 23-005 AO Conduite &amp; maint Installations Techniques CHM\01 - DCE\TECH 23-005 Attestation de visite .docx</w:t>
    </w:r>
    <w:r>
      <w:fldChar w:fldCharType="end"/>
    </w:r>
    <w:r w:rsidRPr="00197858">
      <w:t xml:space="preserve">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395" w:rsidRDefault="00900395">
      <w:r>
        <w:separator/>
      </w:r>
    </w:p>
  </w:footnote>
  <w:footnote w:type="continuationSeparator" w:id="0">
    <w:p w:rsidR="00900395" w:rsidRDefault="00900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DA1" w:rsidRDefault="00561DA1">
    <w:pPr>
      <w:pStyle w:val="En-tte"/>
    </w:pPr>
  </w:p>
  <w:tbl>
    <w:tblPr>
      <w:tblW w:w="970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47"/>
      <w:gridCol w:w="6662"/>
    </w:tblGrid>
    <w:tr w:rsidR="0047281B" w:rsidTr="002864E4">
      <w:trPr>
        <w:trHeight w:val="1134"/>
      </w:trPr>
      <w:tc>
        <w:tcPr>
          <w:tcW w:w="3047" w:type="dxa"/>
        </w:tcPr>
        <w:p w:rsidR="0047281B" w:rsidRDefault="002864E4" w:rsidP="00C117B8">
          <w:pPr>
            <w:pStyle w:val="En-tte"/>
            <w:tabs>
              <w:tab w:val="clear" w:pos="4819"/>
              <w:tab w:val="clear" w:pos="9071"/>
            </w:tabs>
            <w:spacing w:line="240" w:lineRule="atLeast"/>
            <w:jc w:val="center"/>
          </w:pPr>
          <w:r w:rsidRPr="007E629F">
            <w:rPr>
              <w:noProof/>
            </w:rPr>
            <w:drawing>
              <wp:inline distT="0" distB="0" distL="0" distR="0">
                <wp:extent cx="1800225" cy="1257300"/>
                <wp:effectExtent l="0" t="0" r="9525" b="0"/>
                <wp:docPr id="49" name="Imag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vAlign w:val="bottom"/>
        </w:tcPr>
        <w:p w:rsidR="0047281B" w:rsidRDefault="00197858" w:rsidP="002864E4">
          <w:pPr>
            <w:pStyle w:val="En-tte"/>
            <w:tabs>
              <w:tab w:val="clear" w:pos="4819"/>
              <w:tab w:val="clear" w:pos="9071"/>
            </w:tabs>
            <w:spacing w:line="240" w:lineRule="atLeast"/>
            <w:ind w:left="1915" w:right="-70"/>
            <w:jc w:val="left"/>
            <w:rPr>
              <w:rFonts w:ascii="Britannic Bold" w:hAnsi="Britannic Bold"/>
              <w:spacing w:val="16"/>
              <w:sz w:val="24"/>
            </w:rPr>
          </w:pPr>
          <w:r>
            <w:rPr>
              <w:rFonts w:ascii="Britannic Bold" w:hAnsi="Britannic Bold"/>
              <w:spacing w:val="16"/>
              <w:sz w:val="24"/>
            </w:rPr>
            <w:t xml:space="preserve">                </w:t>
          </w:r>
          <w:r w:rsidR="004201A7">
            <w:rPr>
              <w:noProof/>
            </w:rPr>
            <w:drawing>
              <wp:inline distT="0" distB="0" distL="0" distR="0" wp14:anchorId="35D6B9F0" wp14:editId="145BC125">
                <wp:extent cx="1704340" cy="782955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340" cy="782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7281B" w:rsidRDefault="002864E4" w:rsidP="00AB0923">
    <w:pPr>
      <w:pStyle w:val="En-tte"/>
    </w:pPr>
    <w:r>
      <w:t xml:space="preserve">    Etablissement support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7781"/>
    </w:tblGrid>
    <w:tr w:rsidR="008A7953">
      <w:trPr>
        <w:trHeight w:val="1134"/>
      </w:trPr>
      <w:tc>
        <w:tcPr>
          <w:tcW w:w="1771" w:type="dxa"/>
        </w:tcPr>
        <w:p w:rsidR="008A7953" w:rsidRDefault="00561DA1">
          <w:pPr>
            <w:pStyle w:val="En-tte"/>
            <w:tabs>
              <w:tab w:val="clear" w:pos="4819"/>
              <w:tab w:val="clear" w:pos="9071"/>
            </w:tabs>
            <w:spacing w:line="240" w:lineRule="atLeast"/>
            <w:jc w:val="center"/>
          </w:pPr>
          <w:r>
            <w:rPr>
              <w:noProof/>
            </w:rPr>
            <w:drawing>
              <wp:inline distT="0" distB="0" distL="0" distR="0">
                <wp:extent cx="1091565" cy="955040"/>
                <wp:effectExtent l="0" t="0" r="0" b="0"/>
                <wp:docPr id="51" name="Image 51" descr="Logo-CHM avec signa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CHM avec signa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1565" cy="95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81" w:type="dxa"/>
        </w:tcPr>
        <w:p w:rsidR="008A7953" w:rsidRDefault="008A7953">
          <w:pPr>
            <w:pStyle w:val="En-tte"/>
            <w:tabs>
              <w:tab w:val="clear" w:pos="9071"/>
            </w:tabs>
            <w:spacing w:line="240" w:lineRule="atLeast"/>
            <w:jc w:val="center"/>
            <w:rPr>
              <w:rFonts w:ascii="Calibri" w:hAnsi="Calibri" w:cs="Tahoma"/>
              <w:b/>
              <w:bCs/>
              <w:smallCaps/>
              <w:sz w:val="32"/>
            </w:rPr>
          </w:pPr>
          <w:r>
            <w:rPr>
              <w:rFonts w:ascii="Calibri" w:hAnsi="Calibri" w:cs="Tahoma"/>
              <w:b/>
              <w:bCs/>
              <w:smallCaps/>
              <w:sz w:val="32"/>
            </w:rPr>
            <w:t xml:space="preserve">Direction du Plan Directeur et  des Travaux </w:t>
          </w:r>
          <w:r>
            <w:rPr>
              <w:rFonts w:ascii="Calibri" w:hAnsi="Calibri" w:cs="Tahoma"/>
              <w:b/>
              <w:bCs/>
              <w:smallCaps/>
              <w:sz w:val="32"/>
            </w:rPr>
            <w:br/>
            <w:t>Direction des Services Techniques</w:t>
          </w:r>
        </w:p>
        <w:p w:rsidR="008A7953" w:rsidRDefault="008A7953">
          <w:pPr>
            <w:pStyle w:val="En-tte"/>
            <w:tabs>
              <w:tab w:val="clear" w:pos="9071"/>
            </w:tabs>
            <w:spacing w:line="240" w:lineRule="atLeast"/>
            <w:jc w:val="center"/>
            <w:rPr>
              <w:rFonts w:ascii="Calibri" w:hAnsi="Calibri" w:cs="Tahoma"/>
              <w:smallCaps/>
              <w:sz w:val="24"/>
            </w:rPr>
          </w:pPr>
          <w:r>
            <w:rPr>
              <w:rFonts w:ascii="Calibri" w:hAnsi="Calibri" w:cs="Tahoma"/>
              <w:b/>
              <w:bCs/>
              <w:smallCaps/>
              <w:sz w:val="24"/>
            </w:rPr>
            <w:t>C</w:t>
          </w:r>
          <w:r>
            <w:rPr>
              <w:rFonts w:ascii="Calibri" w:hAnsi="Calibri" w:cs="Tahoma"/>
              <w:smallCaps/>
              <w:sz w:val="24"/>
            </w:rPr>
            <w:t xml:space="preserve">entre </w:t>
          </w:r>
          <w:r>
            <w:rPr>
              <w:rFonts w:ascii="Calibri" w:hAnsi="Calibri" w:cs="Tahoma"/>
              <w:b/>
              <w:bCs/>
              <w:smallCaps/>
              <w:sz w:val="24"/>
            </w:rPr>
            <w:t>H</w:t>
          </w:r>
          <w:r>
            <w:rPr>
              <w:rFonts w:ascii="Calibri" w:hAnsi="Calibri" w:cs="Tahoma"/>
              <w:smallCaps/>
              <w:sz w:val="24"/>
            </w:rPr>
            <w:t xml:space="preserve">ospitalier du </w:t>
          </w:r>
          <w:r>
            <w:rPr>
              <w:rFonts w:ascii="Calibri" w:hAnsi="Calibri" w:cs="Tahoma"/>
              <w:b/>
              <w:bCs/>
              <w:smallCaps/>
              <w:sz w:val="24"/>
            </w:rPr>
            <w:t>M</w:t>
          </w:r>
          <w:r>
            <w:rPr>
              <w:rFonts w:ascii="Calibri" w:hAnsi="Calibri" w:cs="Tahoma"/>
              <w:smallCaps/>
              <w:sz w:val="24"/>
            </w:rPr>
            <w:t>ans</w:t>
          </w:r>
        </w:p>
        <w:p w:rsidR="008A7953" w:rsidRDefault="008A7953">
          <w:pPr>
            <w:pStyle w:val="En-tte"/>
            <w:tabs>
              <w:tab w:val="clear" w:pos="4819"/>
              <w:tab w:val="clear" w:pos="9071"/>
            </w:tabs>
            <w:spacing w:line="240" w:lineRule="atLeast"/>
            <w:ind w:right="-70"/>
            <w:jc w:val="center"/>
            <w:rPr>
              <w:rFonts w:ascii="Britannic Bold" w:hAnsi="Britannic Bold"/>
              <w:spacing w:val="16"/>
              <w:sz w:val="24"/>
            </w:rPr>
          </w:pPr>
          <w:r>
            <w:rPr>
              <w:rFonts w:ascii="Calibri" w:hAnsi="Calibri" w:cs="Tahoma"/>
              <w:sz w:val="24"/>
            </w:rPr>
            <w:t>194 Avenue Rubillard 72037 LE MANS Cedex 9</w:t>
          </w:r>
        </w:p>
      </w:tc>
    </w:tr>
  </w:tbl>
  <w:p w:rsidR="008A7953" w:rsidRDefault="008A79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140DA16"/>
    <w:lvl w:ilvl="0">
      <w:numFmt w:val="decimal"/>
      <w:lvlText w:val="*"/>
      <w:lvlJc w:val="left"/>
    </w:lvl>
  </w:abstractNum>
  <w:abstractNum w:abstractNumId="1" w15:restartNumberingAfterBreak="0">
    <w:nsid w:val="0027768E"/>
    <w:multiLevelType w:val="hybridMultilevel"/>
    <w:tmpl w:val="D76E30C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" w15:restartNumberingAfterBreak="0">
    <w:nsid w:val="12BB4CD1"/>
    <w:multiLevelType w:val="hybridMultilevel"/>
    <w:tmpl w:val="8B6E86F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4CF0707"/>
    <w:multiLevelType w:val="hybridMultilevel"/>
    <w:tmpl w:val="BFC81678"/>
    <w:lvl w:ilvl="0" w:tplc="2D1CD9A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7163F23"/>
    <w:multiLevelType w:val="hybridMultilevel"/>
    <w:tmpl w:val="2594089C"/>
    <w:lvl w:ilvl="0" w:tplc="1A78E17E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5" w15:restartNumberingAfterBreak="0">
    <w:nsid w:val="58B14BAC"/>
    <w:multiLevelType w:val="hybridMultilevel"/>
    <w:tmpl w:val="A8A2DC2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E98391D"/>
    <w:multiLevelType w:val="hybridMultilevel"/>
    <w:tmpl w:val="862A5B7E"/>
    <w:lvl w:ilvl="0" w:tplc="8ED4EAA0"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60D1102C"/>
    <w:multiLevelType w:val="hybridMultilevel"/>
    <w:tmpl w:val="6B9CD602"/>
    <w:lvl w:ilvl="0" w:tplc="751631EA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8" w15:restartNumberingAfterBreak="0">
    <w:nsid w:val="62A4040F"/>
    <w:multiLevelType w:val="hybridMultilevel"/>
    <w:tmpl w:val="1A742C5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FCC16B4"/>
    <w:multiLevelType w:val="hybridMultilevel"/>
    <w:tmpl w:val="36047F10"/>
    <w:lvl w:ilvl="0" w:tplc="040C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984" w:hanging="283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"/>
        <w:legacy w:legacy="1" w:legacySpace="0" w:legacyIndent="283"/>
        <w:lvlJc w:val="left"/>
        <w:pPr>
          <w:ind w:left="708" w:hanging="283"/>
        </w:pPr>
        <w:rPr>
          <w:rFonts w:ascii="Wingdings" w:hAnsi="Wingdings" w:hint="default"/>
        </w:rPr>
      </w:lvl>
    </w:lvlOverride>
  </w:num>
  <w:num w:numId="11">
    <w:abstractNumId w:val="3"/>
  </w:num>
  <w:num w:numId="12">
    <w:abstractNumId w:val="0"/>
    <w:lvlOverride w:ilvl="0">
      <w:lvl w:ilvl="0">
        <w:numFmt w:val="bullet"/>
        <w:lvlText w:val=""/>
        <w:legacy w:legacy="1" w:legacySpace="0" w:legacyIndent="283"/>
        <w:lvlJc w:val="left"/>
        <w:pPr>
          <w:ind w:left="1418" w:hanging="283"/>
        </w:pPr>
        <w:rPr>
          <w:rFonts w:ascii="Wingdings" w:hAnsi="Wingdings" w:hint="default"/>
        </w:rPr>
      </w:lvl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D56"/>
    <w:rsid w:val="00016C8F"/>
    <w:rsid w:val="00060A46"/>
    <w:rsid w:val="000643C6"/>
    <w:rsid w:val="00067033"/>
    <w:rsid w:val="000D28B8"/>
    <w:rsid w:val="000F6B1A"/>
    <w:rsid w:val="00123277"/>
    <w:rsid w:val="00196974"/>
    <w:rsid w:val="00197858"/>
    <w:rsid w:val="00197C5B"/>
    <w:rsid w:val="001B536E"/>
    <w:rsid w:val="001B5C15"/>
    <w:rsid w:val="001D4E67"/>
    <w:rsid w:val="00244DC9"/>
    <w:rsid w:val="002459C3"/>
    <w:rsid w:val="002864E4"/>
    <w:rsid w:val="00290AB9"/>
    <w:rsid w:val="00295AEA"/>
    <w:rsid w:val="00296572"/>
    <w:rsid w:val="002A33BE"/>
    <w:rsid w:val="002E49DC"/>
    <w:rsid w:val="002F5C4A"/>
    <w:rsid w:val="00310478"/>
    <w:rsid w:val="0034273B"/>
    <w:rsid w:val="0034762F"/>
    <w:rsid w:val="0036179D"/>
    <w:rsid w:val="00367918"/>
    <w:rsid w:val="003A1B7A"/>
    <w:rsid w:val="003C023E"/>
    <w:rsid w:val="003C480F"/>
    <w:rsid w:val="00402CB4"/>
    <w:rsid w:val="004201A7"/>
    <w:rsid w:val="00423C1C"/>
    <w:rsid w:val="00445655"/>
    <w:rsid w:val="0047281B"/>
    <w:rsid w:val="00486B5D"/>
    <w:rsid w:val="004D215F"/>
    <w:rsid w:val="004D367F"/>
    <w:rsid w:val="004E7358"/>
    <w:rsid w:val="0050435C"/>
    <w:rsid w:val="00516596"/>
    <w:rsid w:val="00517399"/>
    <w:rsid w:val="00561DA1"/>
    <w:rsid w:val="00593D0E"/>
    <w:rsid w:val="005B3F21"/>
    <w:rsid w:val="005D58B4"/>
    <w:rsid w:val="00605640"/>
    <w:rsid w:val="00655786"/>
    <w:rsid w:val="006605AD"/>
    <w:rsid w:val="006D7A37"/>
    <w:rsid w:val="006F7B23"/>
    <w:rsid w:val="0070576C"/>
    <w:rsid w:val="007147F2"/>
    <w:rsid w:val="00754706"/>
    <w:rsid w:val="0077607D"/>
    <w:rsid w:val="00780BB8"/>
    <w:rsid w:val="00784E1D"/>
    <w:rsid w:val="008462BE"/>
    <w:rsid w:val="00897C1B"/>
    <w:rsid w:val="008A7953"/>
    <w:rsid w:val="008F15BB"/>
    <w:rsid w:val="00900395"/>
    <w:rsid w:val="0094792C"/>
    <w:rsid w:val="009560E6"/>
    <w:rsid w:val="00961FB2"/>
    <w:rsid w:val="00A224EA"/>
    <w:rsid w:val="00A2501E"/>
    <w:rsid w:val="00A47EBC"/>
    <w:rsid w:val="00A75019"/>
    <w:rsid w:val="00A902BB"/>
    <w:rsid w:val="00AA6CD5"/>
    <w:rsid w:val="00AB0923"/>
    <w:rsid w:val="00AF1258"/>
    <w:rsid w:val="00AF3F1D"/>
    <w:rsid w:val="00B05FEE"/>
    <w:rsid w:val="00B11FAB"/>
    <w:rsid w:val="00B22A6B"/>
    <w:rsid w:val="00B34A91"/>
    <w:rsid w:val="00B45076"/>
    <w:rsid w:val="00B507DD"/>
    <w:rsid w:val="00B70D3C"/>
    <w:rsid w:val="00B96A99"/>
    <w:rsid w:val="00BA1D56"/>
    <w:rsid w:val="00BB13AD"/>
    <w:rsid w:val="00BC4321"/>
    <w:rsid w:val="00BE246E"/>
    <w:rsid w:val="00C117B8"/>
    <w:rsid w:val="00C2762E"/>
    <w:rsid w:val="00C34C4D"/>
    <w:rsid w:val="00C424BD"/>
    <w:rsid w:val="00C51AE9"/>
    <w:rsid w:val="00C92980"/>
    <w:rsid w:val="00C962D4"/>
    <w:rsid w:val="00D019C1"/>
    <w:rsid w:val="00D268D7"/>
    <w:rsid w:val="00D41D95"/>
    <w:rsid w:val="00D47CFB"/>
    <w:rsid w:val="00DC79D3"/>
    <w:rsid w:val="00DF211E"/>
    <w:rsid w:val="00E126FA"/>
    <w:rsid w:val="00EA2D86"/>
    <w:rsid w:val="00EC0829"/>
    <w:rsid w:val="00EC6ACF"/>
    <w:rsid w:val="00EE5074"/>
    <w:rsid w:val="00EF1113"/>
    <w:rsid w:val="00F366CD"/>
    <w:rsid w:val="00F461CC"/>
    <w:rsid w:val="00F534CD"/>
    <w:rsid w:val="00F535C1"/>
    <w:rsid w:val="00F55A93"/>
    <w:rsid w:val="00F574E8"/>
    <w:rsid w:val="00F66431"/>
    <w:rsid w:val="00F71D24"/>
    <w:rsid w:val="00F729A1"/>
    <w:rsid w:val="00F730D7"/>
    <w:rsid w:val="00F7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162E577D"/>
  <w15:chartTrackingRefBased/>
  <w15:docId w15:val="{F8495B1C-21B2-4EAF-A97B-579BCAB6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Futurist" w:hAnsi="Futurist"/>
      <w:sz w:val="22"/>
    </w:rPr>
  </w:style>
  <w:style w:type="paragraph" w:styleId="Titre1">
    <w:name w:val="heading 1"/>
    <w:basedOn w:val="Normal"/>
    <w:next w:val="Retraitcorpsdetexte"/>
    <w:qFormat/>
    <w:pPr>
      <w:pBdr>
        <w:top w:val="single" w:sz="6" w:space="1" w:color="auto"/>
        <w:bottom w:val="single" w:sz="6" w:space="1" w:color="auto"/>
      </w:pBdr>
      <w:spacing w:before="240" w:after="240"/>
      <w:jc w:val="center"/>
      <w:outlineLvl w:val="0"/>
    </w:pPr>
    <w:rPr>
      <w:rFonts w:ascii="Comic Sans MS" w:hAnsi="Comic Sans MS"/>
      <w:b/>
      <w:caps/>
      <w:spacing w:val="20"/>
      <w:sz w:val="44"/>
    </w:rPr>
  </w:style>
  <w:style w:type="paragraph" w:styleId="Titre2">
    <w:name w:val="heading 2"/>
    <w:basedOn w:val="Normal"/>
    <w:next w:val="Retraitcorpsdetexte"/>
    <w:link w:val="Titre2Car"/>
    <w:qFormat/>
    <w:pPr>
      <w:pBdr>
        <w:top w:val="dashed" w:sz="6" w:space="1" w:color="auto"/>
        <w:bottom w:val="dashed" w:sz="6" w:space="1" w:color="auto"/>
      </w:pBdr>
      <w:spacing w:before="120" w:after="120"/>
      <w:ind w:right="-1"/>
      <w:jc w:val="center"/>
      <w:outlineLvl w:val="1"/>
    </w:pPr>
    <w:rPr>
      <w:rFonts w:ascii="Bordeaux Heavy" w:hAnsi="Bordeaux Heavy"/>
      <w:caps/>
      <w:sz w:val="36"/>
    </w:rPr>
  </w:style>
  <w:style w:type="paragraph" w:styleId="Titre3">
    <w:name w:val="heading 3"/>
    <w:basedOn w:val="Normal"/>
    <w:next w:val="Retraitcorpsdetexte"/>
    <w:link w:val="Titre3Car"/>
    <w:qFormat/>
    <w:pPr>
      <w:keepNext/>
      <w:outlineLvl w:val="2"/>
    </w:pPr>
    <w:rPr>
      <w:rFonts w:ascii="Atlanta" w:hAnsi="Atlanta"/>
      <w:b/>
      <w:caps/>
      <w:spacing w:val="24"/>
      <w:sz w:val="32"/>
      <w:u w:val="single"/>
    </w:rPr>
  </w:style>
  <w:style w:type="paragraph" w:styleId="Titre4">
    <w:name w:val="heading 4"/>
    <w:basedOn w:val="Normal"/>
    <w:next w:val="Retraitcorpsdetexte"/>
    <w:qFormat/>
    <w:pPr>
      <w:keepNext/>
      <w:ind w:left="284"/>
      <w:outlineLvl w:val="3"/>
    </w:pPr>
    <w:rPr>
      <w:rFonts w:ascii="Amelia" w:hAnsi="Amelia"/>
      <w:caps/>
      <w:spacing w:val="24"/>
      <w:sz w:val="24"/>
      <w:u w:val="words"/>
    </w:rPr>
  </w:style>
  <w:style w:type="paragraph" w:styleId="Titre5">
    <w:name w:val="heading 5"/>
    <w:basedOn w:val="Normal"/>
    <w:next w:val="Retraitcorpsdetexte"/>
    <w:qFormat/>
    <w:pPr>
      <w:ind w:left="567"/>
      <w:outlineLvl w:val="4"/>
    </w:pPr>
    <w:rPr>
      <w:b/>
      <w:i/>
      <w:sz w:val="24"/>
      <w:u w:val="dotted"/>
    </w:rPr>
  </w:style>
  <w:style w:type="paragraph" w:styleId="Titre6">
    <w:name w:val="heading 6"/>
    <w:basedOn w:val="Normal"/>
    <w:next w:val="Retraitnormal"/>
    <w:qFormat/>
    <w:p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</w:style>
  <w:style w:type="paragraph" w:styleId="Retraitnormal">
    <w:name w:val="Normal Indent"/>
    <w:basedOn w:val="Normal"/>
    <w:semiHidden/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paragraph" w:styleId="Listepuces">
    <w:name w:val="List Bullet"/>
    <w:basedOn w:val="Normal"/>
    <w:semiHidden/>
    <w:pPr>
      <w:ind w:left="1417" w:hanging="283"/>
    </w:pPr>
  </w:style>
  <w:style w:type="paragraph" w:styleId="Listepuces5">
    <w:name w:val="List Bullet 5"/>
    <w:basedOn w:val="Normal"/>
    <w:semiHidden/>
    <w:pPr>
      <w:ind w:left="1415" w:hanging="283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  <w:rPr>
      <w:rFonts w:ascii="Arial Narrow" w:hAnsi="Arial Narrow"/>
      <w:sz w:val="20"/>
    </w:rPr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360"/>
      <w:jc w:val="left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uiPriority w:val="39"/>
    <w:pPr>
      <w:tabs>
        <w:tab w:val="right" w:pos="9071"/>
      </w:tabs>
      <w:spacing w:before="240"/>
      <w:ind w:left="220"/>
      <w:jc w:val="left"/>
    </w:pPr>
    <w:rPr>
      <w:rFonts w:ascii="Times New Roman" w:hAnsi="Times New Roman"/>
      <w:b/>
      <w:sz w:val="20"/>
    </w:rPr>
  </w:style>
  <w:style w:type="paragraph" w:styleId="TM3">
    <w:name w:val="toc 3"/>
    <w:basedOn w:val="Normal"/>
    <w:next w:val="Normal"/>
    <w:semiHidden/>
    <w:pPr>
      <w:tabs>
        <w:tab w:val="right" w:pos="9071"/>
      </w:tabs>
      <w:ind w:left="440"/>
      <w:jc w:val="left"/>
    </w:pPr>
    <w:rPr>
      <w:rFonts w:ascii="Times New Roman" w:hAnsi="Times New Roman"/>
      <w:sz w:val="20"/>
    </w:rPr>
  </w:style>
  <w:style w:type="paragraph" w:styleId="TM4">
    <w:name w:val="toc 4"/>
    <w:basedOn w:val="Normal"/>
    <w:next w:val="Normal"/>
    <w:semiHidden/>
    <w:pPr>
      <w:tabs>
        <w:tab w:val="right" w:pos="9071"/>
      </w:tabs>
      <w:ind w:left="660"/>
      <w:jc w:val="left"/>
    </w:pPr>
    <w:rPr>
      <w:rFonts w:ascii="Times New Roman" w:hAnsi="Times New Roman"/>
      <w:sz w:val="20"/>
    </w:rPr>
  </w:style>
  <w:style w:type="paragraph" w:styleId="TM5">
    <w:name w:val="toc 5"/>
    <w:basedOn w:val="Normal"/>
    <w:next w:val="Normal"/>
    <w:semiHidden/>
    <w:pPr>
      <w:tabs>
        <w:tab w:val="right" w:pos="9071"/>
      </w:tabs>
      <w:ind w:left="880"/>
      <w:jc w:val="left"/>
    </w:pPr>
    <w:rPr>
      <w:rFonts w:ascii="Times New Roman" w:hAnsi="Times New Roman"/>
      <w:sz w:val="20"/>
    </w:rPr>
  </w:style>
  <w:style w:type="paragraph" w:styleId="TM6">
    <w:name w:val="toc 6"/>
    <w:basedOn w:val="Normal"/>
    <w:next w:val="Normal"/>
    <w:semiHidden/>
    <w:pPr>
      <w:tabs>
        <w:tab w:val="right" w:pos="9071"/>
      </w:tabs>
      <w:ind w:left="1100"/>
      <w:jc w:val="left"/>
    </w:pPr>
    <w:rPr>
      <w:rFonts w:ascii="Times New Roman" w:hAnsi="Times New Roman"/>
      <w:sz w:val="20"/>
    </w:rPr>
  </w:style>
  <w:style w:type="paragraph" w:styleId="TM7">
    <w:name w:val="toc 7"/>
    <w:basedOn w:val="Normal"/>
    <w:next w:val="Normal"/>
    <w:semiHidden/>
    <w:pPr>
      <w:tabs>
        <w:tab w:val="right" w:pos="9071"/>
      </w:tabs>
      <w:ind w:left="1320"/>
      <w:jc w:val="left"/>
    </w:pPr>
    <w:rPr>
      <w:rFonts w:ascii="Times New Roman" w:hAnsi="Times New Roman"/>
      <w:sz w:val="20"/>
    </w:rPr>
  </w:style>
  <w:style w:type="paragraph" w:styleId="TM8">
    <w:name w:val="toc 8"/>
    <w:basedOn w:val="Normal"/>
    <w:next w:val="Normal"/>
    <w:semiHidden/>
    <w:pPr>
      <w:tabs>
        <w:tab w:val="right" w:pos="9071"/>
      </w:tabs>
      <w:ind w:left="1540"/>
      <w:jc w:val="left"/>
    </w:pPr>
    <w:rPr>
      <w:rFonts w:ascii="Times New Roman" w:hAnsi="Times New Roman"/>
      <w:sz w:val="20"/>
    </w:rPr>
  </w:style>
  <w:style w:type="paragraph" w:styleId="TM9">
    <w:name w:val="toc 9"/>
    <w:basedOn w:val="Normal"/>
    <w:next w:val="Normal"/>
    <w:semiHidden/>
    <w:pPr>
      <w:tabs>
        <w:tab w:val="right" w:pos="9071"/>
      </w:tabs>
      <w:ind w:left="1760"/>
      <w:jc w:val="left"/>
    </w:pPr>
    <w:rPr>
      <w:rFonts w:ascii="Times New Roman" w:hAnsi="Times New Roman"/>
      <w:sz w:val="20"/>
    </w:rPr>
  </w:style>
  <w:style w:type="character" w:styleId="Numrodepage">
    <w:name w:val="page number"/>
    <w:basedOn w:val="Policepardfaut"/>
    <w:semiHidden/>
  </w:style>
  <w:style w:type="paragraph" w:customStyle="1" w:styleId="Style1">
    <w:name w:val="Style1"/>
    <w:basedOn w:val="Titre1"/>
    <w:next w:val="Retraitcorpsdetexte"/>
    <w:pPr>
      <w:outlineLvl w:val="9"/>
    </w:pPr>
  </w:style>
  <w:style w:type="paragraph" w:customStyle="1" w:styleId="Style2">
    <w:name w:val="Style2"/>
    <w:basedOn w:val="Titre2"/>
    <w:next w:val="Retraitcorpsdetexte"/>
    <w:pPr>
      <w:outlineLvl w:val="9"/>
    </w:pPr>
  </w:style>
  <w:style w:type="paragraph" w:customStyle="1" w:styleId="Style3">
    <w:name w:val="Style3"/>
    <w:basedOn w:val="Titre4"/>
    <w:next w:val="Retraitcorpsdetexte"/>
    <w:pPr>
      <w:outlineLvl w:val="9"/>
    </w:pPr>
  </w:style>
  <w:style w:type="paragraph" w:customStyle="1" w:styleId="Style4">
    <w:name w:val="Style4"/>
    <w:basedOn w:val="Titre5"/>
    <w:pPr>
      <w:outlineLvl w:val="9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Style5">
    <w:name w:val="Style5"/>
    <w:basedOn w:val="Normal"/>
  </w:style>
  <w:style w:type="paragraph" w:styleId="Corpsdetexte">
    <w:name w:val="Body Text"/>
    <w:basedOn w:val="Normal"/>
    <w:semiHidden/>
    <w:pPr>
      <w:overflowPunct/>
      <w:jc w:val="left"/>
      <w:textAlignment w:val="auto"/>
    </w:pPr>
    <w:rPr>
      <w:rFonts w:ascii="Arial" w:hAnsi="Arial" w:cs="Arial"/>
    </w:rPr>
  </w:style>
  <w:style w:type="paragraph" w:styleId="Corpsdetexte2">
    <w:name w:val="Body Text 2"/>
    <w:basedOn w:val="Normal"/>
    <w:semiHidden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semiHidden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character" w:styleId="Lienhypertextesuivivisit">
    <w:name w:val="FollowedHyperlink"/>
    <w:semiHidden/>
    <w:rPr>
      <w:color w:val="800080"/>
      <w:u w:val="single"/>
    </w:rPr>
  </w:style>
  <w:style w:type="character" w:styleId="lev">
    <w:name w:val="Strong"/>
    <w:qFormat/>
    <w:rPr>
      <w:b/>
      <w:bCs/>
    </w:rPr>
  </w:style>
  <w:style w:type="paragraph" w:customStyle="1" w:styleId="Normal2">
    <w:name w:val="Normal2"/>
    <w:basedOn w:val="Normal"/>
    <w:rPr>
      <w:rFonts w:ascii="Arial" w:hAnsi="Arial"/>
      <w:sz w:val="20"/>
    </w:rPr>
  </w:style>
  <w:style w:type="paragraph" w:styleId="Paragraphedeliste">
    <w:name w:val="List Paragraph"/>
    <w:basedOn w:val="Normal"/>
    <w:qFormat/>
    <w:pPr>
      <w:overflowPunct/>
      <w:autoSpaceDE/>
      <w:autoSpaceDN/>
      <w:adjustRightInd/>
      <w:ind w:left="720"/>
      <w:jc w:val="left"/>
      <w:textAlignment w:val="auto"/>
    </w:pPr>
    <w:rPr>
      <w:rFonts w:ascii="Tms Rmn" w:hAnsi="Tms Rmn"/>
      <w:sz w:val="20"/>
    </w:rPr>
  </w:style>
  <w:style w:type="paragraph" w:styleId="Corpsdetexte3">
    <w:name w:val="Body Text 3"/>
    <w:basedOn w:val="Normal"/>
    <w:semiHidden/>
    <w:rPr>
      <w:u w:val="single"/>
    </w:rPr>
  </w:style>
  <w:style w:type="character" w:styleId="Accentuation">
    <w:name w:val="Emphasis"/>
    <w:qFormat/>
    <w:rPr>
      <w:b/>
      <w:bCs/>
      <w:i w:val="0"/>
      <w:iCs w:val="0"/>
    </w:rPr>
  </w:style>
  <w:style w:type="paragraph" w:styleId="Retraitcorpsdetexte3">
    <w:name w:val="Body Text Indent 3"/>
    <w:basedOn w:val="Normal"/>
    <w:semiHidden/>
    <w:pPr>
      <w:spacing w:after="120"/>
      <w:ind w:firstLine="851"/>
    </w:pPr>
    <w:rPr>
      <w:rFonts w:ascii="Arial" w:hAnsi="Arial" w:cs="Arial"/>
    </w:rPr>
  </w:style>
  <w:style w:type="paragraph" w:styleId="Retraitcorpsdetexte2">
    <w:name w:val="Body Text Indent 2"/>
    <w:basedOn w:val="Normal"/>
    <w:semiHidden/>
    <w:pPr>
      <w:ind w:left="567"/>
    </w:pPr>
  </w:style>
  <w:style w:type="character" w:customStyle="1" w:styleId="Titre2Car">
    <w:name w:val="Titre 2 Car"/>
    <w:link w:val="Titre2"/>
    <w:rsid w:val="00295AEA"/>
    <w:rPr>
      <w:rFonts w:ascii="Bordeaux Heavy" w:hAnsi="Bordeaux Heavy"/>
      <w:caps/>
      <w:sz w:val="36"/>
    </w:rPr>
  </w:style>
  <w:style w:type="character" w:customStyle="1" w:styleId="Titre3Car">
    <w:name w:val="Titre 3 Car"/>
    <w:link w:val="Titre3"/>
    <w:rsid w:val="000643C6"/>
    <w:rPr>
      <w:rFonts w:ascii="Atlanta" w:hAnsi="Atlanta"/>
      <w:b/>
      <w:caps/>
      <w:spacing w:val="24"/>
      <w:sz w:val="32"/>
      <w:u w:val="single"/>
    </w:rPr>
  </w:style>
  <w:style w:type="character" w:customStyle="1" w:styleId="En-tteCar">
    <w:name w:val="En-tête Car"/>
    <w:link w:val="En-tte"/>
    <w:uiPriority w:val="99"/>
    <w:rsid w:val="0047281B"/>
    <w:rPr>
      <w:rFonts w:ascii="Futurist" w:hAnsi="Futurist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728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72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BEF89-A10B-4810-863F-E3FC70648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Manager>G GIRET</Manager>
  <Company>CHM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GILARD Nathalie</cp:lastModifiedBy>
  <cp:revision>2</cp:revision>
  <cp:lastPrinted>2023-03-30T09:20:00Z</cp:lastPrinted>
  <dcterms:created xsi:type="dcterms:W3CDTF">2025-07-08T13:38:00Z</dcterms:created>
  <dcterms:modified xsi:type="dcterms:W3CDTF">2025-07-08T13:38:00Z</dcterms:modified>
</cp:coreProperties>
</file>