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013C22D" w14:textId="56F056AC" w:rsidR="009335F0" w:rsidRDefault="009335F0" w:rsidP="009335F0">
      <w:pPr>
        <w:widowControl w:val="0"/>
        <w:suppressAutoHyphens w:val="0"/>
        <w:autoSpaceDE w:val="0"/>
        <w:autoSpaceDN w:val="0"/>
        <w:ind w:right="761"/>
        <w:rPr>
          <w:rFonts w:ascii="Marianne" w:eastAsia="Marianne" w:hAnsi="Marianne" w:cs="Marianne"/>
          <w:iCs/>
          <w:sz w:val="18"/>
          <w:szCs w:val="22"/>
          <w:lang w:eastAsia="en-US"/>
        </w:rPr>
      </w:pPr>
      <w:r>
        <w:rPr>
          <w:rFonts w:ascii="Marianne" w:eastAsia="Marianne" w:hAnsi="Marianne" w:cs="Marianne"/>
          <w:iCs/>
          <w:sz w:val="18"/>
          <w:szCs w:val="22"/>
          <w:lang w:eastAsia="en-US"/>
        </w:rPr>
        <w:t xml:space="preserve">MAINTENANCE </w:t>
      </w:r>
      <w:r w:rsidR="00007942">
        <w:rPr>
          <w:rFonts w:ascii="Marianne" w:eastAsia="Marianne" w:hAnsi="Marianne" w:cs="Marianne"/>
          <w:iCs/>
          <w:sz w:val="18"/>
          <w:szCs w:val="22"/>
          <w:lang w:eastAsia="en-US"/>
        </w:rPr>
        <w:t>DES PONTS ELEVATEURS AVEC VGP</w:t>
      </w:r>
    </w:p>
    <w:p w14:paraId="22231E7E" w14:textId="77777777"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p>
    <w:p w14:paraId="385598C6" w14:textId="1D83F931"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r>
        <w:rPr>
          <w:rFonts w:ascii="Marianne" w:eastAsia="Marianne" w:hAnsi="Marianne" w:cs="Marianne"/>
          <w:iCs/>
          <w:sz w:val="18"/>
          <w:szCs w:val="22"/>
          <w:lang w:eastAsia="en-US"/>
        </w:rPr>
        <w:t>MARCHE N° 202</w:t>
      </w:r>
      <w:r w:rsidR="009335F0">
        <w:rPr>
          <w:rFonts w:ascii="Marianne" w:eastAsia="Marianne" w:hAnsi="Marianne" w:cs="Marianne"/>
          <w:iCs/>
          <w:sz w:val="18"/>
          <w:szCs w:val="22"/>
          <w:lang w:eastAsia="en-US"/>
        </w:rPr>
        <w:t>5</w:t>
      </w:r>
      <w:r>
        <w:rPr>
          <w:rFonts w:ascii="Marianne" w:eastAsia="Marianne" w:hAnsi="Marianne" w:cs="Marianne"/>
          <w:iCs/>
          <w:sz w:val="18"/>
          <w:szCs w:val="22"/>
          <w:lang w:eastAsia="en-US"/>
        </w:rPr>
        <w:t xml:space="preserve"> RTPN 5</w:t>
      </w:r>
      <w:r w:rsidR="000D0F66">
        <w:rPr>
          <w:rFonts w:ascii="Marianne" w:eastAsia="Marianne" w:hAnsi="Marianne" w:cs="Marianne"/>
          <w:iCs/>
          <w:sz w:val="18"/>
          <w:szCs w:val="22"/>
          <w:lang w:eastAsia="en-US"/>
        </w:rPr>
        <w:t>059</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7942">
        <w:rPr>
          <w:rFonts w:ascii="Marianne" w:hAnsi="Marianne"/>
        </w:rPr>
      </w:r>
      <w:r w:rsidR="0000794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7942">
        <w:rPr>
          <w:rFonts w:ascii="Marianne" w:hAnsi="Marianne"/>
        </w:rPr>
      </w:r>
      <w:r w:rsidR="0000794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007942">
              <w:rPr>
                <w:rFonts w:ascii="Marianne" w:eastAsia="MS Gothic" w:hAnsi="Marianne" w:cs="Arial"/>
              </w:rPr>
            </w:r>
            <w:r w:rsidR="00007942">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007942">
              <w:rPr>
                <w:rFonts w:ascii="Marianne" w:eastAsia="MS Gothic" w:hAnsi="Marianne" w:cs="Arial"/>
              </w:rPr>
            </w:r>
            <w:r w:rsidR="0000794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007942">
              <w:rPr>
                <w:rFonts w:ascii="Marianne" w:eastAsia="MS Gothic" w:hAnsi="Marianne" w:cs="Arial"/>
              </w:rPr>
            </w:r>
            <w:r w:rsidR="0000794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007942">
              <w:rPr>
                <w:rFonts w:ascii="Marianne" w:hAnsi="Marianne" w:cs="Arial"/>
              </w:rPr>
            </w:r>
            <w:r w:rsidR="00007942">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007942">
              <w:rPr>
                <w:rFonts w:ascii="Marianne" w:eastAsia="MS Gothic" w:hAnsi="Marianne" w:cs="Arial"/>
              </w:rPr>
            </w:r>
            <w:r w:rsidR="0000794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7942">
        <w:rPr>
          <w:rFonts w:ascii="Marianne" w:hAnsi="Marianne"/>
        </w:rPr>
      </w:r>
      <w:r w:rsidR="0000794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7942">
        <w:rPr>
          <w:rFonts w:ascii="Marianne" w:hAnsi="Marianne"/>
        </w:rPr>
      </w:r>
      <w:r w:rsidR="0000794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007942"/>
    <w:rsid w:val="000D0F66"/>
    <w:rsid w:val="002172DC"/>
    <w:rsid w:val="002A3138"/>
    <w:rsid w:val="00685CE0"/>
    <w:rsid w:val="006C37D9"/>
    <w:rsid w:val="006D2D88"/>
    <w:rsid w:val="007938D1"/>
    <w:rsid w:val="009335F0"/>
    <w:rsid w:val="009416CB"/>
    <w:rsid w:val="0099126A"/>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3551</Words>
  <Characters>19535</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23040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GUEDET Francesca</cp:lastModifiedBy>
  <cp:revision>13</cp:revision>
  <cp:lastPrinted>2023-09-26T08:15:00Z</cp:lastPrinted>
  <dcterms:created xsi:type="dcterms:W3CDTF">2024-01-31T14:23:00Z</dcterms:created>
  <dcterms:modified xsi:type="dcterms:W3CDTF">2025-05-14T15:05:00Z</dcterms:modified>
</cp:coreProperties>
</file>