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EF5760" w:rsidRPr="00823C4B" w:rsidRDefault="00EF5760" w:rsidP="00EF5760">
      <w:pPr>
        <w:rPr>
          <w:rFonts w:cs="Calibri"/>
          <w:b/>
          <w:bCs/>
          <w:szCs w:val="26"/>
        </w:rPr>
      </w:pPr>
      <w:r w:rsidRPr="00823C4B">
        <w:rPr>
          <w:rFonts w:asciiTheme="minorHAnsi" w:hAnsiTheme="minorHAnsi" w:cstheme="minorHAnsi"/>
          <w:b/>
          <w:szCs w:val="26"/>
        </w:rPr>
        <w:t xml:space="preserve">Acquisition d’une plieuse semi-automatisée et d’un périphérique de sortie spécifique au profit de </w:t>
      </w:r>
      <w:r w:rsidRPr="00823C4B">
        <w:rPr>
          <w:rFonts w:asciiTheme="minorHAnsi" w:hAnsiTheme="minorHAnsi" w:cstheme="minorHAnsi"/>
          <w:b/>
          <w:bCs/>
          <w:color w:val="000000"/>
          <w:szCs w:val="26"/>
        </w:rPr>
        <w:t>l’Établissement Graphique du Commissariat des Armées de Tulle</w:t>
      </w:r>
      <w:r>
        <w:rPr>
          <w:rFonts w:asciiTheme="minorHAnsi" w:hAnsiTheme="minorHAnsi" w:cstheme="minorHAnsi"/>
          <w:b/>
          <w:bCs/>
          <w:color w:val="000000"/>
          <w:szCs w:val="26"/>
        </w:rPr>
        <w:t xml:space="preserve"> (EGCA-T)</w:t>
      </w:r>
      <w:r w:rsidRPr="00823C4B">
        <w:rPr>
          <w:rFonts w:asciiTheme="minorHAnsi" w:hAnsiTheme="minorHAnsi" w:cstheme="minorHAnsi"/>
          <w:b/>
          <w:bCs/>
          <w:color w:val="000000"/>
          <w:szCs w:val="26"/>
        </w:rPr>
        <w:t>.</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CA7A89">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FC4C97" w:rsidRPr="001E1145">
        <w:rPr>
          <w:lang w:eastAsia="en-US"/>
        </w:rPr>
        <w:t>42962000</w:t>
      </w:r>
      <w:r w:rsidR="00FC4C97">
        <w:rPr>
          <w:lang w:eastAsia="en-US"/>
        </w:rPr>
        <w:t xml:space="preserve"> </w:t>
      </w:r>
      <w:r w:rsidR="00FC4C97" w:rsidRPr="001E1145">
        <w:rPr>
          <w:lang w:eastAsia="en-US"/>
        </w:rPr>
        <w:t>-</w:t>
      </w:r>
      <w:r w:rsidR="00FC4C97">
        <w:rPr>
          <w:lang w:eastAsia="en-US"/>
        </w:rPr>
        <w:t xml:space="preserve"> </w:t>
      </w:r>
      <w:r w:rsidR="00FC4C97" w:rsidRPr="001E1145">
        <w:rPr>
          <w:lang w:eastAsia="en-US"/>
        </w:rPr>
        <w:t>7 : Equipement d’impression et de graphisme</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r w:rsidR="00CA7A89">
        <w:rPr>
          <w:rFonts w:asciiTheme="minorHAnsi" w:hAnsiTheme="minorHAnsi" w:cstheme="minorHAnsi"/>
          <w:szCs w:val="26"/>
        </w:rPr>
        <w:t>à l’ensemble du marché public</w:t>
      </w:r>
      <w:r w:rsidR="00EF5760">
        <w:rPr>
          <w:rFonts w:asciiTheme="minorHAnsi" w:hAnsiTheme="minorHAnsi" w:cstheme="minorHAnsi"/>
          <w:szCs w:val="26"/>
        </w:rPr>
        <w:t>.</w:t>
      </w:r>
      <w:r w:rsidR="00CA7A89">
        <w:rPr>
          <w:rFonts w:asciiTheme="minorHAnsi" w:hAnsiTheme="minorHAnsi" w:cstheme="minorHAnsi"/>
          <w:szCs w:val="26"/>
        </w:rPr>
        <w:t xml:space="preserve"> </w:t>
      </w: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197366">
        <w:rPr>
          <w:rFonts w:asciiTheme="minorHAnsi" w:hAnsiTheme="minorHAnsi" w:cstheme="minorHAnsi"/>
          <w:szCs w:val="26"/>
        </w:rPr>
        <w:t>Ap</w:t>
      </w:r>
      <w:r w:rsidR="00C5526F" w:rsidRPr="00197366">
        <w:rPr>
          <w:rFonts w:asciiTheme="minorHAnsi" w:hAnsiTheme="minorHAnsi" w:cstheme="minorHAnsi"/>
          <w:szCs w:val="26"/>
        </w:rPr>
        <w:t xml:space="preserve">rès avoir pris connaissance de toutes les </w:t>
      </w:r>
      <w:r w:rsidRPr="00197366">
        <w:rPr>
          <w:rFonts w:asciiTheme="minorHAnsi" w:hAnsiTheme="minorHAnsi" w:cstheme="minorHAnsi"/>
          <w:szCs w:val="26"/>
        </w:rPr>
        <w:t xml:space="preserve">pièces </w:t>
      </w:r>
      <w:r w:rsidR="00C5526F" w:rsidRPr="00197366">
        <w:rPr>
          <w:rFonts w:asciiTheme="minorHAnsi" w:hAnsiTheme="minorHAnsi" w:cstheme="minorHAnsi"/>
          <w:szCs w:val="26"/>
        </w:rPr>
        <w:t xml:space="preserve">énumérées à l’article 1.1 du CCP et </w:t>
      </w:r>
      <w:r w:rsidRPr="00197366">
        <w:rPr>
          <w:rFonts w:asciiTheme="minorHAnsi" w:hAnsiTheme="minorHAnsi" w:cstheme="minorHAnsi"/>
          <w:szCs w:val="26"/>
        </w:rPr>
        <w:t>constitutives</w:t>
      </w:r>
      <w:r w:rsidR="00603870" w:rsidRPr="00197366">
        <w:rPr>
          <w:rFonts w:asciiTheme="minorHAnsi" w:hAnsiTheme="minorHAnsi" w:cstheme="minorHAnsi"/>
          <w:szCs w:val="26"/>
        </w:rPr>
        <w:t xml:space="preserve"> </w:t>
      </w:r>
      <w:r w:rsidRPr="00197366">
        <w:rPr>
          <w:rFonts w:asciiTheme="minorHAnsi" w:hAnsiTheme="minorHAnsi" w:cstheme="minorHAnsi"/>
          <w:szCs w:val="26"/>
        </w:rPr>
        <w:t xml:space="preserve">du marché </w:t>
      </w:r>
      <w:r w:rsidR="00FE48C9" w:rsidRPr="00197366">
        <w:rPr>
          <w:rFonts w:asciiTheme="minorHAnsi" w:hAnsiTheme="minorHAnsi" w:cstheme="minorHAnsi"/>
          <w:szCs w:val="26"/>
        </w:rPr>
        <w:t>public</w:t>
      </w:r>
      <w:r w:rsidR="00C5526F" w:rsidRPr="00197366">
        <w:rPr>
          <w:rFonts w:asciiTheme="minorHAnsi" w:hAnsiTheme="minorHAnsi" w:cstheme="minorHAnsi"/>
          <w:szCs w:val="26"/>
        </w:rPr>
        <w:t xml:space="preserve"> </w:t>
      </w:r>
      <w:r w:rsidR="003543CF" w:rsidRPr="0019736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B75BCA"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B75BCA"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B75BCA"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B75BCA"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B75BCA"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B75BCA"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B75BCA"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197366">
        <w:rPr>
          <w:rFonts w:asciiTheme="minorHAnsi" w:hAnsiTheme="minorHAnsi" w:cstheme="minorHAnsi"/>
          <w:szCs w:val="26"/>
        </w:rPr>
        <w:t xml:space="preserve">à livrer les fournitures demandées </w:t>
      </w:r>
      <w:bookmarkStart w:id="0" w:name="_GoBack"/>
      <w:bookmarkEnd w:id="0"/>
      <w:r w:rsidRPr="00197366">
        <w:rPr>
          <w:rFonts w:asciiTheme="minorHAnsi" w:hAnsiTheme="minorHAnsi" w:cstheme="minorHAnsi"/>
          <w:szCs w:val="26"/>
        </w:rPr>
        <w:t>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B75BCA"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B75BCA"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B75BCA"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197366" w:rsidRDefault="00140176" w:rsidP="00140176">
      <w:pPr>
        <w:tabs>
          <w:tab w:val="left" w:pos="576"/>
          <w:tab w:val="left" w:pos="851"/>
        </w:tabs>
        <w:jc w:val="both"/>
        <w:rPr>
          <w:rFonts w:asciiTheme="minorHAnsi" w:hAnsiTheme="minorHAnsi" w:cstheme="minorHAnsi"/>
          <w:i/>
          <w:szCs w:val="26"/>
        </w:rPr>
      </w:pPr>
      <w:r w:rsidRPr="00197366">
        <w:rPr>
          <w:rFonts w:asciiTheme="minorHAnsi" w:hAnsiTheme="minorHAnsi" w:cstheme="minorHAnsi"/>
          <w:szCs w:val="26"/>
        </w:rPr>
        <w:t xml:space="preserve">La durée d’exécution du marché public </w:t>
      </w:r>
      <w:r w:rsidR="004469BB" w:rsidRPr="00197366">
        <w:rPr>
          <w:rFonts w:asciiTheme="minorHAnsi" w:hAnsiTheme="minorHAnsi" w:cstheme="minorHAnsi"/>
          <w:szCs w:val="26"/>
        </w:rPr>
        <w:t>débute</w:t>
      </w:r>
      <w:r w:rsidRPr="00197366">
        <w:rPr>
          <w:rFonts w:asciiTheme="minorHAnsi" w:hAnsiTheme="minorHAnsi" w:cstheme="minorHAnsi"/>
          <w:szCs w:val="26"/>
        </w:rPr>
        <w:t xml:space="preserve"> à compter de :</w:t>
      </w:r>
    </w:p>
    <w:p w:rsidR="00140176" w:rsidRPr="00197366" w:rsidRDefault="00140176" w:rsidP="00140176">
      <w:pPr>
        <w:tabs>
          <w:tab w:val="left" w:pos="851"/>
        </w:tabs>
        <w:spacing w:before="120"/>
        <w:ind w:left="567"/>
        <w:jc w:val="both"/>
        <w:rPr>
          <w:rFonts w:asciiTheme="minorHAnsi" w:hAnsiTheme="minorHAnsi" w:cstheme="minorHAnsi"/>
          <w:szCs w:val="26"/>
        </w:rPr>
      </w:pPr>
      <w:r w:rsidRPr="00197366">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4469BB" w:rsidRPr="00197366">
            <w:rPr>
              <w:rFonts w:ascii="MS Gothic" w:eastAsia="MS Gothic" w:hAnsi="MS Gothic" w:cstheme="minorHAnsi" w:hint="eastAsia"/>
              <w:szCs w:val="26"/>
            </w:rPr>
            <w:t>☒</w:t>
          </w:r>
        </w:sdtContent>
      </w:sdt>
      <w:r w:rsidRPr="00197366">
        <w:rPr>
          <w:rFonts w:asciiTheme="minorHAnsi" w:hAnsiTheme="minorHAnsi" w:cstheme="minorHAnsi"/>
          <w:szCs w:val="26"/>
        </w:rPr>
        <w:tab/>
        <w:t xml:space="preserve"> </w:t>
      </w:r>
      <w:proofErr w:type="gramStart"/>
      <w:r w:rsidRPr="00197366">
        <w:rPr>
          <w:rFonts w:asciiTheme="minorHAnsi" w:hAnsiTheme="minorHAnsi" w:cstheme="minorHAnsi"/>
          <w:szCs w:val="26"/>
        </w:rPr>
        <w:t>la</w:t>
      </w:r>
      <w:proofErr w:type="gramEnd"/>
      <w:r w:rsidRPr="00197366">
        <w:rPr>
          <w:rFonts w:asciiTheme="minorHAnsi" w:hAnsiTheme="minorHAnsi" w:cstheme="minorHAnsi"/>
          <w:szCs w:val="26"/>
        </w:rPr>
        <w:t xml:space="preserve"> date de réception de la notification du marché public ;</w:t>
      </w:r>
    </w:p>
    <w:p w:rsidR="00140176" w:rsidRPr="00197366" w:rsidRDefault="00140176" w:rsidP="00140176">
      <w:pPr>
        <w:tabs>
          <w:tab w:val="left" w:pos="851"/>
        </w:tabs>
        <w:spacing w:before="120"/>
        <w:ind w:left="567"/>
        <w:jc w:val="both"/>
        <w:rPr>
          <w:rFonts w:asciiTheme="minorHAnsi" w:hAnsiTheme="minorHAnsi" w:cstheme="minorHAnsi"/>
          <w:szCs w:val="26"/>
        </w:rPr>
      </w:pPr>
      <w:r w:rsidRPr="00197366">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197366">
            <w:rPr>
              <w:rFonts w:ascii="Segoe UI Symbol" w:eastAsia="MS Gothic" w:hAnsi="Segoe UI Symbol" w:cs="Segoe UI Symbol"/>
              <w:szCs w:val="26"/>
            </w:rPr>
            <w:t>☐</w:t>
          </w:r>
        </w:sdtContent>
      </w:sdt>
      <w:r w:rsidRPr="00197366">
        <w:rPr>
          <w:rFonts w:asciiTheme="minorHAnsi" w:hAnsiTheme="minorHAnsi" w:cstheme="minorHAnsi"/>
          <w:szCs w:val="26"/>
        </w:rPr>
        <w:t xml:space="preserve"> </w:t>
      </w:r>
      <w:proofErr w:type="gramStart"/>
      <w:r w:rsidRPr="00197366">
        <w:rPr>
          <w:rFonts w:asciiTheme="minorHAnsi" w:hAnsiTheme="minorHAnsi" w:cstheme="minorHAnsi"/>
          <w:szCs w:val="26"/>
        </w:rPr>
        <w:t>la</w:t>
      </w:r>
      <w:proofErr w:type="gramEnd"/>
      <w:r w:rsidRPr="00197366">
        <w:rPr>
          <w:rFonts w:asciiTheme="minorHAnsi" w:hAnsiTheme="minorHAnsi" w:cstheme="minorHAnsi"/>
          <w:szCs w:val="26"/>
        </w:rPr>
        <w:t xml:space="preserve"> date de notification de l’ordre de service ;</w:t>
      </w:r>
    </w:p>
    <w:p w:rsidR="00140176" w:rsidRPr="00197366" w:rsidRDefault="00140176" w:rsidP="00140176">
      <w:pPr>
        <w:tabs>
          <w:tab w:val="left" w:pos="851"/>
        </w:tabs>
        <w:spacing w:before="120"/>
        <w:ind w:left="1134" w:hanging="567"/>
        <w:jc w:val="both"/>
        <w:rPr>
          <w:rFonts w:asciiTheme="minorHAnsi" w:hAnsiTheme="minorHAnsi" w:cstheme="minorHAnsi"/>
          <w:b/>
          <w:szCs w:val="26"/>
        </w:rPr>
      </w:pPr>
      <w:r w:rsidRPr="00197366">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197366">
            <w:rPr>
              <w:rFonts w:ascii="Segoe UI Symbol" w:eastAsia="MS Gothic" w:hAnsi="Segoe UI Symbol" w:cs="Segoe UI Symbol"/>
              <w:szCs w:val="26"/>
            </w:rPr>
            <w:t>☐</w:t>
          </w:r>
        </w:sdtContent>
      </w:sdt>
      <w:r w:rsidRPr="00197366">
        <w:rPr>
          <w:rFonts w:asciiTheme="minorHAnsi" w:hAnsiTheme="minorHAnsi" w:cstheme="minorHAnsi"/>
          <w:szCs w:val="26"/>
        </w:rPr>
        <w:t xml:space="preserve"> </w:t>
      </w:r>
      <w:proofErr w:type="gramStart"/>
      <w:r w:rsidRPr="00197366">
        <w:rPr>
          <w:rFonts w:asciiTheme="minorHAnsi" w:hAnsiTheme="minorHAnsi" w:cstheme="minorHAnsi"/>
          <w:szCs w:val="26"/>
        </w:rPr>
        <w:t>la</w:t>
      </w:r>
      <w:proofErr w:type="gramEnd"/>
      <w:r w:rsidRPr="00197366">
        <w:rPr>
          <w:rFonts w:asciiTheme="minorHAnsi"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732EC6"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732EC6">
        <w:rPr>
          <w:rFonts w:asciiTheme="minorHAnsi" w:hAnsiTheme="minorHAnsi" w:cstheme="minorHAnsi"/>
          <w:szCs w:val="26"/>
        </w:rPr>
        <w:lastRenderedPageBreak/>
        <w:t>Le marché public est reconductible :</w:t>
      </w:r>
      <w:r w:rsidRPr="00732EC6">
        <w:rPr>
          <w:rFonts w:asciiTheme="minorHAnsi" w:hAnsiTheme="minorHAnsi" w:cstheme="minorHAnsi"/>
          <w:szCs w:val="26"/>
        </w:rPr>
        <w:tab/>
      </w:r>
      <w:r w:rsidRPr="00732EC6">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FC4C97">
            <w:rPr>
              <w:rFonts w:ascii="MS Gothic" w:eastAsia="MS Gothic" w:hAnsi="MS Gothic" w:cstheme="minorHAnsi" w:hint="eastAsia"/>
              <w:szCs w:val="26"/>
            </w:rPr>
            <w:t>☒</w:t>
          </w:r>
        </w:sdtContent>
      </w:sdt>
      <w:r w:rsidRPr="00732EC6">
        <w:rPr>
          <w:rFonts w:asciiTheme="minorHAnsi" w:hAnsiTheme="minorHAnsi" w:cstheme="minorHAnsi"/>
          <w:szCs w:val="26"/>
        </w:rPr>
        <w:tab/>
        <w:t>Non</w:t>
      </w:r>
      <w:r w:rsidRPr="00732EC6">
        <w:rPr>
          <w:rFonts w:asciiTheme="minorHAnsi" w:hAnsiTheme="minorHAnsi" w:cstheme="minorHAnsi"/>
          <w:szCs w:val="26"/>
        </w:rPr>
        <w:tab/>
      </w:r>
      <w:r w:rsidRPr="00732EC6">
        <w:rPr>
          <w:rFonts w:asciiTheme="minorHAnsi" w:hAnsiTheme="minorHAnsi" w:cstheme="minorHAnsi"/>
          <w:szCs w:val="26"/>
        </w:rPr>
        <w:tab/>
      </w:r>
      <w:r w:rsidRPr="00732EC6">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00FC4C97">
            <w:rPr>
              <w:rFonts w:ascii="MS Gothic" w:eastAsia="MS Gothic" w:hAnsi="MS Gothic" w:cstheme="minorHAnsi" w:hint="eastAsia"/>
              <w:szCs w:val="26"/>
            </w:rPr>
            <w:t>☐</w:t>
          </w:r>
        </w:sdtContent>
      </w:sdt>
      <w:r w:rsidRPr="00732EC6">
        <w:rPr>
          <w:rFonts w:asciiTheme="minorHAnsi" w:hAnsiTheme="minorHAnsi" w:cstheme="minorHAnsi"/>
          <w:szCs w:val="26"/>
        </w:rPr>
        <w:tab/>
        <w:t>Oui</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B75BCA"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B75BCA"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B75BCA"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B75BCA"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B75BCA"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B75BCA"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B75BCA"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4469BB"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4469BB">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4469BB">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4469BB" w:rsidRPr="004469BB">
            <w:rPr>
              <w:rFonts w:asciiTheme="minorHAnsi" w:hAnsiTheme="minorHAnsi" w:cstheme="minorHAnsi"/>
              <w:szCs w:val="26"/>
            </w:rPr>
            <w:t>20</w:t>
          </w:r>
          <w:r w:rsidR="00140176" w:rsidRPr="004469BB">
            <w:rPr>
              <w:rFonts w:asciiTheme="minorHAnsi" w:hAnsiTheme="minorHAnsi" w:cstheme="minorHAnsi"/>
              <w:szCs w:val="26"/>
            </w:rPr>
            <w:t xml:space="preserve"> </w:t>
          </w:r>
          <w:r w:rsidR="004469BB" w:rsidRPr="004469BB">
            <w:rPr>
              <w:rFonts w:asciiTheme="minorHAnsi" w:hAnsiTheme="minorHAnsi" w:cstheme="minorHAnsi"/>
              <w:szCs w:val="26"/>
            </w:rPr>
            <w:t>03</w:t>
          </w:r>
        </w:sdtContent>
      </w:sdt>
      <w:r w:rsidRPr="004469BB">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Default="007146B6"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Pr="00C27AC7" w:rsidRDefault="00FC4C97" w:rsidP="00FC4C97">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FC4C97" w:rsidRPr="00C27AC7" w:rsidRDefault="00FC4C97" w:rsidP="00FC4C97">
      <w:pPr>
        <w:keepNext/>
        <w:tabs>
          <w:tab w:val="left" w:pos="851"/>
        </w:tabs>
        <w:jc w:val="both"/>
        <w:rPr>
          <w:rFonts w:asciiTheme="minorHAnsi" w:hAnsiTheme="minorHAnsi" w:cstheme="minorHAnsi"/>
          <w:i/>
          <w:szCs w:val="26"/>
        </w:rPr>
      </w:pPr>
    </w:p>
    <w:p w:rsidR="00FC4C97" w:rsidRDefault="00FC4C97" w:rsidP="00FC4C97">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FC4C97" w:rsidRDefault="00FC4C97" w:rsidP="00FC4C97">
      <w:pPr>
        <w:keepNext/>
        <w:jc w:val="both"/>
        <w:rPr>
          <w:rFonts w:asciiTheme="minorHAnsi" w:hAnsiTheme="minorHAnsi" w:cstheme="minorHAnsi"/>
          <w:bCs/>
          <w:szCs w:val="26"/>
        </w:rPr>
      </w:pPr>
    </w:p>
    <w:p w:rsidR="00FC4C97" w:rsidRDefault="00FC4C97" w:rsidP="00FC4C97">
      <w:pPr>
        <w:keepNext/>
        <w:jc w:val="both"/>
        <w:rPr>
          <w:rFonts w:asciiTheme="minorHAnsi" w:hAnsiTheme="minorHAnsi" w:cstheme="minorHAnsi"/>
          <w:bCs/>
          <w:szCs w:val="26"/>
        </w:rPr>
      </w:pPr>
    </w:p>
    <w:p w:rsidR="00FC4C97" w:rsidRPr="00C27AC7" w:rsidRDefault="00FC4C97" w:rsidP="00FC4C97">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Default="00FC4C97" w:rsidP="009B45B9">
      <w:pPr>
        <w:tabs>
          <w:tab w:val="left" w:pos="851"/>
        </w:tabs>
        <w:jc w:val="both"/>
        <w:rPr>
          <w:rFonts w:asciiTheme="minorHAnsi" w:hAnsiTheme="minorHAnsi" w:cstheme="minorHAnsi"/>
          <w:szCs w:val="26"/>
        </w:rPr>
      </w:pPr>
    </w:p>
    <w:p w:rsidR="00FC4C97" w:rsidRPr="00C27AC7" w:rsidRDefault="00FC4C97"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197366">
        <w:rPr>
          <w:rFonts w:asciiTheme="minorHAnsi" w:hAnsiTheme="minorHAnsi" w:cstheme="minorHAnsi"/>
          <w:szCs w:val="26"/>
        </w:rPr>
        <w:t>Annexe 1 – tableau de prix</w:t>
      </w:r>
      <w:r w:rsidR="00FC4C97">
        <w:rPr>
          <w:rFonts w:asciiTheme="minorHAnsi" w:hAnsiTheme="minorHAnsi" w:cstheme="minorHAnsi"/>
          <w:szCs w:val="26"/>
        </w:rPr>
        <w:t> ;</w:t>
      </w:r>
    </w:p>
    <w:p w:rsidR="00140176" w:rsidRPr="00197366" w:rsidRDefault="00140176" w:rsidP="00140176">
      <w:pPr>
        <w:keepNext/>
        <w:tabs>
          <w:tab w:val="left" w:pos="426"/>
        </w:tabs>
        <w:ind w:left="1236" w:hanging="1236"/>
        <w:jc w:val="both"/>
        <w:rPr>
          <w:rFonts w:asciiTheme="minorHAnsi" w:hAnsiTheme="minorHAnsi" w:cstheme="minorHAnsi"/>
          <w:szCs w:val="26"/>
        </w:rPr>
      </w:pPr>
      <w:r w:rsidRPr="00197366">
        <w:rPr>
          <w:rFonts w:asciiTheme="minorHAnsi" w:hAnsiTheme="minorHAnsi" w:cstheme="minorHAnsi"/>
          <w:szCs w:val="26"/>
        </w:rPr>
        <w:t xml:space="preserve">Annexe </w:t>
      </w:r>
      <w:r w:rsidR="00524C56">
        <w:rPr>
          <w:rFonts w:asciiTheme="minorHAnsi" w:hAnsiTheme="minorHAnsi" w:cstheme="minorHAnsi"/>
          <w:szCs w:val="26"/>
        </w:rPr>
        <w:t>2</w:t>
      </w:r>
      <w:r w:rsidRPr="00197366">
        <w:rPr>
          <w:rFonts w:asciiTheme="minorHAnsi" w:hAnsiTheme="minorHAnsi" w:cstheme="minorHAnsi"/>
          <w:szCs w:val="26"/>
        </w:rPr>
        <w:t xml:space="preserve"> – annexe complémentaire contenant :</w:t>
      </w:r>
    </w:p>
    <w:p w:rsidR="00140176" w:rsidRPr="0019736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197366">
        <w:rPr>
          <w:rFonts w:asciiTheme="minorHAnsi" w:hAnsiTheme="minorHAnsi" w:cstheme="minorHAnsi"/>
          <w:szCs w:val="26"/>
        </w:rPr>
        <w:t xml:space="preserve"> </w:t>
      </w:r>
      <w:proofErr w:type="gramStart"/>
      <w:r w:rsidRPr="00197366">
        <w:rPr>
          <w:rFonts w:asciiTheme="minorHAnsi" w:hAnsiTheme="minorHAnsi" w:cstheme="minorHAnsi"/>
          <w:szCs w:val="26"/>
        </w:rPr>
        <w:t>le</w:t>
      </w:r>
      <w:proofErr w:type="gramEnd"/>
      <w:r w:rsidRPr="00197366">
        <w:rPr>
          <w:rFonts w:asciiTheme="minorHAnsi" w:hAnsiTheme="minorHAnsi" w:cstheme="minorHAnsi"/>
          <w:szCs w:val="26"/>
        </w:rPr>
        <w:t xml:space="preserve"> numéro du marché public ; </w:t>
      </w:r>
    </w:p>
    <w:p w:rsidR="00140176" w:rsidRPr="0019736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197366">
        <w:rPr>
          <w:rFonts w:asciiTheme="minorHAnsi" w:hAnsiTheme="minorHAnsi" w:cstheme="minorHAnsi"/>
          <w:szCs w:val="26"/>
        </w:rPr>
        <w:t xml:space="preserve"> </w:t>
      </w:r>
      <w:proofErr w:type="gramStart"/>
      <w:r w:rsidRPr="00197366">
        <w:rPr>
          <w:rFonts w:asciiTheme="minorHAnsi" w:hAnsiTheme="minorHAnsi" w:cstheme="minorHAnsi"/>
          <w:szCs w:val="26"/>
        </w:rPr>
        <w:t>le</w:t>
      </w:r>
      <w:proofErr w:type="gramEnd"/>
      <w:r w:rsidRPr="00197366">
        <w:rPr>
          <w:rFonts w:asciiTheme="minorHAnsi" w:hAnsiTheme="minorHAnsi" w:cstheme="minorHAnsi"/>
          <w:szCs w:val="26"/>
        </w:rPr>
        <w:t xml:space="preserve"> numéro d’engagement juridique.</w:t>
      </w:r>
    </w:p>
    <w:p w:rsidR="00197366" w:rsidRPr="00197366" w:rsidRDefault="00197366" w:rsidP="00197366">
      <w:pPr>
        <w:keepNext/>
        <w:jc w:val="both"/>
        <w:rPr>
          <w:rFonts w:asciiTheme="minorHAnsi" w:hAnsiTheme="minorHAnsi" w:cstheme="minorHAnsi"/>
          <w:szCs w:val="26"/>
        </w:rPr>
      </w:pPr>
    </w:p>
    <w:p w:rsidR="00197366" w:rsidRPr="00C27AC7" w:rsidRDefault="00197366" w:rsidP="00197366">
      <w:pPr>
        <w:keepNext/>
        <w:tabs>
          <w:tab w:val="left" w:pos="426"/>
        </w:tabs>
        <w:suppressAutoHyphens w:val="0"/>
        <w:jc w:val="both"/>
        <w:rPr>
          <w:rFonts w:asciiTheme="minorHAnsi" w:hAnsiTheme="minorHAnsi" w:cstheme="minorHAnsi"/>
          <w:szCs w:val="26"/>
          <w:highlight w:val="yellow"/>
        </w:rPr>
      </w:pP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B75BCA">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B75BCA">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13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81AD5"/>
    <w:rsid w:val="000904BD"/>
    <w:rsid w:val="000A2E05"/>
    <w:rsid w:val="000A55BC"/>
    <w:rsid w:val="000C2576"/>
    <w:rsid w:val="000E0020"/>
    <w:rsid w:val="000E298C"/>
    <w:rsid w:val="000E7324"/>
    <w:rsid w:val="0011751F"/>
    <w:rsid w:val="0012196D"/>
    <w:rsid w:val="00122A3F"/>
    <w:rsid w:val="001240BE"/>
    <w:rsid w:val="001266B8"/>
    <w:rsid w:val="00140176"/>
    <w:rsid w:val="00143F6D"/>
    <w:rsid w:val="00163605"/>
    <w:rsid w:val="0016432C"/>
    <w:rsid w:val="00166B56"/>
    <w:rsid w:val="00167594"/>
    <w:rsid w:val="00170589"/>
    <w:rsid w:val="00174505"/>
    <w:rsid w:val="00186B4B"/>
    <w:rsid w:val="00197366"/>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469BB"/>
    <w:rsid w:val="00472C92"/>
    <w:rsid w:val="004823CB"/>
    <w:rsid w:val="00482710"/>
    <w:rsid w:val="004A7169"/>
    <w:rsid w:val="004B1148"/>
    <w:rsid w:val="004C5755"/>
    <w:rsid w:val="004E1D80"/>
    <w:rsid w:val="004E75A6"/>
    <w:rsid w:val="004F6B59"/>
    <w:rsid w:val="005017CF"/>
    <w:rsid w:val="00514DAF"/>
    <w:rsid w:val="0052010F"/>
    <w:rsid w:val="00524833"/>
    <w:rsid w:val="00524C56"/>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2EC6"/>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06B6B"/>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75BCA"/>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A7A89"/>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5760"/>
    <w:rsid w:val="00EF6003"/>
    <w:rsid w:val="00F02A85"/>
    <w:rsid w:val="00F06A18"/>
    <w:rsid w:val="00F648C3"/>
    <w:rsid w:val="00F70CC8"/>
    <w:rsid w:val="00F7181E"/>
    <w:rsid w:val="00F92811"/>
    <w:rsid w:val="00FB4BFB"/>
    <w:rsid w:val="00FC4C97"/>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oNotEmbedSmartTags/>
  <w:decimalSymbol w:val=","/>
  <w:listSeparator w:val=";"/>
  <w14:docId w14:val="059FD600"/>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0BB2C-F3D0-407D-AD72-481B9FEF6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49</TotalTime>
  <Pages>6</Pages>
  <Words>1454</Words>
  <Characters>8001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9437</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23</cp:revision>
  <cp:lastPrinted>2016-11-04T12:53:00Z</cp:lastPrinted>
  <dcterms:created xsi:type="dcterms:W3CDTF">2023-11-27T09:15:00Z</dcterms:created>
  <dcterms:modified xsi:type="dcterms:W3CDTF">2025-07-01T20:09:00Z</dcterms:modified>
</cp:coreProperties>
</file>