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1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4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5" w:name="_Hlk193353853"/>
    <w:bookmarkEnd w:id="4"/>
    <w:p w14:paraId="1041FE50" w14:textId="569D8C92" w:rsidR="000D5502" w:rsidRPr="008B3C7F" w:rsidRDefault="00BF41E9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6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2025PATXBDC024</w:t>
          </w:r>
        </w:sdtContent>
      </w:sdt>
      <w:bookmarkEnd w:id="5"/>
      <w:bookmarkEnd w:id="6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7" w:name="_Hlk178519272"/>
    <w:bookmarkStart w:id="8" w:name="_Hlk178518308"/>
    <w:p w14:paraId="39D913B5" w14:textId="757054EC" w:rsidR="000D5502" w:rsidRPr="008B3C7F" w:rsidRDefault="00BF41E9" w:rsidP="000D5502">
      <w:pPr>
        <w:tabs>
          <w:tab w:val="left" w:pos="1134"/>
          <w:tab w:val="right" w:pos="3828"/>
        </w:tabs>
        <w:jc w:val="center"/>
        <w:rPr>
          <w:b/>
          <w:bCs/>
          <w:sz w:val="32"/>
          <w:szCs w:val="32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2"/>
            <w:szCs w:val="32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9" w:name="_Hlk169434101"/>
          <w:bookmarkEnd w:id="9"/>
          <w:bookmarkEnd w:id="7"/>
          <w:bookmarkEnd w:id="8"/>
          <w:r w:rsidR="00597576">
            <w:rPr>
              <w:rFonts w:eastAsia="Trebuchet MS"/>
              <w:b/>
              <w:sz w:val="32"/>
              <w:szCs w:val="32"/>
            </w:rPr>
            <w:t>R</w:t>
          </w:r>
          <w:r w:rsidR="000B7512" w:rsidRPr="00642947">
            <w:rPr>
              <w:rFonts w:eastAsia="Trebuchet MS"/>
              <w:b/>
              <w:sz w:val="32"/>
              <w:szCs w:val="32"/>
            </w:rPr>
            <w:t>éalisation de divers travaux de second œuvre pour les besoins de l’Université Toulouse Jean Jaurès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7E077297" w14:textId="7B3759AC" w:rsidR="001E2A9D" w:rsidRDefault="001E2A9D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4DD82154" w:rsidR="001E2A9D" w:rsidRPr="001E2A9D" w:rsidRDefault="00BF41E9" w:rsidP="001E2A9D">
      <w:pPr>
        <w:ind w:firstLine="284"/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8C5206" w:rsidRPr="008C520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Lot </w:t>
          </w:r>
          <w:r w:rsidR="00CC399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8</w:t>
          </w:r>
          <w:r w:rsidR="008C5206" w:rsidRPr="008C520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 : </w:t>
          </w:r>
          <w:r w:rsidR="008C520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f</w:t>
          </w:r>
          <w:r w:rsidR="008C5206" w:rsidRPr="008C520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ourniture</w:t>
          </w:r>
          <w:r w:rsidR="00634BCD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 et</w:t>
          </w:r>
          <w:r w:rsidR="008C5206" w:rsidRPr="008C520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 pose, entretien</w:t>
          </w:r>
          <w:r w:rsidR="00634BCD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, </w:t>
          </w:r>
          <w:r w:rsidR="008C5206" w:rsidRPr="008C520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réparation de volets roulants, brise-soleil et rideaux métalliques pour les sites </w:t>
          </w:r>
          <w:r w:rsidR="00CC399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toulousains de l’</w:t>
          </w:r>
          <w:r w:rsidR="008C5206" w:rsidRPr="008C520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INSPÉ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1712AE5E" w14:textId="78148B09" w:rsidR="00312E12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0455891" w:history="1">
            <w:r w:rsidR="00312E12" w:rsidRPr="008E18CA">
              <w:rPr>
                <w:rStyle w:val="Lienhypertexte"/>
              </w:rPr>
              <w:t>Identification du Pouvoir adjudicateur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_Toc200455891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3</w:t>
            </w:r>
            <w:r w:rsidR="00312E12">
              <w:rPr>
                <w:webHidden/>
              </w:rPr>
              <w:fldChar w:fldCharType="end"/>
            </w:r>
          </w:hyperlink>
        </w:p>
        <w:p w14:paraId="42B80A0A" w14:textId="4E133FB8" w:rsidR="00312E12" w:rsidRDefault="00BF41E9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2" w:history="1">
            <w:r w:rsidR="00312E12" w:rsidRPr="008E18CA">
              <w:rPr>
                <w:rStyle w:val="Lienhypertexte"/>
                <w:rFonts w:eastAsia="Gill Sans MT"/>
              </w:rPr>
              <w:t>1.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  <w:rFonts w:eastAsia="Gill Sans MT"/>
              </w:rPr>
              <w:t>Dispositions générales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_Toc200455892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2965FCD2" w14:textId="1EB9FFAB" w:rsidR="00312E12" w:rsidRDefault="00BF41E9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3" w:history="1">
            <w:r w:rsidR="00312E12" w:rsidRPr="008E18CA">
              <w:rPr>
                <w:rStyle w:val="Lienhypertexte"/>
              </w:rPr>
              <w:t>1.1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Objet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_Toc200455893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48A0E04D" w14:textId="76F43A10" w:rsidR="00312E12" w:rsidRDefault="00BF41E9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4" w:history="1">
            <w:r w:rsidR="00312E12" w:rsidRPr="008E18CA">
              <w:rPr>
                <w:rStyle w:val="Lienhypertexte"/>
              </w:rPr>
              <w:t>1.2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Mode de passation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_Toc200455894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5EC9C5E8" w14:textId="42A5C76E" w:rsidR="00312E12" w:rsidRDefault="00BF41E9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5" w:history="1">
            <w:r w:rsidR="00312E12" w:rsidRPr="008E18CA">
              <w:rPr>
                <w:rStyle w:val="Lienhypertexte"/>
              </w:rPr>
              <w:t>1.3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Forme du marché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_Toc200455895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7DBA509C" w14:textId="7756971A" w:rsidR="00312E12" w:rsidRDefault="00BF41E9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6" w:history="1">
            <w:r w:rsidR="00312E12" w:rsidRPr="008E18CA">
              <w:rPr>
                <w:rStyle w:val="Lienhypertexte"/>
              </w:rPr>
              <w:t>2.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Engagement du candidat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_Toc200455896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5</w:t>
            </w:r>
            <w:r w:rsidR="00312E12">
              <w:rPr>
                <w:webHidden/>
              </w:rPr>
              <w:fldChar w:fldCharType="end"/>
            </w:r>
          </w:hyperlink>
        </w:p>
        <w:p w14:paraId="6FB3701F" w14:textId="7424ACAE" w:rsidR="00312E12" w:rsidRDefault="00BF41E9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7" w:history="1">
            <w:r w:rsidR="00312E12" w:rsidRPr="008E18CA">
              <w:rPr>
                <w:rStyle w:val="Lienhypertexte"/>
              </w:rPr>
              <w:t>2.1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 tant que candidat seul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_Toc200455897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5</w:t>
            </w:r>
            <w:r w:rsidR="00312E12">
              <w:rPr>
                <w:webHidden/>
              </w:rPr>
              <w:fldChar w:fldCharType="end"/>
            </w:r>
          </w:hyperlink>
        </w:p>
        <w:p w14:paraId="51E1546A" w14:textId="6244AAB7" w:rsidR="00312E12" w:rsidRDefault="00BF41E9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8" w:history="1">
            <w:r w:rsidR="00312E12" w:rsidRPr="008E18CA">
              <w:rPr>
                <w:rStyle w:val="Lienhypertexte"/>
              </w:rPr>
              <w:t>2.2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 tant que groupement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_Toc200455898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6</w:t>
            </w:r>
            <w:r w:rsidR="00312E12">
              <w:rPr>
                <w:webHidden/>
              </w:rPr>
              <w:fldChar w:fldCharType="end"/>
            </w:r>
          </w:hyperlink>
        </w:p>
        <w:p w14:paraId="4C7049CA" w14:textId="395E507A" w:rsidR="00312E12" w:rsidRDefault="00BF41E9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0455899" w:history="1">
            <w:r w:rsidR="00312E12" w:rsidRPr="008E18CA">
              <w:rPr>
                <w:rStyle w:val="Lienhypertexte"/>
                <w:noProof/>
              </w:rPr>
              <w:t>2.2.1 Mandataire</w:t>
            </w:r>
            <w:r w:rsidR="00312E12">
              <w:rPr>
                <w:noProof/>
                <w:webHidden/>
              </w:rPr>
              <w:tab/>
            </w:r>
            <w:r w:rsidR="00312E12">
              <w:rPr>
                <w:noProof/>
                <w:webHidden/>
              </w:rPr>
              <w:fldChar w:fldCharType="begin"/>
            </w:r>
            <w:r w:rsidR="00312E12">
              <w:rPr>
                <w:noProof/>
                <w:webHidden/>
              </w:rPr>
              <w:instrText xml:space="preserve"> PAGEREF _Toc200455899 \h </w:instrText>
            </w:r>
            <w:r w:rsidR="00312E12">
              <w:rPr>
                <w:noProof/>
                <w:webHidden/>
              </w:rPr>
            </w:r>
            <w:r w:rsidR="00312E12">
              <w:rPr>
                <w:noProof/>
                <w:webHidden/>
              </w:rPr>
              <w:fldChar w:fldCharType="separate"/>
            </w:r>
            <w:r w:rsidR="00312E12">
              <w:rPr>
                <w:noProof/>
                <w:webHidden/>
              </w:rPr>
              <w:t>6</w:t>
            </w:r>
            <w:r w:rsidR="00312E12">
              <w:rPr>
                <w:noProof/>
                <w:webHidden/>
              </w:rPr>
              <w:fldChar w:fldCharType="end"/>
            </w:r>
          </w:hyperlink>
        </w:p>
        <w:p w14:paraId="0ACB97B6" w14:textId="435B2FD2" w:rsidR="00312E12" w:rsidRDefault="00BF41E9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0455900" w:history="1">
            <w:r w:rsidR="00312E12" w:rsidRPr="008E18CA">
              <w:rPr>
                <w:rStyle w:val="Lienhypertexte"/>
                <w:noProof/>
              </w:rPr>
              <w:t>2.2.2 Membres du groupement</w:t>
            </w:r>
            <w:r w:rsidR="00312E12">
              <w:rPr>
                <w:noProof/>
                <w:webHidden/>
              </w:rPr>
              <w:tab/>
            </w:r>
            <w:r w:rsidR="00312E12">
              <w:rPr>
                <w:noProof/>
                <w:webHidden/>
              </w:rPr>
              <w:fldChar w:fldCharType="begin"/>
            </w:r>
            <w:r w:rsidR="00312E12">
              <w:rPr>
                <w:noProof/>
                <w:webHidden/>
              </w:rPr>
              <w:instrText xml:space="preserve"> PAGEREF _Toc200455900 \h </w:instrText>
            </w:r>
            <w:r w:rsidR="00312E12">
              <w:rPr>
                <w:noProof/>
                <w:webHidden/>
              </w:rPr>
            </w:r>
            <w:r w:rsidR="00312E12">
              <w:rPr>
                <w:noProof/>
                <w:webHidden/>
              </w:rPr>
              <w:fldChar w:fldCharType="separate"/>
            </w:r>
            <w:r w:rsidR="00312E12">
              <w:rPr>
                <w:noProof/>
                <w:webHidden/>
              </w:rPr>
              <w:t>7</w:t>
            </w:r>
            <w:r w:rsidR="00312E12">
              <w:rPr>
                <w:noProof/>
                <w:webHidden/>
              </w:rPr>
              <w:fldChar w:fldCharType="end"/>
            </w:r>
          </w:hyperlink>
        </w:p>
        <w:p w14:paraId="3F87E5FA" w14:textId="4C6C4A48" w:rsidR="00312E12" w:rsidRDefault="00BF41E9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1" w:history="1">
            <w:r w:rsidR="00312E12" w:rsidRPr="008E18CA">
              <w:rPr>
                <w:rStyle w:val="Lienhypertexte"/>
              </w:rPr>
              <w:t>3.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Paiement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_Toc200455901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5B8E7EE3" w14:textId="466F183D" w:rsidR="00312E12" w:rsidRDefault="00BF41E9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2" w:history="1">
            <w:r w:rsidR="00312E12" w:rsidRPr="008E18CA">
              <w:rPr>
                <w:rStyle w:val="Lienhypertexte"/>
              </w:rPr>
              <w:t>3.1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Prestataire unique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_Toc200455902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04A6A6DB" w14:textId="0EB89339" w:rsidR="00312E12" w:rsidRDefault="00BF41E9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3" w:history="1">
            <w:r w:rsidR="00312E12" w:rsidRPr="008E18CA">
              <w:rPr>
                <w:rStyle w:val="Lienhypertexte"/>
              </w:rPr>
              <w:t>3.2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Groupement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_Toc200455903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085BD19D" w14:textId="704F2384" w:rsidR="00312E12" w:rsidRDefault="00BF41E9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4" w:history="1">
            <w:r w:rsidR="00312E12" w:rsidRPr="008E18CA">
              <w:rPr>
                <w:rStyle w:val="Lienhypertexte"/>
              </w:rPr>
              <w:t>4.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Avance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_Toc200455904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10</w:t>
            </w:r>
            <w:r w:rsidR="00312E12">
              <w:rPr>
                <w:webHidden/>
              </w:rPr>
              <w:fldChar w:fldCharType="end"/>
            </w:r>
          </w:hyperlink>
        </w:p>
        <w:p w14:paraId="45853466" w14:textId="50D9D465" w:rsidR="00312E12" w:rsidRDefault="00BF41E9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5" w:history="1">
            <w:r w:rsidR="00312E12" w:rsidRPr="008E18CA">
              <w:rPr>
                <w:rStyle w:val="Lienhypertexte"/>
              </w:rPr>
              <w:t>5.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Signature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_Toc200455905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10</w:t>
            </w:r>
            <w:r w:rsidR="00312E12">
              <w:rPr>
                <w:webHidden/>
              </w:rPr>
              <w:fldChar w:fldCharType="end"/>
            </w:r>
          </w:hyperlink>
        </w:p>
        <w:p w14:paraId="22380805" w14:textId="643139E4" w:rsidR="00312E12" w:rsidRDefault="00BF41E9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6" w:history="1">
            <w:r w:rsidR="00312E12" w:rsidRPr="008E18CA">
              <w:rPr>
                <w:rStyle w:val="Lienhypertexte"/>
              </w:rPr>
              <w:t>6.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Acceptation de l’offre par le Pouvoir adjudicateur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_Toc200455906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11</w:t>
            </w:r>
            <w:r w:rsidR="00312E12">
              <w:rPr>
                <w:webHidden/>
              </w:rPr>
              <w:fldChar w:fldCharType="end"/>
            </w:r>
          </w:hyperlink>
        </w:p>
        <w:p w14:paraId="5A986EEC" w14:textId="49D81194" w:rsidR="00312E12" w:rsidRDefault="00BF41E9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7" w:history="1">
            <w:r w:rsidR="00312E12" w:rsidRPr="008E18CA">
              <w:rPr>
                <w:rStyle w:val="Lienhypertexte"/>
              </w:rPr>
              <w:t>Annexe n°1 : Nantissement ou cession de créances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_Toc200455907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12</w:t>
            </w:r>
            <w:r w:rsidR="00312E12">
              <w:rPr>
                <w:webHidden/>
              </w:rPr>
              <w:fldChar w:fldCharType="end"/>
            </w:r>
          </w:hyperlink>
        </w:p>
        <w:p w14:paraId="5C479280" w14:textId="24E43C09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1E772063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10" w:name="_Toc97645099"/>
      <w:bookmarkStart w:id="11" w:name="_Hlk104974280"/>
      <w:bookmarkEnd w:id="2"/>
      <w:r>
        <w:br w:type="page"/>
      </w:r>
    </w:p>
    <w:p w14:paraId="3BFBDE16" w14:textId="6AA6CB82" w:rsidR="00A451C1" w:rsidRDefault="005D4312" w:rsidP="00E115C0">
      <w:pPr>
        <w:pStyle w:val="DirectionAchats1Title"/>
        <w:numPr>
          <w:ilvl w:val="0"/>
          <w:numId w:val="0"/>
        </w:numPr>
      </w:pPr>
      <w:bookmarkStart w:id="12" w:name="_Toc200455891"/>
      <w:bookmarkEnd w:id="10"/>
      <w:bookmarkEnd w:id="11"/>
      <w:r>
        <w:lastRenderedPageBreak/>
        <w:t>Identifi</w:t>
      </w:r>
      <w:r w:rsidR="00E115C0">
        <w:t>cation</w:t>
      </w:r>
      <w:r w:rsidR="00AA7E51">
        <w:t xml:space="preserve"> du </w:t>
      </w:r>
      <w:r w:rsidR="00312E12">
        <w:t>Pouvoir</w:t>
      </w:r>
      <w:r w:rsidR="00AA7E51">
        <w:t xml:space="preserve"> adjudicateur</w:t>
      </w:r>
      <w:bookmarkEnd w:id="12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3" w:name="_Toc97645100"/>
      <w:bookmarkStart w:id="14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3"/>
    <w:bookmarkEnd w:id="14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5" w:name="_Toc200455892"/>
      <w:r w:rsidR="007E5880" w:rsidRPr="007E5880">
        <w:rPr>
          <w:rFonts w:eastAsia="Gill Sans MT"/>
        </w:rPr>
        <w:t>Dispositions générales</w:t>
      </w:r>
      <w:bookmarkEnd w:id="15"/>
    </w:p>
    <w:p w14:paraId="5955CFDB" w14:textId="77777777" w:rsidR="007E5880" w:rsidRPr="00014338" w:rsidRDefault="007E5880" w:rsidP="00014338">
      <w:pPr>
        <w:pStyle w:val="DirectionAchats2Title"/>
      </w:pPr>
      <w:bookmarkStart w:id="16" w:name="_Toc124433053"/>
      <w:bookmarkStart w:id="17" w:name="_Toc200455893"/>
      <w:r w:rsidRPr="00014338">
        <w:t>Objet</w:t>
      </w:r>
      <w:bookmarkEnd w:id="16"/>
      <w:bookmarkEnd w:id="17"/>
    </w:p>
    <w:p w14:paraId="07219E60" w14:textId="0D7B78F4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97576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Réalisation de divers travaux de second œuvre pour les besoins de l’Université Toulouse Jean Jaurès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634BCD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Lot 8 : fourniture et pose, entretien, réparation de volets roulants, brise-soleil et rideaux métalliques pour les sites toulousains de l’INSPÉ</w:t>
          </w:r>
        </w:sdtContent>
      </w:sdt>
      <w:r w:rsidR="001E2A9D" w:rsidRPr="00FE17EA">
        <w:rPr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8" w:name="_Toc124433054"/>
      <w:bookmarkStart w:id="19" w:name="_Toc200455894"/>
      <w:r w:rsidRPr="00014338">
        <w:t>Mode de passation</w:t>
      </w:r>
      <w:bookmarkEnd w:id="18"/>
      <w:bookmarkEnd w:id="19"/>
    </w:p>
    <w:p w14:paraId="5D8C1423" w14:textId="468C505E" w:rsidR="00376A07" w:rsidRPr="00602459" w:rsidRDefault="00716EF7" w:rsidP="00376A07">
      <w:pPr>
        <w:rPr>
          <w:szCs w:val="20"/>
        </w:rPr>
      </w:pPr>
      <w:bookmarkStart w:id="20" w:name="_Hlk137631834"/>
      <w:bookmarkStart w:id="21" w:name="_Toc124433055"/>
      <w:r w:rsidRPr="00716EF7">
        <w:t>La</w:t>
      </w:r>
      <w:bookmarkStart w:id="22" w:name="_Hlk190857328"/>
      <w:r w:rsidRPr="00716EF7">
        <w:t xml:space="preserve"> consultation est passée suivant une procédure adaptée ouverte en application des articles L2123-1, R2123-1 et R2123-4 du Code de la commande publique</w:t>
      </w:r>
      <w:bookmarkEnd w:id="22"/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3" w:name="_Toc200455895"/>
      <w:bookmarkEnd w:id="20"/>
      <w:bookmarkEnd w:id="21"/>
      <w:r>
        <w:t>Forme du marché</w:t>
      </w:r>
      <w:bookmarkEnd w:id="23"/>
    </w:p>
    <w:p w14:paraId="6F571305" w14:textId="2D72497F" w:rsidR="005D28A6" w:rsidRDefault="005D28A6" w:rsidP="006C6B76">
      <w:pPr>
        <w:rPr>
          <w:rFonts w:eastAsia="Trebuchet MS"/>
        </w:rPr>
      </w:pPr>
      <w:bookmarkStart w:id="24" w:name="_Hlk115897753"/>
      <w:bookmarkStart w:id="25" w:name="_Hlk115430243"/>
      <w:r>
        <w:t xml:space="preserve">Le marché </w:t>
      </w:r>
      <w:r w:rsidR="006C6B76">
        <w:t xml:space="preserve">à conclure </w:t>
      </w:r>
      <w:r>
        <w:t xml:space="preserve">prend la forme d’un </w:t>
      </w:r>
      <w:r w:rsidR="006C6B76">
        <w:t xml:space="preserve">accord-cadre </w:t>
      </w:r>
      <w:r w:rsidR="001E25D8">
        <w:t>mono-attributaire</w:t>
      </w:r>
      <w:r w:rsidR="006C6B76">
        <w:t xml:space="preserve">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CC399E">
        <w:rPr>
          <w:b/>
          <w:bCs/>
          <w:szCs w:val="20"/>
        </w:rPr>
        <w:t>25</w:t>
      </w:r>
      <w:r w:rsidR="001E2A9D" w:rsidRPr="001E2A9D">
        <w:rPr>
          <w:b/>
          <w:bCs/>
          <w:szCs w:val="20"/>
        </w:rPr>
        <w:t>0 000 €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bookmarkStart w:id="26" w:name="_Hlk200524686"/>
      <w:r w:rsidR="00444215" w:rsidRPr="00F92254">
        <w:t>R2162-</w:t>
      </w:r>
      <w:r w:rsidR="00444215">
        <w:t>2</w:t>
      </w:r>
      <w:r w:rsidR="00444215" w:rsidRPr="00F92254">
        <w:t xml:space="preserve"> </w:t>
      </w:r>
      <w:r w:rsidR="00B91F5A">
        <w:t>à</w:t>
      </w:r>
      <w:r w:rsidR="00444215" w:rsidRPr="00F92254">
        <w:t xml:space="preserve"> R2162-</w:t>
      </w:r>
      <w:r w:rsidR="00B91F5A">
        <w:t>6</w:t>
      </w:r>
      <w:r w:rsidR="00F4534E">
        <w:t xml:space="preserve"> </w:t>
      </w:r>
      <w:r w:rsidR="00716EF7" w:rsidRPr="00716EF7">
        <w:t>du Code de la commande publique</w:t>
      </w:r>
      <w:bookmarkEnd w:id="26"/>
      <w:r w:rsidR="006C6B76" w:rsidRPr="0046540F">
        <w:t>.</w:t>
      </w:r>
    </w:p>
    <w:p w14:paraId="0817CB07" w14:textId="18AC6E2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bookmarkStart w:id="27" w:name="_Hlk200464649"/>
      <w:r w:rsidR="001E25D8">
        <w:rPr>
          <w:rFonts w:eastAsia="Trebuchet MS"/>
        </w:rPr>
        <w:t>émission de</w:t>
      </w:r>
      <w:r w:rsidR="001E25D8" w:rsidRPr="001E25D8">
        <w:rPr>
          <w:rFonts w:eastAsia="Trebuchet MS"/>
        </w:rPr>
        <w:t xml:space="preserve"> bons de commande </w:t>
      </w:r>
      <w:bookmarkStart w:id="28" w:name="_Hlk200524751"/>
      <w:bookmarkEnd w:id="27"/>
      <w:r w:rsidR="00F4534E">
        <w:rPr>
          <w:rFonts w:eastAsia="Trebuchet MS"/>
        </w:rPr>
        <w:t xml:space="preserve">dans les conditions définies aux articles </w:t>
      </w:r>
      <w:r w:rsidR="00F4534E" w:rsidRPr="00F92254">
        <w:t>R2162-13 et R2162-14</w:t>
      </w:r>
      <w:bookmarkEnd w:id="28"/>
      <w:r w:rsidR="001E25D8" w:rsidRPr="001E25D8">
        <w:rPr>
          <w:rFonts w:eastAsia="Trebuchet MS"/>
        </w:rPr>
        <w:t>.</w:t>
      </w:r>
    </w:p>
    <w:bookmarkEnd w:id="24"/>
    <w:bookmarkEnd w:id="25"/>
    <w:p w14:paraId="30B4E179" w14:textId="263AB13B" w:rsidR="007E5880" w:rsidRDefault="007E5880" w:rsidP="007E5880"/>
    <w:p w14:paraId="37BE7450" w14:textId="1661AD0C" w:rsidR="007E5880" w:rsidRPr="00970F14" w:rsidRDefault="006C6B76" w:rsidP="00970F14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7B08A929" w14:textId="759369D1" w:rsidR="00103CE3" w:rsidRDefault="00E115C0" w:rsidP="000C01D8">
      <w:pPr>
        <w:pStyle w:val="DirectionAchats1Title"/>
      </w:pPr>
      <w:r>
        <w:lastRenderedPageBreak/>
        <w:t xml:space="preserve"> </w:t>
      </w:r>
      <w:bookmarkStart w:id="29" w:name="_Toc200455896"/>
      <w:r w:rsidR="005D4312">
        <w:t xml:space="preserve">Engagement du </w:t>
      </w:r>
      <w:r w:rsidR="00103CE3">
        <w:t>candidat</w:t>
      </w:r>
      <w:bookmarkEnd w:id="29"/>
    </w:p>
    <w:p w14:paraId="5E8D6D65" w14:textId="1DFD08B4" w:rsidR="00103CE3" w:rsidRDefault="00103CE3" w:rsidP="00014338">
      <w:pPr>
        <w:pStyle w:val="DirectionAchats2Title"/>
      </w:pPr>
      <w:bookmarkStart w:id="30" w:name="_Toc200455897"/>
      <w:r>
        <w:t>En tant que candidat seul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5D6989A9" w:rsidR="00EF4C25" w:rsidRPr="00602459" w:rsidRDefault="00BF41E9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BF41E9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BF41E9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BF41E9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BF41E9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31" w:name="_Toc200455898"/>
      <w:r>
        <w:lastRenderedPageBreak/>
        <w:t xml:space="preserve">En tant que </w:t>
      </w:r>
      <w:r w:rsidR="003C2164">
        <w:t>groupement</w:t>
      </w:r>
      <w:bookmarkEnd w:id="31"/>
    </w:p>
    <w:p w14:paraId="6C94483A" w14:textId="73AACD79" w:rsidR="00552F24" w:rsidRDefault="009C2EF3" w:rsidP="009C2EF3">
      <w:pPr>
        <w:pStyle w:val="DirectionAchats3Title"/>
      </w:pPr>
      <w:bookmarkStart w:id="32" w:name="_Toc200455899"/>
      <w:bookmarkStart w:id="33" w:name="_Toc97645101"/>
      <w:r>
        <w:t>Mandataire</w:t>
      </w:r>
      <w:bookmarkEnd w:id="32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BF41E9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BF41E9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BF41E9">
              <w:rPr>
                <w:sz w:val="18"/>
                <w:szCs w:val="18"/>
              </w:rPr>
            </w:r>
            <w:r w:rsidR="00BF41E9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BF41E9">
              <w:rPr>
                <w:sz w:val="18"/>
                <w:szCs w:val="18"/>
              </w:rPr>
            </w:r>
            <w:r w:rsidR="00BF41E9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rFonts w:ascii="Trebuchet MS" w:eastAsia="Trebuchet MS" w:hAnsi="Trebuchet MS" w:cs="Trebuchet MS"/>
        </w:rPr>
        <w:t>désigné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BF41E9">
        <w:rPr>
          <w:sz w:val="18"/>
          <w:szCs w:val="18"/>
        </w:rPr>
      </w:r>
      <w:r w:rsidR="00BF41E9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du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BF41E9">
        <w:rPr>
          <w:sz w:val="18"/>
          <w:szCs w:val="18"/>
        </w:rPr>
      </w:r>
      <w:r w:rsidR="00BF41E9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solidaire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BF41E9">
        <w:rPr>
          <w:sz w:val="18"/>
          <w:szCs w:val="18"/>
        </w:rPr>
      </w:r>
      <w:r w:rsidR="00BF41E9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non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4" w:name="_Toc200455900"/>
      <w:r>
        <w:lastRenderedPageBreak/>
        <w:t>Membres du groupement</w:t>
      </w:r>
      <w:bookmarkEnd w:id="34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41E9">
              <w:rPr>
                <w:color w:val="3F3F3F" w:themeColor="text1"/>
              </w:rPr>
            </w:r>
            <w:r w:rsidR="00BF41E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41E9">
              <w:rPr>
                <w:color w:val="3F3F3F" w:themeColor="text1"/>
              </w:rPr>
            </w:r>
            <w:r w:rsidR="00BF41E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41E9">
              <w:rPr>
                <w:color w:val="3F3F3F" w:themeColor="text1"/>
              </w:rPr>
            </w:r>
            <w:r w:rsidR="00BF41E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41E9">
              <w:rPr>
                <w:color w:val="3F3F3F" w:themeColor="text1"/>
              </w:rPr>
            </w:r>
            <w:r w:rsidR="00BF41E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41E9">
              <w:rPr>
                <w:color w:val="3F3F3F" w:themeColor="text1"/>
              </w:rPr>
            </w:r>
            <w:r w:rsidR="00BF41E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41E9">
              <w:rPr>
                <w:color w:val="3F3F3F" w:themeColor="text1"/>
              </w:rPr>
            </w:r>
            <w:r w:rsidR="00BF41E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41E9">
              <w:rPr>
                <w:color w:val="3F3F3F" w:themeColor="text1"/>
              </w:rPr>
            </w:r>
            <w:r w:rsidR="00BF41E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BF41E9">
              <w:rPr>
                <w:color w:val="3F3F3F" w:themeColor="text1"/>
              </w:rPr>
            </w:r>
            <w:r w:rsidR="00BF41E9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BF41E9">
        <w:rPr>
          <w:iCs/>
        </w:rPr>
      </w:r>
      <w:r w:rsidR="00BF41E9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BF41E9">
        <w:rPr>
          <w:iCs/>
        </w:rPr>
      </w:r>
      <w:r w:rsidR="00BF41E9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BF41E9">
        <w:rPr>
          <w:iCs/>
        </w:rPr>
      </w:r>
      <w:r w:rsidR="00BF41E9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120CAD83" w:rsidR="007E5880" w:rsidRPr="00634BCD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>indiqué dans les devis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B692FB8" w14:textId="1240431B" w:rsidR="00634BCD" w:rsidRPr="00634BCD" w:rsidRDefault="00634BCD" w:rsidP="00634BCD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Je m’engage (nous nous engageons) </w:t>
      </w:r>
      <w:r w:rsidR="00992500" w:rsidRPr="00992500">
        <w:rPr>
          <w:rFonts w:cs="Arial"/>
          <w:bCs/>
          <w:sz w:val="20"/>
        </w:rPr>
        <w:t>à livrer les fournitures hors bordereau sur demande et après validation de l’UT2J. Les prix de ces prestations seront majorés d’un coefficient fixé au B.P.U. sur présentation du devis fournisseur</w:t>
      </w:r>
      <w:r w:rsidRPr="00602459">
        <w:rPr>
          <w:rFonts w:cs="Arial"/>
          <w:bCs/>
          <w:sz w:val="20"/>
        </w:rPr>
        <w:t xml:space="preserve">. </w:t>
      </w:r>
    </w:p>
    <w:p w14:paraId="00871A74" w14:textId="18DA43F1" w:rsidR="00ED09AD" w:rsidRDefault="002A4F6E" w:rsidP="00634BCD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36818C86" w:rsidR="00DA6C9E" w:rsidRPr="00634BCD" w:rsidRDefault="002A4F6E" w:rsidP="00634BCD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634BCD">
      <w:pPr>
        <w:pStyle w:val="Corpsdetexte"/>
        <w:numPr>
          <w:ilvl w:val="0"/>
          <w:numId w:val="6"/>
        </w:numPr>
        <w:suppressAutoHyphens/>
        <w:spacing w:before="240"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365A0656" w14:textId="146C1333" w:rsidR="00DA6C9E" w:rsidRPr="00634BCD" w:rsidRDefault="002A4F6E" w:rsidP="00634BCD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635D8D3F" w14:textId="51033032" w:rsidR="00DA6C9E" w:rsidRPr="00634BCD" w:rsidRDefault="002A4F6E" w:rsidP="00DA6C9E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5" w:name="A1_p3A_a"/>
      <w:r w:rsidRPr="00602459">
        <w:rPr>
          <w:rFonts w:cs="Arial"/>
          <w:sz w:val="20"/>
        </w:rPr>
        <w:t>120 jours</w:t>
      </w:r>
      <w:bookmarkEnd w:id="35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Pr="00602459" w:rsidRDefault="002C60BA" w:rsidP="00634BCD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596BCA6A" w:rsidR="00680EFC" w:rsidRDefault="004806FA" w:rsidP="00680EFC">
      <w:pPr>
        <w:pStyle w:val="DirectionAchats1Title"/>
      </w:pPr>
      <w:bookmarkStart w:id="36" w:name="_Toc200455901"/>
      <w:r>
        <w:lastRenderedPageBreak/>
        <w:t xml:space="preserve"> </w:t>
      </w:r>
      <w:r w:rsidR="00680EFC">
        <w:t>Paiement</w:t>
      </w:r>
      <w:bookmarkEnd w:id="36"/>
    </w:p>
    <w:p w14:paraId="5BD88655" w14:textId="666C4C02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9763ED">
        <w:t>3</w:t>
      </w:r>
      <w:r w:rsidR="00AA5685">
        <w:t>.</w:t>
      </w:r>
      <w:r w:rsidR="009763ED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7" w:name="_Toc200455902"/>
      <w:r>
        <w:t>Prestataire unique</w:t>
      </w:r>
      <w:bookmarkEnd w:id="3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3D2083B4" w:rsidR="00BC28AF" w:rsidRPr="00BF41E9" w:rsidRDefault="00BF41E9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BF41E9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8" w:name="_Toc200455903"/>
      <w:r>
        <w:t>Groupement</w:t>
      </w:r>
      <w:bookmarkEnd w:id="38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236968A9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BF41E9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1DE0CDD3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BF41E9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9" w:name="_Toc200455904"/>
      <w:r w:rsidR="002C46C6">
        <w:t>A</w:t>
      </w:r>
      <w:r w:rsidR="009660CB">
        <w:t>vance</w:t>
      </w:r>
      <w:bookmarkEnd w:id="39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BF41E9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BF41E9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BF41E9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BF41E9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BF41E9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BF41E9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40" w:name="_Toc200455905"/>
      <w:r w:rsidR="00001A40">
        <w:t>Signature</w:t>
      </w:r>
      <w:bookmarkEnd w:id="40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proofErr w:type="spellStart"/>
      <w:r w:rsidR="00A2367E">
        <w:t>ou</w:t>
      </w:r>
      <w:proofErr w:type="spellEnd"/>
      <w:r w:rsidR="00A2367E">
        <w:t xml:space="preserve">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41" w:name="_Toc200455906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41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3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42" w:name="_Toc200455907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4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afférent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r w:rsidRPr="004C2E98">
        <w:t xml:space="preserve">et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BF41E9">
              <w:rPr>
                <w:color w:val="000000"/>
              </w:rPr>
            </w:r>
            <w:r w:rsidR="00BF41E9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membre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BF41E9">
              <w:rPr>
                <w:color w:val="000000"/>
              </w:rPr>
            </w:r>
            <w:r w:rsidR="00BF41E9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sous-traitant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43" w:name="_Toc124433062"/>
    </w:p>
    <w:bookmarkEnd w:id="43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4" w:name="_Hlk158901512"/>
    <w:bookmarkStart w:id="4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4"/>
  <w:bookmarkEnd w:id="45"/>
  <w:p w14:paraId="2C8BD22E" w14:textId="7AE55A84" w:rsidR="00B83E07" w:rsidRDefault="00BF41E9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B751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2025PATXBDC024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97576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Réalisation de divers travaux de second œuvre pour les besoins de l’Université Toulouse Jean Jaurès</w:t>
        </w:r>
      </w:sdtContent>
    </w:sdt>
  </w:p>
  <w:p w14:paraId="249FC0E8" w14:textId="120E1745" w:rsidR="001E2A9D" w:rsidRPr="001E2A9D" w:rsidRDefault="00BF41E9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634BCD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8 : fourniture et pose, entretien, réparation de volets roulants, brise-soleil et rideaux métalliques pour les sites toulousains de l’INSPÉ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97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B7512"/>
    <w:rsid w:val="000C01D8"/>
    <w:rsid w:val="000C40C4"/>
    <w:rsid w:val="000C77F2"/>
    <w:rsid w:val="000D12EC"/>
    <w:rsid w:val="000D164D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342AB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5D8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4DF1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12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4215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06FA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19E4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40F29"/>
    <w:rsid w:val="00544632"/>
    <w:rsid w:val="00552F24"/>
    <w:rsid w:val="0055784C"/>
    <w:rsid w:val="0056009D"/>
    <w:rsid w:val="0056759C"/>
    <w:rsid w:val="005723A1"/>
    <w:rsid w:val="00581BC2"/>
    <w:rsid w:val="00595658"/>
    <w:rsid w:val="00596692"/>
    <w:rsid w:val="00597576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4BCD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640B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D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1E48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4844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C520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0F14"/>
    <w:rsid w:val="00972722"/>
    <w:rsid w:val="009763ED"/>
    <w:rsid w:val="00982790"/>
    <w:rsid w:val="0099250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1F5A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E10"/>
    <w:rsid w:val="00BF0FFD"/>
    <w:rsid w:val="00BF213E"/>
    <w:rsid w:val="00BF41E9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399E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254B"/>
    <w:rsid w:val="00D45365"/>
    <w:rsid w:val="00D546D2"/>
    <w:rsid w:val="00D55AEC"/>
    <w:rsid w:val="00D61501"/>
    <w:rsid w:val="00D62CE3"/>
    <w:rsid w:val="00D65CEF"/>
    <w:rsid w:val="00D65F0F"/>
    <w:rsid w:val="00D72489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D3CCD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916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638B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4534E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17EA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1976</Words>
  <Characters>10874</Characters>
  <Application>Microsoft Office Word</Application>
  <DocSecurity>0</DocSecurity>
  <Lines>494</Lines>
  <Paragraphs>191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Réalisation de divers travaux de second œuvre pour les besoins de l’Université Toulouse Jean Jaurès</dc:description>
  <cp:lastModifiedBy>thucydide.hounkpatin@i-univ-tlse2.fr</cp:lastModifiedBy>
  <cp:revision>8</cp:revision>
  <cp:lastPrinted>2022-08-25T08:03:00Z</cp:lastPrinted>
  <dcterms:created xsi:type="dcterms:W3CDTF">2025-06-11T07:25:00Z</dcterms:created>
  <dcterms:modified xsi:type="dcterms:W3CDTF">2025-07-02T13:59:00Z</dcterms:modified>
  <cp:category>Accord-cadre 2025PATXBDC024</cp:category>
  <cp:contentStatus>Lot 8 : fourniture et pose, entretien, réparation de volets roulants, brise-soleil et rideaux métalliques pour les sites toulousains de l’INSPÉ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