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4D0C3" w14:textId="77777777" w:rsidR="00B3007A" w:rsidRDefault="00B3007A" w:rsidP="00B3007A">
      <w:pPr>
        <w:ind w:right="-19"/>
        <w:jc w:val="center"/>
        <w:rPr>
          <w:color w:val="3F3F3F" w:themeColor="text1"/>
          <w:szCs w:val="20"/>
        </w:rPr>
      </w:pPr>
      <w:bookmarkStart w:id="0" w:name="_Hlk161297849"/>
      <w:bookmarkStart w:id="1" w:name="_Hlk116545339"/>
      <w:bookmarkStart w:id="2" w:name="_Toc97645098"/>
      <w:bookmarkStart w:id="3" w:name="_Hlk104984907"/>
      <w:bookmarkEnd w:id="0"/>
      <w:r>
        <w:rPr>
          <w:noProof/>
          <w:color w:val="3F3F3F" w:themeColor="text1"/>
          <w:szCs w:val="20"/>
        </w:rPr>
        <w:drawing>
          <wp:inline distT="0" distB="0" distL="0" distR="0" wp14:anchorId="41BF35BA" wp14:editId="5F7D05CC">
            <wp:extent cx="3860714" cy="1307805"/>
            <wp:effectExtent l="0" t="0" r="6985" b="698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83" r="-683"/>
                    <a:stretch/>
                  </pic:blipFill>
                  <pic:spPr>
                    <a:xfrm>
                      <a:off x="0" y="0"/>
                      <a:ext cx="3891361" cy="1318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E98741" w14:textId="77777777" w:rsidR="00B3007A" w:rsidRPr="0005045C" w:rsidRDefault="00B3007A" w:rsidP="00B3007A">
      <w:pPr>
        <w:ind w:right="-19"/>
        <w:jc w:val="center"/>
        <w:rPr>
          <w:color w:val="3F3F3F" w:themeColor="text1"/>
          <w:szCs w:val="20"/>
        </w:rPr>
      </w:pPr>
    </w:p>
    <w:p w14:paraId="7BF6AE36" w14:textId="77777777" w:rsidR="00B3007A" w:rsidRPr="0027327E" w:rsidRDefault="00B3007A" w:rsidP="00B3007A">
      <w:pPr>
        <w:jc w:val="center"/>
        <w:rPr>
          <w:color w:val="3F3F3F" w:themeColor="text1"/>
          <w:sz w:val="22"/>
          <w:szCs w:val="22"/>
        </w:rPr>
      </w:pPr>
      <w:r>
        <w:rPr>
          <w:color w:val="3F3F3F" w:themeColor="text1"/>
          <w:sz w:val="22"/>
          <w:szCs w:val="22"/>
        </w:rPr>
        <w:t>Pôle</w:t>
      </w:r>
      <w:r w:rsidRPr="0027327E">
        <w:rPr>
          <w:color w:val="3F3F3F" w:themeColor="text1"/>
          <w:sz w:val="22"/>
          <w:szCs w:val="22"/>
        </w:rPr>
        <w:t xml:space="preserve"> Achats</w:t>
      </w:r>
    </w:p>
    <w:p w14:paraId="41865982" w14:textId="77777777" w:rsidR="00B3007A" w:rsidRPr="0027327E" w:rsidRDefault="00B3007A" w:rsidP="00B3007A">
      <w:pPr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 xml:space="preserve">5, Allées Antonio Machado </w:t>
      </w:r>
    </w:p>
    <w:p w14:paraId="5A24AEDC" w14:textId="77777777" w:rsidR="00B3007A" w:rsidRPr="0027327E" w:rsidRDefault="00B3007A" w:rsidP="00B3007A">
      <w:pPr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>31058 Toulouse Cedex 9</w:t>
      </w:r>
    </w:p>
    <w:p w14:paraId="4C551792" w14:textId="77777777" w:rsidR="00B3007A" w:rsidRPr="0005045C" w:rsidRDefault="00B3007A" w:rsidP="00B3007A">
      <w:pPr>
        <w:ind w:left="3400" w:right="3360"/>
        <w:rPr>
          <w:color w:val="3F3F3F" w:themeColor="text1"/>
          <w:sz w:val="2"/>
        </w:rPr>
      </w:pPr>
    </w:p>
    <w:p w14:paraId="77761A39" w14:textId="2BC991CB" w:rsidR="00B3007A" w:rsidRDefault="00B3007A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5AC2D0CA" w14:textId="7ED0B43D" w:rsidR="0038213C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279F86B7" w14:textId="77777777" w:rsidR="0038213C" w:rsidRPr="00CC6635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bookmarkEnd w:id="1"/>
    <w:p w14:paraId="0D09DBB6" w14:textId="27F8D435" w:rsidR="0038213C" w:rsidRDefault="000B7512" w:rsidP="00486CFE">
      <w:pPr>
        <w:jc w:val="center"/>
        <w:rPr>
          <w:b/>
          <w:caps/>
          <w:color w:val="000000"/>
          <w:sz w:val="24"/>
        </w:rPr>
      </w:pPr>
      <w:r w:rsidRPr="000B7512">
        <w:rPr>
          <w:b/>
          <w:caps/>
          <w:color w:val="000000"/>
          <w:sz w:val="24"/>
        </w:rPr>
        <w:t>MARCHE de TRAVAUX</w:t>
      </w:r>
    </w:p>
    <w:p w14:paraId="0373D337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  <w:bookmarkStart w:id="4" w:name="_Hlk177554894"/>
    </w:p>
    <w:p w14:paraId="0D7A9E87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</w:p>
    <w:p w14:paraId="342067B4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</w:p>
    <w:p w14:paraId="5A3722E1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</w:p>
    <w:bookmarkStart w:id="5" w:name="_Hlk193353853"/>
    <w:bookmarkEnd w:id="4"/>
    <w:p w14:paraId="1041FE50" w14:textId="569D8C92" w:rsidR="000D5502" w:rsidRPr="008B3C7F" w:rsidRDefault="000B6DE8" w:rsidP="000D5502">
      <w:pPr>
        <w:jc w:val="center"/>
        <w:rPr>
          <w:b/>
          <w:i/>
          <w:sz w:val="24"/>
        </w:rPr>
      </w:pPr>
      <w:sdt>
        <w:sdtPr>
          <w:rPr>
            <w:b/>
            <w:bCs/>
            <w:sz w:val="36"/>
            <w:szCs w:val="36"/>
            <w14:textOutline w14:w="0" w14:cap="flat" w14:cmpd="sng" w14:algn="ctr">
              <w14:noFill/>
              <w14:prstDash w14:val="solid"/>
              <w14:round/>
            </w14:textOutline>
          </w:rPr>
          <w:alias w:val="N° du marché"/>
          <w:tag w:val=""/>
          <w:id w:val="784389702"/>
          <w:placeholder>
            <w:docPart w:val="11E8BB317AE24AA4A056C0AFED8F2D8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bookmarkStart w:id="6" w:name="_Hlk193353884"/>
          <w:r w:rsidR="000B7512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 xml:space="preserve">Accord-cadre </w:t>
          </w:r>
          <w:r w:rsidR="000B7512" w:rsidRPr="00E6732E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2025PATXBDC024</w:t>
          </w:r>
        </w:sdtContent>
      </w:sdt>
      <w:bookmarkEnd w:id="5"/>
      <w:bookmarkEnd w:id="6"/>
    </w:p>
    <w:p w14:paraId="4EC5FE1B" w14:textId="77777777" w:rsidR="000D5502" w:rsidRDefault="000D5502" w:rsidP="000D5502">
      <w:pPr>
        <w:jc w:val="center"/>
        <w:rPr>
          <w:b/>
          <w:i/>
          <w:sz w:val="24"/>
        </w:rPr>
      </w:pPr>
    </w:p>
    <w:p w14:paraId="1CB230BF" w14:textId="77777777" w:rsidR="000D5502" w:rsidRDefault="000D5502" w:rsidP="000D5502">
      <w:pPr>
        <w:jc w:val="center"/>
        <w:rPr>
          <w:b/>
          <w:i/>
          <w:sz w:val="24"/>
        </w:rPr>
      </w:pPr>
    </w:p>
    <w:p w14:paraId="7B04C82E" w14:textId="77777777" w:rsidR="000D5502" w:rsidRDefault="000D5502" w:rsidP="000D5502">
      <w:pPr>
        <w:jc w:val="center"/>
        <w:rPr>
          <w:b/>
          <w:i/>
          <w:sz w:val="24"/>
        </w:rPr>
      </w:pPr>
    </w:p>
    <w:p w14:paraId="018080C7" w14:textId="77777777" w:rsidR="000D5502" w:rsidRPr="004959CB" w:rsidRDefault="000D5502" w:rsidP="000D5502">
      <w:pPr>
        <w:jc w:val="center"/>
        <w:rPr>
          <w:b/>
          <w:i/>
          <w:sz w:val="24"/>
        </w:rPr>
      </w:pPr>
    </w:p>
    <w:bookmarkStart w:id="7" w:name="_Hlk178519272"/>
    <w:bookmarkStart w:id="8" w:name="_Hlk178518308"/>
    <w:p w14:paraId="39D913B5" w14:textId="4F41073E" w:rsidR="000D5502" w:rsidRPr="008B3C7F" w:rsidRDefault="000B6DE8" w:rsidP="000D5502">
      <w:pPr>
        <w:tabs>
          <w:tab w:val="left" w:pos="1134"/>
          <w:tab w:val="right" w:pos="3828"/>
        </w:tabs>
        <w:jc w:val="center"/>
        <w:rPr>
          <w:b/>
          <w:bCs/>
          <w:sz w:val="32"/>
          <w:szCs w:val="32"/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rFonts w:eastAsia="Trebuchet MS"/>
            <w:b/>
            <w:sz w:val="32"/>
            <w:szCs w:val="32"/>
          </w:rPr>
          <w:alias w:val="Objet du marché"/>
          <w:tag w:val=""/>
          <w:id w:val="-335236040"/>
          <w:placeholder>
            <w:docPart w:val="DA9DAE524785451091C4A85BDA4B2C5D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bookmarkStart w:id="9" w:name="_Hlk169434101"/>
          <w:bookmarkEnd w:id="9"/>
          <w:bookmarkEnd w:id="7"/>
          <w:bookmarkEnd w:id="8"/>
          <w:r w:rsidR="00933F9B">
            <w:rPr>
              <w:rFonts w:eastAsia="Trebuchet MS"/>
              <w:b/>
              <w:sz w:val="32"/>
              <w:szCs w:val="32"/>
            </w:rPr>
            <w:t>R</w:t>
          </w:r>
          <w:r w:rsidR="000B7512" w:rsidRPr="00642947">
            <w:rPr>
              <w:rFonts w:eastAsia="Trebuchet MS"/>
              <w:b/>
              <w:sz w:val="32"/>
              <w:szCs w:val="32"/>
            </w:rPr>
            <w:t>éalisation de divers travaux de second œuvre pour les besoins de l’Université Toulouse Jean Jaurès</w:t>
          </w:r>
        </w:sdtContent>
      </w:sdt>
    </w:p>
    <w:p w14:paraId="57D5D02F" w14:textId="5C0319F3" w:rsidR="000D5502" w:rsidRDefault="000D5502" w:rsidP="000D5502">
      <w:pPr>
        <w:jc w:val="center"/>
        <w:rPr>
          <w:b/>
          <w:i/>
          <w:sz w:val="24"/>
        </w:rPr>
      </w:pPr>
    </w:p>
    <w:p w14:paraId="7E077297" w14:textId="7B3759AC" w:rsidR="001E2A9D" w:rsidRDefault="001E2A9D" w:rsidP="000D5502">
      <w:pPr>
        <w:jc w:val="center"/>
        <w:rPr>
          <w:b/>
          <w:i/>
          <w:sz w:val="24"/>
        </w:rPr>
      </w:pPr>
    </w:p>
    <w:p w14:paraId="1578231C" w14:textId="77777777" w:rsidR="000B7512" w:rsidRPr="004959CB" w:rsidRDefault="000B7512" w:rsidP="000D5502">
      <w:pPr>
        <w:jc w:val="center"/>
        <w:rPr>
          <w:b/>
          <w:i/>
          <w:sz w:val="24"/>
        </w:rPr>
      </w:pPr>
    </w:p>
    <w:p w14:paraId="0DF9C3AD" w14:textId="5E78E480" w:rsidR="001E2A9D" w:rsidRPr="001E2A9D" w:rsidRDefault="000B6DE8" w:rsidP="001E2A9D">
      <w:pPr>
        <w:ind w:firstLine="284"/>
        <w:jc w:val="center"/>
        <w:rPr>
          <w:b/>
          <w:bCs/>
          <w:sz w:val="36"/>
          <w:szCs w:val="36"/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b/>
            <w:bCs/>
            <w:sz w:val="36"/>
            <w:szCs w:val="36"/>
            <w14:textOutline w14:w="0" w14:cap="flat" w14:cmpd="sng" w14:algn="ctr">
              <w14:noFill/>
              <w14:prstDash w14:val="solid"/>
              <w14:round/>
            </w14:textOutline>
          </w:rPr>
          <w:alias w:val="Intitulé du lot"/>
          <w:tag w:val=""/>
          <w:id w:val="-969819056"/>
          <w:placeholder>
            <w:docPart w:val="164C8F37D60D49D98CD619189A767C5D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BF0E10" w:rsidRPr="00BF0E10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 xml:space="preserve">Lot </w:t>
          </w:r>
          <w:r w:rsidR="00970F14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4</w:t>
          </w:r>
          <w:r w:rsidR="00BF0E10" w:rsidRPr="00BF0E10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 xml:space="preserve"> : </w:t>
          </w:r>
          <w:r w:rsidR="00BF0E10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t</w:t>
          </w:r>
          <w:r w:rsidR="00BF0E10" w:rsidRPr="00BF0E10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 xml:space="preserve">ravaux de serrurerie, métallerie et vitrerie pour les sites </w:t>
          </w:r>
          <w:r w:rsidR="00970F14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toulousains de l’</w:t>
          </w:r>
          <w:r w:rsidR="00BF0E10" w:rsidRPr="00BF0E10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INSPÉ</w:t>
          </w:r>
        </w:sdtContent>
      </w:sdt>
    </w:p>
    <w:p w14:paraId="40A080AD" w14:textId="77777777" w:rsidR="000D5502" w:rsidRPr="004959CB" w:rsidRDefault="000D5502" w:rsidP="000D5502">
      <w:pPr>
        <w:jc w:val="center"/>
        <w:rPr>
          <w:b/>
          <w:i/>
          <w:sz w:val="24"/>
        </w:rPr>
      </w:pPr>
    </w:p>
    <w:p w14:paraId="68755260" w14:textId="77777777" w:rsidR="000D5502" w:rsidRPr="004959CB" w:rsidRDefault="000D5502" w:rsidP="000D5502">
      <w:pPr>
        <w:jc w:val="center"/>
        <w:rPr>
          <w:b/>
          <w:i/>
          <w:sz w:val="24"/>
        </w:rPr>
      </w:pPr>
    </w:p>
    <w:p w14:paraId="77E60B6E" w14:textId="77777777" w:rsidR="000D5502" w:rsidRPr="004959CB" w:rsidRDefault="000D5502" w:rsidP="000D5502">
      <w:pPr>
        <w:rPr>
          <w:b/>
          <w:i/>
          <w:sz w:val="24"/>
        </w:rPr>
      </w:pPr>
    </w:p>
    <w:p w14:paraId="4F518401" w14:textId="7F4B263A" w:rsidR="000D5502" w:rsidRPr="00B444CA" w:rsidRDefault="000D5502" w:rsidP="000D5502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Acte d’Engagement</w:t>
      </w:r>
    </w:p>
    <w:p w14:paraId="0541FCBF" w14:textId="61455F49" w:rsidR="000D5502" w:rsidRPr="00DD4665" w:rsidRDefault="000D5502" w:rsidP="000D5502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</w:t>
      </w:r>
      <w:r w:rsidRPr="00DD4665">
        <w:rPr>
          <w:rFonts w:cs="Arial"/>
          <w:b/>
          <w:bCs/>
          <w:color w:val="000000"/>
          <w:sz w:val="36"/>
          <w:szCs w:val="36"/>
        </w:rPr>
        <w:t>.</w:t>
      </w:r>
      <w:r>
        <w:rPr>
          <w:rFonts w:cs="Arial"/>
          <w:b/>
          <w:bCs/>
          <w:color w:val="000000"/>
          <w:sz w:val="36"/>
          <w:szCs w:val="36"/>
        </w:rPr>
        <w:t>E</w:t>
      </w:r>
      <w:r w:rsidRPr="00DD4665">
        <w:rPr>
          <w:rFonts w:cs="Arial"/>
          <w:b/>
          <w:bCs/>
          <w:color w:val="000000"/>
          <w:sz w:val="36"/>
          <w:szCs w:val="36"/>
        </w:rPr>
        <w:t>.</w:t>
      </w:r>
    </w:p>
    <w:p w14:paraId="217C22F0" w14:textId="77777777" w:rsidR="00B3007A" w:rsidRDefault="00B3007A" w:rsidP="00B3007A">
      <w:pPr>
        <w:rPr>
          <w:color w:val="000000"/>
          <w:sz w:val="24"/>
        </w:rPr>
      </w:pPr>
    </w:p>
    <w:p w14:paraId="32550BEF" w14:textId="77777777" w:rsidR="00B3007A" w:rsidRPr="00924445" w:rsidRDefault="00B3007A" w:rsidP="00B3007A">
      <w:pPr>
        <w:rPr>
          <w:color w:val="000000"/>
          <w:sz w:val="24"/>
        </w:rPr>
      </w:pPr>
    </w:p>
    <w:p w14:paraId="49CF1E47" w14:textId="7C8C141A" w:rsidR="00B3007A" w:rsidRDefault="00B3007A" w:rsidP="00B3007A">
      <w:pPr>
        <w:ind w:firstLine="284"/>
        <w:rPr>
          <w:sz w:val="24"/>
        </w:rPr>
      </w:pPr>
    </w:p>
    <w:p w14:paraId="24EC1738" w14:textId="104376DE" w:rsidR="00302D5E" w:rsidRDefault="00302D5E" w:rsidP="00B3007A">
      <w:pPr>
        <w:ind w:firstLine="284"/>
        <w:rPr>
          <w:sz w:val="24"/>
        </w:rPr>
      </w:pPr>
    </w:p>
    <w:p w14:paraId="1A6AC83E" w14:textId="0D90B177" w:rsidR="00302D5E" w:rsidRDefault="00302D5E" w:rsidP="00B3007A">
      <w:pPr>
        <w:ind w:firstLine="284"/>
        <w:rPr>
          <w:sz w:val="24"/>
        </w:rPr>
      </w:pPr>
    </w:p>
    <w:p w14:paraId="29C97850" w14:textId="40E06C15" w:rsidR="005D28A6" w:rsidRDefault="005D28A6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sz w:val="24"/>
        </w:rPr>
      </w:pPr>
      <w:r>
        <w:rPr>
          <w:sz w:val="24"/>
        </w:rPr>
        <w:br w:type="page"/>
      </w:r>
    </w:p>
    <w:p w14:paraId="7C9F2FB3" w14:textId="77777777" w:rsidR="00B3007A" w:rsidRPr="00EC2497" w:rsidRDefault="00B3007A" w:rsidP="00B3007A">
      <w:pPr>
        <w:ind w:firstLine="284"/>
        <w:rPr>
          <w:sz w:val="24"/>
        </w:rPr>
      </w:pPr>
    </w:p>
    <w:sdt>
      <w:sdtPr>
        <w:rPr>
          <w:rFonts w:ascii="Arial" w:eastAsia="Times New Roman" w:hAnsi="Arial" w:cs="Arial"/>
          <w:b/>
          <w:bCs/>
          <w:noProof/>
          <w:color w:val="auto"/>
          <w:sz w:val="20"/>
          <w:szCs w:val="24"/>
          <w:lang w:val="en-GB"/>
        </w:rPr>
        <w:id w:val="-38671035"/>
        <w:docPartObj>
          <w:docPartGallery w:val="Table of Contents"/>
          <w:docPartUnique/>
        </w:docPartObj>
      </w:sdtPr>
      <w:sdtEndPr>
        <w:rPr>
          <w:color w:val="0092BC"/>
        </w:rPr>
      </w:sdtEndPr>
      <w:sdtContent>
        <w:p w14:paraId="3A1F4284" w14:textId="0DA49AF5" w:rsidR="007310CD" w:rsidRPr="005D28A6" w:rsidRDefault="007310CD" w:rsidP="00B60256">
          <w:pPr>
            <w:pStyle w:val="En-ttedetabledesmatires"/>
            <w:rPr>
              <w:rFonts w:ascii="Arial" w:hAnsi="Arial" w:cs="Arial"/>
            </w:rPr>
          </w:pPr>
          <w:r w:rsidRPr="005D28A6">
            <w:rPr>
              <w:rFonts w:ascii="Arial" w:hAnsi="Arial" w:cs="Arial"/>
            </w:rPr>
            <w:t>Table des matières</w:t>
          </w:r>
        </w:p>
        <w:p w14:paraId="1712AE5E" w14:textId="78148B09" w:rsidR="00312E12" w:rsidRDefault="007310C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0455891" w:history="1">
            <w:r w:rsidR="00312E12" w:rsidRPr="008E18CA">
              <w:rPr>
                <w:rStyle w:val="Lienhypertexte"/>
              </w:rPr>
              <w:t>Identification du Pouvoir adjudicateur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_Toc200455891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3</w:t>
            </w:r>
            <w:r w:rsidR="00312E12">
              <w:rPr>
                <w:webHidden/>
              </w:rPr>
              <w:fldChar w:fldCharType="end"/>
            </w:r>
          </w:hyperlink>
        </w:p>
        <w:p w14:paraId="42B80A0A" w14:textId="4E133FB8" w:rsidR="00312E12" w:rsidRDefault="000B6DE8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892" w:history="1">
            <w:r w:rsidR="00312E12" w:rsidRPr="008E18CA">
              <w:rPr>
                <w:rStyle w:val="Lienhypertexte"/>
                <w:rFonts w:eastAsia="Gill Sans MT"/>
              </w:rPr>
              <w:t>1.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  <w:rFonts w:eastAsia="Gill Sans MT"/>
              </w:rPr>
              <w:t>Dispositions générales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_Toc200455892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4</w:t>
            </w:r>
            <w:r w:rsidR="00312E12">
              <w:rPr>
                <w:webHidden/>
              </w:rPr>
              <w:fldChar w:fldCharType="end"/>
            </w:r>
          </w:hyperlink>
        </w:p>
        <w:p w14:paraId="2965FCD2" w14:textId="1EB9FFAB" w:rsidR="00312E12" w:rsidRDefault="000B6DE8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893" w:history="1">
            <w:r w:rsidR="00312E12" w:rsidRPr="008E18CA">
              <w:rPr>
                <w:rStyle w:val="Lienhypertexte"/>
              </w:rPr>
              <w:t>1.1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Objet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_Toc200455893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4</w:t>
            </w:r>
            <w:r w:rsidR="00312E12">
              <w:rPr>
                <w:webHidden/>
              </w:rPr>
              <w:fldChar w:fldCharType="end"/>
            </w:r>
          </w:hyperlink>
        </w:p>
        <w:p w14:paraId="48A0E04D" w14:textId="76F43A10" w:rsidR="00312E12" w:rsidRDefault="000B6DE8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894" w:history="1">
            <w:r w:rsidR="00312E12" w:rsidRPr="008E18CA">
              <w:rPr>
                <w:rStyle w:val="Lienhypertexte"/>
              </w:rPr>
              <w:t>1.2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Mode de passation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_Toc200455894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4</w:t>
            </w:r>
            <w:r w:rsidR="00312E12">
              <w:rPr>
                <w:webHidden/>
              </w:rPr>
              <w:fldChar w:fldCharType="end"/>
            </w:r>
          </w:hyperlink>
        </w:p>
        <w:p w14:paraId="5EC9C5E8" w14:textId="42A5C76E" w:rsidR="00312E12" w:rsidRDefault="000B6DE8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895" w:history="1">
            <w:r w:rsidR="00312E12" w:rsidRPr="008E18CA">
              <w:rPr>
                <w:rStyle w:val="Lienhypertexte"/>
              </w:rPr>
              <w:t>1.3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Forme du marché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_Toc200455895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4</w:t>
            </w:r>
            <w:r w:rsidR="00312E12">
              <w:rPr>
                <w:webHidden/>
              </w:rPr>
              <w:fldChar w:fldCharType="end"/>
            </w:r>
          </w:hyperlink>
        </w:p>
        <w:p w14:paraId="7DBA509C" w14:textId="7756971A" w:rsidR="00312E12" w:rsidRDefault="000B6DE8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896" w:history="1">
            <w:r w:rsidR="00312E12" w:rsidRPr="008E18CA">
              <w:rPr>
                <w:rStyle w:val="Lienhypertexte"/>
              </w:rPr>
              <w:t>2.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Engagement du candidat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_Toc200455896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5</w:t>
            </w:r>
            <w:r w:rsidR="00312E12">
              <w:rPr>
                <w:webHidden/>
              </w:rPr>
              <w:fldChar w:fldCharType="end"/>
            </w:r>
          </w:hyperlink>
        </w:p>
        <w:p w14:paraId="6FB3701F" w14:textId="7424ACAE" w:rsidR="00312E12" w:rsidRDefault="000B6DE8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897" w:history="1">
            <w:r w:rsidR="00312E12" w:rsidRPr="008E18CA">
              <w:rPr>
                <w:rStyle w:val="Lienhypertexte"/>
              </w:rPr>
              <w:t>2.1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En tant que candidat seul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_Toc200455897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5</w:t>
            </w:r>
            <w:r w:rsidR="00312E12">
              <w:rPr>
                <w:webHidden/>
              </w:rPr>
              <w:fldChar w:fldCharType="end"/>
            </w:r>
          </w:hyperlink>
        </w:p>
        <w:p w14:paraId="51E1546A" w14:textId="6244AAB7" w:rsidR="00312E12" w:rsidRDefault="000B6DE8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898" w:history="1">
            <w:r w:rsidR="00312E12" w:rsidRPr="008E18CA">
              <w:rPr>
                <w:rStyle w:val="Lienhypertexte"/>
              </w:rPr>
              <w:t>2.2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En tant que groupement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_Toc200455898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6</w:t>
            </w:r>
            <w:r w:rsidR="00312E12">
              <w:rPr>
                <w:webHidden/>
              </w:rPr>
              <w:fldChar w:fldCharType="end"/>
            </w:r>
          </w:hyperlink>
        </w:p>
        <w:p w14:paraId="4C7049CA" w14:textId="395E507A" w:rsidR="00312E12" w:rsidRDefault="000B6DE8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200455899" w:history="1">
            <w:r w:rsidR="00312E12" w:rsidRPr="008E18CA">
              <w:rPr>
                <w:rStyle w:val="Lienhypertexte"/>
                <w:noProof/>
              </w:rPr>
              <w:t>2.2.1 Mandataire</w:t>
            </w:r>
            <w:r w:rsidR="00312E12">
              <w:rPr>
                <w:noProof/>
                <w:webHidden/>
              </w:rPr>
              <w:tab/>
            </w:r>
            <w:r w:rsidR="00312E12">
              <w:rPr>
                <w:noProof/>
                <w:webHidden/>
              </w:rPr>
              <w:fldChar w:fldCharType="begin"/>
            </w:r>
            <w:r w:rsidR="00312E12">
              <w:rPr>
                <w:noProof/>
                <w:webHidden/>
              </w:rPr>
              <w:instrText xml:space="preserve"> PAGEREF _Toc200455899 \h </w:instrText>
            </w:r>
            <w:r w:rsidR="00312E12">
              <w:rPr>
                <w:noProof/>
                <w:webHidden/>
              </w:rPr>
            </w:r>
            <w:r w:rsidR="00312E12">
              <w:rPr>
                <w:noProof/>
                <w:webHidden/>
              </w:rPr>
              <w:fldChar w:fldCharType="separate"/>
            </w:r>
            <w:r w:rsidR="00312E12">
              <w:rPr>
                <w:noProof/>
                <w:webHidden/>
              </w:rPr>
              <w:t>6</w:t>
            </w:r>
            <w:r w:rsidR="00312E12">
              <w:rPr>
                <w:noProof/>
                <w:webHidden/>
              </w:rPr>
              <w:fldChar w:fldCharType="end"/>
            </w:r>
          </w:hyperlink>
        </w:p>
        <w:p w14:paraId="0ACB97B6" w14:textId="435B2FD2" w:rsidR="00312E12" w:rsidRDefault="000B6DE8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200455900" w:history="1">
            <w:r w:rsidR="00312E12" w:rsidRPr="008E18CA">
              <w:rPr>
                <w:rStyle w:val="Lienhypertexte"/>
                <w:noProof/>
              </w:rPr>
              <w:t>2.2.2 Membres du groupement</w:t>
            </w:r>
            <w:r w:rsidR="00312E12">
              <w:rPr>
                <w:noProof/>
                <w:webHidden/>
              </w:rPr>
              <w:tab/>
            </w:r>
            <w:r w:rsidR="00312E12">
              <w:rPr>
                <w:noProof/>
                <w:webHidden/>
              </w:rPr>
              <w:fldChar w:fldCharType="begin"/>
            </w:r>
            <w:r w:rsidR="00312E12">
              <w:rPr>
                <w:noProof/>
                <w:webHidden/>
              </w:rPr>
              <w:instrText xml:space="preserve"> PAGEREF _Toc200455900 \h </w:instrText>
            </w:r>
            <w:r w:rsidR="00312E12">
              <w:rPr>
                <w:noProof/>
                <w:webHidden/>
              </w:rPr>
            </w:r>
            <w:r w:rsidR="00312E12">
              <w:rPr>
                <w:noProof/>
                <w:webHidden/>
              </w:rPr>
              <w:fldChar w:fldCharType="separate"/>
            </w:r>
            <w:r w:rsidR="00312E12">
              <w:rPr>
                <w:noProof/>
                <w:webHidden/>
              </w:rPr>
              <w:t>7</w:t>
            </w:r>
            <w:r w:rsidR="00312E12">
              <w:rPr>
                <w:noProof/>
                <w:webHidden/>
              </w:rPr>
              <w:fldChar w:fldCharType="end"/>
            </w:r>
          </w:hyperlink>
        </w:p>
        <w:p w14:paraId="3F87E5FA" w14:textId="4C6C4A48" w:rsidR="00312E12" w:rsidRDefault="000B6DE8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901" w:history="1">
            <w:r w:rsidR="00312E12" w:rsidRPr="008E18CA">
              <w:rPr>
                <w:rStyle w:val="Lienhypertexte"/>
              </w:rPr>
              <w:t>3.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Paiement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_Toc200455901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9</w:t>
            </w:r>
            <w:r w:rsidR="00312E12">
              <w:rPr>
                <w:webHidden/>
              </w:rPr>
              <w:fldChar w:fldCharType="end"/>
            </w:r>
          </w:hyperlink>
        </w:p>
        <w:p w14:paraId="5B8E7EE3" w14:textId="466F183D" w:rsidR="00312E12" w:rsidRDefault="000B6DE8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902" w:history="1">
            <w:r w:rsidR="00312E12" w:rsidRPr="008E18CA">
              <w:rPr>
                <w:rStyle w:val="Lienhypertexte"/>
              </w:rPr>
              <w:t>3.1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Prestataire unique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_Toc200455902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9</w:t>
            </w:r>
            <w:r w:rsidR="00312E12">
              <w:rPr>
                <w:webHidden/>
              </w:rPr>
              <w:fldChar w:fldCharType="end"/>
            </w:r>
          </w:hyperlink>
        </w:p>
        <w:p w14:paraId="04A6A6DB" w14:textId="0EB89339" w:rsidR="00312E12" w:rsidRDefault="000B6DE8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903" w:history="1">
            <w:r w:rsidR="00312E12" w:rsidRPr="008E18CA">
              <w:rPr>
                <w:rStyle w:val="Lienhypertexte"/>
              </w:rPr>
              <w:t>3.2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Groupement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_Toc200455903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9</w:t>
            </w:r>
            <w:r w:rsidR="00312E12">
              <w:rPr>
                <w:webHidden/>
              </w:rPr>
              <w:fldChar w:fldCharType="end"/>
            </w:r>
          </w:hyperlink>
        </w:p>
        <w:p w14:paraId="085BD19D" w14:textId="704F2384" w:rsidR="00312E12" w:rsidRDefault="000B6DE8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904" w:history="1">
            <w:r w:rsidR="00312E12" w:rsidRPr="008E18CA">
              <w:rPr>
                <w:rStyle w:val="Lienhypertexte"/>
              </w:rPr>
              <w:t>4.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Avance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_Toc200455904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10</w:t>
            </w:r>
            <w:r w:rsidR="00312E12">
              <w:rPr>
                <w:webHidden/>
              </w:rPr>
              <w:fldChar w:fldCharType="end"/>
            </w:r>
          </w:hyperlink>
        </w:p>
        <w:p w14:paraId="45853466" w14:textId="50D9D465" w:rsidR="00312E12" w:rsidRDefault="000B6DE8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905" w:history="1">
            <w:r w:rsidR="00312E12" w:rsidRPr="008E18CA">
              <w:rPr>
                <w:rStyle w:val="Lienhypertexte"/>
              </w:rPr>
              <w:t>5.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Signature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_Toc200455905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10</w:t>
            </w:r>
            <w:r w:rsidR="00312E12">
              <w:rPr>
                <w:webHidden/>
              </w:rPr>
              <w:fldChar w:fldCharType="end"/>
            </w:r>
          </w:hyperlink>
        </w:p>
        <w:p w14:paraId="22380805" w14:textId="643139E4" w:rsidR="00312E12" w:rsidRDefault="000B6DE8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906" w:history="1">
            <w:r w:rsidR="00312E12" w:rsidRPr="008E18CA">
              <w:rPr>
                <w:rStyle w:val="Lienhypertexte"/>
              </w:rPr>
              <w:t>6.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Acceptation de l’offre par le Pouvoir adjudicateur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_Toc200455906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11</w:t>
            </w:r>
            <w:r w:rsidR="00312E12">
              <w:rPr>
                <w:webHidden/>
              </w:rPr>
              <w:fldChar w:fldCharType="end"/>
            </w:r>
          </w:hyperlink>
        </w:p>
        <w:p w14:paraId="5A986EEC" w14:textId="49D81194" w:rsidR="00312E12" w:rsidRDefault="000B6DE8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907" w:history="1">
            <w:r w:rsidR="00312E12" w:rsidRPr="008E18CA">
              <w:rPr>
                <w:rStyle w:val="Lienhypertexte"/>
              </w:rPr>
              <w:t>Annexe n°1 : Nantissement ou cession de créances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_Toc200455907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12</w:t>
            </w:r>
            <w:r w:rsidR="00312E12">
              <w:rPr>
                <w:webHidden/>
              </w:rPr>
              <w:fldChar w:fldCharType="end"/>
            </w:r>
          </w:hyperlink>
        </w:p>
        <w:p w14:paraId="5C479280" w14:textId="24E43C09" w:rsidR="007310CD" w:rsidRDefault="007310CD" w:rsidP="001E3178">
          <w:pPr>
            <w:pStyle w:val="TM2"/>
            <w:tabs>
              <w:tab w:val="left" w:pos="1540"/>
            </w:tabs>
          </w:pPr>
          <w:r>
            <w:rPr>
              <w:b w:val="0"/>
              <w:bCs w:val="0"/>
            </w:rPr>
            <w:fldChar w:fldCharType="end"/>
          </w:r>
        </w:p>
      </w:sdtContent>
    </w:sdt>
    <w:p w14:paraId="3B2CFE85" w14:textId="1E772063" w:rsidR="001E3178" w:rsidRDefault="001E3178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color w:val="00205B"/>
          <w:sz w:val="32"/>
          <w:lang w:val="en-US"/>
        </w:rPr>
      </w:pPr>
      <w:bookmarkStart w:id="10" w:name="_Toc97645099"/>
      <w:bookmarkStart w:id="11" w:name="_Hlk104974280"/>
      <w:bookmarkEnd w:id="2"/>
      <w:r>
        <w:br w:type="page"/>
      </w:r>
    </w:p>
    <w:p w14:paraId="3BFBDE16" w14:textId="6AA6CB82" w:rsidR="00A451C1" w:rsidRDefault="005D4312" w:rsidP="00E115C0">
      <w:pPr>
        <w:pStyle w:val="DirectionAchats1Title"/>
        <w:numPr>
          <w:ilvl w:val="0"/>
          <w:numId w:val="0"/>
        </w:numPr>
      </w:pPr>
      <w:bookmarkStart w:id="12" w:name="_Toc200455891"/>
      <w:bookmarkEnd w:id="10"/>
      <w:bookmarkEnd w:id="11"/>
      <w:r>
        <w:lastRenderedPageBreak/>
        <w:t>Identifi</w:t>
      </w:r>
      <w:r w:rsidR="00E115C0">
        <w:t>cation</w:t>
      </w:r>
      <w:r w:rsidR="00AA7E51">
        <w:t xml:space="preserve"> du </w:t>
      </w:r>
      <w:r w:rsidR="00312E12">
        <w:t>Pouvoir</w:t>
      </w:r>
      <w:r w:rsidR="00AA7E51">
        <w:t xml:space="preserve"> adjudicateur</w:t>
      </w:r>
      <w:bookmarkEnd w:id="12"/>
    </w:p>
    <w:p w14:paraId="2F7728FC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Cs w:val="20"/>
          <w:u w:val="single"/>
        </w:rPr>
      </w:pPr>
      <w:bookmarkStart w:id="13" w:name="_Toc97645100"/>
      <w:bookmarkStart w:id="14" w:name="_Hlk104974426"/>
    </w:p>
    <w:p w14:paraId="1050F817" w14:textId="0287F4CD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 w:val="24"/>
          <w:u w:val="single"/>
        </w:rPr>
      </w:pPr>
      <w:r w:rsidRPr="006C1701">
        <w:rPr>
          <w:b/>
          <w:bCs/>
          <w:i/>
          <w:iCs/>
          <w:sz w:val="24"/>
        </w:rPr>
        <w:t>Pouvoir adjudicateur exerçant la maîtrise d'ouvrage</w:t>
      </w:r>
    </w:p>
    <w:p w14:paraId="7BDB77F2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066D877F" w14:textId="37D4549C" w:rsidR="003D383B" w:rsidRPr="003D383B" w:rsidRDefault="003D383B" w:rsidP="005D4312">
      <w:pPr>
        <w:widowControl/>
        <w:suppressAutoHyphens w:val="0"/>
        <w:overflowPunct/>
        <w:autoSpaceDE/>
        <w:autoSpaceDN/>
        <w:adjustRightInd/>
        <w:jc w:val="center"/>
        <w:textAlignment w:val="auto"/>
        <w:rPr>
          <w:b/>
          <w:bCs/>
          <w:sz w:val="24"/>
        </w:rPr>
      </w:pPr>
      <w:r w:rsidRPr="003D383B">
        <w:rPr>
          <w:b/>
          <w:bCs/>
          <w:sz w:val="24"/>
        </w:rPr>
        <w:t>Université Toulouse Jean</w:t>
      </w:r>
      <w:r w:rsidR="00EB7044">
        <w:rPr>
          <w:b/>
          <w:bCs/>
          <w:sz w:val="24"/>
        </w:rPr>
        <w:t xml:space="preserve"> </w:t>
      </w:r>
      <w:r w:rsidRPr="003D383B">
        <w:rPr>
          <w:b/>
          <w:bCs/>
          <w:sz w:val="24"/>
        </w:rPr>
        <w:t>Jaurès</w:t>
      </w:r>
    </w:p>
    <w:p w14:paraId="609B44B4" w14:textId="77777777" w:rsidR="003D383B" w:rsidRDefault="003D383B" w:rsidP="005D4312">
      <w:pPr>
        <w:widowControl/>
        <w:suppressAutoHyphens w:val="0"/>
        <w:overflowPunct/>
        <w:autoSpaceDE/>
        <w:autoSpaceDN/>
        <w:adjustRightInd/>
        <w:jc w:val="center"/>
        <w:textAlignment w:val="auto"/>
      </w:pPr>
      <w:r w:rsidRPr="00BA35EF">
        <w:t>5 allées Antonio Machado</w:t>
      </w:r>
    </w:p>
    <w:p w14:paraId="46C3A9ED" w14:textId="059D109F" w:rsidR="003D383B" w:rsidRDefault="003D383B" w:rsidP="00E115C0">
      <w:pPr>
        <w:widowControl/>
        <w:suppressAutoHyphens w:val="0"/>
        <w:overflowPunct/>
        <w:autoSpaceDE/>
        <w:autoSpaceDN/>
        <w:adjustRightInd/>
        <w:jc w:val="center"/>
        <w:textAlignment w:val="auto"/>
        <w:rPr>
          <w:color w:val="000000"/>
          <w:szCs w:val="20"/>
        </w:rPr>
      </w:pPr>
      <w:r w:rsidRPr="00BA35EF">
        <w:t>31058 Toulouse cedex 9</w:t>
      </w:r>
    </w:p>
    <w:p w14:paraId="76A09F20" w14:textId="28EEE008" w:rsidR="003D383B" w:rsidRPr="005D4312" w:rsidRDefault="003D383B" w:rsidP="005D4312">
      <w:pPr>
        <w:widowControl/>
        <w:suppressAutoHyphens w:val="0"/>
        <w:overflowPunct/>
        <w:autoSpaceDE/>
        <w:autoSpaceDN/>
        <w:adjustRightInd/>
        <w:jc w:val="center"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Mail : achats@univ-tlse2.fr</w:t>
      </w:r>
    </w:p>
    <w:p w14:paraId="62C17D73" w14:textId="254C20FB" w:rsid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749A0C3B" w14:textId="54D42579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9AE7E7A" w14:textId="77777777" w:rsidR="006C1701" w:rsidRPr="005D4312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52E138C8" w14:textId="6849A642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 w:val="24"/>
        </w:rPr>
      </w:pPr>
      <w:r w:rsidRPr="006C1701">
        <w:rPr>
          <w:b/>
          <w:i/>
          <w:color w:val="000000"/>
          <w:sz w:val="24"/>
        </w:rPr>
        <w:t xml:space="preserve">Représentant du Pouvoir </w:t>
      </w:r>
      <w:r w:rsidR="00AA7E51">
        <w:rPr>
          <w:b/>
          <w:i/>
          <w:color w:val="000000"/>
          <w:sz w:val="24"/>
        </w:rPr>
        <w:t>a</w:t>
      </w:r>
      <w:r w:rsidRPr="006C1701">
        <w:rPr>
          <w:b/>
          <w:i/>
          <w:color w:val="000000"/>
          <w:sz w:val="24"/>
        </w:rPr>
        <w:t>djudicateur (RPA)</w:t>
      </w:r>
    </w:p>
    <w:p w14:paraId="33C00F3B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Cs w:val="20"/>
          <w:u w:val="single"/>
        </w:rPr>
      </w:pPr>
    </w:p>
    <w:p w14:paraId="6A151BCE" w14:textId="5B851F48" w:rsidR="005D4312" w:rsidRPr="005D4312" w:rsidRDefault="00AA7E5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Madame la</w:t>
      </w:r>
      <w:r w:rsidR="005D4312" w:rsidRPr="005D4312">
        <w:rPr>
          <w:color w:val="000000"/>
          <w:szCs w:val="20"/>
        </w:rPr>
        <w:t xml:space="preserve"> Président</w:t>
      </w:r>
      <w:r w:rsidR="006C1701">
        <w:rPr>
          <w:color w:val="000000"/>
          <w:szCs w:val="20"/>
        </w:rPr>
        <w:t>e</w:t>
      </w:r>
      <w:r w:rsidR="005D4312" w:rsidRPr="005D4312">
        <w:rPr>
          <w:color w:val="000000"/>
          <w:szCs w:val="20"/>
        </w:rPr>
        <w:t xml:space="preserve"> de l’Université Toulouse </w:t>
      </w:r>
      <w:r w:rsidR="00EB7044">
        <w:rPr>
          <w:color w:val="000000"/>
          <w:szCs w:val="20"/>
        </w:rPr>
        <w:t>J</w:t>
      </w:r>
      <w:r w:rsidR="006C1701">
        <w:rPr>
          <w:color w:val="000000"/>
          <w:szCs w:val="20"/>
        </w:rPr>
        <w:t>ean Jaurès</w:t>
      </w:r>
      <w:r w:rsidR="00E115C0">
        <w:rPr>
          <w:color w:val="000000"/>
          <w:szCs w:val="20"/>
        </w:rPr>
        <w:t>.</w:t>
      </w:r>
    </w:p>
    <w:p w14:paraId="46D891B7" w14:textId="3F8AD40E" w:rsid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4BF5FF77" w14:textId="77777777" w:rsidR="002C46C6" w:rsidRPr="005D4312" w:rsidRDefault="002C46C6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7DA5B27B" w14:textId="58BD19C9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9930CA8" w14:textId="02EF3AE7" w:rsidR="006C1701" w:rsidRP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b/>
          <w:bCs/>
          <w:i/>
          <w:iCs/>
          <w:sz w:val="24"/>
        </w:rPr>
      </w:pPr>
      <w:r w:rsidRPr="006C1701">
        <w:rPr>
          <w:b/>
          <w:bCs/>
          <w:i/>
          <w:iCs/>
          <w:sz w:val="24"/>
        </w:rPr>
        <w:t>Ordonnateur</w:t>
      </w:r>
    </w:p>
    <w:p w14:paraId="0A433C5C" w14:textId="77777777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5C36E767" w14:textId="34166AC6" w:rsidR="006C1701" w:rsidRDefault="00AA7E5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>
        <w:t>Madame la</w:t>
      </w:r>
      <w:r w:rsidR="006C1701" w:rsidRPr="00BA35EF">
        <w:t xml:space="preserve"> Président</w:t>
      </w:r>
      <w:r w:rsidR="006C1701">
        <w:t>e</w:t>
      </w:r>
      <w:r w:rsidR="006C1701" w:rsidRPr="00BA35EF">
        <w:t xml:space="preserve"> de l’Université Toulouse Jean</w:t>
      </w:r>
      <w:r w:rsidR="00EB7044">
        <w:t xml:space="preserve"> </w:t>
      </w:r>
      <w:r w:rsidR="006C1701" w:rsidRPr="00BA35EF">
        <w:t>Jaurès</w:t>
      </w:r>
      <w:r>
        <w:t>.</w:t>
      </w:r>
    </w:p>
    <w:p w14:paraId="3BAF3C34" w14:textId="4CA55E86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7F280707" w14:textId="3DA29B44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222B6622" w14:textId="75F9E570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0EE3F7A5" w14:textId="194CAC36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 w:rsidRPr="00AA7E51">
        <w:rPr>
          <w:b/>
          <w:i/>
          <w:sz w:val="24"/>
          <w:szCs w:val="22"/>
        </w:rPr>
        <w:t>Comptable public assignataire</w:t>
      </w:r>
    </w:p>
    <w:p w14:paraId="4F2F8C0A" w14:textId="26496F1A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A380ADD" w14:textId="780EB4DB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>
        <w:t xml:space="preserve">Monsieur l’Agent </w:t>
      </w:r>
      <w:r w:rsidR="00E115C0">
        <w:t>c</w:t>
      </w:r>
      <w:r>
        <w:t xml:space="preserve">omptable </w:t>
      </w:r>
      <w:r w:rsidRPr="00BA35EF">
        <w:t>de l’Université Toulouse Jean Jaurès</w:t>
      </w:r>
      <w:r w:rsidR="00E115C0">
        <w:t>.</w:t>
      </w:r>
    </w:p>
    <w:p w14:paraId="0D96DA05" w14:textId="6F369AF4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1CE368C5" w14:textId="5B371738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B82AE63" w14:textId="0F68ED26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22F62AB0" w14:textId="6BFC87F8" w:rsidR="000C01D8" w:rsidRDefault="000C01D8" w:rsidP="0081675A">
      <w:pPr>
        <w:rPr>
          <w:szCs w:val="20"/>
        </w:rPr>
      </w:pPr>
    </w:p>
    <w:p w14:paraId="51F91D18" w14:textId="76097497" w:rsidR="005D4312" w:rsidRDefault="005D4312" w:rsidP="0081675A">
      <w:pPr>
        <w:rPr>
          <w:szCs w:val="20"/>
        </w:rPr>
      </w:pPr>
    </w:p>
    <w:p w14:paraId="63CAA98F" w14:textId="180CD2A1" w:rsidR="005D4312" w:rsidRDefault="005D4312" w:rsidP="0081675A">
      <w:pPr>
        <w:rPr>
          <w:szCs w:val="20"/>
        </w:rPr>
      </w:pPr>
    </w:p>
    <w:p w14:paraId="3EF93844" w14:textId="7CAAC098" w:rsidR="005D4312" w:rsidRDefault="005D4312" w:rsidP="0081675A">
      <w:pPr>
        <w:rPr>
          <w:szCs w:val="20"/>
        </w:rPr>
      </w:pPr>
    </w:p>
    <w:p w14:paraId="3DAB70DE" w14:textId="77777777" w:rsidR="005D4312" w:rsidRPr="00211A4D" w:rsidRDefault="005D4312" w:rsidP="0081675A">
      <w:pPr>
        <w:rPr>
          <w:szCs w:val="20"/>
        </w:rPr>
      </w:pPr>
    </w:p>
    <w:bookmarkEnd w:id="13"/>
    <w:bookmarkEnd w:id="14"/>
    <w:p w14:paraId="46B0CCC5" w14:textId="77777777" w:rsidR="005D4312" w:rsidRDefault="005D4312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7BBB3E66" w14:textId="334F70C3" w:rsidR="007E5880" w:rsidRPr="007E5880" w:rsidRDefault="00E115C0" w:rsidP="007E5880">
      <w:pPr>
        <w:pStyle w:val="DirectionAchats1Title"/>
        <w:numPr>
          <w:ilvl w:val="0"/>
          <w:numId w:val="12"/>
        </w:numPr>
        <w:rPr>
          <w:rFonts w:eastAsia="Gill Sans MT"/>
        </w:rPr>
      </w:pPr>
      <w:r>
        <w:rPr>
          <w:rFonts w:eastAsia="Gill Sans MT"/>
        </w:rPr>
        <w:lastRenderedPageBreak/>
        <w:t xml:space="preserve"> </w:t>
      </w:r>
      <w:bookmarkStart w:id="15" w:name="_Toc200455892"/>
      <w:r w:rsidR="007E5880" w:rsidRPr="007E5880">
        <w:rPr>
          <w:rFonts w:eastAsia="Gill Sans MT"/>
        </w:rPr>
        <w:t>Dispositions générales</w:t>
      </w:r>
      <w:bookmarkEnd w:id="15"/>
    </w:p>
    <w:p w14:paraId="5955CFDB" w14:textId="77777777" w:rsidR="007E5880" w:rsidRPr="00014338" w:rsidRDefault="007E5880" w:rsidP="00014338">
      <w:pPr>
        <w:pStyle w:val="DirectionAchats2Title"/>
      </w:pPr>
      <w:bookmarkStart w:id="16" w:name="_Toc124433053"/>
      <w:bookmarkStart w:id="17" w:name="_Toc200455893"/>
      <w:r w:rsidRPr="00014338">
        <w:t>Objet</w:t>
      </w:r>
      <w:bookmarkEnd w:id="16"/>
      <w:bookmarkEnd w:id="17"/>
    </w:p>
    <w:p w14:paraId="07219E60" w14:textId="346BE9C8" w:rsidR="001E2A9D" w:rsidRPr="001E2A9D" w:rsidRDefault="007E5880" w:rsidP="000B7512">
      <w:pPr>
        <w:rPr>
          <w:szCs w:val="20"/>
        </w:rPr>
      </w:pPr>
      <w:r>
        <w:t xml:space="preserve">Le présent </w:t>
      </w:r>
      <w:r w:rsidR="00BD2795">
        <w:t>a</w:t>
      </w:r>
      <w:r>
        <w:t>cte d'</w:t>
      </w:r>
      <w:r w:rsidR="00BD2795">
        <w:t>e</w:t>
      </w:r>
      <w:r>
        <w:t xml:space="preserve">ngagement </w:t>
      </w:r>
      <w:r w:rsidR="006C6B76">
        <w:t>concerne</w:t>
      </w:r>
      <w:r w:rsidR="000B7512">
        <w:t xml:space="preserve"> </w:t>
      </w:r>
      <w:r w:rsidR="001E2A9D">
        <w:t xml:space="preserve">: </w:t>
      </w:r>
      <w:sdt>
        <w:sdtPr>
          <w:rPr>
            <w:b/>
            <w:bCs/>
            <w:szCs w:val="20"/>
            <w14:textOutline w14:w="0" w14:cap="flat" w14:cmpd="sng" w14:algn="ctr">
              <w14:noFill/>
              <w14:prstDash w14:val="solid"/>
              <w14:round/>
            </w14:textOutline>
          </w:rPr>
          <w:alias w:val="Objet du marché"/>
          <w:tag w:val=""/>
          <w:id w:val="1602915082"/>
          <w:placeholder>
            <w:docPart w:val="36E409F876E443348550D22B339E9AEE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933F9B">
            <w:rPr>
              <w:b/>
              <w:bCs/>
              <w:szCs w:val="20"/>
              <w14:textOutline w14:w="0" w14:cap="flat" w14:cmpd="sng" w14:algn="ctr">
                <w14:noFill/>
                <w14:prstDash w14:val="solid"/>
                <w14:round/>
              </w14:textOutline>
            </w:rPr>
            <w:t>Réalisation de divers travaux de second œuvre pour les besoins de l’Université Toulouse Jean Jaurès</w:t>
          </w:r>
        </w:sdtContent>
      </w:sdt>
      <w:r w:rsidR="001E2A9D" w:rsidRPr="001E2A9D">
        <w:rPr>
          <w:b/>
          <w:bCs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 - </w:t>
      </w:r>
      <w:sdt>
        <w:sdtPr>
          <w:rPr>
            <w:b/>
            <w:bCs/>
            <w:szCs w:val="20"/>
            <w14:textOutline w14:w="0" w14:cap="flat" w14:cmpd="sng" w14:algn="ctr">
              <w14:noFill/>
              <w14:prstDash w14:val="solid"/>
              <w14:round/>
            </w14:textOutline>
          </w:rPr>
          <w:alias w:val="Intitulé du lot"/>
          <w:tag w:val=""/>
          <w:id w:val="-1807234932"/>
          <w:placeholder>
            <w:docPart w:val="D2A9C1F4BB6D4F5D8263CB0775D3E2ED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970F14">
            <w:rPr>
              <w:b/>
              <w:bCs/>
              <w:szCs w:val="20"/>
              <w14:textOutline w14:w="0" w14:cap="flat" w14:cmpd="sng" w14:algn="ctr">
                <w14:noFill/>
                <w14:prstDash w14:val="solid"/>
                <w14:round/>
              </w14:textOutline>
            </w:rPr>
            <w:t>Lot 4 : travaux de serrurerie, métallerie et vitrerie pour les sites toulousains de l’INSPÉ</w:t>
          </w:r>
        </w:sdtContent>
      </w:sdt>
      <w:r w:rsidR="001E2A9D" w:rsidRPr="001E2A9D">
        <w:rPr>
          <w:b/>
          <w:bCs/>
          <w:szCs w:val="20"/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32AC30B1" w14:textId="77777777" w:rsidR="007E5880" w:rsidRPr="00014338" w:rsidRDefault="007E5880" w:rsidP="00014338">
      <w:pPr>
        <w:pStyle w:val="DirectionAchats2Title"/>
      </w:pPr>
      <w:bookmarkStart w:id="18" w:name="_Toc124433054"/>
      <w:bookmarkStart w:id="19" w:name="_Toc200455894"/>
      <w:r w:rsidRPr="00014338">
        <w:t>Mode de passation</w:t>
      </w:r>
      <w:bookmarkEnd w:id="18"/>
      <w:bookmarkEnd w:id="19"/>
    </w:p>
    <w:p w14:paraId="5D8C1423" w14:textId="468C505E" w:rsidR="00376A07" w:rsidRPr="00602459" w:rsidRDefault="00716EF7" w:rsidP="00376A07">
      <w:pPr>
        <w:rPr>
          <w:szCs w:val="20"/>
        </w:rPr>
      </w:pPr>
      <w:bookmarkStart w:id="20" w:name="_Hlk137631834"/>
      <w:bookmarkStart w:id="21" w:name="_Toc124433055"/>
      <w:r w:rsidRPr="00716EF7">
        <w:t>La</w:t>
      </w:r>
      <w:bookmarkStart w:id="22" w:name="_Hlk190857328"/>
      <w:r w:rsidRPr="00716EF7">
        <w:t xml:space="preserve"> consultation est passée suivant une procédure adaptée ouverte en application des articles L2123-1, R2123-1 et R2123-4 du Code de la commande publique</w:t>
      </w:r>
      <w:bookmarkEnd w:id="22"/>
      <w:r w:rsidR="00376A07" w:rsidRPr="00602459">
        <w:t>.</w:t>
      </w:r>
    </w:p>
    <w:p w14:paraId="00B03BBB" w14:textId="5BA4D7AC" w:rsidR="007E5880" w:rsidRDefault="00376A07" w:rsidP="00014338">
      <w:pPr>
        <w:pStyle w:val="DirectionAchats2Title"/>
      </w:pPr>
      <w:bookmarkStart w:id="23" w:name="_Toc200455895"/>
      <w:bookmarkEnd w:id="20"/>
      <w:bookmarkEnd w:id="21"/>
      <w:r>
        <w:t>Forme du marché</w:t>
      </w:r>
      <w:bookmarkEnd w:id="23"/>
    </w:p>
    <w:p w14:paraId="6F571305" w14:textId="0F9B9F1B" w:rsidR="005D28A6" w:rsidRDefault="005D28A6" w:rsidP="006C6B76">
      <w:pPr>
        <w:rPr>
          <w:rFonts w:eastAsia="Trebuchet MS"/>
        </w:rPr>
      </w:pPr>
      <w:bookmarkStart w:id="24" w:name="_Hlk115897753"/>
      <w:bookmarkStart w:id="25" w:name="_Hlk115430243"/>
      <w:r>
        <w:t xml:space="preserve">Le marché </w:t>
      </w:r>
      <w:r w:rsidR="006C6B76">
        <w:t xml:space="preserve">à conclure </w:t>
      </w:r>
      <w:r>
        <w:t xml:space="preserve">prend la forme d’un </w:t>
      </w:r>
      <w:r w:rsidR="006C6B76">
        <w:t xml:space="preserve">accord-cadre </w:t>
      </w:r>
      <w:r w:rsidR="001E2A9D">
        <w:t>multi</w:t>
      </w:r>
      <w:r w:rsidR="006C6B76">
        <w:t xml:space="preserve">-attributaire, sans minimum et avec </w:t>
      </w:r>
      <w:r w:rsidR="000D5502">
        <w:t>un</w:t>
      </w:r>
      <w:r w:rsidR="006C6B76">
        <w:t xml:space="preserve"> montant maximum</w:t>
      </w:r>
      <w:r w:rsidR="000D5502">
        <w:t xml:space="preserve"> </w:t>
      </w:r>
      <w:r w:rsidR="00716EF7">
        <w:t>fixé à</w:t>
      </w:r>
      <w:r w:rsidR="000D5502">
        <w:t xml:space="preserve"> </w:t>
      </w:r>
      <w:r w:rsidR="00970F14">
        <w:rPr>
          <w:b/>
          <w:bCs/>
          <w:szCs w:val="20"/>
        </w:rPr>
        <w:t>4</w:t>
      </w:r>
      <w:r w:rsidR="001E2A9D" w:rsidRPr="001E2A9D">
        <w:rPr>
          <w:b/>
          <w:bCs/>
          <w:szCs w:val="20"/>
        </w:rPr>
        <w:t>0 000 €</w:t>
      </w:r>
      <w:r w:rsidR="00302D5E" w:rsidRPr="001E2A9D">
        <w:rPr>
          <w:b/>
          <w:bCs/>
          <w:szCs w:val="20"/>
        </w:rPr>
        <w:t xml:space="preserve"> HT</w:t>
      </w:r>
      <w:r w:rsidR="006C6B76" w:rsidRPr="001E2A9D">
        <w:rPr>
          <w:szCs w:val="20"/>
        </w:rPr>
        <w:t>,</w:t>
      </w:r>
      <w:r w:rsidR="006C6B76" w:rsidRPr="001E2A9D">
        <w:t xml:space="preserve"> </w:t>
      </w:r>
      <w:r w:rsidR="006C6B76" w:rsidRPr="002A49D1">
        <w:t xml:space="preserve">en application </w:t>
      </w:r>
      <w:r w:rsidR="006C6B76" w:rsidRPr="0046540F">
        <w:t>de</w:t>
      </w:r>
      <w:r w:rsidR="00716EF7">
        <w:t xml:space="preserve">s articles </w:t>
      </w:r>
      <w:bookmarkStart w:id="26" w:name="_Hlk200457648"/>
      <w:r w:rsidR="00111D0F" w:rsidRPr="00F92254">
        <w:t>R2162-</w:t>
      </w:r>
      <w:r w:rsidR="00111D0F">
        <w:t>2</w:t>
      </w:r>
      <w:r w:rsidR="00111D0F" w:rsidRPr="00F92254">
        <w:t xml:space="preserve"> </w:t>
      </w:r>
      <w:r w:rsidR="0037748A">
        <w:t>à</w:t>
      </w:r>
      <w:r w:rsidR="00111D0F" w:rsidRPr="00F92254">
        <w:t xml:space="preserve"> R2162-</w:t>
      </w:r>
      <w:bookmarkEnd w:id="26"/>
      <w:r w:rsidR="0037748A">
        <w:t>6</w:t>
      </w:r>
      <w:r w:rsidR="00111D0F">
        <w:t xml:space="preserve"> </w:t>
      </w:r>
      <w:r w:rsidR="00111D0F" w:rsidRPr="00F92254">
        <w:t>du Code de la commande publique</w:t>
      </w:r>
      <w:r w:rsidR="006C6B76" w:rsidRPr="0046540F">
        <w:t>.</w:t>
      </w:r>
    </w:p>
    <w:p w14:paraId="0817CB07" w14:textId="6BD30CC8" w:rsidR="006C6B76" w:rsidRPr="006C6B76" w:rsidRDefault="006C6B76" w:rsidP="006C6B76">
      <w:pPr>
        <w:spacing w:before="240"/>
        <w:rPr>
          <w:rFonts w:eastAsia="Trebuchet MS"/>
        </w:rPr>
      </w:pPr>
      <w:r w:rsidRPr="006C6B76">
        <w:rPr>
          <w:rFonts w:eastAsia="Trebuchet MS"/>
        </w:rPr>
        <w:t xml:space="preserve">L’accord-cadre sera exécuté par </w:t>
      </w:r>
      <w:r w:rsidR="00111D0F">
        <w:rPr>
          <w:rFonts w:eastAsia="Trebuchet MS"/>
        </w:rPr>
        <w:t>émission de bons de commande</w:t>
      </w:r>
      <w:r w:rsidRPr="006C6B76">
        <w:rPr>
          <w:rFonts w:eastAsia="Trebuchet MS"/>
        </w:rPr>
        <w:t xml:space="preserve"> </w:t>
      </w:r>
      <w:r w:rsidR="00111D0F">
        <w:rPr>
          <w:rFonts w:eastAsia="Trebuchet MS"/>
        </w:rPr>
        <w:t xml:space="preserve">dans les conditions définies aux articles </w:t>
      </w:r>
      <w:r w:rsidR="00111D0F" w:rsidRPr="00F92254">
        <w:t>R2162-13 et R2162-14 du Code de la commande publique</w:t>
      </w:r>
      <w:r w:rsidR="00111D0F" w:rsidRPr="0046540F">
        <w:t>.</w:t>
      </w:r>
    </w:p>
    <w:bookmarkEnd w:id="24"/>
    <w:bookmarkEnd w:id="25"/>
    <w:p w14:paraId="30B4E179" w14:textId="263AB13B" w:rsidR="007E5880" w:rsidRDefault="007E5880" w:rsidP="007E5880"/>
    <w:p w14:paraId="37BE7450" w14:textId="1661AD0C" w:rsidR="007E5880" w:rsidRPr="00970F14" w:rsidRDefault="006C6B76" w:rsidP="00970F14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</w:pPr>
      <w:r>
        <w:br w:type="page"/>
      </w:r>
    </w:p>
    <w:p w14:paraId="7B08A929" w14:textId="759369D1" w:rsidR="00103CE3" w:rsidRDefault="00E115C0" w:rsidP="000C01D8">
      <w:pPr>
        <w:pStyle w:val="DirectionAchats1Title"/>
      </w:pPr>
      <w:r>
        <w:lastRenderedPageBreak/>
        <w:t xml:space="preserve"> </w:t>
      </w:r>
      <w:bookmarkStart w:id="27" w:name="_Toc200455896"/>
      <w:r w:rsidR="005D4312">
        <w:t xml:space="preserve">Engagement du </w:t>
      </w:r>
      <w:r w:rsidR="00103CE3">
        <w:t>candidat</w:t>
      </w:r>
      <w:bookmarkEnd w:id="27"/>
    </w:p>
    <w:p w14:paraId="5E8D6D65" w14:textId="1DFD08B4" w:rsidR="00103CE3" w:rsidRDefault="00103CE3" w:rsidP="00014338">
      <w:pPr>
        <w:pStyle w:val="DirectionAchats2Title"/>
      </w:pPr>
      <w:bookmarkStart w:id="28" w:name="_Toc200455897"/>
      <w:r>
        <w:t>En tant que candidat seul</w:t>
      </w:r>
      <w:bookmarkEnd w:id="28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602459" w:rsidRPr="00602459" w14:paraId="40C4BEEE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2955199F" w14:textId="3450365E" w:rsidR="00EF4C25" w:rsidRPr="00602459" w:rsidRDefault="000B6DE8" w:rsidP="009A411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Prestataire unique</w:t>
            </w:r>
          </w:p>
        </w:tc>
      </w:tr>
      <w:tr w:rsidR="00602459" w:rsidRPr="00602459" w14:paraId="55866729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6DD85F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8C526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5FFEA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B9EB5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58A9DD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061C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7B2470A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03851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6214F6DA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4EF7F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2E8F591C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6DB6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5AAD1B5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3DFF001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B28B1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532F0599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C5A59F8" w14:textId="77777777" w:rsidR="00EF4C25" w:rsidRPr="00602459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3A4DEB" w14:textId="77777777" w:rsidR="00EF4C25" w:rsidRPr="00602459" w:rsidRDefault="00EF4C25" w:rsidP="009A4116">
            <w:pPr>
              <w:snapToGrid w:val="0"/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0B6DE8">
              <w:fldChar w:fldCharType="separate"/>
            </w:r>
            <w:r w:rsidRPr="00602459">
              <w:fldChar w:fldCharType="end"/>
            </w:r>
            <w:r w:rsidRPr="00602459">
              <w:rPr>
                <w:sz w:val="22"/>
              </w:rPr>
              <w:t xml:space="preserve"> </w:t>
            </w:r>
            <w:r w:rsidRPr="00602459">
              <w:rPr>
                <w:b/>
                <w:sz w:val="22"/>
              </w:rPr>
              <w:t>Agissant en mon nom personnel</w:t>
            </w:r>
            <w:r w:rsidRPr="00602459">
              <w:rPr>
                <w:sz w:val="22"/>
              </w:rPr>
              <w:t xml:space="preserve"> ou </w:t>
            </w:r>
            <w:r w:rsidRPr="00602459">
              <w:rPr>
                <w:b/>
                <w:sz w:val="22"/>
              </w:rPr>
              <w:t>sous le nom de</w:t>
            </w:r>
            <w:r w:rsidRPr="00602459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CC0D81" w14:textId="77777777" w:rsidR="00EF4C25" w:rsidRPr="00602459" w:rsidRDefault="00EF4C25" w:rsidP="009A4116">
            <w:pPr>
              <w:snapToGrid w:val="0"/>
            </w:pPr>
          </w:p>
        </w:tc>
      </w:tr>
      <w:tr w:rsidR="00602459" w:rsidRPr="00602459" w14:paraId="74A13148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F6A29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C9275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F636CE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CEE250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C9D0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E51EC58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7E49FA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CE49B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46544C4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0597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43DEE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CA124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122B7AD8" w14:textId="77777777" w:rsidR="00EF4C25" w:rsidRPr="00602459" w:rsidRDefault="00EF4C25" w:rsidP="009A4116">
            <w:pPr>
              <w:rPr>
                <w:sz w:val="18"/>
              </w:rPr>
            </w:pPr>
          </w:p>
          <w:p w14:paraId="29147687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13EC8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3ECDCF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0BF19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140E8C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622F04E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0DC712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21A5899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E5279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22C0F50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5452E5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FCE512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ECC12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B9BD7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E5C6B8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9B60A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1D70256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081952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642DE7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335C4B7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959852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80154CF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1F6CED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2B73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0C3B7C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C7154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4E89105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7B451D6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85773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E2C88C7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12ECB8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43408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0B6DE8">
              <w:fldChar w:fldCharType="separate"/>
            </w:r>
            <w:r w:rsidRPr="00602459">
              <w:fldChar w:fldCharType="end"/>
            </w:r>
            <w:r w:rsidRPr="00602459">
              <w:rPr>
                <w:sz w:val="22"/>
              </w:rPr>
              <w:t xml:space="preserve"> </w:t>
            </w:r>
            <w:r w:rsidRPr="00602459">
              <w:rPr>
                <w:b/>
                <w:sz w:val="22"/>
              </w:rPr>
              <w:t>Agissant pour le nom et le compte de la Société</w:t>
            </w:r>
            <w:r w:rsidRPr="00602459">
              <w:rPr>
                <w:sz w:val="22"/>
              </w:rPr>
              <w:t xml:space="preserve"> : </w:t>
            </w:r>
            <w:r w:rsidRPr="00602459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0F5B4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E008D10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88350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67156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ACCB4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CDB8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305FD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8D9FB2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D84A92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55B5BC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2140783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2A97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5CB775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AD56C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E645E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A092F6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70CB3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331A1C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21920A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0543D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189B6A86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D7E0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C87CDB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EAFDA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5210ECEB" w14:textId="77777777" w:rsidR="00EF4C25" w:rsidRPr="00602459" w:rsidRDefault="00EF4C25" w:rsidP="009A4116">
            <w:pPr>
              <w:rPr>
                <w:sz w:val="18"/>
              </w:rPr>
            </w:pPr>
          </w:p>
          <w:p w14:paraId="6E5DCEA2" w14:textId="77777777" w:rsidR="00EF4C25" w:rsidRPr="00602459" w:rsidRDefault="00EF4C25" w:rsidP="009A4116">
            <w:pPr>
              <w:rPr>
                <w:sz w:val="18"/>
              </w:rPr>
            </w:pPr>
          </w:p>
          <w:p w14:paraId="1FCD0B4C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37329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F642AF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52509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9EAE71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43AFE0E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52DFE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63FFD1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D0DFE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829A3B7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7A695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706FD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440B7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78181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401DF2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DE69E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2917C0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24F68A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B6F18F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EBFC4C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F7B2D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5494567E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C6F3B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7FB7ED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6B400D8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ED03A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28B1CCC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80A919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881164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3D73C49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55258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8C97C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A6DBC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49FCC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57110B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AEFB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5EDA0A4D" w14:textId="77777777" w:rsidR="00EF4C25" w:rsidRPr="00602459" w:rsidRDefault="00EF4C25" w:rsidP="009A41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CA243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DCD9B9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999CC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210B1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22D45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7F7C57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D2125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173DD3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AB786F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37F75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17C06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3C045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7FFCF6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84469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0517D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55F65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9BF6E3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335B0CF3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70C9FBE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A591137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602459" w:rsidRPr="00602459" w14:paraId="7917113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03B2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77AAE458" w14:textId="77777777" w:rsidR="00EF4C25" w:rsidRPr="00602459" w:rsidRDefault="00EF4C25" w:rsidP="009A41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 xml:space="preserve">N° d'inscription </w:t>
            </w: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0B6DE8">
              <w:fldChar w:fldCharType="separate"/>
            </w:r>
            <w:r w:rsidRPr="00602459">
              <w:fldChar w:fldCharType="end"/>
            </w:r>
            <w:r w:rsidRPr="00602459">
              <w:rPr>
                <w:sz w:val="18"/>
              </w:rPr>
              <w:t xml:space="preserve"> au répertoire des métiers </w:t>
            </w:r>
            <w:r w:rsidRPr="00602459">
              <w:rPr>
                <w:b/>
                <w:sz w:val="18"/>
              </w:rPr>
              <w:t>ou</w:t>
            </w:r>
            <w:r w:rsidRPr="00602459">
              <w:rPr>
                <w:sz w:val="18"/>
              </w:rPr>
              <w:t xml:space="preserve"> </w:t>
            </w: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0B6DE8">
              <w:fldChar w:fldCharType="separate"/>
            </w:r>
            <w:r w:rsidRPr="00602459">
              <w:fldChar w:fldCharType="end"/>
            </w:r>
            <w:r w:rsidRPr="00602459"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06EA3E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554A7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11864A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FB941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26C0F0A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689DBAF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BD956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676E221" w14:textId="77777777" w:rsidR="00602459" w:rsidRDefault="00602459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rFonts w:eastAsia="Gill Sans MT"/>
          <w:b/>
          <w:color w:val="0092BC"/>
          <w:sz w:val="26"/>
          <w:szCs w:val="26"/>
          <w:highlight w:val="lightGray"/>
        </w:rPr>
      </w:pPr>
      <w:r>
        <w:rPr>
          <w:highlight w:val="lightGray"/>
        </w:rPr>
        <w:br w:type="page"/>
      </w:r>
    </w:p>
    <w:p w14:paraId="560DF42A" w14:textId="2C377456" w:rsidR="00A451C1" w:rsidRDefault="00EF4C25" w:rsidP="00602459">
      <w:pPr>
        <w:pStyle w:val="DirectionAchats2Title"/>
      </w:pPr>
      <w:bookmarkStart w:id="29" w:name="_Toc200455898"/>
      <w:r>
        <w:lastRenderedPageBreak/>
        <w:t xml:space="preserve">En tant que </w:t>
      </w:r>
      <w:r w:rsidR="003C2164">
        <w:t>groupement</w:t>
      </w:r>
      <w:bookmarkEnd w:id="29"/>
    </w:p>
    <w:p w14:paraId="6C94483A" w14:textId="73AACD79" w:rsidR="00552F24" w:rsidRDefault="009C2EF3" w:rsidP="009C2EF3">
      <w:pPr>
        <w:pStyle w:val="DirectionAchats3Title"/>
      </w:pPr>
      <w:bookmarkStart w:id="30" w:name="_Toc200455899"/>
      <w:bookmarkStart w:id="31" w:name="_Toc97645101"/>
      <w:r>
        <w:t>Mandataire</w:t>
      </w:r>
      <w:bookmarkEnd w:id="30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602459" w:rsidRPr="00602459" w14:paraId="79C87731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49952565" w14:textId="1D457B31" w:rsidR="00552F24" w:rsidRPr="00602459" w:rsidRDefault="00552F24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602459">
              <w:rPr>
                <w:b/>
                <w:sz w:val="22"/>
                <w:szCs w:val="22"/>
              </w:rPr>
              <w:t>Cotraitant 1</w:t>
            </w:r>
          </w:p>
        </w:tc>
      </w:tr>
      <w:tr w:rsidR="00602459" w:rsidRPr="00602459" w14:paraId="459D430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A919B6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350A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38E94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5A633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ACD4669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1E5D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587A878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AEF30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25AE4656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CD0F3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79F13D7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01302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41EF9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1090F894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49D0A4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28C6F1C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CC8E9BB" w14:textId="77777777" w:rsidR="00552F24" w:rsidRPr="00602459" w:rsidRDefault="00552F24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BBA7D6" w14:textId="6EB13545" w:rsidR="00552F24" w:rsidRPr="00602459" w:rsidRDefault="00C02F16" w:rsidP="00C02F16">
            <w:pPr>
              <w:snapToGrid w:val="0"/>
              <w:ind w:firstLine="97"/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0B6DE8">
              <w:fldChar w:fldCharType="separate"/>
            </w:r>
            <w:r w:rsidRPr="00602459">
              <w:fldChar w:fldCharType="end"/>
            </w:r>
            <w:r w:rsidR="00552F24" w:rsidRPr="00602459">
              <w:rPr>
                <w:sz w:val="22"/>
              </w:rPr>
              <w:t xml:space="preserve"> </w:t>
            </w:r>
            <w:r w:rsidR="00552F24" w:rsidRPr="00602459">
              <w:rPr>
                <w:b/>
                <w:sz w:val="22"/>
              </w:rPr>
              <w:t>Agissant en mon nom personnel</w:t>
            </w:r>
            <w:r w:rsidR="00552F24" w:rsidRPr="00602459">
              <w:rPr>
                <w:sz w:val="22"/>
              </w:rPr>
              <w:t xml:space="preserve"> ou </w:t>
            </w:r>
            <w:r w:rsidR="00552F24" w:rsidRPr="00602459">
              <w:rPr>
                <w:b/>
                <w:sz w:val="22"/>
              </w:rPr>
              <w:t>sous le nom de</w:t>
            </w:r>
            <w:r w:rsidR="00552F24" w:rsidRPr="00602459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22B527" w14:textId="77777777" w:rsidR="00552F24" w:rsidRPr="00602459" w:rsidRDefault="00552F24" w:rsidP="00607BCA">
            <w:pPr>
              <w:snapToGrid w:val="0"/>
            </w:pPr>
          </w:p>
        </w:tc>
      </w:tr>
      <w:tr w:rsidR="00602459" w:rsidRPr="00602459" w14:paraId="4FD8422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8F6C2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33D12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EAC01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0CEC23E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6E4EB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0CEDB6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AC41A9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03C1B3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6F0565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2B485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982F424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DCEE4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6BEE15C4" w14:textId="77777777" w:rsidR="00552F24" w:rsidRPr="00602459" w:rsidRDefault="00552F24" w:rsidP="00607BCA">
            <w:pPr>
              <w:rPr>
                <w:sz w:val="18"/>
              </w:rPr>
            </w:pPr>
          </w:p>
          <w:p w14:paraId="27C5E103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5FDA3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5EAD5C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38D3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6AE9BBB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3D4074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27B22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55B4FD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17983E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D386CC5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1B12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E55106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622DB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7FC954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BEF7E2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11D68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465FA51A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5E4DA8C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513F1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3169E16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C660C0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E7A7865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69A1F1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767FEE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6653DC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B768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63BFE0C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531F1F2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BFB652C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0B43CF01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5009BD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7740D" w14:textId="586D2855" w:rsidR="00552F24" w:rsidRPr="00602459" w:rsidRDefault="00C02F16" w:rsidP="00C02F16">
            <w:pPr>
              <w:snapToGrid w:val="0"/>
              <w:rPr>
                <w:sz w:val="18"/>
              </w:rPr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0B6DE8">
              <w:fldChar w:fldCharType="separate"/>
            </w:r>
            <w:r w:rsidRPr="00602459">
              <w:fldChar w:fldCharType="end"/>
            </w:r>
            <w:r w:rsidR="00552F24" w:rsidRPr="00602459">
              <w:rPr>
                <w:sz w:val="22"/>
              </w:rPr>
              <w:t xml:space="preserve"> </w:t>
            </w:r>
            <w:r w:rsidR="00552F24" w:rsidRPr="00602459">
              <w:rPr>
                <w:b/>
                <w:sz w:val="22"/>
              </w:rPr>
              <w:t>Agissant pour le nom et le compte de la Société</w:t>
            </w:r>
            <w:r w:rsidR="00552F24" w:rsidRPr="00602459">
              <w:rPr>
                <w:sz w:val="22"/>
              </w:rPr>
              <w:t xml:space="preserve"> : </w:t>
            </w:r>
            <w:r w:rsidR="00552F24" w:rsidRPr="00602459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DBF49C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F15874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6914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2595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9B122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8866C3C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F30EA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285D31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2FF081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E56CA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81C4FB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F2EF4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3DD3049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64B1F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0BE35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E15C9D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2A657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52842F9F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423BDF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A3C159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639917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ECA0C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4E0FF88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B7ED4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6C90B36F" w14:textId="4D5DA79C" w:rsidR="00552F24" w:rsidRPr="00602459" w:rsidRDefault="00552F24" w:rsidP="00607BCA">
            <w:pPr>
              <w:rPr>
                <w:sz w:val="18"/>
              </w:rPr>
            </w:pPr>
          </w:p>
          <w:p w14:paraId="1CF3DF4B" w14:textId="77777777" w:rsidR="00C02F16" w:rsidRPr="00602459" w:rsidRDefault="00C02F16" w:rsidP="00607BCA">
            <w:pPr>
              <w:rPr>
                <w:sz w:val="18"/>
              </w:rPr>
            </w:pPr>
          </w:p>
          <w:p w14:paraId="0640A376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CB9C5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778436C1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8E76B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96E422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5ED621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D8A024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766FFD02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35745D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BDDD23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D9813F" w14:textId="77777777" w:rsidR="00552F24" w:rsidRPr="00602459" w:rsidRDefault="00552F24" w:rsidP="00C02F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403FB4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D8B2E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554CCC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8C19CA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4A19D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2CDCDA1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C567DB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D22BD3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5A21739B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A2A86D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243291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B4BDC4" w14:textId="77777777" w:rsidR="00552F24" w:rsidRPr="00602459" w:rsidRDefault="00552F24" w:rsidP="00C02F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E0E0EA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992A06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5CF23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8C56AA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89912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355B1C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F27E8A8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1F3E5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A87E8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0AEDD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53210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F0DCCA5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155576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27C8760" w14:textId="77777777" w:rsidR="00552F24" w:rsidRPr="00602459" w:rsidRDefault="00552F24" w:rsidP="00C02F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626337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84F9D8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71842B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8685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F8DD0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4336B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962182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903FB5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E8E789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07320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165C42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DE082C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C62AA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91F61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99A9A4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E38F05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70CE7F" w14:textId="77777777" w:rsidR="00552F24" w:rsidRPr="00602459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5AEE862" w14:textId="77777777" w:rsidR="00552F24" w:rsidRPr="00602459" w:rsidRDefault="00552F24" w:rsidP="00C02F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215B006" w14:textId="77777777" w:rsidR="00552F24" w:rsidRPr="00602459" w:rsidRDefault="00552F24" w:rsidP="00C02F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50EA767" w14:textId="77777777" w:rsidR="00552F24" w:rsidRPr="00602459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602459" w:rsidRPr="00602459" w14:paraId="0D8CF70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69E05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D18C61" w14:textId="08D7C354" w:rsidR="00552F24" w:rsidRPr="00602459" w:rsidRDefault="00552F24" w:rsidP="00C02F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>N</w:t>
            </w:r>
            <w:r w:rsidRPr="00602459">
              <w:rPr>
                <w:sz w:val="18"/>
                <w:szCs w:val="18"/>
              </w:rPr>
              <w:t xml:space="preserve">° d'inscription </w:t>
            </w:r>
            <w:r w:rsidR="00C02F16" w:rsidRPr="00602459">
              <w:rPr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602459">
              <w:rPr>
                <w:sz w:val="18"/>
                <w:szCs w:val="18"/>
              </w:rPr>
              <w:instrText xml:space="preserve"> FORMCHECKBOX </w:instrText>
            </w:r>
            <w:r w:rsidR="000B6DE8">
              <w:rPr>
                <w:sz w:val="18"/>
                <w:szCs w:val="18"/>
              </w:rPr>
            </w:r>
            <w:r w:rsidR="000B6DE8">
              <w:rPr>
                <w:sz w:val="18"/>
                <w:szCs w:val="18"/>
              </w:rPr>
              <w:fldChar w:fldCharType="separate"/>
            </w:r>
            <w:r w:rsidR="00C02F16" w:rsidRPr="00602459">
              <w:rPr>
                <w:sz w:val="18"/>
                <w:szCs w:val="18"/>
              </w:rPr>
              <w:fldChar w:fldCharType="end"/>
            </w:r>
            <w:r w:rsidRPr="00602459">
              <w:rPr>
                <w:sz w:val="18"/>
                <w:szCs w:val="18"/>
              </w:rPr>
              <w:t xml:space="preserve"> au répertoire des métiers </w:t>
            </w:r>
            <w:r w:rsidRPr="00602459">
              <w:rPr>
                <w:b/>
                <w:sz w:val="18"/>
                <w:szCs w:val="18"/>
              </w:rPr>
              <w:t>ou</w:t>
            </w:r>
            <w:r w:rsidRPr="00602459">
              <w:rPr>
                <w:sz w:val="18"/>
                <w:szCs w:val="18"/>
              </w:rPr>
              <w:t xml:space="preserve"> </w:t>
            </w:r>
            <w:r w:rsidR="00C02F16" w:rsidRPr="00602459">
              <w:rPr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602459">
              <w:rPr>
                <w:sz w:val="18"/>
                <w:szCs w:val="18"/>
              </w:rPr>
              <w:instrText xml:space="preserve"> FORMCHECKBOX </w:instrText>
            </w:r>
            <w:r w:rsidR="000B6DE8">
              <w:rPr>
                <w:sz w:val="18"/>
                <w:szCs w:val="18"/>
              </w:rPr>
            </w:r>
            <w:r w:rsidR="000B6DE8">
              <w:rPr>
                <w:sz w:val="18"/>
                <w:szCs w:val="18"/>
              </w:rPr>
              <w:fldChar w:fldCharType="separate"/>
            </w:r>
            <w:r w:rsidR="00C02F16" w:rsidRPr="00602459">
              <w:rPr>
                <w:sz w:val="18"/>
                <w:szCs w:val="18"/>
              </w:rPr>
              <w:fldChar w:fldCharType="end"/>
            </w:r>
            <w:r w:rsidRPr="00602459">
              <w:rPr>
                <w:sz w:val="18"/>
                <w:szCs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034658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E8765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4DFBB7F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EE5A8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13DEB6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3B4BA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  <w:p w14:paraId="3148F76C" w14:textId="77777777" w:rsidR="00552F24" w:rsidRPr="00827272" w:rsidRDefault="00552F24" w:rsidP="00607BCA">
            <w:pPr>
              <w:rPr>
                <w:sz w:val="18"/>
              </w:rPr>
            </w:pPr>
          </w:p>
          <w:p w14:paraId="5748B862" w14:textId="77777777" w:rsidR="00552F24" w:rsidRPr="00827272" w:rsidRDefault="00552F24" w:rsidP="00607BCA">
            <w:pPr>
              <w:rPr>
                <w:sz w:val="18"/>
              </w:rPr>
            </w:pPr>
          </w:p>
          <w:p w14:paraId="1BD672C0" w14:textId="77777777" w:rsidR="00552F24" w:rsidRPr="00827272" w:rsidRDefault="00552F24" w:rsidP="00607BCA">
            <w:pPr>
              <w:rPr>
                <w:sz w:val="18"/>
              </w:rPr>
            </w:pPr>
          </w:p>
          <w:p w14:paraId="0CFCFFDA" w14:textId="77777777" w:rsidR="00552F24" w:rsidRPr="00827272" w:rsidRDefault="00552F24" w:rsidP="00607BCA">
            <w:pPr>
              <w:rPr>
                <w:sz w:val="18"/>
              </w:rPr>
            </w:pPr>
          </w:p>
          <w:p w14:paraId="60F00857" w14:textId="77777777" w:rsidR="00552F24" w:rsidRPr="00827272" w:rsidRDefault="00552F24" w:rsidP="00607BCA">
            <w:pPr>
              <w:rPr>
                <w:sz w:val="18"/>
              </w:rPr>
            </w:pPr>
          </w:p>
          <w:p w14:paraId="737CC9A5" w14:textId="77777777" w:rsidR="00552F24" w:rsidRPr="00827272" w:rsidRDefault="00552F24" w:rsidP="00607BCA">
            <w:pPr>
              <w:rPr>
                <w:sz w:val="18"/>
              </w:rPr>
            </w:pPr>
          </w:p>
          <w:p w14:paraId="1550A931" w14:textId="77777777" w:rsidR="00552F24" w:rsidRPr="00827272" w:rsidRDefault="00552F24" w:rsidP="00607BCA">
            <w:pPr>
              <w:rPr>
                <w:sz w:val="18"/>
              </w:rPr>
            </w:pPr>
          </w:p>
          <w:p w14:paraId="52778628" w14:textId="77777777" w:rsidR="00552F24" w:rsidRPr="00827272" w:rsidRDefault="00552F24" w:rsidP="00607BCA">
            <w:pPr>
              <w:rPr>
                <w:sz w:val="18"/>
              </w:rPr>
            </w:pPr>
          </w:p>
          <w:p w14:paraId="4E627FB3" w14:textId="77777777" w:rsidR="00552F24" w:rsidRPr="00827272" w:rsidRDefault="00552F24" w:rsidP="00607BCA">
            <w:pPr>
              <w:rPr>
                <w:sz w:val="18"/>
              </w:rPr>
            </w:pPr>
          </w:p>
          <w:p w14:paraId="33C9E7B2" w14:textId="77777777" w:rsidR="00552F24" w:rsidRPr="00827272" w:rsidRDefault="00552F24" w:rsidP="00607BCA">
            <w:pPr>
              <w:rPr>
                <w:sz w:val="18"/>
              </w:rPr>
            </w:pPr>
          </w:p>
          <w:p w14:paraId="63CA6031" w14:textId="77777777" w:rsidR="00552F24" w:rsidRPr="00827272" w:rsidRDefault="00552F24" w:rsidP="00607BCA">
            <w:pPr>
              <w:rPr>
                <w:sz w:val="18"/>
              </w:rPr>
            </w:pPr>
          </w:p>
          <w:p w14:paraId="65D93168" w14:textId="77777777" w:rsidR="00552F24" w:rsidRPr="00827272" w:rsidRDefault="00552F24" w:rsidP="00607BCA">
            <w:pPr>
              <w:rPr>
                <w:sz w:val="18"/>
              </w:rPr>
            </w:pPr>
          </w:p>
          <w:p w14:paraId="58495B6A" w14:textId="77777777" w:rsidR="00552F24" w:rsidRPr="00827272" w:rsidRDefault="00552F24" w:rsidP="00607BCA">
            <w:pPr>
              <w:rPr>
                <w:sz w:val="18"/>
              </w:rPr>
            </w:pPr>
          </w:p>
          <w:p w14:paraId="1144DC49" w14:textId="77777777" w:rsidR="00552F24" w:rsidRPr="00827272" w:rsidRDefault="00552F24" w:rsidP="00607BCA">
            <w:pPr>
              <w:rPr>
                <w:sz w:val="18"/>
              </w:rPr>
            </w:pPr>
          </w:p>
          <w:p w14:paraId="19C389C7" w14:textId="77777777" w:rsidR="00552F24" w:rsidRPr="00827272" w:rsidRDefault="00552F24" w:rsidP="00607BCA">
            <w:pPr>
              <w:rPr>
                <w:sz w:val="18"/>
              </w:rPr>
            </w:pPr>
          </w:p>
          <w:p w14:paraId="7D89660A" w14:textId="77777777" w:rsidR="00552F24" w:rsidRPr="00827272" w:rsidRDefault="00552F24" w:rsidP="00607BCA">
            <w:pPr>
              <w:rPr>
                <w:sz w:val="18"/>
              </w:rPr>
            </w:pPr>
          </w:p>
          <w:p w14:paraId="1B1C8A2B" w14:textId="77777777" w:rsidR="00552F24" w:rsidRPr="00827272" w:rsidRDefault="00552F24" w:rsidP="00607BCA">
            <w:pPr>
              <w:rPr>
                <w:sz w:val="18"/>
              </w:rPr>
            </w:pPr>
          </w:p>
          <w:p w14:paraId="30ED42E7" w14:textId="77777777" w:rsidR="00552F24" w:rsidRPr="00827272" w:rsidRDefault="00552F24" w:rsidP="00607BCA">
            <w:pPr>
              <w:rPr>
                <w:sz w:val="18"/>
              </w:rPr>
            </w:pPr>
          </w:p>
          <w:p w14:paraId="192C6300" w14:textId="77777777" w:rsidR="00552F24" w:rsidRPr="00827272" w:rsidRDefault="00552F24" w:rsidP="00607BCA">
            <w:pPr>
              <w:rPr>
                <w:sz w:val="18"/>
              </w:rPr>
            </w:pPr>
          </w:p>
          <w:p w14:paraId="56DEAAA0" w14:textId="77777777" w:rsidR="00552F24" w:rsidRPr="00827272" w:rsidRDefault="00552F24" w:rsidP="00607BCA">
            <w:pPr>
              <w:rPr>
                <w:sz w:val="18"/>
              </w:rPr>
            </w:pPr>
          </w:p>
          <w:p w14:paraId="37449BBC" w14:textId="77777777" w:rsidR="00552F24" w:rsidRPr="00827272" w:rsidRDefault="00552F24" w:rsidP="00607BCA">
            <w:pPr>
              <w:rPr>
                <w:sz w:val="18"/>
              </w:rPr>
            </w:pPr>
          </w:p>
          <w:p w14:paraId="5E174C71" w14:textId="77777777" w:rsidR="00552F24" w:rsidRPr="00827272" w:rsidRDefault="00552F24" w:rsidP="00607BCA">
            <w:pPr>
              <w:rPr>
                <w:sz w:val="18"/>
              </w:rPr>
            </w:pPr>
          </w:p>
          <w:p w14:paraId="3EDC8064" w14:textId="77777777" w:rsidR="00552F24" w:rsidRPr="00827272" w:rsidRDefault="00552F24" w:rsidP="00607BCA">
            <w:pPr>
              <w:rPr>
                <w:sz w:val="18"/>
              </w:rPr>
            </w:pPr>
          </w:p>
          <w:p w14:paraId="2C36410A" w14:textId="77777777" w:rsidR="00552F24" w:rsidRPr="00827272" w:rsidRDefault="00552F24" w:rsidP="00607BCA">
            <w:pPr>
              <w:rPr>
                <w:sz w:val="18"/>
              </w:rPr>
            </w:pPr>
          </w:p>
          <w:p w14:paraId="3869E5C3" w14:textId="77777777" w:rsidR="00552F24" w:rsidRPr="00827272" w:rsidRDefault="00552F24" w:rsidP="00607BCA">
            <w:pPr>
              <w:rPr>
                <w:sz w:val="18"/>
              </w:rPr>
            </w:pPr>
          </w:p>
          <w:p w14:paraId="51A04E78" w14:textId="77777777" w:rsidR="00552F24" w:rsidRPr="00827272" w:rsidRDefault="00552F24" w:rsidP="00607BCA">
            <w:pPr>
              <w:rPr>
                <w:sz w:val="18"/>
              </w:rPr>
            </w:pPr>
          </w:p>
          <w:p w14:paraId="0DEF2943" w14:textId="77777777" w:rsidR="00552F24" w:rsidRPr="00827272" w:rsidRDefault="00552F24" w:rsidP="00607BCA">
            <w:pPr>
              <w:rPr>
                <w:sz w:val="18"/>
              </w:rPr>
            </w:pPr>
          </w:p>
          <w:p w14:paraId="2B0EB6C0" w14:textId="77777777" w:rsidR="00552F24" w:rsidRDefault="00552F24" w:rsidP="00607BCA">
            <w:pPr>
              <w:rPr>
                <w:sz w:val="18"/>
              </w:rPr>
            </w:pPr>
          </w:p>
          <w:p w14:paraId="6E859B32" w14:textId="77777777" w:rsidR="00552F24" w:rsidRPr="00827272" w:rsidRDefault="00552F24" w:rsidP="00607BCA">
            <w:pPr>
              <w:rPr>
                <w:sz w:val="18"/>
              </w:rPr>
            </w:pPr>
          </w:p>
          <w:p w14:paraId="169FB6E4" w14:textId="77777777" w:rsidR="00552F24" w:rsidRPr="00827272" w:rsidRDefault="00552F24" w:rsidP="00607BCA">
            <w:pPr>
              <w:rPr>
                <w:sz w:val="18"/>
              </w:rPr>
            </w:pPr>
          </w:p>
          <w:p w14:paraId="083807B2" w14:textId="77777777" w:rsidR="00552F24" w:rsidRPr="00827272" w:rsidRDefault="00552F24" w:rsidP="00607BCA">
            <w:pPr>
              <w:rPr>
                <w:sz w:val="18"/>
              </w:rPr>
            </w:pPr>
          </w:p>
          <w:p w14:paraId="688BFA59" w14:textId="77777777" w:rsidR="00552F24" w:rsidRPr="00827272" w:rsidRDefault="00552F24" w:rsidP="00607BCA">
            <w:pPr>
              <w:tabs>
                <w:tab w:val="left" w:pos="1650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7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101B7F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1B82BEBA" w14:textId="55EC0C1A" w:rsidR="00552F24" w:rsidRPr="00602459" w:rsidRDefault="00552F24" w:rsidP="00552F24">
      <w:pPr>
        <w:rPr>
          <w:b/>
          <w:bCs/>
          <w:sz w:val="22"/>
          <w:szCs w:val="22"/>
        </w:rPr>
      </w:pPr>
    </w:p>
    <w:p w14:paraId="5B993489" w14:textId="1E0BC6F2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rFonts w:ascii="Trebuchet MS" w:eastAsia="Trebuchet MS" w:hAnsi="Trebuchet MS" w:cs="Trebuchet MS"/>
        </w:rPr>
        <w:t>désigné mandataire :</w:t>
      </w:r>
    </w:p>
    <w:p w14:paraId="3D584358" w14:textId="030247D5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0B6DE8">
        <w:rPr>
          <w:sz w:val="18"/>
          <w:szCs w:val="18"/>
        </w:rPr>
      </w:r>
      <w:r w:rsidR="000B6DE8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r w:rsidRPr="00602459">
        <w:rPr>
          <w:rFonts w:ascii="Trebuchet MS" w:eastAsia="Trebuchet MS" w:hAnsi="Trebuchet MS" w:cs="Trebuchet MS"/>
        </w:rPr>
        <w:t>du groupement solidaire</w:t>
      </w:r>
    </w:p>
    <w:p w14:paraId="21A977A6" w14:textId="203C4F04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0B6DE8">
        <w:rPr>
          <w:sz w:val="18"/>
          <w:szCs w:val="18"/>
        </w:rPr>
      </w:r>
      <w:r w:rsidR="000B6DE8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r w:rsidRPr="00602459">
        <w:rPr>
          <w:rFonts w:ascii="Trebuchet MS" w:eastAsia="Trebuchet MS" w:hAnsi="Trebuchet MS" w:cs="Trebuchet MS"/>
        </w:rPr>
        <w:t>solidaire du groupement conjoint</w:t>
      </w:r>
    </w:p>
    <w:p w14:paraId="632FF66D" w14:textId="32A898BE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0B6DE8">
        <w:rPr>
          <w:sz w:val="18"/>
          <w:szCs w:val="18"/>
        </w:rPr>
      </w:r>
      <w:r w:rsidR="000B6DE8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r w:rsidRPr="00602459">
        <w:rPr>
          <w:rFonts w:ascii="Trebuchet MS" w:eastAsia="Trebuchet MS" w:hAnsi="Trebuchet MS" w:cs="Trebuchet MS"/>
        </w:rPr>
        <w:t>non solidaire du groupement conjoint</w:t>
      </w:r>
    </w:p>
    <w:p w14:paraId="093B6A2F" w14:textId="08F86FAB" w:rsidR="009C2EF3" w:rsidRPr="00602459" w:rsidRDefault="009C2EF3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bCs/>
          <w:sz w:val="22"/>
          <w:szCs w:val="22"/>
        </w:rPr>
      </w:pPr>
      <w:r w:rsidRPr="00602459">
        <w:rPr>
          <w:b/>
          <w:bCs/>
          <w:sz w:val="22"/>
          <w:szCs w:val="22"/>
        </w:rPr>
        <w:br w:type="page"/>
      </w:r>
    </w:p>
    <w:p w14:paraId="3DE0A0E7" w14:textId="38131285" w:rsidR="00690561" w:rsidRDefault="009C2EF3" w:rsidP="009C2EF3">
      <w:pPr>
        <w:pStyle w:val="DirectionAchats3Title"/>
      </w:pPr>
      <w:bookmarkStart w:id="32" w:name="_Toc200455900"/>
      <w:r>
        <w:lastRenderedPageBreak/>
        <w:t>Membres du groupement</w:t>
      </w:r>
      <w:bookmarkEnd w:id="32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EF4C25" w14:paraId="07C2F301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791A79E3" w14:textId="1D81C406" w:rsidR="00EF4C25" w:rsidRPr="00956372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 w:rsidR="00B01001">
              <w:rPr>
                <w:b/>
                <w:sz w:val="22"/>
                <w:szCs w:val="22"/>
              </w:rPr>
              <w:t>2</w:t>
            </w:r>
          </w:p>
        </w:tc>
      </w:tr>
      <w:tr w:rsidR="00EF4C25" w14:paraId="3B251861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F112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5DC2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FFA5A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83B0D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DDF6B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25120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3E30CF96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9886CE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03787A76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AA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93F107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4E846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3A268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65E5E5D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AF0AD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10E61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366F6C6" w14:textId="77777777" w:rsidR="00EF4C25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15F274" w14:textId="77777777" w:rsidR="00EF4C25" w:rsidRDefault="00EF4C25" w:rsidP="009A4116">
            <w:pPr>
              <w:snapToGrid w:val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0B6DE8">
              <w:rPr>
                <w:color w:val="3F3F3F" w:themeColor="text1"/>
              </w:rPr>
            </w:r>
            <w:r w:rsidR="000B6DE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0334E4" w14:textId="77777777" w:rsidR="00EF4C25" w:rsidRDefault="00EF4C25" w:rsidP="009A4116">
            <w:pPr>
              <w:snapToGrid w:val="0"/>
            </w:pPr>
          </w:p>
        </w:tc>
      </w:tr>
      <w:tr w:rsidR="00EF4C25" w14:paraId="644274C1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58FE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1C69D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15B80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AED5003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860C7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59A2B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68B110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19DAD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A867F15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337C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1F2847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590FF9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64C697C0" w14:textId="77777777" w:rsidR="00EF4C25" w:rsidRDefault="00EF4C25" w:rsidP="009A4116">
            <w:pPr>
              <w:rPr>
                <w:sz w:val="18"/>
              </w:rPr>
            </w:pPr>
          </w:p>
          <w:p w14:paraId="31B887DA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408DA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3D642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C60C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CD80D4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782993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3D8C5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380536B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3927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DB1388E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D371D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3C95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0F958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E71E3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057259A0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0D058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799640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29F60E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75510C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7D736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4F7B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0100D260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934FA5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632B3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23127F2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C1CC4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2CC7112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6BE97F3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C386A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09A7A3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A5C39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4CE3A0" w14:textId="77777777" w:rsidR="00EF4C25" w:rsidRDefault="00EF4C25" w:rsidP="009A4116">
            <w:pPr>
              <w:snapToGrid w:val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0B6DE8">
              <w:rPr>
                <w:color w:val="3F3F3F" w:themeColor="text1"/>
              </w:rPr>
            </w:r>
            <w:r w:rsidR="000B6DE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C5495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E280B3C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50AA3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9EC5F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D613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69762D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43C32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FA29E8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CA7DE4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F07501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D57F5FA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B76A5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F7625DF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97DFA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6C35C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8264C71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433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34C2A5A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2A5A65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E8DAF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A4F96D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4F62C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08DD420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0F82F3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5A1F9CBF" w14:textId="77777777" w:rsidR="00EF4C25" w:rsidRDefault="00EF4C25" w:rsidP="009A4116">
            <w:pPr>
              <w:rPr>
                <w:sz w:val="18"/>
              </w:rPr>
            </w:pPr>
          </w:p>
          <w:p w14:paraId="09CD4333" w14:textId="77777777" w:rsidR="00EF4C25" w:rsidRDefault="00EF4C25" w:rsidP="009A4116">
            <w:pPr>
              <w:rPr>
                <w:sz w:val="18"/>
              </w:rPr>
            </w:pPr>
          </w:p>
          <w:p w14:paraId="2297C004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AE0DA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7C92D0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5A8CA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3ED28E4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EA908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BF526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A707D5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D1702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CC8B014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17F1A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9DFC8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ED28E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47BED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E0E8BE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865B6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56CAF7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593710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63A71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54B033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1AEA1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6949E18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820238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9BEFC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3C0B638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C7C90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077B5D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B869CB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637F6F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FACAB9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F662E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3BF8A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BDF66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A1C26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4AB06F1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405B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460744A4" w14:textId="77777777" w:rsidR="00EF4C25" w:rsidRDefault="00EF4C25" w:rsidP="009A4116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E120A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AF18D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58A5F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E458A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2A3A5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DDC0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BDBA2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9B2EF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6516BE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26312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3916A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273BA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27F24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8720D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0443D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73BCD2C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3606D2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3B073C4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355F90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3E43D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EF4C25" w14:paraId="2958B4F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EF60C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535FB024" w14:textId="77777777" w:rsidR="00EF4C25" w:rsidRDefault="00EF4C25" w:rsidP="009A4116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0B6DE8">
              <w:rPr>
                <w:color w:val="3F3F3F" w:themeColor="text1"/>
              </w:rPr>
            </w:r>
            <w:r w:rsidR="000B6DE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0B6DE8">
              <w:rPr>
                <w:color w:val="3F3F3F" w:themeColor="text1"/>
              </w:rPr>
            </w:r>
            <w:r w:rsidR="000B6DE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F541B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E73E9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406622E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22611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0F3532D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1CA9215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52F3F7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4E960B9" w14:textId="68307AC4" w:rsidR="00552F24" w:rsidRDefault="00552F24" w:rsidP="00552F24">
      <w:pPr>
        <w:rPr>
          <w:b/>
          <w:bCs/>
          <w:sz w:val="22"/>
          <w:szCs w:val="22"/>
        </w:rPr>
      </w:pPr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956372" w14:paraId="42CFBED0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FB5F6F4" w14:textId="4721D762" w:rsidR="00956372" w:rsidRPr="00956372" w:rsidRDefault="00956372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3</w:t>
            </w:r>
          </w:p>
        </w:tc>
      </w:tr>
      <w:tr w:rsidR="00956372" w14:paraId="52052BF2" w14:textId="77777777" w:rsidTr="00635908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6D819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45688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C8D3D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73F18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2BC0434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73B855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1173716B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D2D5D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77633767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516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4FCF8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9FDF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1E915DC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9C75BC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019D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2359803E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2D930BB" w14:textId="77777777" w:rsidR="00956372" w:rsidRDefault="00956372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2F5086" w14:textId="77777777" w:rsidR="00956372" w:rsidRDefault="00956372" w:rsidP="00607BCA">
            <w:pPr>
              <w:snapToGrid w:val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0B6DE8">
              <w:rPr>
                <w:color w:val="3F3F3F" w:themeColor="text1"/>
              </w:rPr>
            </w:r>
            <w:r w:rsidR="000B6DE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30EF4F" w14:textId="77777777" w:rsidR="00956372" w:rsidRDefault="00956372" w:rsidP="00607BCA">
            <w:pPr>
              <w:snapToGrid w:val="0"/>
            </w:pPr>
          </w:p>
        </w:tc>
      </w:tr>
      <w:tr w:rsidR="00956372" w14:paraId="02F03421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999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1583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50D46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05620A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0C93E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91F9E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82DEC1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4C7E76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0C5D5D6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8EEAC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ED1C9A1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31108F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62552D84" w14:textId="77777777" w:rsidR="00956372" w:rsidRDefault="00956372" w:rsidP="00607BCA">
            <w:pPr>
              <w:rPr>
                <w:sz w:val="18"/>
              </w:rPr>
            </w:pPr>
          </w:p>
          <w:p w14:paraId="78C00C8C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AE50C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AB69E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D5D99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B0867A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C7CE2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F741F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06785EF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0A27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8A29A28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00C1F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1E7EAC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EE40B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3550BF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1B81B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89CD6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79AEA3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4D1870E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DAF88A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5D09025A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4BD85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CB673EB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89C5B3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72613C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3DFEB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AC227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0FB22A8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4116894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9E7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904C43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2567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9C5A8B" w14:textId="77777777" w:rsidR="00956372" w:rsidRDefault="00956372" w:rsidP="00607BCA">
            <w:pPr>
              <w:snapToGrid w:val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0B6DE8">
              <w:rPr>
                <w:color w:val="3F3F3F" w:themeColor="text1"/>
              </w:rPr>
            </w:r>
            <w:r w:rsidR="000B6DE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4A404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3B8DA8E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CAA53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30369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AA5CD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DD4E7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A55E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74305A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7E15FB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C6F535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DBA79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1893A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7E57F1C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49F7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B996D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06922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B939A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E48CF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7FF968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3F5E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40F5560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2903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D02FC25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900EC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0F94B5F4" w14:textId="77777777" w:rsidR="00956372" w:rsidRDefault="00956372" w:rsidP="00607BCA">
            <w:pPr>
              <w:rPr>
                <w:sz w:val="18"/>
              </w:rPr>
            </w:pPr>
          </w:p>
          <w:p w14:paraId="5714FF45" w14:textId="77777777" w:rsidR="00956372" w:rsidRDefault="00956372" w:rsidP="00607BCA">
            <w:pPr>
              <w:rPr>
                <w:sz w:val="18"/>
              </w:rPr>
            </w:pPr>
          </w:p>
          <w:p w14:paraId="5B91EBA8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0A73F6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BB727EE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4AEF6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4CF571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514C5C2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772AF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129A9C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83C148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59ACFAF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1E2F08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FF4A87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DB0A5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296C3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37168C1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627C9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B53D75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A79474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9B02F6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2D35E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09C8E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D6DA26E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FD45AF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66F76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4E45B3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79E4D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94BF01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1470F0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195E5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7DAB7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310D18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741F8D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F4F63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95DA0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BD65BC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CB261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8804326" w14:textId="77777777" w:rsidR="00956372" w:rsidRDefault="00956372" w:rsidP="00607BCA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9CF50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6FE5ED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D4A8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59327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F1219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A1CCE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3FC01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B844D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34A3F9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835B1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49DD04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B0B89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A7814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167E3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F4070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2145F75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4DC3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2B16B86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0B76ADF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2FD0F6F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956372" w14:paraId="12D3B3B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2E41D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A06CEF" w14:textId="77777777" w:rsidR="00956372" w:rsidRDefault="00956372" w:rsidP="00607BCA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0B6DE8">
              <w:rPr>
                <w:color w:val="3F3F3F" w:themeColor="text1"/>
              </w:rPr>
            </w:r>
            <w:r w:rsidR="000B6DE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0B6DE8">
              <w:rPr>
                <w:color w:val="3F3F3F" w:themeColor="text1"/>
              </w:rPr>
            </w:r>
            <w:r w:rsidR="000B6DE8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7FDD8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62293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C2426C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A1542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E276278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7F975CC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291C01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26E28EB7" w14:textId="0DC54F6E" w:rsidR="00552F24" w:rsidRDefault="00552F24" w:rsidP="00552F24">
      <w:pPr>
        <w:rPr>
          <w:b/>
          <w:bCs/>
          <w:sz w:val="22"/>
          <w:szCs w:val="22"/>
        </w:rPr>
      </w:pPr>
    </w:p>
    <w:p w14:paraId="0EECEE77" w14:textId="3284FF28" w:rsidR="00956372" w:rsidRDefault="00956372" w:rsidP="00552F24">
      <w:pPr>
        <w:rPr>
          <w:b/>
          <w:bCs/>
          <w:sz w:val="22"/>
          <w:szCs w:val="22"/>
        </w:rPr>
      </w:pPr>
    </w:p>
    <w:p w14:paraId="492ED9C5" w14:textId="77777777" w:rsidR="007F3E50" w:rsidRDefault="007F3E50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szCs w:val="20"/>
        </w:rPr>
      </w:pPr>
      <w:r>
        <w:rPr>
          <w:szCs w:val="20"/>
        </w:rPr>
        <w:br w:type="page"/>
      </w:r>
    </w:p>
    <w:p w14:paraId="7DC31E53" w14:textId="564D680C" w:rsidR="009C2EF3" w:rsidRPr="00602459" w:rsidRDefault="009C2EF3" w:rsidP="009C2EF3">
      <w:pPr>
        <w:rPr>
          <w:szCs w:val="20"/>
        </w:rPr>
      </w:pPr>
      <w:r w:rsidRPr="00602459">
        <w:rPr>
          <w:szCs w:val="20"/>
        </w:rPr>
        <w:lastRenderedPageBreak/>
        <w:t xml:space="preserve">Après avoir pris connaissance du </w:t>
      </w:r>
      <w:r w:rsidR="004F53F7">
        <w:rPr>
          <w:szCs w:val="20"/>
        </w:rPr>
        <w:t>c</w:t>
      </w:r>
      <w:r w:rsidRPr="00602459">
        <w:rPr>
          <w:szCs w:val="20"/>
        </w:rPr>
        <w:t xml:space="preserve">ahier des </w:t>
      </w:r>
      <w:r w:rsidR="004F53F7">
        <w:rPr>
          <w:szCs w:val="20"/>
        </w:rPr>
        <w:t>c</w:t>
      </w:r>
      <w:r w:rsidRPr="00602459">
        <w:rPr>
          <w:szCs w:val="20"/>
        </w:rPr>
        <w:t xml:space="preserve">lauses </w:t>
      </w:r>
      <w:r w:rsidR="004F53F7">
        <w:rPr>
          <w:szCs w:val="20"/>
        </w:rPr>
        <w:t>a</w:t>
      </w:r>
      <w:r w:rsidR="00D83D60" w:rsidRPr="00602459">
        <w:rPr>
          <w:szCs w:val="20"/>
        </w:rPr>
        <w:t xml:space="preserve">dministratives </w:t>
      </w:r>
      <w:r w:rsidR="004F53F7">
        <w:rPr>
          <w:szCs w:val="20"/>
        </w:rPr>
        <w:t>p</w:t>
      </w:r>
      <w:r w:rsidRPr="00602459">
        <w:rPr>
          <w:szCs w:val="20"/>
        </w:rPr>
        <w:t>articulières (C</w:t>
      </w:r>
      <w:r w:rsidR="001D0A60" w:rsidRPr="00602459">
        <w:rPr>
          <w:szCs w:val="20"/>
        </w:rPr>
        <w:t>.</w:t>
      </w:r>
      <w:r w:rsidRPr="00602459">
        <w:rPr>
          <w:szCs w:val="20"/>
        </w:rPr>
        <w:t>C</w:t>
      </w:r>
      <w:r w:rsidR="001D0A60" w:rsidRPr="00602459">
        <w:rPr>
          <w:szCs w:val="20"/>
        </w:rPr>
        <w:t>.A.</w:t>
      </w:r>
      <w:r w:rsidRPr="00602459">
        <w:rPr>
          <w:szCs w:val="20"/>
        </w:rPr>
        <w:t>P</w:t>
      </w:r>
      <w:r w:rsidR="001D0A60" w:rsidRPr="00602459">
        <w:rPr>
          <w:szCs w:val="20"/>
        </w:rPr>
        <w:t>.</w:t>
      </w:r>
      <w:r w:rsidRPr="00602459">
        <w:rPr>
          <w:szCs w:val="20"/>
        </w:rPr>
        <w:t>)</w:t>
      </w:r>
      <w:r w:rsidR="001D0A60" w:rsidRPr="00602459">
        <w:rPr>
          <w:szCs w:val="20"/>
        </w:rPr>
        <w:t xml:space="preserve"> et du </w:t>
      </w:r>
      <w:r w:rsidR="004F53F7">
        <w:rPr>
          <w:szCs w:val="20"/>
        </w:rPr>
        <w:t>c</w:t>
      </w:r>
      <w:r w:rsidR="001D0A60" w:rsidRPr="00602459">
        <w:rPr>
          <w:szCs w:val="20"/>
        </w:rPr>
        <w:t xml:space="preserve">ahier des </w:t>
      </w:r>
      <w:r w:rsidR="004F53F7">
        <w:rPr>
          <w:szCs w:val="20"/>
        </w:rPr>
        <w:t>c</w:t>
      </w:r>
      <w:r w:rsidR="001D0A60" w:rsidRPr="00602459">
        <w:rPr>
          <w:szCs w:val="20"/>
        </w:rPr>
        <w:t xml:space="preserve">lauses </w:t>
      </w:r>
      <w:r w:rsidR="004F53F7">
        <w:rPr>
          <w:szCs w:val="20"/>
        </w:rPr>
        <w:t>t</w:t>
      </w:r>
      <w:r w:rsidR="001D0A60" w:rsidRPr="00602459">
        <w:rPr>
          <w:szCs w:val="20"/>
        </w:rPr>
        <w:t xml:space="preserve">echniques </w:t>
      </w:r>
      <w:r w:rsidR="004F53F7">
        <w:rPr>
          <w:szCs w:val="20"/>
        </w:rPr>
        <w:t>p</w:t>
      </w:r>
      <w:r w:rsidR="001D0A60" w:rsidRPr="00602459">
        <w:rPr>
          <w:szCs w:val="20"/>
        </w:rPr>
        <w:t xml:space="preserve">articulières (C.C.T.P.) </w:t>
      </w:r>
      <w:r w:rsidR="004F53F7">
        <w:rPr>
          <w:szCs w:val="20"/>
        </w:rPr>
        <w:t>du marché ainsi que</w:t>
      </w:r>
      <w:r w:rsidRPr="00602459">
        <w:rPr>
          <w:szCs w:val="20"/>
        </w:rPr>
        <w:t xml:space="preserve"> des documents qui y sont mentionnés</w:t>
      </w:r>
      <w:r w:rsidR="004F53F7">
        <w:rPr>
          <w:szCs w:val="20"/>
        </w:rPr>
        <w:t>,</w:t>
      </w:r>
      <w:r w:rsidRPr="00602459">
        <w:rPr>
          <w:szCs w:val="20"/>
        </w:rPr>
        <w:t xml:space="preserve"> et produit les documents, certificats, attestations et déclarations demandés et exigibles.</w:t>
      </w:r>
    </w:p>
    <w:p w14:paraId="4EB040FA" w14:textId="77777777" w:rsidR="00AB2C59" w:rsidRPr="00602459" w:rsidRDefault="00AB2C59" w:rsidP="009C2EF3">
      <w:pPr>
        <w:rPr>
          <w:rFonts w:ascii="Wingdings" w:hAnsi="Wingdings"/>
          <w:szCs w:val="20"/>
        </w:rPr>
      </w:pPr>
    </w:p>
    <w:p w14:paraId="62326FBC" w14:textId="1031F01A" w:rsidR="00AB2C59" w:rsidRPr="00602459" w:rsidRDefault="00AB2C59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>Je</w:t>
      </w:r>
      <w:r w:rsidR="002A4F6E" w:rsidRPr="00602459">
        <w:rPr>
          <w:rFonts w:cs="Arial"/>
          <w:b/>
          <w:sz w:val="20"/>
        </w:rPr>
        <w:t xml:space="preserve"> déclare (nous déclarons)</w:t>
      </w:r>
      <w:r w:rsidRPr="00602459">
        <w:rPr>
          <w:rFonts w:cs="Arial"/>
          <w:b/>
          <w:sz w:val="20"/>
        </w:rPr>
        <w:t xml:space="preserve"> accepter sans modifications, ni réserves, </w:t>
      </w:r>
    </w:p>
    <w:p w14:paraId="43F57B87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0B6DE8">
        <w:rPr>
          <w:iCs/>
        </w:rPr>
      </w:r>
      <w:r w:rsidR="000B6DE8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Engager ma société.</w:t>
      </w:r>
    </w:p>
    <w:p w14:paraId="3B90CA07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0B6DE8">
        <w:rPr>
          <w:iCs/>
        </w:rPr>
      </w:r>
      <w:r w:rsidR="000B6DE8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Engager le groupement dont je suis mandataire, sur la base de l’offre du groupement</w:t>
      </w:r>
    </w:p>
    <w:p w14:paraId="3CA33C2B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0B6DE8">
        <w:rPr>
          <w:iCs/>
        </w:rPr>
      </w:r>
      <w:r w:rsidR="000B6DE8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Que l’ensemble des membres du groupement s’engagent, sur la base de l’offre du groupement</w:t>
      </w:r>
    </w:p>
    <w:p w14:paraId="0660360A" w14:textId="77777777" w:rsidR="00ED09AD" w:rsidRPr="00602459" w:rsidRDefault="00ED09AD" w:rsidP="00DA6C9E">
      <w:pPr>
        <w:rPr>
          <w:b/>
          <w:bCs/>
          <w:sz w:val="22"/>
          <w:szCs w:val="22"/>
        </w:rPr>
      </w:pPr>
    </w:p>
    <w:p w14:paraId="738BDE99" w14:textId="3444CF55" w:rsidR="007E5880" w:rsidRPr="00DD5631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>J</w:t>
      </w:r>
      <w:r w:rsidR="002C60BA" w:rsidRPr="00602459">
        <w:rPr>
          <w:rFonts w:cs="Arial"/>
          <w:b/>
          <w:sz w:val="20"/>
        </w:rPr>
        <w:t>e m’</w:t>
      </w:r>
      <w:r w:rsidR="007E5880" w:rsidRPr="00602459">
        <w:rPr>
          <w:rFonts w:cs="Arial"/>
          <w:b/>
          <w:sz w:val="20"/>
        </w:rPr>
        <w:t>engage</w:t>
      </w:r>
      <w:r w:rsidRPr="00602459">
        <w:rPr>
          <w:rFonts w:cs="Arial"/>
          <w:b/>
          <w:sz w:val="20"/>
        </w:rPr>
        <w:t xml:space="preserve"> (nous </w:t>
      </w:r>
      <w:r w:rsidR="002C60BA" w:rsidRPr="00602459">
        <w:rPr>
          <w:rFonts w:cs="Arial"/>
          <w:b/>
          <w:sz w:val="20"/>
        </w:rPr>
        <w:t xml:space="preserve">nous </w:t>
      </w:r>
      <w:r w:rsidRPr="00602459">
        <w:rPr>
          <w:rFonts w:cs="Arial"/>
          <w:b/>
          <w:sz w:val="20"/>
        </w:rPr>
        <w:t>engageons)</w:t>
      </w:r>
      <w:r w:rsidR="007E5880" w:rsidRPr="00602459">
        <w:rPr>
          <w:rFonts w:cs="Arial"/>
          <w:b/>
          <w:sz w:val="20"/>
        </w:rPr>
        <w:t xml:space="preserve"> </w:t>
      </w:r>
      <w:r w:rsidR="007E5880" w:rsidRPr="00602459">
        <w:rPr>
          <w:rFonts w:cs="Arial"/>
          <w:bCs/>
          <w:sz w:val="20"/>
        </w:rPr>
        <w:t xml:space="preserve">à exécuter les prestations dudit </w:t>
      </w:r>
      <w:r w:rsidR="000871B8" w:rsidRPr="00602459">
        <w:rPr>
          <w:rFonts w:cs="Arial"/>
          <w:bCs/>
          <w:sz w:val="20"/>
        </w:rPr>
        <w:t>marché</w:t>
      </w:r>
      <w:r w:rsidR="007E5880" w:rsidRPr="00602459">
        <w:rPr>
          <w:rFonts w:cs="Arial"/>
          <w:bCs/>
          <w:sz w:val="20"/>
        </w:rPr>
        <w:t xml:space="preserve"> </w:t>
      </w:r>
      <w:r w:rsidR="00024210" w:rsidRPr="00602459">
        <w:rPr>
          <w:rFonts w:cs="Arial"/>
          <w:bCs/>
          <w:sz w:val="20"/>
        </w:rPr>
        <w:t xml:space="preserve">sur le prix </w:t>
      </w:r>
      <w:r w:rsidR="001941B0">
        <w:rPr>
          <w:rFonts w:cs="Arial"/>
          <w:bCs/>
          <w:sz w:val="20"/>
        </w:rPr>
        <w:t>indiqué dans les devis</w:t>
      </w:r>
      <w:r w:rsidR="007E5880" w:rsidRPr="00602459">
        <w:rPr>
          <w:rFonts w:cs="Arial"/>
          <w:bCs/>
          <w:sz w:val="20"/>
        </w:rPr>
        <w:t>.</w:t>
      </w:r>
      <w:r w:rsidR="00B01001" w:rsidRPr="00602459">
        <w:rPr>
          <w:rFonts w:cs="Arial"/>
          <w:bCs/>
          <w:sz w:val="20"/>
        </w:rPr>
        <w:t xml:space="preserve"> </w:t>
      </w:r>
    </w:p>
    <w:p w14:paraId="4ED2B82F" w14:textId="1DC90EA5" w:rsidR="00DD5631" w:rsidRPr="00DD5631" w:rsidRDefault="00DD5631" w:rsidP="00021276">
      <w:pPr>
        <w:pStyle w:val="Corpsdetexte"/>
        <w:numPr>
          <w:ilvl w:val="0"/>
          <w:numId w:val="6"/>
        </w:numPr>
        <w:suppressAutoHyphens/>
        <w:spacing w:before="240"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 xml:space="preserve">Je m’engage (nous nous engageons) </w:t>
      </w:r>
      <w:r w:rsidR="009648DB" w:rsidRPr="00602459">
        <w:rPr>
          <w:rFonts w:cs="Arial"/>
          <w:bCs/>
          <w:sz w:val="20"/>
        </w:rPr>
        <w:t xml:space="preserve">à </w:t>
      </w:r>
      <w:r w:rsidR="009648DB">
        <w:rPr>
          <w:rFonts w:cs="Arial"/>
          <w:bCs/>
          <w:sz w:val="20"/>
        </w:rPr>
        <w:t>livrer</w:t>
      </w:r>
      <w:r w:rsidR="009648DB" w:rsidRPr="00602459">
        <w:rPr>
          <w:rFonts w:cs="Arial"/>
          <w:bCs/>
          <w:sz w:val="20"/>
        </w:rPr>
        <w:t xml:space="preserve"> les </w:t>
      </w:r>
      <w:r w:rsidR="009648DB">
        <w:rPr>
          <w:rFonts w:cs="Arial"/>
          <w:bCs/>
          <w:sz w:val="20"/>
        </w:rPr>
        <w:t>fournitures</w:t>
      </w:r>
      <w:r w:rsidR="009648DB" w:rsidRPr="00602459">
        <w:rPr>
          <w:rFonts w:cs="Arial"/>
          <w:bCs/>
          <w:sz w:val="20"/>
        </w:rPr>
        <w:t xml:space="preserve"> </w:t>
      </w:r>
      <w:r w:rsidR="009648DB">
        <w:rPr>
          <w:rFonts w:cs="Arial"/>
          <w:bCs/>
          <w:sz w:val="20"/>
        </w:rPr>
        <w:t>hors bordereau sur demande et après validation de l’UT2J. Les prix de ces prestations seront majorés d’un coefficient fixé au B.P.U</w:t>
      </w:r>
      <w:r w:rsidR="009648DB" w:rsidRPr="00602459">
        <w:rPr>
          <w:rFonts w:cs="Arial"/>
          <w:bCs/>
          <w:sz w:val="20"/>
        </w:rPr>
        <w:t>.</w:t>
      </w:r>
      <w:r w:rsidR="009648DB">
        <w:rPr>
          <w:rFonts w:cs="Arial"/>
          <w:bCs/>
          <w:sz w:val="20"/>
        </w:rPr>
        <w:t xml:space="preserve"> sur présentation du devis fournisseur</w:t>
      </w:r>
      <w:r w:rsidRPr="00602459">
        <w:rPr>
          <w:rFonts w:cs="Arial"/>
          <w:bCs/>
          <w:sz w:val="20"/>
        </w:rPr>
        <w:t xml:space="preserve">. </w:t>
      </w:r>
    </w:p>
    <w:p w14:paraId="00871A74" w14:textId="18DA43F1" w:rsidR="00ED09AD" w:rsidRDefault="002A4F6E" w:rsidP="00021276">
      <w:pPr>
        <w:pStyle w:val="Corpsdetexte"/>
        <w:numPr>
          <w:ilvl w:val="0"/>
          <w:numId w:val="6"/>
        </w:numPr>
        <w:suppressAutoHyphens/>
        <w:spacing w:before="240"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sz w:val="20"/>
        </w:rPr>
        <w:t>J</w:t>
      </w:r>
      <w:r w:rsidR="002C60BA" w:rsidRPr="00602459">
        <w:rPr>
          <w:rFonts w:cs="Arial"/>
          <w:b/>
          <w:sz w:val="20"/>
        </w:rPr>
        <w:t>e m</w:t>
      </w:r>
      <w:r w:rsidR="007E5880" w:rsidRPr="00602459">
        <w:rPr>
          <w:rFonts w:cs="Arial"/>
          <w:b/>
          <w:sz w:val="20"/>
        </w:rPr>
        <w:t>’engage</w:t>
      </w:r>
      <w:r w:rsidRPr="00602459">
        <w:rPr>
          <w:rFonts w:cs="Arial"/>
          <w:b/>
          <w:sz w:val="20"/>
        </w:rPr>
        <w:t xml:space="preserve"> (nous</w:t>
      </w:r>
      <w:r w:rsidR="002C60BA" w:rsidRPr="00602459">
        <w:rPr>
          <w:rFonts w:cs="Arial"/>
          <w:b/>
          <w:sz w:val="20"/>
        </w:rPr>
        <w:t xml:space="preserve"> nous</w:t>
      </w:r>
      <w:r w:rsidRPr="00602459">
        <w:rPr>
          <w:rFonts w:cs="Arial"/>
          <w:b/>
          <w:sz w:val="20"/>
        </w:rPr>
        <w:t xml:space="preserve"> engageons)</w:t>
      </w:r>
      <w:r w:rsidR="007E5880" w:rsidRPr="00602459">
        <w:rPr>
          <w:rFonts w:cs="Arial"/>
          <w:sz w:val="20"/>
        </w:rPr>
        <w:t xml:space="preserve"> à fournir tous les renseignements sur les prix demandés (taxes, frais de douane, frais de dossiers et TVA applicable).</w:t>
      </w:r>
    </w:p>
    <w:p w14:paraId="74E2C03F" w14:textId="1F5515F1" w:rsidR="00DA6C9E" w:rsidRPr="00021276" w:rsidRDefault="002A4F6E" w:rsidP="00021276">
      <w:pPr>
        <w:pStyle w:val="Corpsdetexte"/>
        <w:numPr>
          <w:ilvl w:val="0"/>
          <w:numId w:val="6"/>
        </w:numPr>
        <w:suppressAutoHyphens/>
        <w:spacing w:before="240"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 xml:space="preserve">J'affirme (nous affirmons) </w:t>
      </w:r>
      <w:r w:rsidRPr="00602459">
        <w:rPr>
          <w:rFonts w:cs="Arial"/>
          <w:bCs/>
          <w:sz w:val="20"/>
        </w:rPr>
        <w:t>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</w:t>
      </w:r>
      <w:r w:rsidR="00DA6C9E">
        <w:rPr>
          <w:rFonts w:cs="Arial"/>
          <w:bCs/>
          <w:sz w:val="20"/>
        </w:rPr>
        <w:t>.</w:t>
      </w:r>
    </w:p>
    <w:p w14:paraId="1B48E89E" w14:textId="56F92ED9" w:rsidR="007E5880" w:rsidRPr="00602459" w:rsidRDefault="002A4F6E" w:rsidP="00021276">
      <w:pPr>
        <w:pStyle w:val="Corpsdetexte"/>
        <w:numPr>
          <w:ilvl w:val="0"/>
          <w:numId w:val="6"/>
        </w:numPr>
        <w:suppressAutoHyphens/>
        <w:spacing w:before="240"/>
        <w:ind w:left="567"/>
        <w:rPr>
          <w:rFonts w:cs="Arial"/>
          <w:sz w:val="20"/>
        </w:rPr>
      </w:pPr>
      <w:r w:rsidRPr="00602459">
        <w:rPr>
          <w:rFonts w:cs="Arial"/>
          <w:b/>
          <w:sz w:val="20"/>
        </w:rPr>
        <w:t>Je d</w:t>
      </w:r>
      <w:r w:rsidR="007E5880" w:rsidRPr="00602459">
        <w:rPr>
          <w:rFonts w:cs="Arial"/>
          <w:b/>
          <w:sz w:val="20"/>
        </w:rPr>
        <w:t>ésigne</w:t>
      </w:r>
      <w:r w:rsidRPr="00602459">
        <w:rPr>
          <w:rFonts w:cs="Arial"/>
          <w:b/>
          <w:sz w:val="20"/>
        </w:rPr>
        <w:t xml:space="preserve"> (nous désignons)</w:t>
      </w:r>
      <w:r w:rsidR="007E5880" w:rsidRPr="00602459">
        <w:rPr>
          <w:rFonts w:cs="Arial"/>
          <w:sz w:val="20"/>
        </w:rPr>
        <w:t xml:space="preserve"> la personne ci-après comme interlocuteur unique durant l’exécution du contrat, selon les prescriptions du </w:t>
      </w:r>
      <w:r w:rsidR="007E5880" w:rsidRPr="00602459">
        <w:rPr>
          <w:rFonts w:cs="Arial"/>
          <w:b/>
          <w:sz w:val="20"/>
        </w:rPr>
        <w:t>C.C.</w:t>
      </w:r>
      <w:r w:rsidR="001D0A60" w:rsidRPr="00602459">
        <w:rPr>
          <w:rFonts w:cs="Arial"/>
          <w:b/>
          <w:sz w:val="20"/>
        </w:rPr>
        <w:t>A.</w:t>
      </w:r>
      <w:r w:rsidR="007E5880" w:rsidRPr="00602459">
        <w:rPr>
          <w:rFonts w:cs="Arial"/>
          <w:b/>
          <w:sz w:val="20"/>
        </w:rPr>
        <w:t>P.</w:t>
      </w:r>
      <w:r w:rsidR="001D0A60" w:rsidRPr="00602459">
        <w:rPr>
          <w:rFonts w:cs="Arial"/>
          <w:b/>
          <w:sz w:val="20"/>
        </w:rPr>
        <w:t xml:space="preserve"> et du C.C.T.P.</w:t>
      </w:r>
      <w:r w:rsidR="007E5880" w:rsidRPr="00602459">
        <w:rPr>
          <w:rFonts w:cs="Arial"/>
          <w:b/>
          <w:sz w:val="20"/>
        </w:rPr>
        <w:t xml:space="preserve"> </w:t>
      </w:r>
      <w:r w:rsidR="007E5880" w:rsidRPr="00602459">
        <w:rPr>
          <w:rFonts w:cs="Arial"/>
          <w:sz w:val="20"/>
        </w:rPr>
        <w:t>:</w:t>
      </w:r>
    </w:p>
    <w:p w14:paraId="5710A846" w14:textId="77777777" w:rsidR="007E5880" w:rsidRPr="00602459" w:rsidRDefault="007E5880" w:rsidP="007E5880">
      <w:pPr>
        <w:pStyle w:val="Corpsdetexte"/>
        <w:suppressAutoHyphens/>
        <w:ind w:left="567"/>
        <w:rPr>
          <w:rFonts w:cs="Arial"/>
          <w:sz w:val="20"/>
        </w:rPr>
      </w:pP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23AD065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146C1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83359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196384E3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9929F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DAB521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4047663F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EDC066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FACAEA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2C847894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2A66AA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B15131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36714DE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128CF2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60F2E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33C54F16" w14:textId="77777777" w:rsidR="007E5880" w:rsidRPr="00602459" w:rsidRDefault="007E5880" w:rsidP="007E5880">
      <w:pPr>
        <w:pStyle w:val="Corpsdetexte"/>
        <w:ind w:left="567"/>
        <w:rPr>
          <w:rFonts w:cs="Arial"/>
          <w:sz w:val="20"/>
        </w:rPr>
      </w:pPr>
    </w:p>
    <w:p w14:paraId="3377C820" w14:textId="77777777" w:rsidR="007E5880" w:rsidRPr="00602459" w:rsidRDefault="007E5880" w:rsidP="007E5880">
      <w:r w:rsidRPr="00602459">
        <w:rPr>
          <w:iCs/>
        </w:rPr>
        <w:t>En cas d’absence notamment pour congés, la personne suivante sera désignée comme remplaçante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4D00028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531E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97CF7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3E49E29A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E6C4F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3DD60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765E6271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87102D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846D35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3B710B9C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F3813D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1C220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790DCB3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D72C2C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C67F4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2138EF12" w14:textId="77777777" w:rsidR="007E5880" w:rsidRPr="00602459" w:rsidRDefault="007E5880" w:rsidP="007E5880">
      <w:pPr>
        <w:rPr>
          <w:b/>
        </w:rPr>
      </w:pPr>
    </w:p>
    <w:p w14:paraId="365A0656" w14:textId="7193522C" w:rsidR="00DA6C9E" w:rsidRPr="00021276" w:rsidRDefault="002A4F6E" w:rsidP="00021276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bCs/>
          <w:sz w:val="20"/>
        </w:rPr>
        <w:t>J</w:t>
      </w:r>
      <w:r w:rsidR="002C60BA" w:rsidRPr="00602459">
        <w:rPr>
          <w:rFonts w:cs="Arial"/>
          <w:b/>
          <w:bCs/>
          <w:sz w:val="20"/>
        </w:rPr>
        <w:t>e m</w:t>
      </w:r>
      <w:r w:rsidRPr="00602459">
        <w:rPr>
          <w:rFonts w:cs="Arial"/>
          <w:b/>
          <w:bCs/>
          <w:sz w:val="20"/>
        </w:rPr>
        <w:t>’</w:t>
      </w:r>
      <w:r w:rsidR="007E5880" w:rsidRPr="00602459">
        <w:rPr>
          <w:rFonts w:cs="Arial"/>
          <w:b/>
          <w:bCs/>
          <w:sz w:val="20"/>
        </w:rPr>
        <w:t>engage</w:t>
      </w:r>
      <w:r w:rsidRPr="00602459">
        <w:rPr>
          <w:rFonts w:cs="Arial"/>
          <w:b/>
          <w:bCs/>
          <w:sz w:val="20"/>
        </w:rPr>
        <w:t xml:space="preserve"> (nous </w:t>
      </w:r>
      <w:r w:rsidR="002C60BA" w:rsidRPr="00602459">
        <w:rPr>
          <w:rFonts w:cs="Arial"/>
          <w:b/>
          <w:bCs/>
          <w:sz w:val="20"/>
        </w:rPr>
        <w:t xml:space="preserve">nous </w:t>
      </w:r>
      <w:r w:rsidRPr="00602459">
        <w:rPr>
          <w:rFonts w:cs="Arial"/>
          <w:b/>
          <w:bCs/>
          <w:sz w:val="20"/>
        </w:rPr>
        <w:t>engageons)</w:t>
      </w:r>
      <w:r w:rsidR="007E5880" w:rsidRPr="00602459">
        <w:rPr>
          <w:rFonts w:cs="Arial"/>
          <w:sz w:val="20"/>
        </w:rPr>
        <w:t xml:space="preserve"> sur le cadre du mémoire technique </w:t>
      </w:r>
      <w:r w:rsidRPr="00602459">
        <w:rPr>
          <w:rFonts w:cs="Arial"/>
          <w:sz w:val="20"/>
        </w:rPr>
        <w:t>r</w:t>
      </w:r>
      <w:r w:rsidR="007E5880" w:rsidRPr="00602459">
        <w:rPr>
          <w:rFonts w:cs="Arial"/>
          <w:sz w:val="20"/>
        </w:rPr>
        <w:t>emis dans mon offre</w:t>
      </w:r>
      <w:r w:rsidR="00DA6C9E">
        <w:rPr>
          <w:rFonts w:cs="Arial"/>
          <w:sz w:val="20"/>
        </w:rPr>
        <w:t>.</w:t>
      </w:r>
    </w:p>
    <w:p w14:paraId="635D8D3F" w14:textId="14E405C0" w:rsidR="00DA6C9E" w:rsidRPr="00021276" w:rsidRDefault="002A4F6E" w:rsidP="00DA6C9E">
      <w:pPr>
        <w:pStyle w:val="Corpsdetexte"/>
        <w:numPr>
          <w:ilvl w:val="0"/>
          <w:numId w:val="6"/>
        </w:numPr>
        <w:suppressAutoHyphens/>
        <w:spacing w:before="240" w:after="120"/>
        <w:ind w:left="567" w:hanging="357"/>
        <w:rPr>
          <w:rFonts w:cs="Arial"/>
          <w:sz w:val="20"/>
        </w:rPr>
      </w:pPr>
      <w:r w:rsidRPr="00602459">
        <w:rPr>
          <w:rFonts w:cs="Arial"/>
          <w:sz w:val="20"/>
        </w:rPr>
        <w:t xml:space="preserve">L'offre ainsi présentée ne </w:t>
      </w:r>
      <w:r w:rsidRPr="00602459">
        <w:rPr>
          <w:rFonts w:cs="Arial"/>
          <w:b/>
          <w:bCs/>
          <w:sz w:val="20"/>
        </w:rPr>
        <w:t>me (nous) lie</w:t>
      </w:r>
      <w:r w:rsidRPr="00602459">
        <w:rPr>
          <w:rFonts w:cs="Arial"/>
          <w:sz w:val="20"/>
        </w:rPr>
        <w:t xml:space="preserve"> toutefois que si son acceptation </w:t>
      </w:r>
      <w:r w:rsidR="002C60BA" w:rsidRPr="00602459">
        <w:rPr>
          <w:rFonts w:cs="Arial"/>
          <w:sz w:val="20"/>
        </w:rPr>
        <w:t xml:space="preserve">a </w:t>
      </w:r>
      <w:r w:rsidR="003B05FC" w:rsidRPr="00602459">
        <w:rPr>
          <w:rFonts w:cs="Arial"/>
          <w:sz w:val="20"/>
        </w:rPr>
        <w:t xml:space="preserve">été </w:t>
      </w:r>
      <w:r w:rsidRPr="00602459">
        <w:rPr>
          <w:rFonts w:cs="Arial"/>
          <w:sz w:val="20"/>
        </w:rPr>
        <w:t xml:space="preserve">notifiée dans un délai de </w:t>
      </w:r>
      <w:bookmarkStart w:id="33" w:name="A1_p3A_a"/>
      <w:r w:rsidRPr="00602459">
        <w:rPr>
          <w:rFonts w:cs="Arial"/>
          <w:sz w:val="20"/>
        </w:rPr>
        <w:t>120 jours</w:t>
      </w:r>
      <w:bookmarkEnd w:id="33"/>
      <w:r w:rsidRPr="00602459">
        <w:rPr>
          <w:rFonts w:cs="Arial"/>
          <w:sz w:val="20"/>
        </w:rPr>
        <w:t xml:space="preserve"> à compter de la date limite de remise des offres fixée par le règlement de la consultation.</w:t>
      </w:r>
    </w:p>
    <w:p w14:paraId="6A89B63E" w14:textId="1C890E36" w:rsidR="007E5880" w:rsidRPr="00602459" w:rsidRDefault="002C60BA" w:rsidP="00021276">
      <w:pPr>
        <w:pStyle w:val="Corpsdetexte"/>
        <w:numPr>
          <w:ilvl w:val="0"/>
          <w:numId w:val="6"/>
        </w:numPr>
        <w:suppressAutoHyphens/>
        <w:spacing w:before="240"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bCs/>
          <w:sz w:val="20"/>
        </w:rPr>
        <w:t>Je d</w:t>
      </w:r>
      <w:r w:rsidR="007E5880" w:rsidRPr="00602459">
        <w:rPr>
          <w:rFonts w:cs="Arial"/>
          <w:b/>
          <w:bCs/>
          <w:sz w:val="20"/>
        </w:rPr>
        <w:t>éclare</w:t>
      </w:r>
      <w:r w:rsidRPr="00602459">
        <w:rPr>
          <w:rFonts w:cs="Arial"/>
          <w:b/>
          <w:bCs/>
          <w:sz w:val="20"/>
        </w:rPr>
        <w:t xml:space="preserve"> (nous déclarons)</w:t>
      </w:r>
      <w:r w:rsidR="007E5880" w:rsidRPr="00602459">
        <w:rPr>
          <w:rFonts w:cs="Arial"/>
          <w:sz w:val="20"/>
        </w:rPr>
        <w:t xml:space="preserve"> avoir pris connaissance des pièces du marché et m’engage dans une démarche de développement durable.</w:t>
      </w:r>
    </w:p>
    <w:p w14:paraId="1FC9C779" w14:textId="580BDE1C" w:rsidR="004F53F7" w:rsidRDefault="007E5880" w:rsidP="00DA6C9E">
      <w:pPr>
        <w:spacing w:after="120"/>
        <w:ind w:left="567"/>
        <w:rPr>
          <w:iCs/>
        </w:rPr>
      </w:pPr>
      <w:r w:rsidRPr="00602459">
        <w:t>Dans le cadre de ce dispositif, je</w:t>
      </w:r>
      <w:r w:rsidR="002C60BA" w:rsidRPr="00602459">
        <w:t xml:space="preserve"> </w:t>
      </w:r>
      <w:r w:rsidRPr="00602459">
        <w:rPr>
          <w:iCs/>
        </w:rPr>
        <w:t xml:space="preserve">désigne </w:t>
      </w:r>
      <w:r w:rsidR="002C60BA" w:rsidRPr="00602459">
        <w:rPr>
          <w:iCs/>
        </w:rPr>
        <w:t xml:space="preserve">(nous désignons) </w:t>
      </w:r>
      <w:r w:rsidRPr="00602459">
        <w:rPr>
          <w:bCs/>
          <w:iCs/>
        </w:rPr>
        <w:t>un correspondant</w:t>
      </w:r>
      <w:r w:rsidRPr="00602459">
        <w:rPr>
          <w:iCs/>
        </w:rPr>
        <w:t xml:space="preserve"> pour le suivi de la clause environnementale</w:t>
      </w:r>
      <w:r w:rsidR="00ED09AD" w:rsidRPr="00602459">
        <w:rPr>
          <w:iCs/>
        </w:rPr>
        <w:t>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7968FBA7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348AD4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BED7C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51CC2D4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8B3A5E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4AF600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43F71E3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F1B704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06CD1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10AEC082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EC74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3F911C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156984F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1BECD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59644C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7234F12F" w14:textId="77777777" w:rsidR="00CA4AE9" w:rsidRDefault="00CA4AE9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25634EE3" w14:textId="0022A1DD" w:rsidR="00680EFC" w:rsidRDefault="004E230F" w:rsidP="00680EFC">
      <w:pPr>
        <w:pStyle w:val="DirectionAchats1Title"/>
      </w:pPr>
      <w:bookmarkStart w:id="34" w:name="_Toc200455901"/>
      <w:r>
        <w:lastRenderedPageBreak/>
        <w:t xml:space="preserve"> </w:t>
      </w:r>
      <w:r w:rsidR="00680EFC">
        <w:t>Paiement</w:t>
      </w:r>
      <w:bookmarkEnd w:id="34"/>
    </w:p>
    <w:p w14:paraId="5BD88655" w14:textId="7844BD64" w:rsidR="00680EFC" w:rsidRPr="00AE239F" w:rsidRDefault="00680EFC" w:rsidP="00680EFC">
      <w:r w:rsidRPr="00AE239F">
        <w:t xml:space="preserve">Les modalités du règlement des comptes du marché sont spécifiées à l'article </w:t>
      </w:r>
      <w:r w:rsidR="004E230F">
        <w:t>3</w:t>
      </w:r>
      <w:r w:rsidR="00AA5685">
        <w:t>.</w:t>
      </w:r>
      <w:r w:rsidR="004E230F">
        <w:t>3</w:t>
      </w:r>
      <w:r w:rsidRPr="00AE239F">
        <w:t xml:space="preserve"> du C</w:t>
      </w:r>
      <w:r w:rsidR="000E7C5D" w:rsidRPr="00AE239F">
        <w:t>.C.A.</w:t>
      </w:r>
      <w:r w:rsidRPr="00AE239F">
        <w:t>P.</w:t>
      </w:r>
    </w:p>
    <w:p w14:paraId="1CA6476B" w14:textId="7F487B49" w:rsidR="00680EFC" w:rsidRPr="00602459" w:rsidRDefault="00680EFC" w:rsidP="00680EFC">
      <w:pPr>
        <w:rPr>
          <w:highlight w:val="yellow"/>
        </w:rPr>
      </w:pPr>
    </w:p>
    <w:p w14:paraId="1AAEA053" w14:textId="5E2F13A5" w:rsidR="00BC28AF" w:rsidRPr="00602459" w:rsidRDefault="00BC28AF" w:rsidP="00680EFC">
      <w:r w:rsidRPr="00602459">
        <w:t>L’Administration règlera les sommes dues au titre du présent accord-cadre en faisant porter le montant au crédit du compte suivant</w:t>
      </w:r>
      <w:r w:rsidR="0038213C">
        <w:t> :</w:t>
      </w:r>
    </w:p>
    <w:p w14:paraId="141F0E4B" w14:textId="2824C361" w:rsidR="00BC28AF" w:rsidRPr="00BC28AF" w:rsidRDefault="00BC28AF" w:rsidP="00014338">
      <w:pPr>
        <w:pStyle w:val="DirectionAchats2Title"/>
      </w:pPr>
      <w:bookmarkStart w:id="35" w:name="_Toc200455902"/>
      <w:r>
        <w:t>Prestataire unique</w:t>
      </w:r>
      <w:bookmarkEnd w:id="35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C28AF" w14:paraId="44342807" w14:textId="77777777" w:rsidTr="00BC28AF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62800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79FA618" w14:textId="1110DE12" w:rsidR="00BC28AF" w:rsidRPr="000B6DE8" w:rsidRDefault="000B6DE8" w:rsidP="009A4116">
            <w:pPr>
              <w:keepNext/>
              <w:keepLines/>
              <w:snapToGrid w:val="0"/>
              <w:jc w:val="center"/>
              <w:rPr>
                <w:i/>
                <w:iCs/>
              </w:rPr>
            </w:pPr>
            <w:r w:rsidRPr="000B6DE8">
              <w:rPr>
                <w:b/>
                <w:i/>
                <w:iCs/>
                <w:sz w:val="22"/>
                <w:szCs w:val="22"/>
              </w:rPr>
              <w:t>Raison sociale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2B3BBB1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5F6A6C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F06D4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9C703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89D5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DA3CE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05EBDAB4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2787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315549A6" w14:textId="77777777" w:rsidR="00BC28AF" w:rsidRDefault="00BC28AF" w:rsidP="009A4116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F730E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C18B0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5F926F20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1D8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756E6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BE0EE0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F18A583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B087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BE04F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7D1C94F" w14:textId="77777777" w:rsidR="00BC28AF" w:rsidRDefault="00BC28AF" w:rsidP="009A4116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24910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5FCA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1326B22E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A048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39D55A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5EC165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215780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134ED007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E38A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120ED89" w14:textId="77777777" w:rsidR="00BC28AF" w:rsidRDefault="00BC28AF" w:rsidP="009A4116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456C7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E3CCA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62E6C133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8F4A5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1232B5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D41A21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F4E44B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151BAB03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8EA4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005B2645" w14:textId="77777777" w:rsidR="00BC28AF" w:rsidRDefault="00BC28AF" w:rsidP="009A4116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D7E1A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F9CE6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6FB60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A82E3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02133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A78B3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94378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226C7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A7DC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FBBC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63D0C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4D5C6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DFB55D" w14:textId="77777777" w:rsidR="00BC28AF" w:rsidRDefault="00BC28AF" w:rsidP="009A4116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D7C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E545D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594D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8D9DC87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7C60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7B962E8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B83F52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6048E9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42823B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EDDE4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874AB85" w14:textId="77777777" w:rsidR="00BC28AF" w:rsidRDefault="00BC28AF" w:rsidP="009A4116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4FE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11125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F948B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7FF7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BFF6F6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71EB8B" w14:textId="77777777" w:rsidR="00BC28AF" w:rsidRDefault="00BC28AF" w:rsidP="009A4116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662B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AC596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EF9CA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590496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11D38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EB83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E183A52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71D77D11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30691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13BC8C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917F90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7D13071D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E5F97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BA174F2" w14:textId="77777777" w:rsidR="00BC28AF" w:rsidRDefault="00BC28AF" w:rsidP="009A4116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052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46BD6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DBD96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31045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812E7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E14EE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9D819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8126C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B90DC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52B71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474D8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7692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F08316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1EB2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06793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64917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E3A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93CFB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94DDF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1382E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929B2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573E4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FDD19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5F2C0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8168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F41B2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C3256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7E9FA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BFD59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70AD8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D36E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F0449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84145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0C61DC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459E0169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04EDB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1FEA2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65E8BA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693798E0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A8EAD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0452D51" w14:textId="77777777" w:rsidR="00BC28AF" w:rsidRDefault="00BC28AF" w:rsidP="009A4116">
            <w:pPr>
              <w:keepNext/>
              <w:keepLines/>
              <w:snapToGrid w:val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E84AA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84B46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0A5F3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37B8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D5B2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1E1F5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A4C6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6CDA1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819E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06491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14E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42C7E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AFCA44B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4D6EDDFA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0BC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26C9BB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B9EA1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06712" w14:textId="77777777" w:rsidR="00BC28AF" w:rsidRDefault="00BC28AF" w:rsidP="009A4116">
            <w:pPr>
              <w:keepNext/>
              <w:keepLines/>
              <w:snapToGrid w:val="0"/>
            </w:pPr>
          </w:p>
        </w:tc>
      </w:tr>
    </w:tbl>
    <w:p w14:paraId="7DB82C19" w14:textId="77777777" w:rsidR="00BC28AF" w:rsidRPr="0038213C" w:rsidRDefault="00BC28AF" w:rsidP="00BC28AF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774FDEF1" w14:textId="1E8E47F4" w:rsidR="00BC28AF" w:rsidRDefault="00BC28AF" w:rsidP="00014338">
      <w:pPr>
        <w:pStyle w:val="DirectionAchats2Title"/>
      </w:pPr>
      <w:bookmarkStart w:id="36" w:name="_Toc200455903"/>
      <w:r>
        <w:t>Groupement</w:t>
      </w:r>
      <w:bookmarkEnd w:id="36"/>
    </w:p>
    <w:p w14:paraId="46ED9CC4" w14:textId="4DF4CF86" w:rsidR="000E7C5D" w:rsidRPr="0038213C" w:rsidRDefault="000E7C5D" w:rsidP="00AA7E51">
      <w:pPr>
        <w:spacing w:line="360" w:lineRule="auto"/>
      </w:pPr>
      <w:r w:rsidRPr="0038213C">
        <w:t>En cas de groupement, le paiement est effectué sur :</w:t>
      </w:r>
    </w:p>
    <w:tbl>
      <w:tblPr>
        <w:tblW w:w="984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38213C" w:rsidRPr="0038213C" w14:paraId="1A67BFE1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3EC16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  <w:r w:rsidRPr="0038213C">
              <w:rPr>
                <w:noProof/>
              </w:rPr>
              <w:drawing>
                <wp:inline distT="0" distB="0" distL="0" distR="0" wp14:anchorId="166A8901" wp14:editId="101699E6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DC83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C633C" w14:textId="1ADDF4A2" w:rsidR="000E7C5D" w:rsidRPr="0038213C" w:rsidRDefault="000E7C5D" w:rsidP="00AA7E51">
            <w:pPr>
              <w:spacing w:line="360" w:lineRule="auto"/>
            </w:pPr>
            <w:r w:rsidRPr="0038213C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13C">
              <w:instrText xml:space="preserve"> FORMCHECKBOX </w:instrText>
            </w:r>
            <w:r w:rsidR="000B6DE8">
              <w:fldChar w:fldCharType="separate"/>
            </w:r>
            <w:r w:rsidRPr="0038213C">
              <w:fldChar w:fldCharType="end"/>
            </w:r>
            <w:r w:rsidRPr="0038213C">
              <w:t xml:space="preserve"> un compte unique ouvert au nom du mandataire ;</w:t>
            </w:r>
          </w:p>
        </w:tc>
      </w:tr>
      <w:tr w:rsidR="0038213C" w:rsidRPr="0038213C" w14:paraId="4751DB14" w14:textId="77777777" w:rsidTr="00001A40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8CE5E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A565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2E4D6" w14:textId="77777777" w:rsidR="000E7C5D" w:rsidRPr="0038213C" w:rsidRDefault="000E7C5D" w:rsidP="00AA7E51">
            <w:pPr>
              <w:spacing w:line="360" w:lineRule="auto"/>
            </w:pPr>
          </w:p>
        </w:tc>
      </w:tr>
      <w:tr w:rsidR="0038213C" w:rsidRPr="0038213C" w14:paraId="439BA89C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C7BD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  <w:r w:rsidRPr="0038213C">
              <w:rPr>
                <w:noProof/>
              </w:rPr>
              <w:drawing>
                <wp:inline distT="0" distB="0" distL="0" distR="0" wp14:anchorId="4E1AB850" wp14:editId="721DB1E5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85BED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6AC3" w14:textId="2AE48F17" w:rsidR="000E7C5D" w:rsidRPr="0038213C" w:rsidRDefault="000E7C5D" w:rsidP="00AA7E51">
            <w:pPr>
              <w:spacing w:line="360" w:lineRule="auto"/>
            </w:pPr>
            <w:r w:rsidRPr="0038213C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13C">
              <w:instrText xml:space="preserve"> FORMCHECKBOX </w:instrText>
            </w:r>
            <w:r w:rsidR="000B6DE8">
              <w:fldChar w:fldCharType="separate"/>
            </w:r>
            <w:r w:rsidRPr="0038213C">
              <w:fldChar w:fldCharType="end"/>
            </w:r>
            <w:r w:rsidR="00001A40" w:rsidRPr="0038213C">
              <w:t xml:space="preserve"> </w:t>
            </w:r>
            <w:r w:rsidRPr="0038213C">
              <w:t>les comptes de chacun des membres du groupement suivant les répartitions indiquées en annexe du présent document.</w:t>
            </w:r>
          </w:p>
        </w:tc>
      </w:tr>
      <w:tr w:rsidR="000E7C5D" w:rsidRPr="0038213C" w14:paraId="0E56CB1D" w14:textId="77777777" w:rsidTr="00001A40">
        <w:trPr>
          <w:trHeight w:val="2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468F" w14:textId="77777777" w:rsidR="000E7C5D" w:rsidRPr="0038213C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FA648" w14:textId="77777777" w:rsidR="000E7C5D" w:rsidRPr="0038213C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D2D3" w14:textId="77777777" w:rsidR="000E7C5D" w:rsidRPr="0038213C" w:rsidRDefault="000E7C5D" w:rsidP="000E7C5D"/>
        </w:tc>
      </w:tr>
    </w:tbl>
    <w:p w14:paraId="32BABE93" w14:textId="77777777" w:rsidR="000E7C5D" w:rsidRPr="0038213C" w:rsidRDefault="000E7C5D" w:rsidP="000E7C5D">
      <w:pPr>
        <w:rPr>
          <w:sz w:val="2"/>
        </w:rPr>
      </w:pPr>
    </w:p>
    <w:p w14:paraId="16F37F62" w14:textId="189A3F43" w:rsidR="000E7C5D" w:rsidRPr="0038213C" w:rsidRDefault="000E7C5D" w:rsidP="000E7C5D">
      <w:r w:rsidRPr="00AA7E51">
        <w:rPr>
          <w:b/>
          <w:u w:val="single"/>
        </w:rPr>
        <w:t>Nota</w:t>
      </w:r>
      <w:r w:rsidRPr="0038213C">
        <w:rPr>
          <w:b/>
        </w:rPr>
        <w:t xml:space="preserve"> : </w:t>
      </w:r>
      <w:r w:rsidR="00AA7E51">
        <w:t>s</w:t>
      </w:r>
      <w:r w:rsidRPr="0038213C">
        <w:t xml:space="preserve">i aucune case n'est cochée, ou si les deux cases sont cochées, le pouvoir adjudicateur considérera que </w:t>
      </w:r>
      <w:r w:rsidR="00001A40" w:rsidRPr="0038213C">
        <w:t>le second choix s’applique</w:t>
      </w:r>
      <w:r w:rsidRPr="0038213C">
        <w:t>.</w:t>
      </w:r>
    </w:p>
    <w:p w14:paraId="6EC64262" w14:textId="77777777" w:rsidR="000E7C5D" w:rsidRPr="0038213C" w:rsidRDefault="000E7C5D" w:rsidP="00680EFC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1358CB6A" w14:textId="77777777" w:rsidTr="000E0886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662A8D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1F418E5" w14:textId="3B9EC06E" w:rsidR="00680EFC" w:rsidRPr="0038213C" w:rsidRDefault="00680EFC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C6BEC6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  <w:tr w:rsidR="0038213C" w:rsidRPr="0038213C" w14:paraId="271C8756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806A7D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82141A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4A095B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5AEB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  <w:tr w:rsidR="0038213C" w:rsidRPr="0038213C" w14:paraId="627BB02A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80B474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097812F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43C70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3676E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62803A5F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2222F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EA3F9D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3B4184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14229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5380119D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4C32D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2474443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12966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FF17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713B0F10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309FA1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B68DD6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10259E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4020E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2B4C1136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BDCE28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699A89F4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AB430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37A89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54FFC3D8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D025C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F9050A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E73BAB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8CFBFD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5227D775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9116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3DED97C0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379F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CBC590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66F94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7716E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76A0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6B3F9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748FA0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B6D74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6E674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7D2BD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07CC8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DD5F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475CCB" w14:textId="77777777" w:rsidR="00680EFC" w:rsidRPr="0038213C" w:rsidRDefault="00680EFC" w:rsidP="00680EFC">
            <w:pPr>
              <w:keepNext/>
              <w:keepLines/>
              <w:snapToGrid w:val="0"/>
              <w:jc w:val="center"/>
            </w:pPr>
            <w:r w:rsidRPr="0038213C"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BFCAA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CF8DD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14B05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1326BA09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8178C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B03128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EAB3A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FA51F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448EFAD3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BBAE54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E1BBC28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0E3D1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4AB79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9E4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D0F64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293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E7B73" w14:textId="77777777" w:rsidR="00680EFC" w:rsidRPr="0038213C" w:rsidRDefault="00680EFC" w:rsidP="00680EFC">
            <w:pPr>
              <w:keepNext/>
              <w:keepLines/>
              <w:snapToGrid w:val="0"/>
              <w:jc w:val="center"/>
            </w:pPr>
            <w:r w:rsidRPr="0038213C"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42BB6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C22F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76B26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A5F9B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6AEB4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1DDC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3648A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7AD6464F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3952A9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24E75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CC25E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636B4237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44488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D5C464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DBDF89" w14:textId="56A7F4F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1B4EE1" w14:textId="424B1D18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DF75A" w14:textId="60373DCF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F6FF2E" w14:textId="20BBD06A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A84621" w14:textId="2E94E256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971F3B" w14:textId="046B9738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95D99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C9A12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37C4C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8428C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1D667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F1771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738C1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D2588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9AE46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39D19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2B275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91DE9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1555D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8A310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87165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6FEAD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91ADB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C1733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6DA78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C08F6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4A467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7D700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40D7D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A4947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E078C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85C16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589FD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4F91A1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6B4A0BB0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D831F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15019F7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5007D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4F2F7094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AF428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897AB3A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90B1C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00F3B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936855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167A7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41AA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5FCEE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90C03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AF17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7D78B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8D815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A8A80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43B75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DD5C6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74379D35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FEB35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B32AE5A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25790CF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B0E12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</w:tbl>
    <w:p w14:paraId="1D694258" w14:textId="78D66C43" w:rsidR="00680EFC" w:rsidRDefault="00C20879" w:rsidP="00910360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55043F59" w14:textId="77777777" w:rsidR="00CA4AE9" w:rsidRPr="0038213C" w:rsidRDefault="00CA4AE9" w:rsidP="00910360">
      <w:pPr>
        <w:ind w:firstLine="708"/>
        <w:rPr>
          <w:b/>
          <w:bCs/>
          <w:iCs/>
          <w:sz w:val="16"/>
          <w:szCs w:val="16"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6BEEA300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BFB183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ADBD376" w14:textId="411E8AFD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E4C308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6F4029F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F02FC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66045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C2558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7EB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C6C1601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15606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51205D08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9DE14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87E2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907546B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94DF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F5142F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B8296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BD72DD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E090F8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3E849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E721230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309A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66E0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A783D6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A4FB2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0446DA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C2F48A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03163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ED5366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D7A6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924FEE6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538DA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E202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50DF3B0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45E3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AEF2D3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4A54FA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EE4D0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E87834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4A81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2C4C6331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0F7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0C18B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1C8E6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8EE2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9DAC7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E9E2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365CA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8CDFF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77C44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23D6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E9545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550D2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E68DEC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F812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69CC7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D6E12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FD9FA3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C4484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814E36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146558B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0A0E7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D8C39C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60198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9BFD67C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9444B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1CE90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23EB5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8148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07D08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D71325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065F5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8356F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ACA9A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F48C8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BF3D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9BD5E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69A28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4D2EE058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917E5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03A9349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D533BE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E445ACD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61635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2DC6FF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7E0C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B813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C59FF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9673A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00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D0A51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59A4F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197FB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44E1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7F4B7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7E34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C119C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06AB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CCE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7F18A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2A5C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FF741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15DFF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3EBEF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3092E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7F54F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EC884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34531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63C67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C260E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0D7B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3A683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BC4EF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2EE6F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5EC41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961E3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121F1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3F79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12688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702148F3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5C6C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7CB7CB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47C504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9F234FF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F88E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7471E1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418A6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6828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DC0E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278DD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86D2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00766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CAB28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F6A2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07A80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C6740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5F10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0AFEC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DC5D3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36091E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E7DEE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95EE33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84072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817A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</w:tbl>
    <w:p w14:paraId="1C9CC296" w14:textId="77777777" w:rsidR="00C20879" w:rsidRPr="0038213C" w:rsidRDefault="00C20879" w:rsidP="00C20879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240917D3" w14:textId="77777777" w:rsidR="00C20879" w:rsidRPr="0038213C" w:rsidRDefault="00C20879" w:rsidP="00C20879">
      <w:pPr>
        <w:ind w:firstLine="708"/>
        <w:rPr>
          <w:iCs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6585F206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ACA06C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3732BE1" w14:textId="28B944CD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4672F1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0A4039C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A2AF4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2A8A7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0DB02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B63E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58F3A66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2B531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C1F3D8D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88F36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FBF6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D93AFA1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C01C5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F0B314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B6E798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3969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09F8E7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C55FB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FF50FF3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71A07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6B2A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E48761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8A1F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5D9CEC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DD960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D19B8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1327FA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E7275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ADD6DC1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C858A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13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38885E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7655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8D754E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7E118C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17F811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C6802D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84F4D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2B279E1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FAA46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81B9F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C81B9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D62D4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936E4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F9AAA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157A6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04924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6DCDF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82904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E706E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00D4D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F103EE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0AF8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CAC7B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D03D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364C543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2393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1098D80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2A46C7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E20EF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96DF2C2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F089A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45DCF414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8C702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B6FCD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0F26F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57920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8AC3E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8A6430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32552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F9E9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8FEF6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DF449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5815D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4B055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19BCD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A5E1206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06E7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5F0B53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652C3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315FBB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6341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683962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6E29E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4AAA2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6EAA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91E43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EE3CD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A1234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D246F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916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EA6CE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600F9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42E68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91A3C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43E22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6DC9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8A379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83A3D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31AFA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D2C4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894F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483E5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8BA13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B565A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09458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BD3D1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DE38A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315F6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6A7D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02F69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BB044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A0EB1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6D70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52DD2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FB56A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737CF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A73286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6DA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DDDED9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5F1706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1FCEAB0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25F6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D728D52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A43E4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F632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FD9E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8F0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3FCB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32191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F9A5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44976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715BD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DDA9B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C3A9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4CF75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B9B26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279CA7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C4254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5D7B9C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FFE4F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CE1A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</w:tbl>
    <w:p w14:paraId="0BE3ACE8" w14:textId="77777777" w:rsidR="00C20879" w:rsidRPr="0038213C" w:rsidRDefault="00C20879" w:rsidP="00C20879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386CFD0D" w14:textId="77777777" w:rsidR="00C20879" w:rsidRPr="0038213C" w:rsidRDefault="00C20879" w:rsidP="00C20879">
      <w:pPr>
        <w:ind w:firstLine="708"/>
        <w:rPr>
          <w:iCs/>
        </w:rPr>
      </w:pPr>
    </w:p>
    <w:p w14:paraId="4711A265" w14:textId="78AD37F4" w:rsidR="002C46C6" w:rsidRDefault="00E115C0" w:rsidP="002C46C6">
      <w:pPr>
        <w:pStyle w:val="DirectionAchats1Title"/>
      </w:pPr>
      <w:r>
        <w:t xml:space="preserve"> </w:t>
      </w:r>
      <w:bookmarkStart w:id="37" w:name="_Toc200455904"/>
      <w:r w:rsidR="002C46C6">
        <w:t>A</w:t>
      </w:r>
      <w:r w:rsidR="009660CB">
        <w:t>vance</w:t>
      </w:r>
      <w:bookmarkEnd w:id="37"/>
    </w:p>
    <w:p w14:paraId="68FC95F3" w14:textId="2BE72848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0B6DE8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0B6DE8">
        <w:fldChar w:fldCharType="separate"/>
      </w:r>
      <w:r w:rsidRPr="0038213C">
        <w:fldChar w:fldCharType="end"/>
      </w:r>
      <w:r w:rsidRPr="0038213C">
        <w:t xml:space="preserve"> J</w:t>
      </w:r>
      <w:r w:rsidR="00E115C0">
        <w:t xml:space="preserve">’accepte </w:t>
      </w:r>
      <w:r w:rsidRPr="0038213C">
        <w:t xml:space="preserve">de percevoir l’avance prévue à l’article </w:t>
      </w:r>
      <w:r w:rsidR="00CA40DD" w:rsidRPr="0038213C">
        <w:t>4</w:t>
      </w:r>
      <w:r w:rsidRPr="0038213C">
        <w:t>.1 du C.C.</w:t>
      </w:r>
      <w:r w:rsidR="00445567" w:rsidRPr="0038213C">
        <w:t>A.</w:t>
      </w:r>
      <w:r w:rsidRPr="0038213C">
        <w:t>P. (aux articles R. 2191-3 à R. 2191-12 du Code de la commande publique)</w:t>
      </w:r>
      <w:r w:rsidR="009660CB" w:rsidRPr="0038213C">
        <w:t xml:space="preserve"> </w:t>
      </w:r>
      <w:r w:rsidRPr="0038213C">
        <w:t>(</w:t>
      </w:r>
      <w:r w:rsidR="00445567" w:rsidRPr="0038213C">
        <w:rPr>
          <w:vertAlign w:val="superscript"/>
        </w:rPr>
        <w:t>2</w:t>
      </w:r>
      <w:r w:rsidRPr="0038213C">
        <w:t>)</w:t>
      </w:r>
    </w:p>
    <w:p w14:paraId="3D1171DB" w14:textId="77777777" w:rsidR="002C46C6" w:rsidRPr="0038213C" w:rsidRDefault="002C46C6" w:rsidP="002C46C6"/>
    <w:p w14:paraId="6149AB95" w14:textId="5E010D93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0B6DE8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0B6DE8">
        <w:fldChar w:fldCharType="separate"/>
      </w:r>
      <w:r w:rsidRPr="0038213C">
        <w:fldChar w:fldCharType="end"/>
      </w:r>
      <w:r w:rsidRPr="0038213C">
        <w:t xml:space="preserve"> Je refuse de percevoir l’avance prévue à l’article </w:t>
      </w:r>
      <w:r w:rsidR="00CA40DD" w:rsidRPr="0038213C">
        <w:t>4</w:t>
      </w:r>
      <w:r w:rsidRPr="0038213C">
        <w:t>.1 du C.C.</w:t>
      </w:r>
      <w:r w:rsidR="00445567" w:rsidRPr="0038213C">
        <w:t>A.</w:t>
      </w:r>
      <w:r w:rsidRPr="0038213C">
        <w:t>P.</w:t>
      </w:r>
    </w:p>
    <w:p w14:paraId="624868D7" w14:textId="538E88CB" w:rsidR="002C46C6" w:rsidRPr="0038213C" w:rsidRDefault="002C46C6" w:rsidP="002C46C6">
      <w:pPr>
        <w:ind w:left="360"/>
      </w:pPr>
      <w:r w:rsidRPr="0038213C">
        <w:t>(Conformément aux articles R. 2191-3 à R. 2191-12 du Code de la commande publique)</w:t>
      </w:r>
      <w:r w:rsidRPr="0038213C">
        <w:rPr>
          <w:rStyle w:val="Appelnotedebasdep"/>
        </w:rPr>
        <w:footnoteReference w:id="1"/>
      </w:r>
      <w:r w:rsidRPr="0038213C">
        <w:t xml:space="preserve"> </w:t>
      </w:r>
    </w:p>
    <w:p w14:paraId="0EEAE7A9" w14:textId="77777777" w:rsidR="002C46C6" w:rsidRPr="0038213C" w:rsidRDefault="002C46C6" w:rsidP="002C46C6">
      <w:pPr>
        <w:pStyle w:val="Paragraphedeliste"/>
        <w:rPr>
          <w:szCs w:val="20"/>
        </w:rPr>
      </w:pPr>
    </w:p>
    <w:p w14:paraId="6FFA8FCB" w14:textId="69729BD0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0B6DE8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0B6DE8">
        <w:fldChar w:fldCharType="separate"/>
      </w:r>
      <w:r w:rsidRPr="0038213C">
        <w:fldChar w:fldCharType="end"/>
      </w:r>
      <w:r w:rsidRPr="0038213C">
        <w:t xml:space="preserve"> Je déclare être une entreprise répondant à la définition d’une PME/TPE </w:t>
      </w:r>
      <w:r w:rsidRPr="0038213C">
        <w:rPr>
          <w:rStyle w:val="Appelnotedebasdep"/>
        </w:rPr>
        <w:footnoteReference w:id="2"/>
      </w:r>
      <w:r w:rsidRPr="0038213C">
        <w:t>(2)</w:t>
      </w:r>
    </w:p>
    <w:p w14:paraId="7A6B4612" w14:textId="551CAC29" w:rsidR="002C46C6" w:rsidRPr="0038213C" w:rsidRDefault="002C46C6" w:rsidP="002C46C6">
      <w:pPr>
        <w:pStyle w:val="Paragraphedeliste"/>
        <w:rPr>
          <w:szCs w:val="20"/>
        </w:rPr>
      </w:pPr>
    </w:p>
    <w:p w14:paraId="5DF608A4" w14:textId="77777777" w:rsidR="00AA5685" w:rsidRPr="0038213C" w:rsidRDefault="00AA5685" w:rsidP="002C46C6">
      <w:pPr>
        <w:pStyle w:val="Paragraphedeliste"/>
        <w:rPr>
          <w:szCs w:val="20"/>
        </w:rPr>
      </w:pPr>
    </w:p>
    <w:p w14:paraId="006C0CF7" w14:textId="28489536" w:rsidR="002C46C6" w:rsidRDefault="00E115C0" w:rsidP="00001A40">
      <w:pPr>
        <w:pStyle w:val="DirectionAchats1Title"/>
      </w:pPr>
      <w:r>
        <w:t xml:space="preserve"> </w:t>
      </w:r>
      <w:bookmarkStart w:id="38" w:name="_Toc200455905"/>
      <w:r w:rsidR="00001A40">
        <w:t>Signature</w:t>
      </w:r>
      <w:bookmarkEnd w:id="38"/>
      <w:r w:rsidR="00001A40">
        <w:t xml:space="preserve"> </w:t>
      </w:r>
    </w:p>
    <w:p w14:paraId="73871E5E" w14:textId="77777777" w:rsidR="00001A40" w:rsidRDefault="00001A40" w:rsidP="00001A40">
      <w:r>
        <w:t>Fait en un seul original</w:t>
      </w:r>
    </w:p>
    <w:p w14:paraId="12B81D43" w14:textId="77777777" w:rsidR="00E115C0" w:rsidRDefault="00E115C0" w:rsidP="00001A40"/>
    <w:p w14:paraId="21A4E892" w14:textId="6CD06B7A" w:rsidR="00001A40" w:rsidRDefault="00001A40" w:rsidP="00001A40">
      <w:r>
        <w:t>A .............................................</w:t>
      </w:r>
    </w:p>
    <w:p w14:paraId="4E7AFC95" w14:textId="3C474338" w:rsidR="00001A40" w:rsidRDefault="00001A40" w:rsidP="00001A40">
      <w:r>
        <w:t>Le .............................................</w:t>
      </w:r>
    </w:p>
    <w:p w14:paraId="5F38CE46" w14:textId="77777777" w:rsidR="00001A40" w:rsidRDefault="00001A40" w:rsidP="00001A40"/>
    <w:p w14:paraId="0B22F658" w14:textId="5461EB62" w:rsidR="00A2367E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Le candidat</w:t>
      </w:r>
      <w:r w:rsidR="00A2367E">
        <w:rPr>
          <w:color w:val="3F3F3F" w:themeColor="text1"/>
        </w:rPr>
        <w:t xml:space="preserve"> ou</w:t>
      </w:r>
      <w:r w:rsidR="00A2367E">
        <w:t xml:space="preserve"> le mandataire du groupement</w:t>
      </w:r>
      <w:r w:rsidR="00A2367E">
        <w:rPr>
          <w:color w:val="3F3F3F" w:themeColor="text1"/>
        </w:rPr>
        <w:t xml:space="preserve"> : </w:t>
      </w:r>
    </w:p>
    <w:p w14:paraId="4F4EA3F4" w14:textId="553D923F" w:rsidR="002C46C6" w:rsidRPr="009660CB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Nom :</w:t>
      </w:r>
      <w:r w:rsidR="009660CB" w:rsidRPr="009660CB">
        <w:rPr>
          <w:color w:val="3F3F3F" w:themeColor="text1"/>
        </w:rPr>
        <w:t xml:space="preserve"> </w:t>
      </w:r>
      <w:r w:rsidR="009660CB">
        <w:rPr>
          <w:color w:val="3F3F3F" w:themeColor="text1"/>
        </w:rPr>
        <w:tab/>
      </w:r>
    </w:p>
    <w:p w14:paraId="3ED8DBF3" w14:textId="77777777" w:rsidR="00E115C0" w:rsidRDefault="00E115C0" w:rsidP="009660CB">
      <w:pPr>
        <w:tabs>
          <w:tab w:val="right" w:leader="dot" w:pos="8505"/>
        </w:tabs>
        <w:rPr>
          <w:color w:val="3F3F3F" w:themeColor="text1"/>
        </w:rPr>
      </w:pPr>
    </w:p>
    <w:p w14:paraId="233B74FC" w14:textId="77777777" w:rsidR="00E115C0" w:rsidRDefault="00E115C0" w:rsidP="009660CB">
      <w:pPr>
        <w:tabs>
          <w:tab w:val="right" w:leader="dot" w:pos="8505"/>
        </w:tabs>
        <w:rPr>
          <w:color w:val="3F3F3F" w:themeColor="text1"/>
        </w:rPr>
      </w:pPr>
    </w:p>
    <w:p w14:paraId="16F4A2FB" w14:textId="207AD49E" w:rsidR="002C46C6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Signature :</w:t>
      </w:r>
      <w:r w:rsidR="009660CB">
        <w:rPr>
          <w:color w:val="3F3F3F" w:themeColor="text1"/>
        </w:rPr>
        <w:tab/>
      </w:r>
    </w:p>
    <w:p w14:paraId="3C94B961" w14:textId="77777777" w:rsidR="00CA4AE9" w:rsidRDefault="00CA4AE9" w:rsidP="00CA4AE9">
      <w:pPr>
        <w:pStyle w:val="Corpsdetexte3"/>
        <w:spacing w:after="0"/>
        <w:rPr>
          <w:rFonts w:ascii="Arial" w:hAnsi="Arial" w:cs="Arial"/>
          <w:color w:val="000000"/>
          <w:sz w:val="20"/>
        </w:rPr>
      </w:pPr>
    </w:p>
    <w:p w14:paraId="4D5939E5" w14:textId="02C2C359" w:rsidR="009660CB" w:rsidRDefault="002C46C6" w:rsidP="00CA4AE9">
      <w:pPr>
        <w:pStyle w:val="Corpsdetexte3"/>
        <w:rPr>
          <w:color w:val="000000"/>
          <w:sz w:val="24"/>
        </w:rPr>
      </w:pPr>
      <w:r>
        <w:rPr>
          <w:rFonts w:ascii="Arial" w:hAnsi="Arial" w:cs="Arial"/>
          <w:color w:val="000000"/>
          <w:sz w:val="20"/>
        </w:rPr>
        <w:t xml:space="preserve">La signature devra être précédée de la mention « Lu et approuvé » et </w:t>
      </w:r>
      <w:r w:rsidR="00E115C0">
        <w:rPr>
          <w:rFonts w:ascii="Arial" w:hAnsi="Arial" w:cs="Arial"/>
          <w:color w:val="000000"/>
          <w:sz w:val="20"/>
          <w:lang w:val="fr-FR"/>
        </w:rPr>
        <w:t xml:space="preserve">accompagnée du </w:t>
      </w:r>
      <w:r>
        <w:rPr>
          <w:rFonts w:ascii="Arial" w:hAnsi="Arial" w:cs="Arial"/>
          <w:color w:val="000000"/>
          <w:sz w:val="20"/>
        </w:rPr>
        <w:t xml:space="preserve">cachet de la </w:t>
      </w:r>
      <w:r w:rsidR="00E115C0">
        <w:rPr>
          <w:rFonts w:ascii="Arial" w:hAnsi="Arial" w:cs="Arial"/>
          <w:color w:val="000000"/>
          <w:sz w:val="20"/>
        </w:rPr>
        <w:t>société</w:t>
      </w:r>
      <w:r w:rsidR="00E115C0">
        <w:rPr>
          <w:rFonts w:ascii="Arial" w:hAnsi="Arial" w:cs="Arial"/>
          <w:color w:val="000000"/>
          <w:sz w:val="20"/>
          <w:lang w:val="fr-FR"/>
        </w:rPr>
        <w:t>.</w:t>
      </w:r>
      <w:r w:rsidR="009660CB">
        <w:rPr>
          <w:color w:val="000000"/>
          <w:sz w:val="24"/>
        </w:rPr>
        <w:br w:type="page"/>
      </w:r>
    </w:p>
    <w:p w14:paraId="074C2EC2" w14:textId="77777777" w:rsidR="009660CB" w:rsidRDefault="009660CB" w:rsidP="009660CB">
      <w:pPr>
        <w:jc w:val="center"/>
        <w:rPr>
          <w:color w:val="808080"/>
          <w:sz w:val="28"/>
          <w:szCs w:val="28"/>
        </w:rPr>
      </w:pPr>
      <w:r>
        <w:rPr>
          <w:b/>
          <w:color w:val="808080"/>
          <w:sz w:val="28"/>
          <w:szCs w:val="28"/>
        </w:rPr>
        <w:lastRenderedPageBreak/>
        <w:t>Partie réservée à l’administration</w:t>
      </w:r>
    </w:p>
    <w:p w14:paraId="10AA8B51" w14:textId="2BBE035E" w:rsidR="009660CB" w:rsidRDefault="00E115C0" w:rsidP="009660CB">
      <w:pPr>
        <w:pStyle w:val="DirectionAchats1Title"/>
      </w:pPr>
      <w:r>
        <w:t xml:space="preserve"> </w:t>
      </w:r>
      <w:bookmarkStart w:id="39" w:name="_Toc200455906"/>
      <w:r w:rsidR="009660CB">
        <w:t xml:space="preserve">Acceptation de l’offre </w:t>
      </w:r>
      <w:r w:rsidR="00C953DB">
        <w:t xml:space="preserve">par le </w:t>
      </w:r>
      <w:r>
        <w:t>Pouvoir</w:t>
      </w:r>
      <w:r w:rsidR="00C953DB">
        <w:t xml:space="preserve"> </w:t>
      </w:r>
      <w:r>
        <w:t>a</w:t>
      </w:r>
      <w:r w:rsidR="00C953DB">
        <w:t>djudicateur</w:t>
      </w:r>
      <w:bookmarkEnd w:id="39"/>
    </w:p>
    <w:p w14:paraId="57CB6DEA" w14:textId="77777777" w:rsidR="00AA5685" w:rsidRDefault="00AA5685" w:rsidP="00AA5685">
      <w:r w:rsidRPr="006F2A22">
        <w:t>Sur Décision du 14 mars 2023 le Conseil d’Administration de l’Université Toulouse – Jean Jaurès autorise la Présidente de l’Université, Emmanuelle GARNIER, ou en cas d’empêchement son remplaçant, à signer pour le compte de l’établissement l’ensemble des documents relatifs à la conclusion des contrats de marchés publics de fournitures, services et de travaux d’un montant maximum de 1 000 000 d’euros HT par an.</w:t>
      </w:r>
    </w:p>
    <w:p w14:paraId="6EB970A7" w14:textId="77777777" w:rsidR="00AA5685" w:rsidRDefault="00AA5685" w:rsidP="009660CB">
      <w:pPr>
        <w:rPr>
          <w:color w:val="000000"/>
        </w:rPr>
      </w:pPr>
    </w:p>
    <w:p w14:paraId="01B022CF" w14:textId="77777777" w:rsidR="00AA5685" w:rsidRDefault="00AA5685" w:rsidP="009660CB">
      <w:pPr>
        <w:rPr>
          <w:color w:val="000000"/>
        </w:rPr>
      </w:pPr>
    </w:p>
    <w:p w14:paraId="30057C4F" w14:textId="72F45528" w:rsidR="00AA5685" w:rsidRPr="00AA5685" w:rsidRDefault="00AA5685" w:rsidP="009660CB">
      <w:pPr>
        <w:rPr>
          <w:b/>
          <w:bCs/>
          <w:color w:val="000000"/>
        </w:rPr>
      </w:pPr>
      <w:r w:rsidRPr="00AA5685">
        <w:rPr>
          <w:b/>
          <w:bCs/>
          <w:color w:val="000000"/>
        </w:rPr>
        <w:t>La présente offre est acceptée</w:t>
      </w:r>
      <w:r>
        <w:rPr>
          <w:b/>
          <w:bCs/>
          <w:color w:val="000000"/>
        </w:rPr>
        <w:t>.</w:t>
      </w:r>
    </w:p>
    <w:p w14:paraId="62364A40" w14:textId="77777777" w:rsidR="00AA5685" w:rsidRDefault="00AA5685" w:rsidP="009660CB">
      <w:pPr>
        <w:rPr>
          <w:color w:val="000000"/>
        </w:rPr>
      </w:pPr>
    </w:p>
    <w:p w14:paraId="1C428D0B" w14:textId="77777777" w:rsidR="009660CB" w:rsidRPr="00AA5685" w:rsidRDefault="009660CB" w:rsidP="009660CB">
      <w:pPr>
        <w:rPr>
          <w:color w:val="000000"/>
        </w:rPr>
      </w:pPr>
    </w:p>
    <w:p w14:paraId="4029A80D" w14:textId="77777777" w:rsidR="009660CB" w:rsidRPr="00AA5685" w:rsidRDefault="009660CB" w:rsidP="00AA5685">
      <w:pPr>
        <w:ind w:left="5103"/>
        <w:rPr>
          <w:color w:val="000000"/>
        </w:rPr>
      </w:pPr>
      <w:r w:rsidRPr="00AA5685">
        <w:rPr>
          <w:color w:val="000000"/>
        </w:rPr>
        <w:t xml:space="preserve">A Toulouse, le </w:t>
      </w:r>
      <w:r w:rsidRPr="00AA5685">
        <w:rPr>
          <w:color w:val="FFFFFF" w:themeColor="background1"/>
        </w:rPr>
        <w:t>#date#</w:t>
      </w:r>
    </w:p>
    <w:p w14:paraId="5E712847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36231A3D" w14:textId="50CF77F2" w:rsidR="00AA5685" w:rsidRPr="00AA5685" w:rsidRDefault="00AA5685" w:rsidP="00AA5685">
      <w:pPr>
        <w:tabs>
          <w:tab w:val="left" w:pos="851"/>
        </w:tabs>
        <w:ind w:left="5103"/>
      </w:pPr>
      <w:r w:rsidRPr="00AA5685">
        <w:t>La Présidente,</w:t>
      </w:r>
    </w:p>
    <w:p w14:paraId="7BB265F5" w14:textId="34F610EC" w:rsidR="00AA5685" w:rsidRPr="00AA5685" w:rsidRDefault="00AA5685" w:rsidP="00AA5685">
      <w:pPr>
        <w:tabs>
          <w:tab w:val="left" w:pos="851"/>
        </w:tabs>
        <w:ind w:left="5103"/>
      </w:pPr>
      <w:r w:rsidRPr="00AA5685">
        <w:rPr>
          <w:noProof/>
        </w:rPr>
        <w:drawing>
          <wp:inline distT="0" distB="0" distL="0" distR="0" wp14:anchorId="160F27A8" wp14:editId="7722EBA9">
            <wp:extent cx="1008380" cy="1008380"/>
            <wp:effectExtent l="0" t="0" r="1270" b="127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E5301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2D00DA5D" w14:textId="7084AE54" w:rsidR="009660CB" w:rsidRPr="00AA5685" w:rsidRDefault="00AA5685" w:rsidP="00AA5685">
      <w:pPr>
        <w:tabs>
          <w:tab w:val="left" w:pos="5670"/>
        </w:tabs>
        <w:ind w:left="5103"/>
        <w:rPr>
          <w:color w:val="FFFFFF"/>
        </w:rPr>
      </w:pPr>
      <w:r w:rsidRPr="00AA5685">
        <w:t>Emmanuelle GARNIER</w:t>
      </w:r>
      <w:r w:rsidR="009660CB" w:rsidRPr="00AA5685">
        <w:rPr>
          <w:color w:val="FFFFFF" w:themeColor="background1"/>
        </w:rPr>
        <w:t>gnature#</w:t>
      </w:r>
    </w:p>
    <w:p w14:paraId="14C5DCC2" w14:textId="77777777" w:rsidR="009660CB" w:rsidRPr="00AA5685" w:rsidRDefault="009660CB" w:rsidP="009660CB">
      <w:pPr>
        <w:rPr>
          <w:color w:val="000000"/>
        </w:rPr>
      </w:pPr>
    </w:p>
    <w:p w14:paraId="05B2B015" w14:textId="77777777" w:rsidR="009660CB" w:rsidRDefault="009660CB" w:rsidP="009660CB">
      <w:pPr>
        <w:tabs>
          <w:tab w:val="left" w:pos="4253"/>
        </w:tabs>
        <w:ind w:left="4253"/>
        <w:rPr>
          <w:color w:val="000000"/>
        </w:rPr>
      </w:pPr>
    </w:p>
    <w:bookmarkEnd w:id="3"/>
    <w:bookmarkEnd w:id="31"/>
    <w:p w14:paraId="1919B100" w14:textId="2E762771" w:rsidR="00A80F41" w:rsidRDefault="00A80F41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0C0C43C8" w14:textId="739609A7" w:rsidR="00707AAF" w:rsidRPr="00707AAF" w:rsidRDefault="00707AAF" w:rsidP="00707AAF">
      <w:pPr>
        <w:pStyle w:val="Titre1"/>
      </w:pPr>
      <w:bookmarkStart w:id="40" w:name="_Toc200455907"/>
      <w:r>
        <w:lastRenderedPageBreak/>
        <w:t>A</w:t>
      </w:r>
      <w:r w:rsidRPr="00707AAF">
        <w:t xml:space="preserve">nnexe n°1 : </w:t>
      </w:r>
      <w:r>
        <w:t>Nantissement ou cession de créances</w:t>
      </w:r>
      <w:bookmarkEnd w:id="40"/>
    </w:p>
    <w:p w14:paraId="35D8D7AE" w14:textId="40BC8C26" w:rsidR="004C2E98" w:rsidRDefault="004C2E98" w:rsidP="004C2E98">
      <w:pPr>
        <w:pStyle w:val="ParagrapheIndent1"/>
        <w:spacing w:line="278" w:lineRule="exact"/>
        <w:ind w:left="20" w:right="20"/>
        <w:jc w:val="center"/>
        <w:rPr>
          <w:rFonts w:ascii="Arial" w:hAnsi="Arial" w:cs="Arial"/>
          <w:b/>
          <w:color w:val="000000"/>
          <w:u w:val="single"/>
          <w:lang w:val="fr-FR"/>
        </w:rPr>
      </w:pPr>
    </w:p>
    <w:p w14:paraId="1C59713D" w14:textId="2E59E610" w:rsidR="00707AAF" w:rsidRDefault="00707AAF" w:rsidP="00707AAF">
      <w:pPr>
        <w:rPr>
          <w:lang w:eastAsia="en-US"/>
        </w:rPr>
      </w:pPr>
    </w:p>
    <w:p w14:paraId="49DBB06E" w14:textId="77777777" w:rsidR="00707AAF" w:rsidRPr="00707AAF" w:rsidRDefault="00707AAF" w:rsidP="00707AAF">
      <w:pPr>
        <w:rPr>
          <w:lang w:eastAsia="en-US"/>
        </w:rPr>
      </w:pPr>
    </w:p>
    <w:p w14:paraId="060C3005" w14:textId="77777777" w:rsidR="004C2E98" w:rsidRPr="004C2E98" w:rsidRDefault="004C2E98" w:rsidP="004C2E98">
      <w:pPr>
        <w:pStyle w:val="ParagrapheIndent1"/>
        <w:spacing w:line="278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1C9AE325" w14:textId="77777777" w:rsidR="004C2E98" w:rsidRPr="004C2E98" w:rsidRDefault="004C2E98" w:rsidP="004C2E98">
      <w:r w:rsidRPr="004C2E98"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7D1F5983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8C62C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16C18F8" wp14:editId="0B06D4F6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78DF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EA3BC" w14:textId="77777777" w:rsidR="004C2E98" w:rsidRPr="004C2E98" w:rsidRDefault="004C2E98" w:rsidP="004C2E98">
            <w:r w:rsidRPr="004C2E98">
              <w:t>La totalité du marché dont le montant est de (indiquer le montant en chiffres et en lettres) :</w:t>
            </w:r>
          </w:p>
          <w:p w14:paraId="172E283E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55DC3D0F" w14:textId="60CA94C2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F89FF80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9FA77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A7515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A75E7" w14:textId="77777777" w:rsidR="004C2E98" w:rsidRPr="004C2E98" w:rsidRDefault="004C2E98" w:rsidP="004C2E98"/>
        </w:tc>
      </w:tr>
    </w:tbl>
    <w:p w14:paraId="2C1BB083" w14:textId="3C8F52DA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147F8119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F515B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2024A64E" wp14:editId="390CB602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0D9A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A2A4B" w14:textId="303356A2" w:rsidR="004C2E98" w:rsidRPr="004C2E98" w:rsidRDefault="004C2E98" w:rsidP="004C2E98">
            <w:r w:rsidRPr="004C2E98">
              <w:t>La totalité du bon de commande n° ........</w:t>
            </w:r>
            <w:r>
              <w:t>...........</w:t>
            </w:r>
            <w:r w:rsidRPr="004C2E98">
              <w:t xml:space="preserve"> afférent au marché (indiquer le montant en chiffres et lettres) :</w:t>
            </w:r>
          </w:p>
          <w:p w14:paraId="131022E2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4C953E2F" w14:textId="6D16ED39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053971BA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849D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67C7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1279D" w14:textId="77777777" w:rsidR="004C2E98" w:rsidRPr="004C2E98" w:rsidRDefault="004C2E98" w:rsidP="004C2E98"/>
        </w:tc>
      </w:tr>
    </w:tbl>
    <w:p w14:paraId="07CCAF2F" w14:textId="58BD1555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502DBB4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963E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37AF42FE" wp14:editId="59A9E31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AA03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104CA" w14:textId="77777777" w:rsidR="004C2E98" w:rsidRPr="004C2E98" w:rsidRDefault="004C2E98" w:rsidP="004C2E98">
            <w:r w:rsidRPr="004C2E98">
              <w:t>La partie des prestations que le titulaire n'envisage pas de confier à des sous-traitants bénéficiant du paiement direct, est évaluée à (indiquer en chiffres et en lettres) :</w:t>
            </w:r>
          </w:p>
          <w:p w14:paraId="4D4DD5AF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3531BD08" w14:textId="3E0B7610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63A3C9EF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6E87E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1DEC0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B2F56" w14:textId="77777777" w:rsidR="004C2E98" w:rsidRPr="004C2E98" w:rsidRDefault="004C2E98" w:rsidP="004C2E98"/>
        </w:tc>
      </w:tr>
    </w:tbl>
    <w:p w14:paraId="1D86D1E8" w14:textId="04510A84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A26DDA1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F8354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578C004" wp14:editId="646B462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E036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4A696" w14:textId="77777777" w:rsidR="004C2E98" w:rsidRPr="004C2E98" w:rsidRDefault="004C2E98" w:rsidP="004C2E98">
            <w:r w:rsidRPr="004C2E98">
              <w:t>La partie des prestations évaluée à (indiquer le montant en chiffres et en lettres) :</w:t>
            </w:r>
          </w:p>
          <w:p w14:paraId="58F05F6F" w14:textId="77777777" w:rsid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  <w:p w14:paraId="7B57961D" w14:textId="188A1BF0" w:rsidR="00611C26" w:rsidRP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DAF1FE4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1568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09E1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D51FD" w14:textId="77777777" w:rsidR="004C2E98" w:rsidRPr="004C2E98" w:rsidRDefault="004C2E98" w:rsidP="004C2E98"/>
        </w:tc>
      </w:tr>
    </w:tbl>
    <w:p w14:paraId="1784BCDE" w14:textId="77777777" w:rsidR="00611C26" w:rsidRDefault="00611C26" w:rsidP="004C2E98"/>
    <w:p w14:paraId="0A2A93AF" w14:textId="77777777" w:rsidR="00611C26" w:rsidRDefault="00611C26" w:rsidP="004C2E98"/>
    <w:p w14:paraId="02674486" w14:textId="3E67536C" w:rsidR="004C2E98" w:rsidRPr="004C2E98" w:rsidRDefault="004C2E98" w:rsidP="00611C26">
      <w:pPr>
        <w:tabs>
          <w:tab w:val="right" w:leader="hyphen" w:pos="9639"/>
        </w:tabs>
      </w:pPr>
      <w:r w:rsidRPr="004C2E98">
        <w:t xml:space="preserve">et devant être exécutée par : </w:t>
      </w:r>
      <w:r w:rsidR="00611C26">
        <w:tab/>
      </w:r>
      <w:r w:rsidRPr="004C2E98">
        <w:t>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46AC11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C8239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026FF555" wp14:editId="1C236E36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CB1BB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B286E" w14:textId="467482A1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0B6DE8">
              <w:rPr>
                <w:color w:val="000000"/>
              </w:rPr>
            </w:r>
            <w:r w:rsidR="000B6DE8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="004C2E98" w:rsidRPr="004C2E98">
              <w:t>membre d'un groupement d'entreprise</w:t>
            </w:r>
          </w:p>
        </w:tc>
      </w:tr>
      <w:tr w:rsidR="004C2E98" w:rsidRPr="004C2E98" w14:paraId="0854677B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EE4A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79FB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6BB18" w14:textId="77777777" w:rsidR="004C2E98" w:rsidRPr="004C2E98" w:rsidRDefault="004C2E98" w:rsidP="004C2E98"/>
        </w:tc>
      </w:tr>
      <w:tr w:rsidR="004C2E98" w:rsidRPr="004C2E98" w14:paraId="4D7AF398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2926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1647C72B" wp14:editId="5AB073E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7668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49B6A" w14:textId="4896C67F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0B6DE8">
              <w:rPr>
                <w:color w:val="000000"/>
              </w:rPr>
            </w:r>
            <w:r w:rsidR="000B6DE8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="004C2E98" w:rsidRPr="004C2E98">
              <w:t>sous-traitant</w:t>
            </w:r>
          </w:p>
        </w:tc>
      </w:tr>
      <w:tr w:rsidR="004C2E98" w:rsidRPr="004C2E98" w14:paraId="1DCEBCE4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FF001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70B6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DAC0F" w14:textId="77777777" w:rsidR="004C2E98" w:rsidRPr="004C2E98" w:rsidRDefault="004C2E98" w:rsidP="004C2E98"/>
        </w:tc>
      </w:tr>
    </w:tbl>
    <w:p w14:paraId="1F31353F" w14:textId="77777777" w:rsidR="004C2E98" w:rsidRPr="004C2E98" w:rsidRDefault="004C2E98" w:rsidP="004C2E98">
      <w:pPr>
        <w:rPr>
          <w:sz w:val="2"/>
        </w:rPr>
      </w:pPr>
    </w:p>
    <w:p w14:paraId="3DD47120" w14:textId="77777777" w:rsidR="004C2E98" w:rsidRPr="004C2E98" w:rsidRDefault="004C2E98" w:rsidP="004C2E98">
      <w:pPr>
        <w:rPr>
          <w:sz w:val="2"/>
        </w:rPr>
      </w:pPr>
    </w:p>
    <w:p w14:paraId="1A04BE28" w14:textId="77777777" w:rsidR="004C2E98" w:rsidRPr="004C2E98" w:rsidRDefault="004C2E98" w:rsidP="004C2E98">
      <w:pPr>
        <w:rPr>
          <w:sz w:val="2"/>
        </w:rPr>
      </w:pPr>
    </w:p>
    <w:p w14:paraId="42FFBCBA" w14:textId="77777777" w:rsidR="004C2E98" w:rsidRPr="004C2E98" w:rsidRDefault="004C2E98" w:rsidP="004C2E98">
      <w:pPr>
        <w:rPr>
          <w:sz w:val="2"/>
        </w:rPr>
      </w:pPr>
    </w:p>
    <w:p w14:paraId="67F80E40" w14:textId="77777777" w:rsidR="004C2E98" w:rsidRPr="004C2E98" w:rsidRDefault="004C2E98" w:rsidP="004C2E98">
      <w:pPr>
        <w:rPr>
          <w:sz w:val="2"/>
        </w:rPr>
      </w:pPr>
    </w:p>
    <w:p w14:paraId="32478F8F" w14:textId="77777777" w:rsidR="004C2E98" w:rsidRPr="004C2E98" w:rsidRDefault="004C2E98" w:rsidP="004C2E98">
      <w:pPr>
        <w:rPr>
          <w:sz w:val="2"/>
        </w:rPr>
      </w:pPr>
    </w:p>
    <w:p w14:paraId="7E5B2069" w14:textId="77777777" w:rsidR="004C2E98" w:rsidRPr="004C2E98" w:rsidRDefault="004C2E98" w:rsidP="004C2E98">
      <w:pPr>
        <w:rPr>
          <w:sz w:val="2"/>
        </w:rPr>
      </w:pPr>
    </w:p>
    <w:p w14:paraId="08F75695" w14:textId="77777777" w:rsidR="004C2E98" w:rsidRPr="004C2E98" w:rsidRDefault="004C2E98" w:rsidP="004C2E98">
      <w:pPr>
        <w:rPr>
          <w:sz w:val="2"/>
        </w:rPr>
      </w:pPr>
    </w:p>
    <w:p w14:paraId="13C13E1D" w14:textId="77777777" w:rsidR="004C2E98" w:rsidRPr="004C2E98" w:rsidRDefault="004C2E98" w:rsidP="004C2E98">
      <w:pPr>
        <w:rPr>
          <w:sz w:val="2"/>
        </w:rPr>
      </w:pPr>
    </w:p>
    <w:p w14:paraId="7778A9E9" w14:textId="77777777" w:rsidR="004C2E98" w:rsidRPr="004C2E98" w:rsidRDefault="004C2E98" w:rsidP="004C2E98">
      <w:pPr>
        <w:rPr>
          <w:sz w:val="2"/>
        </w:rPr>
      </w:pPr>
    </w:p>
    <w:p w14:paraId="6B1B4581" w14:textId="77777777" w:rsidR="004C2E98" w:rsidRPr="004C2E98" w:rsidRDefault="004C2E98" w:rsidP="004C2E98">
      <w:pPr>
        <w:rPr>
          <w:sz w:val="2"/>
        </w:rPr>
      </w:pPr>
    </w:p>
    <w:p w14:paraId="10465B6E" w14:textId="77777777" w:rsidR="004C2E98" w:rsidRPr="004C2E98" w:rsidRDefault="004C2E98" w:rsidP="004C2E98">
      <w:pPr>
        <w:rPr>
          <w:sz w:val="2"/>
        </w:rPr>
      </w:pPr>
    </w:p>
    <w:p w14:paraId="762E3E49" w14:textId="77777777" w:rsidR="004C2E98" w:rsidRPr="004C2E98" w:rsidRDefault="004C2E98" w:rsidP="004C2E98">
      <w:pPr>
        <w:rPr>
          <w:sz w:val="2"/>
        </w:rPr>
      </w:pPr>
    </w:p>
    <w:p w14:paraId="6718609E" w14:textId="77777777" w:rsidR="004C2E98" w:rsidRPr="004C2E98" w:rsidRDefault="004C2E98" w:rsidP="004C2E98">
      <w:pPr>
        <w:rPr>
          <w:sz w:val="2"/>
        </w:rPr>
      </w:pPr>
    </w:p>
    <w:p w14:paraId="2D3F6F08" w14:textId="77777777" w:rsidR="004C2E98" w:rsidRPr="004C2E98" w:rsidRDefault="004C2E98" w:rsidP="004C2E98">
      <w:pPr>
        <w:rPr>
          <w:sz w:val="2"/>
        </w:rPr>
      </w:pPr>
    </w:p>
    <w:p w14:paraId="75935361" w14:textId="77777777" w:rsidR="004C2E98" w:rsidRPr="004C2E98" w:rsidRDefault="004C2E98" w:rsidP="004C2E98">
      <w:pPr>
        <w:rPr>
          <w:sz w:val="2"/>
        </w:rPr>
      </w:pPr>
    </w:p>
    <w:p w14:paraId="2FF2A966" w14:textId="77777777" w:rsidR="004C2E98" w:rsidRPr="004C2E98" w:rsidRDefault="004C2E98" w:rsidP="004C2E98">
      <w:pPr>
        <w:rPr>
          <w:sz w:val="2"/>
        </w:rPr>
      </w:pPr>
    </w:p>
    <w:p w14:paraId="0B597CF5" w14:textId="77777777" w:rsidR="004C2E98" w:rsidRPr="004C2E98" w:rsidRDefault="004C2E98" w:rsidP="004C2E98">
      <w:pPr>
        <w:rPr>
          <w:sz w:val="2"/>
        </w:rPr>
      </w:pPr>
    </w:p>
    <w:p w14:paraId="031B80C0" w14:textId="77777777" w:rsidR="004C2E98" w:rsidRPr="004C2E98" w:rsidRDefault="004C2E98" w:rsidP="004C2E98">
      <w:pPr>
        <w:rPr>
          <w:sz w:val="2"/>
        </w:rPr>
      </w:pPr>
    </w:p>
    <w:p w14:paraId="5126ECA3" w14:textId="77777777" w:rsidR="004C2E98" w:rsidRPr="004C2E98" w:rsidRDefault="004C2E98" w:rsidP="004C2E98">
      <w:pPr>
        <w:rPr>
          <w:sz w:val="2"/>
        </w:rPr>
      </w:pPr>
    </w:p>
    <w:p w14:paraId="5D510D78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97EA6CA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AD13FF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88FC37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E4B8DA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386AB3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064465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1EC1349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8ACA58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256CAE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6B3468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6A67D5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C24596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987F2C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F7AAFD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0B981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7B3CC7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67B7B4B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D9DA9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48604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46AE68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41AA2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CDC0A4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083A2C2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507B93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3458D9B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FA5AC9B" w14:textId="61ACA2B9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 xml:space="preserve">A </w:t>
      </w:r>
      <w:r w:rsidR="00611C26">
        <w:rPr>
          <w:rFonts w:ascii="Arial" w:hAnsi="Arial" w:cs="Arial"/>
          <w:color w:val="000000"/>
          <w:lang w:val="fr-FR"/>
        </w:rPr>
        <w:tab/>
      </w:r>
    </w:p>
    <w:p w14:paraId="21DB8FB3" w14:textId="2A06F522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>Le</w:t>
      </w:r>
      <w:r w:rsidR="00611C26">
        <w:rPr>
          <w:rFonts w:ascii="Arial" w:hAnsi="Arial" w:cs="Arial"/>
          <w:color w:val="000000"/>
          <w:lang w:val="fr-FR"/>
        </w:rPr>
        <w:t xml:space="preserve"> </w:t>
      </w:r>
      <w:r w:rsidR="00611C26">
        <w:rPr>
          <w:rFonts w:ascii="Arial" w:hAnsi="Arial" w:cs="Arial"/>
          <w:color w:val="000000"/>
          <w:lang w:val="fr-FR"/>
        </w:rPr>
        <w:tab/>
      </w:r>
      <w:r w:rsidRPr="004C2E98">
        <w:rPr>
          <w:rFonts w:ascii="Arial" w:hAnsi="Arial" w:cs="Arial"/>
          <w:color w:val="000000"/>
          <w:lang w:val="fr-FR"/>
        </w:rPr>
        <w:t>.</w:t>
      </w:r>
    </w:p>
    <w:p w14:paraId="7F249440" w14:textId="77777777" w:rsidR="004C2E98" w:rsidRPr="004C2E98" w:rsidRDefault="004C2E98" w:rsidP="004C2E98">
      <w:pPr>
        <w:pStyle w:val="style1010"/>
        <w:spacing w:line="278" w:lineRule="exact"/>
        <w:ind w:left="20" w:right="60"/>
        <w:jc w:val="center"/>
        <w:rPr>
          <w:rFonts w:ascii="Arial" w:hAnsi="Arial" w:cs="Arial"/>
          <w:color w:val="000000"/>
          <w:lang w:val="fr-FR"/>
        </w:rPr>
      </w:pPr>
    </w:p>
    <w:p w14:paraId="53EEAF31" w14:textId="48D87924" w:rsidR="00B60256" w:rsidRDefault="004C2E98" w:rsidP="00B60256">
      <w:pPr>
        <w:pStyle w:val="style1010"/>
        <w:spacing w:line="278" w:lineRule="exact"/>
        <w:ind w:left="20" w:right="60"/>
        <w:jc w:val="center"/>
        <w:rPr>
          <w:rFonts w:ascii="Arial" w:hAnsi="Arial" w:cs="Arial"/>
          <w:b/>
          <w:color w:val="000000"/>
          <w:lang w:val="fr-FR"/>
        </w:rPr>
      </w:pPr>
      <w:r w:rsidRPr="004C2E98">
        <w:rPr>
          <w:rFonts w:ascii="Arial" w:hAnsi="Arial" w:cs="Arial"/>
          <w:b/>
          <w:color w:val="000000"/>
          <w:lang w:val="fr-FR"/>
        </w:rPr>
        <w:t>Signature</w:t>
      </w:r>
      <w:bookmarkStart w:id="41" w:name="_Toc124433062"/>
    </w:p>
    <w:bookmarkEnd w:id="41"/>
    <w:sectPr w:rsidR="00B60256" w:rsidSect="005D28A6">
      <w:headerReference w:type="default" r:id="rId14"/>
      <w:footerReference w:type="default" r:id="rId15"/>
      <w:footerReference w:type="first" r:id="rId16"/>
      <w:pgSz w:w="11900" w:h="16840" w:code="9"/>
      <w:pgMar w:top="1015" w:right="1015" w:bottom="709" w:left="101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442C7" w14:textId="77777777" w:rsidR="00616361" w:rsidRDefault="00616361" w:rsidP="00AF7140">
      <w:r>
        <w:separator/>
      </w:r>
    </w:p>
  </w:endnote>
  <w:endnote w:type="continuationSeparator" w:id="0">
    <w:p w14:paraId="2EA0636C" w14:textId="77777777" w:rsidR="00616361" w:rsidRDefault="00616361" w:rsidP="00AF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4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61"/>
      <w:gridCol w:w="1701"/>
      <w:gridCol w:w="4394"/>
    </w:tblGrid>
    <w:tr w:rsidR="00B83E07" w:rsidRPr="00712002" w14:paraId="6361801C" w14:textId="77777777" w:rsidTr="00712002">
      <w:trPr>
        <w:cantSplit/>
        <w:trHeight w:val="227"/>
        <w:jc w:val="center"/>
      </w:trPr>
      <w:tc>
        <w:tcPr>
          <w:tcW w:w="4361" w:type="dxa"/>
          <w:tcBorders>
            <w:bottom w:val="single" w:sz="4" w:space="0" w:color="0070C0"/>
          </w:tcBorders>
          <w:vAlign w:val="center"/>
        </w:tcPr>
        <w:p w14:paraId="6DE0FFEC" w14:textId="77777777" w:rsidR="00B83E07" w:rsidRPr="00712002" w:rsidRDefault="00B83E07" w:rsidP="002E092F">
          <w:pPr>
            <w:pStyle w:val="Notedebasdepage"/>
            <w:rPr>
              <w:rFonts w:ascii="Century Gothic" w:hAnsi="Century Gothic"/>
              <w:sz w:val="14"/>
              <w:szCs w:val="14"/>
            </w:rPr>
          </w:pPr>
        </w:p>
      </w:tc>
      <w:tc>
        <w:tcPr>
          <w:tcW w:w="1701" w:type="dxa"/>
          <w:vMerge w:val="restart"/>
          <w:vAlign w:val="center"/>
        </w:tcPr>
        <w:p w14:paraId="6BC70043" w14:textId="5A128312" w:rsidR="00B83E07" w:rsidRPr="00712002" w:rsidRDefault="003B05FC" w:rsidP="00CA4AE9">
          <w:pPr>
            <w:jc w:val="center"/>
            <w:rPr>
              <w:color w:val="0070C0"/>
              <w:sz w:val="14"/>
              <w:szCs w:val="14"/>
            </w:rPr>
          </w:pPr>
          <w:r>
            <w:rPr>
              <w:color w:val="0070C0"/>
              <w:sz w:val="14"/>
              <w:szCs w:val="14"/>
            </w:rPr>
            <w:t>AE</w:t>
          </w:r>
        </w:p>
      </w:tc>
      <w:tc>
        <w:tcPr>
          <w:tcW w:w="4394" w:type="dxa"/>
          <w:tcBorders>
            <w:bottom w:val="single" w:sz="4" w:space="0" w:color="0070C0"/>
          </w:tcBorders>
          <w:vAlign w:val="center"/>
        </w:tcPr>
        <w:p w14:paraId="4C61EA2C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Century Gothic" w:hAnsi="Century Gothic"/>
              <w:sz w:val="14"/>
              <w:szCs w:val="14"/>
            </w:rPr>
          </w:pPr>
        </w:p>
      </w:tc>
    </w:tr>
    <w:tr w:rsidR="00B83E07" w:rsidRPr="00712002" w14:paraId="6367BB79" w14:textId="77777777" w:rsidTr="00712002">
      <w:trPr>
        <w:cantSplit/>
        <w:trHeight w:val="227"/>
        <w:jc w:val="center"/>
      </w:trPr>
      <w:tc>
        <w:tcPr>
          <w:tcW w:w="4361" w:type="dxa"/>
          <w:tcBorders>
            <w:top w:val="single" w:sz="4" w:space="0" w:color="0070C0"/>
          </w:tcBorders>
        </w:tcPr>
        <w:p w14:paraId="2E7CA21E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1701" w:type="dxa"/>
          <w:vMerge/>
          <w:vAlign w:val="center"/>
        </w:tcPr>
        <w:p w14:paraId="7E641A9B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4394" w:type="dxa"/>
          <w:tcBorders>
            <w:top w:val="single" w:sz="4" w:space="0" w:color="0070C0"/>
          </w:tcBorders>
        </w:tcPr>
        <w:p w14:paraId="615DB7F9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  <w:r w:rsidRPr="00712002">
            <w:rPr>
              <w:color w:val="0070C0"/>
              <w:sz w:val="14"/>
              <w:szCs w:val="14"/>
            </w:rPr>
            <w:t xml:space="preserve">Page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PAGE  \* Arabic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2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  <w:r w:rsidRPr="00712002">
            <w:rPr>
              <w:color w:val="0070C0"/>
              <w:sz w:val="14"/>
              <w:szCs w:val="14"/>
            </w:rPr>
            <w:t xml:space="preserve"> /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NUMPAGES 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8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</w:p>
      </w:tc>
    </w:tr>
  </w:tbl>
  <w:p w14:paraId="1D900001" w14:textId="77777777" w:rsidR="00B83E07" w:rsidRPr="00764726" w:rsidRDefault="00B83E07" w:rsidP="00764726">
    <w:pPr>
      <w:pStyle w:val="Pieddepage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7921A" w14:textId="268891E1" w:rsidR="00B83E07" w:rsidRPr="006274D7" w:rsidRDefault="00B83E07" w:rsidP="006274D7">
    <w:pPr>
      <w:pStyle w:val="Pieddepage"/>
      <w:jc w:val="center"/>
      <w:rPr>
        <w:color w:val="0070C0"/>
        <w:sz w:val="12"/>
        <w:szCs w:val="12"/>
      </w:rPr>
    </w:pPr>
    <w:r w:rsidRPr="006274D7">
      <w:rPr>
        <w:color w:val="0070C0"/>
        <w:sz w:val="14"/>
        <w:szCs w:val="14"/>
      </w:rPr>
      <w:t xml:space="preserve">Le présent </w:t>
    </w:r>
    <w:r w:rsidR="00376A07">
      <w:rPr>
        <w:color w:val="0070C0"/>
        <w:sz w:val="14"/>
        <w:szCs w:val="14"/>
      </w:rPr>
      <w:t>AE</w:t>
    </w:r>
    <w:r w:rsidRPr="006274D7">
      <w:rPr>
        <w:color w:val="0070C0"/>
        <w:sz w:val="14"/>
        <w:szCs w:val="14"/>
      </w:rPr>
      <w:t xml:space="preserve"> comporte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pages numérotées de 2 à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 w:rsidRPr="003A3449"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(page en-tête non numérotée)</w:t>
    </w:r>
  </w:p>
  <w:p w14:paraId="14ECDAF8" w14:textId="77777777" w:rsidR="00B83E07" w:rsidRPr="006274D7" w:rsidRDefault="00B83E07" w:rsidP="006274D7">
    <w:pPr>
      <w:pStyle w:val="Pieddepage"/>
      <w:jc w:val="center"/>
      <w:rPr>
        <w:color w:val="0070C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A77B7" w14:textId="77777777" w:rsidR="00616361" w:rsidRDefault="00616361" w:rsidP="00AF7140">
      <w:r>
        <w:separator/>
      </w:r>
    </w:p>
  </w:footnote>
  <w:footnote w:type="continuationSeparator" w:id="0">
    <w:p w14:paraId="30436C82" w14:textId="77777777" w:rsidR="00616361" w:rsidRDefault="00616361" w:rsidP="00AF7140">
      <w:r>
        <w:continuationSeparator/>
      </w:r>
    </w:p>
  </w:footnote>
  <w:footnote w:id="1">
    <w:p w14:paraId="0573BF10" w14:textId="65AE88F3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Cocher la mention utile : si aucune des cases n’est cochée, le choix 2 « Je refuse de percevoir l’avance prévue à l’article </w:t>
      </w:r>
      <w:r w:rsidR="00C20879">
        <w:rPr>
          <w:i/>
          <w:color w:val="8064A2"/>
          <w:sz w:val="14"/>
          <w:szCs w:val="14"/>
        </w:rPr>
        <w:t>4;1</w:t>
      </w:r>
      <w:r>
        <w:rPr>
          <w:i/>
          <w:color w:val="8064A2"/>
          <w:sz w:val="14"/>
          <w:szCs w:val="14"/>
        </w:rPr>
        <w:t xml:space="preserve"> du C.C.A.P.) s’appliquera automatiquement.</w:t>
      </w:r>
    </w:p>
  </w:footnote>
  <w:footnote w:id="2">
    <w:p w14:paraId="4475747F" w14:textId="77777777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Si la case n’est pas cochée, il sera considéré que l’entreprise ne répond pas à la définition d’une PME/TPES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C539" w14:textId="781DF179" w:rsidR="00B83E07" w:rsidRDefault="00B83E07" w:rsidP="0027327E">
    <w:pPr>
      <w:pStyle w:val="En-tte"/>
      <w:jc w:val="center"/>
      <w:rPr>
        <w:b/>
        <w:i/>
        <w:color w:val="0070C0"/>
        <w:sz w:val="16"/>
        <w:szCs w:val="16"/>
      </w:rPr>
    </w:pPr>
    <w:bookmarkStart w:id="42" w:name="_Hlk158901512"/>
    <w:bookmarkStart w:id="43" w:name="_Hlk158901513"/>
    <w:r>
      <w:rPr>
        <w:b/>
        <w:i/>
        <w:noProof/>
        <w:color w:val="0070C0"/>
        <w:sz w:val="16"/>
        <w:szCs w:val="16"/>
      </w:rPr>
      <w:drawing>
        <wp:inline distT="0" distB="0" distL="0" distR="0" wp14:anchorId="57BA1A63" wp14:editId="199321E2">
          <wp:extent cx="1116281" cy="378137"/>
          <wp:effectExtent l="0" t="0" r="8255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1757" cy="383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42"/>
  <w:bookmarkEnd w:id="43"/>
  <w:p w14:paraId="2C8BD22E" w14:textId="7CF2B353" w:rsidR="00B83E07" w:rsidRDefault="000B6DE8" w:rsidP="00740830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N° du marché"/>
        <w:tag w:val=""/>
        <w:id w:val="990138066"/>
        <w:placeholder>
          <w:docPart w:val="B5E5937140C547B192E31EE57A8E3AC9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0B7512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Accord-cadre 2025PATXBDC024</w:t>
        </w:r>
      </w:sdtContent>
    </w:sdt>
    <w:r w:rsidR="00602459" w:rsidRPr="005D28A6"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 xml:space="preserve"> : </w:t>
    </w: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Objet du marché"/>
        <w:tag w:val=""/>
        <w:id w:val="464629060"/>
        <w:placeholder>
          <w:docPart w:val="FE5BE8D583CA4E2A8152D5BE6063F56F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933F9B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Réalisation de divers travaux de second œuvre pour les besoins de l’Université Toulouse Jean Jaurès</w:t>
        </w:r>
      </w:sdtContent>
    </w:sdt>
  </w:p>
  <w:p w14:paraId="249FC0E8" w14:textId="65841FF7" w:rsidR="001E2A9D" w:rsidRPr="001E2A9D" w:rsidRDefault="000B6DE8" w:rsidP="001E2A9D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Intitulé du lot"/>
        <w:tag w:val=""/>
        <w:id w:val="1602912179"/>
        <w:placeholder>
          <w:docPart w:val="C81174A460DB4AE3A513C9F9A83F22A6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970F14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Lot 4 : travaux de serrurerie, métallerie et vitrerie pour les sites toulousains de l’INSPÉ</w:t>
        </w:r>
      </w:sdtContent>
    </w:sdt>
  </w:p>
  <w:p w14:paraId="543633CD" w14:textId="1C5764E6" w:rsidR="001E2A9D" w:rsidRDefault="001E2A9D" w:rsidP="00740830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</w:p>
  <w:p w14:paraId="5FC69AC1" w14:textId="77777777" w:rsidR="001E2A9D" w:rsidRPr="005D28A6" w:rsidRDefault="001E2A9D" w:rsidP="00740830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3EB4686"/>
    <w:multiLevelType w:val="hybridMultilevel"/>
    <w:tmpl w:val="AE020934"/>
    <w:lvl w:ilvl="0" w:tplc="040C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B4A2185"/>
    <w:multiLevelType w:val="hybridMultilevel"/>
    <w:tmpl w:val="E3E42A18"/>
    <w:lvl w:ilvl="0" w:tplc="2DD46A9A">
      <w:start w:val="1"/>
      <w:numFmt w:val="bullet"/>
      <w:pStyle w:val="listeperso"/>
      <w:lvlText w:val=""/>
      <w:lvlJc w:val="left"/>
      <w:pPr>
        <w:ind w:left="720" w:hanging="360"/>
      </w:pPr>
      <w:rPr>
        <w:rFonts w:ascii="Wingdings 3" w:hAnsi="Wingdings 3" w:hint="default"/>
        <w:b w:val="0"/>
        <w:i w:val="0"/>
        <w:color w:val="FF000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2141F8"/>
    <w:multiLevelType w:val="multilevel"/>
    <w:tmpl w:val="F3F004DE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49866257"/>
    <w:multiLevelType w:val="multilevel"/>
    <w:tmpl w:val="FAAE80AC"/>
    <w:lvl w:ilvl="0">
      <w:start w:val="1"/>
      <w:numFmt w:val="decimal"/>
      <w:lvlText w:val="%1."/>
      <w:lvlJc w:val="left"/>
      <w:pPr>
        <w:ind w:left="1785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49BA1DD3"/>
    <w:multiLevelType w:val="multilevel"/>
    <w:tmpl w:val="B03682C6"/>
    <w:styleLink w:val="CNSbulletlist"/>
    <w:lvl w:ilvl="0">
      <w:start w:val="1"/>
      <w:numFmt w:val="bullet"/>
      <w:pStyle w:val="DirectionAchatsbullet"/>
      <w:lvlText w:val="►"/>
      <w:lvlJc w:val="left"/>
      <w:pPr>
        <w:ind w:left="1440" w:hanging="360"/>
      </w:pPr>
      <w:rPr>
        <w:rFonts w:ascii="Arial" w:hAnsi="Arial" w:hint="default"/>
        <w:color w:val="0092BC"/>
      </w:rPr>
    </w:lvl>
    <w:lvl w:ilvl="1">
      <w:start w:val="1"/>
      <w:numFmt w:val="bullet"/>
      <w:lvlText w:val="‒"/>
      <w:lvlJc w:val="left"/>
      <w:pPr>
        <w:ind w:left="2160" w:hanging="360"/>
      </w:pPr>
      <w:rPr>
        <w:rFonts w:ascii="Courier New" w:hAnsi="Courier New" w:hint="default"/>
        <w:color w:val="0092BC"/>
      </w:rPr>
    </w:lvl>
    <w:lvl w:ilvl="2">
      <w:start w:val="1"/>
      <w:numFmt w:val="bullet"/>
      <w:lvlText w:val="●"/>
      <w:lvlJc w:val="left"/>
      <w:pPr>
        <w:ind w:left="2880" w:hanging="360"/>
      </w:pPr>
      <w:rPr>
        <w:rFonts w:ascii="Arial" w:hAnsi="Arial" w:hint="default"/>
        <w:color w:val="0092BC"/>
      </w:rPr>
    </w:lvl>
    <w:lvl w:ilvl="3">
      <w:start w:val="1"/>
      <w:numFmt w:val="bullet"/>
      <w:lvlText w:val="○"/>
      <w:lvlJc w:val="left"/>
      <w:pPr>
        <w:ind w:left="3600" w:hanging="360"/>
      </w:pPr>
      <w:rPr>
        <w:rFonts w:ascii="Arial" w:hAnsi="Arial" w:hint="default"/>
        <w:color w:val="0092BC"/>
      </w:rPr>
    </w:lvl>
    <w:lvl w:ilvl="4">
      <w:start w:val="1"/>
      <w:numFmt w:val="bullet"/>
      <w:lvlText w:val="‒"/>
      <w:lvlJc w:val="left"/>
      <w:pPr>
        <w:ind w:left="4320" w:hanging="360"/>
      </w:pPr>
      <w:rPr>
        <w:rFonts w:ascii="Courier New" w:hAnsi="Courier New" w:hint="default"/>
        <w:color w:val="0092BC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F535A14"/>
    <w:multiLevelType w:val="hybridMultilevel"/>
    <w:tmpl w:val="D1E61716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58A460E"/>
    <w:multiLevelType w:val="multilevel"/>
    <w:tmpl w:val="2466C554"/>
    <w:lvl w:ilvl="0">
      <w:start w:val="1"/>
      <w:numFmt w:val="decimal"/>
      <w:pStyle w:val="DirectionAchats1Title"/>
      <w:lvlText w:val="%1."/>
      <w:lvlJc w:val="left"/>
      <w:pPr>
        <w:ind w:left="568" w:hanging="284"/>
      </w:pPr>
      <w:rPr>
        <w:rFonts w:hint="default"/>
      </w:rPr>
    </w:lvl>
    <w:lvl w:ilvl="1">
      <w:start w:val="1"/>
      <w:numFmt w:val="decimal"/>
      <w:pStyle w:val="DirectionAchats2Title"/>
      <w:lvlText w:val="%1.%2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DirectionAchats3Title"/>
      <w:suff w:val="space"/>
      <w:lvlText w:val="%1.%2.%3"/>
      <w:lvlJc w:val="left"/>
      <w:pPr>
        <w:ind w:left="4962" w:hanging="284"/>
      </w:pPr>
      <w:rPr>
        <w:rFonts w:hint="default"/>
      </w:rPr>
    </w:lvl>
    <w:lvl w:ilvl="3">
      <w:start w:val="1"/>
      <w:numFmt w:val="decimal"/>
      <w:pStyle w:val="DirectionAchats4Title"/>
      <w:suff w:val="space"/>
      <w:lvlText w:val="%1.%2.%3.%4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pStyle w:val="DirectionAchats5Title"/>
      <w:lvlText w:val="%1.%2.%3.%4.%5"/>
      <w:lvlJc w:val="left"/>
      <w:pPr>
        <w:ind w:left="1418" w:hanging="284"/>
      </w:pPr>
      <w:rPr>
        <w:rFonts w:hint="default"/>
      </w:rPr>
    </w:lvl>
    <w:lvl w:ilvl="5">
      <w:start w:val="1"/>
      <w:numFmt w:val="bullet"/>
      <w:pStyle w:val="DirectionAchats6Title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5B023667"/>
    <w:multiLevelType w:val="multilevel"/>
    <w:tmpl w:val="B03682C6"/>
    <w:numStyleLink w:val="CNSbulletlist"/>
  </w:abstractNum>
  <w:abstractNum w:abstractNumId="12" w15:restartNumberingAfterBreak="0">
    <w:nsid w:val="6CAE0C71"/>
    <w:multiLevelType w:val="hybridMultilevel"/>
    <w:tmpl w:val="0A385050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6"/>
  </w:num>
  <w:num w:numId="5">
    <w:abstractNumId w:val="5"/>
  </w:num>
  <w:num w:numId="6">
    <w:abstractNumId w:val="7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397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38"/>
    <w:rsid w:val="00001A40"/>
    <w:rsid w:val="000022A7"/>
    <w:rsid w:val="00004030"/>
    <w:rsid w:val="00014338"/>
    <w:rsid w:val="00021210"/>
    <w:rsid w:val="00021276"/>
    <w:rsid w:val="00024210"/>
    <w:rsid w:val="00035994"/>
    <w:rsid w:val="00035A2A"/>
    <w:rsid w:val="00043593"/>
    <w:rsid w:val="00052955"/>
    <w:rsid w:val="00054FED"/>
    <w:rsid w:val="0005720D"/>
    <w:rsid w:val="00070C6F"/>
    <w:rsid w:val="00080B0B"/>
    <w:rsid w:val="00084E42"/>
    <w:rsid w:val="00087097"/>
    <w:rsid w:val="000871B8"/>
    <w:rsid w:val="0008743B"/>
    <w:rsid w:val="00096391"/>
    <w:rsid w:val="000A3A6C"/>
    <w:rsid w:val="000A74EA"/>
    <w:rsid w:val="000B6DE8"/>
    <w:rsid w:val="000B7512"/>
    <w:rsid w:val="000C01D8"/>
    <w:rsid w:val="000C40C4"/>
    <w:rsid w:val="000C77F2"/>
    <w:rsid w:val="000D12EC"/>
    <w:rsid w:val="000D164D"/>
    <w:rsid w:val="000D5502"/>
    <w:rsid w:val="000D5EB5"/>
    <w:rsid w:val="000D6076"/>
    <w:rsid w:val="000E0886"/>
    <w:rsid w:val="000E4C01"/>
    <w:rsid w:val="000E4EC9"/>
    <w:rsid w:val="000E7C5D"/>
    <w:rsid w:val="000F1DCD"/>
    <w:rsid w:val="000F30F9"/>
    <w:rsid w:val="0010246F"/>
    <w:rsid w:val="00103CE3"/>
    <w:rsid w:val="00111D0F"/>
    <w:rsid w:val="001175CF"/>
    <w:rsid w:val="00123048"/>
    <w:rsid w:val="001241F4"/>
    <w:rsid w:val="001342AB"/>
    <w:rsid w:val="001421A0"/>
    <w:rsid w:val="001641C2"/>
    <w:rsid w:val="00173540"/>
    <w:rsid w:val="00187A5D"/>
    <w:rsid w:val="00191F4B"/>
    <w:rsid w:val="001941B0"/>
    <w:rsid w:val="001A4AD5"/>
    <w:rsid w:val="001A5195"/>
    <w:rsid w:val="001B41BE"/>
    <w:rsid w:val="001B4A63"/>
    <w:rsid w:val="001B56B9"/>
    <w:rsid w:val="001C295A"/>
    <w:rsid w:val="001C50D3"/>
    <w:rsid w:val="001C6B45"/>
    <w:rsid w:val="001D0A60"/>
    <w:rsid w:val="001D23CE"/>
    <w:rsid w:val="001E0D04"/>
    <w:rsid w:val="001E0E31"/>
    <w:rsid w:val="001E2A9D"/>
    <w:rsid w:val="001E3178"/>
    <w:rsid w:val="001E6963"/>
    <w:rsid w:val="001F508A"/>
    <w:rsid w:val="00206477"/>
    <w:rsid w:val="00216D50"/>
    <w:rsid w:val="002222CE"/>
    <w:rsid w:val="002346ED"/>
    <w:rsid w:val="00237C68"/>
    <w:rsid w:val="00242F98"/>
    <w:rsid w:val="002438AD"/>
    <w:rsid w:val="002523D4"/>
    <w:rsid w:val="00254DF1"/>
    <w:rsid w:val="00256081"/>
    <w:rsid w:val="002575B8"/>
    <w:rsid w:val="00274E0C"/>
    <w:rsid w:val="00282F96"/>
    <w:rsid w:val="00283627"/>
    <w:rsid w:val="00287E42"/>
    <w:rsid w:val="00290FDC"/>
    <w:rsid w:val="00295F33"/>
    <w:rsid w:val="002A4F6E"/>
    <w:rsid w:val="002A6490"/>
    <w:rsid w:val="002A6BB0"/>
    <w:rsid w:val="002C46C6"/>
    <w:rsid w:val="002C60BA"/>
    <w:rsid w:val="002D01DD"/>
    <w:rsid w:val="002D1EB6"/>
    <w:rsid w:val="002D4600"/>
    <w:rsid w:val="002E0582"/>
    <w:rsid w:val="002E08DE"/>
    <w:rsid w:val="002E092F"/>
    <w:rsid w:val="002E75F2"/>
    <w:rsid w:val="002F05B7"/>
    <w:rsid w:val="002F1665"/>
    <w:rsid w:val="002F18A7"/>
    <w:rsid w:val="002F2765"/>
    <w:rsid w:val="00300EDF"/>
    <w:rsid w:val="00301655"/>
    <w:rsid w:val="00302D5E"/>
    <w:rsid w:val="00303F74"/>
    <w:rsid w:val="00305988"/>
    <w:rsid w:val="00305A5E"/>
    <w:rsid w:val="003078CC"/>
    <w:rsid w:val="00312E12"/>
    <w:rsid w:val="00312E93"/>
    <w:rsid w:val="0032328D"/>
    <w:rsid w:val="00324934"/>
    <w:rsid w:val="00325A2D"/>
    <w:rsid w:val="00331680"/>
    <w:rsid w:val="003323B9"/>
    <w:rsid w:val="00337F9F"/>
    <w:rsid w:val="00344E64"/>
    <w:rsid w:val="003459EA"/>
    <w:rsid w:val="00351BAD"/>
    <w:rsid w:val="0035326A"/>
    <w:rsid w:val="003560DB"/>
    <w:rsid w:val="003578AA"/>
    <w:rsid w:val="003621B1"/>
    <w:rsid w:val="00376A07"/>
    <w:rsid w:val="00376B50"/>
    <w:rsid w:val="0037727C"/>
    <w:rsid w:val="0037748A"/>
    <w:rsid w:val="0038213C"/>
    <w:rsid w:val="00384E4F"/>
    <w:rsid w:val="00391C2F"/>
    <w:rsid w:val="00396318"/>
    <w:rsid w:val="003A078D"/>
    <w:rsid w:val="003A08C1"/>
    <w:rsid w:val="003A3449"/>
    <w:rsid w:val="003B05FC"/>
    <w:rsid w:val="003B368B"/>
    <w:rsid w:val="003C0BEB"/>
    <w:rsid w:val="003C2164"/>
    <w:rsid w:val="003C319B"/>
    <w:rsid w:val="003D0D36"/>
    <w:rsid w:val="003D383B"/>
    <w:rsid w:val="003D75B2"/>
    <w:rsid w:val="003F34FC"/>
    <w:rsid w:val="004060AC"/>
    <w:rsid w:val="00410CD8"/>
    <w:rsid w:val="0041370C"/>
    <w:rsid w:val="00424C14"/>
    <w:rsid w:val="0042750F"/>
    <w:rsid w:val="00427B3D"/>
    <w:rsid w:val="00430AA1"/>
    <w:rsid w:val="00431534"/>
    <w:rsid w:val="00445515"/>
    <w:rsid w:val="00445567"/>
    <w:rsid w:val="00451F3C"/>
    <w:rsid w:val="00453082"/>
    <w:rsid w:val="0045356B"/>
    <w:rsid w:val="0045368C"/>
    <w:rsid w:val="004536E9"/>
    <w:rsid w:val="0045444F"/>
    <w:rsid w:val="0047132E"/>
    <w:rsid w:val="00471782"/>
    <w:rsid w:val="004748AF"/>
    <w:rsid w:val="0048292B"/>
    <w:rsid w:val="0048298A"/>
    <w:rsid w:val="004853D0"/>
    <w:rsid w:val="00486CFE"/>
    <w:rsid w:val="004871E2"/>
    <w:rsid w:val="004A01FB"/>
    <w:rsid w:val="004A541B"/>
    <w:rsid w:val="004A606B"/>
    <w:rsid w:val="004A6AA6"/>
    <w:rsid w:val="004B2D7A"/>
    <w:rsid w:val="004B34CC"/>
    <w:rsid w:val="004C2E98"/>
    <w:rsid w:val="004C3573"/>
    <w:rsid w:val="004D699E"/>
    <w:rsid w:val="004E230F"/>
    <w:rsid w:val="004E4C1A"/>
    <w:rsid w:val="004E6A32"/>
    <w:rsid w:val="004F3DBE"/>
    <w:rsid w:val="004F472F"/>
    <w:rsid w:val="004F53F7"/>
    <w:rsid w:val="00507F0D"/>
    <w:rsid w:val="0051148A"/>
    <w:rsid w:val="00517885"/>
    <w:rsid w:val="0052091E"/>
    <w:rsid w:val="00527327"/>
    <w:rsid w:val="00527B26"/>
    <w:rsid w:val="00534AF1"/>
    <w:rsid w:val="00540F29"/>
    <w:rsid w:val="00544632"/>
    <w:rsid w:val="00552F24"/>
    <w:rsid w:val="0055784C"/>
    <w:rsid w:val="0056009D"/>
    <w:rsid w:val="005723A1"/>
    <w:rsid w:val="00581BC2"/>
    <w:rsid w:val="00595658"/>
    <w:rsid w:val="00596692"/>
    <w:rsid w:val="00597B16"/>
    <w:rsid w:val="005A3280"/>
    <w:rsid w:val="005A328F"/>
    <w:rsid w:val="005A491C"/>
    <w:rsid w:val="005A653D"/>
    <w:rsid w:val="005B0F8B"/>
    <w:rsid w:val="005B19DD"/>
    <w:rsid w:val="005B6925"/>
    <w:rsid w:val="005B7341"/>
    <w:rsid w:val="005C6E3D"/>
    <w:rsid w:val="005D28A6"/>
    <w:rsid w:val="005D29D6"/>
    <w:rsid w:val="005D30E5"/>
    <w:rsid w:val="005D39B1"/>
    <w:rsid w:val="005D4312"/>
    <w:rsid w:val="005E7BAE"/>
    <w:rsid w:val="005F1499"/>
    <w:rsid w:val="005F46C0"/>
    <w:rsid w:val="00602459"/>
    <w:rsid w:val="0060516C"/>
    <w:rsid w:val="00605FA2"/>
    <w:rsid w:val="0061029A"/>
    <w:rsid w:val="00611C26"/>
    <w:rsid w:val="00613240"/>
    <w:rsid w:val="006135A9"/>
    <w:rsid w:val="00615657"/>
    <w:rsid w:val="00616361"/>
    <w:rsid w:val="00616EDE"/>
    <w:rsid w:val="00620CD4"/>
    <w:rsid w:val="006216C0"/>
    <w:rsid w:val="00622ACA"/>
    <w:rsid w:val="00623AD1"/>
    <w:rsid w:val="006274D7"/>
    <w:rsid w:val="006329C0"/>
    <w:rsid w:val="0063326C"/>
    <w:rsid w:val="006340CB"/>
    <w:rsid w:val="00635908"/>
    <w:rsid w:val="00640289"/>
    <w:rsid w:val="00640693"/>
    <w:rsid w:val="00644C64"/>
    <w:rsid w:val="00647E2C"/>
    <w:rsid w:val="006640F4"/>
    <w:rsid w:val="006655DF"/>
    <w:rsid w:val="006713FC"/>
    <w:rsid w:val="006749D1"/>
    <w:rsid w:val="00680EFC"/>
    <w:rsid w:val="00682745"/>
    <w:rsid w:val="00690561"/>
    <w:rsid w:val="00694CFA"/>
    <w:rsid w:val="006A25B4"/>
    <w:rsid w:val="006A6359"/>
    <w:rsid w:val="006B01E5"/>
    <w:rsid w:val="006B0F8A"/>
    <w:rsid w:val="006B1165"/>
    <w:rsid w:val="006C1701"/>
    <w:rsid w:val="006C690F"/>
    <w:rsid w:val="006C6B76"/>
    <w:rsid w:val="006E34E8"/>
    <w:rsid w:val="006E3DBC"/>
    <w:rsid w:val="006F11EA"/>
    <w:rsid w:val="006F402A"/>
    <w:rsid w:val="007030DE"/>
    <w:rsid w:val="007047D5"/>
    <w:rsid w:val="00707AAF"/>
    <w:rsid w:val="00707C52"/>
    <w:rsid w:val="00711332"/>
    <w:rsid w:val="00712002"/>
    <w:rsid w:val="00714945"/>
    <w:rsid w:val="00716EF7"/>
    <w:rsid w:val="007176A2"/>
    <w:rsid w:val="00723878"/>
    <w:rsid w:val="00726E8D"/>
    <w:rsid w:val="007310CD"/>
    <w:rsid w:val="007335DC"/>
    <w:rsid w:val="0073558D"/>
    <w:rsid w:val="00736ECE"/>
    <w:rsid w:val="007379B1"/>
    <w:rsid w:val="00743A13"/>
    <w:rsid w:val="00746308"/>
    <w:rsid w:val="007544CD"/>
    <w:rsid w:val="00764726"/>
    <w:rsid w:val="0078528C"/>
    <w:rsid w:val="0078557B"/>
    <w:rsid w:val="007A2E3D"/>
    <w:rsid w:val="007A3FD6"/>
    <w:rsid w:val="007B224F"/>
    <w:rsid w:val="007C5A8E"/>
    <w:rsid w:val="007C6F21"/>
    <w:rsid w:val="007D46FA"/>
    <w:rsid w:val="007D4D51"/>
    <w:rsid w:val="007D66CD"/>
    <w:rsid w:val="007E5880"/>
    <w:rsid w:val="007E6CC8"/>
    <w:rsid w:val="007F0E45"/>
    <w:rsid w:val="007F3CD2"/>
    <w:rsid w:val="007F3E50"/>
    <w:rsid w:val="007F5EA4"/>
    <w:rsid w:val="007F63EE"/>
    <w:rsid w:val="007F7DDE"/>
    <w:rsid w:val="00804BC4"/>
    <w:rsid w:val="00813B1E"/>
    <w:rsid w:val="0081675A"/>
    <w:rsid w:val="00816F7C"/>
    <w:rsid w:val="00830D49"/>
    <w:rsid w:val="0083410D"/>
    <w:rsid w:val="0083445D"/>
    <w:rsid w:val="008424F6"/>
    <w:rsid w:val="00842D99"/>
    <w:rsid w:val="0085049D"/>
    <w:rsid w:val="00850684"/>
    <w:rsid w:val="00856599"/>
    <w:rsid w:val="008566D4"/>
    <w:rsid w:val="008611A5"/>
    <w:rsid w:val="0086685E"/>
    <w:rsid w:val="008707F6"/>
    <w:rsid w:val="00876F30"/>
    <w:rsid w:val="008775DA"/>
    <w:rsid w:val="0088772D"/>
    <w:rsid w:val="008943E1"/>
    <w:rsid w:val="0089674D"/>
    <w:rsid w:val="008A2FF5"/>
    <w:rsid w:val="008B015D"/>
    <w:rsid w:val="008B143E"/>
    <w:rsid w:val="008C0CA6"/>
    <w:rsid w:val="008C44F6"/>
    <w:rsid w:val="008D1818"/>
    <w:rsid w:val="008D1A56"/>
    <w:rsid w:val="008E159C"/>
    <w:rsid w:val="008E4B25"/>
    <w:rsid w:val="008F1712"/>
    <w:rsid w:val="00900718"/>
    <w:rsid w:val="00901866"/>
    <w:rsid w:val="00901DB8"/>
    <w:rsid w:val="00910360"/>
    <w:rsid w:val="00910A89"/>
    <w:rsid w:val="009207B2"/>
    <w:rsid w:val="0092294D"/>
    <w:rsid w:val="00924445"/>
    <w:rsid w:val="00927AB6"/>
    <w:rsid w:val="00933F79"/>
    <w:rsid w:val="00933F9B"/>
    <w:rsid w:val="009404AB"/>
    <w:rsid w:val="00951008"/>
    <w:rsid w:val="00956372"/>
    <w:rsid w:val="00957F62"/>
    <w:rsid w:val="009648DB"/>
    <w:rsid w:val="009660CB"/>
    <w:rsid w:val="00966461"/>
    <w:rsid w:val="0096792E"/>
    <w:rsid w:val="00970F14"/>
    <w:rsid w:val="00972722"/>
    <w:rsid w:val="00982790"/>
    <w:rsid w:val="009953BC"/>
    <w:rsid w:val="00997EDA"/>
    <w:rsid w:val="009A2421"/>
    <w:rsid w:val="009B6953"/>
    <w:rsid w:val="009B6C53"/>
    <w:rsid w:val="009C2EF3"/>
    <w:rsid w:val="009C6FA9"/>
    <w:rsid w:val="009C77B1"/>
    <w:rsid w:val="009C7C67"/>
    <w:rsid w:val="009F5405"/>
    <w:rsid w:val="009F65E8"/>
    <w:rsid w:val="00A04546"/>
    <w:rsid w:val="00A05257"/>
    <w:rsid w:val="00A07306"/>
    <w:rsid w:val="00A107A9"/>
    <w:rsid w:val="00A10AD4"/>
    <w:rsid w:val="00A14342"/>
    <w:rsid w:val="00A219A5"/>
    <w:rsid w:val="00A2367E"/>
    <w:rsid w:val="00A33157"/>
    <w:rsid w:val="00A451C1"/>
    <w:rsid w:val="00A534CD"/>
    <w:rsid w:val="00A545BB"/>
    <w:rsid w:val="00A55B2D"/>
    <w:rsid w:val="00A56918"/>
    <w:rsid w:val="00A56D9B"/>
    <w:rsid w:val="00A57145"/>
    <w:rsid w:val="00A63689"/>
    <w:rsid w:val="00A67C89"/>
    <w:rsid w:val="00A71147"/>
    <w:rsid w:val="00A80F41"/>
    <w:rsid w:val="00A91767"/>
    <w:rsid w:val="00A92782"/>
    <w:rsid w:val="00A94EB0"/>
    <w:rsid w:val="00AA244A"/>
    <w:rsid w:val="00AA28F6"/>
    <w:rsid w:val="00AA4BA2"/>
    <w:rsid w:val="00AA5685"/>
    <w:rsid w:val="00AA7E51"/>
    <w:rsid w:val="00AB2C59"/>
    <w:rsid w:val="00AC6037"/>
    <w:rsid w:val="00AD3B8D"/>
    <w:rsid w:val="00AD6B1C"/>
    <w:rsid w:val="00AE0AF6"/>
    <w:rsid w:val="00AE239F"/>
    <w:rsid w:val="00AE7FE4"/>
    <w:rsid w:val="00AF3B54"/>
    <w:rsid w:val="00AF7140"/>
    <w:rsid w:val="00B00686"/>
    <w:rsid w:val="00B00C08"/>
    <w:rsid w:val="00B01001"/>
    <w:rsid w:val="00B05827"/>
    <w:rsid w:val="00B07F92"/>
    <w:rsid w:val="00B13BF5"/>
    <w:rsid w:val="00B22D76"/>
    <w:rsid w:val="00B3007A"/>
    <w:rsid w:val="00B350BE"/>
    <w:rsid w:val="00B36774"/>
    <w:rsid w:val="00B41593"/>
    <w:rsid w:val="00B41EF3"/>
    <w:rsid w:val="00B43012"/>
    <w:rsid w:val="00B467BB"/>
    <w:rsid w:val="00B51090"/>
    <w:rsid w:val="00B60256"/>
    <w:rsid w:val="00B62891"/>
    <w:rsid w:val="00B713E3"/>
    <w:rsid w:val="00B75A02"/>
    <w:rsid w:val="00B81A4F"/>
    <w:rsid w:val="00B83E07"/>
    <w:rsid w:val="00B86275"/>
    <w:rsid w:val="00B944C3"/>
    <w:rsid w:val="00BA3150"/>
    <w:rsid w:val="00BA688C"/>
    <w:rsid w:val="00BB117B"/>
    <w:rsid w:val="00BC006B"/>
    <w:rsid w:val="00BC28AF"/>
    <w:rsid w:val="00BC4042"/>
    <w:rsid w:val="00BD2795"/>
    <w:rsid w:val="00BE32B0"/>
    <w:rsid w:val="00BE54C5"/>
    <w:rsid w:val="00BF0E10"/>
    <w:rsid w:val="00BF0FFD"/>
    <w:rsid w:val="00BF213E"/>
    <w:rsid w:val="00BF4438"/>
    <w:rsid w:val="00C023E5"/>
    <w:rsid w:val="00C02F16"/>
    <w:rsid w:val="00C1495A"/>
    <w:rsid w:val="00C20879"/>
    <w:rsid w:val="00C248D1"/>
    <w:rsid w:val="00C27242"/>
    <w:rsid w:val="00C30354"/>
    <w:rsid w:val="00C5097B"/>
    <w:rsid w:val="00C5118B"/>
    <w:rsid w:val="00C57E06"/>
    <w:rsid w:val="00C61942"/>
    <w:rsid w:val="00C7192A"/>
    <w:rsid w:val="00C76F27"/>
    <w:rsid w:val="00C77DED"/>
    <w:rsid w:val="00C80112"/>
    <w:rsid w:val="00C82446"/>
    <w:rsid w:val="00C953DB"/>
    <w:rsid w:val="00CA001A"/>
    <w:rsid w:val="00CA186A"/>
    <w:rsid w:val="00CA213D"/>
    <w:rsid w:val="00CA40DD"/>
    <w:rsid w:val="00CA4AE9"/>
    <w:rsid w:val="00CA6543"/>
    <w:rsid w:val="00CA67BD"/>
    <w:rsid w:val="00CB6056"/>
    <w:rsid w:val="00CC34B7"/>
    <w:rsid w:val="00CC4AC4"/>
    <w:rsid w:val="00CC643B"/>
    <w:rsid w:val="00CD0C5D"/>
    <w:rsid w:val="00CE0AA1"/>
    <w:rsid w:val="00CE0DE3"/>
    <w:rsid w:val="00CE74F7"/>
    <w:rsid w:val="00CE766B"/>
    <w:rsid w:val="00D054B3"/>
    <w:rsid w:val="00D228FB"/>
    <w:rsid w:val="00D26B8C"/>
    <w:rsid w:val="00D45365"/>
    <w:rsid w:val="00D55AEC"/>
    <w:rsid w:val="00D61501"/>
    <w:rsid w:val="00D62CE3"/>
    <w:rsid w:val="00D65CEF"/>
    <w:rsid w:val="00D65F0F"/>
    <w:rsid w:val="00D72489"/>
    <w:rsid w:val="00D81A07"/>
    <w:rsid w:val="00D83D60"/>
    <w:rsid w:val="00D96608"/>
    <w:rsid w:val="00D976A3"/>
    <w:rsid w:val="00DA6C9E"/>
    <w:rsid w:val="00DA72E3"/>
    <w:rsid w:val="00DB56EC"/>
    <w:rsid w:val="00DC16C9"/>
    <w:rsid w:val="00DC5DEF"/>
    <w:rsid w:val="00DD0804"/>
    <w:rsid w:val="00DD3CCD"/>
    <w:rsid w:val="00DD5631"/>
    <w:rsid w:val="00DE6F6B"/>
    <w:rsid w:val="00DF7365"/>
    <w:rsid w:val="00E02F23"/>
    <w:rsid w:val="00E06D4B"/>
    <w:rsid w:val="00E0794C"/>
    <w:rsid w:val="00E10843"/>
    <w:rsid w:val="00E115C0"/>
    <w:rsid w:val="00E13DE8"/>
    <w:rsid w:val="00E1472C"/>
    <w:rsid w:val="00E2088C"/>
    <w:rsid w:val="00E21CC6"/>
    <w:rsid w:val="00E24042"/>
    <w:rsid w:val="00E247AD"/>
    <w:rsid w:val="00E37916"/>
    <w:rsid w:val="00E37A8A"/>
    <w:rsid w:val="00E42CDE"/>
    <w:rsid w:val="00E52D7D"/>
    <w:rsid w:val="00E55E91"/>
    <w:rsid w:val="00E5609A"/>
    <w:rsid w:val="00E56968"/>
    <w:rsid w:val="00E627D0"/>
    <w:rsid w:val="00E62980"/>
    <w:rsid w:val="00E63A9B"/>
    <w:rsid w:val="00E72A74"/>
    <w:rsid w:val="00E75428"/>
    <w:rsid w:val="00E81A8D"/>
    <w:rsid w:val="00E86F31"/>
    <w:rsid w:val="00E877F8"/>
    <w:rsid w:val="00E97605"/>
    <w:rsid w:val="00EA33C6"/>
    <w:rsid w:val="00EB7044"/>
    <w:rsid w:val="00EC6D37"/>
    <w:rsid w:val="00EC7DFF"/>
    <w:rsid w:val="00ED03B2"/>
    <w:rsid w:val="00ED09AD"/>
    <w:rsid w:val="00ED3C74"/>
    <w:rsid w:val="00ED3FF7"/>
    <w:rsid w:val="00EE23A8"/>
    <w:rsid w:val="00EF16CA"/>
    <w:rsid w:val="00EF3D6B"/>
    <w:rsid w:val="00EF4C25"/>
    <w:rsid w:val="00F07878"/>
    <w:rsid w:val="00F10274"/>
    <w:rsid w:val="00F12AE8"/>
    <w:rsid w:val="00F1675B"/>
    <w:rsid w:val="00F16B5F"/>
    <w:rsid w:val="00F22C4C"/>
    <w:rsid w:val="00F25388"/>
    <w:rsid w:val="00F259E1"/>
    <w:rsid w:val="00F350A7"/>
    <w:rsid w:val="00F50927"/>
    <w:rsid w:val="00F50EE5"/>
    <w:rsid w:val="00F62E5D"/>
    <w:rsid w:val="00F71F76"/>
    <w:rsid w:val="00F91BED"/>
    <w:rsid w:val="00F93E18"/>
    <w:rsid w:val="00F947E1"/>
    <w:rsid w:val="00FA22DF"/>
    <w:rsid w:val="00FA671C"/>
    <w:rsid w:val="00FB1C38"/>
    <w:rsid w:val="00FB67B2"/>
    <w:rsid w:val="00FC5D36"/>
    <w:rsid w:val="00FD2B6F"/>
    <w:rsid w:val="00FD7F50"/>
    <w:rsid w:val="00FE5F7F"/>
    <w:rsid w:val="00FF0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4FC0CC06"/>
  <w15:chartTrackingRefBased/>
  <w15:docId w15:val="{4A273EA0-CCE6-46E2-8511-F6A878BD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5502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0"/>
      <w:szCs w:val="24"/>
      <w:lang w:val="fr-FR" w:eastAsia="fr-FR"/>
    </w:rPr>
  </w:style>
  <w:style w:type="paragraph" w:styleId="Titre1">
    <w:name w:val="heading 1"/>
    <w:next w:val="Normal"/>
    <w:link w:val="Titre1Car"/>
    <w:autoRedefine/>
    <w:rsid w:val="00B60256"/>
    <w:pPr>
      <w:pageBreakBefore/>
      <w:tabs>
        <w:tab w:val="right" w:pos="9781"/>
      </w:tabs>
      <w:spacing w:before="360" w:after="0" w:line="240" w:lineRule="auto"/>
      <w:jc w:val="center"/>
      <w:outlineLvl w:val="0"/>
    </w:pPr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4A54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F0017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EE23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F000F" w:themeColor="accent1" w:themeShade="7F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70C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F001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022A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F000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F7D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7F000F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F71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7140"/>
  </w:style>
  <w:style w:type="paragraph" w:styleId="Pieddepage">
    <w:name w:val="footer"/>
    <w:basedOn w:val="Normal"/>
    <w:link w:val="PieddepageCar"/>
    <w:uiPriority w:val="99"/>
    <w:unhideWhenUsed/>
    <w:rsid w:val="00AF71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7140"/>
  </w:style>
  <w:style w:type="paragraph" w:customStyle="1" w:styleId="DirectionAchatsText">
    <w:name w:val="Direction_Achats_Text"/>
    <w:link w:val="DirectionAchatsTextCar"/>
    <w:qFormat/>
    <w:rsid w:val="00C57E06"/>
    <w:pPr>
      <w:keepLines/>
      <w:spacing w:before="120" w:line="276" w:lineRule="auto"/>
      <w:jc w:val="both"/>
    </w:pPr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Sous-titre">
    <w:name w:val="Subtitle"/>
    <w:aliases w:val="Mission"/>
    <w:next w:val="Normal"/>
    <w:link w:val="Sous-titreCar"/>
    <w:rsid w:val="000D12EC"/>
    <w:pPr>
      <w:spacing w:after="0" w:line="240" w:lineRule="auto"/>
      <w:ind w:left="-142"/>
      <w:jc w:val="center"/>
    </w:pPr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character" w:customStyle="1" w:styleId="Sous-titreCar">
    <w:name w:val="Sous-titre Car"/>
    <w:aliases w:val="Mission Car"/>
    <w:basedOn w:val="Policepardfaut"/>
    <w:link w:val="Sous-titre"/>
    <w:rsid w:val="000D12EC"/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table" w:styleId="Grilledutableau">
    <w:name w:val="Table Grid"/>
    <w:basedOn w:val="TableauNormal"/>
    <w:uiPriority w:val="59"/>
    <w:rsid w:val="00813B1E"/>
    <w:pPr>
      <w:spacing w:after="0" w:line="240" w:lineRule="auto"/>
    </w:pPr>
    <w:rPr>
      <w:rFonts w:ascii="Calibri" w:eastAsia="Calibri" w:hAnsi="Calibri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B60256"/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310CD"/>
    <w:pPr>
      <w:tabs>
        <w:tab w:val="left" w:pos="440"/>
        <w:tab w:val="left" w:pos="1100"/>
        <w:tab w:val="right" w:leader="dot" w:pos="9062"/>
      </w:tabs>
      <w:spacing w:after="100"/>
    </w:pPr>
    <w:rPr>
      <w:b/>
      <w:bCs/>
      <w:noProof/>
      <w:color w:val="00205B"/>
      <w:lang w:val="en-GB"/>
    </w:rPr>
  </w:style>
  <w:style w:type="paragraph" w:customStyle="1" w:styleId="DirectionAchats1Title">
    <w:name w:val="Direction_Achats_1 Title"/>
    <w:next w:val="DirectionAchats2Title"/>
    <w:qFormat/>
    <w:rsid w:val="00924445"/>
    <w:pPr>
      <w:numPr>
        <w:numId w:val="1"/>
      </w:numPr>
      <w:spacing w:before="160"/>
      <w:outlineLvl w:val="0"/>
    </w:pPr>
    <w:rPr>
      <w:rFonts w:ascii="Arial" w:eastAsia="Times New Roman" w:hAnsi="Arial" w:cs="Arial"/>
      <w:b/>
      <w:color w:val="00205B"/>
      <w:sz w:val="32"/>
      <w:szCs w:val="24"/>
      <w:lang w:val="en-US" w:eastAsia="fr-FR"/>
    </w:rPr>
  </w:style>
  <w:style w:type="paragraph" w:customStyle="1" w:styleId="DirectionAchats2Title">
    <w:name w:val="Direction_Achats_2 Title"/>
    <w:basedOn w:val="DirectionAchats1Title"/>
    <w:next w:val="DirectionAchats3Title"/>
    <w:link w:val="DirectionAchats2TitleCar"/>
    <w:autoRedefine/>
    <w:qFormat/>
    <w:rsid w:val="00014338"/>
    <w:pPr>
      <w:numPr>
        <w:ilvl w:val="1"/>
      </w:numPr>
      <w:spacing w:before="480"/>
      <w:ind w:left="851" w:hanging="567"/>
      <w:outlineLvl w:val="1"/>
    </w:pPr>
    <w:rPr>
      <w:rFonts w:eastAsia="Gill Sans MT"/>
      <w:color w:val="0092BC"/>
      <w:sz w:val="26"/>
      <w:szCs w:val="26"/>
      <w:lang w:val="fr-FR"/>
    </w:rPr>
  </w:style>
  <w:style w:type="paragraph" w:customStyle="1" w:styleId="DirectionAchats3Title">
    <w:name w:val="Direction_Achats_3 Title"/>
    <w:next w:val="DirectionAchats4Title"/>
    <w:link w:val="DirectionAchats3TitleCar"/>
    <w:autoRedefine/>
    <w:qFormat/>
    <w:rsid w:val="004E6A32"/>
    <w:pPr>
      <w:numPr>
        <w:ilvl w:val="2"/>
        <w:numId w:val="1"/>
      </w:numPr>
      <w:spacing w:before="240" w:after="80"/>
      <w:ind w:left="851"/>
      <w:outlineLvl w:val="2"/>
    </w:pPr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character" w:customStyle="1" w:styleId="DirectionAchats2TitleCar">
    <w:name w:val="Direction_Achats_2 Title Car"/>
    <w:basedOn w:val="Policepardfaut"/>
    <w:link w:val="DirectionAchats2Title"/>
    <w:rsid w:val="00014338"/>
    <w:rPr>
      <w:rFonts w:ascii="Arial" w:eastAsia="Gill Sans MT" w:hAnsi="Arial" w:cs="Arial"/>
      <w:b/>
      <w:color w:val="0092BC"/>
      <w:sz w:val="26"/>
      <w:szCs w:val="26"/>
      <w:lang w:val="fr-FR" w:eastAsia="fr-FR"/>
    </w:rPr>
  </w:style>
  <w:style w:type="paragraph" w:customStyle="1" w:styleId="DirectionAchats4Title">
    <w:name w:val="Direction_Achats_4 Title"/>
    <w:basedOn w:val="DirectionAchats3Title"/>
    <w:next w:val="DirectionAchats5Title"/>
    <w:link w:val="DirectionAchats4TitleCar"/>
    <w:qFormat/>
    <w:rsid w:val="00622ACA"/>
    <w:pPr>
      <w:numPr>
        <w:ilvl w:val="3"/>
      </w:numPr>
      <w:ind w:left="1135" w:hanging="284"/>
      <w:outlineLvl w:val="3"/>
    </w:pPr>
    <w:rPr>
      <w:color w:val="0092BC"/>
    </w:rPr>
  </w:style>
  <w:style w:type="character" w:customStyle="1" w:styleId="DirectionAchats3TitleCar">
    <w:name w:val="Direction_Achats_3 Title Car"/>
    <w:basedOn w:val="Policepardfaut"/>
    <w:link w:val="DirectionAchats3Title"/>
    <w:rsid w:val="004E6A32"/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paragraph" w:styleId="Paragraphedeliste">
    <w:name w:val="List Paragraph"/>
    <w:aliases w:val="lp1,Liste à puce,Paragraphe de liste 1,Liste 1,Par. de liste-etic,Bullet List,FooterText,numbered,Foot,List1,List11,Paragraphe de liste2,Nomios - Paragraphe de liste,Paragraphe_DAT,Use Case List Paragraph,Bull - Bullet niveau 1"/>
    <w:basedOn w:val="Normal"/>
    <w:link w:val="ParagraphedelisteCar"/>
    <w:uiPriority w:val="34"/>
    <w:qFormat/>
    <w:rsid w:val="002575B8"/>
    <w:pPr>
      <w:ind w:left="720"/>
      <w:contextualSpacing/>
    </w:pPr>
  </w:style>
  <w:style w:type="character" w:customStyle="1" w:styleId="DirectionAchats4TitleCar">
    <w:name w:val="Direction_Achats_4 Title Car"/>
    <w:basedOn w:val="DirectionAchats3TitleCar"/>
    <w:link w:val="DirectionAchats4Title"/>
    <w:rsid w:val="00622ACA"/>
    <w:rPr>
      <w:rFonts w:ascii="Arial" w:eastAsia="Times New Roman" w:hAnsi="Arial" w:cs="Arial"/>
      <w:bCs/>
      <w:color w:val="0092BC"/>
      <w:sz w:val="26"/>
      <w:szCs w:val="26"/>
      <w:u w:val="single"/>
      <w:lang w:val="fr-FR" w:eastAsia="fr-FR"/>
    </w:rPr>
  </w:style>
  <w:style w:type="paragraph" w:customStyle="1" w:styleId="DirectionAchats5Title">
    <w:name w:val="Direction_Achats_5 Title"/>
    <w:basedOn w:val="DirectionAchats4Title"/>
    <w:next w:val="DirectionAchatsText"/>
    <w:link w:val="DirectionAchats5TitleCar"/>
    <w:qFormat/>
    <w:rsid w:val="00622ACA"/>
    <w:pPr>
      <w:numPr>
        <w:ilvl w:val="4"/>
      </w:numPr>
    </w:pPr>
    <w:rPr>
      <w:color w:val="00205B"/>
      <w:sz w:val="20"/>
    </w:rPr>
  </w:style>
  <w:style w:type="paragraph" w:customStyle="1" w:styleId="DirectionAchats6Title">
    <w:name w:val="Direction_Achats_6 Title"/>
    <w:basedOn w:val="DirectionAchats5Title"/>
    <w:link w:val="DirectionAchats6TitleCar"/>
    <w:autoRedefine/>
    <w:qFormat/>
    <w:rsid w:val="007310CD"/>
    <w:pPr>
      <w:numPr>
        <w:ilvl w:val="5"/>
      </w:numPr>
    </w:pPr>
    <w:rPr>
      <w:b/>
      <w:bCs w:val="0"/>
      <w:color w:val="FF0000"/>
      <w:u w:val="none"/>
    </w:rPr>
  </w:style>
  <w:style w:type="character" w:customStyle="1" w:styleId="DirectionAchats5TitleCar">
    <w:name w:val="Direction_Achats_5 Title Car"/>
    <w:basedOn w:val="DirectionAchats4TitleCar"/>
    <w:link w:val="DirectionAchats5Title"/>
    <w:rsid w:val="00622ACA"/>
    <w:rPr>
      <w:rFonts w:ascii="Arial" w:eastAsia="Times New Roman" w:hAnsi="Arial" w:cs="Arial"/>
      <w:bCs/>
      <w:color w:val="00205B"/>
      <w:sz w:val="20"/>
      <w:szCs w:val="26"/>
      <w:u w:val="single"/>
      <w:lang w:val="fr-FR" w:eastAsia="fr-FR"/>
    </w:rPr>
  </w:style>
  <w:style w:type="paragraph" w:styleId="Sansinterligne">
    <w:name w:val="No Spacing"/>
    <w:aliases w:val="CNS no interlign"/>
    <w:basedOn w:val="DirectionAchatsText"/>
    <w:next w:val="DirectionAchatsText"/>
    <w:link w:val="SansinterligneCar"/>
    <w:uiPriority w:val="1"/>
    <w:qFormat/>
    <w:rsid w:val="00C5118B"/>
    <w:pPr>
      <w:widowControl w:val="0"/>
      <w:suppressAutoHyphens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szCs w:val="24"/>
    </w:rPr>
  </w:style>
  <w:style w:type="character" w:customStyle="1" w:styleId="DirectionAchats6TitleCar">
    <w:name w:val="Direction_Achats_6 Title Car"/>
    <w:basedOn w:val="DirectionAchats5TitleCar"/>
    <w:link w:val="DirectionAchats6Title"/>
    <w:rsid w:val="007310CD"/>
    <w:rPr>
      <w:rFonts w:ascii="Arial" w:eastAsia="Times New Roman" w:hAnsi="Arial" w:cs="Arial"/>
      <w:b/>
      <w:bCs w:val="0"/>
      <w:color w:val="FF0000"/>
      <w:sz w:val="20"/>
      <w:szCs w:val="26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4A541B"/>
    <w:rPr>
      <w:rFonts w:asciiTheme="majorHAnsi" w:eastAsiaTheme="majorEastAsia" w:hAnsiTheme="majorHAnsi" w:cstheme="majorBidi"/>
      <w:color w:val="BF0017" w:themeColor="accent1" w:themeShade="BF"/>
      <w:sz w:val="26"/>
      <w:szCs w:val="26"/>
      <w:lang w:val="fr-FR" w:eastAsia="fr-FR"/>
    </w:rPr>
  </w:style>
  <w:style w:type="character" w:styleId="Accentuationlgre">
    <w:name w:val="Subtle Emphasis"/>
    <w:aliases w:val="Light"/>
    <w:basedOn w:val="Policepardfaut"/>
    <w:uiPriority w:val="19"/>
    <w:qFormat/>
    <w:rsid w:val="004A541B"/>
    <w:rPr>
      <w:i/>
      <w:iCs/>
      <w:color w:val="6F6F6F" w:themeColor="text1" w:themeTint="BF"/>
    </w:rPr>
  </w:style>
  <w:style w:type="character" w:styleId="Accentuationintense">
    <w:name w:val="Intense Emphasis"/>
    <w:aliases w:val="Intense"/>
    <w:uiPriority w:val="21"/>
    <w:qFormat/>
    <w:rsid w:val="004F472F"/>
    <w:rPr>
      <w:b/>
      <w:bCs/>
    </w:rPr>
  </w:style>
  <w:style w:type="paragraph" w:styleId="Citationintense">
    <w:name w:val="Intense Quote"/>
    <w:aliases w:val="Code"/>
    <w:basedOn w:val="DirectionAchatsText"/>
    <w:link w:val="CitationintenseCar"/>
    <w:uiPriority w:val="30"/>
    <w:qFormat/>
    <w:rsid w:val="0096792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pacing w:before="0" w:after="0"/>
      <w:ind w:left="568" w:right="284" w:hanging="284"/>
      <w:jc w:val="left"/>
    </w:pPr>
    <w:rPr>
      <w:rFonts w:ascii="Consolas" w:hAnsi="Consolas" w:cs="Courier New"/>
      <w:noProof/>
      <w:sz w:val="18"/>
      <w:szCs w:val="12"/>
      <w:lang w:val="en-GB"/>
    </w:rPr>
  </w:style>
  <w:style w:type="character" w:customStyle="1" w:styleId="CitationintenseCar">
    <w:name w:val="Citation intense Car"/>
    <w:aliases w:val="Code Car"/>
    <w:basedOn w:val="Policepardfaut"/>
    <w:link w:val="Citationintense"/>
    <w:uiPriority w:val="30"/>
    <w:rsid w:val="0096792E"/>
    <w:rPr>
      <w:rFonts w:ascii="Consolas" w:eastAsia="Times New Roman" w:hAnsi="Consolas" w:cs="Courier New"/>
      <w:noProof/>
      <w:sz w:val="18"/>
      <w:szCs w:val="12"/>
      <w:shd w:val="clear" w:color="auto" w:fill="F2F2F2" w:themeFill="background1" w:themeFillShade="F2"/>
      <w:lang w:eastAsia="fr-FR"/>
    </w:rPr>
  </w:style>
  <w:style w:type="character" w:styleId="Rfrencelgre">
    <w:name w:val="Subtle Reference"/>
    <w:basedOn w:val="Policepardfaut"/>
    <w:uiPriority w:val="31"/>
    <w:rsid w:val="007C5A8E"/>
    <w:rPr>
      <w:smallCaps/>
      <w:color w:val="828282" w:themeColor="text1" w:themeTint="A5"/>
    </w:rPr>
  </w:style>
  <w:style w:type="character" w:styleId="Accentuation">
    <w:name w:val="Emphasis"/>
    <w:aliases w:val="Italic"/>
    <w:basedOn w:val="Policepardfaut"/>
    <w:uiPriority w:val="20"/>
    <w:qFormat/>
    <w:rsid w:val="007C5A8E"/>
    <w:rPr>
      <w:i/>
      <w:iCs/>
    </w:rPr>
  </w:style>
  <w:style w:type="paragraph" w:customStyle="1" w:styleId="DirectionAchatsAlert">
    <w:name w:val="Direction_Achats_Alert"/>
    <w:basedOn w:val="DirectionAchatsText"/>
    <w:next w:val="DirectionAchatsText"/>
    <w:qFormat/>
    <w:rsid w:val="00C27242"/>
    <w:pPr>
      <w:pBdr>
        <w:top w:val="single" w:sz="18" w:space="1" w:color="FF0020"/>
        <w:left w:val="single" w:sz="18" w:space="4" w:color="FF0020"/>
        <w:bottom w:val="single" w:sz="18" w:space="1" w:color="FF0020"/>
        <w:right w:val="single" w:sz="18" w:space="4" w:color="FF0020"/>
      </w:pBdr>
      <w:ind w:left="567" w:hanging="567"/>
    </w:pPr>
  </w:style>
  <w:style w:type="table" w:styleId="Grilledetableauclaire">
    <w:name w:val="Grid Table Light"/>
    <w:basedOn w:val="TableauNormal"/>
    <w:uiPriority w:val="40"/>
    <w:rsid w:val="005B692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B13BF5"/>
    <w:pPr>
      <w:widowControl/>
      <w:spacing w:after="200" w:line="276" w:lineRule="auto"/>
      <w:jc w:val="center"/>
    </w:pPr>
    <w:rPr>
      <w:i/>
      <w:iCs/>
      <w:color w:val="0092BC" w:themeColor="text2"/>
      <w:sz w:val="18"/>
      <w:szCs w:val="18"/>
    </w:rPr>
  </w:style>
  <w:style w:type="paragraph" w:customStyle="1" w:styleId="DirectionAchatsSummary">
    <w:name w:val="Direction_Achats_Summary"/>
    <w:basedOn w:val="Titre1"/>
    <w:link w:val="DirectionAchatsSummaryCar"/>
    <w:qFormat/>
    <w:rsid w:val="002523D4"/>
    <w:pPr>
      <w:spacing w:before="0" w:after="480"/>
    </w:pPr>
    <w:rPr>
      <w:rFonts w:ascii="Avenir Next LT Pro" w:hAnsi="Avenir Next LT Pro"/>
      <w:color w:val="3F3F3F" w:themeColor="text1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rsid w:val="00622ACA"/>
    <w:pPr>
      <w:tabs>
        <w:tab w:val="left" w:pos="880"/>
        <w:tab w:val="right" w:leader="dot" w:pos="9062"/>
      </w:tabs>
      <w:spacing w:after="100"/>
      <w:ind w:left="200"/>
    </w:pPr>
    <w:rPr>
      <w:b/>
      <w:bCs/>
      <w:noProof/>
      <w:color w:val="0092BC"/>
      <w:lang w:val="en-GB"/>
    </w:rPr>
  </w:style>
  <w:style w:type="character" w:customStyle="1" w:styleId="DirectionAchatsSummaryCar">
    <w:name w:val="Direction_Achats_Summary Car"/>
    <w:basedOn w:val="Titre1Car"/>
    <w:link w:val="DirectionAchatsSummary"/>
    <w:rsid w:val="002523D4"/>
    <w:rPr>
      <w:rFonts w:ascii="Avenir Next LT Pro" w:eastAsia="Times New Roman" w:hAnsi="Avenir Next LT Pro" w:cs="Times New Roman"/>
      <w:b/>
      <w:bCs/>
      <w:smallCaps/>
      <w:color w:val="3F3F3F" w:themeColor="text1"/>
      <w:sz w:val="32"/>
      <w:szCs w:val="32"/>
      <w:lang w:val="en-US"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622ACA"/>
    <w:pPr>
      <w:spacing w:after="100"/>
      <w:ind w:left="400"/>
    </w:pPr>
    <w:rPr>
      <w:color w:val="00205B"/>
    </w:rPr>
  </w:style>
  <w:style w:type="paragraph" w:styleId="Tabledesillustrations">
    <w:name w:val="table of figures"/>
    <w:basedOn w:val="Lgende"/>
    <w:next w:val="Lgende"/>
    <w:uiPriority w:val="99"/>
    <w:unhideWhenUsed/>
    <w:rsid w:val="00E0794C"/>
    <w:pPr>
      <w:spacing w:after="0"/>
      <w:jc w:val="left"/>
    </w:pPr>
  </w:style>
  <w:style w:type="numbering" w:customStyle="1" w:styleId="CNSbulletlist">
    <w:name w:val="CNS bullet list"/>
    <w:uiPriority w:val="99"/>
    <w:rsid w:val="004748AF"/>
    <w:pPr>
      <w:numPr>
        <w:numId w:val="2"/>
      </w:numPr>
    </w:pPr>
  </w:style>
  <w:style w:type="paragraph" w:customStyle="1" w:styleId="DirectionAchatsbullet">
    <w:name w:val="Direction_Achats_bullet"/>
    <w:basedOn w:val="Normal"/>
    <w:link w:val="DirectionAchatsbulletCar"/>
    <w:qFormat/>
    <w:rsid w:val="004748AF"/>
    <w:pPr>
      <w:numPr>
        <w:numId w:val="3"/>
      </w:numPr>
    </w:pPr>
  </w:style>
  <w:style w:type="character" w:customStyle="1" w:styleId="DirectionAchatsTextCar">
    <w:name w:val="Direction_Achats_Text Car"/>
    <w:basedOn w:val="Policepardfaut"/>
    <w:link w:val="DirectionAchatsText"/>
    <w:rsid w:val="00C57E0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character" w:customStyle="1" w:styleId="DirectionAchatsbulletCar">
    <w:name w:val="Direction_Achats_bullet Car"/>
    <w:basedOn w:val="DirectionAchatsTextCar"/>
    <w:link w:val="DirectionAchatsbullet"/>
    <w:rsid w:val="006135A9"/>
    <w:rPr>
      <w:rFonts w:ascii="Arial" w:eastAsia="Times New Roman" w:hAnsi="Arial" w:cs="Arial"/>
      <w:color w:val="3F3F3F" w:themeColor="text1"/>
      <w:sz w:val="20"/>
      <w:szCs w:val="24"/>
      <w:lang w:val="fr-FR" w:eastAsia="fr-FR"/>
    </w:rPr>
  </w:style>
  <w:style w:type="paragraph" w:customStyle="1" w:styleId="DirectionAchatsImportant">
    <w:name w:val="Direction_Achats_Important"/>
    <w:basedOn w:val="DirectionAchatsText"/>
    <w:next w:val="DirectionAchatsText"/>
    <w:qFormat/>
    <w:rsid w:val="00957F62"/>
    <w:pPr>
      <w:pBdr>
        <w:top w:val="single" w:sz="12" w:space="1" w:color="FFA300"/>
        <w:left w:val="single" w:sz="12" w:space="4" w:color="FFA300"/>
        <w:bottom w:val="single" w:sz="12" w:space="1" w:color="FFA300"/>
        <w:right w:val="single" w:sz="12" w:space="4" w:color="FFA300"/>
      </w:pBdr>
      <w:ind w:left="567" w:hanging="567"/>
    </w:pPr>
  </w:style>
  <w:style w:type="paragraph" w:customStyle="1" w:styleId="DirectionAchatsInfo">
    <w:name w:val="Direction_Achats_Info"/>
    <w:basedOn w:val="DirectionAchatsText"/>
    <w:qFormat/>
    <w:rsid w:val="00957F62"/>
    <w:pPr>
      <w:pBdr>
        <w:top w:val="single" w:sz="8" w:space="1" w:color="71CFEC"/>
        <w:left w:val="single" w:sz="8" w:space="4" w:color="71CFEC"/>
        <w:bottom w:val="single" w:sz="8" w:space="1" w:color="71CFEC"/>
        <w:right w:val="single" w:sz="8" w:space="4" w:color="71CFEC"/>
      </w:pBdr>
      <w:ind w:left="567" w:hanging="567"/>
    </w:pPr>
  </w:style>
  <w:style w:type="character" w:styleId="Lienhypertexte">
    <w:name w:val="Hyperlink"/>
    <w:basedOn w:val="Policepardfaut"/>
    <w:uiPriority w:val="99"/>
    <w:unhideWhenUsed/>
    <w:rsid w:val="00A56918"/>
    <w:rPr>
      <w:color w:val="0092BC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6918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unhideWhenUsed/>
    <w:rsid w:val="00A56918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56918"/>
    <w:rPr>
      <w:rFonts w:ascii="Arial" w:eastAsia="Times New Roman" w:hAnsi="Arial" w:cs="Arial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A56918"/>
    <w:rPr>
      <w:vertAlign w:val="superscript"/>
    </w:rPr>
  </w:style>
  <w:style w:type="table" w:customStyle="1" w:styleId="CNSTable">
    <w:name w:val="CNS Table"/>
    <w:basedOn w:val="TableauNormal"/>
    <w:uiPriority w:val="99"/>
    <w:rsid w:val="00B41593"/>
    <w:pPr>
      <w:spacing w:after="0" w:line="240" w:lineRule="auto"/>
    </w:pPr>
    <w:rPr>
      <w:rFonts w:ascii="Avenir Next LT Pro" w:hAnsi="Avenir Next LT Pro"/>
      <w:color w:val="3F3F3F" w:themeColor="text1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pPr>
        <w:jc w:val="center"/>
      </w:pPr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lastRow"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firstCol">
      <w:rPr>
        <w:rFonts w:ascii="Avenir Next LT Pro" w:hAnsi="Avenir Next LT Pro"/>
        <w:color w:val="FFFFFF"/>
      </w:rPr>
      <w:tblPr/>
      <w:tcPr>
        <w:shd w:val="clear" w:color="auto" w:fill="0092BC"/>
      </w:tcPr>
    </w:tblStylePr>
    <w:tblStylePr w:type="lastCol">
      <w:rPr>
        <w:rFonts w:ascii="Avenir Next LT Pro" w:hAnsi="Avenir Next LT Pro"/>
        <w:b/>
        <w:color w:val="3F3F3F" w:themeColor="text1"/>
      </w:rPr>
      <w:tblPr/>
      <w:tcPr>
        <w:shd w:val="clear" w:color="auto" w:fill="F2F2F2" w:themeFill="background2"/>
      </w:tcPr>
    </w:tblStylePr>
  </w:style>
  <w:style w:type="paragraph" w:customStyle="1" w:styleId="DirectionAchatsdiagram">
    <w:name w:val="Direction_Achats_diagram"/>
    <w:basedOn w:val="DirectionAchatsbullet"/>
    <w:link w:val="DirectionAchatsdiagramCar"/>
    <w:qFormat/>
    <w:rsid w:val="00FC5D36"/>
    <w:pPr>
      <w:keepLines/>
      <w:widowControl/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overflowPunct/>
      <w:autoSpaceDE/>
      <w:autoSpaceDN/>
      <w:adjustRightInd/>
      <w:jc w:val="center"/>
      <w:textAlignment w:val="auto"/>
    </w:pPr>
    <w:rPr>
      <w:color w:val="3F3F3F" w:themeColor="text1"/>
      <w:szCs w:val="16"/>
    </w:rPr>
  </w:style>
  <w:style w:type="character" w:customStyle="1" w:styleId="DirectionAchatsdiagramCar">
    <w:name w:val="Direction_Achats_diagram Car"/>
    <w:basedOn w:val="DirectionAchatsbulletCar"/>
    <w:link w:val="DirectionAchatsdiagram"/>
    <w:rsid w:val="00FC5D3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56968"/>
    <w:pPr>
      <w:keepNext/>
      <w:keepLines/>
      <w:pageBreakBefore w:val="0"/>
      <w:tabs>
        <w:tab w:val="clear" w:pos="978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BF0017" w:themeColor="accent1" w:themeShade="BF"/>
    </w:rPr>
  </w:style>
  <w:style w:type="paragraph" w:styleId="Corpsdetexte">
    <w:name w:val="Body Text"/>
    <w:basedOn w:val="Normal"/>
    <w:link w:val="CorpsdetexteCar"/>
    <w:semiHidden/>
    <w:rsid w:val="00924445"/>
    <w:pPr>
      <w:suppressAutoHyphens w:val="0"/>
      <w:overflowPunct/>
      <w:autoSpaceDE/>
      <w:autoSpaceDN/>
      <w:adjustRightInd/>
      <w:textAlignment w:val="auto"/>
    </w:pPr>
    <w:rPr>
      <w:rFonts w:cs="Times New Roman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semiHidden/>
    <w:qFormat/>
    <w:rsid w:val="00924445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Corps">
    <w:name w:val="Corps"/>
    <w:basedOn w:val="Normal"/>
    <w:rsid w:val="00924445"/>
    <w:pPr>
      <w:widowControl/>
      <w:suppressAutoHyphens w:val="0"/>
      <w:overflowPunct/>
      <w:autoSpaceDE/>
      <w:autoSpaceDN/>
      <w:adjustRightInd/>
      <w:ind w:left="28" w:right="79"/>
      <w:textAlignment w:val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EE23A8"/>
    <w:rPr>
      <w:rFonts w:asciiTheme="majorHAnsi" w:eastAsiaTheme="majorEastAsia" w:hAnsiTheme="majorHAnsi" w:cstheme="majorBidi"/>
      <w:color w:val="7F000F" w:themeColor="accent1" w:themeShade="7F"/>
      <w:sz w:val="24"/>
      <w:szCs w:val="24"/>
      <w:lang w:val="fr-FR" w:eastAsia="fr-FR"/>
    </w:rPr>
  </w:style>
  <w:style w:type="paragraph" w:customStyle="1" w:styleId="Default">
    <w:name w:val="Default"/>
    <w:rsid w:val="00EE23A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070C6F"/>
    <w:rPr>
      <w:rFonts w:asciiTheme="majorHAnsi" w:eastAsiaTheme="majorEastAsia" w:hAnsiTheme="majorHAnsi" w:cstheme="majorBidi"/>
      <w:i/>
      <w:iCs/>
      <w:color w:val="BF0017" w:themeColor="accent1" w:themeShade="BF"/>
      <w:sz w:val="20"/>
      <w:szCs w:val="24"/>
      <w:lang w:val="fr-FR" w:eastAsia="fr-FR"/>
    </w:rPr>
  </w:style>
  <w:style w:type="character" w:customStyle="1" w:styleId="ParagraphedelisteCar">
    <w:name w:val="Paragraphe de liste Car"/>
    <w:aliases w:val="lp1 Car,Liste à puce Car,Paragraphe de liste 1 Car,Liste 1 Car,Par. de liste-etic Car,Bullet List Car,FooterText Car,numbered Car,Foot Car,List1 Car,List11 Car,Paragraphe de liste2 Car,Nomios - Paragraphe de liste Car"/>
    <w:link w:val="Paragraphedeliste"/>
    <w:uiPriority w:val="34"/>
    <w:qFormat/>
    <w:locked/>
    <w:rsid w:val="005E7BAE"/>
    <w:rPr>
      <w:rFonts w:ascii="Arial" w:eastAsia="Times New Roman" w:hAnsi="Arial" w:cs="Arial"/>
      <w:sz w:val="20"/>
      <w:szCs w:val="24"/>
      <w:lang w:val="fr-FR" w:eastAsia="fr-FR"/>
    </w:rPr>
  </w:style>
  <w:style w:type="paragraph" w:customStyle="1" w:styleId="BodyText212">
    <w:name w:val="Body Text 212"/>
    <w:basedOn w:val="Normal"/>
    <w:rsid w:val="008E159C"/>
    <w:pPr>
      <w:widowControl/>
      <w:suppressAutoHyphens w:val="0"/>
      <w:spacing w:line="240" w:lineRule="exact"/>
      <w:ind w:left="709"/>
    </w:pPr>
    <w:rPr>
      <w:rFonts w:ascii="Times New Roman" w:hAnsi="Times New Roman" w:cs="Times New Roman"/>
      <w:sz w:val="22"/>
      <w:szCs w:val="20"/>
    </w:rPr>
  </w:style>
  <w:style w:type="character" w:customStyle="1" w:styleId="SansinterligneCar">
    <w:name w:val="Sans interligne Car"/>
    <w:aliases w:val="CNS no interlign Car"/>
    <w:basedOn w:val="Policepardfaut"/>
    <w:link w:val="Sansinterligne"/>
    <w:uiPriority w:val="1"/>
    <w:rsid w:val="007030DE"/>
    <w:rPr>
      <w:rFonts w:ascii="Avenir Next LT Pro" w:eastAsia="Times New Roman" w:hAnsi="Avenir Next LT Pro" w:cs="Arial"/>
      <w:color w:val="3F3F3F" w:themeColor="text1"/>
      <w:sz w:val="20"/>
      <w:szCs w:val="24"/>
      <w:lang w:val="en-US" w:eastAsia="fr-FR"/>
    </w:rPr>
  </w:style>
  <w:style w:type="paragraph" w:styleId="Commentaire">
    <w:name w:val="annotation text"/>
    <w:basedOn w:val="Normal"/>
    <w:link w:val="CommentaireCar"/>
    <w:uiPriority w:val="99"/>
    <w:rsid w:val="00300EDF"/>
    <w:pPr>
      <w:widowControl/>
      <w:overflowPunct/>
      <w:autoSpaceDE/>
      <w:adjustRightInd/>
      <w:jc w:val="left"/>
    </w:pPr>
    <w:rPr>
      <w:rFonts w:ascii="Verdana" w:hAnsi="Verdana" w:cs="Verdana"/>
      <w:kern w:val="3"/>
      <w:sz w:val="22"/>
      <w:szCs w:val="20"/>
      <w:lang w:eastAsia="zh-CN"/>
    </w:rPr>
  </w:style>
  <w:style w:type="character" w:customStyle="1" w:styleId="CommentaireCar">
    <w:name w:val="Commentaire Car"/>
    <w:basedOn w:val="Policepardfaut"/>
    <w:link w:val="Commentaire"/>
    <w:uiPriority w:val="99"/>
    <w:rsid w:val="00300EDF"/>
    <w:rPr>
      <w:rFonts w:ascii="Verdana" w:eastAsia="Times New Roman" w:hAnsi="Verdana" w:cs="Verdana"/>
      <w:kern w:val="3"/>
      <w:szCs w:val="20"/>
      <w:lang w:val="fr-FR" w:eastAsia="zh-CN"/>
    </w:rPr>
  </w:style>
  <w:style w:type="numbering" w:customStyle="1" w:styleId="WW8Num8">
    <w:name w:val="WW8Num8"/>
    <w:basedOn w:val="Aucuneliste"/>
    <w:rsid w:val="00300EDF"/>
    <w:pPr>
      <w:numPr>
        <w:numId w:val="4"/>
      </w:numPr>
    </w:pPr>
  </w:style>
  <w:style w:type="character" w:styleId="Marquedecommentaire">
    <w:name w:val="annotation reference"/>
    <w:uiPriority w:val="99"/>
    <w:semiHidden/>
    <w:unhideWhenUsed/>
    <w:rsid w:val="00300ED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0ED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EDF"/>
    <w:rPr>
      <w:rFonts w:ascii="Segoe UI" w:eastAsia="Times New Roman" w:hAnsi="Segoe UI" w:cs="Segoe UI"/>
      <w:sz w:val="18"/>
      <w:szCs w:val="18"/>
      <w:lang w:val="fr-FR"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7F7DDE"/>
    <w:rPr>
      <w:rFonts w:asciiTheme="majorHAnsi" w:eastAsiaTheme="majorEastAsia" w:hAnsiTheme="majorHAnsi" w:cstheme="majorBidi"/>
      <w:i/>
      <w:iCs/>
      <w:color w:val="7F000F" w:themeColor="accent1" w:themeShade="7F"/>
      <w:sz w:val="20"/>
      <w:szCs w:val="24"/>
      <w:lang w:val="fr-FR" w:eastAsia="fr-FR"/>
    </w:rPr>
  </w:style>
  <w:style w:type="paragraph" w:customStyle="1" w:styleId="Standard">
    <w:name w:val="Standard"/>
    <w:rsid w:val="007F7DDE"/>
    <w:pPr>
      <w:suppressAutoHyphens/>
      <w:autoSpaceDN w:val="0"/>
      <w:spacing w:after="0" w:line="240" w:lineRule="auto"/>
      <w:textAlignment w:val="baseline"/>
    </w:pPr>
    <w:rPr>
      <w:rFonts w:ascii="Verdana" w:eastAsia="Times New Roman" w:hAnsi="Verdana" w:cs="Verdana"/>
      <w:kern w:val="3"/>
      <w:sz w:val="20"/>
      <w:szCs w:val="20"/>
      <w:lang w:val="fr-FR" w:eastAsia="zh-CN"/>
    </w:rPr>
  </w:style>
  <w:style w:type="character" w:customStyle="1" w:styleId="Titre6Car">
    <w:name w:val="Titre 6 Car"/>
    <w:basedOn w:val="Policepardfaut"/>
    <w:link w:val="Titre6"/>
    <w:uiPriority w:val="9"/>
    <w:semiHidden/>
    <w:rsid w:val="000022A7"/>
    <w:rPr>
      <w:rFonts w:asciiTheme="majorHAnsi" w:eastAsiaTheme="majorEastAsia" w:hAnsiTheme="majorHAnsi" w:cstheme="majorBidi"/>
      <w:color w:val="7F000F" w:themeColor="accent1" w:themeShade="7F"/>
      <w:sz w:val="20"/>
      <w:szCs w:val="24"/>
      <w:lang w:val="fr-FR" w:eastAsia="fr-FR"/>
    </w:rPr>
  </w:style>
  <w:style w:type="paragraph" w:customStyle="1" w:styleId="ParagrapheIndent2">
    <w:name w:val="ParagrapheIndent2"/>
    <w:basedOn w:val="Normal"/>
    <w:next w:val="Normal"/>
    <w:qFormat/>
    <w:rsid w:val="00BF213E"/>
    <w:pPr>
      <w:widowControl/>
      <w:suppressAutoHyphens w:val="0"/>
      <w:overflowPunct/>
      <w:autoSpaceDE/>
      <w:autoSpaceDN/>
      <w:adjustRightInd/>
      <w:jc w:val="left"/>
      <w:textAlignment w:val="auto"/>
    </w:pPr>
    <w:rPr>
      <w:rFonts w:ascii="Trebuchet MS" w:eastAsia="Trebuchet MS" w:hAnsi="Trebuchet MS" w:cs="Trebuchet MS"/>
      <w:lang w:val="en-US" w:eastAsia="en-US"/>
    </w:rPr>
  </w:style>
  <w:style w:type="paragraph" w:customStyle="1" w:styleId="ARTICLE">
    <w:name w:val="ARTICLE"/>
    <w:basedOn w:val="Titre1"/>
    <w:qFormat/>
    <w:rsid w:val="00283627"/>
    <w:pPr>
      <w:keepNext/>
      <w:keepLines/>
      <w:pageBreakBefore w:val="0"/>
      <w:tabs>
        <w:tab w:val="clear" w:pos="9781"/>
      </w:tabs>
      <w:spacing w:before="240" w:after="160"/>
      <w:jc w:val="both"/>
    </w:pPr>
    <w:rPr>
      <w:rFonts w:ascii="Calibri" w:eastAsiaTheme="majorEastAsia" w:hAnsi="Calibri" w:cstheme="majorBidi"/>
      <w:bCs w:val="0"/>
      <w:smallCaps w:val="0"/>
      <w:color w:val="3F3F3F" w:themeColor="text1"/>
      <w:sz w:val="22"/>
      <w:u w:val="single"/>
      <w:lang w:eastAsia="en-US"/>
    </w:rPr>
  </w:style>
  <w:style w:type="character" w:customStyle="1" w:styleId="markedcontent">
    <w:name w:val="markedcontent"/>
    <w:basedOn w:val="Policepardfaut"/>
    <w:rsid w:val="00540F2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1A56"/>
    <w:pPr>
      <w:widowControl w:val="0"/>
      <w:overflowPunct w:val="0"/>
      <w:autoSpaceDE w:val="0"/>
      <w:adjustRightInd w:val="0"/>
      <w:ind w:firstLine="567"/>
      <w:jc w:val="both"/>
    </w:pPr>
    <w:rPr>
      <w:rFonts w:ascii="Arial" w:hAnsi="Arial" w:cs="Arial"/>
      <w:b/>
      <w:bCs/>
      <w:kern w:val="0"/>
      <w:sz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1A56"/>
    <w:rPr>
      <w:rFonts w:ascii="Arial" w:eastAsia="Times New Roman" w:hAnsi="Arial" w:cs="Arial"/>
      <w:b/>
      <w:bCs/>
      <w:kern w:val="3"/>
      <w:sz w:val="20"/>
      <w:szCs w:val="20"/>
      <w:lang w:val="fr-FR" w:eastAsia="fr-FR"/>
    </w:rPr>
  </w:style>
  <w:style w:type="paragraph" w:customStyle="1" w:styleId="Corpsdetexte21">
    <w:name w:val="Corps de texte 21"/>
    <w:basedOn w:val="Normal"/>
    <w:rsid w:val="0081675A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  <w:szCs w:val="20"/>
    </w:rPr>
  </w:style>
  <w:style w:type="paragraph" w:customStyle="1" w:styleId="Textebrut1">
    <w:name w:val="Texte brut1"/>
    <w:basedOn w:val="Normal"/>
    <w:rsid w:val="00644C64"/>
    <w:pPr>
      <w:suppressAutoHyphens w:val="0"/>
      <w:overflowPunct/>
      <w:autoSpaceDE/>
      <w:autoSpaceDN/>
      <w:adjustRightInd/>
      <w:ind w:firstLine="708"/>
      <w:jc w:val="left"/>
      <w:textAlignment w:val="auto"/>
    </w:pPr>
    <w:rPr>
      <w:rFonts w:ascii="Courier New" w:hAnsi="Courier New" w:cs="Times New Roman"/>
      <w:sz w:val="26"/>
      <w:szCs w:val="20"/>
    </w:rPr>
  </w:style>
  <w:style w:type="paragraph" w:styleId="Corpsdetexte3">
    <w:name w:val="Body Text 3"/>
    <w:basedOn w:val="Normal"/>
    <w:link w:val="Corpsdetexte3Car"/>
    <w:uiPriority w:val="99"/>
    <w:unhideWhenUsed/>
    <w:rsid w:val="00D61501"/>
    <w:pPr>
      <w:overflowPunct/>
      <w:autoSpaceDE/>
      <w:adjustRightInd/>
      <w:spacing w:after="120"/>
      <w:jc w:val="left"/>
    </w:pPr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character" w:customStyle="1" w:styleId="Corpsdetexte3Car">
    <w:name w:val="Corps de texte 3 Car"/>
    <w:basedOn w:val="Policepardfaut"/>
    <w:link w:val="Corpsdetexte3"/>
    <w:uiPriority w:val="99"/>
    <w:rsid w:val="00D61501"/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paragraph" w:customStyle="1" w:styleId="BodyText21">
    <w:name w:val="Body Text 21"/>
    <w:basedOn w:val="Normal"/>
    <w:rsid w:val="00351BAD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</w:rPr>
  </w:style>
  <w:style w:type="paragraph" w:customStyle="1" w:styleId="listeperso">
    <w:name w:val="liste perso"/>
    <w:basedOn w:val="Normal"/>
    <w:rsid w:val="00AA28F6"/>
    <w:pPr>
      <w:widowControl/>
      <w:numPr>
        <w:numId w:val="5"/>
      </w:numPr>
      <w:suppressAutoHyphens w:val="0"/>
      <w:overflowPunct/>
      <w:autoSpaceDE/>
      <w:autoSpaceDN/>
      <w:adjustRightInd/>
      <w:spacing w:after="120"/>
      <w:ind w:left="714" w:hanging="357"/>
      <w:textAlignment w:val="auto"/>
    </w:pPr>
    <w:rPr>
      <w:rFonts w:ascii="Constantia" w:hAnsi="Constantia" w:cs="Times New Roman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1636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16361"/>
    <w:rPr>
      <w:rFonts w:ascii="Arial" w:eastAsia="Times New Roman" w:hAnsi="Arial" w:cs="Arial"/>
      <w:sz w:val="20"/>
      <w:szCs w:val="24"/>
      <w:lang w:val="fr-FR" w:eastAsia="fr-FR"/>
    </w:rPr>
  </w:style>
  <w:style w:type="character" w:customStyle="1" w:styleId="LienInternet">
    <w:name w:val="Lien Internet"/>
    <w:unhideWhenUsed/>
    <w:rsid w:val="009660CB"/>
    <w:rPr>
      <w:color w:val="0000FF"/>
      <w:u w:val="single"/>
    </w:rPr>
  </w:style>
  <w:style w:type="paragraph" w:customStyle="1" w:styleId="ParagrapheIndent1">
    <w:name w:val="ParagrapheIndent1"/>
    <w:basedOn w:val="Normal"/>
    <w:next w:val="Normal"/>
    <w:qFormat/>
    <w:rsid w:val="003C2164"/>
    <w:pPr>
      <w:widowControl/>
      <w:suppressAutoHyphens w:val="0"/>
      <w:overflowPunct/>
      <w:autoSpaceDE/>
      <w:autoSpaceDN/>
      <w:adjustRightInd/>
      <w:jc w:val="left"/>
      <w:textAlignment w:val="auto"/>
    </w:pPr>
    <w:rPr>
      <w:rFonts w:ascii="Gill Sans MT" w:eastAsia="Gill Sans MT" w:hAnsi="Gill Sans MT" w:cs="Gill Sans MT"/>
      <w:sz w:val="24"/>
      <w:lang w:val="en-US" w:eastAsia="en-US"/>
    </w:rPr>
  </w:style>
  <w:style w:type="paragraph" w:customStyle="1" w:styleId="style1010">
    <w:name w:val="style1|010"/>
    <w:qFormat/>
    <w:rsid w:val="00001A40"/>
    <w:pPr>
      <w:spacing w:after="0" w:line="240" w:lineRule="auto"/>
    </w:pPr>
    <w:rPr>
      <w:rFonts w:ascii="Gill Sans MT" w:eastAsia="Gill Sans MT" w:hAnsi="Gill Sans MT" w:cs="Gill Sans MT"/>
      <w:sz w:val="24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B83E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5BE8D583CA4E2A8152D5BE6063F56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2F9CCA-A0FC-4CC3-9B54-BE19D3E44305}"/>
      </w:docPartPr>
      <w:docPartBody>
        <w:p w:rsidR="00B008B3" w:rsidRDefault="00687313" w:rsidP="00687313">
          <w:pPr>
            <w:pStyle w:val="FE5BE8D583CA4E2A8152D5BE6063F56F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B5E5937140C547B192E31EE57A8E3A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E34AD4-5818-4138-B92E-3F64CABC3BD1}"/>
      </w:docPartPr>
      <w:docPartBody>
        <w:p w:rsidR="00B008B3" w:rsidRDefault="00687313" w:rsidP="00687313">
          <w:pPr>
            <w:pStyle w:val="B5E5937140C547B192E31EE57A8E3AC9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11E8BB317AE24AA4A056C0AFED8F2D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DA8A630-6E9C-4FA3-9FE3-45242728016A}"/>
      </w:docPartPr>
      <w:docPartBody>
        <w:p w:rsidR="00FE693B" w:rsidRDefault="007C0448" w:rsidP="007C0448">
          <w:pPr>
            <w:pStyle w:val="11E8BB317AE24AA4A056C0AFED8F2D80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DA9DAE524785451091C4A85BDA4B2C5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D729DB-0028-4CDA-880F-D3F38C5CC875}"/>
      </w:docPartPr>
      <w:docPartBody>
        <w:p w:rsidR="00FE693B" w:rsidRDefault="007C0448" w:rsidP="007C0448">
          <w:pPr>
            <w:pStyle w:val="DA9DAE524785451091C4A85BDA4B2C5D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164C8F37D60D49D98CD619189A767C5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4C90D1E-26A2-4310-A893-1099ABB4A43B}"/>
      </w:docPartPr>
      <w:docPartBody>
        <w:p w:rsidR="006F1D35" w:rsidRDefault="006F0415" w:rsidP="006F0415">
          <w:pPr>
            <w:pStyle w:val="164C8F37D60D49D98CD619189A767C5D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C81174A460DB4AE3A513C9F9A83F22A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8C2DB2-6D1F-4D81-9486-D45E651D0211}"/>
      </w:docPartPr>
      <w:docPartBody>
        <w:p w:rsidR="006F1D35" w:rsidRDefault="006F0415" w:rsidP="006F0415">
          <w:pPr>
            <w:pStyle w:val="C81174A460DB4AE3A513C9F9A83F22A6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36E409F876E443348550D22B339E9AE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35ADFF-1CBC-4F55-A008-A6782F8048C5}"/>
      </w:docPartPr>
      <w:docPartBody>
        <w:p w:rsidR="006F1D35" w:rsidRDefault="006F0415" w:rsidP="006F0415">
          <w:pPr>
            <w:pStyle w:val="36E409F876E443348550D22B339E9AEE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D2A9C1F4BB6D4F5D8263CB0775D3E2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9478C4C-5D7B-4CFD-B38B-75DAC7E91513}"/>
      </w:docPartPr>
      <w:docPartBody>
        <w:p w:rsidR="006F1D35" w:rsidRDefault="006F0415" w:rsidP="006F0415">
          <w:pPr>
            <w:pStyle w:val="D2A9C1F4BB6D4F5D8263CB0775D3E2ED"/>
          </w:pPr>
          <w:r w:rsidRPr="000A5B36">
            <w:rPr>
              <w:rStyle w:val="Textedelespacerserv"/>
            </w:rPr>
            <w:t>[État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034"/>
    <w:rsid w:val="00202E6C"/>
    <w:rsid w:val="003358BC"/>
    <w:rsid w:val="00451034"/>
    <w:rsid w:val="00687313"/>
    <w:rsid w:val="006F0415"/>
    <w:rsid w:val="006F1D35"/>
    <w:rsid w:val="007A133B"/>
    <w:rsid w:val="007C0448"/>
    <w:rsid w:val="00936CAE"/>
    <w:rsid w:val="00B008B3"/>
    <w:rsid w:val="00B1176E"/>
    <w:rsid w:val="00C9428E"/>
    <w:rsid w:val="00D95487"/>
    <w:rsid w:val="00DD4CED"/>
    <w:rsid w:val="00FE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F1D35"/>
  </w:style>
  <w:style w:type="paragraph" w:customStyle="1" w:styleId="FE5BE8D583CA4E2A8152D5BE6063F56F">
    <w:name w:val="FE5BE8D583CA4E2A8152D5BE6063F56F"/>
    <w:rsid w:val="00687313"/>
  </w:style>
  <w:style w:type="paragraph" w:customStyle="1" w:styleId="B5E5937140C547B192E31EE57A8E3AC9">
    <w:name w:val="B5E5937140C547B192E31EE57A8E3AC9"/>
    <w:rsid w:val="00687313"/>
  </w:style>
  <w:style w:type="paragraph" w:customStyle="1" w:styleId="11E8BB317AE24AA4A056C0AFED8F2D80">
    <w:name w:val="11E8BB317AE24AA4A056C0AFED8F2D80"/>
    <w:rsid w:val="007C0448"/>
  </w:style>
  <w:style w:type="paragraph" w:customStyle="1" w:styleId="DA9DAE524785451091C4A85BDA4B2C5D">
    <w:name w:val="DA9DAE524785451091C4A85BDA4B2C5D"/>
    <w:rsid w:val="007C0448"/>
  </w:style>
  <w:style w:type="paragraph" w:customStyle="1" w:styleId="164C8F37D60D49D98CD619189A767C5D">
    <w:name w:val="164C8F37D60D49D98CD619189A767C5D"/>
    <w:rsid w:val="006F0415"/>
  </w:style>
  <w:style w:type="paragraph" w:customStyle="1" w:styleId="C81174A460DB4AE3A513C9F9A83F22A6">
    <w:name w:val="C81174A460DB4AE3A513C9F9A83F22A6"/>
    <w:rsid w:val="006F0415"/>
  </w:style>
  <w:style w:type="paragraph" w:customStyle="1" w:styleId="36E409F876E443348550D22B339E9AEE">
    <w:name w:val="36E409F876E443348550D22B339E9AEE"/>
    <w:rsid w:val="006F0415"/>
  </w:style>
  <w:style w:type="paragraph" w:customStyle="1" w:styleId="D2A9C1F4BB6D4F5D8263CB0775D3E2ED">
    <w:name w:val="D2A9C1F4BB6D4F5D8263CB0775D3E2ED"/>
    <w:rsid w:val="006F04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NS 2020">
      <a:dk1>
        <a:srgbClr val="3F3F3F"/>
      </a:dk1>
      <a:lt1>
        <a:sysClr val="window" lastClr="FFFFFF"/>
      </a:lt1>
      <a:dk2>
        <a:srgbClr val="0092BC"/>
      </a:dk2>
      <a:lt2>
        <a:srgbClr val="F2F2F2"/>
      </a:lt2>
      <a:accent1>
        <a:srgbClr val="FF0020"/>
      </a:accent1>
      <a:accent2>
        <a:srgbClr val="AF1685"/>
      </a:accent2>
      <a:accent3>
        <a:srgbClr val="FFA300"/>
      </a:accent3>
      <a:accent4>
        <a:srgbClr val="F69679"/>
      </a:accent4>
      <a:accent5>
        <a:srgbClr val="D291C0"/>
      </a:accent5>
      <a:accent6>
        <a:srgbClr val="FECF8D"/>
      </a:accent6>
      <a:hlink>
        <a:srgbClr val="0092BC"/>
      </a:hlink>
      <a:folHlink>
        <a:srgbClr val="3F3F3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97501F7ED8E444B5E6680F82811F61" ma:contentTypeVersion="10" ma:contentTypeDescription="Crée un document." ma:contentTypeScope="" ma:versionID="2077af0922b2658b05b11ade43b83cf4">
  <xsd:schema xmlns:xsd="http://www.w3.org/2001/XMLSchema" xmlns:xs="http://www.w3.org/2001/XMLSchema" xmlns:p="http://schemas.microsoft.com/office/2006/metadata/properties" xmlns:ns2="d2a90c22-07a9-4ce8-9d34-a022d7d08a53" xmlns:ns3="454fb1f7-2f50-4faf-a430-37a13cc6feef" targetNamespace="http://schemas.microsoft.com/office/2006/metadata/properties" ma:root="true" ma:fieldsID="9ca0a136953a57a0dc5d27647ba213ea" ns2:_="" ns3:_="">
    <xsd:import namespace="d2a90c22-07a9-4ce8-9d34-a022d7d08a53"/>
    <xsd:import namespace="454fb1f7-2f50-4faf-a430-37a13cc6f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90c22-07a9-4ce8-9d34-a022d7d08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4fb1f7-2f50-4faf-a430-37a13cc6f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18B63D-D1CA-412F-B1F3-9A29DC2297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A718BB-5218-4EAC-8E27-A583161E3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90c22-07a9-4ce8-9d34-a022d7d08a53"/>
    <ds:schemaRef ds:uri="454fb1f7-2f50-4faf-a430-37a13cc6f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059C3B-2280-4644-9BC3-8F4AB8AF3D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FF614E-F23D-48A7-98B1-8580695C08E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2a90c22-07a9-4ce8-9d34-a022d7d08a53"/>
    <ds:schemaRef ds:uri="http://purl.org/dc/elements/1.1/"/>
    <ds:schemaRef ds:uri="http://schemas.microsoft.com/office/2006/metadata/properties"/>
    <ds:schemaRef ds:uri="http://schemas.microsoft.com/office/infopath/2007/PartnerControls"/>
    <ds:schemaRef ds:uri="454fb1f7-2f50-4faf-a430-37a13cc6feef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1965</Words>
  <Characters>10812</Characters>
  <Application>Microsoft Office Word</Application>
  <DocSecurity>0</DocSecurity>
  <Lines>491</Lines>
  <Paragraphs>190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Université toulouse Jean Jaurès</dc:creator>
  <cp:keywords/>
  <dc:description>Réalisation de divers travaux de second œuvre pour les besoins de l’Université Toulouse Jean Jaurès</dc:description>
  <cp:lastModifiedBy>thucydide.hounkpatin@i-univ-tlse2.fr</cp:lastModifiedBy>
  <cp:revision>11</cp:revision>
  <cp:lastPrinted>2022-08-25T08:03:00Z</cp:lastPrinted>
  <dcterms:created xsi:type="dcterms:W3CDTF">2025-06-10T11:53:00Z</dcterms:created>
  <dcterms:modified xsi:type="dcterms:W3CDTF">2025-07-02T13:52:00Z</dcterms:modified>
  <cp:category>Accord-cadre 2025PATXBDC024</cp:category>
  <cp:contentStatus>Lot 4 : travaux de serrurerie, métallerie et vitrerie pour les sites toulousains de l’INSPÉ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Client's name</vt:lpwstr>
  </property>
  <property fmtid="{D5CDD505-2E9C-101B-9397-08002B2CF9AE}" pid="3" name="Sujet">
    <vt:lpwstr>Subject title</vt:lpwstr>
  </property>
  <property fmtid="{D5CDD505-2E9C-101B-9397-08002B2CF9AE}" pid="4" name="Référence">
    <vt:lpwstr>AAAAMMJJ</vt:lpwstr>
  </property>
  <property fmtid="{D5CDD505-2E9C-101B-9397-08002B2CF9AE}" pid="5" name="Titre">
    <vt:lpwstr>Subject Subtitle</vt:lpwstr>
  </property>
  <property fmtid="{D5CDD505-2E9C-101B-9397-08002B2CF9AE}" pid="6" name="Version">
    <vt:lpwstr>1.0</vt:lpwstr>
  </property>
  <property fmtid="{D5CDD505-2E9C-101B-9397-08002B2CF9AE}" pid="7" name="ContentTypeId">
    <vt:lpwstr>0x0101004397501F7ED8E444B5E6680F82811F61</vt:lpwstr>
  </property>
</Properties>
</file>