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4D0C3" w14:textId="77777777" w:rsidR="00B3007A" w:rsidRDefault="00B3007A" w:rsidP="00B3007A">
      <w:pPr>
        <w:ind w:right="-19"/>
        <w:jc w:val="center"/>
        <w:rPr>
          <w:color w:val="3F3F3F" w:themeColor="text1"/>
          <w:szCs w:val="20"/>
        </w:rPr>
      </w:pPr>
      <w:bookmarkStart w:id="0" w:name="_Hlk161297849"/>
      <w:bookmarkStart w:id="1" w:name="_Hlk116545339"/>
      <w:bookmarkStart w:id="2" w:name="_Toc97645098"/>
      <w:bookmarkStart w:id="3" w:name="_Hlk104984907"/>
      <w:bookmarkEnd w:id="0"/>
      <w:r>
        <w:rPr>
          <w:noProof/>
          <w:color w:val="3F3F3F" w:themeColor="text1"/>
          <w:szCs w:val="20"/>
        </w:rPr>
        <w:drawing>
          <wp:inline distT="0" distB="0" distL="0" distR="0" wp14:anchorId="41BF35BA" wp14:editId="5F7D05CC">
            <wp:extent cx="3860714" cy="1307805"/>
            <wp:effectExtent l="0" t="0" r="6985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3" r="-683"/>
                    <a:stretch/>
                  </pic:blipFill>
                  <pic:spPr>
                    <a:xfrm>
                      <a:off x="0" y="0"/>
                      <a:ext cx="3891361" cy="131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E98741" w14:textId="77777777" w:rsidR="00B3007A" w:rsidRPr="0005045C" w:rsidRDefault="00B3007A" w:rsidP="00B3007A">
      <w:pPr>
        <w:ind w:right="-19"/>
        <w:jc w:val="center"/>
        <w:rPr>
          <w:color w:val="3F3F3F" w:themeColor="text1"/>
          <w:szCs w:val="20"/>
        </w:rPr>
      </w:pPr>
    </w:p>
    <w:p w14:paraId="7BF6AE36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41865982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5A24AEDC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4C551792" w14:textId="77777777" w:rsidR="00B3007A" w:rsidRPr="0005045C" w:rsidRDefault="00B3007A" w:rsidP="00B3007A">
      <w:pPr>
        <w:ind w:left="3400" w:right="3360"/>
        <w:rPr>
          <w:color w:val="3F3F3F" w:themeColor="text1"/>
          <w:sz w:val="2"/>
        </w:rPr>
      </w:pPr>
    </w:p>
    <w:p w14:paraId="77761A39" w14:textId="2BC991CB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5AC2D0CA" w14:textId="7ED0B43D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79F86B7" w14:textId="77777777" w:rsidR="0038213C" w:rsidRPr="00CC6635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bookmarkEnd w:id="1"/>
    <w:p w14:paraId="0D09DBB6" w14:textId="27F8D435" w:rsidR="0038213C" w:rsidRDefault="000B7512" w:rsidP="00486CFE">
      <w:pPr>
        <w:jc w:val="center"/>
        <w:rPr>
          <w:b/>
          <w:caps/>
          <w:color w:val="000000"/>
          <w:sz w:val="24"/>
        </w:rPr>
      </w:pPr>
      <w:r w:rsidRPr="000B7512">
        <w:rPr>
          <w:b/>
          <w:caps/>
          <w:color w:val="000000"/>
          <w:sz w:val="24"/>
        </w:rPr>
        <w:t>MARCHE de TRAVAUX</w:t>
      </w:r>
    </w:p>
    <w:p w14:paraId="0373D33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  <w:bookmarkStart w:id="4" w:name="_Hlk177554894"/>
    </w:p>
    <w:p w14:paraId="0D7A9E8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342067B4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5A3722E1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bookmarkStart w:id="5" w:name="_Hlk193353853"/>
    <w:bookmarkEnd w:id="4"/>
    <w:p w14:paraId="1041FE50" w14:textId="569D8C92" w:rsidR="000D5502" w:rsidRPr="008B3C7F" w:rsidRDefault="009847E2" w:rsidP="000D5502">
      <w:pPr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784389702"/>
          <w:placeholder>
            <w:docPart w:val="11E8BB317AE24AA4A056C0AFED8F2D8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bookmarkStart w:id="6" w:name="_Hlk193353884"/>
          <w:r w:rsidR="000B7512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Accord-cadre </w:t>
          </w:r>
          <w:r w:rsidR="000B7512" w:rsidRPr="00E6732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2025PATXBDC024</w:t>
          </w:r>
        </w:sdtContent>
      </w:sdt>
      <w:bookmarkEnd w:id="5"/>
      <w:bookmarkEnd w:id="6"/>
    </w:p>
    <w:p w14:paraId="4EC5FE1B" w14:textId="77777777" w:rsidR="000D5502" w:rsidRDefault="000D5502" w:rsidP="000D5502">
      <w:pPr>
        <w:jc w:val="center"/>
        <w:rPr>
          <w:b/>
          <w:i/>
          <w:sz w:val="24"/>
        </w:rPr>
      </w:pPr>
    </w:p>
    <w:p w14:paraId="1CB230BF" w14:textId="77777777" w:rsidR="000D5502" w:rsidRDefault="000D5502" w:rsidP="000D5502">
      <w:pPr>
        <w:jc w:val="center"/>
        <w:rPr>
          <w:b/>
          <w:i/>
          <w:sz w:val="24"/>
        </w:rPr>
      </w:pPr>
    </w:p>
    <w:p w14:paraId="7B04C82E" w14:textId="77777777" w:rsidR="000D5502" w:rsidRDefault="000D5502" w:rsidP="000D5502">
      <w:pPr>
        <w:jc w:val="center"/>
        <w:rPr>
          <w:b/>
          <w:i/>
          <w:sz w:val="24"/>
        </w:rPr>
      </w:pPr>
    </w:p>
    <w:p w14:paraId="018080C7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bookmarkStart w:id="7" w:name="_Hlk178519272"/>
    <w:bookmarkStart w:id="8" w:name="_Hlk178518308"/>
    <w:p w14:paraId="39D913B5" w14:textId="73305B0D" w:rsidR="000D5502" w:rsidRPr="008B3C7F" w:rsidRDefault="009847E2" w:rsidP="000D5502">
      <w:pPr>
        <w:tabs>
          <w:tab w:val="left" w:pos="1134"/>
          <w:tab w:val="right" w:pos="3828"/>
        </w:tabs>
        <w:jc w:val="center"/>
        <w:rPr>
          <w:b/>
          <w:bCs/>
          <w:sz w:val="32"/>
          <w:szCs w:val="32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2"/>
            <w:szCs w:val="32"/>
          </w:rPr>
          <w:alias w:val="Objet du marché"/>
          <w:tag w:val=""/>
          <w:id w:val="-335236040"/>
          <w:placeholder>
            <w:docPart w:val="DA9DAE524785451091C4A85BDA4B2C5D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bookmarkStart w:id="9" w:name="_Hlk169434101"/>
          <w:bookmarkEnd w:id="9"/>
          <w:bookmarkEnd w:id="7"/>
          <w:bookmarkEnd w:id="8"/>
          <w:r w:rsidR="00A27558">
            <w:rPr>
              <w:rFonts w:eastAsia="Trebuchet MS"/>
              <w:b/>
              <w:sz w:val="32"/>
              <w:szCs w:val="32"/>
            </w:rPr>
            <w:t>R</w:t>
          </w:r>
          <w:r w:rsidR="000B7512" w:rsidRPr="00642947">
            <w:rPr>
              <w:rFonts w:eastAsia="Trebuchet MS"/>
              <w:b/>
              <w:sz w:val="32"/>
              <w:szCs w:val="32"/>
            </w:rPr>
            <w:t>éalisation de divers travaux de second œuvre pour les besoins de l’Université Toulouse Jean Jaurès</w:t>
          </w:r>
        </w:sdtContent>
      </w:sdt>
    </w:p>
    <w:p w14:paraId="57D5D02F" w14:textId="5C0319F3" w:rsidR="000D5502" w:rsidRDefault="000D5502" w:rsidP="000D5502">
      <w:pPr>
        <w:jc w:val="center"/>
        <w:rPr>
          <w:b/>
          <w:i/>
          <w:sz w:val="24"/>
        </w:rPr>
      </w:pPr>
    </w:p>
    <w:p w14:paraId="7E077297" w14:textId="7B3759AC" w:rsidR="001E2A9D" w:rsidRDefault="001E2A9D" w:rsidP="000D5502">
      <w:pPr>
        <w:jc w:val="center"/>
        <w:rPr>
          <w:b/>
          <w:i/>
          <w:sz w:val="24"/>
        </w:rPr>
      </w:pPr>
    </w:p>
    <w:p w14:paraId="1578231C" w14:textId="77777777" w:rsidR="000B7512" w:rsidRPr="004959CB" w:rsidRDefault="000B7512" w:rsidP="000D5502">
      <w:pPr>
        <w:jc w:val="center"/>
        <w:rPr>
          <w:b/>
          <w:i/>
          <w:sz w:val="24"/>
        </w:rPr>
      </w:pPr>
    </w:p>
    <w:p w14:paraId="0DF9C3AD" w14:textId="19EC1A66" w:rsidR="001E2A9D" w:rsidRPr="001E2A9D" w:rsidRDefault="009847E2" w:rsidP="001E2A9D">
      <w:pPr>
        <w:ind w:firstLine="284"/>
        <w:jc w:val="center"/>
        <w:rPr>
          <w:b/>
          <w:bCs/>
          <w:sz w:val="36"/>
          <w:szCs w:val="36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Intitulé du lot"/>
          <w:tag w:val=""/>
          <w:id w:val="-969819056"/>
          <w:placeholder>
            <w:docPart w:val="164C8F37D60D49D98CD619189A767C5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0B7512" w:rsidRPr="000B7512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Lot 1 : </w:t>
          </w:r>
          <w:r w:rsidR="000B7512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f</w:t>
          </w:r>
          <w:r w:rsidR="000B7512" w:rsidRPr="000B7512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abrication avec pose de menuiseries aluminium pour les sites de l'Université Toulouse Jean Jaurès, hors INSPÉ</w:t>
          </w:r>
        </w:sdtContent>
      </w:sdt>
    </w:p>
    <w:p w14:paraId="40A080AD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68755260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77E60B6E" w14:textId="77777777" w:rsidR="000D5502" w:rsidRPr="004959CB" w:rsidRDefault="000D5502" w:rsidP="000D5502">
      <w:pPr>
        <w:rPr>
          <w:b/>
          <w:i/>
          <w:sz w:val="24"/>
        </w:rPr>
      </w:pPr>
    </w:p>
    <w:p w14:paraId="4F518401" w14:textId="7F4B263A" w:rsidR="000D5502" w:rsidRPr="00B444CA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Acte d’Engagement</w:t>
      </w:r>
    </w:p>
    <w:p w14:paraId="0541FCBF" w14:textId="61455F49" w:rsidR="000D5502" w:rsidRPr="00DD4665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  <w:r>
        <w:rPr>
          <w:rFonts w:cs="Arial"/>
          <w:b/>
          <w:bCs/>
          <w:color w:val="000000"/>
          <w:sz w:val="36"/>
          <w:szCs w:val="36"/>
        </w:rPr>
        <w:t>E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</w:p>
    <w:p w14:paraId="217C22F0" w14:textId="77777777" w:rsidR="00B3007A" w:rsidRDefault="00B3007A" w:rsidP="00B3007A">
      <w:pPr>
        <w:rPr>
          <w:color w:val="000000"/>
          <w:sz w:val="24"/>
        </w:rPr>
      </w:pPr>
    </w:p>
    <w:p w14:paraId="32550BEF" w14:textId="77777777" w:rsidR="00B3007A" w:rsidRPr="00924445" w:rsidRDefault="00B3007A" w:rsidP="00B3007A">
      <w:pPr>
        <w:rPr>
          <w:color w:val="000000"/>
          <w:sz w:val="24"/>
        </w:rPr>
      </w:pPr>
    </w:p>
    <w:p w14:paraId="49CF1E47" w14:textId="7C8C141A" w:rsidR="00B3007A" w:rsidRDefault="00B3007A" w:rsidP="00B3007A">
      <w:pPr>
        <w:ind w:firstLine="284"/>
        <w:rPr>
          <w:sz w:val="24"/>
        </w:rPr>
      </w:pPr>
    </w:p>
    <w:p w14:paraId="24EC1738" w14:textId="104376DE" w:rsidR="00302D5E" w:rsidRDefault="00302D5E" w:rsidP="00B3007A">
      <w:pPr>
        <w:ind w:firstLine="284"/>
        <w:rPr>
          <w:sz w:val="24"/>
        </w:rPr>
      </w:pPr>
    </w:p>
    <w:p w14:paraId="1A6AC83E" w14:textId="0D90B177" w:rsidR="00302D5E" w:rsidRDefault="00302D5E" w:rsidP="00B3007A">
      <w:pPr>
        <w:ind w:firstLine="284"/>
        <w:rPr>
          <w:sz w:val="24"/>
        </w:rPr>
      </w:pPr>
    </w:p>
    <w:p w14:paraId="29C97850" w14:textId="40E06C15" w:rsidR="005D28A6" w:rsidRDefault="005D28A6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 w:val="24"/>
        </w:rPr>
      </w:pPr>
      <w:r>
        <w:rPr>
          <w:sz w:val="24"/>
        </w:rPr>
        <w:br w:type="page"/>
      </w:r>
    </w:p>
    <w:p w14:paraId="7C9F2FB3" w14:textId="77777777" w:rsidR="00B3007A" w:rsidRPr="00EC2497" w:rsidRDefault="00B3007A" w:rsidP="00B3007A">
      <w:pPr>
        <w:ind w:firstLine="284"/>
        <w:rPr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Pr="005D28A6" w:rsidRDefault="007310CD" w:rsidP="00B60256">
          <w:pPr>
            <w:pStyle w:val="En-ttedetabledesmatires"/>
            <w:rPr>
              <w:rFonts w:ascii="Arial" w:hAnsi="Arial" w:cs="Arial"/>
            </w:rPr>
          </w:pPr>
          <w:r w:rsidRPr="005D28A6">
            <w:rPr>
              <w:rFonts w:ascii="Arial" w:hAnsi="Arial" w:cs="Arial"/>
            </w:rPr>
            <w:t>Table des matières</w:t>
          </w:r>
        </w:p>
        <w:p w14:paraId="0F272319" w14:textId="4F3FA376" w:rsidR="00CA4AE9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7539003" w:history="1">
            <w:r w:rsidR="00CA4AE9" w:rsidRPr="00FF3D78">
              <w:rPr>
                <w:rStyle w:val="Lienhypertexte"/>
              </w:rPr>
              <w:t>Identification du Pouvoir adjudicateur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_Toc197539003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3</w:t>
            </w:r>
            <w:r w:rsidR="00CA4AE9">
              <w:rPr>
                <w:webHidden/>
              </w:rPr>
              <w:fldChar w:fldCharType="end"/>
            </w:r>
          </w:hyperlink>
        </w:p>
        <w:p w14:paraId="6B7A3997" w14:textId="2B9AC0E3" w:rsidR="00CA4AE9" w:rsidRDefault="009847E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4" w:history="1">
            <w:r w:rsidR="00CA4AE9" w:rsidRPr="00FF3D78">
              <w:rPr>
                <w:rStyle w:val="Lienhypertexte"/>
                <w:rFonts w:eastAsia="Gill Sans MT"/>
              </w:rPr>
              <w:t>1.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  <w:rFonts w:eastAsia="Gill Sans MT"/>
              </w:rPr>
              <w:t>Dispositions générales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_Toc197539004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4B0048F2" w14:textId="5416A4A8" w:rsidR="00CA4AE9" w:rsidRDefault="009847E2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5" w:history="1">
            <w:r w:rsidR="00CA4AE9" w:rsidRPr="00FF3D78">
              <w:rPr>
                <w:rStyle w:val="Lienhypertexte"/>
              </w:rPr>
              <w:t>1.1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Objet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_Toc197539005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64FB45C0" w14:textId="370BCDFF" w:rsidR="00CA4AE9" w:rsidRDefault="009847E2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6" w:history="1">
            <w:r w:rsidR="00CA4AE9" w:rsidRPr="00FF3D78">
              <w:rPr>
                <w:rStyle w:val="Lienhypertexte"/>
              </w:rPr>
              <w:t>1.2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Mode de passation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_Toc197539006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16AFCECA" w14:textId="61286BFD" w:rsidR="00CA4AE9" w:rsidRDefault="009847E2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7" w:history="1">
            <w:r w:rsidR="00CA4AE9" w:rsidRPr="00FF3D78">
              <w:rPr>
                <w:rStyle w:val="Lienhypertexte"/>
              </w:rPr>
              <w:t>1.3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Forme du marché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_Toc197539007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719CCE68" w14:textId="2C35CCC2" w:rsidR="00CA4AE9" w:rsidRDefault="009847E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8" w:history="1">
            <w:r w:rsidR="00CA4AE9" w:rsidRPr="00FF3D78">
              <w:rPr>
                <w:rStyle w:val="Lienhypertexte"/>
              </w:rPr>
              <w:t>2.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Engagement du candidat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_Toc197539008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5</w:t>
            </w:r>
            <w:r w:rsidR="00CA4AE9">
              <w:rPr>
                <w:webHidden/>
              </w:rPr>
              <w:fldChar w:fldCharType="end"/>
            </w:r>
          </w:hyperlink>
        </w:p>
        <w:p w14:paraId="27A7605F" w14:textId="73AA28BB" w:rsidR="00CA4AE9" w:rsidRDefault="009847E2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9" w:history="1">
            <w:r w:rsidR="00CA4AE9" w:rsidRPr="00FF3D78">
              <w:rPr>
                <w:rStyle w:val="Lienhypertexte"/>
              </w:rPr>
              <w:t>2.1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 tant que candidat seul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_Toc197539009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5</w:t>
            </w:r>
            <w:r w:rsidR="00CA4AE9">
              <w:rPr>
                <w:webHidden/>
              </w:rPr>
              <w:fldChar w:fldCharType="end"/>
            </w:r>
          </w:hyperlink>
        </w:p>
        <w:p w14:paraId="5B28E843" w14:textId="61321F46" w:rsidR="00CA4AE9" w:rsidRDefault="009847E2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0" w:history="1">
            <w:r w:rsidR="00CA4AE9" w:rsidRPr="00FF3D78">
              <w:rPr>
                <w:rStyle w:val="Lienhypertexte"/>
              </w:rPr>
              <w:t>2.2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 tant que groupement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_Toc197539010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6</w:t>
            </w:r>
            <w:r w:rsidR="00CA4AE9">
              <w:rPr>
                <w:webHidden/>
              </w:rPr>
              <w:fldChar w:fldCharType="end"/>
            </w:r>
          </w:hyperlink>
        </w:p>
        <w:p w14:paraId="4B6344AE" w14:textId="77EABB7C" w:rsidR="00CA4AE9" w:rsidRDefault="009847E2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97539011" w:history="1">
            <w:r w:rsidR="00CA4AE9" w:rsidRPr="00FF3D78">
              <w:rPr>
                <w:rStyle w:val="Lienhypertexte"/>
                <w:noProof/>
              </w:rPr>
              <w:t>2.2.1 Mandataire</w:t>
            </w:r>
            <w:r w:rsidR="00CA4AE9">
              <w:rPr>
                <w:noProof/>
                <w:webHidden/>
              </w:rPr>
              <w:tab/>
            </w:r>
            <w:r w:rsidR="00CA4AE9">
              <w:rPr>
                <w:noProof/>
                <w:webHidden/>
              </w:rPr>
              <w:fldChar w:fldCharType="begin"/>
            </w:r>
            <w:r w:rsidR="00CA4AE9">
              <w:rPr>
                <w:noProof/>
                <w:webHidden/>
              </w:rPr>
              <w:instrText xml:space="preserve"> PAGEREF _Toc197539011 \h </w:instrText>
            </w:r>
            <w:r w:rsidR="00CA4AE9">
              <w:rPr>
                <w:noProof/>
                <w:webHidden/>
              </w:rPr>
            </w:r>
            <w:r w:rsidR="00CA4AE9">
              <w:rPr>
                <w:noProof/>
                <w:webHidden/>
              </w:rPr>
              <w:fldChar w:fldCharType="separate"/>
            </w:r>
            <w:r w:rsidR="00CA4AE9">
              <w:rPr>
                <w:noProof/>
                <w:webHidden/>
              </w:rPr>
              <w:t>6</w:t>
            </w:r>
            <w:r w:rsidR="00CA4AE9">
              <w:rPr>
                <w:noProof/>
                <w:webHidden/>
              </w:rPr>
              <w:fldChar w:fldCharType="end"/>
            </w:r>
          </w:hyperlink>
        </w:p>
        <w:p w14:paraId="3A4EA818" w14:textId="23239D9B" w:rsidR="00CA4AE9" w:rsidRDefault="009847E2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97539012" w:history="1">
            <w:r w:rsidR="00CA4AE9" w:rsidRPr="00FF3D78">
              <w:rPr>
                <w:rStyle w:val="Lienhypertexte"/>
                <w:noProof/>
              </w:rPr>
              <w:t>2.2.2 Membres du groupement</w:t>
            </w:r>
            <w:r w:rsidR="00CA4AE9">
              <w:rPr>
                <w:noProof/>
                <w:webHidden/>
              </w:rPr>
              <w:tab/>
            </w:r>
            <w:r w:rsidR="00CA4AE9">
              <w:rPr>
                <w:noProof/>
                <w:webHidden/>
              </w:rPr>
              <w:fldChar w:fldCharType="begin"/>
            </w:r>
            <w:r w:rsidR="00CA4AE9">
              <w:rPr>
                <w:noProof/>
                <w:webHidden/>
              </w:rPr>
              <w:instrText xml:space="preserve"> PAGEREF _Toc197539012 \h </w:instrText>
            </w:r>
            <w:r w:rsidR="00CA4AE9">
              <w:rPr>
                <w:noProof/>
                <w:webHidden/>
              </w:rPr>
            </w:r>
            <w:r w:rsidR="00CA4AE9">
              <w:rPr>
                <w:noProof/>
                <w:webHidden/>
              </w:rPr>
              <w:fldChar w:fldCharType="separate"/>
            </w:r>
            <w:r w:rsidR="00CA4AE9">
              <w:rPr>
                <w:noProof/>
                <w:webHidden/>
              </w:rPr>
              <w:t>7</w:t>
            </w:r>
            <w:r w:rsidR="00CA4AE9">
              <w:rPr>
                <w:noProof/>
                <w:webHidden/>
              </w:rPr>
              <w:fldChar w:fldCharType="end"/>
            </w:r>
          </w:hyperlink>
        </w:p>
        <w:p w14:paraId="7693753C" w14:textId="56F6C9ED" w:rsidR="00CA4AE9" w:rsidRDefault="009847E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3" w:history="1">
            <w:r w:rsidR="00CA4AE9" w:rsidRPr="00FF3D78">
              <w:rPr>
                <w:rStyle w:val="Lienhypertexte"/>
              </w:rPr>
              <w:t>3.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Paiement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_Toc197539013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12057ACE" w14:textId="242EA61E" w:rsidR="00CA4AE9" w:rsidRDefault="009847E2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4" w:history="1">
            <w:r w:rsidR="00CA4AE9" w:rsidRPr="00FF3D78">
              <w:rPr>
                <w:rStyle w:val="Lienhypertexte"/>
              </w:rPr>
              <w:t>3.1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Prestataire unique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_Toc197539014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7744FBFC" w14:textId="50620F91" w:rsidR="00CA4AE9" w:rsidRDefault="009847E2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5" w:history="1">
            <w:r w:rsidR="00CA4AE9" w:rsidRPr="00FF3D78">
              <w:rPr>
                <w:rStyle w:val="Lienhypertexte"/>
              </w:rPr>
              <w:t>3.2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Groupement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_Toc197539015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2C83F9DE" w14:textId="73FE045A" w:rsidR="00CA4AE9" w:rsidRDefault="009847E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6" w:history="1">
            <w:r w:rsidR="00CA4AE9" w:rsidRPr="00FF3D78">
              <w:rPr>
                <w:rStyle w:val="Lienhypertexte"/>
              </w:rPr>
              <w:t>4.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Avance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_Toc197539016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10</w:t>
            </w:r>
            <w:r w:rsidR="00CA4AE9">
              <w:rPr>
                <w:webHidden/>
              </w:rPr>
              <w:fldChar w:fldCharType="end"/>
            </w:r>
          </w:hyperlink>
        </w:p>
        <w:p w14:paraId="5E159549" w14:textId="124C59B5" w:rsidR="00CA4AE9" w:rsidRDefault="009847E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7" w:history="1">
            <w:r w:rsidR="00CA4AE9" w:rsidRPr="00FF3D78">
              <w:rPr>
                <w:rStyle w:val="Lienhypertexte"/>
              </w:rPr>
              <w:t>5.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Signature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_Toc197539017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10</w:t>
            </w:r>
            <w:r w:rsidR="00CA4AE9">
              <w:rPr>
                <w:webHidden/>
              </w:rPr>
              <w:fldChar w:fldCharType="end"/>
            </w:r>
          </w:hyperlink>
        </w:p>
        <w:p w14:paraId="7D0CF0FA" w14:textId="6EA55729" w:rsidR="00CA4AE9" w:rsidRDefault="009847E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8" w:history="1">
            <w:r w:rsidR="00CA4AE9" w:rsidRPr="00FF3D78">
              <w:rPr>
                <w:rStyle w:val="Lienhypertexte"/>
              </w:rPr>
              <w:t>6.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Acceptation de l’offre par le Pouvoir adjudicateur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_Toc197539018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11</w:t>
            </w:r>
            <w:r w:rsidR="00CA4AE9">
              <w:rPr>
                <w:webHidden/>
              </w:rPr>
              <w:fldChar w:fldCharType="end"/>
            </w:r>
          </w:hyperlink>
        </w:p>
        <w:p w14:paraId="74859064" w14:textId="2876B62C" w:rsidR="00CA4AE9" w:rsidRDefault="009847E2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9" w:history="1">
            <w:r w:rsidR="00CA4AE9" w:rsidRPr="00FF3D78">
              <w:rPr>
                <w:rStyle w:val="Lienhypertexte"/>
              </w:rPr>
              <w:t>Annexe n°1 : Nantissement ou cession de créances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_Toc197539019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12</w:t>
            </w:r>
            <w:r w:rsidR="00CA4AE9">
              <w:rPr>
                <w:webHidden/>
              </w:rPr>
              <w:fldChar w:fldCharType="end"/>
            </w:r>
          </w:hyperlink>
        </w:p>
        <w:p w14:paraId="5C479280" w14:textId="430149FC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7B7963FF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bookmarkStart w:id="10" w:name="_Toc97645099"/>
      <w:bookmarkStart w:id="11" w:name="_Hlk104974280"/>
      <w:bookmarkEnd w:id="2"/>
      <w:r>
        <w:br w:type="page"/>
      </w:r>
    </w:p>
    <w:p w14:paraId="3BFBDE16" w14:textId="0F022BDE" w:rsidR="00A451C1" w:rsidRDefault="005D4312" w:rsidP="00E115C0">
      <w:pPr>
        <w:pStyle w:val="DirectionAchats1Title"/>
        <w:numPr>
          <w:ilvl w:val="0"/>
          <w:numId w:val="0"/>
        </w:numPr>
      </w:pPr>
      <w:bookmarkStart w:id="12" w:name="_Toc197539003"/>
      <w:bookmarkEnd w:id="10"/>
      <w:bookmarkEnd w:id="11"/>
      <w:r>
        <w:lastRenderedPageBreak/>
        <w:t>Identifi</w:t>
      </w:r>
      <w:r w:rsidR="00E115C0">
        <w:t>cation</w:t>
      </w:r>
      <w:r w:rsidR="00AA7E51">
        <w:t xml:space="preserve"> du Pouvoir adjudicateur</w:t>
      </w:r>
      <w:bookmarkEnd w:id="12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  <w:bookmarkStart w:id="13" w:name="_Toc97645100"/>
      <w:bookmarkStart w:id="14" w:name="_Hlk104974426"/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66D877F" w14:textId="37D4549C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Jean</w:t>
      </w:r>
      <w:r w:rsidR="00EB7044">
        <w:rPr>
          <w:b/>
          <w:bCs/>
          <w:sz w:val="24"/>
        </w:rPr>
        <w:t xml:space="preserve"> </w:t>
      </w:r>
      <w:r w:rsidRPr="003D383B">
        <w:rPr>
          <w:b/>
          <w:bCs/>
          <w:sz w:val="24"/>
        </w:rPr>
        <w:t>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</w:pPr>
      <w:r w:rsidRPr="00BA35EF">
        <w:t>5 allées Antonio Machado</w:t>
      </w:r>
    </w:p>
    <w:p w14:paraId="46C3A9ED" w14:textId="059D109F" w:rsidR="003D383B" w:rsidRDefault="003D383B" w:rsidP="00E115C0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2E138C8" w14:textId="6849A642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 xml:space="preserve">Représentant du Pouvoir </w:t>
      </w:r>
      <w:r w:rsidR="00AA7E51">
        <w:rPr>
          <w:b/>
          <w:i/>
          <w:color w:val="000000"/>
          <w:sz w:val="24"/>
        </w:rPr>
        <w:t>a</w:t>
      </w:r>
      <w:r w:rsidRPr="006C1701">
        <w:rPr>
          <w:b/>
          <w:i/>
          <w:color w:val="000000"/>
          <w:sz w:val="24"/>
        </w:rPr>
        <w:t>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5B851F48" w:rsidR="005D4312" w:rsidRPr="005D4312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Madame la</w:t>
      </w:r>
      <w:r w:rsidR="005D4312"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="005D4312" w:rsidRPr="005D4312">
        <w:rPr>
          <w:color w:val="000000"/>
          <w:szCs w:val="20"/>
        </w:rPr>
        <w:t xml:space="preserve"> de l’Université Toulouse </w:t>
      </w:r>
      <w:r w:rsidR="00EB7044">
        <w:rPr>
          <w:color w:val="000000"/>
          <w:szCs w:val="20"/>
        </w:rPr>
        <w:t>J</w:t>
      </w:r>
      <w:r w:rsidR="006C1701">
        <w:rPr>
          <w:color w:val="000000"/>
          <w:szCs w:val="20"/>
        </w:rPr>
        <w:t>ean Jaurès</w:t>
      </w:r>
      <w:r w:rsidR="00E115C0">
        <w:rPr>
          <w:color w:val="000000"/>
          <w:szCs w:val="20"/>
        </w:rPr>
        <w:t>.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C36E767" w14:textId="34166AC6" w:rsidR="006C1701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>Madame la</w:t>
      </w:r>
      <w:r w:rsidR="006C1701" w:rsidRPr="00BA35EF">
        <w:t xml:space="preserve"> Président</w:t>
      </w:r>
      <w:r w:rsidR="006C1701">
        <w:t>e</w:t>
      </w:r>
      <w:r w:rsidR="006C1701" w:rsidRPr="00BA35EF">
        <w:t xml:space="preserve"> de l’Université Toulouse Jean</w:t>
      </w:r>
      <w:r w:rsidR="00EB7044">
        <w:t xml:space="preserve"> </w:t>
      </w:r>
      <w:r w:rsidR="006C1701" w:rsidRPr="00BA35EF">
        <w:t>Jaurès</w:t>
      </w:r>
      <w:r>
        <w:t>.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 w:rsidRPr="00AA7E51">
        <w:rPr>
          <w:b/>
          <w:i/>
          <w:sz w:val="24"/>
          <w:szCs w:val="22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A380ADD" w14:textId="780EB4DB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 xml:space="preserve">Monsieur l’Agent </w:t>
      </w:r>
      <w:r w:rsidR="00E115C0">
        <w:t>c</w:t>
      </w:r>
      <w:r>
        <w:t xml:space="preserve">omptable </w:t>
      </w:r>
      <w:r w:rsidRPr="00BA35EF">
        <w:t>de l’Université Toulouse Jean Jaurès</w:t>
      </w:r>
      <w:r w:rsidR="00E115C0">
        <w:t>.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13"/>
    <w:bookmarkEnd w:id="14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334F70C3" w:rsidR="007E5880" w:rsidRPr="007E5880" w:rsidRDefault="00E115C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r>
        <w:rPr>
          <w:rFonts w:eastAsia="Gill Sans MT"/>
        </w:rPr>
        <w:lastRenderedPageBreak/>
        <w:t xml:space="preserve"> </w:t>
      </w:r>
      <w:bookmarkStart w:id="15" w:name="_Toc197539004"/>
      <w:r w:rsidR="007E5880" w:rsidRPr="007E5880">
        <w:rPr>
          <w:rFonts w:eastAsia="Gill Sans MT"/>
        </w:rPr>
        <w:t>Dispositions générales</w:t>
      </w:r>
      <w:bookmarkEnd w:id="15"/>
    </w:p>
    <w:p w14:paraId="5955CFDB" w14:textId="77777777" w:rsidR="007E5880" w:rsidRPr="00014338" w:rsidRDefault="007E5880" w:rsidP="00014338">
      <w:pPr>
        <w:pStyle w:val="DirectionAchats2Title"/>
      </w:pPr>
      <w:bookmarkStart w:id="16" w:name="_Toc124433053"/>
      <w:bookmarkStart w:id="17" w:name="_Toc197539005"/>
      <w:r w:rsidRPr="00014338">
        <w:t>Objet</w:t>
      </w:r>
      <w:bookmarkEnd w:id="16"/>
      <w:bookmarkEnd w:id="17"/>
    </w:p>
    <w:p w14:paraId="07219E60" w14:textId="2F6621A5" w:rsidR="001E2A9D" w:rsidRPr="001E2A9D" w:rsidRDefault="007E5880" w:rsidP="000B7512">
      <w:pPr>
        <w:rPr>
          <w:szCs w:val="20"/>
        </w:rPr>
      </w:pPr>
      <w:r>
        <w:t xml:space="preserve">Le présent </w:t>
      </w:r>
      <w:r w:rsidR="00BD2795">
        <w:t>a</w:t>
      </w:r>
      <w:r>
        <w:t>cte d'</w:t>
      </w:r>
      <w:r w:rsidR="00BD2795">
        <w:t>e</w:t>
      </w:r>
      <w:r>
        <w:t xml:space="preserve">ngagement </w:t>
      </w:r>
      <w:r w:rsidR="006C6B76">
        <w:t>concerne</w:t>
      </w:r>
      <w:r w:rsidR="000B7512">
        <w:t xml:space="preserve"> </w:t>
      </w:r>
      <w:r w:rsidR="001E2A9D">
        <w:t xml:space="preserve">: </w:t>
      </w:r>
      <w:sdt>
        <w:sdtPr>
          <w:rPr>
            <w:b/>
            <w:bCs/>
            <w:szCs w:val="20"/>
            <w14:textOutline w14:w="0" w14:cap="flat" w14:cmpd="sng" w14:algn="ctr">
              <w14:noFill/>
              <w14:prstDash w14:val="solid"/>
              <w14:round/>
            </w14:textOutline>
          </w:rPr>
          <w:alias w:val="Objet du marché"/>
          <w:tag w:val=""/>
          <w:id w:val="1602915082"/>
          <w:placeholder>
            <w:docPart w:val="36E409F876E443348550D22B339E9AEE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A27558">
            <w:rPr>
              <w:b/>
              <w:bCs/>
              <w:szCs w:val="20"/>
              <w14:textOutline w14:w="0" w14:cap="flat" w14:cmpd="sng" w14:algn="ctr">
                <w14:noFill/>
                <w14:prstDash w14:val="solid"/>
                <w14:round/>
              </w14:textOutline>
            </w:rPr>
            <w:t>Réalisation de divers travaux de second œuvre pour les besoins de l’Université Toulouse Jean Jaurès</w:t>
          </w:r>
        </w:sdtContent>
      </w:sdt>
      <w:r w:rsidR="001E2A9D" w:rsidRPr="001E2A9D">
        <w:rPr>
          <w:b/>
          <w:bCs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- </w:t>
      </w:r>
      <w:sdt>
        <w:sdtPr>
          <w:rPr>
            <w:b/>
            <w:bCs/>
            <w:szCs w:val="20"/>
            <w14:textOutline w14:w="0" w14:cap="flat" w14:cmpd="sng" w14:algn="ctr">
              <w14:noFill/>
              <w14:prstDash w14:val="solid"/>
              <w14:round/>
            </w14:textOutline>
          </w:rPr>
          <w:alias w:val="Intitulé du lot"/>
          <w:tag w:val=""/>
          <w:id w:val="-1807234932"/>
          <w:placeholder>
            <w:docPart w:val="D2A9C1F4BB6D4F5D8263CB0775D3E2E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0B7512">
            <w:rPr>
              <w:b/>
              <w:bCs/>
              <w:szCs w:val="20"/>
              <w14:textOutline w14:w="0" w14:cap="flat" w14:cmpd="sng" w14:algn="ctr">
                <w14:noFill/>
                <w14:prstDash w14:val="solid"/>
                <w14:round/>
              </w14:textOutline>
            </w:rPr>
            <w:t>Lot 1 : fabrication avec pose de menuiseries aluminium pour les sites de l'Université Toulouse Jean Jaurès, hors INSPÉ</w:t>
          </w:r>
        </w:sdtContent>
      </w:sdt>
      <w:r w:rsidR="001E2A9D" w:rsidRPr="001E2A9D">
        <w:rPr>
          <w:b/>
          <w:bCs/>
          <w:szCs w:val="20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32AC30B1" w14:textId="77777777" w:rsidR="007E5880" w:rsidRPr="00014338" w:rsidRDefault="007E5880" w:rsidP="00014338">
      <w:pPr>
        <w:pStyle w:val="DirectionAchats2Title"/>
      </w:pPr>
      <w:bookmarkStart w:id="18" w:name="_Toc124433054"/>
      <w:bookmarkStart w:id="19" w:name="_Toc197539006"/>
      <w:r w:rsidRPr="00014338">
        <w:t>Mode de passation</w:t>
      </w:r>
      <w:bookmarkEnd w:id="18"/>
      <w:bookmarkEnd w:id="19"/>
    </w:p>
    <w:p w14:paraId="5D8C1423" w14:textId="468C505E" w:rsidR="00376A07" w:rsidRPr="00602459" w:rsidRDefault="00716EF7" w:rsidP="00376A07">
      <w:pPr>
        <w:rPr>
          <w:szCs w:val="20"/>
        </w:rPr>
      </w:pPr>
      <w:bookmarkStart w:id="20" w:name="_Hlk137631834"/>
      <w:bookmarkStart w:id="21" w:name="_Toc124433055"/>
      <w:r w:rsidRPr="00716EF7">
        <w:t>La</w:t>
      </w:r>
      <w:bookmarkStart w:id="22" w:name="_Hlk190857328"/>
      <w:r w:rsidRPr="00716EF7">
        <w:t xml:space="preserve"> consultation est passée suivant une procédure adaptée ouverte en application des articles L2123-1, R2123-1 et R2123-4 du Code de la commande publique</w:t>
      </w:r>
      <w:bookmarkEnd w:id="22"/>
      <w:r w:rsidR="00376A07" w:rsidRPr="00602459">
        <w:t>.</w:t>
      </w:r>
    </w:p>
    <w:p w14:paraId="00B03BBB" w14:textId="5BA4D7AC" w:rsidR="007E5880" w:rsidRDefault="00376A07" w:rsidP="00014338">
      <w:pPr>
        <w:pStyle w:val="DirectionAchats2Title"/>
      </w:pPr>
      <w:bookmarkStart w:id="23" w:name="_Toc197539007"/>
      <w:bookmarkEnd w:id="20"/>
      <w:bookmarkEnd w:id="21"/>
      <w:r>
        <w:t>Forme du marché</w:t>
      </w:r>
      <w:bookmarkEnd w:id="23"/>
    </w:p>
    <w:p w14:paraId="6F571305" w14:textId="20E35C64" w:rsidR="005D28A6" w:rsidRDefault="005D28A6" w:rsidP="006C6B76">
      <w:pPr>
        <w:rPr>
          <w:rFonts w:eastAsia="Trebuchet MS"/>
        </w:rPr>
      </w:pPr>
      <w:bookmarkStart w:id="24" w:name="_Hlk115897753"/>
      <w:bookmarkStart w:id="25" w:name="_Hlk115430243"/>
      <w:r>
        <w:t xml:space="preserve">Le marché </w:t>
      </w:r>
      <w:r w:rsidR="006C6B76">
        <w:t xml:space="preserve">à conclure </w:t>
      </w:r>
      <w:r>
        <w:t xml:space="preserve">prend la forme d’un </w:t>
      </w:r>
      <w:r w:rsidR="006C6B76">
        <w:t xml:space="preserve">accord-cadre </w:t>
      </w:r>
      <w:r w:rsidR="001E2A9D">
        <w:t>multi</w:t>
      </w:r>
      <w:r w:rsidR="006C6B76">
        <w:t xml:space="preserve">-attributaire, sans minimum et avec </w:t>
      </w:r>
      <w:r w:rsidR="000D5502">
        <w:t>un</w:t>
      </w:r>
      <w:r w:rsidR="006C6B76">
        <w:t xml:space="preserve"> montant maximum</w:t>
      </w:r>
      <w:r w:rsidR="000D5502">
        <w:t xml:space="preserve"> </w:t>
      </w:r>
      <w:r w:rsidR="00716EF7">
        <w:t>fixé à</w:t>
      </w:r>
      <w:r w:rsidR="000D5502">
        <w:t xml:space="preserve"> </w:t>
      </w:r>
      <w:r w:rsidR="00716EF7">
        <w:rPr>
          <w:b/>
          <w:bCs/>
          <w:szCs w:val="20"/>
        </w:rPr>
        <w:t>4</w:t>
      </w:r>
      <w:r w:rsidR="001E2A9D" w:rsidRPr="001E2A9D">
        <w:rPr>
          <w:b/>
          <w:bCs/>
          <w:szCs w:val="20"/>
        </w:rPr>
        <w:t>00 000 €</w:t>
      </w:r>
      <w:r w:rsidR="00302D5E" w:rsidRPr="001E2A9D">
        <w:rPr>
          <w:b/>
          <w:bCs/>
          <w:szCs w:val="20"/>
        </w:rPr>
        <w:t xml:space="preserve"> HT</w:t>
      </w:r>
      <w:r w:rsidR="006C6B76" w:rsidRPr="001E2A9D">
        <w:rPr>
          <w:szCs w:val="20"/>
        </w:rPr>
        <w:t>,</w:t>
      </w:r>
      <w:r w:rsidR="006C6B76" w:rsidRPr="001E2A9D">
        <w:t xml:space="preserve"> </w:t>
      </w:r>
      <w:r w:rsidR="006C6B76" w:rsidRPr="002A49D1">
        <w:t xml:space="preserve">en application </w:t>
      </w:r>
      <w:r w:rsidR="006C6B76" w:rsidRPr="0046540F">
        <w:t>de</w:t>
      </w:r>
      <w:r w:rsidR="00716EF7">
        <w:t xml:space="preserve">s articles </w:t>
      </w:r>
      <w:r w:rsidR="006218DF" w:rsidRPr="006218DF">
        <w:t>R2162-2, R2162-5 à R2162-8, R2162-10, R2162-13 et R2162-14 du Code de la commande publique</w:t>
      </w:r>
      <w:r w:rsidR="006C6B76" w:rsidRPr="0046540F">
        <w:t>.</w:t>
      </w:r>
    </w:p>
    <w:p w14:paraId="0817CB07" w14:textId="649D90B9" w:rsidR="006C6B76" w:rsidRPr="006C6B76" w:rsidRDefault="006C6B76" w:rsidP="006C6B76">
      <w:pPr>
        <w:spacing w:before="240"/>
        <w:rPr>
          <w:rFonts w:eastAsia="Trebuchet MS"/>
        </w:rPr>
      </w:pPr>
      <w:r w:rsidRPr="006C6B76">
        <w:rPr>
          <w:rFonts w:eastAsia="Trebuchet MS"/>
        </w:rPr>
        <w:t xml:space="preserve">L’accord-cadre sera exécuté par </w:t>
      </w:r>
      <w:r w:rsidR="001941B0">
        <w:rPr>
          <w:rFonts w:eastAsia="Trebuchet MS"/>
        </w:rPr>
        <w:t>marchés subséquents</w:t>
      </w:r>
      <w:r w:rsidRPr="006C6B76">
        <w:rPr>
          <w:rFonts w:eastAsia="Trebuchet MS"/>
        </w:rPr>
        <w:t xml:space="preserve"> dans les conditions fixées aux articles R2162-</w:t>
      </w:r>
      <w:r w:rsidR="001941B0">
        <w:rPr>
          <w:rFonts w:eastAsia="Trebuchet MS"/>
        </w:rPr>
        <w:t>7</w:t>
      </w:r>
      <w:r w:rsidRPr="006C6B76">
        <w:rPr>
          <w:rFonts w:eastAsia="Trebuchet MS"/>
        </w:rPr>
        <w:t xml:space="preserve"> et R2162-</w:t>
      </w:r>
      <w:r w:rsidR="001941B0">
        <w:rPr>
          <w:rFonts w:eastAsia="Trebuchet MS"/>
        </w:rPr>
        <w:t>10</w:t>
      </w:r>
      <w:r w:rsidRPr="006C6B76">
        <w:rPr>
          <w:rFonts w:eastAsia="Trebuchet MS"/>
        </w:rPr>
        <w:t xml:space="preserve"> du code de la commande publique.</w:t>
      </w:r>
    </w:p>
    <w:bookmarkEnd w:id="24"/>
    <w:bookmarkEnd w:id="25"/>
    <w:p w14:paraId="30B4E179" w14:textId="263AB13B" w:rsidR="007E5880" w:rsidRDefault="007E5880" w:rsidP="007E5880"/>
    <w:p w14:paraId="5C5819E1" w14:textId="3AE5BC88" w:rsidR="007E5880" w:rsidRDefault="006C6B76" w:rsidP="006C6B76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</w:pPr>
      <w:r>
        <w:br w:type="page"/>
      </w:r>
    </w:p>
    <w:p w14:paraId="37BE7450" w14:textId="77777777" w:rsidR="007E5880" w:rsidRDefault="007E5880" w:rsidP="00E115C0">
      <w:pPr>
        <w:rPr>
          <w:color w:val="000000"/>
        </w:rPr>
      </w:pPr>
    </w:p>
    <w:p w14:paraId="7B08A929" w14:textId="759369D1" w:rsidR="00103CE3" w:rsidRDefault="00E115C0" w:rsidP="000C01D8">
      <w:pPr>
        <w:pStyle w:val="DirectionAchats1Title"/>
      </w:pPr>
      <w:r>
        <w:t xml:space="preserve"> </w:t>
      </w:r>
      <w:bookmarkStart w:id="26" w:name="_Toc197539008"/>
      <w:r w:rsidR="005D4312">
        <w:t xml:space="preserve">Engagement du </w:t>
      </w:r>
      <w:r w:rsidR="00103CE3">
        <w:t>candidat</w:t>
      </w:r>
      <w:bookmarkEnd w:id="26"/>
    </w:p>
    <w:p w14:paraId="5E8D6D65" w14:textId="1DFD08B4" w:rsidR="00103CE3" w:rsidRDefault="00103CE3" w:rsidP="00014338">
      <w:pPr>
        <w:pStyle w:val="DirectionAchats2Title"/>
      </w:pPr>
      <w:bookmarkStart w:id="27" w:name="_Toc197539009"/>
      <w:r>
        <w:t>En tant que candidat seul</w:t>
      </w:r>
      <w:bookmarkEnd w:id="27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12B60770" w:rsidR="00EF4C25" w:rsidRPr="00602459" w:rsidRDefault="009847E2" w:rsidP="009A411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</w:tr>
      <w:tr w:rsidR="00602459" w:rsidRPr="00602459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Pr="00602459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Pr="00602459" w:rsidRDefault="00EF4C25" w:rsidP="009A4116">
            <w:pPr>
              <w:snapToGrid w:val="0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9847E2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en mon nom personnel</w:t>
            </w:r>
            <w:r w:rsidRPr="00602459">
              <w:rPr>
                <w:sz w:val="22"/>
              </w:rPr>
              <w:t xml:space="preserve"> ou </w:t>
            </w:r>
            <w:r w:rsidRPr="00602459">
              <w:rPr>
                <w:b/>
                <w:sz w:val="22"/>
              </w:rPr>
              <w:t>sous le nom de</w:t>
            </w:r>
            <w:r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Pr="00602459" w:rsidRDefault="00EF4C25" w:rsidP="009A4116">
            <w:pPr>
              <w:snapToGrid w:val="0"/>
            </w:pPr>
          </w:p>
        </w:tc>
      </w:tr>
      <w:tr w:rsidR="00602459" w:rsidRPr="00602459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Pr="00602459" w:rsidRDefault="00EF4C25" w:rsidP="009A4116">
            <w:pPr>
              <w:rPr>
                <w:sz w:val="18"/>
              </w:rPr>
            </w:pPr>
          </w:p>
          <w:p w14:paraId="29147687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9847E2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pour le nom et le compte de la Société</w:t>
            </w:r>
            <w:r w:rsidRPr="00602459">
              <w:rPr>
                <w:sz w:val="22"/>
              </w:rPr>
              <w:t xml:space="preserve"> : </w:t>
            </w:r>
            <w:r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Pr="00602459" w:rsidRDefault="00EF4C25" w:rsidP="009A4116">
            <w:pPr>
              <w:rPr>
                <w:sz w:val="18"/>
              </w:rPr>
            </w:pPr>
          </w:p>
          <w:p w14:paraId="6E5DCEA2" w14:textId="77777777" w:rsidR="00EF4C25" w:rsidRPr="00602459" w:rsidRDefault="00EF4C25" w:rsidP="009A4116">
            <w:pPr>
              <w:rPr>
                <w:sz w:val="18"/>
              </w:rPr>
            </w:pPr>
          </w:p>
          <w:p w14:paraId="1FCD0B4C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 xml:space="preserve">N° d'inscription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9847E2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répertoire des métiers </w:t>
            </w:r>
            <w:r w:rsidRPr="00602459">
              <w:rPr>
                <w:b/>
                <w:sz w:val="18"/>
              </w:rPr>
              <w:t>ou</w:t>
            </w:r>
            <w:r w:rsidRPr="00602459">
              <w:rPr>
                <w:sz w:val="18"/>
              </w:rPr>
              <w:t xml:space="preserve">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9847E2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676E221" w14:textId="77777777" w:rsidR="00602459" w:rsidRDefault="0060245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rFonts w:eastAsia="Gill Sans MT"/>
          <w:b/>
          <w:color w:val="0092BC"/>
          <w:sz w:val="26"/>
          <w:szCs w:val="26"/>
          <w:highlight w:val="lightGray"/>
        </w:rPr>
      </w:pPr>
      <w:r>
        <w:rPr>
          <w:highlight w:val="lightGray"/>
        </w:rPr>
        <w:br w:type="page"/>
      </w:r>
    </w:p>
    <w:p w14:paraId="560DF42A" w14:textId="2C377456" w:rsidR="00A451C1" w:rsidRDefault="00EF4C25" w:rsidP="00602459">
      <w:pPr>
        <w:pStyle w:val="DirectionAchats2Title"/>
      </w:pPr>
      <w:bookmarkStart w:id="28" w:name="_Toc197539010"/>
      <w:r>
        <w:lastRenderedPageBreak/>
        <w:t xml:space="preserve">En tant que </w:t>
      </w:r>
      <w:r w:rsidR="003C2164">
        <w:t>groupement</w:t>
      </w:r>
      <w:bookmarkEnd w:id="28"/>
    </w:p>
    <w:p w14:paraId="6C94483A" w14:textId="73AACD79" w:rsidR="00552F24" w:rsidRDefault="009C2EF3" w:rsidP="009C2EF3">
      <w:pPr>
        <w:pStyle w:val="DirectionAchats3Title"/>
      </w:pPr>
      <w:bookmarkStart w:id="29" w:name="_Toc197539011"/>
      <w:bookmarkStart w:id="30" w:name="_Toc97645101"/>
      <w:r>
        <w:t>Mandataire</w:t>
      </w:r>
      <w:bookmarkEnd w:id="29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602459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602459">
              <w:rPr>
                <w:b/>
                <w:sz w:val="22"/>
                <w:szCs w:val="22"/>
              </w:rPr>
              <w:t>Cotraitant 1</w:t>
            </w:r>
          </w:p>
        </w:tc>
      </w:tr>
      <w:tr w:rsidR="00602459" w:rsidRPr="00602459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Pr="00602459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Pr="00602459" w:rsidRDefault="00C02F16" w:rsidP="00C02F16">
            <w:pPr>
              <w:snapToGrid w:val="0"/>
              <w:ind w:firstLine="97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9847E2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en mon nom personnel</w:t>
            </w:r>
            <w:r w:rsidR="00552F24" w:rsidRPr="00602459">
              <w:rPr>
                <w:sz w:val="22"/>
              </w:rPr>
              <w:t xml:space="preserve"> ou </w:t>
            </w:r>
            <w:r w:rsidR="00552F24" w:rsidRPr="00602459">
              <w:rPr>
                <w:b/>
                <w:sz w:val="22"/>
              </w:rPr>
              <w:t>sous le nom de</w:t>
            </w:r>
            <w:r w:rsidR="00552F24"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Pr="00602459" w:rsidRDefault="00552F24" w:rsidP="00607BCA">
            <w:pPr>
              <w:snapToGrid w:val="0"/>
            </w:pPr>
          </w:p>
        </w:tc>
      </w:tr>
      <w:tr w:rsidR="00602459" w:rsidRPr="00602459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Pr="00602459" w:rsidRDefault="00552F24" w:rsidP="00607BCA">
            <w:pPr>
              <w:rPr>
                <w:sz w:val="18"/>
              </w:rPr>
            </w:pPr>
          </w:p>
          <w:p w14:paraId="27C5E103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Pr="00602459" w:rsidRDefault="00C02F16" w:rsidP="00C02F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9847E2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pour le nom et le compte de la Société</w:t>
            </w:r>
            <w:r w:rsidR="00552F24" w:rsidRPr="00602459">
              <w:rPr>
                <w:sz w:val="22"/>
              </w:rPr>
              <w:t xml:space="preserve"> : </w:t>
            </w:r>
            <w:r w:rsidR="00552F24"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Pr="00602459" w:rsidRDefault="00552F24" w:rsidP="00607BCA">
            <w:pPr>
              <w:rPr>
                <w:sz w:val="18"/>
              </w:rPr>
            </w:pPr>
          </w:p>
          <w:p w14:paraId="1CF3DF4B" w14:textId="77777777" w:rsidR="00C02F16" w:rsidRPr="00602459" w:rsidRDefault="00C02F16" w:rsidP="00607BCA">
            <w:pPr>
              <w:rPr>
                <w:sz w:val="18"/>
              </w:rPr>
            </w:pPr>
          </w:p>
          <w:p w14:paraId="0640A37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</w:t>
            </w:r>
            <w:r w:rsidRPr="00602459">
              <w:rPr>
                <w:sz w:val="18"/>
                <w:szCs w:val="18"/>
              </w:rPr>
              <w:t xml:space="preserve">° d'inscription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9847E2">
              <w:rPr>
                <w:sz w:val="18"/>
                <w:szCs w:val="18"/>
              </w:rPr>
            </w:r>
            <w:r w:rsidR="009847E2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répertoire des métiers </w:t>
            </w:r>
            <w:r w:rsidRPr="00602459">
              <w:rPr>
                <w:b/>
                <w:sz w:val="18"/>
                <w:szCs w:val="18"/>
              </w:rPr>
              <w:t>ou</w:t>
            </w:r>
            <w:r w:rsidRPr="00602459">
              <w:rPr>
                <w:sz w:val="18"/>
                <w:szCs w:val="18"/>
              </w:rPr>
              <w:t xml:space="preserve">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9847E2">
              <w:rPr>
                <w:sz w:val="18"/>
                <w:szCs w:val="18"/>
              </w:rPr>
            </w:r>
            <w:r w:rsidR="009847E2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Pr="00602459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proofErr w:type="gramStart"/>
      <w:r w:rsidRPr="00602459">
        <w:rPr>
          <w:rFonts w:ascii="Trebuchet MS" w:eastAsia="Trebuchet MS" w:hAnsi="Trebuchet MS" w:cs="Trebuchet MS"/>
        </w:rPr>
        <w:t>désigné</w:t>
      </w:r>
      <w:proofErr w:type="gramEnd"/>
      <w:r w:rsidRPr="00602459">
        <w:rPr>
          <w:rFonts w:ascii="Trebuchet MS" w:eastAsia="Trebuchet MS" w:hAnsi="Trebuchet MS" w:cs="Trebuchet MS"/>
        </w:rPr>
        <w:t xml:space="preserve"> mandataire :</w:t>
      </w:r>
    </w:p>
    <w:p w14:paraId="3D584358" w14:textId="030247D5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9847E2">
        <w:rPr>
          <w:sz w:val="18"/>
          <w:szCs w:val="18"/>
        </w:rPr>
      </w:r>
      <w:r w:rsidR="009847E2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du</w:t>
      </w:r>
      <w:proofErr w:type="gramEnd"/>
      <w:r w:rsidRPr="00602459">
        <w:rPr>
          <w:rFonts w:ascii="Trebuchet MS" w:eastAsia="Trebuchet MS" w:hAnsi="Trebuchet MS" w:cs="Trebuchet MS"/>
        </w:rPr>
        <w:t xml:space="preserve"> groupement solidaire</w:t>
      </w:r>
    </w:p>
    <w:p w14:paraId="21A977A6" w14:textId="203C4F04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9847E2">
        <w:rPr>
          <w:sz w:val="18"/>
          <w:szCs w:val="18"/>
        </w:rPr>
      </w:r>
      <w:r w:rsidR="009847E2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solidaire</w:t>
      </w:r>
      <w:proofErr w:type="gramEnd"/>
      <w:r w:rsidRPr="00602459">
        <w:rPr>
          <w:rFonts w:ascii="Trebuchet MS" w:eastAsia="Trebuchet MS" w:hAnsi="Trebuchet MS" w:cs="Trebuchet MS"/>
        </w:rPr>
        <w:t xml:space="preserve"> du groupement conjoint</w:t>
      </w:r>
    </w:p>
    <w:p w14:paraId="632FF66D" w14:textId="32A898BE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9847E2">
        <w:rPr>
          <w:sz w:val="18"/>
          <w:szCs w:val="18"/>
        </w:rPr>
      </w:r>
      <w:r w:rsidR="009847E2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non</w:t>
      </w:r>
      <w:proofErr w:type="gramEnd"/>
      <w:r w:rsidRPr="00602459">
        <w:rPr>
          <w:rFonts w:ascii="Trebuchet MS" w:eastAsia="Trebuchet MS" w:hAnsi="Trebuchet MS" w:cs="Trebuchet MS"/>
        </w:rPr>
        <w:t xml:space="preserve"> solidaire du groupement conjoint</w:t>
      </w:r>
    </w:p>
    <w:p w14:paraId="093B6A2F" w14:textId="08F86FAB" w:rsidR="009C2EF3" w:rsidRPr="00602459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bCs/>
          <w:sz w:val="22"/>
          <w:szCs w:val="22"/>
        </w:rPr>
      </w:pPr>
      <w:r w:rsidRPr="00602459"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31" w:name="_Toc197539012"/>
      <w:r>
        <w:lastRenderedPageBreak/>
        <w:t>Membres du groupement</w:t>
      </w:r>
      <w:bookmarkEnd w:id="31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9847E2">
              <w:rPr>
                <w:color w:val="3F3F3F" w:themeColor="text1"/>
              </w:rPr>
            </w:r>
            <w:r w:rsidR="009847E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9847E2">
              <w:rPr>
                <w:color w:val="3F3F3F" w:themeColor="text1"/>
              </w:rPr>
            </w:r>
            <w:r w:rsidR="009847E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9847E2">
              <w:rPr>
                <w:color w:val="3F3F3F" w:themeColor="text1"/>
              </w:rPr>
            </w:r>
            <w:r w:rsidR="009847E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9847E2">
              <w:rPr>
                <w:color w:val="3F3F3F" w:themeColor="text1"/>
              </w:rPr>
            </w:r>
            <w:r w:rsidR="009847E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9847E2">
              <w:rPr>
                <w:color w:val="3F3F3F" w:themeColor="text1"/>
              </w:rPr>
            </w:r>
            <w:r w:rsidR="009847E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9847E2">
              <w:rPr>
                <w:color w:val="3F3F3F" w:themeColor="text1"/>
              </w:rPr>
            </w:r>
            <w:r w:rsidR="009847E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9847E2">
              <w:rPr>
                <w:color w:val="3F3F3F" w:themeColor="text1"/>
              </w:rPr>
            </w:r>
            <w:r w:rsidR="009847E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9847E2">
              <w:rPr>
                <w:color w:val="3F3F3F" w:themeColor="text1"/>
              </w:rPr>
            </w:r>
            <w:r w:rsidR="009847E2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26E28EB7" w14:textId="0DC54F6E" w:rsidR="00552F24" w:rsidRDefault="00552F24" w:rsidP="00552F24">
      <w:pPr>
        <w:rPr>
          <w:b/>
          <w:bCs/>
          <w:sz w:val="22"/>
          <w:szCs w:val="22"/>
        </w:rPr>
      </w:pPr>
    </w:p>
    <w:p w14:paraId="0EECEE77" w14:textId="3284FF28" w:rsidR="00956372" w:rsidRDefault="00956372" w:rsidP="00552F24">
      <w:pPr>
        <w:rPr>
          <w:b/>
          <w:bCs/>
          <w:sz w:val="22"/>
          <w:szCs w:val="22"/>
        </w:rPr>
      </w:pPr>
    </w:p>
    <w:p w14:paraId="492ED9C5" w14:textId="77777777" w:rsidR="007F3E50" w:rsidRDefault="007F3E50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Cs w:val="20"/>
        </w:rPr>
      </w:pPr>
      <w:r>
        <w:rPr>
          <w:szCs w:val="20"/>
        </w:rPr>
        <w:br w:type="page"/>
      </w:r>
    </w:p>
    <w:p w14:paraId="7DC31E53" w14:textId="564D680C" w:rsidR="009C2EF3" w:rsidRPr="00602459" w:rsidRDefault="009C2EF3" w:rsidP="009C2EF3">
      <w:pPr>
        <w:rPr>
          <w:szCs w:val="20"/>
        </w:rPr>
      </w:pPr>
      <w:r w:rsidRPr="00602459">
        <w:rPr>
          <w:szCs w:val="20"/>
        </w:rPr>
        <w:lastRenderedPageBreak/>
        <w:t xml:space="preserve">Après avoir pris connaissance du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lauses </w:t>
      </w:r>
      <w:r w:rsidR="004F53F7">
        <w:rPr>
          <w:szCs w:val="20"/>
        </w:rPr>
        <w:t>a</w:t>
      </w:r>
      <w:r w:rsidR="00D83D60" w:rsidRPr="00602459">
        <w:rPr>
          <w:szCs w:val="20"/>
        </w:rPr>
        <w:t xml:space="preserve">dministratives </w:t>
      </w:r>
      <w:r w:rsidR="004F53F7">
        <w:rPr>
          <w:szCs w:val="20"/>
        </w:rPr>
        <w:t>p</w:t>
      </w:r>
      <w:r w:rsidRPr="00602459">
        <w:rPr>
          <w:szCs w:val="20"/>
        </w:rPr>
        <w:t>articulières (C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C</w:t>
      </w:r>
      <w:r w:rsidR="001D0A60" w:rsidRPr="00602459">
        <w:rPr>
          <w:szCs w:val="20"/>
        </w:rPr>
        <w:t>.A.</w:t>
      </w:r>
      <w:r w:rsidRPr="00602459">
        <w:rPr>
          <w:szCs w:val="20"/>
        </w:rPr>
        <w:t>P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)</w:t>
      </w:r>
      <w:r w:rsidR="001D0A60" w:rsidRPr="00602459">
        <w:rPr>
          <w:szCs w:val="20"/>
        </w:rPr>
        <w:t xml:space="preserve"> et du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lauses </w:t>
      </w:r>
      <w:r w:rsidR="004F53F7">
        <w:rPr>
          <w:szCs w:val="20"/>
        </w:rPr>
        <w:t>t</w:t>
      </w:r>
      <w:r w:rsidR="001D0A60" w:rsidRPr="00602459">
        <w:rPr>
          <w:szCs w:val="20"/>
        </w:rPr>
        <w:t xml:space="preserve">echniques </w:t>
      </w:r>
      <w:r w:rsidR="004F53F7">
        <w:rPr>
          <w:szCs w:val="20"/>
        </w:rPr>
        <w:t>p</w:t>
      </w:r>
      <w:r w:rsidR="001D0A60" w:rsidRPr="00602459">
        <w:rPr>
          <w:szCs w:val="20"/>
        </w:rPr>
        <w:t xml:space="preserve">articulières (C.C.T.P.) </w:t>
      </w:r>
      <w:r w:rsidR="004F53F7">
        <w:rPr>
          <w:szCs w:val="20"/>
        </w:rPr>
        <w:t>du marché ainsi que</w:t>
      </w:r>
      <w:r w:rsidRPr="00602459">
        <w:rPr>
          <w:szCs w:val="20"/>
        </w:rPr>
        <w:t xml:space="preserve"> des documents qui y sont mentionnés</w:t>
      </w:r>
      <w:r w:rsidR="004F53F7">
        <w:rPr>
          <w:szCs w:val="20"/>
        </w:rPr>
        <w:t>,</w:t>
      </w:r>
      <w:r w:rsidRPr="00602459">
        <w:rPr>
          <w:szCs w:val="20"/>
        </w:rPr>
        <w:t xml:space="preserve"> et produit les documents, certificats, attestations et déclarations demandés et exigibles.</w:t>
      </w:r>
    </w:p>
    <w:p w14:paraId="4EB040FA" w14:textId="77777777" w:rsidR="00AB2C59" w:rsidRPr="00602459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602459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Je</w:t>
      </w:r>
      <w:r w:rsidR="002A4F6E" w:rsidRPr="00602459">
        <w:rPr>
          <w:rFonts w:cs="Arial"/>
          <w:b/>
          <w:sz w:val="20"/>
        </w:rPr>
        <w:t xml:space="preserve"> déclare (nous déclarons)</w:t>
      </w:r>
      <w:r w:rsidRPr="00602459">
        <w:rPr>
          <w:rFonts w:cs="Arial"/>
          <w:b/>
          <w:sz w:val="20"/>
        </w:rPr>
        <w:t xml:space="preserve"> accepter sans modifications, ni réserves, </w:t>
      </w:r>
    </w:p>
    <w:p w14:paraId="43F57B8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9847E2">
        <w:rPr>
          <w:iCs/>
        </w:rPr>
      </w:r>
      <w:r w:rsidR="009847E2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ma société.</w:t>
      </w:r>
    </w:p>
    <w:p w14:paraId="3B90CA0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9847E2">
        <w:rPr>
          <w:iCs/>
        </w:rPr>
      </w:r>
      <w:r w:rsidR="009847E2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9847E2">
        <w:rPr>
          <w:iCs/>
        </w:rPr>
      </w:r>
      <w:r w:rsidR="009847E2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Que l’ensemble des membres du groupement s’engagent, sur la base de l’offre du groupement</w:t>
      </w:r>
    </w:p>
    <w:p w14:paraId="0660360A" w14:textId="77777777" w:rsidR="00ED09AD" w:rsidRPr="00602459" w:rsidRDefault="00ED09AD" w:rsidP="00DA6C9E">
      <w:pPr>
        <w:rPr>
          <w:b/>
          <w:bCs/>
          <w:sz w:val="22"/>
          <w:szCs w:val="22"/>
        </w:rPr>
      </w:pPr>
    </w:p>
    <w:p w14:paraId="738BDE99" w14:textId="32C433C1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m’</w:t>
      </w:r>
      <w:r w:rsidR="007E5880" w:rsidRPr="00602459">
        <w:rPr>
          <w:rFonts w:cs="Arial"/>
          <w:b/>
          <w:sz w:val="20"/>
        </w:rPr>
        <w:t>engage</w:t>
      </w:r>
      <w:r w:rsidRPr="00602459">
        <w:rPr>
          <w:rFonts w:cs="Arial"/>
          <w:b/>
          <w:sz w:val="20"/>
        </w:rPr>
        <w:t xml:space="preserve"> (nous </w:t>
      </w:r>
      <w:r w:rsidR="002C60BA" w:rsidRPr="00602459">
        <w:rPr>
          <w:rFonts w:cs="Arial"/>
          <w:b/>
          <w:sz w:val="20"/>
        </w:rPr>
        <w:t xml:space="preserve">nous </w:t>
      </w:r>
      <w:r w:rsidRPr="00602459">
        <w:rPr>
          <w:rFonts w:cs="Arial"/>
          <w:b/>
          <w:sz w:val="20"/>
        </w:rPr>
        <w:t>engageons)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bCs/>
          <w:sz w:val="20"/>
        </w:rPr>
        <w:t xml:space="preserve">à exécuter les prestations dudit </w:t>
      </w:r>
      <w:r w:rsidR="000871B8" w:rsidRPr="00602459">
        <w:rPr>
          <w:rFonts w:cs="Arial"/>
          <w:bCs/>
          <w:sz w:val="20"/>
        </w:rPr>
        <w:t>marché</w:t>
      </w:r>
      <w:r w:rsidR="007E5880" w:rsidRPr="00602459">
        <w:rPr>
          <w:rFonts w:cs="Arial"/>
          <w:bCs/>
          <w:sz w:val="20"/>
        </w:rPr>
        <w:t xml:space="preserve"> </w:t>
      </w:r>
      <w:r w:rsidR="00024210" w:rsidRPr="00602459">
        <w:rPr>
          <w:rFonts w:cs="Arial"/>
          <w:bCs/>
          <w:sz w:val="20"/>
        </w:rPr>
        <w:t xml:space="preserve">sur le prix </w:t>
      </w:r>
      <w:r w:rsidR="001941B0">
        <w:rPr>
          <w:rFonts w:cs="Arial"/>
          <w:bCs/>
          <w:sz w:val="20"/>
        </w:rPr>
        <w:t xml:space="preserve">indiqué dans </w:t>
      </w:r>
      <w:r w:rsidR="005F0FD1">
        <w:rPr>
          <w:rFonts w:cs="Arial"/>
          <w:bCs/>
          <w:sz w:val="20"/>
        </w:rPr>
        <w:t>les</w:t>
      </w:r>
      <w:r w:rsidR="00850E1F">
        <w:rPr>
          <w:rFonts w:cs="Arial"/>
          <w:bCs/>
          <w:sz w:val="20"/>
        </w:rPr>
        <w:t xml:space="preserve"> devis validé</w:t>
      </w:r>
      <w:r w:rsidR="005F0FD1">
        <w:rPr>
          <w:rFonts w:cs="Arial"/>
          <w:bCs/>
          <w:sz w:val="20"/>
        </w:rPr>
        <w:t>s</w:t>
      </w:r>
      <w:r w:rsidR="00850E1F">
        <w:rPr>
          <w:rFonts w:cs="Arial"/>
          <w:bCs/>
          <w:sz w:val="20"/>
        </w:rPr>
        <w:t xml:space="preserve"> par l’UT2J</w:t>
      </w:r>
      <w:r w:rsidR="007E5880" w:rsidRPr="00602459">
        <w:rPr>
          <w:rFonts w:cs="Arial"/>
          <w:bCs/>
          <w:sz w:val="20"/>
        </w:rPr>
        <w:t>.</w:t>
      </w:r>
      <w:r w:rsidR="00B01001" w:rsidRPr="00602459">
        <w:rPr>
          <w:rFonts w:cs="Arial"/>
          <w:bCs/>
          <w:sz w:val="20"/>
        </w:rPr>
        <w:t xml:space="preserve"> </w:t>
      </w:r>
    </w:p>
    <w:p w14:paraId="00871A74" w14:textId="18DA43F1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</w:t>
      </w:r>
      <w:r w:rsidR="007E5880" w:rsidRPr="00602459">
        <w:rPr>
          <w:rFonts w:cs="Arial"/>
          <w:b/>
          <w:sz w:val="20"/>
        </w:rPr>
        <w:t>’engage</w:t>
      </w:r>
      <w:r w:rsidRPr="00602459">
        <w:rPr>
          <w:rFonts w:cs="Arial"/>
          <w:b/>
          <w:sz w:val="20"/>
        </w:rPr>
        <w:t xml:space="preserve"> (nous</w:t>
      </w:r>
      <w:r w:rsidR="002C60BA" w:rsidRPr="00602459">
        <w:rPr>
          <w:rFonts w:cs="Arial"/>
          <w:b/>
          <w:sz w:val="20"/>
        </w:rPr>
        <w:t xml:space="preserve"> nous</w:t>
      </w:r>
      <w:r w:rsidRPr="00602459">
        <w:rPr>
          <w:rFonts w:cs="Arial"/>
          <w:b/>
          <w:sz w:val="20"/>
        </w:rPr>
        <w:t xml:space="preserve"> engageons)</w:t>
      </w:r>
      <w:r w:rsidR="007E5880" w:rsidRPr="00602459">
        <w:rPr>
          <w:rFonts w:cs="Arial"/>
          <w:sz w:val="20"/>
        </w:rPr>
        <w:t xml:space="preserve"> à fournir tous les renseignements sur les prix demandés (taxes, frais de douane, frais de dossiers et TVA applicable).</w:t>
      </w:r>
    </w:p>
    <w:p w14:paraId="74E2C03F" w14:textId="4141F366" w:rsidR="00DA6C9E" w:rsidRPr="00850E1F" w:rsidRDefault="002A4F6E" w:rsidP="00850E1F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 xml:space="preserve">J'affirme (nous affirmons) </w:t>
      </w:r>
      <w:r w:rsidRPr="00602459">
        <w:rPr>
          <w:rFonts w:cs="Arial"/>
          <w:bCs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</w:t>
      </w:r>
      <w:r w:rsidR="00DA6C9E">
        <w:rPr>
          <w:rFonts w:cs="Arial"/>
          <w:bCs/>
          <w:sz w:val="20"/>
        </w:rPr>
        <w:t>.</w:t>
      </w:r>
    </w:p>
    <w:p w14:paraId="1B48E89E" w14:textId="56F92ED9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sz w:val="20"/>
        </w:rPr>
      </w:pPr>
      <w:r w:rsidRPr="00602459">
        <w:rPr>
          <w:rFonts w:cs="Arial"/>
          <w:b/>
          <w:sz w:val="20"/>
        </w:rPr>
        <w:t>Je d</w:t>
      </w:r>
      <w:r w:rsidR="007E5880" w:rsidRPr="00602459">
        <w:rPr>
          <w:rFonts w:cs="Arial"/>
          <w:b/>
          <w:sz w:val="20"/>
        </w:rPr>
        <w:t>ésigne</w:t>
      </w:r>
      <w:r w:rsidRPr="00602459">
        <w:rPr>
          <w:rFonts w:cs="Arial"/>
          <w:b/>
          <w:sz w:val="20"/>
        </w:rPr>
        <w:t xml:space="preserve"> (nous désignons)</w:t>
      </w:r>
      <w:r w:rsidR="007E5880" w:rsidRPr="00602459">
        <w:rPr>
          <w:rFonts w:cs="Arial"/>
          <w:sz w:val="20"/>
        </w:rPr>
        <w:t xml:space="preserve"> la personne ci-après comme interlocuteur unique durant l’exécution du contrat, selon les prescriptions du </w:t>
      </w:r>
      <w:r w:rsidR="007E5880" w:rsidRPr="00602459">
        <w:rPr>
          <w:rFonts w:cs="Arial"/>
          <w:b/>
          <w:sz w:val="20"/>
        </w:rPr>
        <w:t>C.C.</w:t>
      </w:r>
      <w:r w:rsidR="001D0A60" w:rsidRPr="00602459">
        <w:rPr>
          <w:rFonts w:cs="Arial"/>
          <w:b/>
          <w:sz w:val="20"/>
        </w:rPr>
        <w:t>A.</w:t>
      </w:r>
      <w:r w:rsidR="007E5880" w:rsidRPr="00602459">
        <w:rPr>
          <w:rFonts w:cs="Arial"/>
          <w:b/>
          <w:sz w:val="20"/>
        </w:rPr>
        <w:t>P.</w:t>
      </w:r>
      <w:r w:rsidR="001D0A60" w:rsidRPr="00602459">
        <w:rPr>
          <w:rFonts w:cs="Arial"/>
          <w:b/>
          <w:sz w:val="20"/>
        </w:rPr>
        <w:t xml:space="preserve"> et du C.C.T.P.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sz w:val="20"/>
        </w:rPr>
        <w:t>:</w:t>
      </w:r>
    </w:p>
    <w:p w14:paraId="5710A846" w14:textId="77777777" w:rsidR="007E5880" w:rsidRPr="00602459" w:rsidRDefault="007E5880" w:rsidP="007E5880">
      <w:pPr>
        <w:pStyle w:val="Corpsdetexte"/>
        <w:suppressAutoHyphens/>
        <w:ind w:left="567"/>
        <w:rPr>
          <w:rFonts w:cs="Arial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33C54F16" w14:textId="77777777" w:rsidR="007E5880" w:rsidRPr="00602459" w:rsidRDefault="007E5880" w:rsidP="007E5880">
      <w:pPr>
        <w:pStyle w:val="Corpsdetexte"/>
        <w:ind w:left="567"/>
        <w:rPr>
          <w:rFonts w:cs="Arial"/>
          <w:sz w:val="20"/>
        </w:rPr>
      </w:pPr>
    </w:p>
    <w:p w14:paraId="3377C820" w14:textId="77777777" w:rsidR="007E5880" w:rsidRPr="00602459" w:rsidRDefault="007E5880" w:rsidP="007E5880">
      <w:r w:rsidRPr="00602459">
        <w:rPr>
          <w:iCs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2138EF12" w14:textId="77777777" w:rsidR="007E5880" w:rsidRPr="00602459" w:rsidRDefault="007E5880" w:rsidP="007E5880">
      <w:pPr>
        <w:rPr>
          <w:b/>
        </w:rPr>
      </w:pPr>
    </w:p>
    <w:p w14:paraId="530322CE" w14:textId="1F37AFA5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</w:t>
      </w:r>
      <w:r w:rsidR="002C60BA" w:rsidRPr="00602459">
        <w:rPr>
          <w:rFonts w:cs="Arial"/>
          <w:b/>
          <w:bCs/>
          <w:sz w:val="20"/>
        </w:rPr>
        <w:t>e m</w:t>
      </w:r>
      <w:r w:rsidRPr="00602459">
        <w:rPr>
          <w:rFonts w:cs="Arial"/>
          <w:b/>
          <w:bCs/>
          <w:sz w:val="20"/>
        </w:rPr>
        <w:t>’</w:t>
      </w:r>
      <w:r w:rsidR="007E5880" w:rsidRPr="00602459">
        <w:rPr>
          <w:rFonts w:cs="Arial"/>
          <w:b/>
          <w:bCs/>
          <w:sz w:val="20"/>
        </w:rPr>
        <w:t>engage</w:t>
      </w:r>
      <w:r w:rsidRPr="00602459">
        <w:rPr>
          <w:rFonts w:cs="Arial"/>
          <w:b/>
          <w:bCs/>
          <w:sz w:val="20"/>
        </w:rPr>
        <w:t xml:space="preserve"> (nous </w:t>
      </w:r>
      <w:r w:rsidR="002C60BA" w:rsidRPr="00602459">
        <w:rPr>
          <w:rFonts w:cs="Arial"/>
          <w:b/>
          <w:bCs/>
          <w:sz w:val="20"/>
        </w:rPr>
        <w:t xml:space="preserve">nous </w:t>
      </w:r>
      <w:r w:rsidRPr="00602459">
        <w:rPr>
          <w:rFonts w:cs="Arial"/>
          <w:b/>
          <w:bCs/>
          <w:sz w:val="20"/>
        </w:rPr>
        <w:t>engageons)</w:t>
      </w:r>
      <w:r w:rsidR="007E5880" w:rsidRPr="00602459">
        <w:rPr>
          <w:rFonts w:cs="Arial"/>
          <w:sz w:val="20"/>
        </w:rPr>
        <w:t xml:space="preserve"> sur le cadre du mémoire technique </w:t>
      </w:r>
      <w:r w:rsidRPr="00602459">
        <w:rPr>
          <w:rFonts w:cs="Arial"/>
          <w:sz w:val="20"/>
        </w:rPr>
        <w:t>r</w:t>
      </w:r>
      <w:r w:rsidR="007E5880" w:rsidRPr="00602459">
        <w:rPr>
          <w:rFonts w:cs="Arial"/>
          <w:sz w:val="20"/>
        </w:rPr>
        <w:t>emis dans mon offre</w:t>
      </w:r>
      <w:r w:rsidR="00DA6C9E">
        <w:rPr>
          <w:rFonts w:cs="Arial"/>
          <w:sz w:val="20"/>
        </w:rPr>
        <w:t>.</w:t>
      </w:r>
    </w:p>
    <w:p w14:paraId="365A0656" w14:textId="77777777" w:rsidR="00DA6C9E" w:rsidRPr="00DA6C9E" w:rsidRDefault="00DA6C9E" w:rsidP="00DA6C9E">
      <w:pPr>
        <w:pStyle w:val="Corpsdetexte"/>
        <w:suppressAutoHyphens/>
        <w:spacing w:after="120"/>
        <w:ind w:left="567"/>
        <w:rPr>
          <w:rFonts w:cs="Arial"/>
          <w:sz w:val="20"/>
        </w:rPr>
      </w:pPr>
    </w:p>
    <w:p w14:paraId="4A17A543" w14:textId="36B1F054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sz w:val="20"/>
        </w:rPr>
        <w:t xml:space="preserve">L'offre ainsi présentée ne </w:t>
      </w:r>
      <w:r w:rsidRPr="00602459">
        <w:rPr>
          <w:rFonts w:cs="Arial"/>
          <w:b/>
          <w:bCs/>
          <w:sz w:val="20"/>
        </w:rPr>
        <w:t>me (nous) lie</w:t>
      </w:r>
      <w:r w:rsidRPr="00602459">
        <w:rPr>
          <w:rFonts w:cs="Arial"/>
          <w:sz w:val="20"/>
        </w:rPr>
        <w:t xml:space="preserve"> toutefois que si son acceptation </w:t>
      </w:r>
      <w:r w:rsidR="002C60BA" w:rsidRPr="00602459">
        <w:rPr>
          <w:rFonts w:cs="Arial"/>
          <w:sz w:val="20"/>
        </w:rPr>
        <w:t xml:space="preserve">a </w:t>
      </w:r>
      <w:r w:rsidR="003B05FC" w:rsidRPr="00602459">
        <w:rPr>
          <w:rFonts w:cs="Arial"/>
          <w:sz w:val="20"/>
        </w:rPr>
        <w:t xml:space="preserve">été </w:t>
      </w:r>
      <w:r w:rsidRPr="00602459">
        <w:rPr>
          <w:rFonts w:cs="Arial"/>
          <w:sz w:val="20"/>
        </w:rPr>
        <w:t xml:space="preserve">notifiée dans un délai de </w:t>
      </w:r>
      <w:bookmarkStart w:id="32" w:name="A1_p3A_a"/>
      <w:r w:rsidRPr="00602459">
        <w:rPr>
          <w:rFonts w:cs="Arial"/>
          <w:sz w:val="20"/>
        </w:rPr>
        <w:t>120 jours</w:t>
      </w:r>
      <w:bookmarkEnd w:id="32"/>
      <w:r w:rsidRPr="00602459">
        <w:rPr>
          <w:rFonts w:cs="Arial"/>
          <w:sz w:val="20"/>
        </w:rPr>
        <w:t xml:space="preserve"> à compter de la date limite de remise des offres fixée par le règlement de la consultation.</w:t>
      </w:r>
    </w:p>
    <w:p w14:paraId="635D8D3F" w14:textId="77777777" w:rsidR="00DA6C9E" w:rsidRPr="00DA6C9E" w:rsidRDefault="00DA6C9E" w:rsidP="00DA6C9E">
      <w:pPr>
        <w:pStyle w:val="Corpsdetexte"/>
        <w:suppressAutoHyphens/>
        <w:spacing w:after="120"/>
        <w:rPr>
          <w:rFonts w:cs="Arial"/>
          <w:sz w:val="20"/>
        </w:rPr>
      </w:pPr>
    </w:p>
    <w:p w14:paraId="6A89B63E" w14:textId="1C890E36" w:rsidR="007E5880" w:rsidRPr="00602459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Je d</w:t>
      </w:r>
      <w:r w:rsidR="007E5880" w:rsidRPr="00602459">
        <w:rPr>
          <w:rFonts w:cs="Arial"/>
          <w:b/>
          <w:bCs/>
          <w:sz w:val="20"/>
        </w:rPr>
        <w:t>éclare</w:t>
      </w:r>
      <w:r w:rsidRPr="00602459">
        <w:rPr>
          <w:rFonts w:cs="Arial"/>
          <w:b/>
          <w:bCs/>
          <w:sz w:val="20"/>
        </w:rPr>
        <w:t xml:space="preserve"> (nous déclarons)</w:t>
      </w:r>
      <w:r w:rsidR="007E5880" w:rsidRPr="00602459">
        <w:rPr>
          <w:rFonts w:cs="Arial"/>
          <w:sz w:val="20"/>
        </w:rPr>
        <w:t xml:space="preserve"> avoir pris connaissance des pièces du marché et m’engage dans une démarche de développement durable.</w:t>
      </w:r>
    </w:p>
    <w:p w14:paraId="1FC9C779" w14:textId="580BDE1C" w:rsidR="004F53F7" w:rsidRDefault="007E5880" w:rsidP="00DA6C9E">
      <w:pPr>
        <w:spacing w:after="120"/>
        <w:ind w:left="567"/>
        <w:rPr>
          <w:iCs/>
        </w:rPr>
      </w:pPr>
      <w:r w:rsidRPr="00602459">
        <w:t>Dans le cadre de ce dispositif, je</w:t>
      </w:r>
      <w:r w:rsidR="002C60BA" w:rsidRPr="00602459">
        <w:t xml:space="preserve"> </w:t>
      </w:r>
      <w:r w:rsidRPr="00602459">
        <w:rPr>
          <w:iCs/>
        </w:rPr>
        <w:t xml:space="preserve">désigne </w:t>
      </w:r>
      <w:r w:rsidR="002C60BA" w:rsidRPr="00602459">
        <w:rPr>
          <w:iCs/>
        </w:rPr>
        <w:t xml:space="preserve">(nous désignons) </w:t>
      </w:r>
      <w:r w:rsidRPr="00602459">
        <w:rPr>
          <w:bCs/>
          <w:iCs/>
        </w:rPr>
        <w:t>un correspondant</w:t>
      </w:r>
      <w:r w:rsidRPr="00602459">
        <w:rPr>
          <w:iCs/>
        </w:rPr>
        <w:t xml:space="preserve"> pour le suivi de la clause environnementale</w:t>
      </w:r>
      <w:r w:rsidR="00ED09AD" w:rsidRPr="00602459">
        <w:rPr>
          <w:iCs/>
        </w:rPr>
        <w:t>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7234F12F" w14:textId="77777777" w:rsidR="00CA4AE9" w:rsidRDefault="00CA4AE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25634EE3" w14:textId="4286D2FB" w:rsidR="00680EFC" w:rsidRDefault="0053645B" w:rsidP="00680EFC">
      <w:pPr>
        <w:pStyle w:val="DirectionAchats1Title"/>
      </w:pPr>
      <w:bookmarkStart w:id="33" w:name="_Toc197539013"/>
      <w:r>
        <w:lastRenderedPageBreak/>
        <w:t xml:space="preserve"> </w:t>
      </w:r>
      <w:r w:rsidR="00680EFC">
        <w:t>Paiement</w:t>
      </w:r>
      <w:bookmarkEnd w:id="33"/>
    </w:p>
    <w:p w14:paraId="5BD88655" w14:textId="5177C97B" w:rsidR="00680EFC" w:rsidRPr="00AE239F" w:rsidRDefault="00680EFC" w:rsidP="00680EFC">
      <w:r w:rsidRPr="00AE239F">
        <w:t xml:space="preserve">Les modalités du règlement des comptes du marché sont spécifiées à l'article </w:t>
      </w:r>
      <w:r w:rsidR="004C3EA3">
        <w:t>3</w:t>
      </w:r>
      <w:r w:rsidR="00AA5685">
        <w:t>.</w:t>
      </w:r>
      <w:r w:rsidR="004C3EA3">
        <w:t>3</w:t>
      </w:r>
      <w:r w:rsidRPr="00AE239F">
        <w:t xml:space="preserve"> du C</w:t>
      </w:r>
      <w:r w:rsidR="000E7C5D" w:rsidRPr="00AE239F">
        <w:t>.C.A.</w:t>
      </w:r>
      <w:r w:rsidRPr="00AE239F">
        <w:t>P.</w:t>
      </w:r>
    </w:p>
    <w:p w14:paraId="1CA6476B" w14:textId="7F487B49" w:rsidR="00680EFC" w:rsidRPr="00602459" w:rsidRDefault="00680EFC" w:rsidP="00680EFC">
      <w:pPr>
        <w:rPr>
          <w:highlight w:val="yellow"/>
        </w:rPr>
      </w:pPr>
    </w:p>
    <w:p w14:paraId="1AAEA053" w14:textId="5E2F13A5" w:rsidR="00BC28AF" w:rsidRPr="00602459" w:rsidRDefault="00BC28AF" w:rsidP="00680EFC">
      <w:r w:rsidRPr="00602459">
        <w:t>L’Administration règlera les sommes dues au titre du présent accord-cadre en faisant porter le montant au crédit du compte suivant</w:t>
      </w:r>
      <w:r w:rsidR="0038213C">
        <w:t> :</w:t>
      </w:r>
    </w:p>
    <w:p w14:paraId="141F0E4B" w14:textId="2824C361" w:rsidR="00BC28AF" w:rsidRPr="00BC28AF" w:rsidRDefault="00BC28AF" w:rsidP="00014338">
      <w:pPr>
        <w:pStyle w:val="DirectionAchats2Title"/>
      </w:pPr>
      <w:bookmarkStart w:id="34" w:name="_Toc197539014"/>
      <w:r>
        <w:t>Prestataire unique</w:t>
      </w:r>
      <w:bookmarkEnd w:id="34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2FADF0D6" w:rsidR="00BC28AF" w:rsidRPr="009847E2" w:rsidRDefault="009847E2" w:rsidP="009A4116">
            <w:pPr>
              <w:keepNext/>
              <w:keepLines/>
              <w:snapToGrid w:val="0"/>
              <w:jc w:val="center"/>
              <w:rPr>
                <w:i/>
                <w:iCs/>
              </w:rPr>
            </w:pPr>
            <w:r w:rsidRPr="009847E2">
              <w:rPr>
                <w:b/>
                <w:i/>
                <w:iCs/>
                <w:sz w:val="22"/>
                <w:szCs w:val="22"/>
              </w:rPr>
              <w:t>Raison sociale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38213C" w:rsidRDefault="00BC28AF" w:rsidP="00BC28AF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35" w:name="_Toc197539015"/>
      <w:r>
        <w:t>Groupement</w:t>
      </w:r>
      <w:bookmarkEnd w:id="35"/>
    </w:p>
    <w:p w14:paraId="46ED9CC4" w14:textId="4DF4CF86" w:rsidR="000E7C5D" w:rsidRPr="0038213C" w:rsidRDefault="000E7C5D" w:rsidP="00AA7E51">
      <w:pPr>
        <w:spacing w:line="360" w:lineRule="auto"/>
      </w:pPr>
      <w:r w:rsidRPr="0038213C"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38213C" w:rsidRPr="0038213C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9847E2">
              <w:fldChar w:fldCharType="separate"/>
            </w:r>
            <w:r w:rsidRPr="0038213C">
              <w:fldChar w:fldCharType="end"/>
            </w:r>
            <w:r w:rsidRPr="0038213C">
              <w:t xml:space="preserve"> </w:t>
            </w:r>
            <w:proofErr w:type="gramStart"/>
            <w:r w:rsidRPr="0038213C">
              <w:t>un</w:t>
            </w:r>
            <w:proofErr w:type="gramEnd"/>
            <w:r w:rsidRPr="0038213C">
              <w:t xml:space="preserve"> compte unique ouvert au nom du mandataire ;</w:t>
            </w:r>
          </w:p>
        </w:tc>
      </w:tr>
      <w:tr w:rsidR="0038213C" w:rsidRPr="0038213C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Pr="0038213C" w:rsidRDefault="000E7C5D" w:rsidP="00AA7E51">
            <w:pPr>
              <w:spacing w:line="360" w:lineRule="auto"/>
            </w:pPr>
          </w:p>
        </w:tc>
      </w:tr>
      <w:tr w:rsidR="0038213C" w:rsidRPr="0038213C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9847E2">
              <w:fldChar w:fldCharType="separate"/>
            </w:r>
            <w:r w:rsidRPr="0038213C">
              <w:fldChar w:fldCharType="end"/>
            </w:r>
            <w:r w:rsidR="00001A40" w:rsidRPr="0038213C">
              <w:t xml:space="preserve"> </w:t>
            </w:r>
            <w:proofErr w:type="gramStart"/>
            <w:r w:rsidRPr="0038213C">
              <w:t>les</w:t>
            </w:r>
            <w:proofErr w:type="gramEnd"/>
            <w:r w:rsidRPr="0038213C">
              <w:t xml:space="preserve"> comptes de chacun des membres du groupement suivant les répartitions indiquées en annexe du présent document.</w:t>
            </w:r>
          </w:p>
        </w:tc>
      </w:tr>
      <w:tr w:rsidR="000E7C5D" w:rsidRPr="0038213C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Pr="0038213C" w:rsidRDefault="000E7C5D" w:rsidP="000E7C5D"/>
        </w:tc>
      </w:tr>
    </w:tbl>
    <w:p w14:paraId="32BABE93" w14:textId="77777777" w:rsidR="000E7C5D" w:rsidRPr="0038213C" w:rsidRDefault="000E7C5D" w:rsidP="000E7C5D">
      <w:pPr>
        <w:rPr>
          <w:sz w:val="2"/>
        </w:rPr>
      </w:pPr>
    </w:p>
    <w:p w14:paraId="16F37F62" w14:textId="189A3F43" w:rsidR="000E7C5D" w:rsidRPr="0038213C" w:rsidRDefault="000E7C5D" w:rsidP="000E7C5D">
      <w:r w:rsidRPr="00AA7E51">
        <w:rPr>
          <w:b/>
          <w:u w:val="single"/>
        </w:rPr>
        <w:t>Nota</w:t>
      </w:r>
      <w:r w:rsidRPr="0038213C">
        <w:rPr>
          <w:b/>
        </w:rPr>
        <w:t xml:space="preserve"> : </w:t>
      </w:r>
      <w:r w:rsidR="00AA7E51">
        <w:t>s</w:t>
      </w:r>
      <w:r w:rsidRPr="0038213C">
        <w:t xml:space="preserve">i aucune case n'est cochée, ou si les deux cases sont cochées, le pouvoir adjudicateur considérera que </w:t>
      </w:r>
      <w:r w:rsidR="00001A40" w:rsidRPr="0038213C">
        <w:t>le second choix s’applique</w:t>
      </w:r>
      <w:r w:rsidRPr="0038213C">
        <w:t>.</w:t>
      </w:r>
    </w:p>
    <w:p w14:paraId="6EC64262" w14:textId="77777777" w:rsidR="000E7C5D" w:rsidRPr="0038213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Pr="0038213C" w:rsidRDefault="00680EFC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compte</w:t>
            </w:r>
            <w:proofErr w:type="gramEnd"/>
            <w:r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à</w:t>
            </w:r>
            <w:proofErr w:type="gramEnd"/>
            <w:r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au</w:t>
            </w:r>
            <w:proofErr w:type="gramEnd"/>
            <w:r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sous</w:t>
            </w:r>
            <w:proofErr w:type="gramEnd"/>
            <w:r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clé</w:t>
            </w:r>
            <w:proofErr w:type="gramEnd"/>
            <w:r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78D66C43" w:rsidR="00680EFC" w:rsidRDefault="00C20879" w:rsidP="00910360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55043F59" w14:textId="77777777" w:rsidR="00CA4AE9" w:rsidRPr="0038213C" w:rsidRDefault="00CA4AE9" w:rsidP="00910360">
      <w:pPr>
        <w:ind w:firstLine="708"/>
        <w:rPr>
          <w:b/>
          <w:bCs/>
          <w:iCs/>
          <w:sz w:val="16"/>
          <w:szCs w:val="16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compte</w:t>
            </w:r>
            <w:proofErr w:type="gramEnd"/>
            <w:r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à</w:t>
            </w:r>
            <w:proofErr w:type="gramEnd"/>
            <w:r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au</w:t>
            </w:r>
            <w:proofErr w:type="gramEnd"/>
            <w:r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sous</w:t>
            </w:r>
            <w:proofErr w:type="gramEnd"/>
            <w:r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clé</w:t>
            </w:r>
            <w:proofErr w:type="gramEnd"/>
            <w:r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240917D3" w14:textId="77777777" w:rsidR="00C20879" w:rsidRPr="0038213C" w:rsidRDefault="00C20879" w:rsidP="00C20879">
      <w:pPr>
        <w:ind w:firstLine="708"/>
        <w:rPr>
          <w:iCs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compte</w:t>
            </w:r>
            <w:proofErr w:type="gramEnd"/>
            <w:r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à</w:t>
            </w:r>
            <w:proofErr w:type="gramEnd"/>
            <w:r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au</w:t>
            </w:r>
            <w:proofErr w:type="gramEnd"/>
            <w:r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sous</w:t>
            </w:r>
            <w:proofErr w:type="gramEnd"/>
            <w:r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clé</w:t>
            </w:r>
            <w:proofErr w:type="gramEnd"/>
            <w:r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386CFD0D" w14:textId="77777777" w:rsidR="00C20879" w:rsidRPr="0038213C" w:rsidRDefault="00C20879" w:rsidP="00C20879">
      <w:pPr>
        <w:ind w:firstLine="708"/>
        <w:rPr>
          <w:iCs/>
        </w:rPr>
      </w:pPr>
    </w:p>
    <w:p w14:paraId="4711A265" w14:textId="78AD37F4" w:rsidR="002C46C6" w:rsidRDefault="00E115C0" w:rsidP="002C46C6">
      <w:pPr>
        <w:pStyle w:val="DirectionAchats1Title"/>
      </w:pPr>
      <w:r>
        <w:t xml:space="preserve"> </w:t>
      </w:r>
      <w:bookmarkStart w:id="36" w:name="_Toc197539016"/>
      <w:r w:rsidR="002C46C6">
        <w:t>A</w:t>
      </w:r>
      <w:r w:rsidR="009660CB">
        <w:t>vance</w:t>
      </w:r>
      <w:bookmarkEnd w:id="36"/>
    </w:p>
    <w:p w14:paraId="68FC95F3" w14:textId="2BE72848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9847E2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9847E2">
        <w:fldChar w:fldCharType="separate"/>
      </w:r>
      <w:r w:rsidRPr="0038213C">
        <w:fldChar w:fldCharType="end"/>
      </w:r>
      <w:r w:rsidRPr="0038213C">
        <w:t xml:space="preserve"> J</w:t>
      </w:r>
      <w:r w:rsidR="00E115C0">
        <w:t xml:space="preserve">’accepte </w:t>
      </w:r>
      <w:r w:rsidRPr="0038213C">
        <w:t xml:space="preserve">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 (aux articles R. 2191-3 à R. 2191-12 du Code de la commande publique)</w:t>
      </w:r>
      <w:r w:rsidR="009660CB" w:rsidRPr="0038213C">
        <w:t xml:space="preserve"> </w:t>
      </w:r>
      <w:r w:rsidRPr="0038213C">
        <w:t>(</w:t>
      </w:r>
      <w:r w:rsidR="00445567" w:rsidRPr="0038213C">
        <w:rPr>
          <w:vertAlign w:val="superscript"/>
        </w:rPr>
        <w:t>2</w:t>
      </w:r>
      <w:r w:rsidRPr="0038213C">
        <w:t>)</w:t>
      </w:r>
    </w:p>
    <w:p w14:paraId="3D1171DB" w14:textId="77777777" w:rsidR="002C46C6" w:rsidRPr="0038213C" w:rsidRDefault="002C46C6" w:rsidP="002C46C6"/>
    <w:p w14:paraId="6149AB95" w14:textId="5E010D93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9847E2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9847E2">
        <w:fldChar w:fldCharType="separate"/>
      </w:r>
      <w:r w:rsidRPr="0038213C">
        <w:fldChar w:fldCharType="end"/>
      </w:r>
      <w:r w:rsidRPr="0038213C">
        <w:t xml:space="preserve"> Je refuse 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</w:t>
      </w:r>
    </w:p>
    <w:p w14:paraId="624868D7" w14:textId="538E88CB" w:rsidR="002C46C6" w:rsidRPr="0038213C" w:rsidRDefault="002C46C6" w:rsidP="002C46C6">
      <w:pPr>
        <w:ind w:left="360"/>
      </w:pPr>
      <w:r w:rsidRPr="0038213C">
        <w:t>(Conformément aux articles R. 2191-3 à R. 2191-12 du Code de la commande publique)</w:t>
      </w:r>
      <w:r w:rsidRPr="0038213C">
        <w:rPr>
          <w:rStyle w:val="Appelnotedebasdep"/>
        </w:rPr>
        <w:footnoteReference w:id="1"/>
      </w:r>
      <w:r w:rsidRPr="0038213C">
        <w:t xml:space="preserve"> </w:t>
      </w:r>
    </w:p>
    <w:p w14:paraId="0EEAE7A9" w14:textId="77777777" w:rsidR="002C46C6" w:rsidRPr="0038213C" w:rsidRDefault="002C46C6" w:rsidP="002C46C6">
      <w:pPr>
        <w:pStyle w:val="Paragraphedeliste"/>
        <w:rPr>
          <w:szCs w:val="20"/>
        </w:rPr>
      </w:pPr>
    </w:p>
    <w:p w14:paraId="6FFA8FCB" w14:textId="69729BD0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9847E2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9847E2">
        <w:fldChar w:fldCharType="separate"/>
      </w:r>
      <w:r w:rsidRPr="0038213C">
        <w:fldChar w:fldCharType="end"/>
      </w:r>
      <w:r w:rsidRPr="0038213C">
        <w:t xml:space="preserve"> Je déclare être une entreprise répondant à la définition d’une PME/TPE </w:t>
      </w:r>
      <w:r w:rsidRPr="0038213C">
        <w:rPr>
          <w:rStyle w:val="Appelnotedebasdep"/>
        </w:rPr>
        <w:footnoteReference w:id="2"/>
      </w:r>
      <w:r w:rsidRPr="0038213C">
        <w:t>(2)</w:t>
      </w:r>
    </w:p>
    <w:p w14:paraId="7A6B4612" w14:textId="551CAC29" w:rsidR="002C46C6" w:rsidRPr="0038213C" w:rsidRDefault="002C46C6" w:rsidP="002C46C6">
      <w:pPr>
        <w:pStyle w:val="Paragraphedeliste"/>
        <w:rPr>
          <w:szCs w:val="20"/>
        </w:rPr>
      </w:pPr>
    </w:p>
    <w:p w14:paraId="5DF608A4" w14:textId="77777777" w:rsidR="00AA5685" w:rsidRPr="0038213C" w:rsidRDefault="00AA5685" w:rsidP="002C46C6">
      <w:pPr>
        <w:pStyle w:val="Paragraphedeliste"/>
        <w:rPr>
          <w:szCs w:val="20"/>
        </w:rPr>
      </w:pPr>
    </w:p>
    <w:p w14:paraId="006C0CF7" w14:textId="28489536" w:rsidR="002C46C6" w:rsidRDefault="00E115C0" w:rsidP="00001A40">
      <w:pPr>
        <w:pStyle w:val="DirectionAchats1Title"/>
      </w:pPr>
      <w:r>
        <w:t xml:space="preserve"> </w:t>
      </w:r>
      <w:bookmarkStart w:id="37" w:name="_Toc197539017"/>
      <w:r w:rsidR="00001A40">
        <w:t>Signature</w:t>
      </w:r>
      <w:bookmarkEnd w:id="37"/>
      <w:r w:rsidR="00001A40"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12B81D43" w14:textId="77777777" w:rsidR="00E115C0" w:rsidRDefault="00E115C0" w:rsidP="00001A40"/>
    <w:p w14:paraId="21A4E892" w14:textId="6CD06B7A" w:rsidR="00001A40" w:rsidRDefault="00001A40" w:rsidP="00001A40">
      <w:r>
        <w:t>A .............................................</w:t>
      </w:r>
    </w:p>
    <w:p w14:paraId="4E7AFC95" w14:textId="3C474338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0B22F658" w14:textId="0C4F31FE" w:rsidR="00A2367E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Le candidat</w:t>
      </w:r>
      <w:r w:rsidR="00A2367E">
        <w:rPr>
          <w:color w:val="3F3F3F" w:themeColor="text1"/>
        </w:rPr>
        <w:t xml:space="preserve"> ou </w:t>
      </w:r>
      <w:proofErr w:type="spellStart"/>
      <w:r w:rsidR="00A2367E">
        <w:t>ou</w:t>
      </w:r>
      <w:proofErr w:type="spellEnd"/>
      <w:r w:rsidR="00A2367E">
        <w:t xml:space="preserve"> le mandataire du groupement</w:t>
      </w:r>
      <w:r w:rsidR="00A2367E">
        <w:rPr>
          <w:color w:val="3F3F3F" w:themeColor="text1"/>
        </w:rPr>
        <w:t xml:space="preserve"> : </w:t>
      </w:r>
    </w:p>
    <w:p w14:paraId="4F4EA3F4" w14:textId="553D923F" w:rsidR="002C46C6" w:rsidRPr="009660CB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Nom :</w:t>
      </w:r>
      <w:r w:rsidR="009660CB" w:rsidRPr="009660CB">
        <w:rPr>
          <w:color w:val="3F3F3F" w:themeColor="text1"/>
        </w:rPr>
        <w:t xml:space="preserve"> </w:t>
      </w:r>
      <w:r w:rsidR="009660CB">
        <w:rPr>
          <w:color w:val="3F3F3F" w:themeColor="text1"/>
        </w:rPr>
        <w:tab/>
      </w:r>
    </w:p>
    <w:p w14:paraId="3ED8DBF3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233B74FC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16F4A2FB" w14:textId="207AD49E" w:rsidR="002C46C6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Signature :</w:t>
      </w:r>
      <w:r w:rsidR="009660CB">
        <w:rPr>
          <w:color w:val="3F3F3F" w:themeColor="text1"/>
        </w:rPr>
        <w:tab/>
      </w:r>
    </w:p>
    <w:p w14:paraId="3C94B961" w14:textId="77777777" w:rsidR="00CA4AE9" w:rsidRDefault="00CA4AE9" w:rsidP="00CA4AE9">
      <w:pPr>
        <w:pStyle w:val="Corpsdetexte3"/>
        <w:spacing w:after="0"/>
        <w:rPr>
          <w:rFonts w:ascii="Arial" w:hAnsi="Arial" w:cs="Arial"/>
          <w:color w:val="000000"/>
          <w:sz w:val="20"/>
        </w:rPr>
      </w:pPr>
    </w:p>
    <w:p w14:paraId="4D5939E5" w14:textId="02C2C359" w:rsidR="009660CB" w:rsidRDefault="002C46C6" w:rsidP="00CA4AE9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 xml:space="preserve">La signature devra être précédée de la mention « Lu et approuvé » et </w:t>
      </w:r>
      <w:r w:rsidR="00E115C0">
        <w:rPr>
          <w:rFonts w:ascii="Arial" w:hAnsi="Arial" w:cs="Arial"/>
          <w:color w:val="000000"/>
          <w:sz w:val="20"/>
          <w:lang w:val="fr-FR"/>
        </w:rPr>
        <w:t xml:space="preserve">accompagnée du </w:t>
      </w:r>
      <w:r>
        <w:rPr>
          <w:rFonts w:ascii="Arial" w:hAnsi="Arial" w:cs="Arial"/>
          <w:color w:val="000000"/>
          <w:sz w:val="20"/>
        </w:rPr>
        <w:t xml:space="preserve">cachet de la </w:t>
      </w:r>
      <w:r w:rsidR="00E115C0">
        <w:rPr>
          <w:rFonts w:ascii="Arial" w:hAnsi="Arial" w:cs="Arial"/>
          <w:color w:val="000000"/>
          <w:sz w:val="20"/>
        </w:rPr>
        <w:t>société</w:t>
      </w:r>
      <w:r w:rsidR="00E115C0">
        <w:rPr>
          <w:rFonts w:ascii="Arial" w:hAnsi="Arial" w:cs="Arial"/>
          <w:color w:val="000000"/>
          <w:sz w:val="20"/>
          <w:lang w:val="fr-FR"/>
        </w:rPr>
        <w:t>.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2BBE035E" w:rsidR="009660CB" w:rsidRDefault="00E115C0" w:rsidP="009660CB">
      <w:pPr>
        <w:pStyle w:val="DirectionAchats1Title"/>
      </w:pPr>
      <w:r>
        <w:t xml:space="preserve"> </w:t>
      </w:r>
      <w:bookmarkStart w:id="38" w:name="_Toc197539018"/>
      <w:r w:rsidR="009660CB">
        <w:t xml:space="preserve">Acceptation de l’offre </w:t>
      </w:r>
      <w:r w:rsidR="00C953DB">
        <w:t xml:space="preserve">par le </w:t>
      </w:r>
      <w:r>
        <w:t>Pouvoir</w:t>
      </w:r>
      <w:r w:rsidR="00C953DB">
        <w:t xml:space="preserve"> </w:t>
      </w:r>
      <w:r>
        <w:t>a</w:t>
      </w:r>
      <w:r w:rsidR="00C953DB">
        <w:t>djudicateur</w:t>
      </w:r>
      <w:bookmarkEnd w:id="38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>Emmanuelle GARNIER</w:t>
      </w:r>
      <w:r w:rsidR="009660CB" w:rsidRPr="00AA5685">
        <w:rPr>
          <w:color w:val="FFFFFF" w:themeColor="background1"/>
        </w:rPr>
        <w:t>gnature#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3"/>
    <w:bookmarkEnd w:id="30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39" w:name="_Toc197539019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39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</w:t>
            </w:r>
            <w:proofErr w:type="gramStart"/>
            <w:r w:rsidRPr="004C2E98">
              <w:t>afférent</w:t>
            </w:r>
            <w:proofErr w:type="gramEnd"/>
            <w:r w:rsidRPr="004C2E98">
              <w:t xml:space="preserve">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proofErr w:type="gramStart"/>
      <w:r w:rsidRPr="004C2E98">
        <w:t>et</w:t>
      </w:r>
      <w:proofErr w:type="gramEnd"/>
      <w:r w:rsidRPr="004C2E98">
        <w:t xml:space="preserve">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9847E2">
              <w:rPr>
                <w:color w:val="000000"/>
              </w:rPr>
            </w:r>
            <w:r w:rsidR="009847E2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membre</w:t>
            </w:r>
            <w:proofErr w:type="gramEnd"/>
            <w:r w:rsidR="004C2E98" w:rsidRPr="004C2E98">
              <w:t xml:space="preserve">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9847E2">
              <w:rPr>
                <w:color w:val="000000"/>
              </w:rPr>
            </w:r>
            <w:r w:rsidR="009847E2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sous</w:t>
            </w:r>
            <w:proofErr w:type="gramEnd"/>
            <w:r w:rsidR="004C2E98" w:rsidRPr="004C2E98">
              <w:t>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40" w:name="_Toc124433062"/>
    </w:p>
    <w:bookmarkEnd w:id="40"/>
    <w:sectPr w:rsidR="00B60256" w:rsidSect="005D28A6">
      <w:headerReference w:type="default" r:id="rId14"/>
      <w:footerReference w:type="default" r:id="rId15"/>
      <w:footerReference w:type="first" r:id="rId16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5A128312" w:rsidR="00B83E07" w:rsidRPr="00712002" w:rsidRDefault="003B05FC" w:rsidP="00CA4AE9">
          <w:pPr>
            <w:jc w:val="center"/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268891E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376A07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proofErr w:type="gramStart"/>
      <w:r w:rsidR="00C20879">
        <w:rPr>
          <w:i/>
          <w:color w:val="8064A2"/>
          <w:sz w:val="14"/>
          <w:szCs w:val="14"/>
        </w:rPr>
        <w:t>4;</w:t>
      </w:r>
      <w:proofErr w:type="gramEnd"/>
      <w:r w:rsidR="00C20879">
        <w:rPr>
          <w:i/>
          <w:color w:val="8064A2"/>
          <w:sz w:val="14"/>
          <w:szCs w:val="14"/>
        </w:rPr>
        <w:t>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781DF179" w:rsidR="00B83E07" w:rsidRDefault="00B83E07" w:rsidP="0027327E">
    <w:pPr>
      <w:pStyle w:val="En-tte"/>
      <w:jc w:val="center"/>
      <w:rPr>
        <w:b/>
        <w:i/>
        <w:color w:val="0070C0"/>
        <w:sz w:val="16"/>
        <w:szCs w:val="16"/>
      </w:rPr>
    </w:pPr>
    <w:bookmarkStart w:id="41" w:name="_Hlk158901512"/>
    <w:bookmarkStart w:id="42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41"/>
  <w:bookmarkEnd w:id="42"/>
  <w:p w14:paraId="2C8BD22E" w14:textId="446765E9" w:rsidR="00B83E07" w:rsidRDefault="009847E2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B5E5937140C547B192E31EE57A8E3AC9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0B7512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Accord-cadre 2025PATXBDC024</w:t>
        </w:r>
      </w:sdtContent>
    </w:sdt>
    <w:r w:rsidR="00602459" w:rsidRPr="005D28A6"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: </w:t>
    </w: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FE5BE8D583CA4E2A8152D5BE6063F56F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A27558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Réalisation de divers travaux de second œuvre pour les besoins de l’Université Toulouse Jean Jaurès</w:t>
        </w:r>
      </w:sdtContent>
    </w:sdt>
  </w:p>
  <w:p w14:paraId="249FC0E8" w14:textId="4FFCDC87" w:rsidR="001E2A9D" w:rsidRPr="001E2A9D" w:rsidRDefault="009847E2" w:rsidP="001E2A9D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1602912179"/>
        <w:placeholder>
          <w:docPart w:val="C81174A460DB4AE3A513C9F9A83F22A6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0B7512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Lot 1 : fabrication avec pose de menuiseries aluminium pour les sites de l'Université Toulouse Jean Jaurès, hors INSPÉ</w:t>
        </w:r>
      </w:sdtContent>
    </w:sdt>
  </w:p>
  <w:p w14:paraId="543633CD" w14:textId="1C5764E6" w:rsidR="001E2A9D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  <w:p w14:paraId="5FC69AC1" w14:textId="77777777" w:rsidR="001E2A9D" w:rsidRPr="005D28A6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3EB4686"/>
    <w:multiLevelType w:val="hybridMultilevel"/>
    <w:tmpl w:val="AE020934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F535A14"/>
    <w:multiLevelType w:val="hybridMultilevel"/>
    <w:tmpl w:val="D1E61716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B023667"/>
    <w:multiLevelType w:val="multilevel"/>
    <w:tmpl w:val="B03682C6"/>
    <w:numStyleLink w:val="CNSbulletlist"/>
  </w:abstractNum>
  <w:abstractNum w:abstractNumId="12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97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4210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1B8"/>
    <w:rsid w:val="0008743B"/>
    <w:rsid w:val="00096391"/>
    <w:rsid w:val="000A3A6C"/>
    <w:rsid w:val="000A74EA"/>
    <w:rsid w:val="000B7512"/>
    <w:rsid w:val="000C01D8"/>
    <w:rsid w:val="000C40C4"/>
    <w:rsid w:val="000C77F2"/>
    <w:rsid w:val="000D12EC"/>
    <w:rsid w:val="000D164D"/>
    <w:rsid w:val="000D4D8C"/>
    <w:rsid w:val="000D5502"/>
    <w:rsid w:val="000D5EB5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641C2"/>
    <w:rsid w:val="00173540"/>
    <w:rsid w:val="00187A5D"/>
    <w:rsid w:val="00191F4B"/>
    <w:rsid w:val="001941B0"/>
    <w:rsid w:val="001A4AD5"/>
    <w:rsid w:val="001A5195"/>
    <w:rsid w:val="001B41BE"/>
    <w:rsid w:val="001B4A63"/>
    <w:rsid w:val="001B56B9"/>
    <w:rsid w:val="001C295A"/>
    <w:rsid w:val="001C50D3"/>
    <w:rsid w:val="001C6B45"/>
    <w:rsid w:val="001D0A60"/>
    <w:rsid w:val="001D23CE"/>
    <w:rsid w:val="001E0D04"/>
    <w:rsid w:val="001E0E31"/>
    <w:rsid w:val="001E2A9D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523D4"/>
    <w:rsid w:val="00256081"/>
    <w:rsid w:val="002575B8"/>
    <w:rsid w:val="00274E0C"/>
    <w:rsid w:val="00282F96"/>
    <w:rsid w:val="00283627"/>
    <w:rsid w:val="00287E42"/>
    <w:rsid w:val="00290FDC"/>
    <w:rsid w:val="00295F33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2D5E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A07"/>
    <w:rsid w:val="00376B50"/>
    <w:rsid w:val="0037727C"/>
    <w:rsid w:val="0038213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0D36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6CFE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C3EA3"/>
    <w:rsid w:val="004D699E"/>
    <w:rsid w:val="004E4C1A"/>
    <w:rsid w:val="004E6A32"/>
    <w:rsid w:val="004F3DBE"/>
    <w:rsid w:val="004F472F"/>
    <w:rsid w:val="004F53F7"/>
    <w:rsid w:val="00507F0D"/>
    <w:rsid w:val="0051148A"/>
    <w:rsid w:val="00517885"/>
    <w:rsid w:val="0052091E"/>
    <w:rsid w:val="00527327"/>
    <w:rsid w:val="00527B26"/>
    <w:rsid w:val="00534AF1"/>
    <w:rsid w:val="0053645B"/>
    <w:rsid w:val="00540F29"/>
    <w:rsid w:val="00544632"/>
    <w:rsid w:val="00552F24"/>
    <w:rsid w:val="0055784C"/>
    <w:rsid w:val="0056009D"/>
    <w:rsid w:val="005723A1"/>
    <w:rsid w:val="00581BC2"/>
    <w:rsid w:val="00595658"/>
    <w:rsid w:val="00596692"/>
    <w:rsid w:val="00597B16"/>
    <w:rsid w:val="005A3280"/>
    <w:rsid w:val="005A328F"/>
    <w:rsid w:val="005A491C"/>
    <w:rsid w:val="005A653D"/>
    <w:rsid w:val="005B0F8B"/>
    <w:rsid w:val="005B19DD"/>
    <w:rsid w:val="005B6925"/>
    <w:rsid w:val="005B7341"/>
    <w:rsid w:val="005C6E3D"/>
    <w:rsid w:val="005D28A6"/>
    <w:rsid w:val="005D29D6"/>
    <w:rsid w:val="005D30E5"/>
    <w:rsid w:val="005D39B1"/>
    <w:rsid w:val="005D4312"/>
    <w:rsid w:val="005E7BAE"/>
    <w:rsid w:val="005F0FD1"/>
    <w:rsid w:val="005F1499"/>
    <w:rsid w:val="005F46C0"/>
    <w:rsid w:val="00602459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18DF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A25B4"/>
    <w:rsid w:val="006A6359"/>
    <w:rsid w:val="006B01E5"/>
    <w:rsid w:val="006B0F8A"/>
    <w:rsid w:val="006B1165"/>
    <w:rsid w:val="006C1701"/>
    <w:rsid w:val="006C690F"/>
    <w:rsid w:val="006C6B76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6EF7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8528C"/>
    <w:rsid w:val="0078557B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0E1F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847E2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2367E"/>
    <w:rsid w:val="00A27558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9561F"/>
    <w:rsid w:val="00AA244A"/>
    <w:rsid w:val="00AA28F6"/>
    <w:rsid w:val="00AA4BA2"/>
    <w:rsid w:val="00AA5685"/>
    <w:rsid w:val="00AA7E51"/>
    <w:rsid w:val="00AB2C59"/>
    <w:rsid w:val="00AC6037"/>
    <w:rsid w:val="00AD3B8D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007A"/>
    <w:rsid w:val="00B350BE"/>
    <w:rsid w:val="00B36774"/>
    <w:rsid w:val="00B41593"/>
    <w:rsid w:val="00B41EF3"/>
    <w:rsid w:val="00B43012"/>
    <w:rsid w:val="00B467BB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D2795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4AE9"/>
    <w:rsid w:val="00CA6543"/>
    <w:rsid w:val="00CA67BD"/>
    <w:rsid w:val="00CB6056"/>
    <w:rsid w:val="00CC34B7"/>
    <w:rsid w:val="00CC4AC4"/>
    <w:rsid w:val="00CC643B"/>
    <w:rsid w:val="00CD0C5D"/>
    <w:rsid w:val="00CE0AA1"/>
    <w:rsid w:val="00CE0DE3"/>
    <w:rsid w:val="00CE74F7"/>
    <w:rsid w:val="00CE766B"/>
    <w:rsid w:val="00D054B3"/>
    <w:rsid w:val="00D228FB"/>
    <w:rsid w:val="00D26B8C"/>
    <w:rsid w:val="00D45365"/>
    <w:rsid w:val="00D55AEC"/>
    <w:rsid w:val="00D61501"/>
    <w:rsid w:val="00D62CE3"/>
    <w:rsid w:val="00D65CEF"/>
    <w:rsid w:val="00D65F0F"/>
    <w:rsid w:val="00D72489"/>
    <w:rsid w:val="00D81A07"/>
    <w:rsid w:val="00D83D60"/>
    <w:rsid w:val="00D96608"/>
    <w:rsid w:val="00D976A3"/>
    <w:rsid w:val="00DA6C9E"/>
    <w:rsid w:val="00DA72E3"/>
    <w:rsid w:val="00DB56EC"/>
    <w:rsid w:val="00DC16C9"/>
    <w:rsid w:val="00DC5DEF"/>
    <w:rsid w:val="00DD0804"/>
    <w:rsid w:val="00DE6F6B"/>
    <w:rsid w:val="00DF7365"/>
    <w:rsid w:val="00E02F23"/>
    <w:rsid w:val="00E06D4B"/>
    <w:rsid w:val="00E0794C"/>
    <w:rsid w:val="00E10843"/>
    <w:rsid w:val="00E115C0"/>
    <w:rsid w:val="00E13DE8"/>
    <w:rsid w:val="00E1472C"/>
    <w:rsid w:val="00E2088C"/>
    <w:rsid w:val="00E21CC6"/>
    <w:rsid w:val="00E24042"/>
    <w:rsid w:val="00E247AD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A33C6"/>
    <w:rsid w:val="00EB7044"/>
    <w:rsid w:val="00EC6D37"/>
    <w:rsid w:val="00EC7DFF"/>
    <w:rsid w:val="00ED03B2"/>
    <w:rsid w:val="00ED09AD"/>
    <w:rsid w:val="00ED3C74"/>
    <w:rsid w:val="00ED3FF7"/>
    <w:rsid w:val="00EE23A8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67B2"/>
    <w:rsid w:val="00FC5D36"/>
    <w:rsid w:val="00FD2B6F"/>
    <w:rsid w:val="00FD7F50"/>
    <w:rsid w:val="00FE5F7F"/>
    <w:rsid w:val="00F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502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,Par. de liste-etic,Bullet List,FooterText,numbered,Foot,List1,List11,Paragraphe de liste2,Nomios - Paragraphe de liste,Paragraphe_DAT,Use Case List Paragraph,Bull - Bullet niveau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,Par. de liste-etic Car,Bullet List Car,FooterText Car,numbered Car,Foot Car,List1 Car,List11 Car,Paragraphe de liste2 Car,Nomios - Paragraphe de liste Car"/>
    <w:link w:val="Paragraphedeliste"/>
    <w:uiPriority w:val="34"/>
    <w:qFormat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5BE8D583CA4E2A8152D5BE6063F5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2F9CCA-A0FC-4CC3-9B54-BE19D3E44305}"/>
      </w:docPartPr>
      <w:docPartBody>
        <w:p w:rsidR="00B008B3" w:rsidRDefault="00687313" w:rsidP="00687313">
          <w:pPr>
            <w:pStyle w:val="FE5BE8D583CA4E2A8152D5BE6063F56F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B5E5937140C547B192E31EE57A8E3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E34AD4-5818-4138-B92E-3F64CABC3BD1}"/>
      </w:docPartPr>
      <w:docPartBody>
        <w:p w:rsidR="00B008B3" w:rsidRDefault="00687313" w:rsidP="00687313">
          <w:pPr>
            <w:pStyle w:val="B5E5937140C547B192E31EE57A8E3AC9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11E8BB317AE24AA4A056C0AFED8F2D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A8A630-6E9C-4FA3-9FE3-45242728016A}"/>
      </w:docPartPr>
      <w:docPartBody>
        <w:p w:rsidR="00FE693B" w:rsidRDefault="007C0448" w:rsidP="007C0448">
          <w:pPr>
            <w:pStyle w:val="11E8BB317AE24AA4A056C0AFED8F2D80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DA9DAE524785451091C4A85BDA4B2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D729DB-0028-4CDA-880F-D3F38C5CC875}"/>
      </w:docPartPr>
      <w:docPartBody>
        <w:p w:rsidR="00FE693B" w:rsidRDefault="007C0448" w:rsidP="007C0448">
          <w:pPr>
            <w:pStyle w:val="DA9DAE524785451091C4A85BDA4B2C5D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64C8F37D60D49D98CD619189A767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C90D1E-26A2-4310-A893-1099ABB4A43B}"/>
      </w:docPartPr>
      <w:docPartBody>
        <w:p w:rsidR="006F1D35" w:rsidRDefault="006F0415" w:rsidP="006F0415">
          <w:pPr>
            <w:pStyle w:val="164C8F37D60D49D98CD619189A767C5D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C81174A460DB4AE3A513C9F9A83F22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C2DB2-6D1F-4D81-9486-D45E651D0211}"/>
      </w:docPartPr>
      <w:docPartBody>
        <w:p w:rsidR="006F1D35" w:rsidRDefault="006F0415" w:rsidP="006F0415">
          <w:pPr>
            <w:pStyle w:val="C81174A460DB4AE3A513C9F9A83F22A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36E409F876E443348550D22B339E9A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35ADFF-1CBC-4F55-A008-A6782F8048C5}"/>
      </w:docPartPr>
      <w:docPartBody>
        <w:p w:rsidR="006F1D35" w:rsidRDefault="006F0415" w:rsidP="006F0415">
          <w:pPr>
            <w:pStyle w:val="36E409F876E443348550D22B339E9AEE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D2A9C1F4BB6D4F5D8263CB0775D3E2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478C4C-5D7B-4CFD-B38B-75DAC7E91513}"/>
      </w:docPartPr>
      <w:docPartBody>
        <w:p w:rsidR="006F1D35" w:rsidRDefault="006F0415" w:rsidP="006F0415">
          <w:pPr>
            <w:pStyle w:val="D2A9C1F4BB6D4F5D8263CB0775D3E2ED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202E6C"/>
    <w:rsid w:val="003358BC"/>
    <w:rsid w:val="0037615E"/>
    <w:rsid w:val="00451034"/>
    <w:rsid w:val="00687313"/>
    <w:rsid w:val="006F0415"/>
    <w:rsid w:val="006F1D35"/>
    <w:rsid w:val="007A133B"/>
    <w:rsid w:val="007C0448"/>
    <w:rsid w:val="00936CAE"/>
    <w:rsid w:val="00B008B3"/>
    <w:rsid w:val="00B1176E"/>
    <w:rsid w:val="00C9428E"/>
    <w:rsid w:val="00D95487"/>
    <w:rsid w:val="00DD4CED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F1D35"/>
  </w:style>
  <w:style w:type="paragraph" w:customStyle="1" w:styleId="FE5BE8D583CA4E2A8152D5BE6063F56F">
    <w:name w:val="FE5BE8D583CA4E2A8152D5BE6063F56F"/>
    <w:rsid w:val="00687313"/>
  </w:style>
  <w:style w:type="paragraph" w:customStyle="1" w:styleId="B5E5937140C547B192E31EE57A8E3AC9">
    <w:name w:val="B5E5937140C547B192E31EE57A8E3AC9"/>
    <w:rsid w:val="00687313"/>
  </w:style>
  <w:style w:type="paragraph" w:customStyle="1" w:styleId="11E8BB317AE24AA4A056C0AFED8F2D80">
    <w:name w:val="11E8BB317AE24AA4A056C0AFED8F2D80"/>
    <w:rsid w:val="007C0448"/>
  </w:style>
  <w:style w:type="paragraph" w:customStyle="1" w:styleId="DA9DAE524785451091C4A85BDA4B2C5D">
    <w:name w:val="DA9DAE524785451091C4A85BDA4B2C5D"/>
    <w:rsid w:val="007C0448"/>
  </w:style>
  <w:style w:type="paragraph" w:customStyle="1" w:styleId="164C8F37D60D49D98CD619189A767C5D">
    <w:name w:val="164C8F37D60D49D98CD619189A767C5D"/>
    <w:rsid w:val="006F0415"/>
  </w:style>
  <w:style w:type="paragraph" w:customStyle="1" w:styleId="C81174A460DB4AE3A513C9F9A83F22A6">
    <w:name w:val="C81174A460DB4AE3A513C9F9A83F22A6"/>
    <w:rsid w:val="006F0415"/>
  </w:style>
  <w:style w:type="paragraph" w:customStyle="1" w:styleId="36E409F876E443348550D22B339E9AEE">
    <w:name w:val="36E409F876E443348550D22B339E9AEE"/>
    <w:rsid w:val="006F0415"/>
  </w:style>
  <w:style w:type="paragraph" w:customStyle="1" w:styleId="D2A9C1F4BB6D4F5D8263CB0775D3E2ED">
    <w:name w:val="D2A9C1F4BB6D4F5D8263CB0775D3E2ED"/>
    <w:rsid w:val="006F04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12</Pages>
  <Words>1946</Words>
  <Characters>10708</Characters>
  <Application>Microsoft Office Word</Application>
  <DocSecurity>0</DocSecurity>
  <Lines>486</Lines>
  <Paragraphs>188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Réalisation de divers travaux de second œuvre pour les besoins de l’Université Toulouse Jean Jaurès</dc:description>
  <cp:lastModifiedBy>thucydide.hounkpatin@i-univ-tlse2.fr</cp:lastModifiedBy>
  <cp:revision>10</cp:revision>
  <cp:lastPrinted>2022-08-25T08:03:00Z</cp:lastPrinted>
  <dcterms:created xsi:type="dcterms:W3CDTF">2025-05-22T11:59:00Z</dcterms:created>
  <dcterms:modified xsi:type="dcterms:W3CDTF">2025-07-02T13:47:00Z</dcterms:modified>
  <cp:category>Accord-cadre 2025PATXBDC024</cp:category>
  <cp:contentStatus>Lot 1 : fabrication avec pose de menuiseries aluminium pour les sites de l'Université Toulouse Jean Jaurès, hors INSPÉ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