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50630"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08AD5C52" wp14:editId="7DBB6E22">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148734"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14:paraId="127B34C9" w14:textId="77777777" w:rsidR="00000053" w:rsidRPr="002954D1" w:rsidRDefault="00000053">
      <w:pPr>
        <w:pStyle w:val="FicheTitre"/>
        <w:rPr>
          <w:rFonts w:ascii="Arial" w:hAnsi="Arial"/>
          <w:b w:val="0"/>
          <w:bCs/>
          <w:spacing w:val="50"/>
          <w:szCs w:val="17"/>
        </w:rPr>
      </w:pPr>
    </w:p>
    <w:p w14:paraId="1BA4B23A"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1A7CFEF9" wp14:editId="484E4A3B">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156B46EA" w14:textId="77777777">
        <w:tc>
          <w:tcPr>
            <w:tcW w:w="9039" w:type="dxa"/>
            <w:shd w:val="clear" w:color="auto" w:fill="465F9D"/>
          </w:tcPr>
          <w:p w14:paraId="18561F2F"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3AF705D2"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31A72886"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74CA7159"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4F8C41EB" w14:textId="77777777" w:rsidR="00000053" w:rsidRPr="002954D1" w:rsidRDefault="00000053">
      <w:pPr>
        <w:jc w:val="both"/>
        <w:rPr>
          <w:rFonts w:ascii="Arial" w:hAnsi="Arial" w:cs="Arial"/>
        </w:rPr>
      </w:pPr>
    </w:p>
    <w:p w14:paraId="52C9B614"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F5AF1B6"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7EF7A1CA" w14:textId="77777777" w:rsidR="00000053" w:rsidRPr="002954D1" w:rsidRDefault="00000053">
      <w:pPr>
        <w:rPr>
          <w:rFonts w:ascii="Arial" w:hAnsi="Arial" w:cs="Arial"/>
        </w:rPr>
      </w:pPr>
    </w:p>
    <w:p w14:paraId="7D06B7F1"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05CB989B" w14:textId="77777777" w:rsidR="00000053" w:rsidRPr="002954D1" w:rsidRDefault="00000053">
      <w:pPr>
        <w:rPr>
          <w:rFonts w:ascii="Arial" w:hAnsi="Arial" w:cs="Arial"/>
        </w:rPr>
      </w:pPr>
    </w:p>
    <w:p w14:paraId="6EAA361E"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12EB0580" w14:textId="77777777" w:rsidR="00000053" w:rsidRPr="002954D1" w:rsidRDefault="00000053">
      <w:pPr>
        <w:jc w:val="both"/>
        <w:rPr>
          <w:rFonts w:ascii="Arial" w:hAnsi="Arial" w:cs="Arial"/>
          <w:i/>
          <w:iCs/>
        </w:rPr>
      </w:pPr>
    </w:p>
    <w:p w14:paraId="5D3EC8DA"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CAC4CBB" w14:textId="77777777" w:rsidR="00000053" w:rsidRPr="002954D1" w:rsidRDefault="00000053">
      <w:pPr>
        <w:jc w:val="both"/>
        <w:rPr>
          <w:rFonts w:ascii="Arial" w:hAnsi="Arial" w:cs="Arial"/>
          <w:i/>
          <w:sz w:val="18"/>
          <w:szCs w:val="18"/>
        </w:rPr>
      </w:pPr>
    </w:p>
    <w:p w14:paraId="09086D3D"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563CAA8C" w14:textId="77777777">
        <w:tc>
          <w:tcPr>
            <w:tcW w:w="9710" w:type="dxa"/>
            <w:shd w:val="clear" w:color="auto" w:fill="465F9D"/>
          </w:tcPr>
          <w:p w14:paraId="235385B1"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70678F21"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FEACFC3" w14:textId="77777777" w:rsidR="00000053" w:rsidRPr="002954D1" w:rsidRDefault="00000053">
      <w:pPr>
        <w:rPr>
          <w:rFonts w:ascii="Arial" w:hAnsi="Arial" w:cs="Arial"/>
          <w:b/>
          <w:bCs/>
        </w:rPr>
      </w:pPr>
    </w:p>
    <w:p w14:paraId="7E313F88" w14:textId="77777777" w:rsidR="00000053" w:rsidRPr="002954D1" w:rsidRDefault="00000053" w:rsidP="002954D1">
      <w:pPr>
        <w:jc w:val="center"/>
        <w:rPr>
          <w:rFonts w:ascii="Arial" w:hAnsi="Arial" w:cs="Arial"/>
          <w:b/>
          <w:bCs/>
        </w:rPr>
      </w:pPr>
    </w:p>
    <w:p w14:paraId="425F407D"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5B39CD75"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538BD75F"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36D2377F"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39A7D0C3" w14:textId="77777777" w:rsidR="00000053" w:rsidRPr="002954D1" w:rsidRDefault="00000053">
      <w:pPr>
        <w:rPr>
          <w:rFonts w:ascii="Arial" w:hAnsi="Arial" w:cs="Arial"/>
          <w:b/>
          <w:bCs/>
        </w:rPr>
      </w:pPr>
    </w:p>
    <w:p w14:paraId="7600A992" w14:textId="77777777" w:rsidR="00000053" w:rsidRPr="002954D1" w:rsidRDefault="00000053">
      <w:pPr>
        <w:rPr>
          <w:rFonts w:ascii="Arial" w:hAnsi="Arial" w:cs="Arial"/>
          <w:b/>
          <w:bCs/>
        </w:rPr>
      </w:pPr>
    </w:p>
    <w:p w14:paraId="127632FD" w14:textId="77777777" w:rsidR="00000053" w:rsidRPr="002954D1" w:rsidRDefault="00000053">
      <w:pPr>
        <w:rPr>
          <w:rFonts w:ascii="Arial" w:hAnsi="Arial" w:cs="Arial"/>
          <w:b/>
          <w:bCs/>
        </w:rPr>
      </w:pPr>
    </w:p>
    <w:p w14:paraId="5B8ECB95" w14:textId="77777777" w:rsidR="00000053" w:rsidRPr="002954D1" w:rsidRDefault="00000053">
      <w:pPr>
        <w:rPr>
          <w:rFonts w:ascii="Arial" w:hAnsi="Arial" w:cs="Arial"/>
          <w:b/>
          <w:bCs/>
        </w:rPr>
      </w:pPr>
    </w:p>
    <w:p w14:paraId="1024EB66"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F0703E3" w14:textId="77777777">
        <w:tc>
          <w:tcPr>
            <w:tcW w:w="9852" w:type="dxa"/>
            <w:shd w:val="clear" w:color="auto" w:fill="465F9D"/>
          </w:tcPr>
          <w:p w14:paraId="73675A7B"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2B2D0830"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799FE26A"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641BE94B" w14:textId="63319737" w:rsidR="00000053" w:rsidRPr="00C0093B" w:rsidRDefault="00C0093B" w:rsidP="00C0093B">
      <w:pPr>
        <w:pStyle w:val="fcase1ertab"/>
        <w:tabs>
          <w:tab w:val="clear" w:pos="426"/>
          <w:tab w:val="left" w:pos="0"/>
        </w:tabs>
        <w:spacing w:before="120"/>
        <w:ind w:left="0" w:firstLine="0"/>
        <w:jc w:val="center"/>
        <w:rPr>
          <w:rFonts w:ascii="Arial" w:hAnsi="Arial" w:cs="Arial"/>
          <w:b/>
          <w:bCs/>
          <w:sz w:val="12"/>
          <w:szCs w:val="12"/>
        </w:rPr>
      </w:pPr>
      <w:r w:rsidRPr="00C0093B">
        <w:rPr>
          <w:rFonts w:ascii="Arial" w:hAnsi="Arial" w:cs="Arial"/>
          <w:b/>
          <w:bCs/>
        </w:rPr>
        <w:t>PRESTATIONS D’ENCADREMENT D’ACTIVITES PHYSIQUES ADAPTEES PAR DES EDUCATEURS DANS LE CADRE DU PROJET CARDIOMYO-FIT AU PROFIT DU CHU DE BORDEAUX</w:t>
      </w:r>
    </w:p>
    <w:p w14:paraId="1DD1D63D"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FC5D3FD" w14:textId="77777777">
        <w:tc>
          <w:tcPr>
            <w:tcW w:w="9852" w:type="dxa"/>
            <w:shd w:val="clear" w:color="auto" w:fill="465F9D"/>
          </w:tcPr>
          <w:p w14:paraId="16149C88"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53626ECB" w14:textId="77777777" w:rsidR="00000053" w:rsidRPr="002954D1" w:rsidRDefault="00000053">
      <w:pPr>
        <w:pStyle w:val="Titre9"/>
        <w:numPr>
          <w:ilvl w:val="0"/>
          <w:numId w:val="0"/>
        </w:numPr>
        <w:rPr>
          <w:i w:val="0"/>
          <w:sz w:val="20"/>
        </w:rPr>
      </w:pPr>
    </w:p>
    <w:p w14:paraId="02415271"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1F0473B9" w14:textId="77777777" w:rsidR="00000053" w:rsidRPr="002954D1" w:rsidRDefault="00000053">
      <w:pPr>
        <w:pStyle w:val="Titre9"/>
        <w:tabs>
          <w:tab w:val="num" w:pos="0"/>
        </w:tabs>
        <w:ind w:left="0"/>
        <w:jc w:val="both"/>
        <w:rPr>
          <w:i w:val="0"/>
          <w:iCs w:val="0"/>
          <w:sz w:val="20"/>
          <w:szCs w:val="20"/>
        </w:rPr>
      </w:pPr>
    </w:p>
    <w:p w14:paraId="08D83C4E"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6A8E3A60" w14:textId="77777777" w:rsidR="00000053" w:rsidRPr="002954D1" w:rsidRDefault="00000053">
      <w:pPr>
        <w:jc w:val="both"/>
        <w:rPr>
          <w:rFonts w:ascii="Arial" w:hAnsi="Arial" w:cs="Arial"/>
          <w:b/>
          <w:bCs/>
        </w:rPr>
      </w:pPr>
    </w:p>
    <w:p w14:paraId="6D625DFF"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71BCF9C4" w14:textId="77777777" w:rsidR="00000053" w:rsidRPr="002954D1" w:rsidRDefault="00000053">
      <w:pPr>
        <w:rPr>
          <w:rFonts w:ascii="Arial" w:hAnsi="Arial" w:cs="Arial"/>
        </w:rPr>
      </w:pPr>
    </w:p>
    <w:p w14:paraId="79C6D766" w14:textId="77777777" w:rsidR="00000053" w:rsidRPr="002954D1" w:rsidRDefault="00000053">
      <w:pPr>
        <w:rPr>
          <w:rFonts w:ascii="Arial" w:hAnsi="Arial" w:cs="Arial"/>
        </w:rPr>
      </w:pPr>
    </w:p>
    <w:p w14:paraId="5C42665B"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7A5D8619" w14:textId="77777777" w:rsidR="00000053" w:rsidRPr="002954D1" w:rsidRDefault="00000053">
      <w:pPr>
        <w:rPr>
          <w:rFonts w:ascii="Arial" w:hAnsi="Arial" w:cs="Arial"/>
        </w:rPr>
      </w:pPr>
    </w:p>
    <w:p w14:paraId="70EE7380" w14:textId="77777777" w:rsidR="00000053" w:rsidRPr="002954D1" w:rsidRDefault="00000053">
      <w:pPr>
        <w:rPr>
          <w:rFonts w:ascii="Arial" w:hAnsi="Arial" w:cs="Arial"/>
        </w:rPr>
      </w:pPr>
    </w:p>
    <w:p w14:paraId="06D1F09C"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F0854EF" w14:textId="77777777" w:rsidR="00000053" w:rsidRPr="002954D1" w:rsidRDefault="00000053">
      <w:pPr>
        <w:rPr>
          <w:rFonts w:ascii="Arial" w:hAnsi="Arial" w:cs="Arial"/>
        </w:rPr>
      </w:pPr>
    </w:p>
    <w:p w14:paraId="3DAF1A82" w14:textId="77777777" w:rsidR="00000053" w:rsidRPr="002954D1" w:rsidRDefault="00000053">
      <w:pPr>
        <w:rPr>
          <w:rFonts w:ascii="Arial" w:hAnsi="Arial" w:cs="Arial"/>
        </w:rPr>
      </w:pPr>
    </w:p>
    <w:p w14:paraId="0198C439"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5CAC6DC3" w14:textId="77777777" w:rsidR="00000053" w:rsidRPr="002954D1" w:rsidRDefault="00000053">
      <w:pPr>
        <w:rPr>
          <w:rFonts w:ascii="Arial" w:hAnsi="Arial" w:cs="Arial"/>
        </w:rPr>
      </w:pPr>
    </w:p>
    <w:p w14:paraId="5DFBAE60" w14:textId="77777777" w:rsidR="00000053" w:rsidRPr="002954D1" w:rsidRDefault="00000053">
      <w:pPr>
        <w:rPr>
          <w:rFonts w:ascii="Arial" w:hAnsi="Arial" w:cs="Arial"/>
        </w:rPr>
      </w:pPr>
    </w:p>
    <w:p w14:paraId="1B5D8AB2"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6E9E7EC4" w14:textId="77777777" w:rsidR="00000053" w:rsidRPr="002954D1" w:rsidRDefault="00000053">
      <w:pPr>
        <w:rPr>
          <w:rFonts w:ascii="Arial" w:hAnsi="Arial" w:cs="Arial"/>
        </w:rPr>
      </w:pPr>
    </w:p>
    <w:p w14:paraId="51721692" w14:textId="77777777" w:rsidR="00000053" w:rsidRPr="002954D1" w:rsidRDefault="00000053">
      <w:pPr>
        <w:rPr>
          <w:rFonts w:ascii="Arial" w:hAnsi="Arial" w:cs="Arial"/>
        </w:rPr>
      </w:pPr>
    </w:p>
    <w:p w14:paraId="20D8B223"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3436AD0D" w14:textId="77777777" w:rsidR="00000053" w:rsidRPr="002954D1" w:rsidRDefault="00000053">
      <w:pPr>
        <w:jc w:val="both"/>
        <w:rPr>
          <w:rFonts w:ascii="Arial" w:hAnsi="Arial" w:cs="Arial"/>
          <w:b/>
          <w:bCs/>
        </w:rPr>
      </w:pPr>
    </w:p>
    <w:p w14:paraId="30999860" w14:textId="77777777" w:rsidR="00000053" w:rsidRPr="002954D1" w:rsidRDefault="00000053">
      <w:pPr>
        <w:jc w:val="both"/>
        <w:rPr>
          <w:rFonts w:ascii="Arial" w:hAnsi="Arial" w:cs="Arial"/>
          <w:b/>
          <w:bCs/>
        </w:rPr>
      </w:pPr>
    </w:p>
    <w:p w14:paraId="0F776DC0"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73BA0E2D" w14:textId="77777777" w:rsidR="00000053" w:rsidRPr="002954D1" w:rsidRDefault="00000053">
      <w:pPr>
        <w:jc w:val="both"/>
        <w:rPr>
          <w:rFonts w:ascii="Arial" w:hAnsi="Arial" w:cs="Arial"/>
        </w:rPr>
      </w:pPr>
    </w:p>
    <w:p w14:paraId="43BED3BA"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0093B">
        <w:rPr>
          <w:rFonts w:ascii="Arial" w:hAnsi="Arial" w:cs="Arial"/>
        </w:rPr>
      </w:r>
      <w:r w:rsidR="00C0093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0ACD5852" w14:textId="77777777" w:rsidR="00000053" w:rsidRPr="002954D1" w:rsidRDefault="00000053">
      <w:pPr>
        <w:ind w:left="567"/>
        <w:jc w:val="both"/>
        <w:rPr>
          <w:rFonts w:ascii="Arial" w:hAnsi="Arial" w:cs="Arial"/>
        </w:rPr>
      </w:pPr>
    </w:p>
    <w:p w14:paraId="02C1FBCA"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0093B">
        <w:rPr>
          <w:rFonts w:ascii="Arial" w:hAnsi="Arial" w:cs="Arial"/>
        </w:rPr>
      </w:r>
      <w:r w:rsidR="00C0093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66E5181F" w14:textId="77777777" w:rsidR="00000053" w:rsidRPr="002954D1" w:rsidRDefault="00000053">
      <w:pPr>
        <w:ind w:left="567"/>
        <w:jc w:val="both"/>
        <w:rPr>
          <w:rFonts w:ascii="Arial" w:hAnsi="Arial" w:cs="Arial"/>
          <w:bCs/>
          <w:sz w:val="22"/>
        </w:rPr>
      </w:pPr>
    </w:p>
    <w:p w14:paraId="7DDB4FC0"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618F7E92"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58F790C3"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2C796DFF"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97D8B5B"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7057F2FB" w14:textId="77777777" w:rsidR="00000053" w:rsidRPr="002954D1" w:rsidRDefault="00000053">
      <w:pPr>
        <w:spacing w:before="120"/>
        <w:jc w:val="both"/>
        <w:rPr>
          <w:rFonts w:ascii="Arial" w:hAnsi="Arial" w:cs="Arial"/>
          <w:sz w:val="22"/>
        </w:rPr>
      </w:pPr>
    </w:p>
    <w:p w14:paraId="7911679D"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622AB129" w14:textId="77777777">
        <w:trPr>
          <w:trHeight w:val="540"/>
          <w:jc w:val="center"/>
        </w:trPr>
        <w:tc>
          <w:tcPr>
            <w:tcW w:w="1986" w:type="dxa"/>
            <w:shd w:val="clear" w:color="auto" w:fill="CCFFFF"/>
            <w:vAlign w:val="center"/>
          </w:tcPr>
          <w:p w14:paraId="2BC0E98C"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2CC6EE9"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17C7AC53"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1E042D2D" w14:textId="77777777">
        <w:trPr>
          <w:trHeight w:val="2218"/>
          <w:jc w:val="center"/>
        </w:trPr>
        <w:tc>
          <w:tcPr>
            <w:tcW w:w="1986" w:type="dxa"/>
            <w:vMerge w:val="restart"/>
            <w:shd w:val="clear" w:color="auto" w:fill="auto"/>
            <w:vAlign w:val="center"/>
          </w:tcPr>
          <w:p w14:paraId="1ADB56E7"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6BA189B2"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C0093B">
              <w:rPr>
                <w:rFonts w:ascii="Arial" w:eastAsia="MS Gothic" w:hAnsi="Arial" w:cs="Arial"/>
              </w:rPr>
            </w:r>
            <w:r w:rsidR="00C0093B">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2F2C7132"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6FF44A2"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9F8E0E8" w14:textId="77777777" w:rsidR="00000053" w:rsidRPr="002954D1" w:rsidRDefault="00000053">
            <w:pPr>
              <w:spacing w:beforeLines="40" w:before="96" w:afterLines="40" w:after="96"/>
              <w:ind w:left="170" w:right="170"/>
              <w:jc w:val="both"/>
              <w:rPr>
                <w:rFonts w:ascii="Arial" w:hAnsi="Arial" w:cs="Arial"/>
                <w:sz w:val="12"/>
                <w:szCs w:val="16"/>
              </w:rPr>
            </w:pPr>
          </w:p>
          <w:p w14:paraId="7BD8E6E4" w14:textId="77777777" w:rsidR="00000053" w:rsidRPr="002954D1" w:rsidRDefault="00000053">
            <w:pPr>
              <w:spacing w:beforeLines="40" w:before="96" w:afterLines="40" w:after="96"/>
              <w:ind w:left="170" w:right="170"/>
              <w:jc w:val="both"/>
              <w:rPr>
                <w:rFonts w:ascii="Arial" w:hAnsi="Arial" w:cs="Arial"/>
                <w:sz w:val="12"/>
                <w:szCs w:val="16"/>
              </w:rPr>
            </w:pPr>
          </w:p>
          <w:p w14:paraId="4B1EA506" w14:textId="77777777" w:rsidR="00000053" w:rsidRPr="002954D1" w:rsidRDefault="00000053">
            <w:pPr>
              <w:spacing w:beforeLines="40" w:before="96" w:afterLines="40" w:after="96"/>
              <w:ind w:left="170" w:right="170"/>
              <w:jc w:val="both"/>
              <w:rPr>
                <w:rFonts w:ascii="Arial" w:hAnsi="Arial" w:cs="Arial"/>
                <w:sz w:val="12"/>
                <w:szCs w:val="16"/>
              </w:rPr>
            </w:pPr>
          </w:p>
          <w:p w14:paraId="71ADBC1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1164B59" w14:textId="77777777" w:rsidR="00000053" w:rsidRPr="002954D1" w:rsidRDefault="00000053">
            <w:pPr>
              <w:spacing w:beforeLines="40" w:before="96" w:afterLines="40" w:after="96"/>
              <w:ind w:right="170"/>
              <w:rPr>
                <w:rFonts w:ascii="Arial" w:hAnsi="Arial" w:cs="Arial"/>
                <w:sz w:val="12"/>
                <w:szCs w:val="16"/>
              </w:rPr>
            </w:pPr>
          </w:p>
          <w:p w14:paraId="3F5572C5" w14:textId="77777777" w:rsidR="00000053" w:rsidRPr="002954D1" w:rsidRDefault="00000053">
            <w:pPr>
              <w:spacing w:beforeLines="40" w:before="96" w:afterLines="40" w:after="96"/>
              <w:ind w:right="170"/>
              <w:rPr>
                <w:rFonts w:ascii="Arial" w:hAnsi="Arial" w:cs="Arial"/>
                <w:sz w:val="12"/>
                <w:szCs w:val="16"/>
              </w:rPr>
            </w:pPr>
          </w:p>
          <w:p w14:paraId="4C20B67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4CA9D93F" w14:textId="77777777">
        <w:trPr>
          <w:trHeight w:val="3555"/>
          <w:jc w:val="center"/>
        </w:trPr>
        <w:tc>
          <w:tcPr>
            <w:tcW w:w="1986" w:type="dxa"/>
            <w:vMerge/>
            <w:shd w:val="clear" w:color="auto" w:fill="auto"/>
            <w:vAlign w:val="center"/>
          </w:tcPr>
          <w:p w14:paraId="2145D132"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0E772756"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C0093B">
              <w:rPr>
                <w:rFonts w:ascii="Arial" w:eastAsia="MS Gothic" w:hAnsi="Arial" w:cs="Arial"/>
              </w:rPr>
            </w:r>
            <w:r w:rsidR="00C0093B">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0C2CBC40"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B3EAAF5"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E314C54" w14:textId="77777777" w:rsidR="00000053" w:rsidRPr="002954D1" w:rsidRDefault="00000053">
            <w:pPr>
              <w:spacing w:beforeLines="40" w:before="96" w:afterLines="40" w:after="96"/>
              <w:ind w:left="170" w:right="170"/>
              <w:jc w:val="both"/>
              <w:rPr>
                <w:rFonts w:ascii="Arial" w:hAnsi="Arial" w:cs="Arial"/>
                <w:sz w:val="12"/>
                <w:szCs w:val="16"/>
              </w:rPr>
            </w:pPr>
          </w:p>
          <w:p w14:paraId="6449E564" w14:textId="77777777" w:rsidR="00000053" w:rsidRPr="002954D1" w:rsidRDefault="00000053">
            <w:pPr>
              <w:spacing w:beforeLines="40" w:before="96" w:afterLines="40" w:after="96"/>
              <w:ind w:left="170" w:right="170"/>
              <w:jc w:val="both"/>
              <w:rPr>
                <w:rFonts w:ascii="Arial" w:hAnsi="Arial" w:cs="Arial"/>
                <w:sz w:val="12"/>
                <w:szCs w:val="16"/>
              </w:rPr>
            </w:pPr>
          </w:p>
          <w:p w14:paraId="01F213FC" w14:textId="77777777" w:rsidR="00000053" w:rsidRPr="002954D1" w:rsidRDefault="00000053">
            <w:pPr>
              <w:spacing w:beforeLines="40" w:before="96" w:afterLines="40" w:after="96"/>
              <w:ind w:left="170" w:right="170"/>
              <w:jc w:val="both"/>
              <w:rPr>
                <w:rFonts w:ascii="Arial" w:hAnsi="Arial" w:cs="Arial"/>
                <w:sz w:val="12"/>
                <w:szCs w:val="16"/>
              </w:rPr>
            </w:pPr>
          </w:p>
          <w:p w14:paraId="3EF5582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544A7F0" w14:textId="77777777" w:rsidR="00000053" w:rsidRPr="002954D1" w:rsidRDefault="00000053">
            <w:pPr>
              <w:spacing w:beforeLines="40" w:before="96" w:afterLines="40" w:after="96"/>
              <w:ind w:right="170"/>
              <w:rPr>
                <w:rFonts w:ascii="Arial" w:hAnsi="Arial" w:cs="Arial"/>
                <w:sz w:val="12"/>
                <w:szCs w:val="16"/>
              </w:rPr>
            </w:pPr>
          </w:p>
          <w:p w14:paraId="15EBA11E" w14:textId="77777777" w:rsidR="00000053" w:rsidRPr="002954D1" w:rsidRDefault="00000053">
            <w:pPr>
              <w:spacing w:beforeLines="40" w:before="96" w:afterLines="40" w:after="96"/>
              <w:ind w:right="170"/>
              <w:rPr>
                <w:rFonts w:ascii="Arial" w:hAnsi="Arial" w:cs="Arial"/>
                <w:sz w:val="12"/>
                <w:szCs w:val="16"/>
              </w:rPr>
            </w:pPr>
          </w:p>
          <w:p w14:paraId="0B90CA34"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78A251B" w14:textId="77777777">
        <w:trPr>
          <w:trHeight w:val="4455"/>
          <w:jc w:val="center"/>
        </w:trPr>
        <w:tc>
          <w:tcPr>
            <w:tcW w:w="1986" w:type="dxa"/>
            <w:vMerge/>
            <w:shd w:val="clear" w:color="auto" w:fill="auto"/>
            <w:vAlign w:val="center"/>
          </w:tcPr>
          <w:p w14:paraId="2B00341C"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41DBD111"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C0093B">
              <w:rPr>
                <w:rFonts w:ascii="Arial" w:eastAsia="MS Gothic" w:hAnsi="Arial" w:cs="Arial"/>
              </w:rPr>
            </w:r>
            <w:r w:rsidR="00C0093B">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28F04A2D"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55A6163"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756DFEB" w14:textId="77777777" w:rsidR="00000053" w:rsidRPr="002954D1" w:rsidRDefault="00000053">
            <w:pPr>
              <w:spacing w:beforeLines="40" w:before="96" w:afterLines="40" w:after="96"/>
              <w:ind w:left="170" w:right="170"/>
              <w:jc w:val="both"/>
              <w:rPr>
                <w:rFonts w:ascii="Arial" w:hAnsi="Arial" w:cs="Arial"/>
                <w:sz w:val="12"/>
                <w:szCs w:val="16"/>
              </w:rPr>
            </w:pPr>
          </w:p>
          <w:p w14:paraId="7AD902C0" w14:textId="77777777" w:rsidR="00000053" w:rsidRPr="002954D1" w:rsidRDefault="00000053">
            <w:pPr>
              <w:spacing w:beforeLines="40" w:before="96" w:afterLines="40" w:after="96"/>
              <w:ind w:left="170" w:right="170"/>
              <w:jc w:val="both"/>
              <w:rPr>
                <w:rFonts w:ascii="Arial" w:hAnsi="Arial" w:cs="Arial"/>
                <w:sz w:val="12"/>
                <w:szCs w:val="16"/>
              </w:rPr>
            </w:pPr>
          </w:p>
          <w:p w14:paraId="724B6B6B" w14:textId="77777777" w:rsidR="00000053" w:rsidRPr="002954D1" w:rsidRDefault="00000053">
            <w:pPr>
              <w:spacing w:beforeLines="40" w:before="96" w:afterLines="40" w:after="96"/>
              <w:ind w:left="170" w:right="170"/>
              <w:jc w:val="both"/>
              <w:rPr>
                <w:rFonts w:ascii="Arial" w:hAnsi="Arial" w:cs="Arial"/>
                <w:sz w:val="12"/>
                <w:szCs w:val="16"/>
              </w:rPr>
            </w:pPr>
          </w:p>
          <w:p w14:paraId="5264E8D2"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444B15C" w14:textId="77777777" w:rsidR="00000053" w:rsidRPr="002954D1" w:rsidRDefault="00000053">
            <w:pPr>
              <w:spacing w:beforeLines="40" w:before="96" w:afterLines="40" w:after="96"/>
              <w:ind w:right="170"/>
              <w:rPr>
                <w:rFonts w:ascii="Arial" w:hAnsi="Arial" w:cs="Arial"/>
                <w:sz w:val="12"/>
                <w:szCs w:val="16"/>
              </w:rPr>
            </w:pPr>
          </w:p>
          <w:p w14:paraId="5A54CD91" w14:textId="77777777" w:rsidR="00000053" w:rsidRPr="002954D1" w:rsidRDefault="00000053">
            <w:pPr>
              <w:spacing w:beforeLines="40" w:before="96" w:afterLines="40" w:after="96"/>
              <w:ind w:right="170"/>
              <w:rPr>
                <w:rFonts w:ascii="Arial" w:hAnsi="Arial" w:cs="Arial"/>
                <w:sz w:val="12"/>
                <w:szCs w:val="16"/>
              </w:rPr>
            </w:pPr>
          </w:p>
          <w:p w14:paraId="025F27E5"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6C2ACF1" w14:textId="77777777">
        <w:trPr>
          <w:trHeight w:val="1785"/>
          <w:jc w:val="center"/>
        </w:trPr>
        <w:tc>
          <w:tcPr>
            <w:tcW w:w="1986" w:type="dxa"/>
            <w:shd w:val="clear" w:color="auto" w:fill="auto"/>
            <w:vAlign w:val="center"/>
          </w:tcPr>
          <w:p w14:paraId="29BE3708"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0151FD8F"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C0093B">
              <w:rPr>
                <w:rFonts w:ascii="Arial" w:hAnsi="Arial" w:cs="Arial"/>
              </w:rPr>
            </w:r>
            <w:r w:rsidR="00C0093B">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41790DA6"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C0D63B5"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8B70A39" w14:textId="77777777" w:rsidR="00000053" w:rsidRPr="002954D1" w:rsidRDefault="00000053">
            <w:pPr>
              <w:spacing w:beforeLines="40" w:before="96" w:afterLines="40" w:after="96"/>
              <w:ind w:left="170" w:right="170"/>
              <w:jc w:val="both"/>
              <w:rPr>
                <w:rFonts w:ascii="Arial" w:hAnsi="Arial" w:cs="Arial"/>
                <w:sz w:val="12"/>
                <w:szCs w:val="16"/>
              </w:rPr>
            </w:pPr>
          </w:p>
          <w:p w14:paraId="710FDCA9" w14:textId="77777777" w:rsidR="00000053" w:rsidRPr="002954D1" w:rsidRDefault="00000053">
            <w:pPr>
              <w:spacing w:beforeLines="40" w:before="96" w:afterLines="40" w:after="96"/>
              <w:ind w:left="170" w:right="170"/>
              <w:jc w:val="both"/>
              <w:rPr>
                <w:rFonts w:ascii="Arial" w:hAnsi="Arial" w:cs="Arial"/>
                <w:sz w:val="12"/>
                <w:szCs w:val="16"/>
              </w:rPr>
            </w:pPr>
          </w:p>
          <w:p w14:paraId="089122D4" w14:textId="77777777" w:rsidR="00000053" w:rsidRPr="002954D1" w:rsidRDefault="00000053">
            <w:pPr>
              <w:spacing w:beforeLines="40" w:before="96" w:afterLines="40" w:after="96"/>
              <w:ind w:left="170" w:right="170"/>
              <w:jc w:val="both"/>
              <w:rPr>
                <w:rFonts w:ascii="Arial" w:hAnsi="Arial" w:cs="Arial"/>
                <w:sz w:val="12"/>
                <w:szCs w:val="16"/>
              </w:rPr>
            </w:pPr>
          </w:p>
          <w:p w14:paraId="42F1D3F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25E7ADC" w14:textId="77777777" w:rsidR="00000053" w:rsidRPr="002954D1" w:rsidRDefault="00000053">
            <w:pPr>
              <w:spacing w:beforeLines="40" w:before="96" w:afterLines="40" w:after="96"/>
              <w:ind w:right="170"/>
              <w:rPr>
                <w:rFonts w:ascii="Arial" w:hAnsi="Arial" w:cs="Arial"/>
                <w:sz w:val="12"/>
                <w:szCs w:val="16"/>
              </w:rPr>
            </w:pPr>
          </w:p>
          <w:p w14:paraId="0D9C1D9F" w14:textId="77777777" w:rsidR="00000053" w:rsidRPr="002954D1" w:rsidRDefault="00000053">
            <w:pPr>
              <w:spacing w:beforeLines="40" w:before="96" w:afterLines="40" w:after="96"/>
              <w:ind w:right="170"/>
              <w:rPr>
                <w:rFonts w:ascii="Arial" w:hAnsi="Arial" w:cs="Arial"/>
                <w:sz w:val="12"/>
                <w:szCs w:val="16"/>
              </w:rPr>
            </w:pPr>
          </w:p>
          <w:p w14:paraId="39290C1E"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206CEB72" w14:textId="77777777">
        <w:trPr>
          <w:trHeight w:val="3615"/>
          <w:jc w:val="center"/>
        </w:trPr>
        <w:tc>
          <w:tcPr>
            <w:tcW w:w="1986" w:type="dxa"/>
            <w:shd w:val="clear" w:color="auto" w:fill="auto"/>
            <w:vAlign w:val="center"/>
          </w:tcPr>
          <w:p w14:paraId="257195C9"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118BF9CB"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C0093B">
              <w:rPr>
                <w:rFonts w:ascii="Arial" w:eastAsia="MS Gothic" w:hAnsi="Arial" w:cs="Arial"/>
              </w:rPr>
            </w:r>
            <w:r w:rsidR="00C0093B">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41FA95F2"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45573D68"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EDB861D" w14:textId="77777777" w:rsidR="00000053" w:rsidRPr="002954D1" w:rsidRDefault="00000053">
            <w:pPr>
              <w:spacing w:beforeLines="40" w:before="96" w:afterLines="40" w:after="96"/>
              <w:ind w:left="170" w:right="170"/>
              <w:jc w:val="both"/>
              <w:rPr>
                <w:rFonts w:ascii="Arial" w:hAnsi="Arial" w:cs="Arial"/>
                <w:sz w:val="12"/>
                <w:szCs w:val="16"/>
              </w:rPr>
            </w:pPr>
          </w:p>
          <w:p w14:paraId="06B4DD62" w14:textId="77777777" w:rsidR="00000053" w:rsidRPr="002954D1" w:rsidRDefault="00000053">
            <w:pPr>
              <w:spacing w:beforeLines="40" w:before="96" w:afterLines="40" w:after="96"/>
              <w:ind w:left="170" w:right="170"/>
              <w:jc w:val="both"/>
              <w:rPr>
                <w:rFonts w:ascii="Arial" w:hAnsi="Arial" w:cs="Arial"/>
                <w:sz w:val="12"/>
                <w:szCs w:val="16"/>
              </w:rPr>
            </w:pPr>
          </w:p>
          <w:p w14:paraId="639D99B8" w14:textId="77777777" w:rsidR="00000053" w:rsidRPr="002954D1" w:rsidRDefault="00000053">
            <w:pPr>
              <w:spacing w:beforeLines="40" w:before="96" w:afterLines="40" w:after="96"/>
              <w:ind w:left="170" w:right="170"/>
              <w:jc w:val="both"/>
              <w:rPr>
                <w:rFonts w:ascii="Arial" w:hAnsi="Arial" w:cs="Arial"/>
                <w:sz w:val="12"/>
                <w:szCs w:val="16"/>
              </w:rPr>
            </w:pPr>
          </w:p>
          <w:p w14:paraId="301F0CA0"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234155E" w14:textId="77777777" w:rsidR="00000053" w:rsidRPr="002954D1" w:rsidRDefault="00000053">
            <w:pPr>
              <w:spacing w:beforeLines="40" w:before="96" w:afterLines="40" w:after="96"/>
              <w:ind w:right="170"/>
              <w:rPr>
                <w:rFonts w:ascii="Arial" w:hAnsi="Arial" w:cs="Arial"/>
                <w:sz w:val="12"/>
                <w:szCs w:val="16"/>
              </w:rPr>
            </w:pPr>
          </w:p>
          <w:p w14:paraId="13247651" w14:textId="77777777" w:rsidR="00000053" w:rsidRPr="002954D1" w:rsidRDefault="00000053">
            <w:pPr>
              <w:spacing w:beforeLines="40" w:before="96" w:afterLines="40" w:after="96"/>
              <w:ind w:right="170"/>
              <w:rPr>
                <w:rFonts w:ascii="Arial" w:hAnsi="Arial" w:cs="Arial"/>
                <w:sz w:val="12"/>
                <w:szCs w:val="16"/>
              </w:rPr>
            </w:pPr>
          </w:p>
          <w:p w14:paraId="78DBB99E" w14:textId="77777777" w:rsidR="00000053" w:rsidRPr="002954D1" w:rsidRDefault="00000053">
            <w:pPr>
              <w:spacing w:beforeLines="40" w:before="96" w:afterLines="40" w:after="96"/>
              <w:ind w:right="170"/>
              <w:rPr>
                <w:rFonts w:ascii="Arial" w:hAnsi="Arial" w:cs="Arial"/>
                <w:sz w:val="12"/>
                <w:szCs w:val="16"/>
              </w:rPr>
            </w:pPr>
          </w:p>
        </w:tc>
      </w:tr>
    </w:tbl>
    <w:p w14:paraId="0D91306F" w14:textId="77777777" w:rsidR="00000053" w:rsidRPr="002954D1" w:rsidRDefault="00000053">
      <w:pPr>
        <w:tabs>
          <w:tab w:val="left" w:pos="-142"/>
          <w:tab w:val="left" w:pos="4111"/>
        </w:tabs>
        <w:rPr>
          <w:rFonts w:ascii="Arial" w:hAnsi="Arial" w:cs="Arial"/>
          <w:b/>
          <w:bCs/>
          <w:sz w:val="22"/>
          <w:szCs w:val="22"/>
        </w:rPr>
      </w:pPr>
    </w:p>
    <w:p w14:paraId="15FBD8C2"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79B75A6C" w14:textId="77777777" w:rsidR="00000053" w:rsidRPr="002954D1" w:rsidRDefault="00000053">
      <w:pPr>
        <w:keepNext/>
        <w:tabs>
          <w:tab w:val="left" w:pos="-142"/>
          <w:tab w:val="left" w:pos="4111"/>
        </w:tabs>
        <w:jc w:val="both"/>
        <w:rPr>
          <w:rFonts w:ascii="Arial" w:hAnsi="Arial" w:cs="Arial"/>
          <w:b/>
          <w:bCs/>
          <w:sz w:val="22"/>
          <w:szCs w:val="22"/>
        </w:rPr>
      </w:pPr>
    </w:p>
    <w:p w14:paraId="0A14DA2C"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5D02840D"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4490DE29"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04A792E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BBB70C0"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0E13E8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C27C30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C71365C"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2E3F5365"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E6F19B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73A5B06"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4C2AAF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B2622B2"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10DD363" w14:textId="77777777" w:rsidR="00000053" w:rsidRPr="002954D1" w:rsidRDefault="00000053">
      <w:pPr>
        <w:pStyle w:val="En-tte"/>
        <w:tabs>
          <w:tab w:val="left" w:pos="2160"/>
        </w:tabs>
        <w:ind w:left="284"/>
        <w:jc w:val="both"/>
        <w:rPr>
          <w:rFonts w:ascii="Arial" w:hAnsi="Arial" w:cs="Arial"/>
          <w:iCs/>
          <w:sz w:val="16"/>
          <w:szCs w:val="18"/>
        </w:rPr>
      </w:pPr>
    </w:p>
    <w:p w14:paraId="3A737D2B"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7B95AC5D" w14:textId="77777777" w:rsidR="00000053" w:rsidRPr="002954D1" w:rsidRDefault="00000053">
      <w:pPr>
        <w:pStyle w:val="En-tte"/>
        <w:ind w:left="993"/>
        <w:jc w:val="both"/>
        <w:rPr>
          <w:rFonts w:ascii="Arial" w:hAnsi="Arial" w:cs="Arial"/>
          <w:iCs/>
          <w:sz w:val="16"/>
          <w:szCs w:val="18"/>
        </w:rPr>
      </w:pPr>
    </w:p>
    <w:p w14:paraId="38027282" w14:textId="77777777" w:rsidR="00000053" w:rsidRPr="002954D1" w:rsidRDefault="00000053">
      <w:pPr>
        <w:pStyle w:val="En-tte"/>
        <w:ind w:left="993"/>
        <w:jc w:val="both"/>
        <w:rPr>
          <w:rFonts w:ascii="Arial" w:hAnsi="Arial" w:cs="Arial"/>
          <w:iCs/>
          <w:sz w:val="16"/>
          <w:szCs w:val="18"/>
        </w:rPr>
      </w:pPr>
    </w:p>
    <w:p w14:paraId="50EFAF7B"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162BDBC0" w14:textId="77777777" w:rsidR="00000053" w:rsidRPr="002954D1" w:rsidRDefault="00000053">
      <w:pPr>
        <w:pStyle w:val="En-tte"/>
        <w:tabs>
          <w:tab w:val="left" w:pos="0"/>
          <w:tab w:val="left" w:pos="2160"/>
        </w:tabs>
        <w:ind w:left="993"/>
        <w:jc w:val="both"/>
        <w:rPr>
          <w:rFonts w:ascii="Arial" w:hAnsi="Arial" w:cs="Arial"/>
          <w:iCs/>
          <w:sz w:val="16"/>
          <w:szCs w:val="18"/>
        </w:rPr>
      </w:pPr>
    </w:p>
    <w:p w14:paraId="2B9A14F7" w14:textId="77777777" w:rsidR="00000053" w:rsidRPr="002954D1" w:rsidRDefault="00000053">
      <w:pPr>
        <w:pStyle w:val="En-tte"/>
        <w:tabs>
          <w:tab w:val="left" w:pos="0"/>
          <w:tab w:val="left" w:pos="2160"/>
        </w:tabs>
        <w:ind w:left="993"/>
        <w:jc w:val="both"/>
        <w:rPr>
          <w:rFonts w:ascii="Arial" w:hAnsi="Arial" w:cs="Arial"/>
          <w:iCs/>
          <w:sz w:val="16"/>
          <w:szCs w:val="18"/>
        </w:rPr>
      </w:pPr>
    </w:p>
    <w:p w14:paraId="512314C2" w14:textId="77777777" w:rsidR="00000053" w:rsidRPr="002954D1" w:rsidRDefault="00000053">
      <w:pPr>
        <w:pStyle w:val="En-tte"/>
        <w:tabs>
          <w:tab w:val="left" w:pos="0"/>
          <w:tab w:val="left" w:pos="2160"/>
        </w:tabs>
        <w:ind w:left="993"/>
        <w:jc w:val="both"/>
        <w:rPr>
          <w:rFonts w:ascii="Arial" w:hAnsi="Arial" w:cs="Arial"/>
          <w:iCs/>
          <w:sz w:val="16"/>
          <w:szCs w:val="18"/>
        </w:rPr>
      </w:pPr>
    </w:p>
    <w:p w14:paraId="49E025D3" w14:textId="77777777" w:rsidR="00000053" w:rsidRPr="002954D1" w:rsidRDefault="00000053">
      <w:pPr>
        <w:pStyle w:val="En-tte"/>
        <w:tabs>
          <w:tab w:val="left" w:pos="0"/>
          <w:tab w:val="left" w:pos="2160"/>
        </w:tabs>
        <w:ind w:left="993"/>
        <w:jc w:val="both"/>
        <w:rPr>
          <w:rFonts w:ascii="Arial" w:hAnsi="Arial" w:cs="Arial"/>
          <w:iCs/>
          <w:sz w:val="16"/>
          <w:szCs w:val="18"/>
        </w:rPr>
      </w:pPr>
    </w:p>
    <w:p w14:paraId="3717F734"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2D7360C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E5498CC"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0093B">
        <w:rPr>
          <w:rFonts w:ascii="Arial" w:hAnsi="Arial" w:cs="Arial"/>
        </w:rPr>
      </w:r>
      <w:r w:rsidR="00C0093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4E76902B"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3585951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0B57A88"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5528D3AB" w14:textId="77777777" w:rsidTr="002954D1">
        <w:trPr>
          <w:trHeight w:val="284"/>
        </w:trPr>
        <w:tc>
          <w:tcPr>
            <w:tcW w:w="9747" w:type="dxa"/>
            <w:shd w:val="clear" w:color="auto" w:fill="465F9D"/>
          </w:tcPr>
          <w:p w14:paraId="2D2A91D1"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1A4D31AC" w14:textId="77777777" w:rsidR="00000053" w:rsidRPr="002954D1" w:rsidRDefault="00000053">
      <w:pPr>
        <w:tabs>
          <w:tab w:val="left" w:pos="-142"/>
          <w:tab w:val="left" w:pos="4111"/>
        </w:tabs>
        <w:rPr>
          <w:rFonts w:ascii="Arial" w:hAnsi="Arial" w:cs="Arial"/>
          <w:b/>
          <w:bCs/>
          <w:sz w:val="22"/>
          <w:szCs w:val="22"/>
        </w:rPr>
      </w:pPr>
    </w:p>
    <w:p w14:paraId="1E775234"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629949A3"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2DAAEDA0" w14:textId="77777777" w:rsidR="00000053" w:rsidRPr="002954D1" w:rsidRDefault="00000053">
      <w:pPr>
        <w:rPr>
          <w:rFonts w:ascii="Arial" w:hAnsi="Arial" w:cs="Arial"/>
        </w:rPr>
      </w:pPr>
    </w:p>
    <w:p w14:paraId="116ACCD3"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494068E2" w14:textId="77777777" w:rsidR="00000053" w:rsidRPr="002954D1" w:rsidRDefault="00000053">
      <w:pPr>
        <w:jc w:val="both"/>
        <w:rPr>
          <w:rFonts w:ascii="Arial" w:hAnsi="Arial" w:cs="Arial"/>
          <w:i/>
          <w:sz w:val="18"/>
        </w:rPr>
      </w:pPr>
    </w:p>
    <w:p w14:paraId="470482B6" w14:textId="77777777" w:rsidR="00000053" w:rsidRPr="002954D1" w:rsidRDefault="00000053">
      <w:pPr>
        <w:jc w:val="both"/>
        <w:rPr>
          <w:rFonts w:ascii="Arial" w:hAnsi="Arial" w:cs="Arial"/>
          <w:i/>
          <w:sz w:val="18"/>
        </w:rPr>
      </w:pPr>
    </w:p>
    <w:p w14:paraId="13176D71" w14:textId="77777777" w:rsidR="00000053" w:rsidRPr="002954D1" w:rsidRDefault="00000053">
      <w:pPr>
        <w:jc w:val="both"/>
        <w:rPr>
          <w:rFonts w:ascii="Arial" w:hAnsi="Arial" w:cs="Arial"/>
          <w:i/>
          <w:sz w:val="18"/>
        </w:rPr>
      </w:pPr>
    </w:p>
    <w:p w14:paraId="04CE3C0E" w14:textId="77777777" w:rsidR="00000053" w:rsidRPr="002954D1" w:rsidRDefault="00000053">
      <w:pPr>
        <w:jc w:val="both"/>
        <w:rPr>
          <w:rFonts w:ascii="Arial" w:hAnsi="Arial" w:cs="Arial"/>
          <w:i/>
          <w:sz w:val="18"/>
        </w:rPr>
      </w:pPr>
    </w:p>
    <w:p w14:paraId="76E29ACE" w14:textId="77777777" w:rsidR="00000053" w:rsidRPr="002954D1" w:rsidRDefault="00000053">
      <w:pPr>
        <w:jc w:val="both"/>
        <w:rPr>
          <w:rFonts w:ascii="Arial" w:hAnsi="Arial" w:cs="Arial"/>
          <w:i/>
          <w:sz w:val="18"/>
        </w:rPr>
      </w:pPr>
    </w:p>
    <w:p w14:paraId="6E59DA1A" w14:textId="77777777" w:rsidR="00000053" w:rsidRPr="002954D1" w:rsidRDefault="00000053">
      <w:pPr>
        <w:jc w:val="both"/>
        <w:rPr>
          <w:rFonts w:ascii="Arial" w:hAnsi="Arial" w:cs="Arial"/>
          <w:i/>
          <w:sz w:val="18"/>
        </w:rPr>
      </w:pPr>
    </w:p>
    <w:p w14:paraId="08110EA9" w14:textId="77777777" w:rsidR="00000053" w:rsidRPr="002954D1" w:rsidRDefault="00000053">
      <w:pPr>
        <w:jc w:val="both"/>
        <w:rPr>
          <w:rFonts w:ascii="Arial" w:hAnsi="Arial" w:cs="Arial"/>
          <w:i/>
          <w:sz w:val="18"/>
        </w:rPr>
      </w:pPr>
    </w:p>
    <w:p w14:paraId="116C1C93"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B90E933" w14:textId="77777777" w:rsidR="00000053" w:rsidRPr="002954D1" w:rsidRDefault="00000053">
      <w:pPr>
        <w:jc w:val="both"/>
        <w:rPr>
          <w:rFonts w:ascii="Arial" w:hAnsi="Arial" w:cs="Arial"/>
          <w:i/>
          <w:sz w:val="18"/>
        </w:rPr>
      </w:pPr>
    </w:p>
    <w:p w14:paraId="014F3368" w14:textId="77777777" w:rsidR="00000053" w:rsidRPr="002954D1" w:rsidRDefault="00000053">
      <w:pPr>
        <w:jc w:val="both"/>
        <w:rPr>
          <w:rFonts w:ascii="Arial" w:hAnsi="Arial" w:cs="Arial"/>
          <w:i/>
          <w:sz w:val="18"/>
        </w:rPr>
      </w:pPr>
    </w:p>
    <w:p w14:paraId="5673C338" w14:textId="77777777" w:rsidR="00000053" w:rsidRPr="002954D1" w:rsidRDefault="00000053">
      <w:pPr>
        <w:jc w:val="both"/>
        <w:rPr>
          <w:rFonts w:ascii="Arial" w:hAnsi="Arial" w:cs="Arial"/>
          <w:i/>
          <w:sz w:val="18"/>
        </w:rPr>
      </w:pPr>
    </w:p>
    <w:p w14:paraId="32151C27" w14:textId="77777777" w:rsidR="00000053" w:rsidRPr="002954D1" w:rsidRDefault="00000053">
      <w:pPr>
        <w:jc w:val="both"/>
        <w:rPr>
          <w:rFonts w:ascii="Arial" w:hAnsi="Arial" w:cs="Arial"/>
          <w:i/>
          <w:sz w:val="18"/>
        </w:rPr>
      </w:pPr>
    </w:p>
    <w:p w14:paraId="6EE5DD2E" w14:textId="77777777" w:rsidR="00000053" w:rsidRPr="002954D1" w:rsidRDefault="00000053">
      <w:pPr>
        <w:jc w:val="both"/>
        <w:rPr>
          <w:rFonts w:ascii="Arial" w:hAnsi="Arial" w:cs="Arial"/>
          <w:i/>
          <w:sz w:val="18"/>
        </w:rPr>
      </w:pPr>
    </w:p>
    <w:p w14:paraId="036325D3" w14:textId="77777777" w:rsidR="00000053" w:rsidRPr="002954D1" w:rsidRDefault="00000053">
      <w:pPr>
        <w:jc w:val="both"/>
        <w:rPr>
          <w:rFonts w:ascii="Arial" w:hAnsi="Arial" w:cs="Arial"/>
          <w:i/>
          <w:sz w:val="18"/>
        </w:rPr>
      </w:pPr>
    </w:p>
    <w:p w14:paraId="0DAEC9BA" w14:textId="77777777" w:rsidR="00000053" w:rsidRPr="002954D1" w:rsidRDefault="00000053">
      <w:pPr>
        <w:jc w:val="both"/>
        <w:rPr>
          <w:rFonts w:ascii="Arial" w:hAnsi="Arial" w:cs="Arial"/>
          <w:i/>
          <w:sz w:val="18"/>
        </w:rPr>
      </w:pPr>
    </w:p>
    <w:p w14:paraId="057D8F49" w14:textId="77777777" w:rsidR="00000053" w:rsidRPr="002954D1" w:rsidRDefault="00000053">
      <w:pPr>
        <w:jc w:val="both"/>
        <w:rPr>
          <w:rFonts w:ascii="Arial" w:hAnsi="Arial" w:cs="Arial"/>
          <w:i/>
          <w:sz w:val="18"/>
        </w:rPr>
      </w:pPr>
    </w:p>
    <w:p w14:paraId="3CEE852A"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25776517"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706DEC1C"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407D653"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BB5F435" w14:textId="77777777" w:rsidR="00000053" w:rsidRPr="002954D1" w:rsidRDefault="00000053">
      <w:pPr>
        <w:jc w:val="both"/>
        <w:rPr>
          <w:rFonts w:ascii="Arial" w:hAnsi="Arial" w:cs="Arial"/>
          <w:sz w:val="18"/>
        </w:rPr>
      </w:pPr>
    </w:p>
    <w:p w14:paraId="0E668F17"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0F8C2652" w14:textId="77777777" w:rsidR="00000053" w:rsidRPr="002954D1" w:rsidRDefault="00000053">
      <w:pPr>
        <w:ind w:left="284"/>
        <w:jc w:val="both"/>
        <w:rPr>
          <w:rFonts w:ascii="Arial" w:hAnsi="Arial" w:cs="Arial"/>
          <w:sz w:val="16"/>
        </w:rPr>
      </w:pPr>
    </w:p>
    <w:p w14:paraId="0EA6DDC7" w14:textId="77777777" w:rsidR="00000053" w:rsidRPr="002954D1" w:rsidRDefault="00000053">
      <w:pPr>
        <w:ind w:left="284"/>
        <w:jc w:val="both"/>
        <w:rPr>
          <w:rFonts w:ascii="Arial" w:hAnsi="Arial" w:cs="Arial"/>
          <w:sz w:val="16"/>
        </w:rPr>
      </w:pPr>
    </w:p>
    <w:p w14:paraId="3296C16F" w14:textId="77777777" w:rsidR="00000053" w:rsidRPr="002954D1" w:rsidRDefault="00000053">
      <w:pPr>
        <w:ind w:left="284"/>
        <w:jc w:val="both"/>
        <w:rPr>
          <w:rFonts w:ascii="Arial" w:hAnsi="Arial" w:cs="Arial"/>
          <w:sz w:val="16"/>
        </w:rPr>
      </w:pPr>
    </w:p>
    <w:p w14:paraId="5C878442"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55E9B603" w14:textId="77777777" w:rsidR="00000053" w:rsidRPr="002954D1" w:rsidRDefault="00000053">
      <w:pPr>
        <w:ind w:left="284"/>
        <w:jc w:val="both"/>
        <w:rPr>
          <w:rFonts w:ascii="Arial" w:hAnsi="Arial" w:cs="Arial"/>
          <w:sz w:val="16"/>
        </w:rPr>
      </w:pPr>
    </w:p>
    <w:p w14:paraId="01F8695C" w14:textId="77777777" w:rsidR="00000053" w:rsidRPr="002954D1" w:rsidRDefault="00000053">
      <w:pPr>
        <w:ind w:left="284"/>
        <w:jc w:val="both"/>
        <w:rPr>
          <w:rFonts w:ascii="Arial" w:hAnsi="Arial" w:cs="Arial"/>
          <w:sz w:val="16"/>
        </w:rPr>
      </w:pPr>
    </w:p>
    <w:p w14:paraId="31EEA0DA" w14:textId="77777777" w:rsidR="00000053" w:rsidRPr="002954D1" w:rsidRDefault="00000053">
      <w:pPr>
        <w:ind w:left="284"/>
        <w:jc w:val="both"/>
        <w:rPr>
          <w:rFonts w:ascii="Arial" w:hAnsi="Arial" w:cs="Arial"/>
          <w:sz w:val="16"/>
        </w:rPr>
      </w:pPr>
    </w:p>
    <w:p w14:paraId="2A9D880B" w14:textId="77777777" w:rsidR="00000053" w:rsidRPr="002954D1" w:rsidRDefault="00000053">
      <w:pPr>
        <w:ind w:left="284"/>
        <w:jc w:val="both"/>
        <w:rPr>
          <w:rFonts w:ascii="Arial" w:hAnsi="Arial" w:cs="Arial"/>
          <w:sz w:val="16"/>
        </w:rPr>
      </w:pPr>
    </w:p>
    <w:p w14:paraId="7878C4FE" w14:textId="77777777" w:rsidR="00000053" w:rsidRPr="002954D1" w:rsidRDefault="00000053">
      <w:pPr>
        <w:ind w:left="284"/>
        <w:jc w:val="both"/>
        <w:rPr>
          <w:rFonts w:ascii="Arial" w:hAnsi="Arial" w:cs="Arial"/>
          <w:sz w:val="16"/>
        </w:rPr>
      </w:pPr>
    </w:p>
    <w:p w14:paraId="4C2A2A8D"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4570245D" w14:textId="77777777">
        <w:trPr>
          <w:trHeight w:val="653"/>
        </w:trPr>
        <w:tc>
          <w:tcPr>
            <w:tcW w:w="9994" w:type="dxa"/>
            <w:shd w:val="clear" w:color="auto" w:fill="465F9D"/>
          </w:tcPr>
          <w:p w14:paraId="08AF3AD1"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7A2FE5B7"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A8C86D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1C1D5BD8" w14:textId="77777777" w:rsidR="00000053" w:rsidRPr="002954D1" w:rsidRDefault="00000053">
      <w:pPr>
        <w:ind w:left="284"/>
        <w:rPr>
          <w:rFonts w:ascii="Arial" w:hAnsi="Arial" w:cs="Arial"/>
        </w:rPr>
      </w:pPr>
    </w:p>
    <w:p w14:paraId="2D59255E"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4FFB4DF4"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461492E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6EA7C6E"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CB46C4B"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0AB351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3217865"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3363862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E53B9ED"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D107A10" w14:textId="77777777" w:rsidR="00000053" w:rsidRPr="002954D1" w:rsidRDefault="00000053">
            <w:pPr>
              <w:tabs>
                <w:tab w:val="left" w:pos="864"/>
              </w:tabs>
              <w:snapToGrid w:val="0"/>
              <w:spacing w:before="120" w:after="120"/>
              <w:rPr>
                <w:rFonts w:ascii="Arial" w:hAnsi="Arial" w:cs="Arial"/>
                <w:sz w:val="16"/>
                <w:szCs w:val="16"/>
              </w:rPr>
            </w:pPr>
          </w:p>
          <w:p w14:paraId="4C277DCC"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211C79D"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F2396F9"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26AA686A" w14:textId="77777777">
        <w:trPr>
          <w:trHeight w:val="737"/>
        </w:trPr>
        <w:tc>
          <w:tcPr>
            <w:tcW w:w="2566" w:type="dxa"/>
            <w:tcBorders>
              <w:left w:val="single" w:sz="8" w:space="0" w:color="000000"/>
              <w:bottom w:val="single" w:sz="8" w:space="0" w:color="000000"/>
            </w:tcBorders>
            <w:shd w:val="clear" w:color="auto" w:fill="auto"/>
          </w:tcPr>
          <w:p w14:paraId="0C1D7842"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19B2E67" w14:textId="77777777" w:rsidR="00000053" w:rsidRPr="002954D1" w:rsidRDefault="00000053">
            <w:pPr>
              <w:tabs>
                <w:tab w:val="left" w:pos="864"/>
              </w:tabs>
              <w:snapToGrid w:val="0"/>
              <w:spacing w:before="120" w:after="120"/>
              <w:rPr>
                <w:rFonts w:ascii="Arial" w:hAnsi="Arial" w:cs="Arial"/>
                <w:sz w:val="16"/>
                <w:szCs w:val="16"/>
              </w:rPr>
            </w:pPr>
          </w:p>
          <w:p w14:paraId="195008A0"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E67A87C" w14:textId="77777777" w:rsidR="00000053" w:rsidRPr="002954D1" w:rsidRDefault="00000053">
            <w:pPr>
              <w:tabs>
                <w:tab w:val="left" w:pos="864"/>
              </w:tabs>
              <w:snapToGrid w:val="0"/>
              <w:spacing w:before="120" w:after="120"/>
              <w:jc w:val="right"/>
              <w:rPr>
                <w:rFonts w:ascii="Arial" w:hAnsi="Arial" w:cs="Arial"/>
                <w:sz w:val="16"/>
                <w:szCs w:val="16"/>
              </w:rPr>
            </w:pPr>
          </w:p>
          <w:p w14:paraId="59B76607"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BD1F13C" w14:textId="77777777" w:rsidR="00000053" w:rsidRPr="002954D1" w:rsidRDefault="00000053">
            <w:pPr>
              <w:tabs>
                <w:tab w:val="left" w:pos="864"/>
              </w:tabs>
              <w:snapToGrid w:val="0"/>
              <w:spacing w:before="120" w:after="120"/>
              <w:jc w:val="right"/>
              <w:rPr>
                <w:rFonts w:ascii="Arial" w:hAnsi="Arial" w:cs="Arial"/>
                <w:sz w:val="16"/>
                <w:szCs w:val="16"/>
              </w:rPr>
            </w:pPr>
          </w:p>
          <w:p w14:paraId="70206AB4"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72746912" w14:textId="77777777" w:rsidR="00000053" w:rsidRPr="002954D1" w:rsidRDefault="00000053">
      <w:pPr>
        <w:tabs>
          <w:tab w:val="left" w:pos="864"/>
        </w:tabs>
        <w:jc w:val="both"/>
        <w:rPr>
          <w:rFonts w:ascii="Arial" w:hAnsi="Arial" w:cs="Arial"/>
        </w:rPr>
      </w:pPr>
    </w:p>
    <w:p w14:paraId="76EFCB13"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84E9BB3" w14:textId="77777777" w:rsidR="00000053" w:rsidRPr="002954D1" w:rsidRDefault="00000053">
      <w:pPr>
        <w:tabs>
          <w:tab w:val="left" w:pos="864"/>
        </w:tabs>
        <w:jc w:val="both"/>
        <w:rPr>
          <w:rFonts w:ascii="Arial" w:hAnsi="Arial" w:cs="Arial"/>
        </w:rPr>
      </w:pPr>
    </w:p>
    <w:p w14:paraId="2AB80F59"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7231A3B1" w14:textId="77777777" w:rsidR="00000053" w:rsidRPr="002954D1" w:rsidRDefault="00000053">
      <w:pPr>
        <w:tabs>
          <w:tab w:val="left" w:pos="864"/>
        </w:tabs>
        <w:jc w:val="both"/>
        <w:rPr>
          <w:rFonts w:ascii="Arial" w:hAnsi="Arial" w:cs="Arial"/>
        </w:rPr>
      </w:pPr>
    </w:p>
    <w:p w14:paraId="7561BFBF"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42060BBB"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CFCDCD2"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0BB066F8" w14:textId="77777777" w:rsidR="00000053" w:rsidRPr="002954D1" w:rsidRDefault="00000053">
      <w:pPr>
        <w:tabs>
          <w:tab w:val="left" w:pos="864"/>
        </w:tabs>
        <w:jc w:val="both"/>
        <w:rPr>
          <w:rFonts w:ascii="Arial" w:hAnsi="Arial" w:cs="Arial"/>
        </w:rPr>
      </w:pPr>
    </w:p>
    <w:p w14:paraId="096AE32E"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0093B">
        <w:rPr>
          <w:rFonts w:ascii="Arial" w:hAnsi="Arial" w:cs="Arial"/>
        </w:rPr>
      </w:r>
      <w:r w:rsidR="00C0093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649A2032"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07D1F8C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D40CEBF"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5A482590" w14:textId="77777777" w:rsidR="00000053" w:rsidRPr="002954D1" w:rsidRDefault="00000053">
      <w:pPr>
        <w:tabs>
          <w:tab w:val="left" w:pos="864"/>
        </w:tabs>
        <w:jc w:val="both"/>
        <w:rPr>
          <w:rFonts w:ascii="Arial" w:hAnsi="Arial" w:cs="Arial"/>
        </w:rPr>
      </w:pPr>
    </w:p>
    <w:p w14:paraId="1CD5FDA6"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8709834"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28BE6FE" w14:textId="77777777" w:rsidR="00000053" w:rsidRPr="002954D1" w:rsidRDefault="00000053">
      <w:pPr>
        <w:rPr>
          <w:rFonts w:ascii="Arial" w:hAnsi="Arial" w:cs="Arial"/>
          <w:sz w:val="18"/>
        </w:rPr>
      </w:pPr>
    </w:p>
    <w:p w14:paraId="7C2991E2"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61CE95CB" w14:textId="77777777" w:rsidR="00000053" w:rsidRPr="002954D1" w:rsidRDefault="00000053">
      <w:pPr>
        <w:ind w:left="284"/>
        <w:rPr>
          <w:rFonts w:ascii="Arial" w:hAnsi="Arial" w:cs="Arial"/>
          <w:sz w:val="16"/>
        </w:rPr>
      </w:pPr>
    </w:p>
    <w:p w14:paraId="4D556EFA" w14:textId="77777777" w:rsidR="00000053" w:rsidRPr="002954D1" w:rsidRDefault="00000053">
      <w:pPr>
        <w:ind w:left="284"/>
        <w:rPr>
          <w:rFonts w:ascii="Arial" w:hAnsi="Arial" w:cs="Arial"/>
          <w:sz w:val="16"/>
        </w:rPr>
      </w:pPr>
    </w:p>
    <w:p w14:paraId="618F4BAE" w14:textId="77777777" w:rsidR="00000053" w:rsidRPr="002954D1" w:rsidRDefault="00000053">
      <w:pPr>
        <w:ind w:left="284"/>
        <w:rPr>
          <w:rFonts w:ascii="Arial" w:hAnsi="Arial" w:cs="Arial"/>
          <w:sz w:val="16"/>
        </w:rPr>
      </w:pPr>
    </w:p>
    <w:p w14:paraId="51572A67"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802833E" w14:textId="77777777" w:rsidR="00000053" w:rsidRPr="002954D1" w:rsidRDefault="00000053">
      <w:pPr>
        <w:ind w:left="284"/>
        <w:rPr>
          <w:rFonts w:ascii="Arial" w:hAnsi="Arial" w:cs="Arial"/>
        </w:rPr>
      </w:pPr>
    </w:p>
    <w:p w14:paraId="3371A27D" w14:textId="77777777" w:rsidR="00000053" w:rsidRPr="002954D1" w:rsidRDefault="00000053">
      <w:pPr>
        <w:ind w:left="284"/>
        <w:rPr>
          <w:rFonts w:ascii="Arial" w:hAnsi="Arial" w:cs="Arial"/>
        </w:rPr>
      </w:pPr>
    </w:p>
    <w:p w14:paraId="29735B65" w14:textId="77777777" w:rsidR="00000053" w:rsidRPr="002954D1" w:rsidRDefault="00000053">
      <w:pPr>
        <w:ind w:left="284"/>
        <w:rPr>
          <w:rFonts w:ascii="Arial" w:hAnsi="Arial" w:cs="Arial"/>
        </w:rPr>
      </w:pPr>
    </w:p>
    <w:p w14:paraId="4985FE31" w14:textId="77777777" w:rsidR="00000053" w:rsidRPr="002954D1" w:rsidRDefault="00000053">
      <w:pPr>
        <w:rPr>
          <w:rFonts w:ascii="Arial" w:hAnsi="Arial" w:cs="Arial"/>
        </w:rPr>
      </w:pPr>
    </w:p>
    <w:p w14:paraId="34758919"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4D5F12B" w14:textId="77777777">
        <w:tc>
          <w:tcPr>
            <w:tcW w:w="9852" w:type="dxa"/>
            <w:shd w:val="clear" w:color="auto" w:fill="465F9D"/>
          </w:tcPr>
          <w:p w14:paraId="1C19621F"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6E91B10C"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641FC90"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0C830D09"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A97DB41"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4EC2FCF1" w14:textId="77777777" w:rsidR="00000053" w:rsidRPr="002954D1" w:rsidRDefault="00000053">
      <w:pPr>
        <w:pStyle w:val="En-tte"/>
        <w:tabs>
          <w:tab w:val="clear" w:pos="4536"/>
          <w:tab w:val="clear" w:pos="9072"/>
          <w:tab w:val="left" w:pos="864"/>
        </w:tabs>
        <w:rPr>
          <w:rFonts w:ascii="Arial" w:hAnsi="Arial" w:cs="Arial"/>
        </w:rPr>
      </w:pPr>
    </w:p>
    <w:p w14:paraId="296E8976" w14:textId="77777777" w:rsidR="00000053" w:rsidRPr="002954D1" w:rsidRDefault="00000053">
      <w:pPr>
        <w:pStyle w:val="En-tte"/>
        <w:tabs>
          <w:tab w:val="clear" w:pos="4536"/>
          <w:tab w:val="clear" w:pos="9072"/>
          <w:tab w:val="left" w:pos="864"/>
        </w:tabs>
        <w:rPr>
          <w:rFonts w:ascii="Arial" w:hAnsi="Arial" w:cs="Arial"/>
        </w:rPr>
      </w:pPr>
    </w:p>
    <w:p w14:paraId="109C3A87" w14:textId="77777777" w:rsidR="00000053" w:rsidRPr="002954D1" w:rsidRDefault="00000053">
      <w:pPr>
        <w:pStyle w:val="En-tte"/>
        <w:tabs>
          <w:tab w:val="clear" w:pos="4536"/>
          <w:tab w:val="clear" w:pos="9072"/>
          <w:tab w:val="left" w:pos="864"/>
        </w:tabs>
        <w:rPr>
          <w:rFonts w:ascii="Arial" w:hAnsi="Arial" w:cs="Arial"/>
        </w:rPr>
      </w:pPr>
    </w:p>
    <w:p w14:paraId="547E0B88" w14:textId="77777777" w:rsidR="00000053" w:rsidRPr="002954D1" w:rsidRDefault="00000053">
      <w:pPr>
        <w:pStyle w:val="En-tte"/>
        <w:tabs>
          <w:tab w:val="clear" w:pos="4536"/>
          <w:tab w:val="clear" w:pos="9072"/>
          <w:tab w:val="left" w:pos="864"/>
        </w:tabs>
        <w:rPr>
          <w:rFonts w:ascii="Arial" w:hAnsi="Arial" w:cs="Arial"/>
        </w:rPr>
      </w:pPr>
    </w:p>
    <w:p w14:paraId="028D4CFB" w14:textId="77777777" w:rsidR="00000053" w:rsidRPr="002954D1" w:rsidRDefault="00000053">
      <w:pPr>
        <w:pStyle w:val="En-tte"/>
        <w:tabs>
          <w:tab w:val="clear" w:pos="4536"/>
          <w:tab w:val="clear" w:pos="9072"/>
          <w:tab w:val="left" w:pos="864"/>
        </w:tabs>
        <w:rPr>
          <w:rFonts w:ascii="Arial" w:hAnsi="Arial" w:cs="Arial"/>
        </w:rPr>
      </w:pPr>
    </w:p>
    <w:p w14:paraId="01CEF43B"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7B7C3401" w14:textId="77777777" w:rsidR="00000053" w:rsidRPr="002954D1" w:rsidRDefault="00000053">
      <w:pPr>
        <w:pStyle w:val="En-tte"/>
        <w:tabs>
          <w:tab w:val="clear" w:pos="4536"/>
          <w:tab w:val="clear" w:pos="9072"/>
          <w:tab w:val="left" w:pos="864"/>
        </w:tabs>
        <w:rPr>
          <w:rFonts w:ascii="Arial" w:hAnsi="Arial" w:cs="Arial"/>
        </w:rPr>
      </w:pPr>
    </w:p>
    <w:p w14:paraId="66E40085"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3F4D1BF"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21F67A6" w14:textId="77777777" w:rsidR="00000053" w:rsidRPr="002954D1" w:rsidRDefault="00000053">
      <w:pPr>
        <w:pStyle w:val="En-tte"/>
        <w:tabs>
          <w:tab w:val="left" w:pos="864"/>
        </w:tabs>
        <w:rPr>
          <w:rFonts w:ascii="Arial" w:hAnsi="Arial" w:cs="Arial"/>
        </w:rPr>
      </w:pPr>
    </w:p>
    <w:p w14:paraId="39D82E49"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35747E69" w14:textId="77777777" w:rsidR="00000053" w:rsidRPr="002954D1" w:rsidRDefault="00000053">
      <w:pPr>
        <w:pStyle w:val="En-tte"/>
        <w:tabs>
          <w:tab w:val="left" w:pos="864"/>
        </w:tabs>
        <w:rPr>
          <w:rFonts w:ascii="Arial" w:hAnsi="Arial" w:cs="Arial"/>
        </w:rPr>
      </w:pPr>
    </w:p>
    <w:p w14:paraId="51225E75" w14:textId="77777777" w:rsidR="00000053" w:rsidRPr="002954D1" w:rsidRDefault="00000053">
      <w:pPr>
        <w:pStyle w:val="En-tte"/>
        <w:tabs>
          <w:tab w:val="left" w:pos="864"/>
        </w:tabs>
        <w:rPr>
          <w:rFonts w:ascii="Arial" w:hAnsi="Arial" w:cs="Arial"/>
        </w:rPr>
      </w:pPr>
    </w:p>
    <w:p w14:paraId="2E8E7FF4"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2BCF7820" w14:textId="77777777" w:rsidR="00000053" w:rsidRPr="002954D1" w:rsidRDefault="00000053">
      <w:pPr>
        <w:ind w:left="284"/>
        <w:rPr>
          <w:rFonts w:ascii="Arial" w:hAnsi="Arial" w:cs="Arial"/>
          <w:sz w:val="16"/>
        </w:rPr>
      </w:pPr>
    </w:p>
    <w:p w14:paraId="51403E36" w14:textId="77777777" w:rsidR="00000053" w:rsidRPr="002954D1" w:rsidRDefault="00000053">
      <w:pPr>
        <w:ind w:left="284"/>
        <w:rPr>
          <w:rFonts w:ascii="Arial" w:hAnsi="Arial" w:cs="Arial"/>
        </w:rPr>
      </w:pPr>
    </w:p>
    <w:p w14:paraId="289F8E9C"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7A8388F3" w14:textId="77777777">
        <w:trPr>
          <w:trHeight w:val="712"/>
        </w:trPr>
        <w:tc>
          <w:tcPr>
            <w:tcW w:w="9710" w:type="dxa"/>
            <w:shd w:val="clear" w:color="auto" w:fill="465F9D"/>
          </w:tcPr>
          <w:p w14:paraId="0C2ECD38"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2329C78B"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14D8DD51"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5EAF1A48" w14:textId="77777777" w:rsidR="00000053" w:rsidRPr="002954D1" w:rsidRDefault="00000053">
      <w:pPr>
        <w:tabs>
          <w:tab w:val="left" w:pos="576"/>
        </w:tabs>
        <w:rPr>
          <w:rFonts w:ascii="Arial" w:hAnsi="Arial" w:cs="Arial"/>
          <w:iCs/>
        </w:rPr>
      </w:pPr>
    </w:p>
    <w:p w14:paraId="7E901C49"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799A1E71"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88ED40E"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5CE9EC07" w14:textId="77777777">
        <w:trPr>
          <w:trHeight w:val="1200"/>
        </w:trPr>
        <w:tc>
          <w:tcPr>
            <w:tcW w:w="832" w:type="dxa"/>
            <w:tcBorders>
              <w:top w:val="single" w:sz="4" w:space="0" w:color="000000"/>
              <w:left w:val="single" w:sz="4" w:space="0" w:color="000000"/>
              <w:bottom w:val="single" w:sz="4" w:space="0" w:color="000000"/>
            </w:tcBorders>
            <w:vAlign w:val="center"/>
          </w:tcPr>
          <w:p w14:paraId="0A69F26F" w14:textId="77777777" w:rsidR="00000053" w:rsidRPr="002954D1" w:rsidRDefault="001F2CCA">
            <w:pPr>
              <w:jc w:val="center"/>
              <w:rPr>
                <w:rFonts w:ascii="Arial" w:hAnsi="Arial" w:cs="Arial"/>
                <w:b/>
              </w:rPr>
            </w:pPr>
            <w:r w:rsidRPr="002954D1">
              <w:rPr>
                <w:rFonts w:ascii="Arial" w:hAnsi="Arial" w:cs="Arial"/>
                <w:b/>
              </w:rPr>
              <w:t>N°</w:t>
            </w:r>
          </w:p>
          <w:p w14:paraId="1D863B88"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41A69484"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E9C6A10"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DC70C"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59E3B1DF" w14:textId="77777777">
        <w:trPr>
          <w:trHeight w:val="1021"/>
        </w:trPr>
        <w:tc>
          <w:tcPr>
            <w:tcW w:w="832" w:type="dxa"/>
            <w:tcBorders>
              <w:top w:val="single" w:sz="4" w:space="0" w:color="000000"/>
              <w:left w:val="single" w:sz="4" w:space="0" w:color="000000"/>
            </w:tcBorders>
            <w:shd w:val="clear" w:color="auto" w:fill="B4C6E7"/>
          </w:tcPr>
          <w:p w14:paraId="1510AC20"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3BA80A76"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38A62B9B" w14:textId="77777777" w:rsidR="00000053" w:rsidRPr="002954D1" w:rsidRDefault="00000053">
            <w:pPr>
              <w:snapToGrid w:val="0"/>
              <w:jc w:val="both"/>
              <w:rPr>
                <w:rFonts w:ascii="Arial" w:hAnsi="Arial" w:cs="Arial"/>
              </w:rPr>
            </w:pPr>
          </w:p>
        </w:tc>
      </w:tr>
      <w:tr w:rsidR="00000053" w:rsidRPr="002954D1" w14:paraId="375F8D73" w14:textId="77777777">
        <w:trPr>
          <w:trHeight w:val="1021"/>
        </w:trPr>
        <w:tc>
          <w:tcPr>
            <w:tcW w:w="832" w:type="dxa"/>
            <w:tcBorders>
              <w:left w:val="single" w:sz="4" w:space="0" w:color="000000"/>
            </w:tcBorders>
          </w:tcPr>
          <w:p w14:paraId="0F2BACA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98C3B9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3D617E5" w14:textId="77777777" w:rsidR="00000053" w:rsidRPr="002954D1" w:rsidRDefault="00000053">
            <w:pPr>
              <w:snapToGrid w:val="0"/>
              <w:jc w:val="both"/>
              <w:rPr>
                <w:rFonts w:ascii="Arial" w:hAnsi="Arial" w:cs="Arial"/>
              </w:rPr>
            </w:pPr>
          </w:p>
        </w:tc>
      </w:tr>
      <w:tr w:rsidR="00000053" w:rsidRPr="002954D1" w14:paraId="59713CC2" w14:textId="77777777">
        <w:trPr>
          <w:trHeight w:val="1021"/>
        </w:trPr>
        <w:tc>
          <w:tcPr>
            <w:tcW w:w="832" w:type="dxa"/>
            <w:tcBorders>
              <w:left w:val="single" w:sz="4" w:space="0" w:color="000000"/>
            </w:tcBorders>
            <w:shd w:val="clear" w:color="auto" w:fill="B4C6E7"/>
          </w:tcPr>
          <w:p w14:paraId="67C245C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22FBA45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ADC1DD5" w14:textId="77777777" w:rsidR="00000053" w:rsidRPr="002954D1" w:rsidRDefault="00000053">
            <w:pPr>
              <w:snapToGrid w:val="0"/>
              <w:jc w:val="both"/>
              <w:rPr>
                <w:rFonts w:ascii="Arial" w:hAnsi="Arial" w:cs="Arial"/>
              </w:rPr>
            </w:pPr>
          </w:p>
        </w:tc>
      </w:tr>
      <w:tr w:rsidR="00000053" w:rsidRPr="002954D1" w14:paraId="56E9AD71" w14:textId="77777777">
        <w:trPr>
          <w:trHeight w:val="1021"/>
        </w:trPr>
        <w:tc>
          <w:tcPr>
            <w:tcW w:w="832" w:type="dxa"/>
            <w:tcBorders>
              <w:left w:val="single" w:sz="4" w:space="0" w:color="000000"/>
            </w:tcBorders>
          </w:tcPr>
          <w:p w14:paraId="6834CA2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C3BEE51"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328373" w14:textId="77777777" w:rsidR="00000053" w:rsidRPr="002954D1" w:rsidRDefault="00000053">
            <w:pPr>
              <w:snapToGrid w:val="0"/>
              <w:jc w:val="both"/>
              <w:rPr>
                <w:rFonts w:ascii="Arial" w:hAnsi="Arial" w:cs="Arial"/>
              </w:rPr>
            </w:pPr>
          </w:p>
        </w:tc>
      </w:tr>
      <w:tr w:rsidR="00000053" w:rsidRPr="002954D1" w14:paraId="15370EC0" w14:textId="77777777">
        <w:trPr>
          <w:trHeight w:val="1021"/>
        </w:trPr>
        <w:tc>
          <w:tcPr>
            <w:tcW w:w="832" w:type="dxa"/>
            <w:tcBorders>
              <w:left w:val="single" w:sz="4" w:space="0" w:color="000000"/>
            </w:tcBorders>
            <w:shd w:val="clear" w:color="auto" w:fill="B4C6E7"/>
          </w:tcPr>
          <w:p w14:paraId="5DAF99A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4A647BA"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A1A7CEA" w14:textId="77777777" w:rsidR="00000053" w:rsidRPr="002954D1" w:rsidRDefault="00000053">
            <w:pPr>
              <w:snapToGrid w:val="0"/>
              <w:jc w:val="both"/>
              <w:rPr>
                <w:rFonts w:ascii="Arial" w:hAnsi="Arial" w:cs="Arial"/>
              </w:rPr>
            </w:pPr>
          </w:p>
        </w:tc>
      </w:tr>
      <w:tr w:rsidR="00000053" w:rsidRPr="002954D1" w14:paraId="71918391" w14:textId="77777777">
        <w:trPr>
          <w:trHeight w:val="1021"/>
        </w:trPr>
        <w:tc>
          <w:tcPr>
            <w:tcW w:w="832" w:type="dxa"/>
            <w:tcBorders>
              <w:left w:val="single" w:sz="4" w:space="0" w:color="000000"/>
            </w:tcBorders>
          </w:tcPr>
          <w:p w14:paraId="7C3DAB3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4DF855F"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0C8685" w14:textId="77777777" w:rsidR="00000053" w:rsidRPr="002954D1" w:rsidRDefault="00000053">
            <w:pPr>
              <w:snapToGrid w:val="0"/>
              <w:jc w:val="both"/>
              <w:rPr>
                <w:rFonts w:ascii="Arial" w:hAnsi="Arial" w:cs="Arial"/>
              </w:rPr>
            </w:pPr>
          </w:p>
        </w:tc>
      </w:tr>
      <w:tr w:rsidR="00000053" w:rsidRPr="002954D1" w14:paraId="0EF85EA6" w14:textId="77777777">
        <w:trPr>
          <w:trHeight w:val="1021"/>
        </w:trPr>
        <w:tc>
          <w:tcPr>
            <w:tcW w:w="832" w:type="dxa"/>
            <w:tcBorders>
              <w:left w:val="single" w:sz="4" w:space="0" w:color="000000"/>
            </w:tcBorders>
            <w:shd w:val="clear" w:color="auto" w:fill="B4C6E7"/>
          </w:tcPr>
          <w:p w14:paraId="7671373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705FA486"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0379268" w14:textId="77777777" w:rsidR="00000053" w:rsidRPr="002954D1" w:rsidRDefault="00000053">
            <w:pPr>
              <w:snapToGrid w:val="0"/>
              <w:jc w:val="both"/>
              <w:rPr>
                <w:rFonts w:ascii="Arial" w:hAnsi="Arial" w:cs="Arial"/>
              </w:rPr>
            </w:pPr>
          </w:p>
        </w:tc>
      </w:tr>
      <w:tr w:rsidR="00000053" w:rsidRPr="002954D1" w14:paraId="6B4FB5AA" w14:textId="77777777">
        <w:trPr>
          <w:trHeight w:val="1021"/>
        </w:trPr>
        <w:tc>
          <w:tcPr>
            <w:tcW w:w="832" w:type="dxa"/>
            <w:tcBorders>
              <w:left w:val="single" w:sz="4" w:space="0" w:color="000000"/>
            </w:tcBorders>
          </w:tcPr>
          <w:p w14:paraId="6953C8FD"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E528513"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C80AB6" w14:textId="77777777" w:rsidR="00000053" w:rsidRPr="002954D1" w:rsidRDefault="00000053">
            <w:pPr>
              <w:snapToGrid w:val="0"/>
              <w:jc w:val="both"/>
              <w:rPr>
                <w:rFonts w:ascii="Arial" w:hAnsi="Arial" w:cs="Arial"/>
              </w:rPr>
            </w:pPr>
          </w:p>
        </w:tc>
      </w:tr>
      <w:tr w:rsidR="00000053" w:rsidRPr="002954D1" w14:paraId="2220F5DB" w14:textId="77777777">
        <w:trPr>
          <w:trHeight w:val="1021"/>
        </w:trPr>
        <w:tc>
          <w:tcPr>
            <w:tcW w:w="832" w:type="dxa"/>
            <w:tcBorders>
              <w:left w:val="single" w:sz="4" w:space="0" w:color="000000"/>
              <w:bottom w:val="single" w:sz="4" w:space="0" w:color="000000"/>
            </w:tcBorders>
            <w:shd w:val="clear" w:color="auto" w:fill="B4C6E7"/>
          </w:tcPr>
          <w:p w14:paraId="6BF93AE2"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5354E151"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7A54CBF2" w14:textId="77777777" w:rsidR="00000053" w:rsidRPr="002954D1" w:rsidRDefault="00000053">
            <w:pPr>
              <w:snapToGrid w:val="0"/>
              <w:jc w:val="both"/>
              <w:rPr>
                <w:rFonts w:ascii="Arial" w:hAnsi="Arial" w:cs="Arial"/>
              </w:rPr>
            </w:pPr>
          </w:p>
        </w:tc>
      </w:tr>
    </w:tbl>
    <w:p w14:paraId="65849E9C" w14:textId="77777777" w:rsidR="00000053" w:rsidRPr="002954D1" w:rsidRDefault="00000053">
      <w:pPr>
        <w:pStyle w:val="En-tte"/>
        <w:tabs>
          <w:tab w:val="clear" w:pos="4536"/>
          <w:tab w:val="clear" w:pos="9072"/>
          <w:tab w:val="left" w:pos="864"/>
        </w:tabs>
        <w:rPr>
          <w:rFonts w:ascii="Arial" w:hAnsi="Arial" w:cs="Arial"/>
          <w:sz w:val="18"/>
          <w:szCs w:val="18"/>
        </w:rPr>
      </w:pPr>
    </w:p>
    <w:p w14:paraId="2BC5AE86" w14:textId="77777777" w:rsidR="00000053" w:rsidRPr="002954D1" w:rsidRDefault="00000053">
      <w:pPr>
        <w:pStyle w:val="En-tte"/>
        <w:tabs>
          <w:tab w:val="clear" w:pos="4536"/>
          <w:tab w:val="clear" w:pos="9072"/>
          <w:tab w:val="left" w:pos="864"/>
        </w:tabs>
        <w:rPr>
          <w:rFonts w:ascii="Arial" w:hAnsi="Arial" w:cs="Arial"/>
          <w:sz w:val="18"/>
          <w:szCs w:val="18"/>
        </w:rPr>
      </w:pPr>
    </w:p>
    <w:p w14:paraId="59C51B14"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6F274C13" w14:textId="77777777">
        <w:trPr>
          <w:trHeight w:val="407"/>
        </w:trPr>
        <w:tc>
          <w:tcPr>
            <w:tcW w:w="9852" w:type="dxa"/>
            <w:shd w:val="clear" w:color="auto" w:fill="465F9D"/>
          </w:tcPr>
          <w:p w14:paraId="79ACA448"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519E60B9" w14:textId="77777777" w:rsidR="00000053" w:rsidRPr="002954D1" w:rsidRDefault="00000053">
      <w:pPr>
        <w:tabs>
          <w:tab w:val="left" w:pos="426"/>
        </w:tabs>
        <w:jc w:val="both"/>
        <w:rPr>
          <w:rFonts w:ascii="Arial" w:hAnsi="Arial" w:cs="Arial"/>
          <w:spacing w:val="-10"/>
        </w:rPr>
      </w:pPr>
    </w:p>
    <w:p w14:paraId="43F181BB"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230ACBAF" w14:textId="77777777" w:rsidR="00000053" w:rsidRPr="002954D1" w:rsidRDefault="00000053">
      <w:pPr>
        <w:tabs>
          <w:tab w:val="left" w:pos="426"/>
        </w:tabs>
        <w:jc w:val="both"/>
        <w:rPr>
          <w:rFonts w:ascii="Arial" w:hAnsi="Arial" w:cs="Arial"/>
          <w:spacing w:val="-10"/>
        </w:rPr>
      </w:pPr>
    </w:p>
    <w:p w14:paraId="7034CFDD" w14:textId="77777777" w:rsidR="00000053" w:rsidRPr="002954D1" w:rsidRDefault="00000053">
      <w:pPr>
        <w:tabs>
          <w:tab w:val="left" w:pos="426"/>
        </w:tabs>
        <w:jc w:val="both"/>
        <w:rPr>
          <w:rFonts w:ascii="Arial" w:hAnsi="Arial" w:cs="Arial"/>
          <w:spacing w:val="-10"/>
        </w:rPr>
      </w:pPr>
    </w:p>
    <w:p w14:paraId="35174294" w14:textId="77777777" w:rsidR="00000053" w:rsidRPr="002954D1" w:rsidRDefault="00000053">
      <w:pPr>
        <w:tabs>
          <w:tab w:val="left" w:pos="426"/>
        </w:tabs>
        <w:jc w:val="both"/>
        <w:rPr>
          <w:rFonts w:ascii="Arial" w:hAnsi="Arial" w:cs="Arial"/>
          <w:spacing w:val="-10"/>
        </w:rPr>
      </w:pPr>
    </w:p>
    <w:p w14:paraId="5861F3D1" w14:textId="77777777" w:rsidR="00000053" w:rsidRPr="002954D1" w:rsidRDefault="00000053">
      <w:pPr>
        <w:tabs>
          <w:tab w:val="left" w:pos="426"/>
        </w:tabs>
        <w:jc w:val="both"/>
        <w:rPr>
          <w:rFonts w:ascii="Arial" w:hAnsi="Arial" w:cs="Arial"/>
          <w:spacing w:val="-10"/>
        </w:rPr>
      </w:pPr>
    </w:p>
    <w:p w14:paraId="40D380C7" w14:textId="77777777" w:rsidR="00000053" w:rsidRPr="002954D1" w:rsidRDefault="00000053">
      <w:pPr>
        <w:tabs>
          <w:tab w:val="left" w:pos="426"/>
        </w:tabs>
        <w:jc w:val="both"/>
        <w:rPr>
          <w:rFonts w:ascii="Arial" w:hAnsi="Arial" w:cs="Arial"/>
          <w:spacing w:val="-10"/>
        </w:rPr>
      </w:pPr>
    </w:p>
    <w:p w14:paraId="0D0022B2" w14:textId="77777777" w:rsidR="00000053" w:rsidRPr="002954D1" w:rsidRDefault="00000053">
      <w:pPr>
        <w:tabs>
          <w:tab w:val="left" w:pos="426"/>
        </w:tabs>
        <w:jc w:val="both"/>
        <w:rPr>
          <w:rFonts w:ascii="Arial" w:hAnsi="Arial" w:cs="Arial"/>
          <w:spacing w:val="-10"/>
        </w:rPr>
      </w:pPr>
    </w:p>
    <w:p w14:paraId="593FB651" w14:textId="77777777" w:rsidR="00000053" w:rsidRPr="002954D1" w:rsidRDefault="00000053">
      <w:pPr>
        <w:tabs>
          <w:tab w:val="left" w:pos="426"/>
        </w:tabs>
        <w:jc w:val="both"/>
        <w:rPr>
          <w:rFonts w:ascii="Arial" w:hAnsi="Arial" w:cs="Arial"/>
          <w:spacing w:val="-10"/>
        </w:rPr>
      </w:pPr>
    </w:p>
    <w:p w14:paraId="7C422F58" w14:textId="77777777" w:rsidR="00000053" w:rsidRPr="002954D1" w:rsidRDefault="00000053">
      <w:pPr>
        <w:tabs>
          <w:tab w:val="left" w:pos="426"/>
        </w:tabs>
        <w:jc w:val="both"/>
        <w:rPr>
          <w:rFonts w:ascii="Arial" w:hAnsi="Arial" w:cs="Arial"/>
          <w:spacing w:val="-10"/>
        </w:rPr>
      </w:pPr>
    </w:p>
    <w:p w14:paraId="121F2EB8" w14:textId="77777777" w:rsidR="00000053" w:rsidRPr="002954D1" w:rsidRDefault="00000053">
      <w:pPr>
        <w:tabs>
          <w:tab w:val="left" w:pos="426"/>
        </w:tabs>
        <w:jc w:val="both"/>
        <w:rPr>
          <w:rFonts w:ascii="Arial" w:hAnsi="Arial" w:cs="Arial"/>
          <w:spacing w:val="-10"/>
        </w:rPr>
      </w:pPr>
    </w:p>
    <w:p w14:paraId="5150041C" w14:textId="77777777" w:rsidR="00000053" w:rsidRPr="002954D1" w:rsidRDefault="00000053">
      <w:pPr>
        <w:tabs>
          <w:tab w:val="left" w:pos="426"/>
        </w:tabs>
        <w:jc w:val="both"/>
        <w:rPr>
          <w:rFonts w:ascii="Arial" w:hAnsi="Arial" w:cs="Arial"/>
          <w:spacing w:val="-10"/>
        </w:rPr>
      </w:pPr>
    </w:p>
    <w:p w14:paraId="05BA9A04"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62B337E2" w14:textId="77777777" w:rsidR="00000053" w:rsidRPr="002954D1" w:rsidRDefault="00000053">
      <w:pPr>
        <w:tabs>
          <w:tab w:val="left" w:pos="426"/>
        </w:tabs>
        <w:jc w:val="both"/>
        <w:rPr>
          <w:rFonts w:ascii="Arial" w:hAnsi="Arial" w:cs="Arial"/>
          <w:spacing w:val="-10"/>
          <w:sz w:val="22"/>
          <w:szCs w:val="22"/>
        </w:rPr>
      </w:pPr>
    </w:p>
    <w:p w14:paraId="1073CE4B" w14:textId="77777777" w:rsidR="00000053" w:rsidRPr="002954D1" w:rsidRDefault="00000053">
      <w:pPr>
        <w:tabs>
          <w:tab w:val="left" w:pos="426"/>
        </w:tabs>
        <w:jc w:val="both"/>
        <w:rPr>
          <w:rFonts w:ascii="Arial" w:hAnsi="Arial" w:cs="Arial"/>
          <w:spacing w:val="-10"/>
          <w:sz w:val="22"/>
          <w:szCs w:val="22"/>
        </w:rPr>
      </w:pPr>
    </w:p>
    <w:p w14:paraId="45BDCA05" w14:textId="77777777" w:rsidR="00000053" w:rsidRPr="002954D1" w:rsidRDefault="00000053">
      <w:pPr>
        <w:tabs>
          <w:tab w:val="left" w:pos="426"/>
        </w:tabs>
        <w:jc w:val="both"/>
        <w:rPr>
          <w:rFonts w:ascii="Arial" w:hAnsi="Arial" w:cs="Arial"/>
          <w:spacing w:val="-10"/>
          <w:sz w:val="22"/>
          <w:szCs w:val="22"/>
        </w:rPr>
      </w:pPr>
    </w:p>
    <w:p w14:paraId="1CFBF331"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640A7" w14:textId="77777777" w:rsidR="00000053" w:rsidRDefault="001F2CCA">
      <w:r>
        <w:separator/>
      </w:r>
    </w:p>
  </w:endnote>
  <w:endnote w:type="continuationSeparator" w:id="0">
    <w:p w14:paraId="65D8DA46"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4A7C0904" w14:textId="77777777">
      <w:trPr>
        <w:tblHeader/>
      </w:trPr>
      <w:tc>
        <w:tcPr>
          <w:tcW w:w="3513" w:type="dxa"/>
          <w:shd w:val="clear" w:color="auto" w:fill="66CCFF"/>
        </w:tcPr>
        <w:p w14:paraId="22AD8B57"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76C74BF7" w14:textId="77777777" w:rsidR="00000053" w:rsidRPr="002954D1" w:rsidRDefault="002954D1">
          <w:pPr>
            <w:shd w:val="clear" w:color="auto" w:fill="66CCFF"/>
            <w:snapToGrid w:val="0"/>
            <w:jc w:val="center"/>
            <w:rPr>
              <w:rFonts w:ascii="Arial" w:hAnsi="Arial" w:cs="Arial"/>
              <w:b/>
              <w:bCs/>
            </w:rPr>
          </w:pPr>
          <w:r w:rsidRPr="002954D1">
            <w:rPr>
              <w:rFonts w:ascii="Arial" w:hAnsi="Arial" w:cs="Arial"/>
              <w:b/>
              <w:i/>
              <w:iCs/>
            </w:rPr>
            <w:t>21FHPFLA056</w:t>
          </w:r>
        </w:p>
      </w:tc>
      <w:tc>
        <w:tcPr>
          <w:tcW w:w="900" w:type="dxa"/>
          <w:shd w:val="clear" w:color="auto" w:fill="66CCFF"/>
        </w:tcPr>
        <w:p w14:paraId="56BA27E2"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3E98EB55"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0B88FABE"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2107FCDA"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1372C5C8"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2A6FA" w14:textId="77777777" w:rsidR="00000053" w:rsidRDefault="001F2CCA">
      <w:r>
        <w:separator/>
      </w:r>
    </w:p>
  </w:footnote>
  <w:footnote w:type="continuationSeparator" w:id="0">
    <w:p w14:paraId="1AA5A628" w14:textId="77777777" w:rsidR="00000053" w:rsidRDefault="001F2CCA">
      <w:r>
        <w:continuationSeparator/>
      </w:r>
    </w:p>
  </w:footnote>
  <w:footnote w:id="1">
    <w:p w14:paraId="12DED191"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91A5F5A"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C8B199"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552135F"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B04E3C"/>
    <w:rsid w:val="00C00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6844A2"/>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3672</Words>
  <Characters>20198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23823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LATOUILLE Marie-amélie</cp:lastModifiedBy>
  <cp:revision>6</cp:revision>
  <cp:lastPrinted>2023-09-26T08:15:00Z</cp:lastPrinted>
  <dcterms:created xsi:type="dcterms:W3CDTF">2023-11-23T09:04:00Z</dcterms:created>
  <dcterms:modified xsi:type="dcterms:W3CDTF">2025-06-30T09:05:00Z</dcterms:modified>
</cp:coreProperties>
</file>