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BC7D05">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600075"/>
                          </a:xfrm>
                          <a:prstGeom prst="rect">
                            <a:avLst/>
                          </a:prstGeom>
                          <a:solidFill>
                            <a:srgbClr val="FFFFFF"/>
                          </a:solidFill>
                          <a:ln w="9525">
                            <a:noFill/>
                            <a:miter lim="800000"/>
                            <a:headEnd/>
                            <a:tailEnd/>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S ET ACCORDS-CADRES</w:t>
            </w:r>
          </w:p>
          <w:p w:rsidR="007411D9" w:rsidRDefault="007411D9">
            <w:pPr>
              <w:pStyle w:val="Titre8"/>
              <w:tabs>
                <w:tab w:val="right" w:pos="9639"/>
              </w:tabs>
              <w:rPr>
                <w:caps/>
                <w:sz w:val="28"/>
                <w:szCs w:val="28"/>
              </w:rPr>
            </w:pPr>
            <w:r>
              <w:rPr>
                <w:caps/>
                <w:sz w:val="28"/>
                <w:szCs w:val="28"/>
              </w:rPr>
              <w:t>Lettre de candidature</w:t>
            </w:r>
          </w:p>
          <w:p w:rsidR="007411D9" w:rsidRDefault="00A440EF" w:rsidP="00FC66A7">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tc>
          <w:tcPr>
            <w:tcW w:w="10277" w:type="dxa"/>
            <w:shd w:val="clear" w:color="auto" w:fill="auto"/>
          </w:tcPr>
          <w:p w:rsidR="007411D9" w:rsidRPr="00FC66A7" w:rsidRDefault="007411D9" w:rsidP="00FC66A7">
            <w:pPr>
              <w:pStyle w:val="Titre2"/>
              <w:ind w:left="0" w:firstLine="0"/>
              <w:jc w:val="both"/>
              <w:rPr>
                <w:rFonts w:ascii="Tahoma" w:hAnsi="Tahoma" w:cs="Tahoma"/>
                <w:b w:val="0"/>
                <w:bCs w:val="0"/>
                <w:iCs/>
                <w:sz w:val="18"/>
                <w:szCs w:val="18"/>
              </w:rPr>
            </w:pPr>
          </w:p>
          <w:p w:rsidR="00FC66A7" w:rsidRPr="006B70BB" w:rsidRDefault="00FC66A7" w:rsidP="002C67E0">
            <w:pPr>
              <w:pStyle w:val="Titre2"/>
              <w:ind w:left="0" w:firstLine="0"/>
              <w:jc w:val="both"/>
              <w:rPr>
                <w:rFonts w:ascii="Tahoma" w:hAnsi="Tahoma" w:cs="Tahoma"/>
                <w:bCs w:val="0"/>
                <w:iCs/>
                <w:sz w:val="18"/>
                <w:szCs w:val="18"/>
                <w:u w:val="single"/>
              </w:rPr>
            </w:pPr>
            <w:r w:rsidRPr="006B70BB">
              <w:rPr>
                <w:rFonts w:ascii="Tahoma" w:hAnsi="Tahoma" w:cs="Tahoma"/>
                <w:bCs w:val="0"/>
                <w:iCs/>
                <w:sz w:val="18"/>
                <w:szCs w:val="18"/>
                <w:u w:val="single"/>
              </w:rPr>
              <w:t>Informations préalables :</w:t>
            </w:r>
          </w:p>
          <w:p w:rsidR="00FC66A7" w:rsidRPr="00FC66A7" w:rsidRDefault="007411D9" w:rsidP="002C67E0">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rPr>
              <w:t xml:space="preserve">Le formulaire DC1 est un modèle de lettre de candidature, qui peut être utilisé par les candidats aux marchés publics </w:t>
            </w:r>
            <w:r w:rsidR="005613A6" w:rsidRPr="00FC66A7">
              <w:rPr>
                <w:rFonts w:ascii="Tahoma" w:hAnsi="Tahoma" w:cs="Tahoma"/>
                <w:b w:val="0"/>
                <w:bCs w:val="0"/>
                <w:iCs/>
                <w:sz w:val="18"/>
                <w:szCs w:val="18"/>
              </w:rPr>
              <w:t xml:space="preserve">(marchés </w:t>
            </w:r>
            <w:r w:rsidRPr="00FC66A7">
              <w:rPr>
                <w:rFonts w:ascii="Tahoma" w:hAnsi="Tahoma" w:cs="Tahoma"/>
                <w:b w:val="0"/>
                <w:bCs w:val="0"/>
                <w:iCs/>
                <w:sz w:val="18"/>
                <w:szCs w:val="18"/>
              </w:rPr>
              <w:t>ou accords-cadres</w:t>
            </w:r>
            <w:r w:rsidR="005613A6" w:rsidRPr="00FC66A7">
              <w:rPr>
                <w:rFonts w:ascii="Tahoma" w:hAnsi="Tahoma" w:cs="Tahoma"/>
                <w:b w:val="0"/>
                <w:bCs w:val="0"/>
                <w:iCs/>
                <w:sz w:val="18"/>
                <w:szCs w:val="18"/>
              </w:rPr>
              <w:t>)</w:t>
            </w:r>
            <w:r w:rsidRPr="00FC66A7">
              <w:rPr>
                <w:rFonts w:ascii="Tahoma" w:hAnsi="Tahoma" w:cs="Tahoma"/>
                <w:b w:val="0"/>
                <w:bCs w:val="0"/>
                <w:iCs/>
                <w:sz w:val="18"/>
                <w:szCs w:val="18"/>
              </w:rPr>
              <w:t xml:space="preserve"> p</w:t>
            </w:r>
            <w:r w:rsidR="00FC66A7" w:rsidRPr="00FC66A7">
              <w:rPr>
                <w:rFonts w:ascii="Tahoma" w:hAnsi="Tahoma" w:cs="Tahoma"/>
                <w:b w:val="0"/>
                <w:bCs w:val="0"/>
                <w:iCs/>
                <w:sz w:val="18"/>
                <w:szCs w:val="18"/>
              </w:rPr>
              <w:t>our présenter leur candidature.</w:t>
            </w:r>
          </w:p>
          <w:p w:rsidR="007411D9" w:rsidRPr="00FC66A7" w:rsidRDefault="007411D9" w:rsidP="002C67E0">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rPr>
              <w:t>En cas d’allotissement, ce document peut être commun à plusieurs lots.</w:t>
            </w:r>
          </w:p>
          <w:p w:rsidR="00FC66A7" w:rsidRPr="00F26682" w:rsidRDefault="007411D9" w:rsidP="00F26682">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rPr>
              <w:t xml:space="preserve">En cas de candidature groupée, chaque membre du groupement renseigne le formulaire, et produit les renseignements ou documents demandés par </w:t>
            </w:r>
            <w:r w:rsidR="003842BA" w:rsidRPr="00FC66A7">
              <w:rPr>
                <w:rFonts w:ascii="Tahoma" w:hAnsi="Tahoma" w:cs="Tahoma"/>
                <w:b w:val="0"/>
                <w:bCs w:val="0"/>
                <w:iCs/>
                <w:sz w:val="18"/>
                <w:szCs w:val="18"/>
              </w:rPr>
              <w:t>l’acheteur</w:t>
            </w:r>
            <w:r w:rsidRPr="00FC66A7">
              <w:rPr>
                <w:rFonts w:ascii="Tahoma" w:hAnsi="Tahoma" w:cs="Tahoma"/>
                <w:b w:val="0"/>
                <w:bCs w:val="0"/>
                <w:iCs/>
                <w:sz w:val="18"/>
                <w:szCs w:val="18"/>
              </w:rPr>
              <w:t xml:space="preserve"> (formulaire DC2).</w:t>
            </w:r>
          </w:p>
          <w:p w:rsidR="00FC66A7" w:rsidRPr="00FC66A7" w:rsidRDefault="00FC66A7" w:rsidP="00FC66A7">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highlight w:val="green"/>
              </w:rPr>
              <w:t>Champs verts : à compléter par le candidat</w:t>
            </w:r>
          </w:p>
        </w:tc>
      </w:tr>
    </w:tbl>
    <w:p w:rsidR="007411D9" w:rsidRPr="00FC66A7" w:rsidRDefault="007411D9">
      <w:pPr>
        <w:rPr>
          <w:rFonts w:ascii="Tahoma" w:hAnsi="Tahoma" w:cs="Tahoma"/>
        </w:rPr>
        <w:sectPr w:rsidR="007411D9" w:rsidRPr="00FC66A7">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tc>
          <w:tcPr>
            <w:tcW w:w="10277" w:type="dxa"/>
            <w:shd w:val="clear" w:color="auto" w:fill="auto"/>
          </w:tcPr>
          <w:p w:rsidR="007411D9" w:rsidRPr="00F26682" w:rsidRDefault="007411D9">
            <w:pPr>
              <w:tabs>
                <w:tab w:val="left" w:pos="-142"/>
                <w:tab w:val="left" w:pos="4111"/>
              </w:tabs>
              <w:snapToGrid w:val="0"/>
              <w:jc w:val="both"/>
              <w:rPr>
                <w:rFonts w:ascii="Tahoma" w:hAnsi="Tahoma" w:cs="Tahoma"/>
                <w:b/>
                <w:bCs/>
                <w:sz w:val="8"/>
                <w:szCs w:val="8"/>
              </w:rPr>
            </w:pPr>
          </w:p>
        </w:tc>
      </w:tr>
      <w:tr w:rsidR="007411D9" w:rsidRPr="00FC66A7">
        <w:tc>
          <w:tcPr>
            <w:tcW w:w="10277" w:type="dxa"/>
            <w:shd w:val="clear" w:color="auto" w:fill="66CCFF"/>
          </w:tcPr>
          <w:p w:rsidR="007411D9" w:rsidRPr="00FC66A7" w:rsidRDefault="007411D9" w:rsidP="00D84A53">
            <w:pPr>
              <w:tabs>
                <w:tab w:val="left" w:pos="-142"/>
                <w:tab w:val="left" w:pos="4111"/>
              </w:tabs>
              <w:jc w:val="both"/>
              <w:rPr>
                <w:rFonts w:ascii="Tahoma" w:hAnsi="Tahoma" w:cs="Tahoma"/>
                <w:i/>
                <w:iCs/>
                <w:sz w:val="18"/>
                <w:szCs w:val="18"/>
              </w:rPr>
            </w:pPr>
            <w:r w:rsidRPr="00FC66A7">
              <w:rPr>
                <w:rFonts w:ascii="Tahoma" w:hAnsi="Tahoma" w:cs="Tahoma"/>
                <w:b/>
                <w:bCs/>
                <w:sz w:val="22"/>
                <w:szCs w:val="22"/>
                <w:shd w:val="clear" w:color="auto" w:fill="66CCFF"/>
              </w:rPr>
              <w:t xml:space="preserve">A - Identification </w:t>
            </w:r>
            <w:r w:rsidR="00D84A53" w:rsidRPr="00FC66A7">
              <w:rPr>
                <w:rFonts w:ascii="Tahoma" w:hAnsi="Tahoma" w:cs="Tahoma"/>
                <w:b/>
                <w:bCs/>
                <w:sz w:val="22"/>
                <w:szCs w:val="22"/>
                <w:shd w:val="clear" w:color="auto" w:fill="66CCFF"/>
              </w:rPr>
              <w:t>de l’acheteur</w:t>
            </w:r>
          </w:p>
        </w:tc>
      </w:tr>
    </w:tbl>
    <w:p w:rsidR="007411D9" w:rsidRPr="00F26682" w:rsidRDefault="007411D9">
      <w:pPr>
        <w:pStyle w:val="En-tte"/>
        <w:tabs>
          <w:tab w:val="clear" w:pos="4536"/>
          <w:tab w:val="clear" w:pos="9072"/>
        </w:tabs>
        <w:rPr>
          <w:rFonts w:ascii="Tahoma" w:hAnsi="Tahoma" w:cs="Tahoma"/>
          <w:sz w:val="8"/>
          <w:szCs w:val="8"/>
        </w:rPr>
      </w:pPr>
    </w:p>
    <w:p w:rsidR="00FC66A7" w:rsidRDefault="00A40947">
      <w:pPr>
        <w:pStyle w:val="En-tte"/>
        <w:tabs>
          <w:tab w:val="clear" w:pos="4536"/>
          <w:tab w:val="clear" w:pos="9072"/>
        </w:tabs>
        <w:rPr>
          <w:rFonts w:ascii="Tahoma" w:hAnsi="Tahoma" w:cs="Tahoma"/>
          <w:b/>
        </w:rPr>
      </w:pPr>
      <w:r>
        <w:rPr>
          <w:rFonts w:ascii="Tahoma" w:hAnsi="Tahoma" w:cs="Tahoma"/>
          <w:b/>
        </w:rPr>
        <w:t xml:space="preserve">CENTRE HOSPITALIER </w:t>
      </w:r>
      <w:r w:rsidR="00FC66A7" w:rsidRPr="00FC66A7">
        <w:rPr>
          <w:rFonts w:ascii="Tahoma" w:hAnsi="Tahoma" w:cs="Tahoma"/>
          <w:b/>
        </w:rPr>
        <w:t>UN</w:t>
      </w:r>
      <w:r w:rsidR="00271F4E">
        <w:rPr>
          <w:rFonts w:ascii="Tahoma" w:hAnsi="Tahoma" w:cs="Tahoma"/>
          <w:b/>
        </w:rPr>
        <w:t>I</w:t>
      </w:r>
      <w:r w:rsidR="00FC66A7" w:rsidRPr="00FC66A7">
        <w:rPr>
          <w:rFonts w:ascii="Tahoma" w:hAnsi="Tahoma" w:cs="Tahoma"/>
          <w:b/>
        </w:rPr>
        <w:t>VERSITAIRE DE BREST</w:t>
      </w:r>
    </w:p>
    <w:p w:rsidR="007D35FD" w:rsidRPr="007D35FD" w:rsidRDefault="007D35FD">
      <w:pPr>
        <w:pStyle w:val="En-tte"/>
        <w:tabs>
          <w:tab w:val="clear" w:pos="4536"/>
          <w:tab w:val="clear" w:pos="9072"/>
        </w:tabs>
        <w:rPr>
          <w:rFonts w:ascii="Tahoma" w:hAnsi="Tahoma" w:cs="Tahoma"/>
          <w:u w:val="single"/>
        </w:rPr>
      </w:pPr>
      <w:r w:rsidRPr="007D35FD">
        <w:rPr>
          <w:rFonts w:ascii="Tahoma" w:hAnsi="Tahoma" w:cs="Tahoma"/>
          <w:u w:val="single"/>
        </w:rPr>
        <w:t>Etablissement support du GHT de Bretagne Occidentale</w:t>
      </w:r>
    </w:p>
    <w:p w:rsidR="00FC66A7" w:rsidRDefault="00FC66A7">
      <w:pPr>
        <w:pStyle w:val="En-tte"/>
        <w:tabs>
          <w:tab w:val="clear" w:pos="4536"/>
          <w:tab w:val="clear" w:pos="9072"/>
        </w:tabs>
        <w:rPr>
          <w:rFonts w:ascii="Tahoma" w:hAnsi="Tahoma" w:cs="Tahoma"/>
        </w:rPr>
      </w:pPr>
      <w:r>
        <w:rPr>
          <w:rFonts w:ascii="Tahoma" w:hAnsi="Tahoma" w:cs="Tahoma"/>
        </w:rPr>
        <w:t>2 avenue Foch</w:t>
      </w:r>
    </w:p>
    <w:p w:rsidR="007411D9" w:rsidRPr="00FC66A7" w:rsidRDefault="00FC66A7">
      <w:pPr>
        <w:pStyle w:val="En-tte"/>
        <w:tabs>
          <w:tab w:val="clear" w:pos="4536"/>
          <w:tab w:val="clear" w:pos="9072"/>
        </w:tabs>
        <w:rPr>
          <w:rFonts w:ascii="Tahoma" w:hAnsi="Tahoma" w:cs="Tahoma"/>
        </w:rPr>
      </w:pPr>
      <w:r>
        <w:rPr>
          <w:rFonts w:ascii="Tahoma" w:hAnsi="Tahoma" w:cs="Tahoma"/>
        </w:rPr>
        <w:t>29609 BREST Cedex</w:t>
      </w:r>
    </w:p>
    <w:p w:rsidR="007411D9" w:rsidRPr="00F26682" w:rsidRDefault="007411D9">
      <w:pPr>
        <w:rPr>
          <w:rFonts w:ascii="Tahoma" w:hAnsi="Tahoma" w:cs="Tahoma"/>
          <w:b/>
          <w:bCs/>
          <w:sz w:val="8"/>
          <w:szCs w:val="8"/>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trPr>
          <w:trHeight w:val="160"/>
        </w:trPr>
        <w:tc>
          <w:tcPr>
            <w:tcW w:w="10277" w:type="dxa"/>
            <w:shd w:val="clear" w:color="auto" w:fill="66CCFF"/>
          </w:tcPr>
          <w:p w:rsidR="007411D9" w:rsidRPr="00FC66A7" w:rsidRDefault="007411D9">
            <w:pPr>
              <w:tabs>
                <w:tab w:val="left" w:pos="-142"/>
                <w:tab w:val="left" w:pos="4111"/>
              </w:tabs>
              <w:jc w:val="both"/>
              <w:rPr>
                <w:rFonts w:ascii="Tahoma" w:hAnsi="Tahoma" w:cs="Tahoma"/>
                <w:i/>
                <w:sz w:val="18"/>
                <w:szCs w:val="18"/>
              </w:rPr>
            </w:pPr>
            <w:r w:rsidRPr="00FC66A7">
              <w:rPr>
                <w:rFonts w:ascii="Tahoma" w:hAnsi="Tahoma" w:cs="Tahoma"/>
                <w:b/>
                <w:bCs/>
                <w:sz w:val="22"/>
                <w:szCs w:val="22"/>
              </w:rPr>
              <w:t>B - Objet de la consultation.</w:t>
            </w:r>
          </w:p>
        </w:tc>
      </w:tr>
    </w:tbl>
    <w:p w:rsidR="007411D9" w:rsidRPr="00F26682" w:rsidRDefault="007411D9" w:rsidP="007D35FD">
      <w:pPr>
        <w:jc w:val="both"/>
        <w:rPr>
          <w:rFonts w:ascii="Arial Narrow" w:hAnsi="Arial Narrow"/>
          <w:b/>
          <w:sz w:val="8"/>
          <w:szCs w:val="8"/>
        </w:rPr>
      </w:pPr>
    </w:p>
    <w:p w:rsidR="00174139" w:rsidRPr="007D35FD" w:rsidRDefault="007D35FD" w:rsidP="007D35FD">
      <w:pPr>
        <w:jc w:val="both"/>
        <w:rPr>
          <w:rFonts w:ascii="Arial Narrow" w:hAnsi="Arial Narrow"/>
          <w:b/>
          <w:sz w:val="24"/>
          <w:szCs w:val="24"/>
        </w:rPr>
      </w:pPr>
      <w:r w:rsidRPr="007D35FD">
        <w:rPr>
          <w:rFonts w:ascii="Arial Narrow" w:hAnsi="Arial Narrow"/>
          <w:b/>
          <w:sz w:val="24"/>
          <w:szCs w:val="24"/>
        </w:rPr>
        <w:t>Consultation n°</w:t>
      </w:r>
      <w:r w:rsidR="00EC709C">
        <w:rPr>
          <w:rFonts w:ascii="Arial Narrow" w:hAnsi="Arial Narrow"/>
          <w:b/>
          <w:sz w:val="24"/>
          <w:szCs w:val="24"/>
        </w:rPr>
        <w:t>2025DTA</w:t>
      </w:r>
      <w:r w:rsidR="004859FE">
        <w:rPr>
          <w:rFonts w:ascii="Arial Narrow" w:hAnsi="Arial Narrow"/>
          <w:b/>
          <w:sz w:val="24"/>
          <w:szCs w:val="24"/>
        </w:rPr>
        <w:t>0069</w:t>
      </w:r>
    </w:p>
    <w:p w:rsidR="007D35FD" w:rsidRDefault="007D35FD" w:rsidP="00124F51">
      <w:pPr>
        <w:jc w:val="both"/>
        <w:rPr>
          <w:rFonts w:ascii="Arial Narrow" w:hAnsi="Arial Narrow"/>
          <w:b/>
          <w:sz w:val="24"/>
          <w:szCs w:val="24"/>
        </w:rPr>
      </w:pPr>
      <w:r>
        <w:rPr>
          <w:rFonts w:ascii="Arial Narrow" w:hAnsi="Arial Narrow"/>
          <w:b/>
          <w:sz w:val="24"/>
          <w:szCs w:val="24"/>
        </w:rPr>
        <w:t xml:space="preserve">CHU BREST - GHT BO </w:t>
      </w:r>
    </w:p>
    <w:p w:rsidR="00B564AD" w:rsidRDefault="00EC709C" w:rsidP="00124F51">
      <w:pPr>
        <w:jc w:val="both"/>
        <w:rPr>
          <w:rFonts w:ascii="Arial Narrow" w:hAnsi="Arial Narrow"/>
          <w:b/>
          <w:sz w:val="24"/>
          <w:szCs w:val="24"/>
        </w:rPr>
      </w:pPr>
      <w:r w:rsidRPr="00EC709C">
        <w:rPr>
          <w:rFonts w:ascii="Arial Narrow" w:hAnsi="Arial Narrow"/>
          <w:b/>
          <w:sz w:val="24"/>
          <w:szCs w:val="24"/>
        </w:rPr>
        <w:t xml:space="preserve">MAINTENANCE PREVENTIVE ET CORRECTIVE DES SYSTEMES DE SECURITE INCENDIE </w:t>
      </w:r>
      <w:r>
        <w:rPr>
          <w:rFonts w:ascii="Arial Narrow" w:hAnsi="Arial Narrow"/>
          <w:b/>
          <w:sz w:val="24"/>
          <w:szCs w:val="24"/>
        </w:rPr>
        <w:t>–</w:t>
      </w:r>
      <w:r w:rsidRPr="00EC709C">
        <w:rPr>
          <w:rFonts w:ascii="Arial Narrow" w:hAnsi="Arial Narrow"/>
          <w:b/>
          <w:sz w:val="24"/>
          <w:szCs w:val="24"/>
        </w:rPr>
        <w:t xml:space="preserve"> SSI</w:t>
      </w:r>
    </w:p>
    <w:p w:rsidR="00EC709C" w:rsidRPr="00F26682" w:rsidRDefault="00EC709C" w:rsidP="00124F51">
      <w:pPr>
        <w:jc w:val="both"/>
        <w:rPr>
          <w:rFonts w:ascii="Tahoma" w:hAnsi="Tahoma" w:cs="Tahoma"/>
          <w:b/>
          <w:bCs/>
          <w:sz w:val="8"/>
          <w:szCs w:val="8"/>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tc>
          <w:tcPr>
            <w:tcW w:w="10277" w:type="dxa"/>
            <w:shd w:val="clear" w:color="auto" w:fill="66CCFF"/>
          </w:tcPr>
          <w:p w:rsidR="007411D9" w:rsidRPr="00FC66A7" w:rsidRDefault="007411D9">
            <w:pPr>
              <w:tabs>
                <w:tab w:val="left" w:pos="-142"/>
                <w:tab w:val="left" w:pos="4111"/>
              </w:tabs>
              <w:jc w:val="both"/>
              <w:rPr>
                <w:rFonts w:ascii="Tahoma" w:hAnsi="Tahoma" w:cs="Tahoma"/>
                <w:i/>
                <w:sz w:val="18"/>
                <w:szCs w:val="18"/>
              </w:rPr>
            </w:pPr>
            <w:r w:rsidRPr="00FC66A7">
              <w:rPr>
                <w:rFonts w:ascii="Tahoma" w:hAnsi="Tahoma" w:cs="Tahoma"/>
                <w:b/>
                <w:bCs/>
                <w:sz w:val="22"/>
                <w:szCs w:val="22"/>
              </w:rPr>
              <w:t>C - Objet de la candidature.</w:t>
            </w:r>
          </w:p>
        </w:tc>
      </w:tr>
    </w:tbl>
    <w:p w:rsidR="00F26682" w:rsidRPr="00F26682" w:rsidRDefault="00F37CB8" w:rsidP="00F26682">
      <w:pPr>
        <w:spacing w:before="120"/>
        <w:rPr>
          <w:rFonts w:ascii="Tahoma" w:hAnsi="Tahoma" w:cs="Tahoma"/>
        </w:rPr>
      </w:pPr>
      <w:r w:rsidRPr="00FC66A7">
        <w:rPr>
          <w:rFonts w:ascii="Tahoma" w:hAnsi="Tahoma" w:cs="Tahoma"/>
        </w:rPr>
        <w:t>La candidature est présentée :</w:t>
      </w:r>
      <w:r w:rsidR="00F26682" w:rsidRPr="00F26682">
        <w:rPr>
          <w:rFonts w:ascii="Tahoma" w:hAnsi="Tahoma" w:cs="Tahoma"/>
          <w:i/>
          <w:sz w:val="18"/>
          <w:szCs w:val="18"/>
        </w:rPr>
        <w:t xml:space="preserve"> </w:t>
      </w:r>
      <w:r w:rsidR="00F26682" w:rsidRPr="00FC66A7">
        <w:rPr>
          <w:rFonts w:ascii="Tahoma" w:hAnsi="Tahoma" w:cs="Tahoma"/>
          <w:i/>
          <w:sz w:val="18"/>
          <w:szCs w:val="18"/>
        </w:rPr>
        <w:t>(Cocher la case correspondante.)</w:t>
      </w:r>
    </w:p>
    <w:p w:rsidR="00F37CB8" w:rsidRPr="00A2106F" w:rsidRDefault="00F37CB8" w:rsidP="00F26682">
      <w:pPr>
        <w:numPr>
          <w:ilvl w:val="0"/>
          <w:numId w:val="5"/>
        </w:numPr>
        <w:tabs>
          <w:tab w:val="left" w:pos="426"/>
          <w:tab w:val="left" w:pos="851"/>
        </w:tabs>
        <w:ind w:left="782" w:hanging="357"/>
        <w:jc w:val="both"/>
        <w:rPr>
          <w:rFonts w:ascii="Tahoma" w:hAnsi="Tahoma" w:cs="Tahoma"/>
        </w:rPr>
      </w:pPr>
    </w:p>
    <w:p w:rsidR="00F37CB8" w:rsidRPr="00A2106F" w:rsidRDefault="00B564AD" w:rsidP="00F26682">
      <w:pPr>
        <w:tabs>
          <w:tab w:val="left" w:pos="426"/>
          <w:tab w:val="left" w:pos="851"/>
        </w:tabs>
        <w:ind w:left="851"/>
        <w:jc w:val="both"/>
        <w:rPr>
          <w:rFonts w:ascii="Tahoma" w:hAnsi="Tahoma" w:cs="Tahoma"/>
        </w:rPr>
      </w:pPr>
      <w:r>
        <w:rPr>
          <w:rFonts w:ascii="Tahoma" w:hAnsi="Tahoma" w:cs="Tahoma"/>
        </w:rPr>
        <w:fldChar w:fldCharType="begin">
          <w:ffData>
            <w:name w:val=""/>
            <w:enabled/>
            <w:calcOnExit w:val="0"/>
            <w:checkBox>
              <w:size w:val="20"/>
              <w:default w:val="0"/>
            </w:checkBox>
          </w:ffData>
        </w:fldChar>
      </w:r>
      <w:r>
        <w:rPr>
          <w:rFonts w:ascii="Tahoma" w:hAnsi="Tahoma" w:cs="Tahoma"/>
        </w:rPr>
        <w:instrText xml:space="preserve"> FORMCHECKBOX </w:instrText>
      </w:r>
      <w:r w:rsidR="004B590E">
        <w:rPr>
          <w:rFonts w:ascii="Tahoma" w:hAnsi="Tahoma" w:cs="Tahoma"/>
        </w:rPr>
      </w:r>
      <w:r w:rsidR="004B590E">
        <w:rPr>
          <w:rFonts w:ascii="Tahoma" w:hAnsi="Tahoma" w:cs="Tahoma"/>
        </w:rPr>
        <w:fldChar w:fldCharType="separate"/>
      </w:r>
      <w:r>
        <w:rPr>
          <w:rFonts w:ascii="Tahoma" w:hAnsi="Tahoma" w:cs="Tahoma"/>
        </w:rPr>
        <w:fldChar w:fldCharType="end"/>
      </w:r>
      <w:r w:rsidR="00F37CB8" w:rsidRPr="00A2106F">
        <w:rPr>
          <w:rFonts w:ascii="Tahoma" w:hAnsi="Tahoma" w:cs="Tahoma"/>
        </w:rPr>
        <w:tab/>
        <w:t xml:space="preserve">à l’ensemble du marché ou de l’accord-cadre </w:t>
      </w:r>
      <w:r w:rsidR="00F37CB8" w:rsidRPr="00A2106F">
        <w:rPr>
          <w:rFonts w:ascii="Tahoma" w:hAnsi="Tahoma" w:cs="Tahoma"/>
          <w:i/>
          <w:iCs/>
          <w:sz w:val="18"/>
          <w:szCs w:val="18"/>
        </w:rPr>
        <w:t>(en cas de non allotissement) </w:t>
      </w:r>
      <w:r w:rsidR="00F37CB8" w:rsidRPr="00A2106F">
        <w:rPr>
          <w:rFonts w:ascii="Tahoma" w:hAnsi="Tahoma" w:cs="Tahoma"/>
          <w:iCs/>
        </w:rPr>
        <w:t>;</w:t>
      </w:r>
    </w:p>
    <w:p w:rsidR="00F37CB8" w:rsidRPr="00A2106F" w:rsidRDefault="00F37CB8" w:rsidP="00F26682">
      <w:pPr>
        <w:tabs>
          <w:tab w:val="left" w:pos="426"/>
          <w:tab w:val="left" w:pos="851"/>
        </w:tabs>
        <w:jc w:val="both"/>
        <w:rPr>
          <w:rFonts w:ascii="Tahoma" w:hAnsi="Tahoma" w:cs="Tahoma"/>
        </w:rPr>
      </w:pPr>
    </w:p>
    <w:p w:rsidR="00F37CB8" w:rsidRDefault="007D35FD" w:rsidP="00F26682">
      <w:pPr>
        <w:pStyle w:val="fcasegauche"/>
        <w:tabs>
          <w:tab w:val="left" w:pos="851"/>
        </w:tabs>
        <w:ind w:left="851" w:firstLine="0"/>
        <w:rPr>
          <w:rFonts w:ascii="Tahoma" w:hAnsi="Tahoma" w:cs="Tahoma"/>
        </w:rPr>
      </w:pPr>
      <w:r>
        <w:rPr>
          <w:rFonts w:ascii="Tahoma" w:hAnsi="Tahoma" w:cs="Tahoma"/>
        </w:rPr>
        <w:fldChar w:fldCharType="begin">
          <w:ffData>
            <w:name w:val=""/>
            <w:enabled/>
            <w:calcOnExit w:val="0"/>
            <w:checkBox>
              <w:size w:val="20"/>
              <w:default w:val="1"/>
            </w:checkBox>
          </w:ffData>
        </w:fldChar>
      </w:r>
      <w:r>
        <w:rPr>
          <w:rFonts w:ascii="Tahoma" w:hAnsi="Tahoma" w:cs="Tahoma"/>
        </w:rPr>
        <w:instrText xml:space="preserve"> FORMCHECKBOX </w:instrText>
      </w:r>
      <w:r w:rsidR="004B590E">
        <w:rPr>
          <w:rFonts w:ascii="Tahoma" w:hAnsi="Tahoma" w:cs="Tahoma"/>
        </w:rPr>
      </w:r>
      <w:r w:rsidR="004B590E">
        <w:rPr>
          <w:rFonts w:ascii="Tahoma" w:hAnsi="Tahoma" w:cs="Tahoma"/>
        </w:rPr>
        <w:fldChar w:fldCharType="separate"/>
      </w:r>
      <w:r>
        <w:rPr>
          <w:rFonts w:ascii="Tahoma" w:hAnsi="Tahoma" w:cs="Tahoma"/>
        </w:rPr>
        <w:fldChar w:fldCharType="end"/>
      </w:r>
      <w:r w:rsidR="00F37CB8" w:rsidRPr="00A2106F">
        <w:rPr>
          <w:rFonts w:ascii="Tahoma" w:hAnsi="Tahoma" w:cs="Tahoma"/>
        </w:rPr>
        <w:tab/>
      </w:r>
      <w:r w:rsidR="00F37CB8">
        <w:rPr>
          <w:rFonts w:ascii="Tahoma" w:hAnsi="Tahoma" w:cs="Tahoma"/>
        </w:rPr>
        <w:t>au lot ou aux lots</w:t>
      </w:r>
      <w:r w:rsidR="00F37CB8" w:rsidRPr="00A2106F">
        <w:rPr>
          <w:rFonts w:ascii="Tahoma" w:hAnsi="Tahoma" w:cs="Tahoma"/>
        </w:rPr>
        <w:t xml:space="preserve"> du marché ou de l’accord-cadre </w:t>
      </w:r>
      <w:r w:rsidR="00F37CB8" w:rsidRPr="00A2106F">
        <w:rPr>
          <w:rFonts w:ascii="Tahoma" w:hAnsi="Tahoma" w:cs="Tahoma"/>
          <w:i/>
          <w:iCs/>
          <w:sz w:val="18"/>
          <w:szCs w:val="18"/>
        </w:rPr>
        <w:t>(en cas d’allotissement)</w:t>
      </w:r>
      <w:r w:rsidR="00F37CB8" w:rsidRPr="00A2106F">
        <w:rPr>
          <w:rFonts w:ascii="Tahoma" w:hAnsi="Tahoma" w:cs="Tahoma"/>
        </w:rPr>
        <w:t> ;</w:t>
      </w:r>
    </w:p>
    <w:p w:rsidR="00F26682" w:rsidRDefault="00F26682" w:rsidP="00F26682">
      <w:pPr>
        <w:pStyle w:val="fcasegauche"/>
        <w:tabs>
          <w:tab w:val="left" w:pos="851"/>
        </w:tabs>
        <w:ind w:left="0" w:firstLine="0"/>
        <w:rPr>
          <w:rFonts w:ascii="Tahoma" w:hAnsi="Tahoma" w:cs="Tahoma"/>
        </w:rPr>
      </w:pPr>
    </w:p>
    <w:tbl>
      <w:tblPr>
        <w:tblStyle w:val="Grilledutableau"/>
        <w:tblW w:w="10420" w:type="dxa"/>
        <w:tblLook w:val="04A0" w:firstRow="1" w:lastRow="0" w:firstColumn="1" w:lastColumn="0" w:noHBand="0" w:noVBand="1"/>
      </w:tblPr>
      <w:tblGrid>
        <w:gridCol w:w="815"/>
        <w:gridCol w:w="816"/>
        <w:gridCol w:w="8789"/>
      </w:tblGrid>
      <w:tr w:rsidR="00EC709C" w:rsidRPr="00B62D77" w:rsidTr="00EC709C">
        <w:trPr>
          <w:trHeight w:val="468"/>
        </w:trPr>
        <w:tc>
          <w:tcPr>
            <w:tcW w:w="815" w:type="dxa"/>
            <w:vAlign w:val="center"/>
          </w:tcPr>
          <w:p w:rsidR="00EC709C" w:rsidRPr="00EC709C" w:rsidRDefault="00EC709C" w:rsidP="002E2062">
            <w:pPr>
              <w:rPr>
                <w:rFonts w:ascii="Arial Narrow" w:hAnsi="Arial Narrow"/>
                <w:b/>
                <w:highlight w:val="green"/>
              </w:rPr>
            </w:pPr>
            <w:bookmarkStart w:id="0" w:name="_GoBack"/>
            <w:r w:rsidRPr="00EC709C">
              <w:rPr>
                <w:rFonts w:ascii="Arial Narrow" w:hAnsi="Arial Narrow"/>
                <w:b/>
                <w:highlight w:val="green"/>
              </w:rPr>
              <w:t>Cocher</w:t>
            </w:r>
          </w:p>
        </w:tc>
        <w:tc>
          <w:tcPr>
            <w:tcW w:w="816" w:type="dxa"/>
            <w:vAlign w:val="center"/>
          </w:tcPr>
          <w:p w:rsidR="00EC709C" w:rsidRPr="00B62D77" w:rsidRDefault="00EC709C" w:rsidP="002E2062">
            <w:pPr>
              <w:rPr>
                <w:rFonts w:ascii="Arial Narrow" w:hAnsi="Arial Narrow"/>
                <w:b/>
              </w:rPr>
            </w:pPr>
          </w:p>
          <w:p w:rsidR="00EC709C" w:rsidRPr="00B62D77" w:rsidRDefault="00EC709C" w:rsidP="002E2062">
            <w:pPr>
              <w:rPr>
                <w:rFonts w:ascii="Arial Narrow" w:hAnsi="Arial Narrow"/>
                <w:b/>
              </w:rPr>
            </w:pPr>
            <w:r w:rsidRPr="00B62D77">
              <w:rPr>
                <w:rFonts w:ascii="Arial Narrow" w:hAnsi="Arial Narrow"/>
                <w:b/>
              </w:rPr>
              <w:t>Lot n°</w:t>
            </w:r>
          </w:p>
          <w:p w:rsidR="00EC709C" w:rsidRPr="00B62D77" w:rsidRDefault="00EC709C" w:rsidP="002E2062">
            <w:pPr>
              <w:rPr>
                <w:rFonts w:ascii="Arial Narrow" w:hAnsi="Arial Narrow"/>
                <w:b/>
              </w:rPr>
            </w:pPr>
          </w:p>
        </w:tc>
        <w:tc>
          <w:tcPr>
            <w:tcW w:w="8789" w:type="dxa"/>
            <w:vAlign w:val="center"/>
          </w:tcPr>
          <w:p w:rsidR="00EC709C" w:rsidRPr="00B62D77" w:rsidRDefault="00EC709C" w:rsidP="002E2062">
            <w:pPr>
              <w:rPr>
                <w:rFonts w:ascii="Arial Narrow" w:hAnsi="Arial Narrow"/>
                <w:b/>
              </w:rPr>
            </w:pPr>
            <w:r w:rsidRPr="00B62D77">
              <w:rPr>
                <w:rFonts w:ascii="Arial Narrow" w:hAnsi="Arial Narrow"/>
                <w:b/>
              </w:rPr>
              <w:t xml:space="preserve">Libellé du lot </w:t>
            </w:r>
          </w:p>
        </w:tc>
      </w:tr>
      <w:tr w:rsidR="00EC709C" w:rsidRPr="00B62D77" w:rsidDel="00A94511" w:rsidTr="00EC709C">
        <w:trPr>
          <w:trHeight w:val="483"/>
        </w:trPr>
        <w:tc>
          <w:tcPr>
            <w:tcW w:w="815" w:type="dxa"/>
          </w:tcPr>
          <w:p w:rsidR="00EC709C" w:rsidRPr="00DB4F9A" w:rsidRDefault="00EC709C" w:rsidP="002E2062">
            <w:pPr>
              <w:rPr>
                <w:rFonts w:ascii="Arial Narrow" w:hAnsi="Arial Narrow"/>
              </w:rPr>
            </w:pPr>
          </w:p>
        </w:tc>
        <w:tc>
          <w:tcPr>
            <w:tcW w:w="816" w:type="dxa"/>
            <w:vAlign w:val="center"/>
          </w:tcPr>
          <w:p w:rsidR="00EC709C" w:rsidRPr="00DB4F9A" w:rsidRDefault="00EC709C" w:rsidP="002E2062">
            <w:pPr>
              <w:rPr>
                <w:rFonts w:ascii="Arial Narrow" w:hAnsi="Arial Narrow"/>
              </w:rPr>
            </w:pPr>
            <w:r w:rsidRPr="00DB4F9A">
              <w:rPr>
                <w:rFonts w:ascii="Arial Narrow" w:hAnsi="Arial Narrow"/>
              </w:rPr>
              <w:t>1</w:t>
            </w:r>
          </w:p>
        </w:tc>
        <w:tc>
          <w:tcPr>
            <w:tcW w:w="8789" w:type="dxa"/>
            <w:vAlign w:val="center"/>
          </w:tcPr>
          <w:p w:rsidR="00EC709C" w:rsidRPr="00DB4F9A" w:rsidRDefault="00EC709C" w:rsidP="002E2062">
            <w:pPr>
              <w:rPr>
                <w:rFonts w:ascii="Arial Narrow" w:hAnsi="Arial Narrow"/>
                <w:lang w:eastAsia="en-US"/>
              </w:rPr>
            </w:pPr>
            <w:r>
              <w:rPr>
                <w:rFonts w:ascii="Arial Narrow" w:hAnsi="Arial Narrow"/>
                <w:lang w:eastAsia="en-US"/>
              </w:rPr>
              <w:t>Maintenance préventive et correctives des systèmes de sécurité incendie</w:t>
            </w:r>
          </w:p>
          <w:p w:rsidR="00EC709C" w:rsidRPr="00DB4F9A" w:rsidRDefault="00EC709C" w:rsidP="002E2062">
            <w:pPr>
              <w:rPr>
                <w:rFonts w:ascii="Arial Narrow" w:hAnsi="Arial Narrow"/>
                <w:b/>
                <w:lang w:eastAsia="en-US"/>
              </w:rPr>
            </w:pPr>
            <w:r w:rsidRPr="00B72BF1">
              <w:rPr>
                <w:rFonts w:ascii="Arial Narrow" w:hAnsi="Arial Narrow"/>
                <w:lang w:eastAsia="en-US"/>
              </w:rPr>
              <w:t>d</w:t>
            </w:r>
            <w:r>
              <w:rPr>
                <w:rFonts w:ascii="Arial Narrow" w:hAnsi="Arial Narrow"/>
                <w:lang w:eastAsia="en-US"/>
              </w:rPr>
              <w:t xml:space="preserve">e marque DEF </w:t>
            </w:r>
            <w:r w:rsidRPr="00B72BF1">
              <w:rPr>
                <w:rFonts w:ascii="Arial Narrow" w:hAnsi="Arial Narrow"/>
                <w:lang w:eastAsia="en-US"/>
              </w:rPr>
              <w:t>des éta</w:t>
            </w:r>
            <w:r>
              <w:rPr>
                <w:rFonts w:ascii="Arial Narrow" w:hAnsi="Arial Narrow"/>
                <w:lang w:eastAsia="en-US"/>
              </w:rPr>
              <w:t xml:space="preserve">blissements de Brest et sites annexes – Carhaix </w:t>
            </w:r>
            <w:r w:rsidRPr="00B72BF1">
              <w:rPr>
                <w:rFonts w:ascii="Arial Narrow" w:hAnsi="Arial Narrow"/>
                <w:lang w:eastAsia="en-US"/>
              </w:rPr>
              <w:t>– Landerneau – Lesneven –</w:t>
            </w:r>
            <w:r>
              <w:rPr>
                <w:rFonts w:ascii="Arial Narrow" w:hAnsi="Arial Narrow"/>
                <w:lang w:eastAsia="en-US"/>
              </w:rPr>
              <w:t xml:space="preserve"> Morlaix</w:t>
            </w:r>
          </w:p>
        </w:tc>
      </w:tr>
      <w:tr w:rsidR="00EC709C" w:rsidRPr="00B62D77" w:rsidTr="00EC709C">
        <w:trPr>
          <w:trHeight w:val="483"/>
        </w:trPr>
        <w:tc>
          <w:tcPr>
            <w:tcW w:w="815" w:type="dxa"/>
          </w:tcPr>
          <w:p w:rsidR="00EC709C" w:rsidRPr="00DB4F9A" w:rsidRDefault="00EC709C" w:rsidP="002E2062">
            <w:pPr>
              <w:rPr>
                <w:rFonts w:ascii="Arial Narrow" w:hAnsi="Arial Narrow"/>
              </w:rPr>
            </w:pPr>
          </w:p>
        </w:tc>
        <w:tc>
          <w:tcPr>
            <w:tcW w:w="816" w:type="dxa"/>
            <w:vAlign w:val="center"/>
          </w:tcPr>
          <w:p w:rsidR="00EC709C" w:rsidRPr="00DB4F9A" w:rsidRDefault="00EC709C" w:rsidP="002E2062">
            <w:pPr>
              <w:rPr>
                <w:rFonts w:ascii="Arial Narrow" w:hAnsi="Arial Narrow"/>
              </w:rPr>
            </w:pPr>
            <w:r w:rsidRPr="00DB4F9A">
              <w:rPr>
                <w:rFonts w:ascii="Arial Narrow" w:hAnsi="Arial Narrow"/>
              </w:rPr>
              <w:t>2</w:t>
            </w:r>
          </w:p>
        </w:tc>
        <w:tc>
          <w:tcPr>
            <w:tcW w:w="8789" w:type="dxa"/>
            <w:vAlign w:val="center"/>
          </w:tcPr>
          <w:p w:rsidR="00EC709C" w:rsidRPr="00DB4F9A" w:rsidRDefault="00EC709C" w:rsidP="002E2062">
            <w:pPr>
              <w:rPr>
                <w:rFonts w:ascii="Arial Narrow" w:hAnsi="Arial Narrow"/>
                <w:lang w:eastAsia="en-US"/>
              </w:rPr>
            </w:pPr>
            <w:r>
              <w:rPr>
                <w:rFonts w:ascii="Arial Narrow" w:hAnsi="Arial Narrow"/>
                <w:lang w:eastAsia="en-US"/>
              </w:rPr>
              <w:t>Maintenance préventive et correctives des systèmes de sécurité incendie</w:t>
            </w:r>
          </w:p>
          <w:p w:rsidR="00EC709C" w:rsidRPr="00DB4F9A" w:rsidRDefault="00EC709C" w:rsidP="002E2062">
            <w:pPr>
              <w:rPr>
                <w:rFonts w:ascii="Arial Narrow" w:hAnsi="Arial Narrow"/>
                <w:b/>
                <w:lang w:eastAsia="en-US"/>
              </w:rPr>
            </w:pPr>
            <w:r w:rsidRPr="00B72BF1">
              <w:rPr>
                <w:rFonts w:ascii="Arial Narrow" w:hAnsi="Arial Narrow"/>
                <w:lang w:eastAsia="en-US"/>
              </w:rPr>
              <w:t>d</w:t>
            </w:r>
            <w:r>
              <w:rPr>
                <w:rFonts w:ascii="Arial Narrow" w:hAnsi="Arial Narrow"/>
                <w:lang w:eastAsia="en-US"/>
              </w:rPr>
              <w:t xml:space="preserve">e marque </w:t>
            </w:r>
            <w:r w:rsidRPr="00B72BF1">
              <w:rPr>
                <w:rFonts w:ascii="Arial Narrow" w:hAnsi="Arial Narrow"/>
                <w:lang w:eastAsia="en-US"/>
              </w:rPr>
              <w:t>SIEMENS des établissements de Brest et sites annexes – Lanmeur –Morlaix</w:t>
            </w:r>
          </w:p>
        </w:tc>
      </w:tr>
      <w:tr w:rsidR="00EC709C" w:rsidRPr="00B62D77" w:rsidTr="00EC709C">
        <w:trPr>
          <w:trHeight w:val="483"/>
        </w:trPr>
        <w:tc>
          <w:tcPr>
            <w:tcW w:w="815" w:type="dxa"/>
          </w:tcPr>
          <w:p w:rsidR="00EC709C" w:rsidRDefault="00EC709C" w:rsidP="002E2062">
            <w:pPr>
              <w:rPr>
                <w:rFonts w:ascii="Arial Narrow" w:hAnsi="Arial Narrow"/>
              </w:rPr>
            </w:pPr>
          </w:p>
        </w:tc>
        <w:tc>
          <w:tcPr>
            <w:tcW w:w="816" w:type="dxa"/>
            <w:vAlign w:val="center"/>
          </w:tcPr>
          <w:p w:rsidR="00EC709C" w:rsidRPr="00DB4F9A" w:rsidRDefault="00EC709C" w:rsidP="002E2062">
            <w:pPr>
              <w:rPr>
                <w:rFonts w:ascii="Arial Narrow" w:hAnsi="Arial Narrow"/>
              </w:rPr>
            </w:pPr>
            <w:r>
              <w:rPr>
                <w:rFonts w:ascii="Arial Narrow" w:hAnsi="Arial Narrow"/>
              </w:rPr>
              <w:t>3</w:t>
            </w:r>
          </w:p>
        </w:tc>
        <w:tc>
          <w:tcPr>
            <w:tcW w:w="8789" w:type="dxa"/>
            <w:vAlign w:val="center"/>
          </w:tcPr>
          <w:p w:rsidR="00EC709C" w:rsidRPr="00DB4F9A" w:rsidRDefault="00EC709C" w:rsidP="002E2062">
            <w:pPr>
              <w:rPr>
                <w:rFonts w:ascii="Arial Narrow" w:hAnsi="Arial Narrow"/>
                <w:lang w:eastAsia="en-US"/>
              </w:rPr>
            </w:pPr>
            <w:r>
              <w:rPr>
                <w:rFonts w:ascii="Arial Narrow" w:hAnsi="Arial Narrow"/>
                <w:lang w:eastAsia="en-US"/>
              </w:rPr>
              <w:t>Maintenance préventive et correctives des systèmes de sécurité incendie</w:t>
            </w:r>
          </w:p>
          <w:p w:rsidR="00EC709C" w:rsidRPr="00DB4F9A" w:rsidRDefault="00EC709C" w:rsidP="002E2062">
            <w:pPr>
              <w:rPr>
                <w:rFonts w:ascii="Arial Narrow" w:hAnsi="Arial Narrow"/>
                <w:b/>
                <w:lang w:eastAsia="en-US"/>
              </w:rPr>
            </w:pPr>
            <w:r w:rsidRPr="00B72BF1">
              <w:rPr>
                <w:rFonts w:ascii="Arial Narrow" w:hAnsi="Arial Narrow"/>
                <w:lang w:eastAsia="en-US"/>
              </w:rPr>
              <w:t>d</w:t>
            </w:r>
            <w:r>
              <w:rPr>
                <w:rFonts w:ascii="Arial Narrow" w:hAnsi="Arial Narrow"/>
                <w:lang w:eastAsia="en-US"/>
              </w:rPr>
              <w:t xml:space="preserve">e marque </w:t>
            </w:r>
            <w:r w:rsidRPr="003E4DC5">
              <w:rPr>
                <w:rFonts w:ascii="Arial Narrow" w:hAnsi="Arial Narrow"/>
                <w:lang w:eastAsia="en-US"/>
              </w:rPr>
              <w:t>ESSER des établissements de Carhaix (cuisine) – Crozon – Lesneven – Saint Renan</w:t>
            </w:r>
          </w:p>
        </w:tc>
      </w:tr>
      <w:tr w:rsidR="00EC709C" w:rsidRPr="00B62D77" w:rsidTr="00EC709C">
        <w:trPr>
          <w:trHeight w:val="483"/>
        </w:trPr>
        <w:tc>
          <w:tcPr>
            <w:tcW w:w="815" w:type="dxa"/>
          </w:tcPr>
          <w:p w:rsidR="00EC709C" w:rsidRDefault="00EC709C" w:rsidP="002E2062">
            <w:pPr>
              <w:rPr>
                <w:rFonts w:ascii="Arial Narrow" w:hAnsi="Arial Narrow"/>
              </w:rPr>
            </w:pPr>
          </w:p>
        </w:tc>
        <w:tc>
          <w:tcPr>
            <w:tcW w:w="816" w:type="dxa"/>
            <w:vAlign w:val="center"/>
          </w:tcPr>
          <w:p w:rsidR="00EC709C" w:rsidRPr="00DB4F9A" w:rsidRDefault="00EC709C" w:rsidP="002E2062">
            <w:pPr>
              <w:rPr>
                <w:rFonts w:ascii="Arial Narrow" w:hAnsi="Arial Narrow"/>
              </w:rPr>
            </w:pPr>
            <w:r>
              <w:rPr>
                <w:rFonts w:ascii="Arial Narrow" w:hAnsi="Arial Narrow"/>
              </w:rPr>
              <w:t>4</w:t>
            </w:r>
          </w:p>
        </w:tc>
        <w:tc>
          <w:tcPr>
            <w:tcW w:w="8789" w:type="dxa"/>
            <w:vAlign w:val="center"/>
          </w:tcPr>
          <w:p w:rsidR="00EC709C" w:rsidRPr="00DB4F9A" w:rsidRDefault="00EC709C" w:rsidP="002E2062">
            <w:pPr>
              <w:rPr>
                <w:rFonts w:ascii="Arial Narrow" w:hAnsi="Arial Narrow"/>
                <w:lang w:eastAsia="en-US"/>
              </w:rPr>
            </w:pPr>
            <w:r>
              <w:rPr>
                <w:rFonts w:ascii="Arial Narrow" w:hAnsi="Arial Narrow"/>
                <w:lang w:eastAsia="en-US"/>
              </w:rPr>
              <w:t>Maintenance préventive et correctives des systèmes de sécurité incendie</w:t>
            </w:r>
          </w:p>
          <w:p w:rsidR="00EC709C" w:rsidRPr="00DB4F9A" w:rsidRDefault="00EC709C" w:rsidP="002E2062">
            <w:pPr>
              <w:rPr>
                <w:rFonts w:ascii="Arial Narrow" w:hAnsi="Arial Narrow"/>
                <w:b/>
                <w:lang w:eastAsia="en-US"/>
              </w:rPr>
            </w:pPr>
            <w:r w:rsidRPr="00B72BF1">
              <w:rPr>
                <w:rFonts w:ascii="Arial Narrow" w:hAnsi="Arial Narrow"/>
                <w:lang w:eastAsia="en-US"/>
              </w:rPr>
              <w:t>d</w:t>
            </w:r>
            <w:r>
              <w:rPr>
                <w:rFonts w:ascii="Arial Narrow" w:hAnsi="Arial Narrow"/>
                <w:lang w:eastAsia="en-US"/>
              </w:rPr>
              <w:t xml:space="preserve">e marque </w:t>
            </w:r>
            <w:r w:rsidRPr="003E4DC5">
              <w:rPr>
                <w:rFonts w:ascii="Arial Narrow" w:hAnsi="Arial Narrow"/>
                <w:lang w:eastAsia="en-US"/>
              </w:rPr>
              <w:t>CHUBB des établissements de Brest (Moissan) – Lesneven</w:t>
            </w:r>
            <w:r>
              <w:rPr>
                <w:rFonts w:ascii="Arial Narrow" w:hAnsi="Arial Narrow"/>
                <w:lang w:eastAsia="en-US"/>
              </w:rPr>
              <w:t xml:space="preserve"> </w:t>
            </w:r>
            <w:r w:rsidRPr="003E4DC5">
              <w:rPr>
                <w:rFonts w:ascii="Arial Narrow" w:hAnsi="Arial Narrow"/>
                <w:lang w:eastAsia="en-US"/>
              </w:rPr>
              <w:t>–</w:t>
            </w:r>
            <w:r>
              <w:rPr>
                <w:rFonts w:ascii="Arial Narrow" w:hAnsi="Arial Narrow"/>
                <w:lang w:eastAsia="en-US"/>
              </w:rPr>
              <w:t xml:space="preserve"> Morlaix</w:t>
            </w:r>
          </w:p>
        </w:tc>
      </w:tr>
      <w:bookmarkEnd w:id="0"/>
    </w:tbl>
    <w:p w:rsidR="00F26682" w:rsidRDefault="00F26682" w:rsidP="00F37CB8">
      <w:pPr>
        <w:pStyle w:val="fcasegauche"/>
        <w:tabs>
          <w:tab w:val="left" w:pos="851"/>
        </w:tabs>
        <w:ind w:left="851" w:firstLine="0"/>
        <w:rPr>
          <w:rFonts w:ascii="Tahoma" w:hAnsi="Tahoma" w:cs="Tahoma"/>
        </w:rPr>
      </w:pPr>
    </w:p>
    <w:p w:rsidR="00F37CB8" w:rsidRPr="00A2106F" w:rsidRDefault="00F37CB8" w:rsidP="00F37CB8">
      <w:pPr>
        <w:pStyle w:val="fcasegauche"/>
        <w:numPr>
          <w:ilvl w:val="0"/>
          <w:numId w:val="5"/>
        </w:numPr>
        <w:tabs>
          <w:tab w:val="left" w:pos="851"/>
        </w:tabs>
        <w:spacing w:before="120"/>
        <w:ind w:left="782" w:hanging="357"/>
        <w:rPr>
          <w:rFonts w:ascii="Tahoma" w:hAnsi="Tahoma" w:cs="Tahoma"/>
          <w:iCs/>
        </w:rPr>
      </w:pPr>
    </w:p>
    <w:p w:rsidR="00F37CB8" w:rsidRPr="00A2106F" w:rsidRDefault="00F26682" w:rsidP="00F37CB8">
      <w:pPr>
        <w:pStyle w:val="fcasegauche"/>
        <w:tabs>
          <w:tab w:val="left" w:pos="851"/>
        </w:tabs>
        <w:ind w:left="851" w:firstLine="0"/>
        <w:rPr>
          <w:rFonts w:ascii="Tahoma" w:hAnsi="Tahoma" w:cs="Tahoma"/>
        </w:rPr>
      </w:pPr>
      <w:r>
        <w:rPr>
          <w:rFonts w:ascii="Tahoma" w:hAnsi="Tahoma" w:cs="Tahoma"/>
        </w:rPr>
        <w:fldChar w:fldCharType="begin">
          <w:ffData>
            <w:name w:val=""/>
            <w:enabled/>
            <w:calcOnExit w:val="0"/>
            <w:checkBox>
              <w:size w:val="20"/>
              <w:default w:val="1"/>
            </w:checkBox>
          </w:ffData>
        </w:fldChar>
      </w:r>
      <w:r>
        <w:rPr>
          <w:rFonts w:ascii="Tahoma" w:hAnsi="Tahoma" w:cs="Tahoma"/>
        </w:rPr>
        <w:instrText xml:space="preserve"> FORMCHECKBOX </w:instrText>
      </w:r>
      <w:r w:rsidR="004B590E">
        <w:rPr>
          <w:rFonts w:ascii="Tahoma" w:hAnsi="Tahoma" w:cs="Tahoma"/>
        </w:rPr>
      </w:r>
      <w:r w:rsidR="004B590E">
        <w:rPr>
          <w:rFonts w:ascii="Tahoma" w:hAnsi="Tahoma" w:cs="Tahoma"/>
        </w:rPr>
        <w:fldChar w:fldCharType="separate"/>
      </w:r>
      <w:r>
        <w:rPr>
          <w:rFonts w:ascii="Tahoma" w:hAnsi="Tahoma" w:cs="Tahoma"/>
        </w:rPr>
        <w:fldChar w:fldCharType="end"/>
      </w:r>
      <w:r w:rsidR="00F37CB8" w:rsidRPr="00A2106F">
        <w:rPr>
          <w:rFonts w:ascii="Tahoma" w:hAnsi="Tahoma" w:cs="Tahoma"/>
        </w:rPr>
        <w:tab/>
        <w:t>à l’offre de base.</w:t>
      </w:r>
    </w:p>
    <w:p w:rsidR="00F37CB8" w:rsidRPr="00A2106F" w:rsidRDefault="00F37CB8" w:rsidP="00F37CB8">
      <w:pPr>
        <w:pStyle w:val="fcasegauche"/>
        <w:tabs>
          <w:tab w:val="left" w:pos="851"/>
        </w:tabs>
        <w:rPr>
          <w:rFonts w:ascii="Tahoma" w:hAnsi="Tahoma" w:cs="Tahoma"/>
        </w:rPr>
      </w:pPr>
    </w:p>
    <w:p w:rsidR="00F37CB8" w:rsidRPr="00F26682" w:rsidRDefault="00F37CB8" w:rsidP="00F26682">
      <w:pPr>
        <w:pStyle w:val="En-tte"/>
        <w:tabs>
          <w:tab w:val="clear" w:pos="4536"/>
          <w:tab w:val="clear" w:pos="9072"/>
        </w:tabs>
        <w:ind w:left="851"/>
        <w:rPr>
          <w:rFonts w:ascii="Tahoma" w:hAnsi="Tahoma" w:cs="Tahoma"/>
        </w:rPr>
      </w:pPr>
      <w:r w:rsidRPr="00A2106F">
        <w:rPr>
          <w:rFonts w:ascii="Tahoma" w:hAnsi="Tahoma" w:cs="Tahoma"/>
        </w:rPr>
        <w:fldChar w:fldCharType="begin">
          <w:ffData>
            <w:name w:val=""/>
            <w:enabled/>
            <w:calcOnExit w:val="0"/>
            <w:checkBox>
              <w:size w:val="20"/>
              <w:default w:val="0"/>
            </w:checkBox>
          </w:ffData>
        </w:fldChar>
      </w:r>
      <w:r w:rsidRPr="00A2106F">
        <w:rPr>
          <w:rFonts w:ascii="Tahoma" w:hAnsi="Tahoma" w:cs="Tahoma"/>
        </w:rPr>
        <w:instrText xml:space="preserve"> FORMCHECKBOX </w:instrText>
      </w:r>
      <w:r w:rsidR="004B590E">
        <w:rPr>
          <w:rFonts w:ascii="Tahoma" w:hAnsi="Tahoma" w:cs="Tahoma"/>
        </w:rPr>
      </w:r>
      <w:r w:rsidR="004B590E">
        <w:rPr>
          <w:rFonts w:ascii="Tahoma" w:hAnsi="Tahoma" w:cs="Tahoma"/>
        </w:rPr>
        <w:fldChar w:fldCharType="separate"/>
      </w:r>
      <w:r w:rsidRPr="00A2106F">
        <w:rPr>
          <w:rFonts w:ascii="Tahoma" w:hAnsi="Tahoma" w:cs="Tahoma"/>
        </w:rPr>
        <w:fldChar w:fldCharType="end"/>
      </w:r>
      <w:r w:rsidRPr="00A2106F">
        <w:rPr>
          <w:rFonts w:ascii="Tahoma" w:hAnsi="Tahoma" w:cs="Tahoma"/>
        </w:rPr>
        <w:tab/>
        <w:t>à la variante suivante :</w:t>
      </w:r>
    </w:p>
    <w:p w:rsidR="00F37CB8" w:rsidRDefault="00F37CB8" w:rsidP="00174139">
      <w:pPr>
        <w:pStyle w:val="En-tte"/>
        <w:tabs>
          <w:tab w:val="clear" w:pos="4536"/>
          <w:tab w:val="clear" w:pos="9072"/>
        </w:tabs>
        <w:ind w:left="567"/>
        <w:rPr>
          <w:rFonts w:ascii="Tahoma" w:hAnsi="Tahoma" w:cs="Tahoma"/>
          <w:b/>
          <w:bCs/>
        </w:rPr>
      </w:pPr>
    </w:p>
    <w:p w:rsidR="00EC709C" w:rsidRDefault="00EC709C" w:rsidP="00174139">
      <w:pPr>
        <w:pStyle w:val="En-tte"/>
        <w:tabs>
          <w:tab w:val="clear" w:pos="4536"/>
          <w:tab w:val="clear" w:pos="9072"/>
        </w:tabs>
        <w:ind w:left="567"/>
        <w:rPr>
          <w:rFonts w:ascii="Tahoma" w:hAnsi="Tahoma" w:cs="Tahoma"/>
          <w:b/>
          <w:bCs/>
        </w:rPr>
      </w:pPr>
    </w:p>
    <w:p w:rsidR="00EC709C" w:rsidRDefault="00EC709C" w:rsidP="00174139">
      <w:pPr>
        <w:pStyle w:val="En-tte"/>
        <w:tabs>
          <w:tab w:val="clear" w:pos="4536"/>
          <w:tab w:val="clear" w:pos="9072"/>
        </w:tabs>
        <w:ind w:left="567"/>
        <w:rPr>
          <w:rFonts w:ascii="Tahoma" w:hAnsi="Tahoma" w:cs="Tahoma"/>
          <w:b/>
          <w:bCs/>
        </w:rPr>
      </w:pPr>
    </w:p>
    <w:p w:rsidR="00EC709C" w:rsidRDefault="00EC709C" w:rsidP="00174139">
      <w:pPr>
        <w:pStyle w:val="En-tte"/>
        <w:tabs>
          <w:tab w:val="clear" w:pos="4536"/>
          <w:tab w:val="clear" w:pos="9072"/>
        </w:tabs>
        <w:ind w:left="567"/>
        <w:rPr>
          <w:rFonts w:ascii="Tahoma" w:hAnsi="Tahoma" w:cs="Tahoma"/>
          <w:b/>
          <w:bCs/>
        </w:rPr>
      </w:pPr>
    </w:p>
    <w:p w:rsidR="00EC709C" w:rsidRDefault="00EC709C" w:rsidP="00174139">
      <w:pPr>
        <w:pStyle w:val="En-tte"/>
        <w:tabs>
          <w:tab w:val="clear" w:pos="4536"/>
          <w:tab w:val="clear" w:pos="9072"/>
        </w:tabs>
        <w:ind w:left="567"/>
        <w:rPr>
          <w:rFonts w:ascii="Tahoma" w:hAnsi="Tahoma" w:cs="Tahoma"/>
          <w:b/>
          <w:bCs/>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RPr="00FC66A7" w:rsidTr="00F37CB8">
        <w:tc>
          <w:tcPr>
            <w:tcW w:w="10419" w:type="dxa"/>
            <w:shd w:val="clear" w:color="auto" w:fill="66CCFF"/>
          </w:tcPr>
          <w:p w:rsidR="007411D9" w:rsidRPr="00FC66A7" w:rsidRDefault="007411D9">
            <w:pPr>
              <w:tabs>
                <w:tab w:val="left" w:pos="-142"/>
                <w:tab w:val="left" w:pos="4111"/>
              </w:tabs>
              <w:jc w:val="both"/>
              <w:rPr>
                <w:rFonts w:ascii="Tahoma" w:hAnsi="Tahoma" w:cs="Tahoma"/>
                <w:i/>
                <w:iCs/>
                <w:sz w:val="18"/>
                <w:szCs w:val="18"/>
              </w:rPr>
            </w:pPr>
            <w:r w:rsidRPr="00FC66A7">
              <w:rPr>
                <w:rFonts w:ascii="Tahoma" w:hAnsi="Tahoma" w:cs="Tahoma"/>
                <w:b/>
                <w:bCs/>
                <w:sz w:val="22"/>
                <w:szCs w:val="22"/>
              </w:rPr>
              <w:lastRenderedPageBreak/>
              <w:t>D - Présentation du candidat.</w:t>
            </w:r>
          </w:p>
        </w:tc>
      </w:tr>
    </w:tbl>
    <w:p w:rsidR="007411D9" w:rsidRPr="00FC66A7" w:rsidRDefault="007411D9">
      <w:pPr>
        <w:pStyle w:val="En-tte"/>
        <w:tabs>
          <w:tab w:val="clear" w:pos="4536"/>
          <w:tab w:val="clear" w:pos="9072"/>
        </w:tabs>
        <w:spacing w:before="120"/>
        <w:rPr>
          <w:rFonts w:ascii="Tahoma" w:hAnsi="Tahoma" w:cs="Tahoma"/>
        </w:rPr>
      </w:pPr>
      <w:r w:rsidRPr="00FC66A7">
        <w:rPr>
          <w:rFonts w:ascii="Tahoma" w:hAnsi="Tahoma" w:cs="Tahoma"/>
          <w:i/>
          <w:iCs/>
          <w:sz w:val="18"/>
          <w:szCs w:val="18"/>
        </w:rPr>
        <w:t>(Cocher la case correspondante.)</w:t>
      </w:r>
    </w:p>
    <w:p w:rsidR="007411D9" w:rsidRPr="00FC66A7" w:rsidRDefault="007411D9">
      <w:pPr>
        <w:pStyle w:val="En-tte"/>
        <w:tabs>
          <w:tab w:val="clear" w:pos="4536"/>
          <w:tab w:val="clear" w:pos="9072"/>
        </w:tabs>
        <w:rPr>
          <w:rFonts w:ascii="Tahoma" w:hAnsi="Tahoma" w:cs="Tahoma"/>
        </w:rPr>
      </w:pPr>
    </w:p>
    <w:p w:rsidR="007411D9" w:rsidRPr="00FC66A7" w:rsidRDefault="00F26F2D">
      <w:pPr>
        <w:ind w:left="567"/>
        <w:rPr>
          <w:rFonts w:ascii="Tahoma" w:hAnsi="Tahoma" w:cs="Tahoma"/>
          <w:i/>
          <w:sz w:val="18"/>
          <w:szCs w:val="18"/>
        </w:rPr>
      </w:pP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004B590E">
        <w:rPr>
          <w:rFonts w:ascii="Tahoma" w:hAnsi="Tahoma" w:cs="Tahoma"/>
        </w:rPr>
      </w:r>
      <w:r w:rsidR="004B590E">
        <w:rPr>
          <w:rFonts w:ascii="Tahoma" w:hAnsi="Tahoma" w:cs="Tahoma"/>
        </w:rPr>
        <w:fldChar w:fldCharType="separate"/>
      </w:r>
      <w:r w:rsidRPr="00FC66A7">
        <w:rPr>
          <w:rFonts w:ascii="Tahoma" w:hAnsi="Tahoma" w:cs="Tahoma"/>
        </w:rPr>
        <w:fldChar w:fldCharType="end"/>
      </w:r>
      <w:r w:rsidR="007411D9" w:rsidRPr="00FC66A7">
        <w:rPr>
          <w:rFonts w:ascii="Tahoma" w:hAnsi="Tahoma" w:cs="Tahoma"/>
          <w:b/>
          <w:bCs/>
        </w:rPr>
        <w:t xml:space="preserve">  </w:t>
      </w:r>
      <w:r w:rsidR="007411D9" w:rsidRPr="00FC66A7">
        <w:rPr>
          <w:rFonts w:ascii="Tahoma" w:hAnsi="Tahoma" w:cs="Tahoma"/>
        </w:rPr>
        <w:t>Le candidat se présente seul :</w:t>
      </w:r>
    </w:p>
    <w:p w:rsidR="00FC66A7" w:rsidRDefault="00FC66A7" w:rsidP="00FC66A7">
      <w:pPr>
        <w:rPr>
          <w:rFonts w:ascii="Tahoma" w:hAnsi="Tahoma" w:cs="Tahoma"/>
          <w:b/>
          <w:highlight w:val="green"/>
        </w:rPr>
      </w:pPr>
    </w:p>
    <w:p w:rsidR="00FC66A7" w:rsidRPr="000941D1" w:rsidRDefault="00FC66A7" w:rsidP="00FC66A7">
      <w:pPr>
        <w:rPr>
          <w:rFonts w:ascii="Tahoma" w:hAnsi="Tahoma" w:cs="Tahoma"/>
          <w:b/>
          <w:highlight w:val="green"/>
        </w:rPr>
      </w:pPr>
      <w:r w:rsidRPr="000941D1">
        <w:rPr>
          <w:rFonts w:ascii="Tahoma" w:hAnsi="Tahoma" w:cs="Tahoma"/>
          <w:b/>
          <w:highlight w:val="green"/>
        </w:rPr>
        <w:t>NOM DE L’ENTREPRISE CANDIDATE</w:t>
      </w:r>
    </w:p>
    <w:p w:rsidR="00FC66A7" w:rsidRPr="000941D1" w:rsidRDefault="00FC66A7" w:rsidP="00FC66A7">
      <w:pPr>
        <w:rPr>
          <w:rFonts w:ascii="Tahoma" w:hAnsi="Tahoma" w:cs="Tahoma"/>
          <w:highlight w:val="green"/>
        </w:rPr>
      </w:pPr>
    </w:p>
    <w:p w:rsidR="00FC66A7" w:rsidRPr="000941D1" w:rsidRDefault="00FC66A7" w:rsidP="00FC66A7">
      <w:pPr>
        <w:rPr>
          <w:rFonts w:ascii="Tahoma" w:hAnsi="Tahoma" w:cs="Tahoma"/>
          <w:highlight w:val="green"/>
        </w:rPr>
      </w:pPr>
      <w:r w:rsidRPr="000941D1">
        <w:rPr>
          <w:rFonts w:ascii="Tahoma" w:hAnsi="Tahoma" w:cs="Tahoma"/>
          <w:highlight w:val="green"/>
        </w:rPr>
        <w:t>Adresse du siège social</w:t>
      </w:r>
    </w:p>
    <w:p w:rsidR="00FC66A7" w:rsidRPr="000941D1" w:rsidRDefault="00FC66A7" w:rsidP="00FC66A7">
      <w:pPr>
        <w:rPr>
          <w:rFonts w:ascii="Tahoma" w:hAnsi="Tahoma" w:cs="Tahoma"/>
          <w:highlight w:val="green"/>
        </w:rPr>
      </w:pPr>
      <w:r w:rsidRPr="000941D1">
        <w:rPr>
          <w:rFonts w:ascii="Tahoma" w:hAnsi="Tahoma" w:cs="Tahoma"/>
          <w:highlight w:val="green"/>
        </w:rPr>
        <w:t>CODE POSTAL VILLE</w:t>
      </w:r>
    </w:p>
    <w:p w:rsidR="00FC66A7" w:rsidRPr="000941D1" w:rsidRDefault="00FC66A7" w:rsidP="00FC66A7">
      <w:pPr>
        <w:rPr>
          <w:rFonts w:ascii="Tahoma" w:hAnsi="Tahoma" w:cs="Tahoma"/>
          <w:highlight w:val="green"/>
        </w:rPr>
      </w:pPr>
    </w:p>
    <w:p w:rsidR="00FC66A7" w:rsidRPr="000941D1" w:rsidRDefault="00FC66A7" w:rsidP="00FC66A7">
      <w:pPr>
        <w:rPr>
          <w:rFonts w:ascii="Tahoma" w:hAnsi="Tahoma" w:cs="Tahoma"/>
          <w:highlight w:val="green"/>
        </w:rPr>
      </w:pPr>
      <w:r w:rsidRPr="000941D1">
        <w:rPr>
          <w:rFonts w:ascii="Tahoma" w:hAnsi="Tahoma" w:cs="Tahoma"/>
          <w:highlight w:val="green"/>
        </w:rPr>
        <w:t>Adresse de l’établissement si différente du siège social (supprimer si sans objet)</w:t>
      </w:r>
    </w:p>
    <w:p w:rsidR="00FC66A7" w:rsidRPr="000941D1" w:rsidRDefault="00FC66A7" w:rsidP="00FC66A7">
      <w:pPr>
        <w:rPr>
          <w:rFonts w:ascii="Tahoma" w:hAnsi="Tahoma" w:cs="Tahoma"/>
        </w:rPr>
      </w:pPr>
      <w:r w:rsidRPr="000941D1">
        <w:rPr>
          <w:rFonts w:ascii="Tahoma" w:hAnsi="Tahoma" w:cs="Tahoma"/>
          <w:highlight w:val="green"/>
        </w:rPr>
        <w:t>CODE POSTAL VILLE</w:t>
      </w:r>
    </w:p>
    <w:p w:rsidR="00FC66A7" w:rsidRPr="000941D1" w:rsidRDefault="00FC66A7" w:rsidP="00FC66A7">
      <w:pPr>
        <w:rPr>
          <w:rFonts w:ascii="Tahoma" w:hAnsi="Tahoma" w:cs="Tahoma"/>
        </w:rPr>
      </w:pPr>
    </w:p>
    <w:p w:rsidR="00FC66A7" w:rsidRPr="000941D1" w:rsidRDefault="00FC66A7" w:rsidP="00FC66A7">
      <w:pPr>
        <w:rPr>
          <w:rFonts w:ascii="Tahoma" w:hAnsi="Tahoma" w:cs="Tahoma"/>
        </w:rPr>
      </w:pPr>
      <w:r w:rsidRPr="000941D1">
        <w:rPr>
          <w:rFonts w:ascii="Tahoma" w:hAnsi="Tahoma" w:cs="Tahoma"/>
        </w:rPr>
        <w:t xml:space="preserve">Tel : </w:t>
      </w:r>
      <w:r w:rsidRPr="000941D1">
        <w:rPr>
          <w:rFonts w:ascii="Tahoma" w:hAnsi="Tahoma" w:cs="Tahoma"/>
          <w:highlight w:val="green"/>
        </w:rPr>
        <w:t>XX XX XX XX XX</w:t>
      </w:r>
    </w:p>
    <w:p w:rsidR="00FC66A7" w:rsidRPr="000941D1" w:rsidRDefault="00FC66A7" w:rsidP="00FC66A7">
      <w:pPr>
        <w:rPr>
          <w:rFonts w:ascii="Tahoma" w:hAnsi="Tahoma" w:cs="Tahoma"/>
        </w:rPr>
      </w:pPr>
      <w:r w:rsidRPr="000941D1">
        <w:rPr>
          <w:rFonts w:ascii="Tahoma" w:hAnsi="Tahoma" w:cs="Tahoma"/>
        </w:rPr>
        <w:t xml:space="preserve">Fax : </w:t>
      </w:r>
      <w:r w:rsidRPr="000941D1">
        <w:rPr>
          <w:rFonts w:ascii="Tahoma" w:hAnsi="Tahoma" w:cs="Tahoma"/>
          <w:highlight w:val="green"/>
        </w:rPr>
        <w:t>XX XX XX XX XX</w:t>
      </w:r>
    </w:p>
    <w:p w:rsidR="00FC66A7" w:rsidRPr="000941D1" w:rsidRDefault="00FC66A7" w:rsidP="00FC66A7">
      <w:pPr>
        <w:rPr>
          <w:rFonts w:ascii="Tahoma" w:hAnsi="Tahoma" w:cs="Tahoma"/>
        </w:rPr>
      </w:pPr>
      <w:r w:rsidRPr="000941D1">
        <w:rPr>
          <w:rFonts w:ascii="Tahoma" w:hAnsi="Tahoma" w:cs="Tahoma"/>
        </w:rPr>
        <w:t xml:space="preserve">Siret : </w:t>
      </w:r>
      <w:r w:rsidRPr="000941D1">
        <w:rPr>
          <w:rFonts w:ascii="Tahoma" w:hAnsi="Tahoma" w:cs="Tahoma"/>
          <w:highlight w:val="green"/>
        </w:rPr>
        <w:t>XXX XXX XXX XXXXX</w:t>
      </w:r>
    </w:p>
    <w:p w:rsidR="00FC66A7" w:rsidRPr="000941D1" w:rsidRDefault="00FC66A7" w:rsidP="00FC66A7">
      <w:pPr>
        <w:rPr>
          <w:rFonts w:ascii="Tahoma" w:hAnsi="Tahoma" w:cs="Tahoma"/>
        </w:rPr>
      </w:pPr>
      <w:r w:rsidRPr="000941D1">
        <w:rPr>
          <w:rFonts w:ascii="Tahoma" w:hAnsi="Tahoma" w:cs="Tahoma"/>
        </w:rPr>
        <w:t xml:space="preserve">Adresse électronique : </w:t>
      </w:r>
      <w:r w:rsidRPr="000941D1">
        <w:rPr>
          <w:rFonts w:ascii="Tahoma" w:hAnsi="Tahoma" w:cs="Tahoma"/>
          <w:highlight w:val="green"/>
        </w:rPr>
        <w:t>xxxx</w:t>
      </w:r>
      <w:r w:rsidRPr="000941D1">
        <w:rPr>
          <w:rFonts w:ascii="Tahoma" w:hAnsi="Tahoma" w:cs="Tahoma"/>
        </w:rPr>
        <w:t>@</w:t>
      </w:r>
      <w:r w:rsidRPr="000941D1">
        <w:rPr>
          <w:rFonts w:ascii="Tahoma" w:hAnsi="Tahoma" w:cs="Tahoma"/>
          <w:highlight w:val="green"/>
        </w:rPr>
        <w:t>xxxx.xx</w:t>
      </w:r>
    </w:p>
    <w:p w:rsidR="007411D9" w:rsidRPr="00FC66A7" w:rsidRDefault="007411D9">
      <w:pPr>
        <w:pStyle w:val="En-tte"/>
        <w:tabs>
          <w:tab w:val="clear" w:pos="4536"/>
          <w:tab w:val="clear" w:pos="9072"/>
        </w:tabs>
        <w:rPr>
          <w:rFonts w:ascii="Tahoma" w:hAnsi="Tahoma" w:cs="Tahoma"/>
        </w:rPr>
      </w:pPr>
    </w:p>
    <w:p w:rsidR="007411D9" w:rsidRPr="00FC66A7" w:rsidRDefault="00F26F2D">
      <w:pPr>
        <w:ind w:firstLine="567"/>
        <w:rPr>
          <w:rFonts w:ascii="Tahoma" w:hAnsi="Tahoma" w:cs="Tahoma"/>
          <w:iCs/>
        </w:rPr>
      </w:pP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004B590E">
        <w:rPr>
          <w:rFonts w:ascii="Tahoma" w:hAnsi="Tahoma" w:cs="Tahoma"/>
        </w:rPr>
      </w:r>
      <w:r w:rsidR="004B590E">
        <w:rPr>
          <w:rFonts w:ascii="Tahoma" w:hAnsi="Tahoma" w:cs="Tahoma"/>
        </w:rPr>
        <w:fldChar w:fldCharType="separate"/>
      </w:r>
      <w:r w:rsidRPr="00FC66A7">
        <w:rPr>
          <w:rFonts w:ascii="Tahoma" w:hAnsi="Tahoma" w:cs="Tahoma"/>
        </w:rPr>
        <w:fldChar w:fldCharType="end"/>
      </w:r>
      <w:r w:rsidR="007411D9" w:rsidRPr="00FC66A7">
        <w:rPr>
          <w:rFonts w:ascii="Tahoma" w:hAnsi="Tahoma" w:cs="Tahoma"/>
          <w:b/>
          <w:bCs/>
        </w:rPr>
        <w:t xml:space="preserve">  </w:t>
      </w:r>
      <w:r w:rsidR="007411D9" w:rsidRPr="00FC66A7">
        <w:rPr>
          <w:rFonts w:ascii="Tahoma" w:hAnsi="Tahoma" w:cs="Tahoma"/>
        </w:rPr>
        <w:t>Le candidat est un groupement d’entreprises :</w:t>
      </w:r>
    </w:p>
    <w:p w:rsidR="007411D9" w:rsidRPr="00FC66A7" w:rsidRDefault="007411D9">
      <w:pPr>
        <w:spacing w:before="60"/>
        <w:rPr>
          <w:rFonts w:ascii="Tahoma" w:hAnsi="Tahoma" w:cs="Tahoma"/>
          <w:iCs/>
        </w:rPr>
      </w:pPr>
    </w:p>
    <w:p w:rsidR="007411D9" w:rsidRPr="00FC66A7" w:rsidRDefault="00F26F2D">
      <w:pPr>
        <w:ind w:left="567" w:firstLine="567"/>
        <w:rPr>
          <w:rFonts w:ascii="Tahoma" w:hAnsi="Tahoma" w:cs="Tahoma"/>
        </w:rPr>
      </w:pP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004B590E">
        <w:rPr>
          <w:rFonts w:ascii="Tahoma" w:hAnsi="Tahoma" w:cs="Tahoma"/>
        </w:rPr>
      </w:r>
      <w:r w:rsidR="004B590E">
        <w:rPr>
          <w:rFonts w:ascii="Tahoma" w:hAnsi="Tahoma" w:cs="Tahoma"/>
        </w:rPr>
        <w:fldChar w:fldCharType="separate"/>
      </w:r>
      <w:r w:rsidRPr="00FC66A7">
        <w:rPr>
          <w:rFonts w:ascii="Tahoma" w:hAnsi="Tahoma" w:cs="Tahoma"/>
        </w:rPr>
        <w:fldChar w:fldCharType="end"/>
      </w:r>
      <w:r w:rsidR="007411D9" w:rsidRPr="00FC66A7">
        <w:rPr>
          <w:rFonts w:ascii="Tahoma" w:hAnsi="Tahoma" w:cs="Tahoma"/>
          <w:i/>
          <w:iCs/>
        </w:rPr>
        <w:t xml:space="preserve"> </w:t>
      </w:r>
      <w:r w:rsidR="007411D9" w:rsidRPr="00FC66A7">
        <w:rPr>
          <w:rFonts w:ascii="Tahoma" w:hAnsi="Tahoma" w:cs="Tahoma"/>
        </w:rPr>
        <w:t>conjoint</w:t>
      </w:r>
      <w:r w:rsidR="007411D9" w:rsidRPr="00FC66A7">
        <w:rPr>
          <w:rFonts w:ascii="Tahoma" w:hAnsi="Tahoma" w:cs="Tahoma"/>
        </w:rPr>
        <w:tab/>
      </w:r>
      <w:r w:rsidR="007411D9" w:rsidRPr="00FC66A7">
        <w:rPr>
          <w:rFonts w:ascii="Tahoma" w:hAnsi="Tahoma" w:cs="Tahoma"/>
        </w:rPr>
        <w:tab/>
        <w:t>OU</w:t>
      </w:r>
      <w:r w:rsidR="007411D9" w:rsidRPr="00FC66A7">
        <w:rPr>
          <w:rFonts w:ascii="Tahoma" w:hAnsi="Tahoma" w:cs="Tahoma"/>
        </w:rPr>
        <w:tab/>
      </w:r>
      <w:r w:rsidR="007411D9" w:rsidRPr="00FC66A7">
        <w:rPr>
          <w:rFonts w:ascii="Tahoma" w:hAnsi="Tahoma" w:cs="Tahoma"/>
        </w:rPr>
        <w:tab/>
      </w: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004B590E">
        <w:rPr>
          <w:rFonts w:ascii="Tahoma" w:hAnsi="Tahoma" w:cs="Tahoma"/>
        </w:rPr>
      </w:r>
      <w:r w:rsidR="004B590E">
        <w:rPr>
          <w:rFonts w:ascii="Tahoma" w:hAnsi="Tahoma" w:cs="Tahoma"/>
        </w:rPr>
        <w:fldChar w:fldCharType="separate"/>
      </w:r>
      <w:r w:rsidRPr="00FC66A7">
        <w:rPr>
          <w:rFonts w:ascii="Tahoma" w:hAnsi="Tahoma" w:cs="Tahoma"/>
        </w:rPr>
        <w:fldChar w:fldCharType="end"/>
      </w:r>
      <w:r w:rsidR="007411D9" w:rsidRPr="00FC66A7">
        <w:rPr>
          <w:rFonts w:ascii="Tahoma" w:hAnsi="Tahoma" w:cs="Tahoma"/>
          <w:iCs/>
        </w:rPr>
        <w:t xml:space="preserve"> </w:t>
      </w:r>
      <w:r w:rsidR="007411D9" w:rsidRPr="00FC66A7">
        <w:rPr>
          <w:rFonts w:ascii="Tahoma" w:hAnsi="Tahoma" w:cs="Tahoma"/>
        </w:rPr>
        <w:t>solidaire</w:t>
      </w:r>
    </w:p>
    <w:p w:rsidR="007411D9" w:rsidRPr="00FC66A7" w:rsidRDefault="007411D9">
      <w:pPr>
        <w:rPr>
          <w:rFonts w:ascii="Tahoma" w:hAnsi="Tahoma" w:cs="Tahoma"/>
        </w:rPr>
      </w:pPr>
    </w:p>
    <w:p w:rsidR="007411D9" w:rsidRPr="00FC66A7" w:rsidRDefault="007411D9">
      <w:pPr>
        <w:ind w:firstLine="567"/>
        <w:rPr>
          <w:rFonts w:ascii="Tahoma" w:hAnsi="Tahoma" w:cs="Tahoma"/>
          <w:iCs/>
        </w:rPr>
      </w:pPr>
      <w:r w:rsidRPr="00FC66A7">
        <w:rPr>
          <w:rFonts w:ascii="Tahoma" w:hAnsi="Tahoma" w:cs="Tahoma"/>
          <w:bCs/>
        </w:rPr>
        <w:t>En cas de</w:t>
      </w:r>
      <w:r w:rsidRPr="00FC66A7">
        <w:rPr>
          <w:rFonts w:ascii="Tahoma" w:hAnsi="Tahoma" w:cs="Tahoma"/>
          <w:b/>
          <w:bCs/>
        </w:rPr>
        <w:t xml:space="preserve"> </w:t>
      </w:r>
      <w:r w:rsidRPr="00FC66A7">
        <w:rPr>
          <w:rFonts w:ascii="Tahoma" w:hAnsi="Tahoma" w:cs="Tahoma"/>
        </w:rPr>
        <w:t>groupement conjoint, le mandataire est solidaire :</w:t>
      </w:r>
    </w:p>
    <w:p w:rsidR="007411D9" w:rsidRPr="00FC66A7" w:rsidRDefault="007411D9">
      <w:pPr>
        <w:spacing w:before="60"/>
        <w:rPr>
          <w:rFonts w:ascii="Tahoma" w:hAnsi="Tahoma" w:cs="Tahoma"/>
          <w:iCs/>
        </w:rPr>
      </w:pPr>
    </w:p>
    <w:p w:rsidR="007411D9" w:rsidRPr="00FC66A7" w:rsidRDefault="00F26F2D">
      <w:pPr>
        <w:ind w:left="567" w:firstLine="567"/>
        <w:rPr>
          <w:rFonts w:ascii="Tahoma" w:hAnsi="Tahoma" w:cs="Tahoma"/>
        </w:rPr>
      </w:pP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004B590E">
        <w:rPr>
          <w:rFonts w:ascii="Tahoma" w:hAnsi="Tahoma" w:cs="Tahoma"/>
        </w:rPr>
      </w:r>
      <w:r w:rsidR="004B590E">
        <w:rPr>
          <w:rFonts w:ascii="Tahoma" w:hAnsi="Tahoma" w:cs="Tahoma"/>
        </w:rPr>
        <w:fldChar w:fldCharType="separate"/>
      </w:r>
      <w:r w:rsidRPr="00FC66A7">
        <w:rPr>
          <w:rFonts w:ascii="Tahoma" w:hAnsi="Tahoma" w:cs="Tahoma"/>
        </w:rPr>
        <w:fldChar w:fldCharType="end"/>
      </w:r>
      <w:r w:rsidR="007411D9" w:rsidRPr="00FC66A7">
        <w:rPr>
          <w:rFonts w:ascii="Tahoma" w:hAnsi="Tahoma" w:cs="Tahoma"/>
        </w:rPr>
        <w:t xml:space="preserve"> NON</w:t>
      </w:r>
      <w:r w:rsidR="007411D9" w:rsidRPr="00FC66A7">
        <w:rPr>
          <w:rFonts w:ascii="Tahoma" w:hAnsi="Tahoma" w:cs="Tahoma"/>
        </w:rPr>
        <w:tab/>
      </w:r>
      <w:r w:rsidR="007411D9" w:rsidRPr="00FC66A7">
        <w:rPr>
          <w:rFonts w:ascii="Tahoma" w:hAnsi="Tahoma" w:cs="Tahoma"/>
        </w:rPr>
        <w:tab/>
        <w:t>OU</w:t>
      </w:r>
      <w:r w:rsidR="007411D9" w:rsidRPr="00FC66A7">
        <w:rPr>
          <w:rFonts w:ascii="Tahoma" w:hAnsi="Tahoma" w:cs="Tahoma"/>
        </w:rPr>
        <w:tab/>
      </w:r>
      <w:r w:rsidR="007411D9" w:rsidRPr="00FC66A7">
        <w:rPr>
          <w:rFonts w:ascii="Tahoma" w:hAnsi="Tahoma" w:cs="Tahoma"/>
        </w:rPr>
        <w:tab/>
      </w: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004B590E">
        <w:rPr>
          <w:rFonts w:ascii="Tahoma" w:hAnsi="Tahoma" w:cs="Tahoma"/>
        </w:rPr>
      </w:r>
      <w:r w:rsidR="004B590E">
        <w:rPr>
          <w:rFonts w:ascii="Tahoma" w:hAnsi="Tahoma" w:cs="Tahoma"/>
        </w:rPr>
        <w:fldChar w:fldCharType="separate"/>
      </w:r>
      <w:r w:rsidRPr="00FC66A7">
        <w:rPr>
          <w:rFonts w:ascii="Tahoma" w:hAnsi="Tahoma" w:cs="Tahoma"/>
        </w:rPr>
        <w:fldChar w:fldCharType="end"/>
      </w:r>
      <w:r w:rsidR="007411D9" w:rsidRPr="00FC66A7">
        <w:rPr>
          <w:rFonts w:ascii="Tahoma" w:hAnsi="Tahoma" w:cs="Tahoma"/>
          <w:iCs/>
        </w:rPr>
        <w:t xml:space="preserve"> OUI</w:t>
      </w:r>
    </w:p>
    <w:p w:rsidR="007411D9" w:rsidRPr="00FC66A7" w:rsidRDefault="007411D9">
      <w:pPr>
        <w:jc w:val="both"/>
        <w:rPr>
          <w:rFonts w:ascii="Tahoma" w:hAnsi="Tahoma" w:cs="Tahoma"/>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rsidRPr="00FC66A7">
        <w:tc>
          <w:tcPr>
            <w:tcW w:w="10490" w:type="dxa"/>
            <w:shd w:val="clear" w:color="auto" w:fill="66CCFF"/>
          </w:tcPr>
          <w:p w:rsidR="007411D9" w:rsidRPr="00FC66A7" w:rsidRDefault="007411D9">
            <w:pPr>
              <w:tabs>
                <w:tab w:val="left" w:pos="-142"/>
                <w:tab w:val="left" w:pos="4111"/>
              </w:tabs>
              <w:jc w:val="both"/>
              <w:rPr>
                <w:rFonts w:ascii="Tahoma" w:hAnsi="Tahoma" w:cs="Tahoma"/>
                <w:i/>
                <w:iCs/>
                <w:sz w:val="18"/>
                <w:szCs w:val="18"/>
              </w:rPr>
            </w:pPr>
            <w:r w:rsidRPr="00FC66A7">
              <w:rPr>
                <w:rFonts w:ascii="Tahoma" w:hAnsi="Tahoma" w:cs="Tahoma"/>
                <w:b/>
                <w:sz w:val="22"/>
                <w:szCs w:val="22"/>
              </w:rPr>
              <w:t>E</w:t>
            </w:r>
            <w:r w:rsidRPr="00FC66A7">
              <w:rPr>
                <w:rFonts w:ascii="Tahoma" w:hAnsi="Tahoma" w:cs="Tahoma"/>
                <w:b/>
                <w:bCs/>
                <w:sz w:val="22"/>
                <w:szCs w:val="22"/>
              </w:rPr>
              <w:t xml:space="preserve"> - Identification des membres du groupement et répartition des prestations.</w:t>
            </w:r>
          </w:p>
        </w:tc>
      </w:tr>
    </w:tbl>
    <w:p w:rsidR="007411D9" w:rsidRPr="00FC66A7" w:rsidRDefault="007411D9">
      <w:pPr>
        <w:spacing w:before="120"/>
        <w:jc w:val="both"/>
        <w:rPr>
          <w:rFonts w:ascii="Tahoma" w:hAnsi="Tahoma" w:cs="Tahoma"/>
        </w:rPr>
      </w:pPr>
      <w:r w:rsidRPr="00FC66A7">
        <w:rPr>
          <w:rFonts w:ascii="Tahoma" w:hAnsi="Tahoma" w:cs="Tahoma"/>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rsidR="007411D9" w:rsidRPr="00FC66A7" w:rsidRDefault="007411D9">
      <w:pPr>
        <w:jc w:val="both"/>
        <w:rPr>
          <w:rFonts w:ascii="Tahoma" w:hAnsi="Tahoma" w:cs="Tahoma"/>
        </w:rPr>
      </w:pPr>
    </w:p>
    <w:tbl>
      <w:tblPr>
        <w:tblW w:w="0" w:type="auto"/>
        <w:tblInd w:w="-15" w:type="dxa"/>
        <w:tblLayout w:type="fixed"/>
        <w:tblLook w:val="0000" w:firstRow="0" w:lastRow="0" w:firstColumn="0" w:lastColumn="0" w:noHBand="0" w:noVBand="0"/>
      </w:tblPr>
      <w:tblGrid>
        <w:gridCol w:w="851"/>
        <w:gridCol w:w="4394"/>
        <w:gridCol w:w="4253"/>
      </w:tblGrid>
      <w:tr w:rsidR="00C1386A" w:rsidRPr="00FC66A7" w:rsidTr="006B70BB">
        <w:trPr>
          <w:trHeight w:val="1200"/>
        </w:trPr>
        <w:tc>
          <w:tcPr>
            <w:tcW w:w="851" w:type="dxa"/>
            <w:tcBorders>
              <w:top w:val="single" w:sz="4" w:space="0" w:color="000000"/>
              <w:left w:val="single" w:sz="4" w:space="0" w:color="000000"/>
              <w:bottom w:val="single" w:sz="4" w:space="0" w:color="auto"/>
            </w:tcBorders>
            <w:shd w:val="clear" w:color="auto" w:fill="auto"/>
          </w:tcPr>
          <w:p w:rsidR="00C1386A" w:rsidRPr="00FC66A7" w:rsidRDefault="00C1386A">
            <w:pPr>
              <w:snapToGrid w:val="0"/>
              <w:jc w:val="center"/>
              <w:rPr>
                <w:rFonts w:ascii="Tahoma" w:hAnsi="Tahoma" w:cs="Tahoma"/>
                <w:b/>
              </w:rPr>
            </w:pPr>
          </w:p>
          <w:p w:rsidR="00C1386A" w:rsidRPr="00FC66A7" w:rsidRDefault="00C1386A">
            <w:pPr>
              <w:jc w:val="center"/>
              <w:rPr>
                <w:rFonts w:ascii="Tahoma" w:hAnsi="Tahoma" w:cs="Tahoma"/>
                <w:b/>
              </w:rPr>
            </w:pPr>
          </w:p>
          <w:p w:rsidR="00C1386A" w:rsidRPr="00FC66A7" w:rsidRDefault="00C1386A">
            <w:pPr>
              <w:jc w:val="center"/>
              <w:rPr>
                <w:rFonts w:ascii="Tahoma" w:hAnsi="Tahoma" w:cs="Tahoma"/>
                <w:b/>
              </w:rPr>
            </w:pPr>
            <w:r w:rsidRPr="00FC66A7">
              <w:rPr>
                <w:rFonts w:ascii="Tahoma" w:hAnsi="Tahoma" w:cs="Tahoma"/>
                <w:b/>
              </w:rPr>
              <w:t>N°</w:t>
            </w:r>
          </w:p>
          <w:p w:rsidR="00C1386A" w:rsidRPr="00FC66A7" w:rsidRDefault="00C1386A">
            <w:pPr>
              <w:jc w:val="center"/>
              <w:rPr>
                <w:rFonts w:ascii="Tahoma" w:hAnsi="Tahoma" w:cs="Tahoma"/>
                <w:b/>
              </w:rPr>
            </w:pPr>
            <w:r w:rsidRPr="00FC66A7">
              <w:rPr>
                <w:rFonts w:ascii="Tahoma" w:hAnsi="Tahoma" w:cs="Tahoma"/>
                <w:b/>
              </w:rPr>
              <w:t>du</w:t>
            </w:r>
          </w:p>
          <w:p w:rsidR="00C1386A" w:rsidRPr="00FC66A7" w:rsidRDefault="00C1386A">
            <w:pPr>
              <w:jc w:val="center"/>
              <w:rPr>
                <w:rFonts w:ascii="Tahoma" w:hAnsi="Tahoma" w:cs="Tahoma"/>
                <w:b/>
              </w:rPr>
            </w:pPr>
            <w:r w:rsidRPr="00FC66A7">
              <w:rPr>
                <w:rFonts w:ascii="Tahoma" w:hAnsi="Tahoma" w:cs="Tahoma"/>
                <w:b/>
              </w:rPr>
              <w:t>Lot</w:t>
            </w:r>
          </w:p>
        </w:tc>
        <w:tc>
          <w:tcPr>
            <w:tcW w:w="4394" w:type="dxa"/>
            <w:tcBorders>
              <w:top w:val="single" w:sz="4" w:space="0" w:color="000000"/>
              <w:left w:val="single" w:sz="4" w:space="0" w:color="000000"/>
              <w:bottom w:val="single" w:sz="4" w:space="0" w:color="auto"/>
            </w:tcBorders>
            <w:shd w:val="clear" w:color="auto" w:fill="auto"/>
          </w:tcPr>
          <w:p w:rsidR="00C1386A" w:rsidRPr="00FC66A7" w:rsidRDefault="00C1386A">
            <w:pPr>
              <w:snapToGrid w:val="0"/>
              <w:jc w:val="center"/>
              <w:rPr>
                <w:rFonts w:ascii="Tahoma" w:hAnsi="Tahoma" w:cs="Tahoma"/>
                <w:b/>
              </w:rPr>
            </w:pPr>
          </w:p>
          <w:p w:rsidR="00C1386A" w:rsidRPr="00FC66A7" w:rsidRDefault="00C1386A">
            <w:pPr>
              <w:jc w:val="center"/>
              <w:rPr>
                <w:rFonts w:ascii="Tahoma" w:hAnsi="Tahoma" w:cs="Tahoma"/>
                <w:b/>
              </w:rPr>
            </w:pPr>
            <w:r w:rsidRPr="00FC66A7">
              <w:rPr>
                <w:rFonts w:ascii="Tahoma" w:hAnsi="Tahoma" w:cs="Tahoma"/>
                <w:b/>
              </w:rPr>
              <w:t>Nom commercial et dénomination sociale, adresse de l’établissement,</w:t>
            </w:r>
          </w:p>
          <w:p w:rsidR="00C1386A" w:rsidRPr="00FC66A7" w:rsidRDefault="00C1386A">
            <w:pPr>
              <w:jc w:val="center"/>
              <w:rPr>
                <w:rFonts w:ascii="Tahoma" w:hAnsi="Tahoma" w:cs="Tahoma"/>
                <w:b/>
              </w:rPr>
            </w:pPr>
            <w:r w:rsidRPr="00FC66A7">
              <w:rPr>
                <w:rFonts w:ascii="Tahoma" w:hAnsi="Tahoma" w:cs="Tahoma"/>
                <w:b/>
              </w:rPr>
              <w:t>adresse électronique, numéros de téléphone et de télécopie, numéro SIRET</w:t>
            </w:r>
          </w:p>
          <w:p w:rsidR="00C1386A" w:rsidRPr="00FC66A7" w:rsidRDefault="00C1386A">
            <w:pPr>
              <w:jc w:val="center"/>
              <w:rPr>
                <w:rFonts w:ascii="Tahoma" w:hAnsi="Tahoma" w:cs="Tahoma"/>
                <w:b/>
              </w:rPr>
            </w:pPr>
            <w:r w:rsidRPr="00FC66A7">
              <w:rPr>
                <w:rFonts w:ascii="Tahoma" w:hAnsi="Tahoma" w:cs="Tahoma"/>
                <w:b/>
              </w:rPr>
              <w:t>des membres du groupement (***)</w:t>
            </w:r>
          </w:p>
          <w:p w:rsidR="00C1386A" w:rsidRPr="00FC66A7" w:rsidRDefault="00C1386A">
            <w:pPr>
              <w:jc w:val="center"/>
              <w:rPr>
                <w:rFonts w:ascii="Tahoma" w:hAnsi="Tahoma" w:cs="Tahoma"/>
                <w:b/>
              </w:rPr>
            </w:pPr>
          </w:p>
        </w:tc>
        <w:tc>
          <w:tcPr>
            <w:tcW w:w="4253" w:type="dxa"/>
            <w:tcBorders>
              <w:top w:val="single" w:sz="4" w:space="0" w:color="000000"/>
              <w:left w:val="single" w:sz="4" w:space="0" w:color="000000"/>
              <w:bottom w:val="single" w:sz="4" w:space="0" w:color="auto"/>
              <w:right w:val="single" w:sz="4" w:space="0" w:color="000000"/>
            </w:tcBorders>
            <w:shd w:val="clear" w:color="auto" w:fill="auto"/>
          </w:tcPr>
          <w:p w:rsidR="00C1386A" w:rsidRPr="00FC66A7" w:rsidRDefault="00C1386A">
            <w:pPr>
              <w:pStyle w:val="Titre5"/>
              <w:snapToGrid w:val="0"/>
              <w:rPr>
                <w:rFonts w:ascii="Tahoma" w:hAnsi="Tahoma" w:cs="Tahoma"/>
              </w:rPr>
            </w:pPr>
          </w:p>
          <w:p w:rsidR="006B70BB" w:rsidRDefault="00C1386A" w:rsidP="00FC66A7">
            <w:pPr>
              <w:pStyle w:val="Titre5"/>
              <w:ind w:left="15" w:hanging="1"/>
              <w:rPr>
                <w:rFonts w:ascii="Tahoma" w:hAnsi="Tahoma" w:cs="Tahoma"/>
              </w:rPr>
            </w:pPr>
            <w:r w:rsidRPr="00FC66A7">
              <w:rPr>
                <w:rFonts w:ascii="Tahoma" w:hAnsi="Tahoma" w:cs="Tahoma"/>
              </w:rPr>
              <w:t>Presta</w:t>
            </w:r>
            <w:r w:rsidR="00FC66A7">
              <w:rPr>
                <w:rFonts w:ascii="Tahoma" w:hAnsi="Tahoma" w:cs="Tahoma"/>
              </w:rPr>
              <w:t xml:space="preserve">tions exécutées par les membres </w:t>
            </w:r>
            <w:r w:rsidRPr="00FC66A7">
              <w:rPr>
                <w:rFonts w:ascii="Tahoma" w:hAnsi="Tahoma" w:cs="Tahoma"/>
              </w:rPr>
              <w:t>du groupement</w:t>
            </w:r>
          </w:p>
          <w:p w:rsidR="00C1386A" w:rsidRPr="00FC66A7" w:rsidRDefault="006B70BB" w:rsidP="00FC66A7">
            <w:pPr>
              <w:pStyle w:val="Titre5"/>
              <w:ind w:left="15" w:hanging="1"/>
              <w:rPr>
                <w:rFonts w:ascii="Tahoma" w:hAnsi="Tahoma" w:cs="Tahoma"/>
              </w:rPr>
            </w:pPr>
            <w:r>
              <w:rPr>
                <w:rFonts w:ascii="Tahoma" w:hAnsi="Tahoma" w:cs="Tahoma"/>
                <w:b w:val="0"/>
              </w:rPr>
              <w:t>(Pour les groupements conjoints</w:t>
            </w:r>
            <w:r w:rsidR="00C1386A" w:rsidRPr="006B70BB">
              <w:rPr>
                <w:rFonts w:ascii="Tahoma" w:hAnsi="Tahoma" w:cs="Tahoma"/>
                <w:b w:val="0"/>
              </w:rPr>
              <w:t>)</w:t>
            </w:r>
          </w:p>
        </w:tc>
      </w:tr>
      <w:tr w:rsidR="00C1386A" w:rsidRPr="00FC66A7" w:rsidTr="006B70BB">
        <w:trPr>
          <w:trHeight w:val="1021"/>
        </w:trPr>
        <w:tc>
          <w:tcPr>
            <w:tcW w:w="851" w:type="dxa"/>
            <w:tcBorders>
              <w:top w:val="single" w:sz="4" w:space="0" w:color="auto"/>
              <w:left w:val="single" w:sz="4" w:space="0" w:color="auto"/>
              <w:bottom w:val="single" w:sz="4" w:space="0" w:color="auto"/>
              <w:right w:val="single" w:sz="4" w:space="0" w:color="auto"/>
            </w:tcBorders>
            <w:shd w:val="clear" w:color="auto" w:fill="CCFFFF"/>
          </w:tcPr>
          <w:p w:rsidR="00C1386A" w:rsidRPr="00FC66A7" w:rsidRDefault="00C1386A">
            <w:pPr>
              <w:snapToGrid w:val="0"/>
              <w:jc w:val="both"/>
              <w:rPr>
                <w:rFonts w:ascii="Tahoma" w:hAnsi="Tahoma" w:cs="Tahoma"/>
                <w:b/>
                <w:bCs/>
              </w:rPr>
            </w:pPr>
          </w:p>
        </w:tc>
        <w:tc>
          <w:tcPr>
            <w:tcW w:w="4394" w:type="dxa"/>
            <w:tcBorders>
              <w:top w:val="single" w:sz="4" w:space="0" w:color="auto"/>
              <w:left w:val="single" w:sz="4" w:space="0" w:color="auto"/>
              <w:bottom w:val="single" w:sz="4" w:space="0" w:color="auto"/>
              <w:right w:val="single" w:sz="4" w:space="0" w:color="auto"/>
            </w:tcBorders>
            <w:shd w:val="clear" w:color="auto" w:fill="CCFFFF"/>
          </w:tcPr>
          <w:p w:rsidR="006B70BB" w:rsidRPr="000941D1" w:rsidRDefault="006B70BB" w:rsidP="006B70BB">
            <w:pPr>
              <w:rPr>
                <w:rFonts w:ascii="Tahoma" w:hAnsi="Tahoma" w:cs="Tahoma"/>
                <w:b/>
                <w:highlight w:val="green"/>
              </w:rPr>
            </w:pPr>
            <w:r w:rsidRPr="000941D1">
              <w:rPr>
                <w:rFonts w:ascii="Tahoma" w:hAnsi="Tahoma" w:cs="Tahoma"/>
                <w:b/>
                <w:highlight w:val="green"/>
              </w:rPr>
              <w:t>NOM DU CO-TRAITANT 1</w:t>
            </w:r>
          </w:p>
          <w:p w:rsidR="006B70BB" w:rsidRPr="000941D1" w:rsidRDefault="006B70BB" w:rsidP="006B70BB">
            <w:pPr>
              <w:rPr>
                <w:rFonts w:ascii="Tahoma" w:hAnsi="Tahoma" w:cs="Tahoma"/>
                <w:sz w:val="16"/>
                <w:szCs w:val="16"/>
                <w:highlight w:val="green"/>
              </w:rPr>
            </w:pPr>
          </w:p>
          <w:p w:rsidR="006B70BB" w:rsidRPr="000941D1" w:rsidRDefault="006B70BB" w:rsidP="006B70BB">
            <w:pPr>
              <w:rPr>
                <w:rFonts w:ascii="Tahoma" w:hAnsi="Tahoma" w:cs="Tahoma"/>
                <w:sz w:val="16"/>
                <w:szCs w:val="16"/>
                <w:highlight w:val="green"/>
              </w:rPr>
            </w:pPr>
            <w:r w:rsidRPr="000941D1">
              <w:rPr>
                <w:rFonts w:ascii="Tahoma" w:hAnsi="Tahoma" w:cs="Tahoma"/>
                <w:sz w:val="16"/>
                <w:szCs w:val="16"/>
                <w:highlight w:val="green"/>
              </w:rPr>
              <w:t>Adresse du siège social</w:t>
            </w:r>
          </w:p>
          <w:p w:rsidR="006B70BB" w:rsidRPr="000941D1" w:rsidRDefault="006B70BB" w:rsidP="006B70BB">
            <w:pPr>
              <w:rPr>
                <w:rFonts w:ascii="Tahoma" w:hAnsi="Tahoma" w:cs="Tahoma"/>
                <w:sz w:val="16"/>
                <w:szCs w:val="16"/>
                <w:highlight w:val="green"/>
              </w:rPr>
            </w:pPr>
            <w:r w:rsidRPr="000941D1">
              <w:rPr>
                <w:rFonts w:ascii="Tahoma" w:hAnsi="Tahoma" w:cs="Tahoma"/>
                <w:sz w:val="16"/>
                <w:szCs w:val="16"/>
                <w:highlight w:val="green"/>
              </w:rPr>
              <w:t>CODE POSTAL VILLE</w:t>
            </w:r>
          </w:p>
          <w:p w:rsidR="006B70BB" w:rsidRPr="000941D1" w:rsidRDefault="006B70BB" w:rsidP="006B70BB">
            <w:pPr>
              <w:rPr>
                <w:rFonts w:ascii="Tahoma" w:hAnsi="Tahoma" w:cs="Tahoma"/>
                <w:sz w:val="16"/>
                <w:szCs w:val="16"/>
                <w:highlight w:val="green"/>
              </w:rPr>
            </w:pPr>
          </w:p>
          <w:p w:rsidR="006B70BB" w:rsidRPr="000941D1" w:rsidRDefault="006B70BB" w:rsidP="006B70BB">
            <w:pPr>
              <w:rPr>
                <w:rFonts w:ascii="Tahoma" w:hAnsi="Tahoma" w:cs="Tahoma"/>
                <w:sz w:val="16"/>
                <w:szCs w:val="16"/>
                <w:highlight w:val="green"/>
              </w:rPr>
            </w:pPr>
            <w:r w:rsidRPr="000941D1">
              <w:rPr>
                <w:rFonts w:ascii="Tahoma" w:hAnsi="Tahoma" w:cs="Tahoma"/>
                <w:sz w:val="16"/>
                <w:szCs w:val="16"/>
                <w:highlight w:val="green"/>
              </w:rPr>
              <w:t>Adresse de l’établissement si différente du siège social (supprimer si sans objet)</w:t>
            </w:r>
          </w:p>
          <w:p w:rsidR="006B70BB" w:rsidRPr="000941D1" w:rsidRDefault="006B70BB" w:rsidP="006B70BB">
            <w:pPr>
              <w:rPr>
                <w:rFonts w:ascii="Tahoma" w:hAnsi="Tahoma" w:cs="Tahoma"/>
                <w:sz w:val="16"/>
                <w:szCs w:val="16"/>
              </w:rPr>
            </w:pPr>
            <w:r w:rsidRPr="000941D1">
              <w:rPr>
                <w:rFonts w:ascii="Tahoma" w:hAnsi="Tahoma" w:cs="Tahoma"/>
                <w:sz w:val="16"/>
                <w:szCs w:val="16"/>
                <w:highlight w:val="green"/>
              </w:rPr>
              <w:t>CODE POSTAL VILLE</w:t>
            </w:r>
          </w:p>
          <w:p w:rsidR="006B70BB" w:rsidRPr="000941D1" w:rsidRDefault="006B70BB" w:rsidP="006B70BB">
            <w:pPr>
              <w:rPr>
                <w:rFonts w:ascii="Tahoma" w:hAnsi="Tahoma" w:cs="Tahoma"/>
                <w:sz w:val="16"/>
                <w:szCs w:val="16"/>
              </w:rPr>
            </w:pPr>
          </w:p>
          <w:p w:rsidR="006B70BB" w:rsidRPr="000941D1" w:rsidRDefault="006B70BB" w:rsidP="006B70BB">
            <w:pPr>
              <w:rPr>
                <w:rFonts w:ascii="Tahoma" w:hAnsi="Tahoma" w:cs="Tahoma"/>
                <w:sz w:val="16"/>
                <w:szCs w:val="16"/>
              </w:rPr>
            </w:pPr>
          </w:p>
          <w:p w:rsidR="006B70BB" w:rsidRPr="000941D1" w:rsidRDefault="006B70BB" w:rsidP="006B70BB">
            <w:pPr>
              <w:rPr>
                <w:rFonts w:ascii="Tahoma" w:hAnsi="Tahoma" w:cs="Tahoma"/>
                <w:sz w:val="16"/>
                <w:szCs w:val="16"/>
              </w:rPr>
            </w:pPr>
            <w:r w:rsidRPr="000941D1">
              <w:rPr>
                <w:rFonts w:ascii="Tahoma" w:hAnsi="Tahoma" w:cs="Tahoma"/>
                <w:sz w:val="16"/>
                <w:szCs w:val="16"/>
              </w:rPr>
              <w:t xml:space="preserve">Tel : </w:t>
            </w:r>
            <w:r w:rsidRPr="000941D1">
              <w:rPr>
                <w:rFonts w:ascii="Tahoma" w:hAnsi="Tahoma" w:cs="Tahoma"/>
                <w:sz w:val="16"/>
                <w:szCs w:val="16"/>
                <w:highlight w:val="green"/>
              </w:rPr>
              <w:t>XX XX XX XX XX</w:t>
            </w:r>
          </w:p>
          <w:p w:rsidR="006B70BB" w:rsidRPr="000941D1" w:rsidRDefault="006B70BB" w:rsidP="006B70BB">
            <w:pPr>
              <w:rPr>
                <w:rFonts w:ascii="Tahoma" w:hAnsi="Tahoma" w:cs="Tahoma"/>
                <w:sz w:val="16"/>
                <w:szCs w:val="16"/>
              </w:rPr>
            </w:pPr>
            <w:r w:rsidRPr="000941D1">
              <w:rPr>
                <w:rFonts w:ascii="Tahoma" w:hAnsi="Tahoma" w:cs="Tahoma"/>
                <w:sz w:val="16"/>
                <w:szCs w:val="16"/>
              </w:rPr>
              <w:t xml:space="preserve">Fax : </w:t>
            </w:r>
            <w:r w:rsidRPr="000941D1">
              <w:rPr>
                <w:rFonts w:ascii="Tahoma" w:hAnsi="Tahoma" w:cs="Tahoma"/>
                <w:sz w:val="16"/>
                <w:szCs w:val="16"/>
                <w:highlight w:val="green"/>
              </w:rPr>
              <w:t>XX XX XX XX XX</w:t>
            </w:r>
          </w:p>
          <w:p w:rsidR="006B70BB" w:rsidRPr="000941D1" w:rsidRDefault="006B70BB" w:rsidP="006B70BB">
            <w:pPr>
              <w:rPr>
                <w:rFonts w:ascii="Tahoma" w:hAnsi="Tahoma" w:cs="Tahoma"/>
                <w:sz w:val="16"/>
                <w:szCs w:val="16"/>
              </w:rPr>
            </w:pPr>
            <w:r w:rsidRPr="000941D1">
              <w:rPr>
                <w:rFonts w:ascii="Tahoma" w:hAnsi="Tahoma" w:cs="Tahoma"/>
                <w:sz w:val="16"/>
                <w:szCs w:val="16"/>
              </w:rPr>
              <w:t xml:space="preserve">Siret : </w:t>
            </w:r>
            <w:r w:rsidRPr="000941D1">
              <w:rPr>
                <w:rFonts w:ascii="Tahoma" w:hAnsi="Tahoma" w:cs="Tahoma"/>
                <w:sz w:val="16"/>
                <w:szCs w:val="16"/>
                <w:highlight w:val="green"/>
              </w:rPr>
              <w:t>XXX XXX XXX XXXXX</w:t>
            </w:r>
          </w:p>
          <w:p w:rsidR="006B70BB" w:rsidRPr="000941D1" w:rsidRDefault="006B70BB" w:rsidP="006B70BB">
            <w:pPr>
              <w:snapToGrid w:val="0"/>
              <w:jc w:val="both"/>
              <w:rPr>
                <w:rFonts w:ascii="Tahoma" w:hAnsi="Tahoma" w:cs="Tahoma"/>
                <w:sz w:val="16"/>
                <w:szCs w:val="16"/>
              </w:rPr>
            </w:pPr>
          </w:p>
          <w:p w:rsidR="006B70BB" w:rsidRPr="000941D1" w:rsidRDefault="006B70BB" w:rsidP="006B70BB">
            <w:pPr>
              <w:rPr>
                <w:rFonts w:ascii="Tahoma" w:hAnsi="Tahoma" w:cs="Tahoma"/>
                <w:sz w:val="16"/>
                <w:szCs w:val="16"/>
              </w:rPr>
            </w:pPr>
            <w:r w:rsidRPr="000941D1">
              <w:rPr>
                <w:rFonts w:ascii="Tahoma" w:hAnsi="Tahoma" w:cs="Tahoma"/>
                <w:sz w:val="16"/>
                <w:szCs w:val="16"/>
              </w:rPr>
              <w:t xml:space="preserve">Adresse électronique : </w:t>
            </w:r>
            <w:r w:rsidRPr="000941D1">
              <w:rPr>
                <w:rFonts w:ascii="Tahoma" w:hAnsi="Tahoma" w:cs="Tahoma"/>
                <w:sz w:val="16"/>
                <w:szCs w:val="16"/>
                <w:highlight w:val="green"/>
              </w:rPr>
              <w:t>xxxx</w:t>
            </w:r>
            <w:r w:rsidRPr="000941D1">
              <w:rPr>
                <w:rFonts w:ascii="Tahoma" w:hAnsi="Tahoma" w:cs="Tahoma"/>
                <w:sz w:val="16"/>
                <w:szCs w:val="16"/>
              </w:rPr>
              <w:t>@</w:t>
            </w:r>
            <w:r w:rsidRPr="000941D1">
              <w:rPr>
                <w:rFonts w:ascii="Tahoma" w:hAnsi="Tahoma" w:cs="Tahoma"/>
                <w:sz w:val="16"/>
                <w:szCs w:val="16"/>
                <w:highlight w:val="green"/>
              </w:rPr>
              <w:t>xxxx.xx</w:t>
            </w:r>
          </w:p>
          <w:p w:rsidR="00C1386A" w:rsidRPr="00FC66A7" w:rsidRDefault="00C1386A">
            <w:pPr>
              <w:snapToGrid w:val="0"/>
              <w:jc w:val="both"/>
              <w:rPr>
                <w:rFonts w:ascii="Tahoma" w:hAnsi="Tahoma" w:cs="Tahoma"/>
              </w:rPr>
            </w:pPr>
          </w:p>
        </w:tc>
        <w:tc>
          <w:tcPr>
            <w:tcW w:w="4253" w:type="dxa"/>
            <w:tcBorders>
              <w:top w:val="single" w:sz="4" w:space="0" w:color="auto"/>
              <w:left w:val="single" w:sz="4" w:space="0" w:color="auto"/>
              <w:bottom w:val="single" w:sz="4" w:space="0" w:color="auto"/>
              <w:right w:val="single" w:sz="4" w:space="0" w:color="auto"/>
            </w:tcBorders>
            <w:shd w:val="clear" w:color="auto" w:fill="CCFFFF"/>
          </w:tcPr>
          <w:p w:rsidR="00C1386A" w:rsidRPr="00FC66A7" w:rsidRDefault="00C1386A">
            <w:pPr>
              <w:snapToGrid w:val="0"/>
              <w:jc w:val="both"/>
              <w:rPr>
                <w:rFonts w:ascii="Tahoma" w:hAnsi="Tahoma" w:cs="Tahoma"/>
              </w:rPr>
            </w:pPr>
          </w:p>
        </w:tc>
      </w:tr>
      <w:tr w:rsidR="00C1386A" w:rsidRPr="00FC66A7" w:rsidTr="006B70BB">
        <w:trPr>
          <w:trHeight w:val="1021"/>
        </w:trPr>
        <w:tc>
          <w:tcPr>
            <w:tcW w:w="851" w:type="dxa"/>
            <w:tcBorders>
              <w:top w:val="single" w:sz="4" w:space="0" w:color="auto"/>
              <w:left w:val="single" w:sz="4" w:space="0" w:color="auto"/>
              <w:bottom w:val="single" w:sz="4" w:space="0" w:color="auto"/>
              <w:right w:val="single" w:sz="4" w:space="0" w:color="auto"/>
            </w:tcBorders>
            <w:shd w:val="clear" w:color="auto" w:fill="auto"/>
          </w:tcPr>
          <w:p w:rsidR="00C1386A" w:rsidRPr="00FC66A7" w:rsidRDefault="00C1386A">
            <w:pPr>
              <w:snapToGrid w:val="0"/>
              <w:jc w:val="both"/>
              <w:rPr>
                <w:rFonts w:ascii="Tahoma" w:hAnsi="Tahoma" w:cs="Tahoma"/>
              </w:rPr>
            </w:pP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C1386A" w:rsidRPr="00FC66A7" w:rsidRDefault="00C1386A">
            <w:pPr>
              <w:snapToGrid w:val="0"/>
              <w:jc w:val="both"/>
              <w:rPr>
                <w:rFonts w:ascii="Tahoma" w:hAnsi="Tahoma" w:cs="Tahoma"/>
              </w:rPr>
            </w:pP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C1386A" w:rsidRPr="00FC66A7" w:rsidRDefault="00C1386A">
            <w:pPr>
              <w:snapToGrid w:val="0"/>
              <w:jc w:val="both"/>
              <w:rPr>
                <w:rFonts w:ascii="Tahoma" w:hAnsi="Tahoma" w:cs="Tahoma"/>
              </w:rPr>
            </w:pPr>
          </w:p>
        </w:tc>
      </w:tr>
    </w:tbl>
    <w:p w:rsidR="007411D9" w:rsidRPr="00FC66A7" w:rsidRDefault="007411D9">
      <w:pPr>
        <w:pageBreakBefore/>
        <w:jc w:val="both"/>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FC66A7">
        <w:tc>
          <w:tcPr>
            <w:tcW w:w="10419" w:type="dxa"/>
            <w:shd w:val="clear" w:color="auto" w:fill="66CCFF"/>
          </w:tcPr>
          <w:p w:rsidR="007411D9" w:rsidRPr="00FC66A7" w:rsidRDefault="007411D9">
            <w:pPr>
              <w:tabs>
                <w:tab w:val="left" w:pos="-142"/>
                <w:tab w:val="left" w:pos="4111"/>
              </w:tabs>
              <w:jc w:val="both"/>
              <w:rPr>
                <w:rFonts w:ascii="Tahoma" w:hAnsi="Tahoma" w:cs="Tahoma"/>
              </w:rPr>
            </w:pPr>
            <w:r w:rsidRPr="00FC66A7">
              <w:rPr>
                <w:rFonts w:ascii="Tahoma" w:hAnsi="Tahoma" w:cs="Tahoma"/>
                <w:b/>
                <w:bCs/>
                <w:sz w:val="22"/>
                <w:szCs w:val="22"/>
              </w:rPr>
              <w:t>F - Engagements du candidat individuel ou de chaque membre du groupement.</w:t>
            </w:r>
          </w:p>
        </w:tc>
      </w:tr>
    </w:tbl>
    <w:p w:rsidR="007411D9" w:rsidRPr="00FC66A7" w:rsidRDefault="007411D9">
      <w:pPr>
        <w:rPr>
          <w:rFonts w:ascii="Tahoma" w:hAnsi="Tahoma" w:cs="Tahoma"/>
        </w:rPr>
      </w:pPr>
    </w:p>
    <w:p w:rsidR="007411D9" w:rsidRPr="00FC66A7" w:rsidRDefault="007411D9">
      <w:pPr>
        <w:rPr>
          <w:rFonts w:ascii="Tahoma" w:hAnsi="Tahoma" w:cs="Tahoma"/>
        </w:rPr>
      </w:pPr>
      <w:r w:rsidRPr="00FC66A7">
        <w:rPr>
          <w:rFonts w:ascii="Tahoma" w:hAnsi="Tahoma" w:cs="Tahoma"/>
          <w:b/>
          <w:sz w:val="22"/>
          <w:szCs w:val="22"/>
        </w:rPr>
        <w:t xml:space="preserve">F1 - </w:t>
      </w:r>
      <w:r w:rsidR="00981CD3" w:rsidRPr="00FC66A7">
        <w:rPr>
          <w:rFonts w:ascii="Tahoma" w:hAnsi="Tahoma" w:cs="Tahoma"/>
          <w:b/>
          <w:sz w:val="22"/>
          <w:szCs w:val="22"/>
        </w:rPr>
        <w:t>Interdictions de soumissionner</w:t>
      </w:r>
    </w:p>
    <w:p w:rsidR="00536431" w:rsidRPr="00FC66A7" w:rsidRDefault="00536431" w:rsidP="00536431">
      <w:pPr>
        <w:tabs>
          <w:tab w:val="left" w:pos="576"/>
        </w:tabs>
        <w:spacing w:before="80"/>
        <w:jc w:val="both"/>
        <w:rPr>
          <w:rFonts w:ascii="Tahoma" w:hAnsi="Tahoma" w:cs="Tahoma"/>
          <w:b/>
        </w:rPr>
      </w:pPr>
      <w:r w:rsidRPr="00FC66A7">
        <w:rPr>
          <w:rFonts w:ascii="Tahoma" w:hAnsi="Tahoma" w:cs="Tahoma"/>
        </w:rPr>
        <w:t>Le candidat individuel, ou chaque membre du groupement, déclare sur l’honneur </w:t>
      </w:r>
    </w:p>
    <w:p w:rsidR="005E12D0" w:rsidRPr="000F5217" w:rsidRDefault="008326E4" w:rsidP="005E12D0">
      <w:pPr>
        <w:numPr>
          <w:ilvl w:val="0"/>
          <w:numId w:val="2"/>
        </w:numPr>
        <w:tabs>
          <w:tab w:val="left" w:pos="576"/>
        </w:tabs>
        <w:spacing w:before="120"/>
        <w:jc w:val="both"/>
        <w:rPr>
          <w:rFonts w:ascii="Tahoma" w:hAnsi="Tahoma" w:cs="Tahoma"/>
        </w:rPr>
      </w:pPr>
      <w:r w:rsidRPr="000F5217">
        <w:rPr>
          <w:rFonts w:ascii="Tahoma" w:hAnsi="Tahoma" w:cs="Tahoma"/>
        </w:rPr>
        <w:t xml:space="preserve">n’entrer </w:t>
      </w:r>
      <w:r w:rsidR="00D7269B" w:rsidRPr="000F5217">
        <w:rPr>
          <w:rFonts w:ascii="Tahoma" w:hAnsi="Tahoma" w:cs="Tahoma"/>
        </w:rPr>
        <w:t xml:space="preserve">dans </w:t>
      </w:r>
      <w:r w:rsidR="00370C43" w:rsidRPr="000F5217">
        <w:rPr>
          <w:rFonts w:ascii="Tahoma" w:hAnsi="Tahoma" w:cs="Tahoma"/>
        </w:rPr>
        <w:t>aucun des</w:t>
      </w:r>
      <w:r w:rsidR="00D7269B" w:rsidRPr="000F5217">
        <w:rPr>
          <w:rFonts w:ascii="Tahoma" w:hAnsi="Tahoma" w:cs="Tahoma"/>
        </w:rPr>
        <w:t xml:space="preserve"> cas d’interdiction de soumissionner </w:t>
      </w:r>
      <w:r w:rsidR="00486CBD" w:rsidRPr="000F5217">
        <w:rPr>
          <w:rFonts w:ascii="Tahoma" w:hAnsi="Tahoma" w:cs="Tahoma"/>
        </w:rPr>
        <w:t xml:space="preserve">obligatoires </w:t>
      </w:r>
      <w:r w:rsidR="0028065B" w:rsidRPr="000F5217">
        <w:rPr>
          <w:rFonts w:ascii="Tahoma" w:hAnsi="Tahoma" w:cs="Tahoma"/>
        </w:rPr>
        <w:t xml:space="preserve">prévus aux articles </w:t>
      </w:r>
      <w:r w:rsidR="000F5217" w:rsidRPr="000F5217">
        <w:rPr>
          <w:rFonts w:ascii="Tahoma" w:hAnsi="Tahoma" w:cs="Tahoma"/>
        </w:rPr>
        <w:t>L2141-1 à L2141-5 et L2141-7 à L2141-11 de l’ordonnance n°2018-1074 du 26 novembre 2018 relative au code de la commande publique</w:t>
      </w:r>
    </w:p>
    <w:p w:rsidR="007411D9" w:rsidRPr="00FC66A7" w:rsidRDefault="0097024E" w:rsidP="007336CD">
      <w:pPr>
        <w:numPr>
          <w:ilvl w:val="0"/>
          <w:numId w:val="2"/>
        </w:numPr>
        <w:tabs>
          <w:tab w:val="left" w:pos="576"/>
        </w:tabs>
        <w:spacing w:before="120"/>
        <w:jc w:val="both"/>
        <w:rPr>
          <w:rFonts w:ascii="Tahoma" w:hAnsi="Tahoma" w:cs="Tahoma"/>
        </w:rPr>
      </w:pPr>
      <w:r w:rsidRPr="00FC66A7">
        <w:rPr>
          <w:rFonts w:ascii="Tahoma" w:hAnsi="Tahoma" w:cs="Tahoma"/>
        </w:rPr>
        <w:t xml:space="preserve">être en règle au regard des articles </w:t>
      </w:r>
      <w:hyperlink r:id="rId10" w:history="1">
        <w:r w:rsidRPr="00FC66A7">
          <w:rPr>
            <w:rStyle w:val="Lienhypertexte"/>
            <w:rFonts w:ascii="Tahoma" w:hAnsi="Tahoma" w:cs="Tahoma"/>
          </w:rPr>
          <w:t>L. 5212-1</w:t>
        </w:r>
      </w:hyperlink>
      <w:r w:rsidRPr="00FC66A7">
        <w:rPr>
          <w:rFonts w:ascii="Tahoma" w:hAnsi="Tahoma" w:cs="Tahoma"/>
        </w:rPr>
        <w:t xml:space="preserve"> à </w:t>
      </w:r>
      <w:hyperlink r:id="rId11" w:history="1">
        <w:r w:rsidRPr="00FC66A7">
          <w:rPr>
            <w:rStyle w:val="Lienhypertexte"/>
            <w:rFonts w:ascii="Tahoma" w:hAnsi="Tahoma" w:cs="Tahoma"/>
          </w:rPr>
          <w:t>L. 5212-11</w:t>
        </w:r>
      </w:hyperlink>
      <w:r w:rsidRPr="00FC66A7">
        <w:rPr>
          <w:rFonts w:ascii="Tahoma" w:hAnsi="Tahoma" w:cs="Tahoma"/>
        </w:rPr>
        <w:t xml:space="preserve"> du code du travail concernant l’emploi des travailleurs handicapés.</w:t>
      </w:r>
      <w:r w:rsidR="007411D9" w:rsidRPr="00FC66A7">
        <w:rPr>
          <w:rFonts w:ascii="Tahoma" w:hAnsi="Tahoma" w:cs="Tahoma"/>
        </w:rPr>
        <w:t>.</w:t>
      </w:r>
    </w:p>
    <w:p w:rsidR="007411D9" w:rsidRPr="00FC66A7" w:rsidRDefault="007411D9">
      <w:pPr>
        <w:jc w:val="both"/>
        <w:rPr>
          <w:rFonts w:ascii="Tahoma" w:hAnsi="Tahoma" w:cs="Tahoma"/>
        </w:rPr>
      </w:pPr>
    </w:p>
    <w:p w:rsidR="007411D9" w:rsidRPr="00FC66A7" w:rsidRDefault="007411D9">
      <w:pPr>
        <w:jc w:val="both"/>
        <w:rPr>
          <w:rFonts w:ascii="Tahoma" w:hAnsi="Tahoma" w:cs="Tahoma"/>
        </w:rPr>
      </w:pPr>
      <w:r w:rsidRPr="00FC66A7">
        <w:rPr>
          <w:rFonts w:ascii="Tahoma" w:hAnsi="Tahoma" w:cs="Tahoma"/>
          <w:b/>
          <w:sz w:val="22"/>
          <w:szCs w:val="22"/>
        </w:rPr>
        <w:t>F2 - Capacités.</w:t>
      </w:r>
    </w:p>
    <w:p w:rsidR="007411D9" w:rsidRPr="00FC66A7" w:rsidRDefault="007411D9">
      <w:pPr>
        <w:jc w:val="both"/>
        <w:rPr>
          <w:rFonts w:ascii="Tahoma" w:hAnsi="Tahoma" w:cs="Tahoma"/>
        </w:rPr>
      </w:pPr>
    </w:p>
    <w:p w:rsidR="007411D9" w:rsidRPr="00FC66A7" w:rsidRDefault="007411D9">
      <w:pPr>
        <w:jc w:val="both"/>
        <w:rPr>
          <w:rFonts w:ascii="Tahoma" w:hAnsi="Tahoma" w:cs="Tahoma"/>
          <w:i/>
          <w:sz w:val="18"/>
          <w:szCs w:val="18"/>
        </w:rPr>
      </w:pPr>
      <w:r w:rsidRPr="00FC66A7">
        <w:rPr>
          <w:rFonts w:ascii="Tahoma" w:hAnsi="Tahoma" w:cs="Tahoma"/>
        </w:rPr>
        <w:t xml:space="preserve">Le candidat </w:t>
      </w:r>
      <w:r w:rsidRPr="00FC66A7">
        <w:rPr>
          <w:rFonts w:ascii="Tahoma" w:hAnsi="Tahoma" w:cs="Tahoma"/>
          <w:bCs/>
        </w:rPr>
        <w:t>individuel, ou les membres du groupement,</w:t>
      </w:r>
      <w:r w:rsidR="00232658" w:rsidRPr="00FC66A7">
        <w:rPr>
          <w:rFonts w:ascii="Tahoma" w:hAnsi="Tahoma" w:cs="Tahoma"/>
        </w:rPr>
        <w:t xml:space="preserve"> produisent, aux fins de vérification de l’aptitude à exercer l’activité professionnelle, de la capacité économique et financière et des capacités techniques et professionnelles :</w:t>
      </w:r>
      <w:r w:rsidRPr="00FC66A7">
        <w:rPr>
          <w:rFonts w:ascii="Tahoma" w:hAnsi="Tahoma" w:cs="Tahoma"/>
          <w:b/>
        </w:rPr>
        <w:t xml:space="preserve"> </w:t>
      </w:r>
    </w:p>
    <w:p w:rsidR="007411D9" w:rsidRPr="00FC66A7" w:rsidRDefault="007411D9">
      <w:pPr>
        <w:rPr>
          <w:rFonts w:ascii="Tahoma" w:hAnsi="Tahoma" w:cs="Tahoma"/>
        </w:rPr>
      </w:pPr>
      <w:r w:rsidRPr="00FC66A7">
        <w:rPr>
          <w:rFonts w:ascii="Tahoma" w:hAnsi="Tahoma" w:cs="Tahoma"/>
          <w:i/>
          <w:sz w:val="18"/>
          <w:szCs w:val="18"/>
        </w:rPr>
        <w:t>(Cocher la case correspondante.)</w:t>
      </w:r>
    </w:p>
    <w:p w:rsidR="007411D9" w:rsidRPr="00FC66A7" w:rsidRDefault="007411D9">
      <w:pPr>
        <w:rPr>
          <w:rFonts w:ascii="Tahoma" w:hAnsi="Tahoma" w:cs="Tahoma"/>
        </w:rPr>
      </w:pPr>
    </w:p>
    <w:p w:rsidR="007411D9" w:rsidRPr="00FC66A7" w:rsidRDefault="00F26F2D">
      <w:pPr>
        <w:ind w:left="4536" w:hanging="3990"/>
        <w:jc w:val="both"/>
        <w:rPr>
          <w:rFonts w:ascii="Tahoma" w:hAnsi="Tahoma" w:cs="Tahoma"/>
        </w:rPr>
      </w:pPr>
      <w:r>
        <w:rPr>
          <w:rFonts w:ascii="Tahoma" w:hAnsi="Tahoma" w:cs="Tahoma"/>
        </w:rPr>
        <w:fldChar w:fldCharType="begin">
          <w:ffData>
            <w:name w:val=""/>
            <w:enabled/>
            <w:calcOnExit w:val="0"/>
            <w:checkBox>
              <w:size w:val="20"/>
              <w:default w:val="1"/>
            </w:checkBox>
          </w:ffData>
        </w:fldChar>
      </w:r>
      <w:r w:rsidR="006B70BB">
        <w:rPr>
          <w:rFonts w:ascii="Tahoma" w:hAnsi="Tahoma" w:cs="Tahoma"/>
        </w:rPr>
        <w:instrText xml:space="preserve"> FORMCHECKBOX </w:instrText>
      </w:r>
      <w:r w:rsidR="004B590E">
        <w:rPr>
          <w:rFonts w:ascii="Tahoma" w:hAnsi="Tahoma" w:cs="Tahoma"/>
        </w:rPr>
      </w:r>
      <w:r w:rsidR="004B590E">
        <w:rPr>
          <w:rFonts w:ascii="Tahoma" w:hAnsi="Tahoma" w:cs="Tahoma"/>
        </w:rPr>
        <w:fldChar w:fldCharType="separate"/>
      </w:r>
      <w:r>
        <w:rPr>
          <w:rFonts w:ascii="Tahoma" w:hAnsi="Tahoma" w:cs="Tahoma"/>
        </w:rPr>
        <w:fldChar w:fldCharType="end"/>
      </w:r>
      <w:r w:rsidR="007411D9" w:rsidRPr="00FC66A7">
        <w:rPr>
          <w:rFonts w:ascii="Tahoma" w:hAnsi="Tahoma" w:cs="Tahoma"/>
        </w:rPr>
        <w:t xml:space="preserve"> le formulaire DC2.</w:t>
      </w:r>
      <w:r w:rsidR="007411D9" w:rsidRPr="00FC66A7">
        <w:rPr>
          <w:rFonts w:ascii="Tahoma" w:hAnsi="Tahoma" w:cs="Tahoma"/>
        </w:rPr>
        <w:tab/>
      </w:r>
      <w:r>
        <w:rPr>
          <w:rFonts w:ascii="Tahoma" w:hAnsi="Tahoma" w:cs="Tahoma"/>
        </w:rPr>
        <w:fldChar w:fldCharType="begin">
          <w:ffData>
            <w:name w:val=""/>
            <w:enabled/>
            <w:calcOnExit w:val="0"/>
            <w:checkBox>
              <w:size w:val="20"/>
              <w:default w:val="1"/>
            </w:checkBox>
          </w:ffData>
        </w:fldChar>
      </w:r>
      <w:r w:rsidR="006B70BB">
        <w:rPr>
          <w:rFonts w:ascii="Tahoma" w:hAnsi="Tahoma" w:cs="Tahoma"/>
        </w:rPr>
        <w:instrText xml:space="preserve"> FORMCHECKBOX </w:instrText>
      </w:r>
      <w:r w:rsidR="004B590E">
        <w:rPr>
          <w:rFonts w:ascii="Tahoma" w:hAnsi="Tahoma" w:cs="Tahoma"/>
        </w:rPr>
      </w:r>
      <w:r w:rsidR="004B590E">
        <w:rPr>
          <w:rFonts w:ascii="Tahoma" w:hAnsi="Tahoma" w:cs="Tahoma"/>
        </w:rPr>
        <w:fldChar w:fldCharType="separate"/>
      </w:r>
      <w:r>
        <w:rPr>
          <w:rFonts w:ascii="Tahoma" w:hAnsi="Tahoma" w:cs="Tahoma"/>
        </w:rPr>
        <w:fldChar w:fldCharType="end"/>
      </w:r>
      <w:r w:rsidR="007411D9" w:rsidRPr="00FC66A7">
        <w:rPr>
          <w:rFonts w:ascii="Tahoma" w:hAnsi="Tahoma" w:cs="Tahoma"/>
        </w:rPr>
        <w:t xml:space="preserve"> les documents établissant ses capacités, tels que demandés dans les documents de la consultation.</w:t>
      </w:r>
    </w:p>
    <w:p w:rsidR="00F1191F" w:rsidRPr="00FC66A7" w:rsidRDefault="00F1191F">
      <w:pPr>
        <w:ind w:left="4536" w:hanging="3990"/>
        <w:jc w:val="both"/>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tc>
          <w:tcPr>
            <w:tcW w:w="10277" w:type="dxa"/>
            <w:shd w:val="clear" w:color="auto" w:fill="66CCFF"/>
          </w:tcPr>
          <w:p w:rsidR="007411D9" w:rsidRPr="00FC66A7" w:rsidRDefault="007411D9" w:rsidP="00386724">
            <w:pPr>
              <w:rPr>
                <w:rFonts w:ascii="Tahoma" w:hAnsi="Tahoma" w:cs="Tahoma"/>
              </w:rPr>
            </w:pPr>
            <w:r w:rsidRPr="00FC66A7">
              <w:rPr>
                <w:rFonts w:ascii="Tahoma" w:hAnsi="Tahoma" w:cs="Tahoma"/>
                <w:b/>
                <w:bCs/>
                <w:sz w:val="22"/>
                <w:szCs w:val="22"/>
              </w:rPr>
              <w:t xml:space="preserve">G - Désignation du mandataire </w:t>
            </w:r>
            <w:r w:rsidRPr="00FC66A7">
              <w:rPr>
                <w:rFonts w:ascii="Tahoma" w:hAnsi="Tahoma" w:cs="Tahoma"/>
                <w:b/>
                <w:i/>
              </w:rPr>
              <w:t>(en cas de groupement)</w:t>
            </w:r>
            <w:r w:rsidRPr="00FC66A7">
              <w:rPr>
                <w:rFonts w:ascii="Tahoma" w:hAnsi="Tahoma" w:cs="Tahoma"/>
                <w:b/>
                <w:bCs/>
                <w:sz w:val="22"/>
                <w:szCs w:val="22"/>
              </w:rPr>
              <w:t>.</w:t>
            </w:r>
          </w:p>
        </w:tc>
      </w:tr>
    </w:tbl>
    <w:p w:rsidR="007411D9" w:rsidRPr="00FC66A7" w:rsidRDefault="007411D9">
      <w:pPr>
        <w:jc w:val="both"/>
        <w:rPr>
          <w:rFonts w:ascii="Tahoma" w:hAnsi="Tahoma" w:cs="Tahoma"/>
        </w:rPr>
      </w:pPr>
    </w:p>
    <w:p w:rsidR="007411D9" w:rsidRPr="00FC66A7" w:rsidRDefault="007411D9">
      <w:pPr>
        <w:rPr>
          <w:rFonts w:ascii="Tahoma" w:hAnsi="Tahoma" w:cs="Tahoma"/>
          <w:i/>
          <w:sz w:val="18"/>
          <w:szCs w:val="18"/>
        </w:rPr>
      </w:pPr>
      <w:r w:rsidRPr="00FC66A7">
        <w:rPr>
          <w:rFonts w:ascii="Tahoma" w:hAnsi="Tahoma" w:cs="Tahoma"/>
        </w:rPr>
        <w:t>Les membres du groupement désignent le mandataire suivant :</w:t>
      </w:r>
    </w:p>
    <w:p w:rsidR="007411D9" w:rsidRPr="00FC66A7" w:rsidRDefault="007411D9">
      <w:pPr>
        <w:jc w:val="both"/>
        <w:rPr>
          <w:rFonts w:ascii="Tahoma" w:hAnsi="Tahoma" w:cs="Tahoma"/>
        </w:rPr>
      </w:pPr>
      <w:r w:rsidRPr="00FC66A7">
        <w:rPr>
          <w:rFonts w:ascii="Tahoma" w:hAnsi="Tahoma" w:cs="Tahoma"/>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FC66A7">
        <w:rPr>
          <w:rFonts w:ascii="Tahoma" w:hAnsi="Tahoma" w:cs="Tahoma"/>
          <w:i/>
          <w:sz w:val="18"/>
          <w:szCs w:val="18"/>
        </w:rPr>
        <w:t xml:space="preserve"> ; à défaut, un numéro d’identification européen ou international ou propre au pays d’origine du candidat</w:t>
      </w:r>
      <w:r w:rsidR="005451F3" w:rsidRPr="00FC66A7">
        <w:rPr>
          <w:rFonts w:ascii="Tahoma" w:hAnsi="Tahoma" w:cs="Tahoma"/>
          <w:i/>
          <w:sz w:val="18"/>
          <w:szCs w:val="18"/>
        </w:rPr>
        <w:t xml:space="preserve"> issu d’un répertoire figurant dans la liste des </w:t>
      </w:r>
      <w:hyperlink r:id="rId12" w:history="1">
        <w:r w:rsidR="005451F3" w:rsidRPr="00FC66A7">
          <w:rPr>
            <w:rStyle w:val="Lienhypertexte"/>
            <w:rFonts w:ascii="Tahoma" w:hAnsi="Tahoma" w:cs="Tahoma"/>
            <w:i/>
            <w:sz w:val="18"/>
            <w:szCs w:val="18"/>
          </w:rPr>
          <w:t>ICD</w:t>
        </w:r>
      </w:hyperlink>
      <w:r w:rsidR="008E4066" w:rsidRPr="00FC66A7">
        <w:rPr>
          <w:rFonts w:ascii="Tahoma" w:hAnsi="Tahoma" w:cs="Tahoma"/>
          <w:i/>
          <w:sz w:val="18"/>
          <w:szCs w:val="18"/>
        </w:rPr>
        <w:t>]</w:t>
      </w:r>
      <w:r w:rsidRPr="00FC66A7">
        <w:rPr>
          <w:rFonts w:ascii="Tahoma" w:hAnsi="Tahoma" w:cs="Tahoma"/>
          <w:i/>
          <w:sz w:val="18"/>
          <w:szCs w:val="18"/>
        </w:rPr>
        <w:t>.]</w:t>
      </w:r>
    </w:p>
    <w:p w:rsidR="007411D9" w:rsidRPr="00FC66A7" w:rsidRDefault="007411D9">
      <w:pPr>
        <w:rPr>
          <w:rFonts w:ascii="Tahoma" w:hAnsi="Tahoma" w:cs="Tahoma"/>
        </w:rPr>
      </w:pPr>
    </w:p>
    <w:p w:rsidR="007411D9" w:rsidRPr="00FC66A7" w:rsidRDefault="00523768" w:rsidP="00FF1DE5">
      <w:pPr>
        <w:jc w:val="both"/>
        <w:rPr>
          <w:rFonts w:ascii="Tahoma" w:hAnsi="Tahoma" w:cs="Tahoma"/>
        </w:rPr>
      </w:pPr>
      <w:r w:rsidRPr="00FC66A7">
        <w:rPr>
          <w:rFonts w:ascii="Tahoma" w:hAnsi="Tahoma" w:cs="Tahoma"/>
        </w:rPr>
        <w:t>Le mandataire devra fournir, si le groupement est désigné attributaire, un document d’habilitation signé par les autres membres du groupement et précisant les conditions de cette habilitation.</w:t>
      </w:r>
    </w:p>
    <w:p w:rsidR="007411D9" w:rsidRPr="00FC66A7" w:rsidRDefault="007411D9">
      <w:pPr>
        <w:rPr>
          <w:rFonts w:ascii="Tahoma" w:hAnsi="Tahoma" w:cs="Tahoma"/>
        </w:rPr>
      </w:pPr>
    </w:p>
    <w:p w:rsidR="007411D9" w:rsidRPr="00FC66A7" w:rsidRDefault="007411D9">
      <w:pPr>
        <w:rPr>
          <w:rFonts w:ascii="Tahoma" w:hAnsi="Tahoma" w:cs="Tahoma"/>
        </w:rPr>
      </w:pPr>
    </w:p>
    <w:p w:rsidR="007411D9" w:rsidRPr="00FC66A7" w:rsidRDefault="007411D9">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Default="00C1386A">
      <w:pPr>
        <w:jc w:val="both"/>
        <w:rPr>
          <w:rFonts w:ascii="Tahoma" w:hAnsi="Tahoma" w:cs="Tahoma"/>
          <w:b/>
          <w:bCs/>
        </w:rPr>
      </w:pPr>
    </w:p>
    <w:p w:rsidR="006B156B" w:rsidRPr="00FC66A7" w:rsidRDefault="006B156B">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7411D9" w:rsidRPr="00FC66A7" w:rsidRDefault="007411D9">
      <w:pPr>
        <w:jc w:val="both"/>
        <w:rPr>
          <w:rFonts w:ascii="Tahoma" w:hAnsi="Tahoma" w:cs="Tahoma"/>
          <w:b/>
          <w:bCs/>
        </w:rPr>
      </w:pPr>
    </w:p>
    <w:sectPr w:rsidR="007411D9" w:rsidRPr="00FC66A7" w:rsidSect="008C40F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2B2E" w:rsidRDefault="009B2B2E">
      <w:r>
        <w:separator/>
      </w:r>
    </w:p>
  </w:endnote>
  <w:endnote w:type="continuationSeparator" w:id="0">
    <w:p w:rsidR="009B2B2E" w:rsidRDefault="009B2B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ndale Sans UI">
    <w:altName w:val="Times New Roman"/>
    <w:charset w:val="00"/>
    <w:family w:val="auto"/>
    <w:pitch w:val="variable"/>
  </w:font>
  <w:font w:name="Dutch 801 (SWC)">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556FD1">
      <w:trPr>
        <w:tblHeader/>
      </w:trPr>
      <w:tc>
        <w:tcPr>
          <w:tcW w:w="3048" w:type="dxa"/>
          <w:shd w:val="clear" w:color="auto" w:fill="66CCFF"/>
        </w:tcPr>
        <w:p w:rsidR="00556FD1" w:rsidRPr="00FC66A7" w:rsidRDefault="00556FD1">
          <w:pPr>
            <w:rPr>
              <w:rFonts w:ascii="Tahoma" w:hAnsi="Tahoma" w:cs="Tahoma"/>
              <w:b/>
              <w:i/>
              <w:iCs/>
            </w:rPr>
          </w:pPr>
          <w:r w:rsidRPr="00FC66A7">
            <w:rPr>
              <w:rFonts w:ascii="Tahoma" w:hAnsi="Tahoma" w:cs="Tahoma"/>
              <w:b/>
              <w:bCs/>
            </w:rPr>
            <w:t>DC1 – Lettre de candidature</w:t>
          </w:r>
        </w:p>
      </w:tc>
      <w:tc>
        <w:tcPr>
          <w:tcW w:w="4961" w:type="dxa"/>
          <w:shd w:val="clear" w:color="auto" w:fill="66CCFF"/>
        </w:tcPr>
        <w:p w:rsidR="00556FD1" w:rsidRPr="00FC66A7" w:rsidRDefault="00EC709C" w:rsidP="00B564AD">
          <w:pPr>
            <w:jc w:val="center"/>
            <w:rPr>
              <w:rFonts w:ascii="Tahoma" w:hAnsi="Tahoma" w:cs="Tahoma"/>
              <w:b/>
              <w:bCs/>
            </w:rPr>
          </w:pPr>
          <w:r>
            <w:rPr>
              <w:rFonts w:ascii="Tahoma" w:hAnsi="Tahoma" w:cs="Tahoma"/>
              <w:b/>
              <w:i/>
              <w:iCs/>
            </w:rPr>
            <w:t>2025DTA0069</w:t>
          </w:r>
        </w:p>
      </w:tc>
      <w:tc>
        <w:tcPr>
          <w:tcW w:w="851" w:type="dxa"/>
          <w:shd w:val="clear" w:color="auto" w:fill="66CCFF"/>
        </w:tcPr>
        <w:p w:rsidR="00556FD1" w:rsidRPr="00FC66A7" w:rsidRDefault="00556FD1">
          <w:pPr>
            <w:jc w:val="right"/>
            <w:rPr>
              <w:rFonts w:ascii="Tahoma" w:hAnsi="Tahoma" w:cs="Tahoma"/>
            </w:rPr>
          </w:pPr>
          <w:r w:rsidRPr="00FC66A7">
            <w:rPr>
              <w:rFonts w:ascii="Tahoma" w:hAnsi="Tahoma" w:cs="Tahoma"/>
              <w:b/>
              <w:bCs/>
            </w:rPr>
            <w:t xml:space="preserve">Page :     </w:t>
          </w:r>
        </w:p>
      </w:tc>
      <w:tc>
        <w:tcPr>
          <w:tcW w:w="567" w:type="dxa"/>
          <w:shd w:val="clear" w:color="auto" w:fill="66CCFF"/>
        </w:tcPr>
        <w:p w:rsidR="00556FD1" w:rsidRPr="00FC66A7" w:rsidRDefault="00F26F2D">
          <w:pPr>
            <w:jc w:val="center"/>
            <w:rPr>
              <w:rFonts w:ascii="Tahoma" w:hAnsi="Tahoma" w:cs="Tahoma"/>
              <w:b/>
              <w:bCs/>
            </w:rPr>
          </w:pPr>
          <w:r w:rsidRPr="00FC66A7">
            <w:rPr>
              <w:rFonts w:ascii="Tahoma" w:hAnsi="Tahoma" w:cs="Tahoma"/>
              <w:b/>
            </w:rPr>
            <w:fldChar w:fldCharType="begin"/>
          </w:r>
          <w:r w:rsidR="00556FD1" w:rsidRPr="00FC66A7">
            <w:rPr>
              <w:rFonts w:ascii="Tahoma" w:hAnsi="Tahoma" w:cs="Tahoma"/>
              <w:b/>
            </w:rPr>
            <w:instrText xml:space="preserve"> PAGE </w:instrText>
          </w:r>
          <w:r w:rsidRPr="00FC66A7">
            <w:rPr>
              <w:rFonts w:ascii="Tahoma" w:hAnsi="Tahoma" w:cs="Tahoma"/>
              <w:b/>
            </w:rPr>
            <w:fldChar w:fldCharType="separate"/>
          </w:r>
          <w:r w:rsidR="004B590E">
            <w:rPr>
              <w:rFonts w:ascii="Tahoma" w:hAnsi="Tahoma" w:cs="Tahoma"/>
              <w:b/>
              <w:noProof/>
            </w:rPr>
            <w:t>2</w:t>
          </w:r>
          <w:r w:rsidRPr="00FC66A7">
            <w:rPr>
              <w:rFonts w:ascii="Tahoma" w:hAnsi="Tahoma" w:cs="Tahoma"/>
              <w:b/>
            </w:rPr>
            <w:fldChar w:fldCharType="end"/>
          </w:r>
          <w:r w:rsidR="00556FD1" w:rsidRPr="00FC66A7">
            <w:rPr>
              <w:rFonts w:ascii="Tahoma" w:eastAsia="Arial" w:hAnsi="Tahoma" w:cs="Tahoma"/>
              <w:b/>
            </w:rPr>
            <w:t xml:space="preserve"> </w:t>
          </w:r>
        </w:p>
      </w:tc>
      <w:tc>
        <w:tcPr>
          <w:tcW w:w="322" w:type="dxa"/>
          <w:shd w:val="clear" w:color="auto" w:fill="66CCFF"/>
        </w:tcPr>
        <w:p w:rsidR="00556FD1" w:rsidRPr="00FC66A7" w:rsidRDefault="00556FD1">
          <w:pPr>
            <w:jc w:val="center"/>
            <w:rPr>
              <w:rFonts w:ascii="Tahoma" w:hAnsi="Tahoma" w:cs="Tahoma"/>
            </w:rPr>
          </w:pPr>
          <w:r w:rsidRPr="00FC66A7">
            <w:rPr>
              <w:rFonts w:ascii="Tahoma" w:hAnsi="Tahoma" w:cs="Tahoma"/>
              <w:b/>
              <w:bCs/>
            </w:rPr>
            <w:t>/</w:t>
          </w:r>
        </w:p>
      </w:tc>
      <w:tc>
        <w:tcPr>
          <w:tcW w:w="567" w:type="dxa"/>
          <w:shd w:val="clear" w:color="auto" w:fill="66CCFF"/>
        </w:tcPr>
        <w:p w:rsidR="00556FD1" w:rsidRPr="00FC66A7" w:rsidRDefault="00F26F2D">
          <w:pPr>
            <w:jc w:val="center"/>
            <w:rPr>
              <w:rFonts w:ascii="Tahoma" w:hAnsi="Tahoma" w:cs="Tahoma"/>
            </w:rPr>
          </w:pPr>
          <w:r w:rsidRPr="00FC66A7">
            <w:rPr>
              <w:rStyle w:val="Numrodepage"/>
              <w:rFonts w:ascii="Tahoma" w:hAnsi="Tahoma" w:cs="Tahoma"/>
              <w:b/>
            </w:rPr>
            <w:fldChar w:fldCharType="begin"/>
          </w:r>
          <w:r w:rsidR="00556FD1" w:rsidRPr="00FC66A7">
            <w:rPr>
              <w:rStyle w:val="Numrodepage"/>
              <w:rFonts w:ascii="Tahoma" w:hAnsi="Tahoma" w:cs="Tahoma"/>
              <w:b/>
            </w:rPr>
            <w:instrText xml:space="preserve"> NUMPAGES \*Arabic </w:instrText>
          </w:r>
          <w:r w:rsidRPr="00FC66A7">
            <w:rPr>
              <w:rStyle w:val="Numrodepage"/>
              <w:rFonts w:ascii="Tahoma" w:hAnsi="Tahoma" w:cs="Tahoma"/>
              <w:b/>
            </w:rPr>
            <w:fldChar w:fldCharType="separate"/>
          </w:r>
          <w:r w:rsidR="004B590E">
            <w:rPr>
              <w:rStyle w:val="Numrodepage"/>
              <w:rFonts w:ascii="Tahoma" w:hAnsi="Tahoma" w:cs="Tahoma"/>
              <w:b/>
              <w:noProof/>
            </w:rPr>
            <w:t>3</w:t>
          </w:r>
          <w:r w:rsidRPr="00FC66A7">
            <w:rPr>
              <w:rStyle w:val="Numrodepage"/>
              <w:rFonts w:ascii="Tahoma" w:hAnsi="Tahoma" w:cs="Tahoma"/>
              <w:b/>
            </w:rPr>
            <w:fldChar w:fldCharType="end"/>
          </w:r>
        </w:p>
      </w:tc>
    </w:tr>
  </w:tbl>
  <w:p w:rsidR="00556FD1" w:rsidRDefault="00556FD1">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2B2E" w:rsidRDefault="009B2B2E">
      <w:r>
        <w:separator/>
      </w:r>
    </w:p>
  </w:footnote>
  <w:footnote w:type="continuationSeparator" w:id="0">
    <w:p w:rsidR="009B2B2E" w:rsidRDefault="009B2B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5A41539"/>
    <w:multiLevelType w:val="hybridMultilevel"/>
    <w:tmpl w:val="C2F495C8"/>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 w15:restartNumberingAfterBreak="0">
    <w:nsid w:val="088623BB"/>
    <w:multiLevelType w:val="hybridMultilevel"/>
    <w:tmpl w:val="0C6273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1D17DEB"/>
    <w:multiLevelType w:val="hybridMultilevel"/>
    <w:tmpl w:val="F81E23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CFC0341"/>
    <w:multiLevelType w:val="hybridMultilevel"/>
    <w:tmpl w:val="1682C93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35D359F"/>
    <w:multiLevelType w:val="hybridMultilevel"/>
    <w:tmpl w:val="824AC9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B46679E"/>
    <w:multiLevelType w:val="hybridMultilevel"/>
    <w:tmpl w:val="C076F9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abstractNum w:abstractNumId="10" w15:restartNumberingAfterBreak="0">
    <w:nsid w:val="7EA37BF6"/>
    <w:multiLevelType w:val="hybridMultilevel"/>
    <w:tmpl w:val="E59E93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9"/>
  </w:num>
  <w:num w:numId="4">
    <w:abstractNumId w:val="0"/>
  </w:num>
  <w:num w:numId="5">
    <w:abstractNumId w:val="2"/>
  </w:num>
  <w:num w:numId="6">
    <w:abstractNumId w:val="10"/>
  </w:num>
  <w:num w:numId="7">
    <w:abstractNumId w:val="4"/>
  </w:num>
  <w:num w:numId="8">
    <w:abstractNumId w:val="7"/>
  </w:num>
  <w:num w:numId="9">
    <w:abstractNumId w:val="3"/>
  </w:num>
  <w:num w:numId="10">
    <w:abstractNumId w:val="5"/>
  </w:num>
  <w:num w:numId="11">
    <w:abstractNumId w:val="6"/>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
  <w:rsids>
    <w:rsidRoot w:val="00DF7E37"/>
    <w:rsid w:val="00011E53"/>
    <w:rsid w:val="000133FC"/>
    <w:rsid w:val="00017F07"/>
    <w:rsid w:val="00033BC0"/>
    <w:rsid w:val="00053B76"/>
    <w:rsid w:val="00056CB1"/>
    <w:rsid w:val="00057419"/>
    <w:rsid w:val="000C0674"/>
    <w:rsid w:val="000F5217"/>
    <w:rsid w:val="001052F6"/>
    <w:rsid w:val="001101D5"/>
    <w:rsid w:val="00124F51"/>
    <w:rsid w:val="00131A5B"/>
    <w:rsid w:val="00174139"/>
    <w:rsid w:val="001C3027"/>
    <w:rsid w:val="001E2632"/>
    <w:rsid w:val="001E526F"/>
    <w:rsid w:val="001F1DC3"/>
    <w:rsid w:val="001F2872"/>
    <w:rsid w:val="00202F19"/>
    <w:rsid w:val="00203AD5"/>
    <w:rsid w:val="002247B8"/>
    <w:rsid w:val="00232658"/>
    <w:rsid w:val="00271E3F"/>
    <w:rsid w:val="00271F4E"/>
    <w:rsid w:val="00275B28"/>
    <w:rsid w:val="00275F20"/>
    <w:rsid w:val="00276982"/>
    <w:rsid w:val="0028065B"/>
    <w:rsid w:val="00294225"/>
    <w:rsid w:val="002A6C8B"/>
    <w:rsid w:val="002B125D"/>
    <w:rsid w:val="002C67E0"/>
    <w:rsid w:val="002E250C"/>
    <w:rsid w:val="0030291B"/>
    <w:rsid w:val="003054EB"/>
    <w:rsid w:val="0031455D"/>
    <w:rsid w:val="00346F8A"/>
    <w:rsid w:val="00370C43"/>
    <w:rsid w:val="003842BA"/>
    <w:rsid w:val="00386724"/>
    <w:rsid w:val="00391815"/>
    <w:rsid w:val="003C189F"/>
    <w:rsid w:val="003D02BB"/>
    <w:rsid w:val="003E58DA"/>
    <w:rsid w:val="003F2D90"/>
    <w:rsid w:val="00402F5F"/>
    <w:rsid w:val="00412718"/>
    <w:rsid w:val="00413A54"/>
    <w:rsid w:val="00472DBE"/>
    <w:rsid w:val="004859FE"/>
    <w:rsid w:val="00486CBD"/>
    <w:rsid w:val="004B590E"/>
    <w:rsid w:val="00521228"/>
    <w:rsid w:val="00523768"/>
    <w:rsid w:val="00536431"/>
    <w:rsid w:val="005404D8"/>
    <w:rsid w:val="005451F3"/>
    <w:rsid w:val="00556FD1"/>
    <w:rsid w:val="005613A6"/>
    <w:rsid w:val="005B1763"/>
    <w:rsid w:val="005B287C"/>
    <w:rsid w:val="005E12D0"/>
    <w:rsid w:val="00604D18"/>
    <w:rsid w:val="00625F1D"/>
    <w:rsid w:val="00632D63"/>
    <w:rsid w:val="00671F57"/>
    <w:rsid w:val="00673463"/>
    <w:rsid w:val="00676069"/>
    <w:rsid w:val="006B156B"/>
    <w:rsid w:val="006B70BB"/>
    <w:rsid w:val="006C35C2"/>
    <w:rsid w:val="006D5E52"/>
    <w:rsid w:val="00716E26"/>
    <w:rsid w:val="00720606"/>
    <w:rsid w:val="007336CD"/>
    <w:rsid w:val="007411D9"/>
    <w:rsid w:val="00751002"/>
    <w:rsid w:val="00754100"/>
    <w:rsid w:val="007B3E7C"/>
    <w:rsid w:val="007D35FD"/>
    <w:rsid w:val="007D3787"/>
    <w:rsid w:val="007F4A27"/>
    <w:rsid w:val="008326E4"/>
    <w:rsid w:val="00836576"/>
    <w:rsid w:val="00862911"/>
    <w:rsid w:val="008C40F6"/>
    <w:rsid w:val="008D5A17"/>
    <w:rsid w:val="008E00ED"/>
    <w:rsid w:val="008E1EBA"/>
    <w:rsid w:val="008E4066"/>
    <w:rsid w:val="009277A2"/>
    <w:rsid w:val="00927BEC"/>
    <w:rsid w:val="00960E4C"/>
    <w:rsid w:val="0097024E"/>
    <w:rsid w:val="00981CD3"/>
    <w:rsid w:val="009B2B2E"/>
    <w:rsid w:val="00A13264"/>
    <w:rsid w:val="00A1624F"/>
    <w:rsid w:val="00A32C14"/>
    <w:rsid w:val="00A40947"/>
    <w:rsid w:val="00A440EF"/>
    <w:rsid w:val="00A503F3"/>
    <w:rsid w:val="00A50BF9"/>
    <w:rsid w:val="00A520E2"/>
    <w:rsid w:val="00A75394"/>
    <w:rsid w:val="00A80E9C"/>
    <w:rsid w:val="00AA0175"/>
    <w:rsid w:val="00AA2672"/>
    <w:rsid w:val="00AE5974"/>
    <w:rsid w:val="00B0445D"/>
    <w:rsid w:val="00B2138E"/>
    <w:rsid w:val="00B564AD"/>
    <w:rsid w:val="00B569DE"/>
    <w:rsid w:val="00B76BFD"/>
    <w:rsid w:val="00B9664F"/>
    <w:rsid w:val="00BB2EF6"/>
    <w:rsid w:val="00BC7D05"/>
    <w:rsid w:val="00BD7AC3"/>
    <w:rsid w:val="00BE48FE"/>
    <w:rsid w:val="00C01A17"/>
    <w:rsid w:val="00C1386A"/>
    <w:rsid w:val="00C50B6D"/>
    <w:rsid w:val="00C751EE"/>
    <w:rsid w:val="00C812AC"/>
    <w:rsid w:val="00C877BA"/>
    <w:rsid w:val="00CB1774"/>
    <w:rsid w:val="00CD0F79"/>
    <w:rsid w:val="00CD261F"/>
    <w:rsid w:val="00CD4969"/>
    <w:rsid w:val="00CD55BF"/>
    <w:rsid w:val="00D07C18"/>
    <w:rsid w:val="00D7269B"/>
    <w:rsid w:val="00D84A53"/>
    <w:rsid w:val="00DD1774"/>
    <w:rsid w:val="00DE001E"/>
    <w:rsid w:val="00DE1001"/>
    <w:rsid w:val="00DF7E37"/>
    <w:rsid w:val="00E107A1"/>
    <w:rsid w:val="00E2086D"/>
    <w:rsid w:val="00E47409"/>
    <w:rsid w:val="00EB014D"/>
    <w:rsid w:val="00EC3C60"/>
    <w:rsid w:val="00EC709C"/>
    <w:rsid w:val="00ED2DD4"/>
    <w:rsid w:val="00F1191F"/>
    <w:rsid w:val="00F150DC"/>
    <w:rsid w:val="00F26682"/>
    <w:rsid w:val="00F26F2D"/>
    <w:rsid w:val="00F272D9"/>
    <w:rsid w:val="00F37CB8"/>
    <w:rsid w:val="00F41FB0"/>
    <w:rsid w:val="00F446BF"/>
    <w:rsid w:val="00F82AC6"/>
    <w:rsid w:val="00F958E3"/>
    <w:rsid w:val="00FA01A3"/>
    <w:rsid w:val="00FA7164"/>
    <w:rsid w:val="00FB2458"/>
    <w:rsid w:val="00FC66A7"/>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BDCD571"/>
  <w15:docId w15:val="{A50D647E-04A9-4E6B-9C98-214C8B2C0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40F6"/>
    <w:pPr>
      <w:suppressAutoHyphens/>
    </w:pPr>
    <w:rPr>
      <w:lang w:eastAsia="zh-CN"/>
    </w:rPr>
  </w:style>
  <w:style w:type="paragraph" w:styleId="Titre1">
    <w:name w:val="heading 1"/>
    <w:basedOn w:val="Normal"/>
    <w:next w:val="Normal"/>
    <w:qFormat/>
    <w:rsid w:val="008C40F6"/>
    <w:pPr>
      <w:keepNext/>
      <w:numPr>
        <w:numId w:val="1"/>
      </w:numPr>
      <w:ind w:left="567" w:firstLine="0"/>
      <w:outlineLvl w:val="0"/>
    </w:pPr>
    <w:rPr>
      <w:b/>
      <w:bCs/>
    </w:rPr>
  </w:style>
  <w:style w:type="paragraph" w:styleId="Titre2">
    <w:name w:val="heading 2"/>
    <w:basedOn w:val="Normal"/>
    <w:next w:val="Normal"/>
    <w:qFormat/>
    <w:rsid w:val="008C40F6"/>
    <w:pPr>
      <w:keepNext/>
      <w:numPr>
        <w:ilvl w:val="1"/>
        <w:numId w:val="1"/>
      </w:numPr>
      <w:outlineLvl w:val="1"/>
    </w:pPr>
    <w:rPr>
      <w:b/>
      <w:bCs/>
    </w:rPr>
  </w:style>
  <w:style w:type="paragraph" w:styleId="Titre3">
    <w:name w:val="heading 3"/>
    <w:basedOn w:val="Normal"/>
    <w:next w:val="Normal"/>
    <w:qFormat/>
    <w:rsid w:val="008C40F6"/>
    <w:pPr>
      <w:keepNext/>
      <w:numPr>
        <w:ilvl w:val="2"/>
        <w:numId w:val="1"/>
      </w:numPr>
      <w:ind w:left="1134" w:firstLine="0"/>
      <w:outlineLvl w:val="2"/>
    </w:pPr>
    <w:rPr>
      <w:b/>
      <w:bCs/>
    </w:rPr>
  </w:style>
  <w:style w:type="paragraph" w:styleId="Titre4">
    <w:name w:val="heading 4"/>
    <w:basedOn w:val="Normal"/>
    <w:next w:val="Normal"/>
    <w:qFormat/>
    <w:rsid w:val="008C40F6"/>
    <w:pPr>
      <w:keepNext/>
      <w:numPr>
        <w:ilvl w:val="3"/>
        <w:numId w:val="1"/>
      </w:numPr>
      <w:outlineLvl w:val="3"/>
    </w:pPr>
    <w:rPr>
      <w:b/>
      <w:bCs/>
      <w:i/>
      <w:iCs/>
      <w:sz w:val="16"/>
      <w:szCs w:val="16"/>
    </w:rPr>
  </w:style>
  <w:style w:type="paragraph" w:styleId="Titre5">
    <w:name w:val="heading 5"/>
    <w:basedOn w:val="Normal"/>
    <w:next w:val="Normal"/>
    <w:qFormat/>
    <w:rsid w:val="008C40F6"/>
    <w:pPr>
      <w:keepNext/>
      <w:numPr>
        <w:ilvl w:val="4"/>
        <w:numId w:val="1"/>
      </w:numPr>
      <w:jc w:val="center"/>
      <w:outlineLvl w:val="4"/>
    </w:pPr>
    <w:rPr>
      <w:rFonts w:ascii="Arial" w:hAnsi="Arial" w:cs="Arial"/>
      <w:b/>
      <w:bCs/>
    </w:rPr>
  </w:style>
  <w:style w:type="paragraph" w:styleId="Titre6">
    <w:name w:val="heading 6"/>
    <w:basedOn w:val="Normal"/>
    <w:next w:val="Normal"/>
    <w:qFormat/>
    <w:rsid w:val="008C40F6"/>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rsid w:val="008C40F6"/>
    <w:pPr>
      <w:keepNext/>
      <w:numPr>
        <w:ilvl w:val="6"/>
        <w:numId w:val="1"/>
      </w:numPr>
      <w:outlineLvl w:val="6"/>
    </w:pPr>
    <w:rPr>
      <w:b/>
      <w:bCs/>
      <w:sz w:val="22"/>
      <w:szCs w:val="22"/>
    </w:rPr>
  </w:style>
  <w:style w:type="paragraph" w:styleId="Titre8">
    <w:name w:val="heading 8"/>
    <w:basedOn w:val="Normal"/>
    <w:next w:val="Normal"/>
    <w:qFormat/>
    <w:rsid w:val="008C40F6"/>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rsid w:val="008C40F6"/>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8C40F6"/>
    <w:rPr>
      <w:rFonts w:ascii="Arial" w:hAnsi="Arial" w:cs="Courier New"/>
      <w:b/>
      <w:bCs/>
      <w:sz w:val="20"/>
      <w:szCs w:val="20"/>
    </w:rPr>
  </w:style>
  <w:style w:type="character" w:customStyle="1" w:styleId="WW8Num2z1">
    <w:name w:val="WW8Num2z1"/>
    <w:rsid w:val="008C40F6"/>
    <w:rPr>
      <w:rFonts w:cs="Times New Roman"/>
    </w:rPr>
  </w:style>
  <w:style w:type="character" w:customStyle="1" w:styleId="Policepardfaut3">
    <w:name w:val="Police par défaut3"/>
    <w:rsid w:val="008C40F6"/>
  </w:style>
  <w:style w:type="character" w:customStyle="1" w:styleId="Policepardfaut2">
    <w:name w:val="Police par défaut2"/>
    <w:rsid w:val="008C40F6"/>
  </w:style>
  <w:style w:type="character" w:customStyle="1" w:styleId="WW8Num1z0">
    <w:name w:val="WW8Num1z0"/>
    <w:rsid w:val="008C40F6"/>
    <w:rPr>
      <w:rFonts w:cs="Times New Roman"/>
    </w:rPr>
  </w:style>
  <w:style w:type="character" w:customStyle="1" w:styleId="WW8Num2z2">
    <w:name w:val="WW8Num2z2"/>
    <w:rsid w:val="008C40F6"/>
    <w:rPr>
      <w:rFonts w:ascii="Wingdings" w:hAnsi="Wingdings" w:cs="Wingdings"/>
    </w:rPr>
  </w:style>
  <w:style w:type="character" w:customStyle="1" w:styleId="WW8Num2z3">
    <w:name w:val="WW8Num2z3"/>
    <w:rsid w:val="008C40F6"/>
    <w:rPr>
      <w:rFonts w:ascii="Symbol" w:hAnsi="Symbol" w:cs="Symbol"/>
    </w:rPr>
  </w:style>
  <w:style w:type="character" w:customStyle="1" w:styleId="WW8Num3z0">
    <w:name w:val="WW8Num3z0"/>
    <w:rsid w:val="008C40F6"/>
    <w:rPr>
      <w:rFonts w:cs="Times New Roman"/>
    </w:rPr>
  </w:style>
  <w:style w:type="character" w:customStyle="1" w:styleId="WW8Num5z0">
    <w:name w:val="WW8Num5z0"/>
    <w:rsid w:val="008C40F6"/>
    <w:rPr>
      <w:rFonts w:ascii="Times New Roman" w:eastAsia="Times New Roman" w:hAnsi="Times New Roman" w:cs="Times New Roman"/>
      <w:sz w:val="20"/>
    </w:rPr>
  </w:style>
  <w:style w:type="character" w:customStyle="1" w:styleId="WW8Num5z1">
    <w:name w:val="WW8Num5z1"/>
    <w:rsid w:val="008C40F6"/>
    <w:rPr>
      <w:rFonts w:ascii="Courier New" w:hAnsi="Courier New" w:cs="Courier New"/>
    </w:rPr>
  </w:style>
  <w:style w:type="character" w:customStyle="1" w:styleId="WW8Num5z2">
    <w:name w:val="WW8Num5z2"/>
    <w:rsid w:val="008C40F6"/>
    <w:rPr>
      <w:rFonts w:ascii="Wingdings" w:hAnsi="Wingdings" w:cs="Wingdings"/>
    </w:rPr>
  </w:style>
  <w:style w:type="character" w:customStyle="1" w:styleId="WW8Num5z3">
    <w:name w:val="WW8Num5z3"/>
    <w:rsid w:val="008C40F6"/>
    <w:rPr>
      <w:rFonts w:ascii="Symbol" w:hAnsi="Symbol" w:cs="Symbol"/>
    </w:rPr>
  </w:style>
  <w:style w:type="character" w:customStyle="1" w:styleId="WW8Num7z0">
    <w:name w:val="WW8Num7z0"/>
    <w:rsid w:val="008C40F6"/>
    <w:rPr>
      <w:rFonts w:ascii="Times New Roman" w:hAnsi="Times New Roman" w:cs="Times New Roman"/>
      <w:sz w:val="20"/>
    </w:rPr>
  </w:style>
  <w:style w:type="character" w:customStyle="1" w:styleId="WW8Num9z0">
    <w:name w:val="WW8Num9z0"/>
    <w:rsid w:val="008C40F6"/>
    <w:rPr>
      <w:rFonts w:ascii="Arial" w:eastAsia="Times New Roman" w:hAnsi="Arial" w:cs="Arial"/>
    </w:rPr>
  </w:style>
  <w:style w:type="character" w:customStyle="1" w:styleId="WW8Num9z1">
    <w:name w:val="WW8Num9z1"/>
    <w:rsid w:val="008C40F6"/>
    <w:rPr>
      <w:rFonts w:ascii="Courier New" w:hAnsi="Courier New" w:cs="Courier New"/>
    </w:rPr>
  </w:style>
  <w:style w:type="character" w:customStyle="1" w:styleId="WW8Num9z2">
    <w:name w:val="WW8Num9z2"/>
    <w:rsid w:val="008C40F6"/>
    <w:rPr>
      <w:rFonts w:ascii="Wingdings" w:hAnsi="Wingdings" w:cs="Wingdings"/>
    </w:rPr>
  </w:style>
  <w:style w:type="character" w:customStyle="1" w:styleId="WW8Num9z3">
    <w:name w:val="WW8Num9z3"/>
    <w:rsid w:val="008C40F6"/>
    <w:rPr>
      <w:rFonts w:ascii="Symbol" w:hAnsi="Symbol" w:cs="Symbol"/>
    </w:rPr>
  </w:style>
  <w:style w:type="character" w:customStyle="1" w:styleId="WW8Num10z0">
    <w:name w:val="WW8Num10z0"/>
    <w:rsid w:val="008C40F6"/>
    <w:rPr>
      <w:rFonts w:ascii="Wingdings" w:hAnsi="Wingdings" w:cs="Wingdings"/>
    </w:rPr>
  </w:style>
  <w:style w:type="character" w:customStyle="1" w:styleId="WW8Num10z1">
    <w:name w:val="WW8Num10z1"/>
    <w:rsid w:val="008C40F6"/>
    <w:rPr>
      <w:rFonts w:ascii="Courier New" w:hAnsi="Courier New" w:cs="Courier New"/>
    </w:rPr>
  </w:style>
  <w:style w:type="character" w:customStyle="1" w:styleId="WW8Num10z3">
    <w:name w:val="WW8Num10z3"/>
    <w:rsid w:val="008C40F6"/>
    <w:rPr>
      <w:rFonts w:ascii="Symbol" w:hAnsi="Symbol" w:cs="Symbol"/>
    </w:rPr>
  </w:style>
  <w:style w:type="character" w:customStyle="1" w:styleId="WW8Num11z0">
    <w:name w:val="WW8Num11z0"/>
    <w:rsid w:val="008C40F6"/>
    <w:rPr>
      <w:rFonts w:ascii="Times New Roman" w:hAnsi="Times New Roman" w:cs="Times New Roman"/>
    </w:rPr>
  </w:style>
  <w:style w:type="character" w:customStyle="1" w:styleId="WW8Num12z0">
    <w:name w:val="WW8Num12z0"/>
    <w:rsid w:val="008C40F6"/>
    <w:rPr>
      <w:rFonts w:cs="Times New Roman"/>
    </w:rPr>
  </w:style>
  <w:style w:type="character" w:customStyle="1" w:styleId="WW8Num13z0">
    <w:name w:val="WW8Num13z0"/>
    <w:rsid w:val="008C40F6"/>
    <w:rPr>
      <w:rFonts w:ascii="Times New Roman" w:hAnsi="Times New Roman" w:cs="Times New Roman"/>
    </w:rPr>
  </w:style>
  <w:style w:type="character" w:customStyle="1" w:styleId="WW8Num14z0">
    <w:name w:val="WW8Num14z0"/>
    <w:rsid w:val="008C40F6"/>
    <w:rPr>
      <w:rFonts w:cs="Times New Roman"/>
    </w:rPr>
  </w:style>
  <w:style w:type="character" w:customStyle="1" w:styleId="WW8Num15z0">
    <w:name w:val="WW8Num15z0"/>
    <w:rsid w:val="008C40F6"/>
    <w:rPr>
      <w:rFonts w:ascii="Arial" w:eastAsia="Times New Roman" w:hAnsi="Arial" w:cs="Arial"/>
    </w:rPr>
  </w:style>
  <w:style w:type="character" w:customStyle="1" w:styleId="WW8Num15z1">
    <w:name w:val="WW8Num15z1"/>
    <w:rsid w:val="008C40F6"/>
    <w:rPr>
      <w:rFonts w:cs="Times New Roman"/>
    </w:rPr>
  </w:style>
  <w:style w:type="character" w:customStyle="1" w:styleId="WW8Num16z0">
    <w:name w:val="WW8Num16z0"/>
    <w:rsid w:val="008C40F6"/>
    <w:rPr>
      <w:rFonts w:ascii="Wingdings" w:hAnsi="Wingdings" w:cs="Wingdings"/>
    </w:rPr>
  </w:style>
  <w:style w:type="character" w:customStyle="1" w:styleId="WW8Num16z1">
    <w:name w:val="WW8Num16z1"/>
    <w:rsid w:val="008C40F6"/>
    <w:rPr>
      <w:rFonts w:ascii="Courier New" w:hAnsi="Courier New" w:cs="Courier New"/>
    </w:rPr>
  </w:style>
  <w:style w:type="character" w:customStyle="1" w:styleId="WW8Num16z3">
    <w:name w:val="WW8Num16z3"/>
    <w:rsid w:val="008C40F6"/>
    <w:rPr>
      <w:rFonts w:ascii="Symbol" w:hAnsi="Symbol" w:cs="Symbol"/>
    </w:rPr>
  </w:style>
  <w:style w:type="character" w:customStyle="1" w:styleId="WW8Num17z0">
    <w:name w:val="WW8Num17z0"/>
    <w:rsid w:val="008C40F6"/>
    <w:rPr>
      <w:rFonts w:ascii="Wingdings" w:hAnsi="Wingdings" w:cs="Wingdings"/>
    </w:rPr>
  </w:style>
  <w:style w:type="character" w:customStyle="1" w:styleId="WW8Num17z1">
    <w:name w:val="WW8Num17z1"/>
    <w:rsid w:val="008C40F6"/>
    <w:rPr>
      <w:rFonts w:ascii="Courier New" w:hAnsi="Courier New" w:cs="Courier New"/>
    </w:rPr>
  </w:style>
  <w:style w:type="character" w:customStyle="1" w:styleId="WW8Num17z3">
    <w:name w:val="WW8Num17z3"/>
    <w:rsid w:val="008C40F6"/>
    <w:rPr>
      <w:rFonts w:ascii="Symbol" w:hAnsi="Symbol" w:cs="Symbol"/>
    </w:rPr>
  </w:style>
  <w:style w:type="character" w:customStyle="1" w:styleId="WW8Num19z0">
    <w:name w:val="WW8Num19z0"/>
    <w:rsid w:val="008C40F6"/>
    <w:rPr>
      <w:b/>
    </w:rPr>
  </w:style>
  <w:style w:type="character" w:customStyle="1" w:styleId="WW8Num20z0">
    <w:name w:val="WW8Num20z0"/>
    <w:rsid w:val="008C40F6"/>
    <w:rPr>
      <w:rFonts w:ascii="Arial" w:eastAsia="Times New Roman" w:hAnsi="Arial" w:cs="Arial"/>
    </w:rPr>
  </w:style>
  <w:style w:type="character" w:customStyle="1" w:styleId="WW8Num20z1">
    <w:name w:val="WW8Num20z1"/>
    <w:rsid w:val="008C40F6"/>
    <w:rPr>
      <w:rFonts w:cs="Times New Roman"/>
    </w:rPr>
  </w:style>
  <w:style w:type="character" w:customStyle="1" w:styleId="WW8Num22z0">
    <w:name w:val="WW8Num22z0"/>
    <w:rsid w:val="008C40F6"/>
    <w:rPr>
      <w:rFonts w:cs="Times New Roman"/>
      <w:b/>
      <w:bCs/>
    </w:rPr>
  </w:style>
  <w:style w:type="character" w:customStyle="1" w:styleId="WW8Num23z0">
    <w:name w:val="WW8Num23z0"/>
    <w:rsid w:val="008C40F6"/>
    <w:rPr>
      <w:rFonts w:ascii="Arial" w:eastAsia="Times New Roman" w:hAnsi="Arial" w:cs="Arial"/>
      <w:b/>
      <w:i w:val="0"/>
      <w:sz w:val="20"/>
    </w:rPr>
  </w:style>
  <w:style w:type="character" w:customStyle="1" w:styleId="WW8Num23z1">
    <w:name w:val="WW8Num23z1"/>
    <w:rsid w:val="008C40F6"/>
    <w:rPr>
      <w:rFonts w:ascii="Courier New" w:hAnsi="Courier New" w:cs="Courier New"/>
    </w:rPr>
  </w:style>
  <w:style w:type="character" w:customStyle="1" w:styleId="WW8Num23z2">
    <w:name w:val="WW8Num23z2"/>
    <w:rsid w:val="008C40F6"/>
    <w:rPr>
      <w:rFonts w:ascii="Wingdings" w:hAnsi="Wingdings" w:cs="Wingdings"/>
    </w:rPr>
  </w:style>
  <w:style w:type="character" w:customStyle="1" w:styleId="WW8Num23z3">
    <w:name w:val="WW8Num23z3"/>
    <w:rsid w:val="008C40F6"/>
    <w:rPr>
      <w:rFonts w:ascii="Symbol" w:hAnsi="Symbol" w:cs="Symbol"/>
    </w:rPr>
  </w:style>
  <w:style w:type="character" w:customStyle="1" w:styleId="WW8Num24z0">
    <w:name w:val="WW8Num24z0"/>
    <w:rsid w:val="008C40F6"/>
    <w:rPr>
      <w:rFonts w:ascii="Symbol" w:hAnsi="Symbol" w:cs="Symbol"/>
      <w:sz w:val="20"/>
    </w:rPr>
  </w:style>
  <w:style w:type="character" w:customStyle="1" w:styleId="WW8Num24z1">
    <w:name w:val="WW8Num24z1"/>
    <w:rsid w:val="008C40F6"/>
    <w:rPr>
      <w:rFonts w:ascii="Courier New" w:hAnsi="Courier New" w:cs="Courier New"/>
      <w:sz w:val="20"/>
    </w:rPr>
  </w:style>
  <w:style w:type="character" w:customStyle="1" w:styleId="WW8Num24z2">
    <w:name w:val="WW8Num24z2"/>
    <w:rsid w:val="008C40F6"/>
    <w:rPr>
      <w:rFonts w:ascii="Wingdings" w:hAnsi="Wingdings" w:cs="Wingdings"/>
      <w:sz w:val="20"/>
    </w:rPr>
  </w:style>
  <w:style w:type="character" w:customStyle="1" w:styleId="WW8Num25z0">
    <w:name w:val="WW8Num25z0"/>
    <w:rsid w:val="008C40F6"/>
    <w:rPr>
      <w:rFonts w:cs="Times New Roman"/>
      <w:b/>
    </w:rPr>
  </w:style>
  <w:style w:type="character" w:customStyle="1" w:styleId="WW8Num25z1">
    <w:name w:val="WW8Num25z1"/>
    <w:rsid w:val="008C40F6"/>
    <w:rPr>
      <w:rFonts w:cs="Times New Roman"/>
    </w:rPr>
  </w:style>
  <w:style w:type="character" w:customStyle="1" w:styleId="WW8Num26z0">
    <w:name w:val="WW8Num26z0"/>
    <w:rsid w:val="008C40F6"/>
    <w:rPr>
      <w:rFonts w:ascii="Wingdings" w:hAnsi="Wingdings" w:cs="Wingdings"/>
      <w:sz w:val="16"/>
    </w:rPr>
  </w:style>
  <w:style w:type="character" w:customStyle="1" w:styleId="WW8Num27z0">
    <w:name w:val="WW8Num27z0"/>
    <w:rsid w:val="008C40F6"/>
    <w:rPr>
      <w:rFonts w:cs="Times New Roman"/>
    </w:rPr>
  </w:style>
  <w:style w:type="character" w:customStyle="1" w:styleId="WW8Num29z0">
    <w:name w:val="WW8Num29z0"/>
    <w:rsid w:val="008C40F6"/>
    <w:rPr>
      <w:rFonts w:ascii="Times New Roman" w:eastAsia="Times New Roman" w:hAnsi="Times New Roman" w:cs="Times New Roman"/>
    </w:rPr>
  </w:style>
  <w:style w:type="character" w:customStyle="1" w:styleId="WW8Num29z1">
    <w:name w:val="WW8Num29z1"/>
    <w:rsid w:val="008C40F6"/>
    <w:rPr>
      <w:rFonts w:ascii="Courier New" w:hAnsi="Courier New" w:cs="Courier New"/>
    </w:rPr>
  </w:style>
  <w:style w:type="character" w:customStyle="1" w:styleId="WW8Num29z2">
    <w:name w:val="WW8Num29z2"/>
    <w:rsid w:val="008C40F6"/>
    <w:rPr>
      <w:rFonts w:ascii="Wingdings" w:hAnsi="Wingdings" w:cs="Wingdings"/>
    </w:rPr>
  </w:style>
  <w:style w:type="character" w:customStyle="1" w:styleId="WW8Num29z3">
    <w:name w:val="WW8Num29z3"/>
    <w:rsid w:val="008C40F6"/>
    <w:rPr>
      <w:rFonts w:ascii="Symbol" w:hAnsi="Symbol" w:cs="Symbol"/>
    </w:rPr>
  </w:style>
  <w:style w:type="character" w:customStyle="1" w:styleId="WW8Num31z0">
    <w:name w:val="WW8Num31z0"/>
    <w:rsid w:val="008C40F6"/>
    <w:rPr>
      <w:rFonts w:cs="Times New Roman"/>
      <w:b/>
      <w:bCs/>
    </w:rPr>
  </w:style>
  <w:style w:type="character" w:customStyle="1" w:styleId="WW8Num32z0">
    <w:name w:val="WW8Num32z0"/>
    <w:rsid w:val="008C40F6"/>
    <w:rPr>
      <w:rFonts w:ascii="Courier New" w:hAnsi="Courier New" w:cs="Courier New"/>
    </w:rPr>
  </w:style>
  <w:style w:type="character" w:customStyle="1" w:styleId="WW8Num32z2">
    <w:name w:val="WW8Num32z2"/>
    <w:rsid w:val="008C40F6"/>
    <w:rPr>
      <w:rFonts w:ascii="Wingdings" w:hAnsi="Wingdings" w:cs="Wingdings"/>
    </w:rPr>
  </w:style>
  <w:style w:type="character" w:customStyle="1" w:styleId="WW8Num32z3">
    <w:name w:val="WW8Num32z3"/>
    <w:rsid w:val="008C40F6"/>
    <w:rPr>
      <w:rFonts w:ascii="Symbol" w:hAnsi="Symbol" w:cs="Symbol"/>
    </w:rPr>
  </w:style>
  <w:style w:type="character" w:customStyle="1" w:styleId="WW8NumSt7z0">
    <w:name w:val="WW8NumSt7z0"/>
    <w:rsid w:val="008C40F6"/>
    <w:rPr>
      <w:rFonts w:ascii="Symbol" w:hAnsi="Symbol" w:cs="Symbol"/>
    </w:rPr>
  </w:style>
  <w:style w:type="character" w:customStyle="1" w:styleId="Policepardfaut1">
    <w:name w:val="Police par défaut1"/>
    <w:rsid w:val="008C40F6"/>
  </w:style>
  <w:style w:type="character" w:customStyle="1" w:styleId="Titre1Car">
    <w:name w:val="Titre 1 Car"/>
    <w:rsid w:val="008C40F6"/>
    <w:rPr>
      <w:rFonts w:ascii="Cambria" w:eastAsia="Times New Roman" w:hAnsi="Cambria" w:cs="Times New Roman"/>
      <w:b/>
      <w:bCs/>
      <w:kern w:val="1"/>
      <w:sz w:val="32"/>
      <w:szCs w:val="32"/>
    </w:rPr>
  </w:style>
  <w:style w:type="character" w:customStyle="1" w:styleId="Titre2Car">
    <w:name w:val="Titre 2 Car"/>
    <w:rsid w:val="008C40F6"/>
    <w:rPr>
      <w:rFonts w:ascii="Cambria" w:eastAsia="Times New Roman" w:hAnsi="Cambria" w:cs="Times New Roman"/>
      <w:b/>
      <w:bCs/>
      <w:i/>
      <w:iCs/>
      <w:sz w:val="28"/>
      <w:szCs w:val="28"/>
    </w:rPr>
  </w:style>
  <w:style w:type="character" w:customStyle="1" w:styleId="Titre3Car">
    <w:name w:val="Titre 3 Car"/>
    <w:rsid w:val="008C40F6"/>
    <w:rPr>
      <w:rFonts w:ascii="Cambria" w:eastAsia="Times New Roman" w:hAnsi="Cambria" w:cs="Times New Roman"/>
      <w:b/>
      <w:bCs/>
      <w:sz w:val="26"/>
      <w:szCs w:val="26"/>
    </w:rPr>
  </w:style>
  <w:style w:type="character" w:customStyle="1" w:styleId="Titre4Car">
    <w:name w:val="Titre 4 Car"/>
    <w:rsid w:val="008C40F6"/>
    <w:rPr>
      <w:rFonts w:ascii="Calibri" w:eastAsia="Times New Roman" w:hAnsi="Calibri" w:cs="Times New Roman"/>
      <w:b/>
      <w:bCs/>
      <w:sz w:val="28"/>
      <w:szCs w:val="28"/>
    </w:rPr>
  </w:style>
  <w:style w:type="character" w:customStyle="1" w:styleId="Titre5Car">
    <w:name w:val="Titre 5 Car"/>
    <w:rsid w:val="008C40F6"/>
    <w:rPr>
      <w:rFonts w:ascii="Calibri" w:eastAsia="Times New Roman" w:hAnsi="Calibri" w:cs="Times New Roman"/>
      <w:b/>
      <w:bCs/>
      <w:i/>
      <w:iCs/>
      <w:sz w:val="26"/>
      <w:szCs w:val="26"/>
    </w:rPr>
  </w:style>
  <w:style w:type="character" w:customStyle="1" w:styleId="Titre6Car">
    <w:name w:val="Titre 6 Car"/>
    <w:rsid w:val="008C40F6"/>
    <w:rPr>
      <w:rFonts w:ascii="Calibri" w:eastAsia="Times New Roman" w:hAnsi="Calibri" w:cs="Times New Roman"/>
      <w:b/>
      <w:bCs/>
    </w:rPr>
  </w:style>
  <w:style w:type="character" w:customStyle="1" w:styleId="Titre7Car">
    <w:name w:val="Titre 7 Car"/>
    <w:rsid w:val="008C40F6"/>
    <w:rPr>
      <w:rFonts w:ascii="Calibri" w:eastAsia="Times New Roman" w:hAnsi="Calibri" w:cs="Times New Roman"/>
      <w:sz w:val="24"/>
      <w:szCs w:val="24"/>
    </w:rPr>
  </w:style>
  <w:style w:type="character" w:customStyle="1" w:styleId="Titre8Car">
    <w:name w:val="Titre 8 Car"/>
    <w:rsid w:val="008C40F6"/>
    <w:rPr>
      <w:rFonts w:ascii="Calibri" w:eastAsia="Times New Roman" w:hAnsi="Calibri" w:cs="Times New Roman"/>
      <w:i/>
      <w:iCs/>
      <w:sz w:val="24"/>
      <w:szCs w:val="24"/>
    </w:rPr>
  </w:style>
  <w:style w:type="character" w:customStyle="1" w:styleId="Titre9Car">
    <w:name w:val="Titre 9 Car"/>
    <w:rsid w:val="008C40F6"/>
    <w:rPr>
      <w:rFonts w:ascii="Cambria" w:eastAsia="Times New Roman" w:hAnsi="Cambria" w:cs="Times New Roman"/>
    </w:rPr>
  </w:style>
  <w:style w:type="character" w:customStyle="1" w:styleId="TextedebullesCar">
    <w:name w:val="Texte de bulles Car"/>
    <w:rsid w:val="008C40F6"/>
    <w:rPr>
      <w:rFonts w:ascii="Tahoma" w:hAnsi="Tahoma" w:cs="Tahoma"/>
      <w:sz w:val="16"/>
      <w:szCs w:val="16"/>
    </w:rPr>
  </w:style>
  <w:style w:type="character" w:customStyle="1" w:styleId="En-tteCar">
    <w:name w:val="En-tête Car"/>
    <w:rsid w:val="008C40F6"/>
    <w:rPr>
      <w:sz w:val="20"/>
      <w:szCs w:val="20"/>
    </w:rPr>
  </w:style>
  <w:style w:type="character" w:customStyle="1" w:styleId="PieddepageCar">
    <w:name w:val="Pied de page Car"/>
    <w:rsid w:val="008C40F6"/>
    <w:rPr>
      <w:sz w:val="20"/>
      <w:szCs w:val="20"/>
    </w:rPr>
  </w:style>
  <w:style w:type="character" w:styleId="Numrodepage">
    <w:name w:val="page number"/>
    <w:rsid w:val="008C40F6"/>
    <w:rPr>
      <w:rFonts w:cs="Times New Roman"/>
    </w:rPr>
  </w:style>
  <w:style w:type="character" w:customStyle="1" w:styleId="Corpsdetexte2Car">
    <w:name w:val="Corps de texte 2 Car"/>
    <w:rsid w:val="008C40F6"/>
    <w:rPr>
      <w:sz w:val="20"/>
      <w:szCs w:val="20"/>
    </w:rPr>
  </w:style>
  <w:style w:type="character" w:customStyle="1" w:styleId="Corpsdetexte3Car">
    <w:name w:val="Corps de texte 3 Car"/>
    <w:rsid w:val="008C40F6"/>
    <w:rPr>
      <w:sz w:val="16"/>
      <w:szCs w:val="16"/>
    </w:rPr>
  </w:style>
  <w:style w:type="character" w:customStyle="1" w:styleId="CorpsdetexteCar">
    <w:name w:val="Corps de texte Car"/>
    <w:rsid w:val="008C40F6"/>
    <w:rPr>
      <w:sz w:val="20"/>
      <w:szCs w:val="20"/>
    </w:rPr>
  </w:style>
  <w:style w:type="character" w:customStyle="1" w:styleId="Retraitcorpsdetexte2Car">
    <w:name w:val="Retrait corps de texte 2 Car"/>
    <w:rsid w:val="008C40F6"/>
    <w:rPr>
      <w:sz w:val="20"/>
      <w:szCs w:val="20"/>
    </w:rPr>
  </w:style>
  <w:style w:type="character" w:customStyle="1" w:styleId="NotedebasdepageCar">
    <w:name w:val="Note de bas de page Car"/>
    <w:rsid w:val="008C40F6"/>
    <w:rPr>
      <w:sz w:val="20"/>
      <w:szCs w:val="20"/>
    </w:rPr>
  </w:style>
  <w:style w:type="character" w:customStyle="1" w:styleId="Caractresdenotedebasdepage">
    <w:name w:val="Caractères de note de bas de page"/>
    <w:rsid w:val="008C40F6"/>
    <w:rPr>
      <w:rFonts w:cs="Times New Roman"/>
      <w:vertAlign w:val="superscript"/>
    </w:rPr>
  </w:style>
  <w:style w:type="character" w:customStyle="1" w:styleId="Retraitcorpsdetexte3Car">
    <w:name w:val="Retrait corps de texte 3 Car"/>
    <w:rsid w:val="008C40F6"/>
    <w:rPr>
      <w:sz w:val="16"/>
      <w:szCs w:val="16"/>
    </w:rPr>
  </w:style>
  <w:style w:type="character" w:styleId="Lienhypertexte">
    <w:name w:val="Hyperlink"/>
    <w:rsid w:val="008C40F6"/>
    <w:rPr>
      <w:rFonts w:cs="Times New Roman"/>
      <w:color w:val="0000FF"/>
      <w:u w:val="single"/>
    </w:rPr>
  </w:style>
  <w:style w:type="character" w:customStyle="1" w:styleId="Marquedecommentaire1">
    <w:name w:val="Marque de commentaire1"/>
    <w:rsid w:val="008C40F6"/>
    <w:rPr>
      <w:rFonts w:cs="Times New Roman"/>
      <w:sz w:val="16"/>
      <w:szCs w:val="16"/>
    </w:rPr>
  </w:style>
  <w:style w:type="character" w:customStyle="1" w:styleId="CommentaireCar">
    <w:name w:val="Commentaire Car"/>
    <w:rsid w:val="008C40F6"/>
    <w:rPr>
      <w:sz w:val="20"/>
      <w:szCs w:val="20"/>
    </w:rPr>
  </w:style>
  <w:style w:type="character" w:customStyle="1" w:styleId="ObjetducommentaireCar">
    <w:name w:val="Objet du commentaire Car"/>
    <w:rsid w:val="008C40F6"/>
    <w:rPr>
      <w:b/>
      <w:bCs/>
      <w:sz w:val="20"/>
      <w:szCs w:val="20"/>
    </w:rPr>
  </w:style>
  <w:style w:type="character" w:customStyle="1" w:styleId="Appelnotedebasdep1">
    <w:name w:val="Appel note de bas de p.1"/>
    <w:rsid w:val="008C40F6"/>
    <w:rPr>
      <w:vertAlign w:val="superscript"/>
    </w:rPr>
  </w:style>
  <w:style w:type="character" w:customStyle="1" w:styleId="Caractresdenotedefin">
    <w:name w:val="Caractères de note de fin"/>
    <w:rsid w:val="008C40F6"/>
    <w:rPr>
      <w:vertAlign w:val="superscript"/>
    </w:rPr>
  </w:style>
  <w:style w:type="character" w:customStyle="1" w:styleId="WW-Caractresdenotedefin">
    <w:name w:val="WW-Caractères de note de fin"/>
    <w:rsid w:val="008C40F6"/>
  </w:style>
  <w:style w:type="character" w:customStyle="1" w:styleId="Appelnotedebasdep2">
    <w:name w:val="Appel note de bas de p.2"/>
    <w:rsid w:val="008C40F6"/>
    <w:rPr>
      <w:vertAlign w:val="superscript"/>
    </w:rPr>
  </w:style>
  <w:style w:type="character" w:styleId="Appeldenotedefin">
    <w:name w:val="endnote reference"/>
    <w:rsid w:val="008C40F6"/>
    <w:rPr>
      <w:vertAlign w:val="superscript"/>
    </w:rPr>
  </w:style>
  <w:style w:type="character" w:styleId="Appelnotedebasdep">
    <w:name w:val="footnote reference"/>
    <w:rsid w:val="008C40F6"/>
    <w:rPr>
      <w:vertAlign w:val="superscript"/>
    </w:rPr>
  </w:style>
  <w:style w:type="paragraph" w:customStyle="1" w:styleId="Titre30">
    <w:name w:val="Titre3"/>
    <w:basedOn w:val="Normal"/>
    <w:next w:val="Corpsdetexte"/>
    <w:rsid w:val="008C40F6"/>
    <w:pPr>
      <w:keepNext/>
      <w:spacing w:before="240" w:after="120"/>
    </w:pPr>
    <w:rPr>
      <w:rFonts w:ascii="Arial" w:eastAsia="Microsoft YaHei" w:hAnsi="Arial" w:cs="Mangal"/>
      <w:sz w:val="28"/>
      <w:szCs w:val="28"/>
    </w:rPr>
  </w:style>
  <w:style w:type="paragraph" w:styleId="Corpsdetexte">
    <w:name w:val="Body Text"/>
    <w:basedOn w:val="Normal"/>
    <w:rsid w:val="008C40F6"/>
    <w:pPr>
      <w:jc w:val="both"/>
    </w:pPr>
    <w:rPr>
      <w:i/>
      <w:iCs/>
    </w:rPr>
  </w:style>
  <w:style w:type="paragraph" w:styleId="Liste">
    <w:name w:val="List"/>
    <w:basedOn w:val="Corpsdetexte"/>
    <w:rsid w:val="008C40F6"/>
    <w:rPr>
      <w:rFonts w:cs="Mangal"/>
    </w:rPr>
  </w:style>
  <w:style w:type="paragraph" w:styleId="Lgende">
    <w:name w:val="caption"/>
    <w:basedOn w:val="Normal"/>
    <w:next w:val="Normal"/>
    <w:qFormat/>
    <w:rsid w:val="008C40F6"/>
    <w:pPr>
      <w:spacing w:before="60" w:after="60"/>
    </w:pPr>
    <w:rPr>
      <w:i/>
      <w:iCs/>
      <w:sz w:val="16"/>
      <w:szCs w:val="16"/>
    </w:rPr>
  </w:style>
  <w:style w:type="paragraph" w:customStyle="1" w:styleId="Index">
    <w:name w:val="Index"/>
    <w:basedOn w:val="Normal"/>
    <w:rsid w:val="008C40F6"/>
    <w:pPr>
      <w:suppressLineNumbers/>
    </w:pPr>
    <w:rPr>
      <w:rFonts w:cs="Mangal"/>
    </w:rPr>
  </w:style>
  <w:style w:type="paragraph" w:customStyle="1" w:styleId="Titre20">
    <w:name w:val="Titre2"/>
    <w:basedOn w:val="Normal"/>
    <w:next w:val="Corpsdetexte"/>
    <w:rsid w:val="008C40F6"/>
    <w:pPr>
      <w:keepNext/>
      <w:spacing w:before="240" w:after="120"/>
    </w:pPr>
    <w:rPr>
      <w:rFonts w:ascii="Arial" w:eastAsia="Microsoft YaHei" w:hAnsi="Arial" w:cs="Mangal"/>
      <w:sz w:val="28"/>
      <w:szCs w:val="28"/>
    </w:rPr>
  </w:style>
  <w:style w:type="paragraph" w:customStyle="1" w:styleId="Titre10">
    <w:name w:val="Titre1"/>
    <w:basedOn w:val="Normal"/>
    <w:next w:val="Corpsdetexte"/>
    <w:rsid w:val="008C40F6"/>
    <w:pPr>
      <w:keepNext/>
      <w:spacing w:before="240" w:after="120"/>
    </w:pPr>
    <w:rPr>
      <w:rFonts w:ascii="Arial" w:eastAsia="Microsoft YaHei" w:hAnsi="Arial" w:cs="Mangal"/>
      <w:sz w:val="28"/>
      <w:szCs w:val="28"/>
    </w:rPr>
  </w:style>
  <w:style w:type="paragraph" w:styleId="Textedebulles">
    <w:name w:val="Balloon Text"/>
    <w:basedOn w:val="Normal"/>
    <w:rsid w:val="008C40F6"/>
    <w:rPr>
      <w:rFonts w:ascii="Tahoma" w:hAnsi="Tahoma" w:cs="Tahoma"/>
      <w:sz w:val="16"/>
      <w:szCs w:val="16"/>
    </w:rPr>
  </w:style>
  <w:style w:type="paragraph" w:styleId="En-tte">
    <w:name w:val="header"/>
    <w:basedOn w:val="Normal"/>
    <w:rsid w:val="008C40F6"/>
    <w:pPr>
      <w:tabs>
        <w:tab w:val="center" w:pos="4536"/>
        <w:tab w:val="right" w:pos="9072"/>
      </w:tabs>
    </w:pPr>
  </w:style>
  <w:style w:type="paragraph" w:styleId="Pieddepage">
    <w:name w:val="footer"/>
    <w:basedOn w:val="Normal"/>
    <w:rsid w:val="008C40F6"/>
    <w:pPr>
      <w:tabs>
        <w:tab w:val="center" w:pos="4536"/>
        <w:tab w:val="right" w:pos="9072"/>
      </w:tabs>
    </w:pPr>
  </w:style>
  <w:style w:type="paragraph" w:customStyle="1" w:styleId="ftiret">
    <w:name w:val="f_tiret"/>
    <w:basedOn w:val="Normal"/>
    <w:rsid w:val="008C40F6"/>
    <w:pPr>
      <w:tabs>
        <w:tab w:val="left" w:pos="426"/>
      </w:tabs>
      <w:spacing w:before="120"/>
      <w:ind w:left="142" w:hanging="142"/>
      <w:jc w:val="both"/>
    </w:pPr>
    <w:rPr>
      <w:sz w:val="22"/>
      <w:szCs w:val="22"/>
    </w:rPr>
  </w:style>
  <w:style w:type="paragraph" w:customStyle="1" w:styleId="fcasegauche">
    <w:name w:val="f_case_gauche"/>
    <w:basedOn w:val="Normal"/>
    <w:rsid w:val="008C40F6"/>
    <w:pPr>
      <w:ind w:left="255" w:hanging="255"/>
      <w:jc w:val="both"/>
    </w:pPr>
  </w:style>
  <w:style w:type="paragraph" w:customStyle="1" w:styleId="fcase1ertab">
    <w:name w:val="f_case_1ertab"/>
    <w:basedOn w:val="Normal"/>
    <w:rsid w:val="008C40F6"/>
    <w:pPr>
      <w:tabs>
        <w:tab w:val="left" w:pos="426"/>
      </w:tabs>
      <w:ind w:left="680" w:hanging="680"/>
      <w:jc w:val="both"/>
    </w:pPr>
  </w:style>
  <w:style w:type="paragraph" w:customStyle="1" w:styleId="fcase2metab">
    <w:name w:val="f_case_2èmetab"/>
    <w:basedOn w:val="Normal"/>
    <w:rsid w:val="008C40F6"/>
    <w:pPr>
      <w:tabs>
        <w:tab w:val="left" w:pos="426"/>
        <w:tab w:val="left" w:pos="851"/>
      </w:tabs>
      <w:ind w:left="1162" w:hanging="1162"/>
      <w:jc w:val="both"/>
    </w:pPr>
    <w:rPr>
      <w:sz w:val="22"/>
      <w:szCs w:val="22"/>
    </w:rPr>
  </w:style>
  <w:style w:type="paragraph" w:customStyle="1" w:styleId="Corpsdetexte21">
    <w:name w:val="Corps de texte 21"/>
    <w:basedOn w:val="Normal"/>
    <w:rsid w:val="008C40F6"/>
    <w:pPr>
      <w:ind w:left="2835"/>
    </w:pPr>
    <w:rPr>
      <w:i/>
      <w:iCs/>
    </w:rPr>
  </w:style>
  <w:style w:type="paragraph" w:customStyle="1" w:styleId="Corpsdetexte31">
    <w:name w:val="Corps de texte 31"/>
    <w:basedOn w:val="Normal"/>
    <w:rsid w:val="008C40F6"/>
    <w:pPr>
      <w:jc w:val="both"/>
    </w:pPr>
    <w:rPr>
      <w:sz w:val="16"/>
      <w:szCs w:val="16"/>
    </w:rPr>
  </w:style>
  <w:style w:type="paragraph" w:customStyle="1" w:styleId="Retraitcorpsdetexte21">
    <w:name w:val="Retrait corps de texte 21"/>
    <w:basedOn w:val="Normal"/>
    <w:rsid w:val="008C40F6"/>
    <w:pPr>
      <w:ind w:left="2835"/>
    </w:pPr>
    <w:rPr>
      <w:rFonts w:ascii="Arial" w:hAnsi="Arial" w:cs="Arial"/>
      <w:b/>
      <w:bCs/>
      <w:i/>
      <w:iCs/>
      <w:sz w:val="16"/>
      <w:szCs w:val="16"/>
    </w:rPr>
  </w:style>
  <w:style w:type="paragraph" w:styleId="Notedebasdepage">
    <w:name w:val="footnote text"/>
    <w:basedOn w:val="Normal"/>
    <w:rsid w:val="008C40F6"/>
  </w:style>
  <w:style w:type="paragraph" w:customStyle="1" w:styleId="Retraitcorpsdetexte31">
    <w:name w:val="Retrait corps de texte 31"/>
    <w:basedOn w:val="Normal"/>
    <w:rsid w:val="008C40F6"/>
    <w:pPr>
      <w:ind w:left="2268"/>
      <w:jc w:val="both"/>
    </w:pPr>
    <w:rPr>
      <w:rFonts w:ascii="Arial" w:hAnsi="Arial" w:cs="Arial"/>
      <w:i/>
      <w:iCs/>
      <w:sz w:val="16"/>
      <w:szCs w:val="16"/>
    </w:rPr>
  </w:style>
  <w:style w:type="paragraph" w:customStyle="1" w:styleId="Commentaire1">
    <w:name w:val="Commentaire1"/>
    <w:basedOn w:val="Normal"/>
    <w:rsid w:val="008C40F6"/>
  </w:style>
  <w:style w:type="paragraph" w:styleId="Objetducommentaire">
    <w:name w:val="annotation subject"/>
    <w:basedOn w:val="Commentaire1"/>
    <w:next w:val="Commentaire1"/>
    <w:rsid w:val="008C40F6"/>
    <w:rPr>
      <w:b/>
      <w:bCs/>
    </w:rPr>
  </w:style>
  <w:style w:type="paragraph" w:styleId="NormalWeb">
    <w:name w:val="Normal (Web)"/>
    <w:basedOn w:val="Normal"/>
    <w:rsid w:val="008C40F6"/>
    <w:pPr>
      <w:spacing w:before="100" w:after="100"/>
    </w:pPr>
    <w:rPr>
      <w:sz w:val="24"/>
      <w:szCs w:val="24"/>
    </w:rPr>
  </w:style>
  <w:style w:type="paragraph" w:customStyle="1" w:styleId="Contenudetableau">
    <w:name w:val="Contenu de tableau"/>
    <w:basedOn w:val="Normal"/>
    <w:rsid w:val="008C40F6"/>
    <w:pPr>
      <w:suppressLineNumbers/>
    </w:pPr>
  </w:style>
  <w:style w:type="paragraph" w:customStyle="1" w:styleId="Titredetableau">
    <w:name w:val="Titre de tableau"/>
    <w:basedOn w:val="Contenudetableau"/>
    <w:rsid w:val="008C40F6"/>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CORPSTEXTE">
    <w:name w:val="CORPS TEXTE"/>
    <w:basedOn w:val="Normal"/>
    <w:rsid w:val="00FC66A7"/>
    <w:pPr>
      <w:suppressAutoHyphens w:val="0"/>
      <w:ind w:left="1134"/>
      <w:jc w:val="both"/>
    </w:pPr>
    <w:rPr>
      <w:sz w:val="24"/>
      <w:lang w:eastAsia="fr-FR"/>
    </w:rPr>
  </w:style>
  <w:style w:type="paragraph" w:styleId="Paragraphedeliste">
    <w:name w:val="List Paragraph"/>
    <w:aliases w:val="Tab n1,Tab 1"/>
    <w:basedOn w:val="Normal"/>
    <w:link w:val="ParagraphedelisteCar"/>
    <w:uiPriority w:val="34"/>
    <w:qFormat/>
    <w:rsid w:val="00F26682"/>
    <w:pPr>
      <w:widowControl w:val="0"/>
      <w:autoSpaceDN w:val="0"/>
      <w:ind w:left="720"/>
      <w:contextualSpacing/>
      <w:textAlignment w:val="baseline"/>
    </w:pPr>
    <w:rPr>
      <w:rFonts w:eastAsia="Andale Sans UI" w:cs="Tahoma"/>
      <w:kern w:val="3"/>
      <w:sz w:val="24"/>
      <w:szCs w:val="24"/>
      <w:lang w:eastAsia="ja-JP" w:bidi="fa-IR"/>
    </w:rPr>
  </w:style>
  <w:style w:type="table" w:styleId="Grilledutableau">
    <w:name w:val="Table Grid"/>
    <w:basedOn w:val="TableauNormal"/>
    <w:rsid w:val="00F26682"/>
    <w:rPr>
      <w:rFonts w:ascii="Dutch 801 (SWC)" w:hAnsi="Dutch 801 (SW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aliases w:val="Tab n1 Car,Tab 1 Car"/>
    <w:basedOn w:val="Policepardfaut"/>
    <w:link w:val="Paragraphedeliste"/>
    <w:uiPriority w:val="34"/>
    <w:rsid w:val="00F26682"/>
    <w:rPr>
      <w:rFonts w:eastAsia="Andale Sans UI" w:cs="Tahoma"/>
      <w:kern w:val="3"/>
      <w:sz w:val="24"/>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9928361">
      <w:bodyDiv w:val="1"/>
      <w:marLeft w:val="0"/>
      <w:marRight w:val="0"/>
      <w:marTop w:val="0"/>
      <w:marBottom w:val="0"/>
      <w:divBdr>
        <w:top w:val="none" w:sz="0" w:space="0" w:color="auto"/>
        <w:left w:val="none" w:sz="0" w:space="0" w:color="auto"/>
        <w:bottom w:val="none" w:sz="0" w:space="0" w:color="auto"/>
        <w:right w:val="none" w:sz="0" w:space="0" w:color="auto"/>
      </w:divBdr>
      <w:divsChild>
        <w:div w:id="1268928328">
          <w:marLeft w:val="0"/>
          <w:marRight w:val="0"/>
          <w:marTop w:val="0"/>
          <w:marBottom w:val="45"/>
          <w:divBdr>
            <w:top w:val="none" w:sz="0" w:space="0" w:color="auto"/>
            <w:left w:val="none" w:sz="0" w:space="0" w:color="auto"/>
            <w:bottom w:val="none" w:sz="0" w:space="0" w:color="auto"/>
            <w:right w:val="none" w:sz="0" w:space="0" w:color="auto"/>
          </w:divBdr>
        </w:div>
      </w:divsChild>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5" Type="http://schemas.openxmlformats.org/officeDocument/2006/relationships/webSettings" Target="webSettings.xml"/><Relationship Id="rId10"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326808-0328-4D50-9D67-16BCD26F7D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100</TotalTime>
  <Pages>3</Pages>
  <Words>900</Words>
  <Characters>4955</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5844</CharactersWithSpaces>
  <SharedDoc>false</SharedDoc>
  <HLinks>
    <vt:vector size="48" baseType="variant">
      <vt:variant>
        <vt:i4>7405583</vt:i4>
      </vt:variant>
      <vt:variant>
        <vt:i4>43</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36</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33</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30</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27</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21</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18</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AGNETTI Sabrina</cp:lastModifiedBy>
  <cp:revision>25</cp:revision>
  <cp:lastPrinted>2016-03-31T13:07:00Z</cp:lastPrinted>
  <dcterms:created xsi:type="dcterms:W3CDTF">2016-04-19T07:03:00Z</dcterms:created>
  <dcterms:modified xsi:type="dcterms:W3CDTF">2025-06-24T10:13:00Z</dcterms:modified>
</cp:coreProperties>
</file>