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E8471C">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472B25" w:rsidRDefault="00472B25">
      <w:pPr>
        <w:pStyle w:val="Lgende"/>
        <w:spacing w:before="0" w:after="0"/>
        <w:jc w:val="both"/>
        <w:rPr>
          <w:rFonts w:ascii="Arial" w:hAnsi="Arial" w:cs="Arial"/>
          <w:sz w:val="18"/>
          <w:szCs w:val="18"/>
        </w:rPr>
      </w:pPr>
      <w:r w:rsidRPr="00900B26">
        <w:rPr>
          <w:rFonts w:ascii="Arial" w:hAnsi="Arial" w:cs="Arial"/>
          <w:sz w:val="18"/>
          <w:szCs w:val="18"/>
          <w:highlight w:val="yellow"/>
        </w:rPr>
        <w:t>En cas de candidature groupée, il est rempli par chaque membre du groupement.</w:t>
      </w:r>
    </w:p>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F61FF2" w:rsidRDefault="00F61FF2" w:rsidP="00F61FF2">
      <w:pPr>
        <w:pStyle w:val="En-tte"/>
        <w:tabs>
          <w:tab w:val="clear" w:pos="4536"/>
          <w:tab w:val="clear" w:pos="9072"/>
        </w:tabs>
        <w:rPr>
          <w:rFonts w:ascii="Arial" w:hAnsi="Arial" w:cs="Arial"/>
        </w:rPr>
      </w:pPr>
    </w:p>
    <w:p w:rsidR="00430EDF" w:rsidRPr="005B26B5" w:rsidRDefault="00430EDF" w:rsidP="00430EDF">
      <w:pPr>
        <w:jc w:val="center"/>
        <w:rPr>
          <w:rFonts w:ascii="Arial" w:hAnsi="Arial" w:cs="Univers"/>
          <w:b/>
          <w:iCs/>
        </w:rPr>
      </w:pPr>
      <w:bookmarkStart w:id="0" w:name="_Hlk136336996"/>
      <w:r w:rsidRPr="005B26B5">
        <w:rPr>
          <w:rFonts w:ascii="Arial" w:hAnsi="Arial" w:cs="Univers"/>
          <w:b/>
          <w:iCs/>
        </w:rPr>
        <w:t>CENTRE HOSPITALIER UNIVERSITAIRE CAEN NORMANDIE</w:t>
      </w:r>
    </w:p>
    <w:p w:rsidR="00430EDF" w:rsidRPr="005B26B5" w:rsidRDefault="00430EDF" w:rsidP="00430EDF">
      <w:pPr>
        <w:jc w:val="center"/>
        <w:rPr>
          <w:rFonts w:ascii="Arial" w:hAnsi="Arial" w:cs="Univers"/>
          <w:b/>
          <w:iCs/>
        </w:rPr>
      </w:pPr>
      <w:r w:rsidRPr="005B26B5">
        <w:rPr>
          <w:rFonts w:ascii="Arial" w:hAnsi="Arial" w:cs="Univers"/>
          <w:b/>
          <w:iCs/>
        </w:rPr>
        <w:t>Etablissement support du GHT NORMANDIE CENTRE</w:t>
      </w:r>
    </w:p>
    <w:p w:rsidR="00F760DE" w:rsidRDefault="00F760DE" w:rsidP="00430EDF">
      <w:pPr>
        <w:jc w:val="center"/>
        <w:rPr>
          <w:rFonts w:ascii="Arial" w:hAnsi="Arial" w:cs="Univers"/>
          <w:b/>
          <w:iCs/>
        </w:rPr>
      </w:pPr>
      <w:r>
        <w:rPr>
          <w:rFonts w:ascii="Arial" w:hAnsi="Arial" w:cs="Univers"/>
          <w:b/>
          <w:iCs/>
        </w:rPr>
        <w:t>Direction des achats</w:t>
      </w:r>
    </w:p>
    <w:p w:rsidR="00430EDF" w:rsidRPr="005B26B5" w:rsidRDefault="00430EDF" w:rsidP="00430EDF">
      <w:pPr>
        <w:jc w:val="center"/>
        <w:rPr>
          <w:rFonts w:ascii="Arial" w:hAnsi="Arial" w:cs="Univers"/>
          <w:b/>
          <w:iCs/>
        </w:rPr>
      </w:pPr>
      <w:r w:rsidRPr="005B26B5">
        <w:rPr>
          <w:rFonts w:ascii="Arial" w:hAnsi="Arial" w:cs="Univers"/>
          <w:b/>
          <w:iCs/>
        </w:rPr>
        <w:t xml:space="preserve">Cellule marchés publics - Achats généraux </w:t>
      </w:r>
      <w:r>
        <w:rPr>
          <w:rFonts w:ascii="Arial" w:hAnsi="Arial" w:cs="Univers"/>
          <w:b/>
          <w:iCs/>
        </w:rPr>
        <w:t>- DAJ</w:t>
      </w:r>
    </w:p>
    <w:p w:rsidR="00430EDF" w:rsidRPr="005B26B5" w:rsidRDefault="00430EDF" w:rsidP="00430EDF">
      <w:pPr>
        <w:jc w:val="center"/>
        <w:rPr>
          <w:rFonts w:ascii="Arial" w:hAnsi="Arial" w:cs="Univers"/>
          <w:b/>
          <w:iCs/>
        </w:rPr>
      </w:pPr>
      <w:r w:rsidRPr="005B26B5">
        <w:rPr>
          <w:rFonts w:ascii="Arial" w:hAnsi="Arial" w:cs="Univers"/>
          <w:b/>
          <w:iCs/>
        </w:rPr>
        <w:t>CS 30001</w:t>
      </w:r>
    </w:p>
    <w:p w:rsidR="00430EDF" w:rsidRPr="005B26B5" w:rsidRDefault="00430EDF" w:rsidP="00430EDF">
      <w:pPr>
        <w:jc w:val="center"/>
        <w:rPr>
          <w:rFonts w:ascii="Arial" w:hAnsi="Arial" w:cs="Univers"/>
          <w:b/>
          <w:iCs/>
        </w:rPr>
      </w:pPr>
      <w:r w:rsidRPr="005B26B5">
        <w:rPr>
          <w:rFonts w:ascii="Arial" w:hAnsi="Arial" w:cs="Univers"/>
          <w:b/>
          <w:iCs/>
        </w:rPr>
        <w:t>14033 CAEN CEDEX 9</w:t>
      </w:r>
    </w:p>
    <w:p w:rsidR="00430EDF" w:rsidRPr="00BC6B77" w:rsidRDefault="00430EDF" w:rsidP="00BC6B77">
      <w:pPr>
        <w:suppressAutoHyphens w:val="0"/>
        <w:overflowPunct w:val="0"/>
        <w:autoSpaceDE w:val="0"/>
        <w:autoSpaceDN w:val="0"/>
        <w:adjustRightInd w:val="0"/>
        <w:jc w:val="center"/>
        <w:textAlignment w:val="baseline"/>
        <w:rPr>
          <w:rFonts w:ascii="Arial" w:hAnsi="Arial" w:cs="Arial"/>
          <w:b/>
          <w:iCs/>
        </w:rPr>
      </w:pPr>
      <w:r w:rsidRPr="005B26B5">
        <w:rPr>
          <w:rFonts w:ascii="Arial" w:hAnsi="Arial" w:cs="Univers"/>
          <w:b/>
          <w:iCs/>
        </w:rPr>
        <w:t xml:space="preserve">Courriel </w:t>
      </w:r>
      <w:bookmarkStart w:id="1" w:name="_GoBack"/>
      <w:r w:rsidRPr="00BC6B77">
        <w:rPr>
          <w:rFonts w:ascii="Arial" w:hAnsi="Arial" w:cs="Arial"/>
          <w:b/>
          <w:iCs/>
        </w:rPr>
        <w:t xml:space="preserve">: </w:t>
      </w:r>
      <w:hyperlink r:id="rId10" w:history="1">
        <w:r w:rsidR="00BC6B77" w:rsidRPr="00BC6B77">
          <w:rPr>
            <w:rStyle w:val="Lienhypertexte"/>
            <w:rFonts w:ascii="Arial" w:hAnsi="Arial" w:cs="Arial"/>
          </w:rPr>
          <w:t>rizzottodossin-l@chu-caen.fr</w:t>
        </w:r>
      </w:hyperlink>
      <w:r w:rsidR="00BC6B77" w:rsidRPr="00BC6B77">
        <w:rPr>
          <w:rFonts w:ascii="Arial" w:hAnsi="Arial" w:cs="Arial"/>
        </w:rPr>
        <w:t xml:space="preserve"> </w:t>
      </w:r>
      <w:r w:rsidR="00875F99" w:rsidRPr="00BC6B77">
        <w:rPr>
          <w:rFonts w:ascii="Arial" w:hAnsi="Arial" w:cs="Arial"/>
          <w:b/>
          <w:iCs/>
        </w:rPr>
        <w:t xml:space="preserve"> </w:t>
      </w:r>
    </w:p>
    <w:bookmarkEnd w:id="0"/>
    <w:p w:rsidR="00430EDF" w:rsidRPr="00BC6B77" w:rsidRDefault="00430EDF" w:rsidP="00430EDF">
      <w:pPr>
        <w:pStyle w:val="En-tte"/>
        <w:tabs>
          <w:tab w:val="clear" w:pos="4536"/>
          <w:tab w:val="clear" w:pos="9072"/>
        </w:tabs>
        <w:rPr>
          <w:rFonts w:ascii="Arial" w:hAnsi="Arial" w:cs="Arial"/>
        </w:rPr>
      </w:pPr>
    </w:p>
    <w:bookmarkEnd w:id="1"/>
    <w:p w:rsidR="00430EDF" w:rsidRDefault="00430EDF" w:rsidP="00430EDF">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430EDF" w:rsidTr="008963D9">
        <w:trPr>
          <w:trHeight w:val="160"/>
        </w:trPr>
        <w:tc>
          <w:tcPr>
            <w:tcW w:w="10277" w:type="dxa"/>
            <w:shd w:val="clear" w:color="auto" w:fill="66CCFF"/>
          </w:tcPr>
          <w:p w:rsidR="00430EDF" w:rsidRDefault="00430EDF" w:rsidP="008963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430EDF" w:rsidRDefault="00430EDF" w:rsidP="00430EDF">
      <w:pPr>
        <w:rPr>
          <w:rFonts w:ascii="Arial" w:hAnsi="Arial" w:cs="Arial"/>
          <w:b/>
          <w:bCs/>
        </w:rPr>
      </w:pPr>
    </w:p>
    <w:p w:rsidR="00875F99" w:rsidRPr="00875F99" w:rsidRDefault="00875F99" w:rsidP="00347CC3">
      <w:pPr>
        <w:spacing w:after="60"/>
        <w:jc w:val="center"/>
        <w:rPr>
          <w:rFonts w:ascii="Arial" w:hAnsi="Arial" w:cs="Arial"/>
          <w:b/>
          <w:u w:val="dotted"/>
        </w:rPr>
      </w:pPr>
      <w:r w:rsidRPr="00875F99">
        <w:rPr>
          <w:rFonts w:ascii="Arial" w:hAnsi="Arial" w:cs="Arial"/>
          <w:b/>
          <w:u w:val="dotted"/>
        </w:rPr>
        <w:t xml:space="preserve">Appel d’offres ouvert </w:t>
      </w:r>
      <w:r w:rsidR="00F760DE">
        <w:rPr>
          <w:rFonts w:ascii="Arial" w:hAnsi="Arial" w:cs="Arial"/>
          <w:b/>
          <w:u w:val="dotted"/>
        </w:rPr>
        <w:t>GHT</w:t>
      </w:r>
      <w:r w:rsidRPr="00875F99">
        <w:rPr>
          <w:rFonts w:ascii="Arial" w:hAnsi="Arial" w:cs="Arial"/>
          <w:b/>
          <w:u w:val="dotted"/>
        </w:rPr>
        <w:t>202</w:t>
      </w:r>
      <w:r w:rsidR="00347CC3">
        <w:rPr>
          <w:rFonts w:ascii="Arial" w:hAnsi="Arial" w:cs="Arial"/>
          <w:b/>
          <w:u w:val="dotted"/>
        </w:rPr>
        <w:t>5102</w:t>
      </w:r>
    </w:p>
    <w:p w:rsidR="00F760DE" w:rsidRDefault="00C66B6A" w:rsidP="00430EDF">
      <w:pPr>
        <w:jc w:val="center"/>
        <w:rPr>
          <w:rFonts w:ascii="Arial" w:hAnsi="Arial" w:cs="Arial"/>
          <w:b/>
          <w:i/>
          <w:sz w:val="24"/>
          <w:szCs w:val="24"/>
        </w:rPr>
      </w:pPr>
      <w:r w:rsidRPr="00C66B6A">
        <w:rPr>
          <w:rFonts w:ascii="Arial" w:hAnsi="Arial" w:cs="Arial"/>
          <w:b/>
          <w:i/>
          <w:sz w:val="24"/>
          <w:szCs w:val="24"/>
        </w:rPr>
        <w:t xml:space="preserve">Désignation d’un commissaire aux comptes pour la certification des comptes </w:t>
      </w:r>
    </w:p>
    <w:p w:rsidR="00430EDF" w:rsidRPr="00C66B6A" w:rsidRDefault="00F760DE" w:rsidP="00430EDF">
      <w:pPr>
        <w:jc w:val="center"/>
        <w:rPr>
          <w:rFonts w:ascii="Arial" w:hAnsi="Arial" w:cs="Arial"/>
          <w:b/>
          <w:sz w:val="24"/>
          <w:szCs w:val="24"/>
        </w:rPr>
      </w:pPr>
      <w:proofErr w:type="gramStart"/>
      <w:r>
        <w:rPr>
          <w:rFonts w:ascii="Arial" w:hAnsi="Arial" w:cs="Arial"/>
          <w:b/>
          <w:i/>
          <w:sz w:val="24"/>
          <w:szCs w:val="24"/>
        </w:rPr>
        <w:t>du</w:t>
      </w:r>
      <w:proofErr w:type="gramEnd"/>
      <w:r w:rsidR="00C66B6A" w:rsidRPr="00C66B6A">
        <w:rPr>
          <w:rFonts w:ascii="Arial" w:hAnsi="Arial" w:cs="Arial"/>
          <w:b/>
          <w:i/>
          <w:sz w:val="24"/>
          <w:szCs w:val="24"/>
        </w:rPr>
        <w:t xml:space="preserve"> centre hospitalier </w:t>
      </w:r>
      <w:r w:rsidR="00347CC3">
        <w:rPr>
          <w:rFonts w:ascii="Arial" w:hAnsi="Arial" w:cs="Arial"/>
          <w:b/>
          <w:i/>
          <w:sz w:val="24"/>
          <w:szCs w:val="24"/>
        </w:rPr>
        <w:t>de Lisieux</w:t>
      </w:r>
      <w:r w:rsidR="00C66B6A" w:rsidRPr="00C66B6A">
        <w:rPr>
          <w:rFonts w:ascii="Arial" w:hAnsi="Arial" w:cs="Arial"/>
          <w:b/>
          <w:i/>
          <w:sz w:val="24"/>
          <w:szCs w:val="24"/>
        </w:rPr>
        <w:t>.</w:t>
      </w:r>
    </w:p>
    <w:p w:rsidR="00430EDF" w:rsidRDefault="00430EDF" w:rsidP="00430EDF">
      <w:pPr>
        <w:rPr>
          <w:rFonts w:ascii="Arial" w:hAnsi="Arial" w:cs="Arial"/>
          <w:b/>
          <w:bCs/>
        </w:rPr>
      </w:pPr>
    </w:p>
    <w:p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2"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5" w:history="1">
        <w:r w:rsidRPr="00025EC9">
          <w:rPr>
            <w:rStyle w:val="Lienhypertexte"/>
            <w:rFonts w:ascii="Arial" w:hAnsi="Arial" w:cs="Arial"/>
            <w:color w:val="0070C0"/>
          </w:rPr>
          <w:t>Art. R. 2151-13</w:t>
        </w:r>
      </w:hyperlink>
      <w:r>
        <w:rPr>
          <w:rFonts w:ascii="Arial" w:hAnsi="Arial" w:cs="Arial"/>
        </w:rPr>
        <w:t xml:space="preserve"> et </w:t>
      </w:r>
      <w:hyperlink r:id="rId16"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C6B77">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C6B77">
        <w:fldChar w:fldCharType="separate"/>
      </w:r>
      <w:r>
        <w:fldChar w:fldCharType="end"/>
      </w:r>
      <w:r>
        <w:rPr>
          <w:rFonts w:ascii="Arial" w:hAnsi="Arial" w:cs="Arial"/>
          <w:bCs/>
        </w:rPr>
        <w:t xml:space="preserve"> </w:t>
      </w:r>
      <w:r>
        <w:rPr>
          <w:rFonts w:ascii="Arial" w:hAnsi="Arial" w:cs="Arial"/>
        </w:rPr>
        <w:t>Non.</w:t>
      </w:r>
    </w:p>
    <w:p w:rsidR="00F61FF2" w:rsidRPr="00427375" w:rsidRDefault="00F61FF2" w:rsidP="00427375">
      <w:pPr>
        <w:ind w:left="567"/>
        <w:jc w:val="both"/>
        <w:rPr>
          <w:rFonts w:ascii="Arial" w:hAnsi="Arial" w:cs="Arial"/>
          <w:bCs/>
          <w:sz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w:t>
      </w:r>
      <w:r w:rsidR="002228BD" w:rsidRPr="00F61FF2">
        <w:rPr>
          <w:rFonts w:ascii="Arial" w:hAnsi="Arial" w:cs="Arial"/>
          <w:b/>
          <w:bCs/>
          <w:sz w:val="22"/>
          <w:szCs w:val="22"/>
          <w:highlight w:val="yellow"/>
        </w:rPr>
        <w:t>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1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1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1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C6B77">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C6B77">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C6B77">
              <w:fldChar w:fldCharType="separate"/>
            </w:r>
            <w:r>
              <w:fldChar w:fldCharType="end"/>
            </w:r>
            <w:r>
              <w:t xml:space="preserve"> </w:t>
            </w:r>
            <w:r>
              <w:rPr>
                <w:rFonts w:ascii="Arial" w:hAnsi="Arial" w:cs="Arial"/>
              </w:rPr>
              <w:t>Structures d’insertion par l’activité économique (</w:t>
            </w:r>
            <w:hyperlink r:id="rId2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C6B77">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BC6B77">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F61FF2" w:rsidRDefault="00F61FF2">
      <w:pPr>
        <w:suppressAutoHyphens w:val="0"/>
        <w:rPr>
          <w:rFonts w:ascii="Arial" w:hAnsi="Arial" w:cs="Arial"/>
          <w:sz w:val="16"/>
        </w:rPr>
      </w:pPr>
      <w:r>
        <w:rPr>
          <w:rFonts w:ascii="Arial" w:hAnsi="Arial" w:cs="Arial"/>
          <w:sz w:val="16"/>
        </w:rPr>
        <w:br w:type="page"/>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Pr="00A73CCA" w:rsidRDefault="00646B4F">
      <w:pPr>
        <w:tabs>
          <w:tab w:val="left" w:pos="864"/>
        </w:tabs>
        <w:jc w:val="both"/>
        <w:rPr>
          <w:rFonts w:ascii="Arial" w:hAnsi="Arial" w:cs="Arial"/>
        </w:rPr>
      </w:pPr>
    </w:p>
    <w:p w:rsidR="00A73CCA" w:rsidRPr="00A73CCA" w:rsidRDefault="00A73CCA" w:rsidP="00A73CCA">
      <w:pPr>
        <w:tabs>
          <w:tab w:val="left" w:pos="576"/>
          <w:tab w:val="right" w:pos="7200"/>
          <w:tab w:val="right" w:leader="dot" w:pos="10080"/>
        </w:tabs>
        <w:jc w:val="both"/>
        <w:rPr>
          <w:rFonts w:ascii="Arial" w:hAnsi="Arial" w:cs="Arial"/>
          <w:b/>
          <w:bCs/>
        </w:rPr>
      </w:pPr>
      <w:r w:rsidRPr="00A73CCA">
        <w:rPr>
          <w:rFonts w:ascii="Arial" w:hAnsi="Arial" w:cs="Arial"/>
          <w:b/>
          <w:bCs/>
        </w:rPr>
        <w:t xml:space="preserve">Le candidat fait-il l’objet d’une </w:t>
      </w:r>
      <w:r w:rsidRPr="00A73CCA">
        <w:rPr>
          <w:rFonts w:ascii="Arial" w:hAnsi="Arial" w:cs="Arial"/>
          <w:b/>
          <w:bCs/>
          <w:u w:val="single"/>
        </w:rPr>
        <w:t>procédure de redressement judiciaire</w:t>
      </w:r>
      <w:r w:rsidRPr="00A73CCA">
        <w:rPr>
          <w:rFonts w:ascii="Arial" w:hAnsi="Arial" w:cs="Arial"/>
          <w:b/>
          <w:bCs/>
        </w:rPr>
        <w:t xml:space="preserve"> ou d’une procédure étrangère équivalente ?</w:t>
      </w:r>
    </w:p>
    <w:p w:rsidR="00A73CCA" w:rsidRDefault="00A73CCA" w:rsidP="00A73CCA">
      <w:pPr>
        <w:spacing w:before="120" w:after="120"/>
        <w:rPr>
          <w:rFonts w:ascii="Arial" w:hAnsi="Arial" w:cs="Arial"/>
          <w:i/>
          <w:iCs/>
          <w:sz w:val="18"/>
          <w:szCs w:val="18"/>
        </w:rPr>
      </w:pPr>
      <w:r>
        <w:rPr>
          <w:rFonts w:ascii="Arial" w:hAnsi="Arial" w:cs="Arial"/>
          <w:i/>
          <w:iCs/>
          <w:sz w:val="18"/>
          <w:szCs w:val="18"/>
        </w:rPr>
        <w:t>(Cocher la case correspondante.)</w:t>
      </w:r>
    </w:p>
    <w:p w:rsidR="00A73CCA" w:rsidRDefault="00A73CCA" w:rsidP="00A73CCA">
      <w:pPr>
        <w:tabs>
          <w:tab w:val="left" w:pos="576"/>
          <w:tab w:val="right" w:pos="2880"/>
          <w:tab w:val="right" w:leader="dot" w:pos="10080"/>
        </w:tabs>
        <w:ind w:left="4500" w:hanging="4500"/>
        <w:jc w:val="both"/>
      </w:pPr>
      <w:r>
        <w:rPr>
          <w:rFonts w:ascii="Arial" w:hAnsi="Arial" w:cs="Arial"/>
        </w:rPr>
        <w:tab/>
      </w:r>
      <w:r>
        <w:rPr>
          <w:rFonts w:ascii="Arial" w:hAnsi="Arial" w:cs="Arial"/>
        </w:rPr>
        <w:tab/>
        <w:t xml:space="preserve"> NON  </w:t>
      </w: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BC6B77">
        <w:rPr>
          <w:rFonts w:ascii="Arial" w:hAnsi="Arial" w:cs="Arial"/>
        </w:rPr>
      </w:r>
      <w:r w:rsidR="00BC6B77">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tab/>
        <w:t xml:space="preserve">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BC6B77">
        <w:rPr>
          <w:rFonts w:ascii="Arial" w:hAnsi="Arial" w:cs="Arial"/>
        </w:rPr>
      </w:r>
      <w:r w:rsidR="00BC6B77">
        <w:rPr>
          <w:rFonts w:ascii="Arial" w:hAnsi="Arial" w:cs="Arial"/>
        </w:rPr>
        <w:fldChar w:fldCharType="separate"/>
      </w:r>
      <w:r>
        <w:rPr>
          <w:rFonts w:ascii="Arial" w:hAnsi="Arial" w:cs="Arial"/>
        </w:rPr>
        <w:fldChar w:fldCharType="end"/>
      </w:r>
      <w:r>
        <w:t xml:space="preserve">  </w:t>
      </w:r>
    </w:p>
    <w:p w:rsidR="00A73CCA" w:rsidRDefault="00A73CCA" w:rsidP="00A73CCA">
      <w:pPr>
        <w:tabs>
          <w:tab w:val="left" w:pos="576"/>
          <w:tab w:val="right" w:pos="2880"/>
          <w:tab w:val="right" w:leader="dot" w:pos="10080"/>
        </w:tabs>
        <w:ind w:left="4500" w:hanging="4500"/>
        <w:jc w:val="both"/>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rsidR="001A1D05" w:rsidRDefault="001A1D05">
      <w:pPr>
        <w:tabs>
          <w:tab w:val="left" w:pos="864"/>
        </w:tabs>
        <w:jc w:val="both"/>
        <w:rPr>
          <w:rFonts w:ascii="Arial" w:hAnsi="Arial" w:cs="Arial"/>
        </w:rPr>
      </w:pPr>
    </w:p>
    <w:p w:rsidR="00826CBB" w:rsidRDefault="00826CBB">
      <w:pPr>
        <w:tabs>
          <w:tab w:val="left" w:pos="864"/>
        </w:tabs>
        <w:jc w:val="both"/>
        <w:rPr>
          <w:rFonts w:ascii="Arial" w:hAnsi="Arial" w:cs="Arial"/>
        </w:rPr>
      </w:pPr>
    </w:p>
    <w:p w:rsidR="00A73CCA" w:rsidRDefault="00A73CCA">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BC6B77">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2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F61FF2" w:rsidRDefault="00F61FF2">
      <w:pPr>
        <w:suppressAutoHyphens w:val="0"/>
        <w:rPr>
          <w:rFonts w:ascii="Arial" w:hAnsi="Arial" w:cs="Arial"/>
        </w:rPr>
      </w:pPr>
      <w:r>
        <w:rPr>
          <w:rFonts w:ascii="Arial" w:hAnsi="Arial" w:cs="Arial"/>
        </w:rPr>
        <w:br w:type="page"/>
      </w: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4" w:history="1">
        <w:r w:rsidRPr="00386724">
          <w:rPr>
            <w:rStyle w:val="Lienhypertexte"/>
            <w:rFonts w:ascii="Arial" w:hAnsi="Arial" w:cs="Arial"/>
            <w:sz w:val="18"/>
            <w:szCs w:val="18"/>
          </w:rPr>
          <w:t>ICD</w:t>
        </w:r>
      </w:hyperlink>
      <w:r>
        <w:rPr>
          <w:rFonts w:ascii="Arial" w:hAnsi="Arial" w:cs="Arial"/>
          <w:sz w:val="18"/>
          <w:szCs w:val="18"/>
        </w:rPr>
        <w:t>.</w:t>
      </w:r>
    </w:p>
    <w:sectPr w:rsidR="009A04B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0EDF" w:rsidRDefault="00430EDF">
      <w:r>
        <w:separator/>
      </w:r>
    </w:p>
  </w:endnote>
  <w:endnote w:type="continuationSeparator" w:id="0">
    <w:p w:rsidR="00430EDF" w:rsidRDefault="00430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F760DE">
          <w:pPr>
            <w:shd w:val="clear" w:color="auto" w:fill="66CCFF"/>
            <w:snapToGrid w:val="0"/>
            <w:jc w:val="center"/>
            <w:rPr>
              <w:rFonts w:ascii="Arial" w:hAnsi="Arial" w:cs="Arial"/>
              <w:b/>
              <w:bCs/>
            </w:rPr>
          </w:pPr>
          <w:r>
            <w:rPr>
              <w:rFonts w:ascii="Arial" w:hAnsi="Arial" w:cs="Arial"/>
              <w:b/>
              <w:i/>
              <w:iCs/>
            </w:rPr>
            <w:t>GHT</w:t>
          </w:r>
          <w:r w:rsidR="00C66B6A">
            <w:rPr>
              <w:rFonts w:ascii="Arial" w:hAnsi="Arial" w:cs="Arial"/>
              <w:b/>
              <w:i/>
              <w:iCs/>
            </w:rPr>
            <w:t>202</w:t>
          </w:r>
          <w:r w:rsidR="00347CC3">
            <w:rPr>
              <w:rFonts w:ascii="Arial" w:hAnsi="Arial" w:cs="Arial"/>
              <w:b/>
              <w:i/>
              <w:iCs/>
            </w:rPr>
            <w:t>5102</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B517E">
            <w:rPr>
              <w:rStyle w:val="Numrodepage"/>
              <w:rFonts w:cs="Arial"/>
              <w:b/>
              <w:noProof/>
            </w:rPr>
            <w:t>1</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B517E">
            <w:rPr>
              <w:rStyle w:val="Numrodepage"/>
              <w:rFonts w:cs="Arial"/>
              <w:b/>
              <w:noProof/>
            </w:rPr>
            <w:t>7</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0EDF" w:rsidRDefault="00430EDF">
      <w:r>
        <w:separator/>
      </w:r>
    </w:p>
  </w:footnote>
  <w:footnote w:type="continuationSeparator" w:id="0">
    <w:p w:rsidR="00430EDF" w:rsidRDefault="00430EDF">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EDF"/>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B517E"/>
    <w:rsid w:val="001C1FEF"/>
    <w:rsid w:val="001D25B2"/>
    <w:rsid w:val="001D58F2"/>
    <w:rsid w:val="001E68EF"/>
    <w:rsid w:val="001F35D5"/>
    <w:rsid w:val="002007E8"/>
    <w:rsid w:val="002228BD"/>
    <w:rsid w:val="00224E9C"/>
    <w:rsid w:val="002527D6"/>
    <w:rsid w:val="0025478A"/>
    <w:rsid w:val="00261FC1"/>
    <w:rsid w:val="002871EE"/>
    <w:rsid w:val="002A37D3"/>
    <w:rsid w:val="002B54BB"/>
    <w:rsid w:val="002C1767"/>
    <w:rsid w:val="002D13A0"/>
    <w:rsid w:val="002F1469"/>
    <w:rsid w:val="003024CC"/>
    <w:rsid w:val="00310F9B"/>
    <w:rsid w:val="00312505"/>
    <w:rsid w:val="00331DDB"/>
    <w:rsid w:val="00340F85"/>
    <w:rsid w:val="00347CC3"/>
    <w:rsid w:val="003C025D"/>
    <w:rsid w:val="003C4A1B"/>
    <w:rsid w:val="003D7667"/>
    <w:rsid w:val="003F2B90"/>
    <w:rsid w:val="00411396"/>
    <w:rsid w:val="00425B7A"/>
    <w:rsid w:val="00427375"/>
    <w:rsid w:val="00430EDF"/>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75F99"/>
    <w:rsid w:val="00887F8C"/>
    <w:rsid w:val="008A3707"/>
    <w:rsid w:val="008C2177"/>
    <w:rsid w:val="008D2EFB"/>
    <w:rsid w:val="00900B26"/>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73CCA"/>
    <w:rsid w:val="00A83BDF"/>
    <w:rsid w:val="00A840BB"/>
    <w:rsid w:val="00A86C63"/>
    <w:rsid w:val="00A97E02"/>
    <w:rsid w:val="00AA372E"/>
    <w:rsid w:val="00AE632A"/>
    <w:rsid w:val="00B80B6A"/>
    <w:rsid w:val="00BA7752"/>
    <w:rsid w:val="00BB7109"/>
    <w:rsid w:val="00BC6B77"/>
    <w:rsid w:val="00BD1236"/>
    <w:rsid w:val="00C00E04"/>
    <w:rsid w:val="00C05C6A"/>
    <w:rsid w:val="00C07A1D"/>
    <w:rsid w:val="00C10C87"/>
    <w:rsid w:val="00C279F4"/>
    <w:rsid w:val="00C301F0"/>
    <w:rsid w:val="00C56C9E"/>
    <w:rsid w:val="00C56E90"/>
    <w:rsid w:val="00C61C85"/>
    <w:rsid w:val="00C66B6A"/>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8471C"/>
    <w:rsid w:val="00EA3323"/>
    <w:rsid w:val="00EE435B"/>
    <w:rsid w:val="00EE5B56"/>
    <w:rsid w:val="00F12F30"/>
    <w:rsid w:val="00F1353C"/>
    <w:rsid w:val="00F61FF2"/>
    <w:rsid w:val="00F760DE"/>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55FD124"/>
  <w15:chartTrackingRefBased/>
  <w15:docId w15:val="{776386B9-F97F-4718-9178-D861CD707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styleId="Mentionnonrsolue">
    <w:name w:val="Unresolved Mention"/>
    <w:basedOn w:val="Policepardfaut"/>
    <w:uiPriority w:val="99"/>
    <w:semiHidden/>
    <w:unhideWhenUsed/>
    <w:rsid w:val="00875F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690527338">
      <w:bodyDiv w:val="1"/>
      <w:marLeft w:val="0"/>
      <w:marRight w:val="0"/>
      <w:marTop w:val="0"/>
      <w:marBottom w:val="0"/>
      <w:divBdr>
        <w:top w:val="none" w:sz="0" w:space="0" w:color="auto"/>
        <w:left w:val="none" w:sz="0" w:space="0" w:color="auto"/>
        <w:bottom w:val="none" w:sz="0" w:space="0" w:color="auto"/>
        <w:right w:val="none" w:sz="0" w:space="0" w:color="auto"/>
      </w:divBdr>
    </w:div>
    <w:div w:id="214253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2050&amp;idArticle=LEGIARTI000006903712&amp;dateTexte=&amp;categorieLien=cid"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mailto:rizzottodossin-l@chu-caen.fr" TargetMode="External"/><Relationship Id="rId1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cidTexte=LEGITEXT000006074069&amp;idArticle=LEGIARTI000006797692&amp;dateTexte=&amp;categorieLien=cid"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admin-srv2\GHT-Achat\CJ\0_COM-CJ\00%20-%20DOCUMENTS_TYPES\DOC%20DE%20TRAVAIL\DC2%20-%20D&#233;claration%20du%20candidat%20-%20MAJ%20202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A8DF8-23EC-4CDD-BBB1-BF0316F6E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DC2 - Déclaration du candidat - MAJ 2022.dotx</Template>
  <TotalTime>18</TotalTime>
  <Pages>7</Pages>
  <Words>3078</Words>
  <Characters>16933</Characters>
  <Application>Microsoft Office Word</Application>
  <DocSecurity>0</DocSecurity>
  <Lines>141</Lines>
  <Paragraphs>39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19972</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MARCHESIN CHANTAL</dc:creator>
  <cp:keywords/>
  <cp:lastModifiedBy>Laetitia RIZZOTTODOSSIN</cp:lastModifiedBy>
  <cp:revision>7</cp:revision>
  <cp:lastPrinted>2016-11-02T13:02:00Z</cp:lastPrinted>
  <dcterms:created xsi:type="dcterms:W3CDTF">2024-02-20T15:19:00Z</dcterms:created>
  <dcterms:modified xsi:type="dcterms:W3CDTF">2025-06-26T05:54:00Z</dcterms:modified>
</cp:coreProperties>
</file>