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F45681" w:rsidRDefault="00F45681" w:rsidP="00F45681">
      <w:pPr>
        <w:jc w:val="both"/>
        <w:rPr>
          <w:rFonts w:ascii="Arial" w:hAnsi="Arial" w:cs="Arial"/>
          <w:b/>
          <w:bCs/>
        </w:rPr>
      </w:pPr>
      <w:r w:rsidRPr="00F45681">
        <w:rPr>
          <w:rFonts w:ascii="Arial" w:hAnsi="Arial" w:cs="Arial"/>
          <w:b/>
          <w:bCs/>
        </w:rPr>
        <w:t xml:space="preserve">N° </w:t>
      </w:r>
      <w:bookmarkStart w:id="0" w:name="_GoBack"/>
      <w:r w:rsidRPr="00F45681">
        <w:rPr>
          <w:rFonts w:ascii="Arial" w:hAnsi="Arial" w:cs="Arial"/>
          <w:b/>
          <w:bCs/>
        </w:rPr>
        <w:t>2025_AOO_Centre d’Usinage à 5 axes_INSP</w:t>
      </w:r>
      <w:bookmarkEnd w:id="0"/>
    </w:p>
    <w:p w:rsidR="00F45681" w:rsidRPr="00F45681" w:rsidRDefault="00F45681" w:rsidP="00F45681">
      <w:pPr>
        <w:jc w:val="both"/>
        <w:rPr>
          <w:rFonts w:ascii="Arial" w:hAnsi="Arial" w:cs="Arial"/>
          <w:b/>
          <w:bCs/>
        </w:rPr>
      </w:pPr>
    </w:p>
    <w:p w:rsidR="009A394A" w:rsidRDefault="00F45681" w:rsidP="00F45681">
      <w:pPr>
        <w:jc w:val="both"/>
        <w:rPr>
          <w:rFonts w:ascii="Arial" w:hAnsi="Arial" w:cs="Arial"/>
          <w:bCs/>
        </w:rPr>
      </w:pPr>
      <w:r w:rsidRPr="00F45681">
        <w:rPr>
          <w:rFonts w:ascii="Arial" w:hAnsi="Arial" w:cs="Arial"/>
          <w:b/>
          <w:bCs/>
        </w:rPr>
        <w:t xml:space="preserve">Acquisition, livraison et installation d’un centre d'usinage 5 axes continus au sein de l’Institut des </w:t>
      </w:r>
      <w:proofErr w:type="spellStart"/>
      <w:r w:rsidRPr="00F45681">
        <w:rPr>
          <w:rFonts w:ascii="Arial" w:hAnsi="Arial" w:cs="Arial"/>
          <w:b/>
          <w:bCs/>
        </w:rPr>
        <w:t>NanoSciences</w:t>
      </w:r>
      <w:proofErr w:type="spellEnd"/>
      <w:r w:rsidRPr="00F45681">
        <w:rPr>
          <w:rFonts w:ascii="Arial" w:hAnsi="Arial" w:cs="Arial"/>
          <w:b/>
          <w:bCs/>
        </w:rPr>
        <w:t xml:space="preserve"> de Paris (INSP)</w:t>
      </w:r>
    </w:p>
    <w:p w:rsidR="009A394A" w:rsidRDefault="009A394A">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4568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652" w:rsidRDefault="00F45681" w:rsidP="00B2203D">
          <w:pPr>
            <w:rPr>
              <w:rFonts w:ascii="Arial" w:hAnsi="Arial" w:cs="Arial"/>
              <w:b/>
              <w:bCs/>
              <w:sz w:val="18"/>
              <w:szCs w:val="18"/>
            </w:rPr>
          </w:pPr>
          <w:r w:rsidRPr="00F45681">
            <w:rPr>
              <w:rFonts w:ascii="Arial" w:hAnsi="Arial" w:cs="Arial"/>
              <w:b/>
              <w:bCs/>
            </w:rPr>
            <w:t>2025_AOO_Centre d’Usinage à 5 axes_INSP</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45681"/>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9455512"/>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0FD5B-2565-495B-A555-76490D49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3656</Words>
  <Characters>20108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5</cp:revision>
  <cp:lastPrinted>2016-11-02T14:02:00Z</cp:lastPrinted>
  <dcterms:created xsi:type="dcterms:W3CDTF">2024-10-10T13:48:00Z</dcterms:created>
  <dcterms:modified xsi:type="dcterms:W3CDTF">2025-06-23T09:16:00Z</dcterms:modified>
</cp:coreProperties>
</file>