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AF8C2" w14:textId="55AD0E21" w:rsidR="0099126A" w:rsidRDefault="00E41555">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345D6707" wp14:editId="10EC5607">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C20CE" w14:textId="77777777" w:rsidR="0099126A" w:rsidRDefault="0099126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5D6707"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" stroked="f">
                <v:textbox>
                  <w:txbxContent>
                    <w:p w14:paraId="50CC20CE" w14:textId="77777777" w:rsidR="0099126A" w:rsidRDefault="0099126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0A760F7C" w14:textId="77777777" w:rsidR="0099126A" w:rsidRDefault="0099126A">
      <w:pPr>
        <w:pStyle w:val="FicheTitre"/>
        <w:rPr>
          <w:rFonts w:cs="Arial Narrow"/>
          <w:b w:val="0"/>
          <w:bCs/>
          <w:spacing w:val="50"/>
          <w:szCs w:val="17"/>
        </w:rPr>
      </w:pPr>
    </w:p>
    <w:p w14:paraId="6E3CB5D3" w14:textId="4E2D5247" w:rsidR="0099126A" w:rsidRDefault="00E41555">
      <w:pPr>
        <w:pStyle w:val="FicheTitre"/>
        <w:rPr>
          <w:rFonts w:cs="Arial Narrow"/>
          <w:b w:val="0"/>
          <w:bCs/>
          <w:spacing w:val="50"/>
          <w:szCs w:val="17"/>
        </w:rPr>
        <w:sectPr w:rsidR="0099126A">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7E46417E" wp14:editId="355E2F95">
            <wp:simplePos x="0" y="0"/>
            <wp:positionH relativeFrom="margin">
              <wp:posOffset>-628650</wp:posOffset>
            </wp:positionH>
            <wp:positionV relativeFrom="margin">
              <wp:posOffset>-796290</wp:posOffset>
            </wp:positionV>
            <wp:extent cx="2562225" cy="157162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6D2D88" w14:paraId="089CBB94" w14:textId="77777777">
        <w:tc>
          <w:tcPr>
            <w:tcW w:w="9039" w:type="dxa"/>
            <w:shd w:val="clear" w:color="auto" w:fill="465F9D"/>
          </w:tcPr>
          <w:p w14:paraId="2A185F2F" w14:textId="77777777" w:rsidR="0099126A" w:rsidRDefault="0099126A">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0408478C" w14:textId="77777777" w:rsidR="0099126A" w:rsidRDefault="0099126A">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4CAD858C" w14:textId="77777777" w:rsidR="0099126A" w:rsidRDefault="0099126A">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37E934D6" w14:textId="77777777" w:rsidR="0099126A" w:rsidRDefault="0099126A">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7FD4DB54" w14:textId="77777777" w:rsidR="0099126A" w:rsidRDefault="0099126A">
      <w:pPr>
        <w:jc w:val="both"/>
        <w:rPr>
          <w:rFonts w:ascii="Arial" w:hAnsi="Arial" w:cs="Arial"/>
        </w:rPr>
      </w:pPr>
    </w:p>
    <w:p w14:paraId="23EF190F" w14:textId="77777777" w:rsidR="0099126A" w:rsidRDefault="0099126A">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26A10B86" w14:textId="77777777" w:rsidR="0099126A" w:rsidRDefault="0099126A">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0B43DA91" w14:textId="77777777" w:rsidR="0099126A" w:rsidRDefault="0099126A">
      <w:pPr>
        <w:rPr>
          <w:rFonts w:ascii="Marianne" w:hAnsi="Marianne"/>
        </w:rPr>
      </w:pPr>
    </w:p>
    <w:p w14:paraId="452499B5" w14:textId="77777777" w:rsidR="0099126A" w:rsidRDefault="0099126A">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282994F7" w14:textId="77777777" w:rsidR="0099126A" w:rsidRDefault="0099126A">
      <w:pPr>
        <w:rPr>
          <w:rFonts w:ascii="Marianne" w:hAnsi="Marianne"/>
        </w:rPr>
      </w:pPr>
    </w:p>
    <w:p w14:paraId="5E4483E5" w14:textId="77777777" w:rsidR="0099126A" w:rsidRDefault="0099126A">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0584E2EE" w14:textId="77777777" w:rsidR="0099126A" w:rsidRDefault="0099126A">
      <w:pPr>
        <w:jc w:val="both"/>
        <w:rPr>
          <w:rFonts w:ascii="Marianne" w:hAnsi="Marianne" w:cs="Arial"/>
          <w:i/>
          <w:iCs/>
        </w:rPr>
      </w:pPr>
    </w:p>
    <w:p w14:paraId="560265CE" w14:textId="77777777" w:rsidR="0099126A" w:rsidRDefault="0099126A">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5086328" w14:textId="77777777" w:rsidR="0099126A" w:rsidRDefault="0099126A">
      <w:pPr>
        <w:jc w:val="both"/>
        <w:rPr>
          <w:rFonts w:ascii="Marianne" w:hAnsi="Marianne" w:cs="Arial"/>
          <w:i/>
          <w:sz w:val="18"/>
          <w:szCs w:val="18"/>
        </w:rPr>
      </w:pPr>
    </w:p>
    <w:p w14:paraId="1DD0CEC6" w14:textId="77777777" w:rsidR="0099126A" w:rsidRDefault="0099126A">
      <w:pPr>
        <w:rPr>
          <w:rFonts w:ascii="Marianne" w:hAnsi="Marianne" w:cs="Arial"/>
          <w:iCs/>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6D2D88" w14:paraId="088E3258" w14:textId="77777777" w:rsidTr="0099126A">
        <w:tc>
          <w:tcPr>
            <w:tcW w:w="9710" w:type="dxa"/>
            <w:shd w:val="clear" w:color="auto" w:fill="465F9D"/>
          </w:tcPr>
          <w:p w14:paraId="6E994237" w14:textId="77777777" w:rsidR="0099126A" w:rsidRDefault="0099126A">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2D61996B" w14:textId="77777777" w:rsidR="0099126A" w:rsidRDefault="0099126A" w:rsidP="0099126A">
      <w:pPr>
        <w:ind w:right="761"/>
        <w:rPr>
          <w:rFonts w:ascii="Marianne" w:hAnsi="Marianne" w:cs="Arial"/>
          <w:bCs/>
          <w:i/>
          <w:sz w:val="18"/>
          <w:szCs w:val="18"/>
        </w:rPr>
      </w:pPr>
    </w:p>
    <w:p w14:paraId="2B5281F5" w14:textId="36170D2F"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CHAMBRE de COMMERCE et d’INDUSTRIE du MANS &amp; de la SARTHE</w:t>
      </w:r>
    </w:p>
    <w:p w14:paraId="1750586B"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1 Boulevard René Levasseur</w:t>
      </w:r>
    </w:p>
    <w:p w14:paraId="005CAE22"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CS91435 72014 LE MANS Cedex 2</w:t>
      </w:r>
    </w:p>
    <w:p w14:paraId="7E90F6BC"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Tél : 02.43.21.00.00</w:t>
      </w:r>
    </w:p>
    <w:p w14:paraId="1A5686D5"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PROFIL ACHETEUR : www.marchespublics.gouv.fr</w:t>
      </w:r>
    </w:p>
    <w:p w14:paraId="047F56E6"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Siret 187 200 928 000 13</w:t>
      </w:r>
    </w:p>
    <w:p w14:paraId="24356DE7" w14:textId="77777777" w:rsidR="0099126A" w:rsidRPr="0099126A" w:rsidRDefault="0099126A" w:rsidP="0099126A">
      <w:pPr>
        <w:widowControl w:val="0"/>
        <w:suppressAutoHyphens w:val="0"/>
        <w:autoSpaceDE w:val="0"/>
        <w:autoSpaceDN w:val="0"/>
        <w:ind w:left="332" w:right="761" w:hanging="1"/>
        <w:rPr>
          <w:rFonts w:ascii="Marianne" w:eastAsia="Marianne" w:hAnsi="Marianne" w:cs="Marianne"/>
          <w:iCs/>
          <w:sz w:val="18"/>
          <w:szCs w:val="22"/>
          <w:lang w:eastAsia="en-US"/>
        </w:rPr>
      </w:pPr>
    </w:p>
    <w:p w14:paraId="30C6012C"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Identification du Pouvoir adjudicateur</w:t>
      </w:r>
    </w:p>
    <w:p w14:paraId="3727CF0D"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Président de la CCI du Mans et de la Sarthe</w:t>
      </w:r>
    </w:p>
    <w:p w14:paraId="0D3EE5F1"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Comptable assignataire</w:t>
      </w:r>
    </w:p>
    <w:p w14:paraId="4107F537"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Trésorier de la CCI du Mans et de la Sarthe</w:t>
      </w:r>
    </w:p>
    <w:p w14:paraId="0C9C0699" w14:textId="77777777" w:rsidR="0099126A" w:rsidRPr="0099126A" w:rsidRDefault="0099126A" w:rsidP="0099126A">
      <w:pPr>
        <w:widowControl w:val="0"/>
        <w:suppressAutoHyphens w:val="0"/>
        <w:autoSpaceDE w:val="0"/>
        <w:autoSpaceDN w:val="0"/>
        <w:ind w:left="332" w:right="761" w:hanging="1"/>
        <w:rPr>
          <w:rFonts w:ascii="Marianne" w:eastAsia="Marianne" w:hAnsi="Marianne" w:cs="Marianne"/>
          <w:iCs/>
          <w:sz w:val="18"/>
          <w:szCs w:val="22"/>
          <w:lang w:eastAsia="en-US"/>
        </w:rPr>
      </w:pPr>
    </w:p>
    <w:p w14:paraId="58B5C77D" w14:textId="77777777" w:rsidR="0099126A" w:rsidRDefault="0099126A">
      <w:pPr>
        <w:rPr>
          <w:rFonts w:ascii="Marianne" w:hAnsi="Marianne" w:cs="Arial"/>
          <w:b/>
          <w:bCs/>
        </w:rPr>
      </w:pPr>
    </w:p>
    <w:p w14:paraId="50B2F12F" w14:textId="77777777" w:rsidR="0099126A" w:rsidRDefault="0099126A">
      <w:pPr>
        <w:rPr>
          <w:rFonts w:ascii="Marianne" w:hAnsi="Marianne" w:cs="Arial"/>
          <w:b/>
          <w:bCs/>
        </w:rPr>
      </w:pPr>
    </w:p>
    <w:p w14:paraId="7BDB6BB1" w14:textId="77777777" w:rsidR="0099126A" w:rsidRDefault="0099126A">
      <w:pPr>
        <w:rPr>
          <w:rFonts w:ascii="Marianne" w:hAnsi="Marianne" w:cs="Arial"/>
          <w:b/>
          <w:bCs/>
        </w:rPr>
      </w:pPr>
    </w:p>
    <w:p w14:paraId="2BBF5A6A" w14:textId="77777777" w:rsidR="0099126A" w:rsidRDefault="0099126A">
      <w:pPr>
        <w:rPr>
          <w:rFonts w:ascii="Marianne" w:hAnsi="Marianne" w:cs="Arial"/>
          <w:b/>
          <w:bCs/>
        </w:rPr>
      </w:pPr>
    </w:p>
    <w:p w14:paraId="66FC6AC0" w14:textId="77777777" w:rsidR="0099126A" w:rsidRDefault="0099126A">
      <w:pPr>
        <w:rPr>
          <w:rFonts w:ascii="Marianne" w:hAnsi="Marianne" w:cs="Arial"/>
          <w:b/>
          <w:bCs/>
        </w:rPr>
      </w:pPr>
    </w:p>
    <w:p w14:paraId="7C982435" w14:textId="77777777" w:rsidR="0099126A" w:rsidRDefault="0099126A">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D2D88" w14:paraId="105CE1AF" w14:textId="77777777">
        <w:tc>
          <w:tcPr>
            <w:tcW w:w="9852" w:type="dxa"/>
            <w:shd w:val="clear" w:color="auto" w:fill="465F9D"/>
          </w:tcPr>
          <w:p w14:paraId="73B20B00" w14:textId="77777777" w:rsidR="0099126A" w:rsidRDefault="0099126A">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7034982E" w14:textId="77777777" w:rsidR="005622B6" w:rsidRDefault="005622B6" w:rsidP="005622B6">
      <w:pPr>
        <w:rPr>
          <w:rFonts w:asciiTheme="minorHAnsi" w:hAnsiTheme="minorHAnsi" w:cstheme="minorHAnsi"/>
          <w:b/>
          <w:bCs/>
          <w:caps/>
          <w:sz w:val="24"/>
          <w:szCs w:val="28"/>
          <w:lang w:bidi="fr-FR"/>
        </w:rPr>
      </w:pPr>
      <w:r w:rsidRPr="00A100E6">
        <w:rPr>
          <w:rFonts w:asciiTheme="minorHAnsi" w:hAnsiTheme="minorHAnsi" w:cstheme="minorHAnsi"/>
          <w:b/>
          <w:bCs/>
          <w:caps/>
          <w:sz w:val="24"/>
          <w:szCs w:val="28"/>
          <w:lang w:bidi="fr-FR"/>
        </w:rPr>
        <w:t>MARCHE DE NETTOYAGE DES LOCAUX ET VITRERIES DES SITES DE LA CCI DU MANS ET DE LA SARTHE</w:t>
      </w:r>
    </w:p>
    <w:p w14:paraId="2CBF0D68" w14:textId="77777777" w:rsidR="005622B6" w:rsidRPr="007663A6" w:rsidRDefault="005622B6" w:rsidP="005622B6">
      <w:pPr>
        <w:rPr>
          <w:rFonts w:asciiTheme="minorHAnsi" w:hAnsiTheme="minorHAnsi" w:cstheme="minorHAnsi"/>
          <w:b/>
          <w:bCs/>
          <w:iCs/>
          <w:caps/>
          <w:sz w:val="24"/>
          <w:szCs w:val="28"/>
          <w:lang w:bidi="fr-FR"/>
        </w:rPr>
      </w:pPr>
      <w:r w:rsidRPr="007663A6">
        <w:rPr>
          <w:rFonts w:asciiTheme="minorHAnsi" w:hAnsiTheme="minorHAnsi" w:cstheme="minorHAnsi"/>
          <w:b/>
          <w:bCs/>
          <w:iCs/>
          <w:caps/>
          <w:sz w:val="24"/>
          <w:szCs w:val="28"/>
          <w:lang w:bidi="fr-FR"/>
        </w:rPr>
        <w:t>MARCHE N° 2025 RT</w:t>
      </w:r>
      <w:r>
        <w:rPr>
          <w:rFonts w:asciiTheme="minorHAnsi" w:hAnsiTheme="minorHAnsi" w:cstheme="minorHAnsi"/>
          <w:b/>
          <w:bCs/>
          <w:iCs/>
          <w:caps/>
          <w:sz w:val="24"/>
          <w:szCs w:val="28"/>
          <w:lang w:bidi="fr-FR"/>
        </w:rPr>
        <w:t>PF</w:t>
      </w:r>
      <w:r w:rsidRPr="007663A6">
        <w:rPr>
          <w:rFonts w:asciiTheme="minorHAnsi" w:hAnsiTheme="minorHAnsi" w:cstheme="minorHAnsi"/>
          <w:b/>
          <w:bCs/>
          <w:iCs/>
          <w:caps/>
          <w:sz w:val="24"/>
          <w:szCs w:val="28"/>
          <w:lang w:bidi="fr-FR"/>
        </w:rPr>
        <w:t xml:space="preserve"> 503</w:t>
      </w:r>
      <w:r>
        <w:rPr>
          <w:rFonts w:asciiTheme="minorHAnsi" w:hAnsiTheme="minorHAnsi" w:cstheme="minorHAnsi"/>
          <w:b/>
          <w:bCs/>
          <w:iCs/>
          <w:caps/>
          <w:sz w:val="24"/>
          <w:szCs w:val="28"/>
          <w:lang w:bidi="fr-FR"/>
        </w:rPr>
        <w:t>4</w:t>
      </w:r>
    </w:p>
    <w:p w14:paraId="005CF3E1"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p>
    <w:p w14:paraId="11744688" w14:textId="77777777" w:rsidR="0099126A" w:rsidRDefault="0099126A">
      <w:pPr>
        <w:pStyle w:val="fcase1ertab"/>
        <w:tabs>
          <w:tab w:val="clear" w:pos="426"/>
          <w:tab w:val="left" w:pos="0"/>
        </w:tabs>
        <w:spacing w:before="120"/>
        <w:ind w:left="0" w:firstLine="0"/>
        <w:rPr>
          <w:rFonts w:ascii="Marianne" w:hAnsi="Marianne" w:cs="Arial"/>
          <w:i/>
          <w:sz w:val="16"/>
          <w:szCs w:val="16"/>
        </w:rPr>
      </w:pPr>
    </w:p>
    <w:p w14:paraId="34C27A1E" w14:textId="77777777" w:rsidR="0099126A" w:rsidRDefault="0099126A">
      <w:pPr>
        <w:pStyle w:val="fcase1ertab"/>
        <w:tabs>
          <w:tab w:val="clear" w:pos="426"/>
          <w:tab w:val="left" w:pos="0"/>
        </w:tabs>
        <w:spacing w:before="120"/>
        <w:ind w:left="0" w:firstLine="0"/>
        <w:rPr>
          <w:rFonts w:ascii="Marianne" w:hAnsi="Marianne" w:cs="Arial"/>
          <w:i/>
          <w:sz w:val="16"/>
          <w:szCs w:val="16"/>
        </w:rPr>
      </w:pPr>
    </w:p>
    <w:p w14:paraId="23D398E8" w14:textId="77777777" w:rsidR="0099126A" w:rsidRDefault="0099126A">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D2D88" w14:paraId="4A9FB24A" w14:textId="77777777">
        <w:tc>
          <w:tcPr>
            <w:tcW w:w="9852" w:type="dxa"/>
            <w:shd w:val="clear" w:color="auto" w:fill="465F9D"/>
          </w:tcPr>
          <w:p w14:paraId="079DC51E" w14:textId="77777777" w:rsidR="0099126A" w:rsidRDefault="0099126A">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6B87A908" w14:textId="77777777" w:rsidR="0099126A" w:rsidRDefault="0099126A">
      <w:pPr>
        <w:pStyle w:val="Titre9"/>
        <w:numPr>
          <w:ilvl w:val="0"/>
          <w:numId w:val="0"/>
        </w:numPr>
        <w:rPr>
          <w:rFonts w:ascii="Marianne" w:hAnsi="Marianne"/>
          <w:i w:val="0"/>
          <w:sz w:val="20"/>
        </w:rPr>
      </w:pPr>
    </w:p>
    <w:p w14:paraId="4E6C842D" w14:textId="77777777" w:rsidR="0099126A" w:rsidRDefault="0099126A">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34179E52" w14:textId="77777777" w:rsidR="0099126A" w:rsidRDefault="0099126A">
      <w:pPr>
        <w:pStyle w:val="Titre9"/>
        <w:tabs>
          <w:tab w:val="num" w:pos="0"/>
        </w:tabs>
        <w:ind w:left="0"/>
        <w:jc w:val="both"/>
        <w:rPr>
          <w:rFonts w:ascii="Marianne" w:hAnsi="Marianne"/>
          <w:i w:val="0"/>
          <w:iCs w:val="0"/>
          <w:sz w:val="20"/>
          <w:szCs w:val="20"/>
        </w:rPr>
      </w:pPr>
    </w:p>
    <w:p w14:paraId="09217FD1" w14:textId="77777777" w:rsidR="0099126A" w:rsidRDefault="0099126A">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6531281A" w14:textId="77777777" w:rsidR="0099126A" w:rsidRDefault="0099126A">
      <w:pPr>
        <w:jc w:val="both"/>
        <w:rPr>
          <w:rFonts w:ascii="Marianne" w:hAnsi="Marianne" w:cs="Arial"/>
          <w:b/>
          <w:bCs/>
        </w:rPr>
      </w:pPr>
    </w:p>
    <w:p w14:paraId="29DC499C"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0300A930" w14:textId="77777777" w:rsidR="0099126A" w:rsidRDefault="0099126A">
      <w:pPr>
        <w:rPr>
          <w:rFonts w:ascii="Marianne" w:hAnsi="Marianne"/>
        </w:rPr>
      </w:pPr>
    </w:p>
    <w:p w14:paraId="4B673CCD" w14:textId="77777777" w:rsidR="0099126A" w:rsidRDefault="0099126A">
      <w:pPr>
        <w:rPr>
          <w:rFonts w:ascii="Marianne" w:hAnsi="Marianne"/>
        </w:rPr>
      </w:pPr>
    </w:p>
    <w:p w14:paraId="52945E50"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20F30BBD" w14:textId="77777777" w:rsidR="0099126A" w:rsidRDefault="0099126A">
      <w:pPr>
        <w:rPr>
          <w:rFonts w:ascii="Marianne" w:hAnsi="Marianne"/>
        </w:rPr>
      </w:pPr>
    </w:p>
    <w:p w14:paraId="271621FC" w14:textId="77777777" w:rsidR="0099126A" w:rsidRDefault="0099126A">
      <w:pPr>
        <w:rPr>
          <w:rFonts w:ascii="Marianne" w:hAnsi="Marianne"/>
        </w:rPr>
      </w:pPr>
    </w:p>
    <w:p w14:paraId="17228F99"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23EBAC43" w14:textId="77777777" w:rsidR="0099126A" w:rsidRDefault="0099126A">
      <w:pPr>
        <w:rPr>
          <w:rFonts w:ascii="Marianne" w:hAnsi="Marianne"/>
        </w:rPr>
      </w:pPr>
    </w:p>
    <w:p w14:paraId="233C4B5A" w14:textId="77777777" w:rsidR="0099126A" w:rsidRDefault="0099126A">
      <w:pPr>
        <w:rPr>
          <w:rFonts w:ascii="Marianne" w:hAnsi="Marianne"/>
        </w:rPr>
      </w:pPr>
    </w:p>
    <w:p w14:paraId="5B237A56"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7B190962" w14:textId="77777777" w:rsidR="0099126A" w:rsidRDefault="0099126A">
      <w:pPr>
        <w:rPr>
          <w:rFonts w:ascii="Marianne" w:hAnsi="Marianne"/>
        </w:rPr>
      </w:pPr>
    </w:p>
    <w:p w14:paraId="0A89F422" w14:textId="77777777" w:rsidR="0099126A" w:rsidRDefault="0099126A">
      <w:pPr>
        <w:rPr>
          <w:rFonts w:ascii="Marianne" w:hAnsi="Marianne"/>
        </w:rPr>
      </w:pPr>
    </w:p>
    <w:p w14:paraId="696775D2" w14:textId="77777777" w:rsidR="0099126A" w:rsidRDefault="0099126A">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411FDF57" w14:textId="77777777" w:rsidR="0099126A" w:rsidRDefault="0099126A">
      <w:pPr>
        <w:rPr>
          <w:rFonts w:ascii="Marianne" w:hAnsi="Marianne"/>
        </w:rPr>
      </w:pPr>
    </w:p>
    <w:p w14:paraId="7EC7F594" w14:textId="77777777" w:rsidR="0099126A" w:rsidRDefault="0099126A">
      <w:pPr>
        <w:rPr>
          <w:rFonts w:ascii="Marianne" w:hAnsi="Marianne"/>
        </w:rPr>
      </w:pPr>
    </w:p>
    <w:p w14:paraId="58251AF6" w14:textId="77777777" w:rsidR="0099126A" w:rsidRDefault="0099126A">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2288344C" w14:textId="77777777" w:rsidR="0099126A" w:rsidRDefault="0099126A">
      <w:pPr>
        <w:jc w:val="both"/>
        <w:rPr>
          <w:rFonts w:ascii="Marianne" w:hAnsi="Marianne" w:cs="Arial"/>
          <w:b/>
          <w:bCs/>
        </w:rPr>
      </w:pPr>
    </w:p>
    <w:p w14:paraId="5E4B14C9" w14:textId="77777777" w:rsidR="0099126A" w:rsidRDefault="0099126A">
      <w:pPr>
        <w:jc w:val="both"/>
        <w:rPr>
          <w:rFonts w:ascii="Marianne" w:hAnsi="Marianne" w:cs="Arial"/>
          <w:b/>
          <w:bCs/>
        </w:rPr>
      </w:pPr>
    </w:p>
    <w:p w14:paraId="0169404F" w14:textId="77777777" w:rsidR="0099126A" w:rsidRDefault="0099126A">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3DD4CFA5" w14:textId="77777777" w:rsidR="0099126A" w:rsidRDefault="0099126A">
      <w:pPr>
        <w:jc w:val="both"/>
        <w:rPr>
          <w:rFonts w:ascii="Marianne" w:hAnsi="Marianne" w:cs="Arial"/>
        </w:rPr>
      </w:pPr>
    </w:p>
    <w:p w14:paraId="282EC895" w14:textId="77777777" w:rsidR="0099126A" w:rsidRDefault="0099126A">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622B6">
        <w:rPr>
          <w:rFonts w:ascii="Marianne" w:hAnsi="Marianne"/>
        </w:rPr>
      </w:r>
      <w:r w:rsidR="005622B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25D1C0B1" w14:textId="77777777" w:rsidR="0099126A" w:rsidRDefault="0099126A">
      <w:pPr>
        <w:ind w:left="567"/>
        <w:jc w:val="both"/>
        <w:rPr>
          <w:rFonts w:ascii="Marianne" w:hAnsi="Marianne" w:cs="Arial"/>
        </w:rPr>
      </w:pPr>
    </w:p>
    <w:p w14:paraId="7ADA017E" w14:textId="77777777" w:rsidR="0099126A" w:rsidRDefault="0099126A">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622B6">
        <w:rPr>
          <w:rFonts w:ascii="Marianne" w:hAnsi="Marianne"/>
        </w:rPr>
      </w:r>
      <w:r w:rsidR="005622B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18782BA6" w14:textId="77777777" w:rsidR="0099126A" w:rsidRDefault="0099126A">
      <w:pPr>
        <w:ind w:left="567"/>
        <w:jc w:val="both"/>
        <w:rPr>
          <w:rFonts w:ascii="Marianne" w:hAnsi="Marianne" w:cs="Arial"/>
          <w:bCs/>
          <w:sz w:val="22"/>
        </w:rPr>
      </w:pPr>
    </w:p>
    <w:p w14:paraId="552F2FEF" w14:textId="77777777" w:rsidR="0099126A" w:rsidRDefault="0099126A">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0E4EB93F" w14:textId="77777777" w:rsidR="0099126A" w:rsidRDefault="0099126A">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7D255C0E" w14:textId="77777777" w:rsidR="0099126A" w:rsidRDefault="0099126A">
      <w:pPr>
        <w:spacing w:before="120"/>
        <w:jc w:val="both"/>
        <w:rPr>
          <w:rFonts w:ascii="Marianne" w:hAnsi="Marianne" w:cs="Arial"/>
          <w:i/>
          <w:iCs/>
          <w:szCs w:val="18"/>
        </w:rPr>
      </w:pPr>
      <w:r>
        <w:rPr>
          <w:rFonts w:ascii="Marianne" w:hAnsi="Marianne" w:cs="Arial"/>
          <w:i/>
          <w:iCs/>
          <w:szCs w:val="18"/>
        </w:rPr>
        <w:lastRenderedPageBreak/>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1D4991CE" w14:textId="77777777" w:rsidR="0099126A" w:rsidRDefault="0099126A">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2A6B441C" w14:textId="77777777" w:rsidR="0099126A" w:rsidRDefault="0099126A">
      <w:pPr>
        <w:spacing w:before="120"/>
        <w:jc w:val="both"/>
        <w:rPr>
          <w:rFonts w:ascii="Marianne" w:hAnsi="Marianne" w:cs="Arial"/>
          <w:sz w:val="22"/>
        </w:rPr>
      </w:pPr>
    </w:p>
    <w:p w14:paraId="7020A974" w14:textId="77777777" w:rsidR="0099126A" w:rsidRDefault="0099126A">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6D2D88" w14:paraId="455B75F8" w14:textId="77777777">
        <w:trPr>
          <w:trHeight w:val="540"/>
          <w:jc w:val="center"/>
        </w:trPr>
        <w:tc>
          <w:tcPr>
            <w:tcW w:w="1986" w:type="dxa"/>
            <w:shd w:val="clear" w:color="auto" w:fill="CCFFFF"/>
            <w:vAlign w:val="center"/>
          </w:tcPr>
          <w:p w14:paraId="3011CBB1" w14:textId="77777777" w:rsidR="0099126A" w:rsidRDefault="0099126A">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35C00537" w14:textId="77777777" w:rsidR="0099126A" w:rsidRDefault="0099126A">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2294E680" w14:textId="77777777" w:rsidR="0099126A" w:rsidRDefault="0099126A">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6D2D88" w14:paraId="6AD76041" w14:textId="77777777">
        <w:trPr>
          <w:trHeight w:val="2218"/>
          <w:jc w:val="center"/>
        </w:trPr>
        <w:tc>
          <w:tcPr>
            <w:tcW w:w="1986" w:type="dxa"/>
            <w:vMerge w:val="restart"/>
            <w:shd w:val="clear" w:color="auto" w:fill="auto"/>
            <w:vAlign w:val="center"/>
          </w:tcPr>
          <w:p w14:paraId="60C99125" w14:textId="77777777" w:rsidR="0099126A" w:rsidRDefault="0099126A">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2FD2216B"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5622B6">
              <w:rPr>
                <w:rFonts w:ascii="Marianne" w:eastAsia="MS Gothic" w:hAnsi="Marianne" w:cs="Arial"/>
              </w:rPr>
            </w:r>
            <w:r w:rsidR="005622B6">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2B58CBB5"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88B9D53"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F1F1FF6" w14:textId="77777777" w:rsidR="0099126A" w:rsidRDefault="0099126A">
            <w:pPr>
              <w:spacing w:beforeLines="40" w:before="96" w:afterLines="40" w:after="96"/>
              <w:ind w:left="170" w:right="170"/>
              <w:jc w:val="both"/>
              <w:rPr>
                <w:rFonts w:ascii="Marianne" w:hAnsi="Marianne" w:cs="Arial"/>
                <w:sz w:val="12"/>
                <w:szCs w:val="16"/>
              </w:rPr>
            </w:pPr>
          </w:p>
          <w:p w14:paraId="181A2405" w14:textId="77777777" w:rsidR="0099126A" w:rsidRDefault="0099126A">
            <w:pPr>
              <w:spacing w:beforeLines="40" w:before="96" w:afterLines="40" w:after="96"/>
              <w:ind w:left="170" w:right="170"/>
              <w:jc w:val="both"/>
              <w:rPr>
                <w:rFonts w:ascii="Marianne" w:hAnsi="Marianne" w:cs="Arial"/>
                <w:sz w:val="12"/>
                <w:szCs w:val="16"/>
              </w:rPr>
            </w:pPr>
          </w:p>
          <w:p w14:paraId="3DE48CD6" w14:textId="77777777" w:rsidR="0099126A" w:rsidRDefault="0099126A">
            <w:pPr>
              <w:spacing w:beforeLines="40" w:before="96" w:afterLines="40" w:after="96"/>
              <w:ind w:left="170" w:right="170"/>
              <w:jc w:val="both"/>
              <w:rPr>
                <w:rFonts w:ascii="Marianne" w:hAnsi="Marianne" w:cs="Arial"/>
                <w:sz w:val="12"/>
                <w:szCs w:val="16"/>
              </w:rPr>
            </w:pPr>
          </w:p>
          <w:p w14:paraId="03FBD05A"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E74C1AB" w14:textId="77777777" w:rsidR="0099126A" w:rsidRDefault="0099126A">
            <w:pPr>
              <w:spacing w:beforeLines="40" w:before="96" w:afterLines="40" w:after="96"/>
              <w:ind w:right="170"/>
              <w:rPr>
                <w:rFonts w:ascii="Marianne" w:hAnsi="Marianne" w:cs="Arial"/>
                <w:sz w:val="12"/>
                <w:szCs w:val="16"/>
              </w:rPr>
            </w:pPr>
          </w:p>
          <w:p w14:paraId="1036A713" w14:textId="77777777" w:rsidR="0099126A" w:rsidRDefault="0099126A">
            <w:pPr>
              <w:spacing w:beforeLines="40" w:before="96" w:afterLines="40" w:after="96"/>
              <w:ind w:right="170"/>
              <w:rPr>
                <w:rFonts w:ascii="Marianne" w:hAnsi="Marianne" w:cs="Arial"/>
                <w:sz w:val="12"/>
                <w:szCs w:val="16"/>
              </w:rPr>
            </w:pPr>
          </w:p>
          <w:p w14:paraId="1BB43163" w14:textId="77777777" w:rsidR="0099126A" w:rsidRDefault="0099126A">
            <w:pPr>
              <w:spacing w:beforeLines="40" w:before="96" w:afterLines="40" w:after="96"/>
              <w:ind w:right="170"/>
              <w:rPr>
                <w:rFonts w:ascii="Marianne" w:hAnsi="Marianne" w:cs="Arial"/>
                <w:sz w:val="12"/>
                <w:szCs w:val="16"/>
              </w:rPr>
            </w:pPr>
          </w:p>
        </w:tc>
      </w:tr>
      <w:tr w:rsidR="006D2D88" w14:paraId="67ACCEE2" w14:textId="77777777">
        <w:trPr>
          <w:trHeight w:val="3555"/>
          <w:jc w:val="center"/>
        </w:trPr>
        <w:tc>
          <w:tcPr>
            <w:tcW w:w="1986" w:type="dxa"/>
            <w:vMerge/>
            <w:shd w:val="clear" w:color="auto" w:fill="auto"/>
            <w:vAlign w:val="center"/>
          </w:tcPr>
          <w:p w14:paraId="63948DC7" w14:textId="77777777" w:rsidR="0099126A" w:rsidRDefault="0099126A">
            <w:pPr>
              <w:spacing w:beforeLines="40" w:before="96" w:afterLines="40" w:after="96"/>
              <w:rPr>
                <w:rFonts w:ascii="Marianne" w:hAnsi="Marianne" w:cs="Arial"/>
              </w:rPr>
            </w:pPr>
          </w:p>
        </w:tc>
        <w:tc>
          <w:tcPr>
            <w:tcW w:w="2551" w:type="dxa"/>
            <w:shd w:val="clear" w:color="auto" w:fill="auto"/>
            <w:vAlign w:val="center"/>
          </w:tcPr>
          <w:p w14:paraId="55100859"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5622B6">
              <w:rPr>
                <w:rFonts w:ascii="Marianne" w:eastAsia="MS Gothic" w:hAnsi="Marianne" w:cs="Arial"/>
              </w:rPr>
            </w:r>
            <w:r w:rsidR="005622B6">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631D1E3D"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F1DF72E"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BA08490" w14:textId="77777777" w:rsidR="0099126A" w:rsidRDefault="0099126A">
            <w:pPr>
              <w:spacing w:beforeLines="40" w:before="96" w:afterLines="40" w:after="96"/>
              <w:ind w:left="170" w:right="170"/>
              <w:jc w:val="both"/>
              <w:rPr>
                <w:rFonts w:ascii="Marianne" w:hAnsi="Marianne" w:cs="Arial"/>
                <w:sz w:val="12"/>
                <w:szCs w:val="16"/>
              </w:rPr>
            </w:pPr>
          </w:p>
          <w:p w14:paraId="080A750A" w14:textId="77777777" w:rsidR="0099126A" w:rsidRDefault="0099126A">
            <w:pPr>
              <w:spacing w:beforeLines="40" w:before="96" w:afterLines="40" w:after="96"/>
              <w:ind w:left="170" w:right="170"/>
              <w:jc w:val="both"/>
              <w:rPr>
                <w:rFonts w:ascii="Marianne" w:hAnsi="Marianne" w:cs="Arial"/>
                <w:sz w:val="12"/>
                <w:szCs w:val="16"/>
              </w:rPr>
            </w:pPr>
          </w:p>
          <w:p w14:paraId="1438A354" w14:textId="77777777" w:rsidR="0099126A" w:rsidRDefault="0099126A">
            <w:pPr>
              <w:spacing w:beforeLines="40" w:before="96" w:afterLines="40" w:after="96"/>
              <w:ind w:left="170" w:right="170"/>
              <w:jc w:val="both"/>
              <w:rPr>
                <w:rFonts w:ascii="Marianne" w:hAnsi="Marianne" w:cs="Arial"/>
                <w:sz w:val="12"/>
                <w:szCs w:val="16"/>
              </w:rPr>
            </w:pPr>
          </w:p>
          <w:p w14:paraId="5BDE84D0"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299FB5B" w14:textId="77777777" w:rsidR="0099126A" w:rsidRDefault="0099126A">
            <w:pPr>
              <w:spacing w:beforeLines="40" w:before="96" w:afterLines="40" w:after="96"/>
              <w:ind w:right="170"/>
              <w:rPr>
                <w:rFonts w:ascii="Marianne" w:hAnsi="Marianne" w:cs="Arial"/>
                <w:sz w:val="12"/>
                <w:szCs w:val="16"/>
              </w:rPr>
            </w:pPr>
          </w:p>
          <w:p w14:paraId="684C72BA" w14:textId="77777777" w:rsidR="0099126A" w:rsidRDefault="0099126A">
            <w:pPr>
              <w:spacing w:beforeLines="40" w:before="96" w:afterLines="40" w:after="96"/>
              <w:ind w:right="170"/>
              <w:rPr>
                <w:rFonts w:ascii="Marianne" w:hAnsi="Marianne" w:cs="Arial"/>
                <w:sz w:val="12"/>
                <w:szCs w:val="16"/>
              </w:rPr>
            </w:pPr>
          </w:p>
          <w:p w14:paraId="57DA2AE7" w14:textId="77777777" w:rsidR="0099126A" w:rsidRDefault="0099126A">
            <w:pPr>
              <w:spacing w:beforeLines="40" w:before="96" w:afterLines="40" w:after="96"/>
              <w:ind w:right="170"/>
              <w:rPr>
                <w:rFonts w:ascii="Marianne" w:hAnsi="Marianne" w:cs="Arial"/>
                <w:sz w:val="12"/>
                <w:szCs w:val="16"/>
              </w:rPr>
            </w:pPr>
          </w:p>
        </w:tc>
      </w:tr>
      <w:tr w:rsidR="006D2D88" w14:paraId="0DEA6FB0" w14:textId="77777777">
        <w:trPr>
          <w:trHeight w:val="4455"/>
          <w:jc w:val="center"/>
        </w:trPr>
        <w:tc>
          <w:tcPr>
            <w:tcW w:w="1986" w:type="dxa"/>
            <w:vMerge/>
            <w:shd w:val="clear" w:color="auto" w:fill="auto"/>
            <w:vAlign w:val="center"/>
          </w:tcPr>
          <w:p w14:paraId="6B89B4AD" w14:textId="77777777" w:rsidR="0099126A" w:rsidRDefault="0099126A">
            <w:pPr>
              <w:spacing w:beforeLines="40" w:before="96" w:afterLines="40" w:after="96"/>
              <w:rPr>
                <w:rFonts w:ascii="Marianne" w:hAnsi="Marianne" w:cs="Arial"/>
              </w:rPr>
            </w:pPr>
          </w:p>
        </w:tc>
        <w:tc>
          <w:tcPr>
            <w:tcW w:w="2551" w:type="dxa"/>
            <w:shd w:val="clear" w:color="auto" w:fill="auto"/>
            <w:vAlign w:val="center"/>
          </w:tcPr>
          <w:p w14:paraId="1CE5455D"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5622B6">
              <w:rPr>
                <w:rFonts w:ascii="Marianne" w:eastAsia="MS Gothic" w:hAnsi="Marianne" w:cs="Arial"/>
              </w:rPr>
            </w:r>
            <w:r w:rsidR="005622B6">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22A2C5A5"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9852202" w14:textId="77777777" w:rsidR="0099126A" w:rsidRDefault="0099126A">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376831C" w14:textId="77777777" w:rsidR="0099126A" w:rsidRDefault="0099126A">
            <w:pPr>
              <w:spacing w:beforeLines="40" w:before="96" w:afterLines="40" w:after="96"/>
              <w:ind w:left="170" w:right="170"/>
              <w:jc w:val="both"/>
              <w:rPr>
                <w:rFonts w:ascii="Marianne" w:hAnsi="Marianne" w:cs="Arial"/>
                <w:sz w:val="12"/>
                <w:szCs w:val="16"/>
              </w:rPr>
            </w:pPr>
          </w:p>
          <w:p w14:paraId="5490C7F3" w14:textId="77777777" w:rsidR="0099126A" w:rsidRDefault="0099126A">
            <w:pPr>
              <w:spacing w:beforeLines="40" w:before="96" w:afterLines="40" w:after="96"/>
              <w:ind w:left="170" w:right="170"/>
              <w:jc w:val="both"/>
              <w:rPr>
                <w:rFonts w:ascii="Marianne" w:hAnsi="Marianne" w:cs="Arial"/>
                <w:sz w:val="12"/>
                <w:szCs w:val="16"/>
              </w:rPr>
            </w:pPr>
          </w:p>
          <w:p w14:paraId="51539C01" w14:textId="77777777" w:rsidR="0099126A" w:rsidRDefault="0099126A">
            <w:pPr>
              <w:spacing w:beforeLines="40" w:before="96" w:afterLines="40" w:after="96"/>
              <w:ind w:left="170" w:right="170"/>
              <w:jc w:val="both"/>
              <w:rPr>
                <w:rFonts w:ascii="Marianne" w:hAnsi="Marianne" w:cs="Arial"/>
                <w:sz w:val="12"/>
                <w:szCs w:val="16"/>
              </w:rPr>
            </w:pPr>
          </w:p>
          <w:p w14:paraId="0F94AD54" w14:textId="77777777" w:rsidR="0099126A" w:rsidRDefault="0099126A">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5CA369F" w14:textId="77777777" w:rsidR="0099126A" w:rsidRDefault="0099126A">
            <w:pPr>
              <w:spacing w:beforeLines="40" w:before="96" w:afterLines="40" w:after="96"/>
              <w:ind w:right="170"/>
              <w:rPr>
                <w:rFonts w:ascii="Marianne" w:hAnsi="Marianne" w:cs="Arial"/>
                <w:sz w:val="12"/>
                <w:szCs w:val="16"/>
              </w:rPr>
            </w:pPr>
          </w:p>
          <w:p w14:paraId="499E5A10" w14:textId="77777777" w:rsidR="0099126A" w:rsidRDefault="0099126A">
            <w:pPr>
              <w:spacing w:beforeLines="40" w:before="96" w:afterLines="40" w:after="96"/>
              <w:ind w:right="170"/>
              <w:rPr>
                <w:rFonts w:ascii="Marianne" w:hAnsi="Marianne" w:cs="Arial"/>
                <w:sz w:val="12"/>
                <w:szCs w:val="16"/>
              </w:rPr>
            </w:pPr>
          </w:p>
          <w:p w14:paraId="5AF1EBA8" w14:textId="77777777" w:rsidR="0099126A" w:rsidRDefault="0099126A">
            <w:pPr>
              <w:spacing w:beforeLines="40" w:before="96" w:afterLines="40" w:after="96"/>
              <w:ind w:right="170"/>
              <w:rPr>
                <w:rFonts w:ascii="Marianne" w:hAnsi="Marianne" w:cs="Arial"/>
                <w:sz w:val="12"/>
                <w:szCs w:val="16"/>
              </w:rPr>
            </w:pPr>
          </w:p>
        </w:tc>
      </w:tr>
      <w:tr w:rsidR="006D2D88" w14:paraId="73B30737" w14:textId="77777777">
        <w:trPr>
          <w:trHeight w:val="1785"/>
          <w:jc w:val="center"/>
        </w:trPr>
        <w:tc>
          <w:tcPr>
            <w:tcW w:w="1986" w:type="dxa"/>
            <w:shd w:val="clear" w:color="auto" w:fill="auto"/>
            <w:vAlign w:val="center"/>
          </w:tcPr>
          <w:p w14:paraId="75CB7CBD" w14:textId="77777777" w:rsidR="0099126A" w:rsidRDefault="0099126A">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1A7D5BA5" w14:textId="77777777" w:rsidR="0099126A" w:rsidRDefault="0099126A">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5622B6">
              <w:rPr>
                <w:rFonts w:ascii="Marianne" w:hAnsi="Marianne" w:cs="Arial"/>
              </w:rPr>
            </w:r>
            <w:r w:rsidR="005622B6">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56317B84"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35C6818"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B124532" w14:textId="77777777" w:rsidR="0099126A" w:rsidRDefault="0099126A">
            <w:pPr>
              <w:spacing w:beforeLines="40" w:before="96" w:afterLines="40" w:after="96"/>
              <w:ind w:left="170" w:right="170"/>
              <w:jc w:val="both"/>
              <w:rPr>
                <w:rFonts w:ascii="Marianne" w:hAnsi="Marianne" w:cs="Arial"/>
                <w:sz w:val="12"/>
                <w:szCs w:val="16"/>
              </w:rPr>
            </w:pPr>
          </w:p>
          <w:p w14:paraId="16F57F42" w14:textId="77777777" w:rsidR="0099126A" w:rsidRDefault="0099126A">
            <w:pPr>
              <w:spacing w:beforeLines="40" w:before="96" w:afterLines="40" w:after="96"/>
              <w:ind w:left="170" w:right="170"/>
              <w:jc w:val="both"/>
              <w:rPr>
                <w:rFonts w:ascii="Marianne" w:hAnsi="Marianne" w:cs="Arial"/>
                <w:sz w:val="12"/>
                <w:szCs w:val="16"/>
              </w:rPr>
            </w:pPr>
          </w:p>
          <w:p w14:paraId="631FD6A0" w14:textId="77777777" w:rsidR="0099126A" w:rsidRDefault="0099126A">
            <w:pPr>
              <w:spacing w:beforeLines="40" w:before="96" w:afterLines="40" w:after="96"/>
              <w:ind w:left="170" w:right="170"/>
              <w:jc w:val="both"/>
              <w:rPr>
                <w:rFonts w:ascii="Marianne" w:hAnsi="Marianne" w:cs="Arial"/>
                <w:sz w:val="12"/>
                <w:szCs w:val="16"/>
              </w:rPr>
            </w:pPr>
          </w:p>
          <w:p w14:paraId="5779952F"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E5D1CD7" w14:textId="77777777" w:rsidR="0099126A" w:rsidRDefault="0099126A">
            <w:pPr>
              <w:spacing w:beforeLines="40" w:before="96" w:afterLines="40" w:after="96"/>
              <w:ind w:right="170"/>
              <w:rPr>
                <w:rFonts w:ascii="Marianne" w:hAnsi="Marianne" w:cs="Arial"/>
                <w:sz w:val="12"/>
                <w:szCs w:val="16"/>
              </w:rPr>
            </w:pPr>
          </w:p>
          <w:p w14:paraId="05284C1C" w14:textId="77777777" w:rsidR="0099126A" w:rsidRDefault="0099126A">
            <w:pPr>
              <w:spacing w:beforeLines="40" w:before="96" w:afterLines="40" w:after="96"/>
              <w:ind w:right="170"/>
              <w:rPr>
                <w:rFonts w:ascii="Marianne" w:hAnsi="Marianne" w:cs="Arial"/>
                <w:sz w:val="12"/>
                <w:szCs w:val="16"/>
              </w:rPr>
            </w:pPr>
          </w:p>
          <w:p w14:paraId="75FC8624" w14:textId="77777777" w:rsidR="0099126A" w:rsidRDefault="0099126A">
            <w:pPr>
              <w:spacing w:beforeLines="40" w:before="96" w:afterLines="40" w:after="96"/>
              <w:ind w:right="170"/>
              <w:rPr>
                <w:rFonts w:ascii="Marianne" w:hAnsi="Marianne" w:cs="Arial"/>
                <w:sz w:val="12"/>
                <w:szCs w:val="16"/>
              </w:rPr>
            </w:pPr>
          </w:p>
        </w:tc>
      </w:tr>
      <w:tr w:rsidR="006D2D88" w14:paraId="68D11BB1" w14:textId="77777777">
        <w:trPr>
          <w:trHeight w:val="3615"/>
          <w:jc w:val="center"/>
        </w:trPr>
        <w:tc>
          <w:tcPr>
            <w:tcW w:w="1986" w:type="dxa"/>
            <w:shd w:val="clear" w:color="auto" w:fill="auto"/>
            <w:vAlign w:val="center"/>
          </w:tcPr>
          <w:p w14:paraId="3628B7CD" w14:textId="77777777" w:rsidR="0099126A" w:rsidRDefault="0099126A">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531FFFD3"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5622B6">
              <w:rPr>
                <w:rFonts w:ascii="Marianne" w:eastAsia="MS Gothic" w:hAnsi="Marianne" w:cs="Arial"/>
              </w:rPr>
            </w:r>
            <w:r w:rsidR="005622B6">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0DA61F04"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9009C5E"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77B99AA" w14:textId="77777777" w:rsidR="0099126A" w:rsidRDefault="0099126A">
            <w:pPr>
              <w:spacing w:beforeLines="40" w:before="96" w:afterLines="40" w:after="96"/>
              <w:ind w:left="170" w:right="170"/>
              <w:jc w:val="both"/>
              <w:rPr>
                <w:rFonts w:ascii="Marianne" w:hAnsi="Marianne" w:cs="Arial"/>
                <w:sz w:val="12"/>
                <w:szCs w:val="16"/>
              </w:rPr>
            </w:pPr>
          </w:p>
          <w:p w14:paraId="0BC2EE98" w14:textId="77777777" w:rsidR="0099126A" w:rsidRDefault="0099126A">
            <w:pPr>
              <w:spacing w:beforeLines="40" w:before="96" w:afterLines="40" w:after="96"/>
              <w:ind w:left="170" w:right="170"/>
              <w:jc w:val="both"/>
              <w:rPr>
                <w:rFonts w:ascii="Marianne" w:hAnsi="Marianne" w:cs="Arial"/>
                <w:sz w:val="12"/>
                <w:szCs w:val="16"/>
              </w:rPr>
            </w:pPr>
          </w:p>
          <w:p w14:paraId="5047FCE8" w14:textId="77777777" w:rsidR="0099126A" w:rsidRDefault="0099126A">
            <w:pPr>
              <w:spacing w:beforeLines="40" w:before="96" w:afterLines="40" w:after="96"/>
              <w:ind w:left="170" w:right="170"/>
              <w:jc w:val="both"/>
              <w:rPr>
                <w:rFonts w:ascii="Marianne" w:hAnsi="Marianne" w:cs="Arial"/>
                <w:sz w:val="12"/>
                <w:szCs w:val="16"/>
              </w:rPr>
            </w:pPr>
          </w:p>
          <w:p w14:paraId="74BE3941"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0A75ECF" w14:textId="77777777" w:rsidR="0099126A" w:rsidRDefault="0099126A">
            <w:pPr>
              <w:spacing w:beforeLines="40" w:before="96" w:afterLines="40" w:after="96"/>
              <w:ind w:right="170"/>
              <w:rPr>
                <w:rFonts w:ascii="Marianne" w:hAnsi="Marianne" w:cs="Arial"/>
                <w:sz w:val="12"/>
                <w:szCs w:val="16"/>
              </w:rPr>
            </w:pPr>
          </w:p>
          <w:p w14:paraId="6FED1020" w14:textId="77777777" w:rsidR="0099126A" w:rsidRDefault="0099126A">
            <w:pPr>
              <w:spacing w:beforeLines="40" w:before="96" w:afterLines="40" w:after="96"/>
              <w:ind w:right="170"/>
              <w:rPr>
                <w:rFonts w:ascii="Marianne" w:hAnsi="Marianne" w:cs="Arial"/>
                <w:sz w:val="12"/>
                <w:szCs w:val="16"/>
              </w:rPr>
            </w:pPr>
          </w:p>
          <w:p w14:paraId="74908F29" w14:textId="77777777" w:rsidR="0099126A" w:rsidRDefault="0099126A">
            <w:pPr>
              <w:spacing w:beforeLines="40" w:before="96" w:afterLines="40" w:after="96"/>
              <w:ind w:right="170"/>
              <w:rPr>
                <w:rFonts w:ascii="Marianne" w:hAnsi="Marianne" w:cs="Arial"/>
                <w:sz w:val="12"/>
                <w:szCs w:val="16"/>
              </w:rPr>
            </w:pPr>
          </w:p>
        </w:tc>
      </w:tr>
    </w:tbl>
    <w:p w14:paraId="3920429F" w14:textId="77777777" w:rsidR="0099126A" w:rsidRDefault="0099126A">
      <w:pPr>
        <w:tabs>
          <w:tab w:val="left" w:pos="-142"/>
          <w:tab w:val="left" w:pos="4111"/>
        </w:tabs>
        <w:rPr>
          <w:rFonts w:ascii="Marianne" w:hAnsi="Marianne" w:cs="Arial"/>
          <w:b/>
          <w:bCs/>
          <w:sz w:val="22"/>
          <w:szCs w:val="22"/>
        </w:rPr>
      </w:pPr>
    </w:p>
    <w:p w14:paraId="25A8A821" w14:textId="77777777" w:rsidR="0099126A" w:rsidRDefault="0099126A">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5246AFB6" w14:textId="77777777" w:rsidR="0099126A" w:rsidRDefault="0099126A">
      <w:pPr>
        <w:keepNext/>
        <w:tabs>
          <w:tab w:val="left" w:pos="-142"/>
          <w:tab w:val="left" w:pos="4111"/>
        </w:tabs>
        <w:jc w:val="both"/>
        <w:rPr>
          <w:rFonts w:ascii="Marianne" w:hAnsi="Marianne" w:cs="Arial"/>
          <w:b/>
          <w:bCs/>
          <w:sz w:val="22"/>
          <w:szCs w:val="22"/>
        </w:rPr>
      </w:pPr>
    </w:p>
    <w:p w14:paraId="7CCFBC05" w14:textId="77777777" w:rsidR="0099126A" w:rsidRDefault="0099126A">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486D0307" w14:textId="77777777" w:rsidR="0099126A" w:rsidRDefault="0099126A">
      <w:pPr>
        <w:pStyle w:val="En-tte"/>
        <w:tabs>
          <w:tab w:val="clear" w:pos="4536"/>
          <w:tab w:val="clear" w:pos="9072"/>
          <w:tab w:val="left" w:pos="0"/>
          <w:tab w:val="left" w:pos="2160"/>
        </w:tabs>
        <w:jc w:val="both"/>
        <w:rPr>
          <w:rFonts w:ascii="Marianne" w:hAnsi="Marianne" w:cs="Arial"/>
          <w:i/>
          <w:iCs/>
          <w:sz w:val="16"/>
          <w:szCs w:val="16"/>
        </w:rPr>
      </w:pPr>
    </w:p>
    <w:p w14:paraId="1919FD16"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150EEACB"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78523141"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04387DB5"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063B3C3C"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2982751B"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0CD36634" w14:textId="77777777" w:rsidR="0099126A" w:rsidRDefault="0099126A">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50480C1"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38CC37DE"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0D880BA1"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3732DA02" w14:textId="77777777" w:rsidR="0099126A" w:rsidRDefault="0099126A">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34E2533F" w14:textId="77777777" w:rsidR="0099126A" w:rsidRDefault="0099126A">
      <w:pPr>
        <w:pStyle w:val="En-tte"/>
        <w:tabs>
          <w:tab w:val="left" w:pos="2160"/>
        </w:tabs>
        <w:ind w:left="284"/>
        <w:jc w:val="both"/>
        <w:rPr>
          <w:rFonts w:ascii="Marianne" w:hAnsi="Marianne" w:cs="Arial"/>
          <w:iCs/>
          <w:sz w:val="16"/>
          <w:szCs w:val="18"/>
        </w:rPr>
      </w:pPr>
    </w:p>
    <w:p w14:paraId="69A06D87" w14:textId="77777777" w:rsidR="0099126A" w:rsidRDefault="0099126A">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4A96C57C" w14:textId="77777777" w:rsidR="0099126A" w:rsidRDefault="0099126A">
      <w:pPr>
        <w:pStyle w:val="En-tte"/>
        <w:ind w:left="993"/>
        <w:jc w:val="both"/>
        <w:rPr>
          <w:rFonts w:ascii="Marianne" w:hAnsi="Marianne" w:cs="Arial"/>
          <w:iCs/>
          <w:sz w:val="16"/>
          <w:szCs w:val="18"/>
        </w:rPr>
      </w:pPr>
    </w:p>
    <w:p w14:paraId="1523000A" w14:textId="77777777" w:rsidR="0099126A" w:rsidRDefault="0099126A">
      <w:pPr>
        <w:pStyle w:val="En-tte"/>
        <w:ind w:left="993"/>
        <w:jc w:val="both"/>
        <w:rPr>
          <w:rFonts w:ascii="Marianne" w:hAnsi="Marianne" w:cs="Arial"/>
          <w:iCs/>
          <w:sz w:val="16"/>
          <w:szCs w:val="18"/>
        </w:rPr>
      </w:pPr>
    </w:p>
    <w:p w14:paraId="7AC538E0" w14:textId="77777777" w:rsidR="0099126A" w:rsidRDefault="0099126A">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7B23E0E2" w14:textId="77777777" w:rsidR="0099126A" w:rsidRDefault="0099126A">
      <w:pPr>
        <w:pStyle w:val="En-tte"/>
        <w:tabs>
          <w:tab w:val="left" w:pos="0"/>
          <w:tab w:val="left" w:pos="2160"/>
        </w:tabs>
        <w:ind w:left="993"/>
        <w:jc w:val="both"/>
        <w:rPr>
          <w:rFonts w:ascii="Marianne" w:hAnsi="Marianne" w:cs="Arial"/>
          <w:iCs/>
          <w:sz w:val="16"/>
          <w:szCs w:val="18"/>
        </w:rPr>
      </w:pPr>
    </w:p>
    <w:p w14:paraId="2A773384" w14:textId="77777777" w:rsidR="0099126A" w:rsidRDefault="0099126A">
      <w:pPr>
        <w:pStyle w:val="En-tte"/>
        <w:tabs>
          <w:tab w:val="left" w:pos="0"/>
          <w:tab w:val="left" w:pos="2160"/>
        </w:tabs>
        <w:ind w:left="993"/>
        <w:jc w:val="both"/>
        <w:rPr>
          <w:rFonts w:ascii="Marianne" w:hAnsi="Marianne" w:cs="Arial"/>
          <w:iCs/>
          <w:sz w:val="16"/>
          <w:szCs w:val="18"/>
        </w:rPr>
      </w:pPr>
    </w:p>
    <w:p w14:paraId="3A001AB5" w14:textId="77777777" w:rsidR="0099126A" w:rsidRDefault="0099126A">
      <w:pPr>
        <w:pStyle w:val="En-tte"/>
        <w:tabs>
          <w:tab w:val="left" w:pos="0"/>
          <w:tab w:val="left" w:pos="2160"/>
        </w:tabs>
        <w:ind w:left="993"/>
        <w:jc w:val="both"/>
        <w:rPr>
          <w:rFonts w:ascii="Arial" w:hAnsi="Arial" w:cs="Arial"/>
          <w:iCs/>
          <w:sz w:val="16"/>
          <w:szCs w:val="18"/>
        </w:rPr>
      </w:pPr>
    </w:p>
    <w:p w14:paraId="310D5DBC" w14:textId="77777777" w:rsidR="0099126A" w:rsidRDefault="0099126A">
      <w:pPr>
        <w:pStyle w:val="En-tte"/>
        <w:tabs>
          <w:tab w:val="left" w:pos="0"/>
          <w:tab w:val="left" w:pos="2160"/>
        </w:tabs>
        <w:ind w:left="993"/>
        <w:jc w:val="both"/>
        <w:rPr>
          <w:rFonts w:ascii="Arial" w:hAnsi="Arial" w:cs="Arial"/>
          <w:iCs/>
          <w:sz w:val="16"/>
          <w:szCs w:val="18"/>
        </w:rPr>
      </w:pPr>
    </w:p>
    <w:p w14:paraId="68D1AFD0" w14:textId="77777777" w:rsidR="0099126A" w:rsidRDefault="0099126A">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4F52B972"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33A1200F" w14:textId="77777777" w:rsidR="0099126A" w:rsidRDefault="0099126A">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622B6">
        <w:rPr>
          <w:rFonts w:ascii="Marianne" w:hAnsi="Marianne"/>
        </w:rPr>
      </w:r>
      <w:r w:rsidR="005622B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4757AA87" w14:textId="77777777" w:rsidR="0099126A" w:rsidRDefault="0099126A">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0935D709"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71872D83" w14:textId="77777777" w:rsidR="0099126A" w:rsidRDefault="0099126A">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6D2D88" w14:paraId="4EF99E7E" w14:textId="77777777">
        <w:trPr>
          <w:trHeight w:val="629"/>
        </w:trPr>
        <w:tc>
          <w:tcPr>
            <w:tcW w:w="9747" w:type="dxa"/>
            <w:shd w:val="clear" w:color="auto" w:fill="465F9D"/>
          </w:tcPr>
          <w:p w14:paraId="69E9F219" w14:textId="77777777" w:rsidR="0099126A" w:rsidRDefault="0099126A">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594239D0" w14:textId="77777777" w:rsidR="0099126A" w:rsidRDefault="0099126A">
      <w:pPr>
        <w:tabs>
          <w:tab w:val="left" w:pos="-142"/>
          <w:tab w:val="left" w:pos="4111"/>
        </w:tabs>
        <w:rPr>
          <w:rFonts w:ascii="Marianne" w:hAnsi="Marianne" w:cs="Arial"/>
          <w:b/>
          <w:bCs/>
          <w:sz w:val="22"/>
          <w:szCs w:val="22"/>
        </w:rPr>
      </w:pPr>
    </w:p>
    <w:p w14:paraId="5CB0CBEF" w14:textId="77777777" w:rsidR="0099126A" w:rsidRDefault="0099126A">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058C74D5" w14:textId="77777777" w:rsidR="0099126A" w:rsidRDefault="0099126A">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786ABD28" w14:textId="77777777" w:rsidR="0099126A" w:rsidRDefault="0099126A">
      <w:pPr>
        <w:rPr>
          <w:rFonts w:ascii="Marianne" w:hAnsi="Marianne" w:cs="Arial"/>
        </w:rPr>
      </w:pPr>
    </w:p>
    <w:p w14:paraId="31E7A70F"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1F00CA49" w14:textId="77777777" w:rsidR="0099126A" w:rsidRDefault="0099126A">
      <w:pPr>
        <w:jc w:val="both"/>
        <w:rPr>
          <w:rFonts w:ascii="Marianne" w:hAnsi="Marianne" w:cs="Arial"/>
          <w:i/>
          <w:sz w:val="18"/>
        </w:rPr>
      </w:pPr>
    </w:p>
    <w:p w14:paraId="7C5D1235" w14:textId="77777777" w:rsidR="0099126A" w:rsidRDefault="0099126A">
      <w:pPr>
        <w:jc w:val="both"/>
        <w:rPr>
          <w:rFonts w:ascii="Marianne" w:hAnsi="Marianne" w:cs="Arial"/>
          <w:i/>
          <w:sz w:val="18"/>
        </w:rPr>
      </w:pPr>
    </w:p>
    <w:p w14:paraId="1990643B" w14:textId="77777777" w:rsidR="0099126A" w:rsidRDefault="0099126A">
      <w:pPr>
        <w:jc w:val="both"/>
        <w:rPr>
          <w:rFonts w:ascii="Marianne" w:hAnsi="Marianne" w:cs="Arial"/>
          <w:i/>
          <w:sz w:val="18"/>
        </w:rPr>
      </w:pPr>
    </w:p>
    <w:p w14:paraId="5361F157" w14:textId="77777777" w:rsidR="0099126A" w:rsidRDefault="0099126A">
      <w:pPr>
        <w:jc w:val="both"/>
        <w:rPr>
          <w:rFonts w:ascii="Marianne" w:hAnsi="Marianne" w:cs="Arial"/>
          <w:i/>
          <w:sz w:val="18"/>
        </w:rPr>
      </w:pPr>
    </w:p>
    <w:p w14:paraId="6F748280" w14:textId="77777777" w:rsidR="0099126A" w:rsidRDefault="0099126A">
      <w:pPr>
        <w:jc w:val="both"/>
        <w:rPr>
          <w:rFonts w:ascii="Marianne" w:hAnsi="Marianne" w:cs="Arial"/>
          <w:i/>
          <w:sz w:val="18"/>
        </w:rPr>
      </w:pPr>
    </w:p>
    <w:p w14:paraId="63BF57EB" w14:textId="77777777" w:rsidR="0099126A" w:rsidRDefault="0099126A">
      <w:pPr>
        <w:jc w:val="both"/>
        <w:rPr>
          <w:rFonts w:ascii="Marianne" w:hAnsi="Marianne" w:cs="Arial"/>
          <w:i/>
          <w:sz w:val="18"/>
        </w:rPr>
      </w:pPr>
    </w:p>
    <w:p w14:paraId="3E9CB01B" w14:textId="77777777" w:rsidR="0099126A" w:rsidRDefault="0099126A">
      <w:pPr>
        <w:jc w:val="both"/>
        <w:rPr>
          <w:rFonts w:ascii="Marianne" w:hAnsi="Marianne" w:cs="Arial"/>
          <w:i/>
          <w:sz w:val="18"/>
        </w:rPr>
      </w:pPr>
    </w:p>
    <w:p w14:paraId="1C1CDE91"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1A932397" w14:textId="77777777" w:rsidR="0099126A" w:rsidRDefault="0099126A">
      <w:pPr>
        <w:jc w:val="both"/>
        <w:rPr>
          <w:rFonts w:ascii="Marianne" w:hAnsi="Marianne" w:cs="Arial"/>
          <w:i/>
          <w:sz w:val="18"/>
        </w:rPr>
      </w:pPr>
    </w:p>
    <w:p w14:paraId="19C91334" w14:textId="77777777" w:rsidR="0099126A" w:rsidRDefault="0099126A">
      <w:pPr>
        <w:jc w:val="both"/>
        <w:rPr>
          <w:rFonts w:ascii="Marianne" w:hAnsi="Marianne" w:cs="Arial"/>
          <w:i/>
          <w:sz w:val="18"/>
        </w:rPr>
      </w:pPr>
    </w:p>
    <w:p w14:paraId="51F25FF9" w14:textId="77777777" w:rsidR="0099126A" w:rsidRDefault="0099126A">
      <w:pPr>
        <w:jc w:val="both"/>
        <w:rPr>
          <w:rFonts w:ascii="Marianne" w:hAnsi="Marianne" w:cs="Arial"/>
          <w:i/>
          <w:sz w:val="18"/>
        </w:rPr>
      </w:pPr>
    </w:p>
    <w:p w14:paraId="5A58A221" w14:textId="77777777" w:rsidR="0099126A" w:rsidRDefault="0099126A">
      <w:pPr>
        <w:jc w:val="both"/>
        <w:rPr>
          <w:rFonts w:ascii="Marianne" w:hAnsi="Marianne" w:cs="Arial"/>
          <w:i/>
          <w:sz w:val="18"/>
        </w:rPr>
      </w:pPr>
    </w:p>
    <w:p w14:paraId="1550C18E" w14:textId="77777777" w:rsidR="0099126A" w:rsidRDefault="0099126A">
      <w:pPr>
        <w:jc w:val="both"/>
        <w:rPr>
          <w:rFonts w:ascii="Marianne" w:hAnsi="Marianne" w:cs="Arial"/>
          <w:i/>
          <w:sz w:val="18"/>
        </w:rPr>
      </w:pPr>
    </w:p>
    <w:p w14:paraId="561E17D6" w14:textId="77777777" w:rsidR="0099126A" w:rsidRDefault="0099126A">
      <w:pPr>
        <w:jc w:val="both"/>
        <w:rPr>
          <w:rFonts w:ascii="Marianne" w:hAnsi="Marianne" w:cs="Arial"/>
          <w:i/>
          <w:sz w:val="18"/>
        </w:rPr>
      </w:pPr>
    </w:p>
    <w:p w14:paraId="5B854FDF" w14:textId="77777777" w:rsidR="0099126A" w:rsidRDefault="0099126A">
      <w:pPr>
        <w:jc w:val="both"/>
        <w:rPr>
          <w:rFonts w:ascii="Marianne" w:hAnsi="Marianne" w:cs="Arial"/>
          <w:i/>
          <w:sz w:val="18"/>
        </w:rPr>
      </w:pPr>
    </w:p>
    <w:p w14:paraId="245603C4" w14:textId="77777777" w:rsidR="0099126A" w:rsidRDefault="0099126A">
      <w:pPr>
        <w:jc w:val="both"/>
        <w:rPr>
          <w:rFonts w:ascii="Marianne" w:hAnsi="Marianne" w:cs="Arial"/>
          <w:i/>
          <w:sz w:val="18"/>
        </w:rPr>
      </w:pPr>
    </w:p>
    <w:p w14:paraId="12DB434F" w14:textId="77777777" w:rsidR="0099126A" w:rsidRDefault="0099126A">
      <w:pPr>
        <w:pStyle w:val="En-tte"/>
        <w:tabs>
          <w:tab w:val="clear" w:pos="4536"/>
          <w:tab w:val="clear" w:pos="9072"/>
          <w:tab w:val="left" w:pos="0"/>
          <w:tab w:val="left" w:pos="2160"/>
        </w:tabs>
        <w:jc w:val="both"/>
        <w:rPr>
          <w:rFonts w:ascii="Marianne" w:hAnsi="Marianne" w:cs="Arial"/>
          <w:i/>
          <w:sz w:val="18"/>
        </w:rPr>
      </w:pPr>
    </w:p>
    <w:p w14:paraId="00B1DDA8"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p>
    <w:p w14:paraId="42913319"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57622158" w14:textId="77777777" w:rsidR="0099126A" w:rsidRDefault="0099126A">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AA61B69" w14:textId="77777777" w:rsidR="0099126A" w:rsidRDefault="0099126A">
      <w:pPr>
        <w:jc w:val="both"/>
        <w:rPr>
          <w:rFonts w:ascii="Marianne" w:hAnsi="Marianne" w:cs="Arial"/>
          <w:sz w:val="18"/>
        </w:rPr>
      </w:pPr>
    </w:p>
    <w:p w14:paraId="01768150" w14:textId="77777777" w:rsidR="0099126A" w:rsidRDefault="0099126A">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3A4B7856" w14:textId="77777777" w:rsidR="0099126A" w:rsidRDefault="0099126A">
      <w:pPr>
        <w:ind w:left="284"/>
        <w:jc w:val="both"/>
        <w:rPr>
          <w:rFonts w:ascii="Marianne" w:hAnsi="Marianne" w:cs="Arial"/>
          <w:sz w:val="16"/>
        </w:rPr>
      </w:pPr>
    </w:p>
    <w:p w14:paraId="7C543D67" w14:textId="77777777" w:rsidR="0099126A" w:rsidRDefault="0099126A">
      <w:pPr>
        <w:ind w:left="284"/>
        <w:jc w:val="both"/>
        <w:rPr>
          <w:rFonts w:ascii="Marianne" w:hAnsi="Marianne" w:cs="Arial"/>
          <w:sz w:val="16"/>
        </w:rPr>
      </w:pPr>
    </w:p>
    <w:p w14:paraId="46C48CA2" w14:textId="77777777" w:rsidR="0099126A" w:rsidRDefault="0099126A">
      <w:pPr>
        <w:ind w:left="284"/>
        <w:jc w:val="both"/>
        <w:rPr>
          <w:rFonts w:ascii="Marianne" w:hAnsi="Marianne" w:cs="Arial"/>
          <w:sz w:val="16"/>
        </w:rPr>
      </w:pPr>
    </w:p>
    <w:p w14:paraId="7D53F232" w14:textId="77777777" w:rsidR="0099126A" w:rsidRDefault="0099126A">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87F7615" w14:textId="77777777" w:rsidR="0099126A" w:rsidRDefault="0099126A">
      <w:pPr>
        <w:ind w:left="284"/>
        <w:jc w:val="both"/>
        <w:rPr>
          <w:rFonts w:ascii="Marianne" w:hAnsi="Marianne" w:cs="Arial"/>
          <w:sz w:val="16"/>
        </w:rPr>
      </w:pPr>
    </w:p>
    <w:p w14:paraId="6CE1B84D" w14:textId="77777777" w:rsidR="0099126A" w:rsidRDefault="0099126A">
      <w:pPr>
        <w:ind w:left="284"/>
        <w:jc w:val="both"/>
        <w:rPr>
          <w:rFonts w:ascii="Marianne" w:hAnsi="Marianne" w:cs="Arial"/>
          <w:sz w:val="16"/>
        </w:rPr>
      </w:pPr>
    </w:p>
    <w:p w14:paraId="2A68566A" w14:textId="77777777" w:rsidR="0099126A" w:rsidRDefault="0099126A">
      <w:pPr>
        <w:ind w:left="284"/>
        <w:jc w:val="both"/>
        <w:rPr>
          <w:rFonts w:ascii="Marianne" w:hAnsi="Marianne" w:cs="Arial"/>
          <w:sz w:val="16"/>
        </w:rPr>
      </w:pPr>
    </w:p>
    <w:p w14:paraId="7FC7DE78" w14:textId="77777777" w:rsidR="0099126A" w:rsidRDefault="0099126A">
      <w:pPr>
        <w:ind w:left="284"/>
        <w:jc w:val="both"/>
        <w:rPr>
          <w:rFonts w:ascii="Marianne" w:hAnsi="Marianne" w:cs="Arial"/>
          <w:sz w:val="16"/>
        </w:rPr>
      </w:pPr>
    </w:p>
    <w:p w14:paraId="31AEAA1D" w14:textId="77777777" w:rsidR="0099126A" w:rsidRDefault="0099126A">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6D2D88" w14:paraId="4926DBA7" w14:textId="77777777">
        <w:trPr>
          <w:trHeight w:val="653"/>
        </w:trPr>
        <w:tc>
          <w:tcPr>
            <w:tcW w:w="9994" w:type="dxa"/>
            <w:shd w:val="clear" w:color="auto" w:fill="465F9D"/>
          </w:tcPr>
          <w:p w14:paraId="14C0F294" w14:textId="77777777" w:rsidR="0099126A" w:rsidRDefault="0099126A">
            <w:pPr>
              <w:tabs>
                <w:tab w:val="left" w:pos="-142"/>
                <w:tab w:val="left" w:pos="4111"/>
              </w:tabs>
              <w:jc w:val="both"/>
              <w:rPr>
                <w:rFonts w:ascii="Marianne" w:hAnsi="Marianne" w:cs="Arial"/>
                <w:b/>
                <w:bCs/>
                <w:color w:val="FFFFFF"/>
              </w:rPr>
            </w:pPr>
            <w:r>
              <w:rPr>
                <w:rFonts w:ascii="Marianne" w:hAnsi="Marianne" w:cs="Arial"/>
                <w:b/>
                <w:bCs/>
                <w:color w:val="FFFFFF"/>
                <w:sz w:val="22"/>
                <w:szCs w:val="22"/>
              </w:rPr>
              <w:lastRenderedPageBreak/>
              <w:t>F - Renseignements relatifs à la capacité économique et financière du candidat individuel ou du membre du groupement</w:t>
            </w:r>
          </w:p>
        </w:tc>
      </w:tr>
    </w:tbl>
    <w:p w14:paraId="72C55EDF"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18D57C9D" w14:textId="77777777" w:rsidR="0099126A" w:rsidRDefault="0099126A">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511A4037" w14:textId="77777777" w:rsidR="0099126A" w:rsidRDefault="0099126A">
      <w:pPr>
        <w:ind w:left="284"/>
        <w:rPr>
          <w:rFonts w:ascii="Marianne" w:hAnsi="Marianne" w:cs="Arial"/>
        </w:rPr>
      </w:pPr>
    </w:p>
    <w:p w14:paraId="771E6C1F" w14:textId="77777777" w:rsidR="0099126A" w:rsidRDefault="0099126A">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6526E1E9" w14:textId="77777777" w:rsidR="0099126A" w:rsidRDefault="0099126A">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6D2D88" w14:paraId="3ED67CFB"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1FB5A334" w14:textId="77777777" w:rsidR="0099126A" w:rsidRDefault="0099126A">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642C986" w14:textId="77777777" w:rsidR="0099126A" w:rsidRDefault="0099126A">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1B39E609" w14:textId="77777777" w:rsidR="0099126A" w:rsidRDefault="0099126A">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173A9E45" w14:textId="77777777" w:rsidR="0099126A" w:rsidRDefault="0099126A">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6D2D88" w14:paraId="15E0A677"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458580B3" w14:textId="77777777" w:rsidR="0099126A" w:rsidRDefault="0099126A">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2DA732DD" w14:textId="77777777" w:rsidR="0099126A" w:rsidRDefault="0099126A">
            <w:pPr>
              <w:tabs>
                <w:tab w:val="left" w:pos="864"/>
              </w:tabs>
              <w:snapToGrid w:val="0"/>
              <w:spacing w:before="120" w:after="120"/>
              <w:rPr>
                <w:rFonts w:ascii="Marianne" w:hAnsi="Marianne" w:cs="Arial"/>
                <w:sz w:val="16"/>
                <w:szCs w:val="16"/>
              </w:rPr>
            </w:pPr>
          </w:p>
          <w:p w14:paraId="025707FA" w14:textId="77777777" w:rsidR="0099126A" w:rsidRDefault="0099126A">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5FD9C46E" w14:textId="77777777" w:rsidR="0099126A" w:rsidRDefault="0099126A">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40519C29" w14:textId="77777777" w:rsidR="0099126A" w:rsidRDefault="0099126A">
            <w:pPr>
              <w:tabs>
                <w:tab w:val="left" w:pos="864"/>
              </w:tabs>
              <w:snapToGrid w:val="0"/>
              <w:spacing w:before="120" w:after="120"/>
              <w:jc w:val="right"/>
              <w:rPr>
                <w:rFonts w:ascii="Marianne" w:hAnsi="Marianne" w:cs="Arial"/>
                <w:sz w:val="16"/>
                <w:szCs w:val="16"/>
              </w:rPr>
            </w:pPr>
          </w:p>
        </w:tc>
      </w:tr>
      <w:tr w:rsidR="006D2D88" w14:paraId="73119A41" w14:textId="77777777">
        <w:trPr>
          <w:trHeight w:val="737"/>
        </w:trPr>
        <w:tc>
          <w:tcPr>
            <w:tcW w:w="2566" w:type="dxa"/>
            <w:tcBorders>
              <w:left w:val="single" w:sz="8" w:space="0" w:color="000000"/>
              <w:bottom w:val="single" w:sz="8" w:space="0" w:color="000000"/>
            </w:tcBorders>
            <w:shd w:val="clear" w:color="auto" w:fill="auto"/>
          </w:tcPr>
          <w:p w14:paraId="665EE757" w14:textId="77777777" w:rsidR="0099126A" w:rsidRDefault="0099126A">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61DDD2B7" w14:textId="77777777" w:rsidR="0099126A" w:rsidRDefault="0099126A">
            <w:pPr>
              <w:tabs>
                <w:tab w:val="left" w:pos="864"/>
              </w:tabs>
              <w:snapToGrid w:val="0"/>
              <w:spacing w:before="120" w:after="120"/>
              <w:rPr>
                <w:rFonts w:ascii="Marianne" w:hAnsi="Marianne" w:cs="Arial"/>
                <w:sz w:val="16"/>
                <w:szCs w:val="16"/>
              </w:rPr>
            </w:pPr>
          </w:p>
          <w:p w14:paraId="15E995B8" w14:textId="77777777" w:rsidR="0099126A" w:rsidRDefault="0099126A">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3D216226" w14:textId="77777777" w:rsidR="0099126A" w:rsidRDefault="0099126A">
            <w:pPr>
              <w:tabs>
                <w:tab w:val="left" w:pos="864"/>
              </w:tabs>
              <w:snapToGrid w:val="0"/>
              <w:spacing w:before="120" w:after="120"/>
              <w:jc w:val="right"/>
              <w:rPr>
                <w:rFonts w:ascii="Marianne" w:hAnsi="Marianne" w:cs="Arial"/>
                <w:sz w:val="16"/>
                <w:szCs w:val="16"/>
              </w:rPr>
            </w:pPr>
          </w:p>
          <w:p w14:paraId="44BF2F62" w14:textId="77777777" w:rsidR="0099126A" w:rsidRDefault="0099126A">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7589ABCC" w14:textId="77777777" w:rsidR="0099126A" w:rsidRDefault="0099126A">
            <w:pPr>
              <w:tabs>
                <w:tab w:val="left" w:pos="864"/>
              </w:tabs>
              <w:snapToGrid w:val="0"/>
              <w:spacing w:before="120" w:after="120"/>
              <w:jc w:val="right"/>
              <w:rPr>
                <w:rFonts w:ascii="Marianne" w:hAnsi="Marianne" w:cs="Arial"/>
                <w:sz w:val="16"/>
                <w:szCs w:val="16"/>
              </w:rPr>
            </w:pPr>
          </w:p>
          <w:p w14:paraId="3D90B236" w14:textId="77777777" w:rsidR="0099126A" w:rsidRDefault="0099126A">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0557AB40" w14:textId="77777777" w:rsidR="0099126A" w:rsidRDefault="0099126A">
      <w:pPr>
        <w:tabs>
          <w:tab w:val="left" w:pos="864"/>
        </w:tabs>
        <w:jc w:val="both"/>
        <w:rPr>
          <w:rFonts w:ascii="Marianne" w:hAnsi="Marianne" w:cs="Arial"/>
        </w:rPr>
      </w:pPr>
    </w:p>
    <w:p w14:paraId="0F515EA4" w14:textId="77777777" w:rsidR="0099126A" w:rsidRDefault="0099126A">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3FA86962" w14:textId="77777777" w:rsidR="0099126A" w:rsidRDefault="0099126A">
      <w:pPr>
        <w:tabs>
          <w:tab w:val="left" w:pos="864"/>
        </w:tabs>
        <w:jc w:val="both"/>
        <w:rPr>
          <w:rFonts w:ascii="Marianne" w:hAnsi="Marianne" w:cs="Arial"/>
        </w:rPr>
      </w:pPr>
    </w:p>
    <w:p w14:paraId="3ADFAA18" w14:textId="77777777" w:rsidR="0099126A" w:rsidRDefault="0099126A">
      <w:pPr>
        <w:tabs>
          <w:tab w:val="left" w:pos="864"/>
        </w:tabs>
        <w:ind w:left="567"/>
        <w:jc w:val="both"/>
        <w:rPr>
          <w:rFonts w:ascii="Marianne" w:hAnsi="Marianne" w:cs="Arial"/>
        </w:rPr>
      </w:pPr>
      <w:r>
        <w:rPr>
          <w:rFonts w:ascii="Marianne" w:hAnsi="Marianne" w:cs="Arial"/>
        </w:rPr>
        <w:t>……./…………./……</w:t>
      </w:r>
    </w:p>
    <w:p w14:paraId="318D3E3A" w14:textId="77777777" w:rsidR="0099126A" w:rsidRDefault="0099126A">
      <w:pPr>
        <w:tabs>
          <w:tab w:val="left" w:pos="864"/>
        </w:tabs>
        <w:jc w:val="both"/>
        <w:rPr>
          <w:rFonts w:ascii="Marianne" w:hAnsi="Marianne" w:cs="Arial"/>
        </w:rPr>
      </w:pPr>
    </w:p>
    <w:p w14:paraId="1298F2F1"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10ACC00D" w14:textId="77777777" w:rsidR="0099126A" w:rsidRDefault="0099126A">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4E50648D"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7D2E470A" w14:textId="77777777" w:rsidR="0099126A" w:rsidRDefault="0099126A">
      <w:pPr>
        <w:tabs>
          <w:tab w:val="left" w:pos="864"/>
        </w:tabs>
        <w:jc w:val="both"/>
        <w:rPr>
          <w:rFonts w:ascii="Marianne" w:hAnsi="Marianne" w:cs="Arial"/>
        </w:rPr>
      </w:pPr>
    </w:p>
    <w:p w14:paraId="73685852" w14:textId="77777777" w:rsidR="0099126A" w:rsidRDefault="0099126A">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622B6">
        <w:rPr>
          <w:rFonts w:ascii="Marianne" w:hAnsi="Marianne"/>
        </w:rPr>
      </w:r>
      <w:r w:rsidR="005622B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05112E37" w14:textId="77777777" w:rsidR="0099126A" w:rsidRDefault="0099126A">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7F26A129"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0801900B"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3EFFAA12" w14:textId="77777777" w:rsidR="0099126A" w:rsidRDefault="0099126A">
      <w:pPr>
        <w:tabs>
          <w:tab w:val="left" w:pos="864"/>
        </w:tabs>
        <w:jc w:val="both"/>
        <w:rPr>
          <w:rFonts w:ascii="Marianne" w:hAnsi="Marianne" w:cs="Arial"/>
        </w:rPr>
      </w:pPr>
    </w:p>
    <w:p w14:paraId="712C5797" w14:textId="77777777" w:rsidR="0099126A" w:rsidRDefault="0099126A">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4D294101" w14:textId="77777777" w:rsidR="0099126A" w:rsidRDefault="0099126A">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2AF94A9" w14:textId="77777777" w:rsidR="0099126A" w:rsidRDefault="0099126A">
      <w:pPr>
        <w:rPr>
          <w:rFonts w:ascii="Marianne" w:hAnsi="Marianne" w:cs="Arial"/>
          <w:sz w:val="18"/>
        </w:rPr>
      </w:pPr>
    </w:p>
    <w:p w14:paraId="64E6F44E" w14:textId="77777777" w:rsidR="0099126A" w:rsidRDefault="0099126A">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0B37372B" w14:textId="77777777" w:rsidR="0099126A" w:rsidRDefault="0099126A">
      <w:pPr>
        <w:ind w:left="284"/>
        <w:rPr>
          <w:rFonts w:ascii="Marianne" w:hAnsi="Marianne" w:cs="Arial"/>
          <w:sz w:val="16"/>
        </w:rPr>
      </w:pPr>
    </w:p>
    <w:p w14:paraId="604C3680" w14:textId="77777777" w:rsidR="0099126A" w:rsidRDefault="0099126A">
      <w:pPr>
        <w:ind w:left="284"/>
        <w:rPr>
          <w:rFonts w:ascii="Marianne" w:hAnsi="Marianne" w:cs="Arial"/>
          <w:sz w:val="16"/>
        </w:rPr>
      </w:pPr>
    </w:p>
    <w:p w14:paraId="66D3AA15" w14:textId="77777777" w:rsidR="0099126A" w:rsidRDefault="0099126A">
      <w:pPr>
        <w:ind w:left="284"/>
        <w:rPr>
          <w:rFonts w:ascii="Marianne" w:hAnsi="Marianne" w:cs="Arial"/>
          <w:sz w:val="16"/>
        </w:rPr>
      </w:pPr>
    </w:p>
    <w:p w14:paraId="6130E2CF" w14:textId="77777777" w:rsidR="0099126A" w:rsidRDefault="0099126A">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2B7A10B8" w14:textId="77777777" w:rsidR="0099126A" w:rsidRDefault="0099126A">
      <w:pPr>
        <w:ind w:left="284"/>
        <w:rPr>
          <w:rFonts w:ascii="Marianne" w:hAnsi="Marianne" w:cs="Arial"/>
        </w:rPr>
      </w:pPr>
    </w:p>
    <w:p w14:paraId="04E01D71" w14:textId="77777777" w:rsidR="0099126A" w:rsidRDefault="0099126A">
      <w:pPr>
        <w:ind w:left="284"/>
        <w:rPr>
          <w:rFonts w:ascii="Marianne" w:hAnsi="Marianne" w:cs="Arial"/>
        </w:rPr>
      </w:pPr>
    </w:p>
    <w:p w14:paraId="24D62D2D" w14:textId="77777777" w:rsidR="0099126A" w:rsidRDefault="0099126A">
      <w:pPr>
        <w:ind w:left="284"/>
        <w:rPr>
          <w:rFonts w:ascii="Marianne" w:hAnsi="Marianne" w:cs="Arial"/>
        </w:rPr>
      </w:pPr>
    </w:p>
    <w:p w14:paraId="478FE8DF" w14:textId="77777777" w:rsidR="0099126A" w:rsidRDefault="0099126A">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D2D88" w14:paraId="5D3171B2" w14:textId="77777777">
        <w:tc>
          <w:tcPr>
            <w:tcW w:w="9852" w:type="dxa"/>
            <w:shd w:val="clear" w:color="auto" w:fill="465F9D"/>
          </w:tcPr>
          <w:p w14:paraId="76E57E76" w14:textId="77777777" w:rsidR="0099126A" w:rsidRDefault="0099126A">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4CE3AB2E"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552AE4AB" w14:textId="77777777" w:rsidR="0099126A" w:rsidRDefault="0099126A">
      <w:pPr>
        <w:ind w:left="284"/>
        <w:jc w:val="center"/>
        <w:rPr>
          <w:rFonts w:ascii="Marianne" w:hAnsi="Marianne" w:cs="Arial"/>
        </w:rPr>
      </w:pPr>
      <w:r>
        <w:rPr>
          <w:rFonts w:ascii="Marianne" w:hAnsi="Marianne" w:cs="Arial"/>
          <w:i/>
          <w:iCs/>
          <w:szCs w:val="18"/>
        </w:rPr>
        <w:lastRenderedPageBreak/>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69934F9B"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5361E531"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6DA27A9D" w14:textId="77777777" w:rsidR="0099126A" w:rsidRDefault="0099126A">
      <w:pPr>
        <w:pStyle w:val="En-tte"/>
        <w:tabs>
          <w:tab w:val="clear" w:pos="4536"/>
          <w:tab w:val="clear" w:pos="9072"/>
          <w:tab w:val="left" w:pos="864"/>
        </w:tabs>
        <w:rPr>
          <w:rFonts w:ascii="Marianne" w:hAnsi="Marianne" w:cs="Arial"/>
        </w:rPr>
      </w:pPr>
    </w:p>
    <w:p w14:paraId="0D46D5DE" w14:textId="77777777" w:rsidR="0099126A" w:rsidRDefault="0099126A">
      <w:pPr>
        <w:pStyle w:val="En-tte"/>
        <w:tabs>
          <w:tab w:val="clear" w:pos="4536"/>
          <w:tab w:val="clear" w:pos="9072"/>
          <w:tab w:val="left" w:pos="864"/>
        </w:tabs>
        <w:rPr>
          <w:rFonts w:ascii="Marianne" w:hAnsi="Marianne" w:cs="Arial"/>
        </w:rPr>
      </w:pPr>
    </w:p>
    <w:p w14:paraId="718770CC" w14:textId="77777777" w:rsidR="0099126A" w:rsidRDefault="0099126A">
      <w:pPr>
        <w:pStyle w:val="En-tte"/>
        <w:tabs>
          <w:tab w:val="clear" w:pos="4536"/>
          <w:tab w:val="clear" w:pos="9072"/>
          <w:tab w:val="left" w:pos="864"/>
        </w:tabs>
        <w:rPr>
          <w:rFonts w:ascii="Marianne" w:hAnsi="Marianne" w:cs="Arial"/>
        </w:rPr>
      </w:pPr>
    </w:p>
    <w:p w14:paraId="73FF496D" w14:textId="77777777" w:rsidR="0099126A" w:rsidRDefault="0099126A">
      <w:pPr>
        <w:pStyle w:val="En-tte"/>
        <w:tabs>
          <w:tab w:val="clear" w:pos="4536"/>
          <w:tab w:val="clear" w:pos="9072"/>
          <w:tab w:val="left" w:pos="864"/>
        </w:tabs>
        <w:rPr>
          <w:rFonts w:ascii="Marianne" w:hAnsi="Marianne" w:cs="Arial"/>
        </w:rPr>
      </w:pPr>
    </w:p>
    <w:p w14:paraId="23B0DC9A" w14:textId="77777777" w:rsidR="0099126A" w:rsidRDefault="0099126A">
      <w:pPr>
        <w:pStyle w:val="En-tte"/>
        <w:tabs>
          <w:tab w:val="clear" w:pos="4536"/>
          <w:tab w:val="clear" w:pos="9072"/>
          <w:tab w:val="left" w:pos="864"/>
        </w:tabs>
        <w:rPr>
          <w:rFonts w:ascii="Marianne" w:hAnsi="Marianne" w:cs="Arial"/>
        </w:rPr>
      </w:pPr>
    </w:p>
    <w:p w14:paraId="530BB91D"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03C97E15" w14:textId="77777777" w:rsidR="0099126A" w:rsidRDefault="0099126A">
      <w:pPr>
        <w:pStyle w:val="En-tte"/>
        <w:tabs>
          <w:tab w:val="clear" w:pos="4536"/>
          <w:tab w:val="clear" w:pos="9072"/>
          <w:tab w:val="left" w:pos="864"/>
        </w:tabs>
        <w:rPr>
          <w:rFonts w:ascii="Marianne" w:hAnsi="Marianne" w:cs="Arial"/>
        </w:rPr>
      </w:pPr>
    </w:p>
    <w:p w14:paraId="63F6985C" w14:textId="77777777" w:rsidR="0099126A" w:rsidRDefault="0099126A">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063FEC20" w14:textId="77777777" w:rsidR="0099126A" w:rsidRDefault="0099126A">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5D522DE9" w14:textId="77777777" w:rsidR="0099126A" w:rsidRDefault="0099126A">
      <w:pPr>
        <w:pStyle w:val="En-tte"/>
        <w:tabs>
          <w:tab w:val="left" w:pos="864"/>
        </w:tabs>
        <w:rPr>
          <w:rFonts w:ascii="Marianne" w:hAnsi="Marianne" w:cs="Arial"/>
        </w:rPr>
      </w:pPr>
    </w:p>
    <w:p w14:paraId="34B83CE1" w14:textId="77777777" w:rsidR="0099126A" w:rsidRDefault="0099126A">
      <w:pPr>
        <w:ind w:left="284"/>
        <w:rPr>
          <w:rFonts w:ascii="Marianne" w:hAnsi="Marianne" w:cs="Arial"/>
          <w:sz w:val="16"/>
        </w:rPr>
      </w:pPr>
      <w:r>
        <w:rPr>
          <w:rFonts w:ascii="Marianne" w:hAnsi="Marianne" w:cs="Arial"/>
          <w:sz w:val="16"/>
        </w:rPr>
        <w:t>- Adresse internet :</w:t>
      </w:r>
    </w:p>
    <w:p w14:paraId="1B045989" w14:textId="77777777" w:rsidR="0099126A" w:rsidRDefault="0099126A">
      <w:pPr>
        <w:pStyle w:val="En-tte"/>
        <w:tabs>
          <w:tab w:val="left" w:pos="864"/>
        </w:tabs>
        <w:rPr>
          <w:rFonts w:ascii="Marianne" w:hAnsi="Marianne" w:cs="Arial"/>
        </w:rPr>
      </w:pPr>
    </w:p>
    <w:p w14:paraId="10EB8F6D" w14:textId="77777777" w:rsidR="0099126A" w:rsidRDefault="0099126A">
      <w:pPr>
        <w:pStyle w:val="En-tte"/>
        <w:tabs>
          <w:tab w:val="left" w:pos="864"/>
        </w:tabs>
        <w:rPr>
          <w:rFonts w:ascii="Marianne" w:hAnsi="Marianne" w:cs="Arial"/>
        </w:rPr>
      </w:pPr>
    </w:p>
    <w:p w14:paraId="37E9F3FB" w14:textId="77777777" w:rsidR="0099126A" w:rsidRDefault="0099126A">
      <w:pPr>
        <w:ind w:left="284"/>
        <w:rPr>
          <w:rFonts w:ascii="Marianne" w:hAnsi="Marianne" w:cs="Arial"/>
          <w:sz w:val="16"/>
        </w:rPr>
      </w:pPr>
      <w:r>
        <w:rPr>
          <w:rFonts w:ascii="Marianne" w:hAnsi="Marianne" w:cs="Arial"/>
          <w:sz w:val="16"/>
        </w:rPr>
        <w:t>- Renseignements nécessaires pour y accéder :</w:t>
      </w:r>
    </w:p>
    <w:p w14:paraId="2541C48B" w14:textId="77777777" w:rsidR="0099126A" w:rsidRDefault="0099126A">
      <w:pPr>
        <w:ind w:left="284"/>
        <w:rPr>
          <w:rFonts w:ascii="Marianne" w:hAnsi="Marianne" w:cs="Arial"/>
          <w:sz w:val="16"/>
        </w:rPr>
      </w:pPr>
    </w:p>
    <w:p w14:paraId="671DD299" w14:textId="77777777" w:rsidR="0099126A" w:rsidRDefault="0099126A">
      <w:pPr>
        <w:ind w:left="284"/>
      </w:pPr>
    </w:p>
    <w:p w14:paraId="7E252A12" w14:textId="77777777" w:rsidR="0099126A" w:rsidRDefault="0099126A">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6D2D88" w14:paraId="12DE0CC7" w14:textId="77777777">
        <w:trPr>
          <w:trHeight w:val="712"/>
        </w:trPr>
        <w:tc>
          <w:tcPr>
            <w:tcW w:w="9710" w:type="dxa"/>
            <w:shd w:val="clear" w:color="auto" w:fill="465F9D"/>
          </w:tcPr>
          <w:p w14:paraId="72CBE35B" w14:textId="77777777" w:rsidR="0099126A" w:rsidRDefault="0099126A">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6B9CE55D" w14:textId="77777777" w:rsidR="0099126A" w:rsidRDefault="0099126A">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7D180E07" w14:textId="77777777" w:rsidR="0099126A" w:rsidRDefault="0099126A">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1EDF1C74" w14:textId="77777777" w:rsidR="0099126A" w:rsidRDefault="0099126A">
      <w:pPr>
        <w:tabs>
          <w:tab w:val="left" w:pos="576"/>
        </w:tabs>
        <w:rPr>
          <w:rFonts w:ascii="Marianne" w:hAnsi="Marianne" w:cs="Arial"/>
          <w:iCs/>
        </w:rPr>
      </w:pPr>
    </w:p>
    <w:p w14:paraId="705355FF" w14:textId="77777777" w:rsidR="0099126A" w:rsidRDefault="0099126A">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4816F8E5" w14:textId="77777777" w:rsidR="0099126A" w:rsidRDefault="0099126A">
      <w:pPr>
        <w:jc w:val="both"/>
        <w:rPr>
          <w:rFonts w:ascii="Marianne" w:hAnsi="Marianne" w:cs="Arial"/>
          <w:i/>
          <w:iCs/>
          <w:sz w:val="18"/>
          <w:szCs w:val="18"/>
        </w:rPr>
      </w:pPr>
      <w:r>
        <w:rPr>
          <w:rFonts w:ascii="Marianne" w:hAnsi="Marianne" w:cs="Arial"/>
          <w:i/>
          <w:iCs/>
          <w:sz w:val="18"/>
          <w:szCs w:val="18"/>
        </w:rPr>
        <w:t>(Adapter le tableau autant que nécessaire)</w:t>
      </w:r>
    </w:p>
    <w:p w14:paraId="34573A57" w14:textId="77777777" w:rsidR="0099126A" w:rsidRDefault="0099126A">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6D2D88" w14:paraId="1C90021D" w14:textId="77777777">
        <w:trPr>
          <w:trHeight w:val="1200"/>
        </w:trPr>
        <w:tc>
          <w:tcPr>
            <w:tcW w:w="832" w:type="dxa"/>
            <w:tcBorders>
              <w:top w:val="single" w:sz="4" w:space="0" w:color="000000"/>
              <w:left w:val="single" w:sz="4" w:space="0" w:color="000000"/>
              <w:bottom w:val="single" w:sz="4" w:space="0" w:color="000000"/>
            </w:tcBorders>
            <w:vAlign w:val="center"/>
          </w:tcPr>
          <w:p w14:paraId="1165EA95" w14:textId="77777777" w:rsidR="0099126A" w:rsidRDefault="0099126A">
            <w:pPr>
              <w:jc w:val="center"/>
              <w:rPr>
                <w:rFonts w:ascii="Marianne" w:hAnsi="Marianne" w:cs="Arial"/>
                <w:b/>
              </w:rPr>
            </w:pPr>
            <w:r>
              <w:rPr>
                <w:rFonts w:ascii="Marianne" w:hAnsi="Marianne" w:cs="Arial"/>
                <w:b/>
              </w:rPr>
              <w:t>N°</w:t>
            </w:r>
          </w:p>
          <w:p w14:paraId="0DE51AD7" w14:textId="77777777" w:rsidR="0099126A" w:rsidRDefault="0099126A">
            <w:pPr>
              <w:jc w:val="center"/>
              <w:rPr>
                <w:rFonts w:ascii="Marianne" w:hAnsi="Marianne" w:cs="Arial"/>
                <w:b/>
              </w:rPr>
            </w:pPr>
            <w:r>
              <w:rPr>
                <w:rFonts w:ascii="Marianne" w:hAnsi="Marianne" w:cs="Arial"/>
                <w:b/>
              </w:rPr>
              <w:t>du</w:t>
            </w:r>
          </w:p>
          <w:p w14:paraId="2943733D" w14:textId="77777777" w:rsidR="0099126A" w:rsidRDefault="0099126A">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1BA8A96E" w14:textId="77777777" w:rsidR="0099126A" w:rsidRDefault="0099126A">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789244" w14:textId="77777777" w:rsidR="0099126A" w:rsidRDefault="0099126A">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6D2D88" w14:paraId="6A8A0C67" w14:textId="77777777">
        <w:trPr>
          <w:trHeight w:val="1021"/>
        </w:trPr>
        <w:tc>
          <w:tcPr>
            <w:tcW w:w="832" w:type="dxa"/>
            <w:tcBorders>
              <w:top w:val="single" w:sz="4" w:space="0" w:color="000000"/>
              <w:left w:val="single" w:sz="4" w:space="0" w:color="000000"/>
            </w:tcBorders>
            <w:shd w:val="clear" w:color="auto" w:fill="B4C6E7"/>
          </w:tcPr>
          <w:p w14:paraId="5BADC9FB" w14:textId="77777777" w:rsidR="0099126A" w:rsidRDefault="0099126A">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352A8BE9" w14:textId="77777777" w:rsidR="0099126A" w:rsidRDefault="0099126A">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3C46286F" w14:textId="77777777" w:rsidR="0099126A" w:rsidRDefault="0099126A">
            <w:pPr>
              <w:snapToGrid w:val="0"/>
              <w:jc w:val="both"/>
              <w:rPr>
                <w:rFonts w:ascii="Marianne" w:hAnsi="Marianne" w:cs="Arial"/>
              </w:rPr>
            </w:pPr>
          </w:p>
        </w:tc>
      </w:tr>
      <w:tr w:rsidR="006D2D88" w14:paraId="060B2595" w14:textId="77777777">
        <w:trPr>
          <w:trHeight w:val="1021"/>
        </w:trPr>
        <w:tc>
          <w:tcPr>
            <w:tcW w:w="832" w:type="dxa"/>
            <w:tcBorders>
              <w:left w:val="single" w:sz="4" w:space="0" w:color="000000"/>
            </w:tcBorders>
          </w:tcPr>
          <w:p w14:paraId="4D0AC2B4"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30DC53D3"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F8896BA" w14:textId="77777777" w:rsidR="0099126A" w:rsidRDefault="0099126A">
            <w:pPr>
              <w:snapToGrid w:val="0"/>
              <w:jc w:val="both"/>
              <w:rPr>
                <w:rFonts w:ascii="Marianne" w:hAnsi="Marianne" w:cs="Arial"/>
              </w:rPr>
            </w:pPr>
          </w:p>
        </w:tc>
      </w:tr>
      <w:tr w:rsidR="006D2D88" w14:paraId="62E27078" w14:textId="77777777">
        <w:trPr>
          <w:trHeight w:val="1021"/>
        </w:trPr>
        <w:tc>
          <w:tcPr>
            <w:tcW w:w="832" w:type="dxa"/>
            <w:tcBorders>
              <w:left w:val="single" w:sz="4" w:space="0" w:color="000000"/>
            </w:tcBorders>
            <w:shd w:val="clear" w:color="auto" w:fill="B4C6E7"/>
          </w:tcPr>
          <w:p w14:paraId="74AD6798"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B4C6E7"/>
          </w:tcPr>
          <w:p w14:paraId="3B6C2157"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3E47C878" w14:textId="77777777" w:rsidR="0099126A" w:rsidRDefault="0099126A">
            <w:pPr>
              <w:snapToGrid w:val="0"/>
              <w:jc w:val="both"/>
              <w:rPr>
                <w:rFonts w:ascii="Marianne" w:hAnsi="Marianne" w:cs="Arial"/>
              </w:rPr>
            </w:pPr>
          </w:p>
        </w:tc>
      </w:tr>
      <w:tr w:rsidR="006D2D88" w14:paraId="4E62D48F" w14:textId="77777777">
        <w:trPr>
          <w:trHeight w:val="1021"/>
        </w:trPr>
        <w:tc>
          <w:tcPr>
            <w:tcW w:w="832" w:type="dxa"/>
            <w:tcBorders>
              <w:left w:val="single" w:sz="4" w:space="0" w:color="000000"/>
            </w:tcBorders>
          </w:tcPr>
          <w:p w14:paraId="2401935F"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6B7F6CF0"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128333B1" w14:textId="77777777" w:rsidR="0099126A" w:rsidRDefault="0099126A">
            <w:pPr>
              <w:snapToGrid w:val="0"/>
              <w:jc w:val="both"/>
              <w:rPr>
                <w:rFonts w:ascii="Marianne" w:hAnsi="Marianne" w:cs="Arial"/>
              </w:rPr>
            </w:pPr>
          </w:p>
        </w:tc>
      </w:tr>
      <w:tr w:rsidR="006D2D88" w14:paraId="54C1DB94" w14:textId="77777777">
        <w:trPr>
          <w:trHeight w:val="1021"/>
        </w:trPr>
        <w:tc>
          <w:tcPr>
            <w:tcW w:w="832" w:type="dxa"/>
            <w:tcBorders>
              <w:left w:val="single" w:sz="4" w:space="0" w:color="000000"/>
            </w:tcBorders>
            <w:shd w:val="clear" w:color="auto" w:fill="B4C6E7"/>
          </w:tcPr>
          <w:p w14:paraId="408141D3"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B4C6E7"/>
          </w:tcPr>
          <w:p w14:paraId="39C70741"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36E2D05" w14:textId="77777777" w:rsidR="0099126A" w:rsidRDefault="0099126A">
            <w:pPr>
              <w:snapToGrid w:val="0"/>
              <w:jc w:val="both"/>
              <w:rPr>
                <w:rFonts w:ascii="Marianne" w:hAnsi="Marianne" w:cs="Arial"/>
              </w:rPr>
            </w:pPr>
          </w:p>
        </w:tc>
      </w:tr>
      <w:tr w:rsidR="006D2D88" w14:paraId="4AC9E434" w14:textId="77777777">
        <w:trPr>
          <w:trHeight w:val="1021"/>
        </w:trPr>
        <w:tc>
          <w:tcPr>
            <w:tcW w:w="832" w:type="dxa"/>
            <w:tcBorders>
              <w:left w:val="single" w:sz="4" w:space="0" w:color="000000"/>
            </w:tcBorders>
          </w:tcPr>
          <w:p w14:paraId="2C119089"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38E2B475"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C31BA6D" w14:textId="77777777" w:rsidR="0099126A" w:rsidRDefault="0099126A">
            <w:pPr>
              <w:snapToGrid w:val="0"/>
              <w:jc w:val="both"/>
              <w:rPr>
                <w:rFonts w:ascii="Marianne" w:hAnsi="Marianne" w:cs="Arial"/>
              </w:rPr>
            </w:pPr>
          </w:p>
        </w:tc>
      </w:tr>
      <w:tr w:rsidR="006D2D88" w14:paraId="48B1F68D" w14:textId="77777777">
        <w:trPr>
          <w:trHeight w:val="1021"/>
        </w:trPr>
        <w:tc>
          <w:tcPr>
            <w:tcW w:w="832" w:type="dxa"/>
            <w:tcBorders>
              <w:left w:val="single" w:sz="4" w:space="0" w:color="000000"/>
            </w:tcBorders>
            <w:shd w:val="clear" w:color="auto" w:fill="B4C6E7"/>
          </w:tcPr>
          <w:p w14:paraId="3E447B6D"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B4C6E7"/>
          </w:tcPr>
          <w:p w14:paraId="643FEAF3"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03254AC4" w14:textId="77777777" w:rsidR="0099126A" w:rsidRDefault="0099126A">
            <w:pPr>
              <w:snapToGrid w:val="0"/>
              <w:jc w:val="both"/>
              <w:rPr>
                <w:rFonts w:ascii="Marianne" w:hAnsi="Marianne" w:cs="Arial"/>
              </w:rPr>
            </w:pPr>
          </w:p>
        </w:tc>
      </w:tr>
      <w:tr w:rsidR="006D2D88" w14:paraId="33F7F748" w14:textId="77777777">
        <w:trPr>
          <w:trHeight w:val="1021"/>
        </w:trPr>
        <w:tc>
          <w:tcPr>
            <w:tcW w:w="832" w:type="dxa"/>
            <w:tcBorders>
              <w:left w:val="single" w:sz="4" w:space="0" w:color="000000"/>
            </w:tcBorders>
          </w:tcPr>
          <w:p w14:paraId="6E4C65A6"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03E48DC4"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21F4070" w14:textId="77777777" w:rsidR="0099126A" w:rsidRDefault="0099126A">
            <w:pPr>
              <w:snapToGrid w:val="0"/>
              <w:jc w:val="both"/>
              <w:rPr>
                <w:rFonts w:ascii="Marianne" w:hAnsi="Marianne" w:cs="Arial"/>
              </w:rPr>
            </w:pPr>
          </w:p>
        </w:tc>
      </w:tr>
      <w:tr w:rsidR="006D2D88" w14:paraId="32419920" w14:textId="77777777">
        <w:trPr>
          <w:trHeight w:val="1021"/>
        </w:trPr>
        <w:tc>
          <w:tcPr>
            <w:tcW w:w="832" w:type="dxa"/>
            <w:tcBorders>
              <w:left w:val="single" w:sz="4" w:space="0" w:color="000000"/>
              <w:bottom w:val="single" w:sz="4" w:space="0" w:color="000000"/>
            </w:tcBorders>
            <w:shd w:val="clear" w:color="auto" w:fill="B4C6E7"/>
          </w:tcPr>
          <w:p w14:paraId="4AD662E4" w14:textId="77777777" w:rsidR="0099126A" w:rsidRDefault="0099126A">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1D9CA796" w14:textId="77777777" w:rsidR="0099126A" w:rsidRDefault="0099126A">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1DD5E868" w14:textId="77777777" w:rsidR="0099126A" w:rsidRDefault="0099126A">
            <w:pPr>
              <w:snapToGrid w:val="0"/>
              <w:jc w:val="both"/>
              <w:rPr>
                <w:rFonts w:ascii="Marianne" w:hAnsi="Marianne" w:cs="Arial"/>
              </w:rPr>
            </w:pPr>
          </w:p>
        </w:tc>
      </w:tr>
    </w:tbl>
    <w:p w14:paraId="199C3512" w14:textId="77777777" w:rsidR="0099126A" w:rsidRDefault="0099126A">
      <w:pPr>
        <w:pStyle w:val="En-tte"/>
        <w:tabs>
          <w:tab w:val="clear" w:pos="4536"/>
          <w:tab w:val="clear" w:pos="9072"/>
          <w:tab w:val="left" w:pos="864"/>
        </w:tabs>
        <w:rPr>
          <w:rFonts w:ascii="Marianne" w:hAnsi="Marianne" w:cs="Arial"/>
          <w:sz w:val="18"/>
          <w:szCs w:val="18"/>
        </w:rPr>
      </w:pPr>
    </w:p>
    <w:p w14:paraId="18ACC237" w14:textId="77777777" w:rsidR="0099126A" w:rsidRDefault="0099126A">
      <w:pPr>
        <w:pStyle w:val="En-tte"/>
        <w:tabs>
          <w:tab w:val="clear" w:pos="4536"/>
          <w:tab w:val="clear" w:pos="9072"/>
          <w:tab w:val="left" w:pos="864"/>
        </w:tabs>
        <w:rPr>
          <w:rFonts w:ascii="Marianne" w:hAnsi="Marianne" w:cs="Arial"/>
          <w:sz w:val="18"/>
          <w:szCs w:val="18"/>
        </w:rPr>
      </w:pPr>
    </w:p>
    <w:p w14:paraId="36A3872E" w14:textId="77777777" w:rsidR="0099126A" w:rsidRDefault="0099126A">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D2D88" w14:paraId="39895848" w14:textId="77777777">
        <w:trPr>
          <w:trHeight w:val="407"/>
        </w:trPr>
        <w:tc>
          <w:tcPr>
            <w:tcW w:w="9852" w:type="dxa"/>
            <w:shd w:val="clear" w:color="auto" w:fill="465F9D"/>
          </w:tcPr>
          <w:p w14:paraId="3A85C953" w14:textId="77777777" w:rsidR="0099126A" w:rsidRDefault="0099126A">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650CA7E8" w14:textId="77777777" w:rsidR="0099126A" w:rsidRDefault="0099126A">
      <w:pPr>
        <w:tabs>
          <w:tab w:val="left" w:pos="426"/>
        </w:tabs>
        <w:jc w:val="both"/>
        <w:rPr>
          <w:rFonts w:ascii="Marianne" w:hAnsi="Marianne" w:cs="Arial"/>
          <w:spacing w:val="-10"/>
        </w:rPr>
      </w:pPr>
    </w:p>
    <w:p w14:paraId="319262BF" w14:textId="77777777" w:rsidR="0099126A" w:rsidRDefault="0099126A">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57E30FB4" w14:textId="77777777" w:rsidR="0099126A" w:rsidRDefault="0099126A">
      <w:pPr>
        <w:tabs>
          <w:tab w:val="left" w:pos="426"/>
        </w:tabs>
        <w:jc w:val="both"/>
        <w:rPr>
          <w:rFonts w:ascii="Marianne" w:hAnsi="Marianne" w:cs="Arial"/>
          <w:spacing w:val="-10"/>
        </w:rPr>
      </w:pPr>
    </w:p>
    <w:p w14:paraId="3CDE4FD2" w14:textId="77777777" w:rsidR="0099126A" w:rsidRDefault="0099126A">
      <w:pPr>
        <w:tabs>
          <w:tab w:val="left" w:pos="426"/>
        </w:tabs>
        <w:jc w:val="both"/>
        <w:rPr>
          <w:rFonts w:ascii="Marianne" w:hAnsi="Marianne" w:cs="Arial"/>
          <w:spacing w:val="-10"/>
        </w:rPr>
      </w:pPr>
    </w:p>
    <w:p w14:paraId="37A9068D" w14:textId="77777777" w:rsidR="0099126A" w:rsidRDefault="0099126A">
      <w:pPr>
        <w:tabs>
          <w:tab w:val="left" w:pos="426"/>
        </w:tabs>
        <w:jc w:val="both"/>
        <w:rPr>
          <w:rFonts w:ascii="Marianne" w:hAnsi="Marianne" w:cs="Arial"/>
          <w:spacing w:val="-10"/>
        </w:rPr>
      </w:pPr>
    </w:p>
    <w:p w14:paraId="6A6D3233" w14:textId="77777777" w:rsidR="0099126A" w:rsidRDefault="0099126A">
      <w:pPr>
        <w:tabs>
          <w:tab w:val="left" w:pos="426"/>
        </w:tabs>
        <w:jc w:val="both"/>
        <w:rPr>
          <w:rFonts w:ascii="Marianne" w:hAnsi="Marianne" w:cs="Arial"/>
          <w:spacing w:val="-10"/>
        </w:rPr>
      </w:pPr>
    </w:p>
    <w:p w14:paraId="7A2BCCB4" w14:textId="77777777" w:rsidR="0099126A" w:rsidRDefault="0099126A">
      <w:pPr>
        <w:tabs>
          <w:tab w:val="left" w:pos="426"/>
        </w:tabs>
        <w:jc w:val="both"/>
        <w:rPr>
          <w:rFonts w:ascii="Marianne" w:hAnsi="Marianne" w:cs="Arial"/>
          <w:spacing w:val="-10"/>
        </w:rPr>
      </w:pPr>
    </w:p>
    <w:p w14:paraId="7D591118" w14:textId="77777777" w:rsidR="0099126A" w:rsidRDefault="0099126A">
      <w:pPr>
        <w:tabs>
          <w:tab w:val="left" w:pos="426"/>
        </w:tabs>
        <w:jc w:val="both"/>
        <w:rPr>
          <w:rFonts w:ascii="Marianne" w:hAnsi="Marianne" w:cs="Arial"/>
          <w:spacing w:val="-10"/>
        </w:rPr>
      </w:pPr>
    </w:p>
    <w:p w14:paraId="5CF1C1B9" w14:textId="77777777" w:rsidR="0099126A" w:rsidRDefault="0099126A">
      <w:pPr>
        <w:tabs>
          <w:tab w:val="left" w:pos="426"/>
        </w:tabs>
        <w:jc w:val="both"/>
        <w:rPr>
          <w:rFonts w:ascii="Marianne" w:hAnsi="Marianne" w:cs="Arial"/>
          <w:spacing w:val="-10"/>
        </w:rPr>
      </w:pPr>
    </w:p>
    <w:p w14:paraId="41A1C7B9" w14:textId="77777777" w:rsidR="0099126A" w:rsidRDefault="0099126A">
      <w:pPr>
        <w:tabs>
          <w:tab w:val="left" w:pos="426"/>
        </w:tabs>
        <w:jc w:val="both"/>
        <w:rPr>
          <w:rFonts w:ascii="Marianne" w:hAnsi="Marianne" w:cs="Arial"/>
          <w:spacing w:val="-10"/>
        </w:rPr>
      </w:pPr>
    </w:p>
    <w:p w14:paraId="7677E529" w14:textId="77777777" w:rsidR="0099126A" w:rsidRDefault="0099126A">
      <w:pPr>
        <w:tabs>
          <w:tab w:val="left" w:pos="426"/>
        </w:tabs>
        <w:jc w:val="both"/>
        <w:rPr>
          <w:rFonts w:ascii="Marianne" w:hAnsi="Marianne" w:cs="Arial"/>
          <w:spacing w:val="-10"/>
        </w:rPr>
      </w:pPr>
    </w:p>
    <w:p w14:paraId="709F57BE" w14:textId="77777777" w:rsidR="0099126A" w:rsidRDefault="0099126A">
      <w:pPr>
        <w:tabs>
          <w:tab w:val="left" w:pos="426"/>
        </w:tabs>
        <w:jc w:val="both"/>
        <w:rPr>
          <w:rFonts w:ascii="Marianne" w:hAnsi="Marianne" w:cs="Arial"/>
          <w:spacing w:val="-10"/>
        </w:rPr>
      </w:pPr>
    </w:p>
    <w:p w14:paraId="2BF60BFC" w14:textId="77777777" w:rsidR="0099126A" w:rsidRDefault="0099126A">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1936950C" w14:textId="77777777" w:rsidR="0099126A" w:rsidRDefault="0099126A">
      <w:pPr>
        <w:tabs>
          <w:tab w:val="left" w:pos="426"/>
        </w:tabs>
        <w:jc w:val="both"/>
        <w:rPr>
          <w:rFonts w:ascii="Marianne" w:hAnsi="Marianne" w:cs="Arial"/>
          <w:spacing w:val="-10"/>
          <w:sz w:val="22"/>
          <w:szCs w:val="22"/>
        </w:rPr>
      </w:pPr>
    </w:p>
    <w:p w14:paraId="5E00A04F" w14:textId="77777777" w:rsidR="0099126A" w:rsidRDefault="0099126A">
      <w:pPr>
        <w:tabs>
          <w:tab w:val="left" w:pos="426"/>
        </w:tabs>
        <w:jc w:val="both"/>
        <w:rPr>
          <w:rFonts w:ascii="Marianne" w:hAnsi="Marianne" w:cs="Arial"/>
          <w:spacing w:val="-10"/>
          <w:sz w:val="22"/>
          <w:szCs w:val="22"/>
        </w:rPr>
      </w:pPr>
    </w:p>
    <w:p w14:paraId="5912E451" w14:textId="77777777" w:rsidR="0099126A" w:rsidRDefault="0099126A">
      <w:pPr>
        <w:tabs>
          <w:tab w:val="left" w:pos="426"/>
        </w:tabs>
        <w:jc w:val="both"/>
        <w:rPr>
          <w:rFonts w:ascii="Marianne" w:hAnsi="Marianne" w:cs="Arial"/>
          <w:spacing w:val="-10"/>
          <w:sz w:val="22"/>
          <w:szCs w:val="22"/>
        </w:rPr>
      </w:pPr>
    </w:p>
    <w:p w14:paraId="44CDEDAA" w14:textId="77777777" w:rsidR="0099126A" w:rsidRDefault="0099126A">
      <w:pPr>
        <w:tabs>
          <w:tab w:val="left" w:pos="426"/>
        </w:tabs>
        <w:jc w:val="both"/>
        <w:rPr>
          <w:rFonts w:ascii="Marianne" w:hAnsi="Marianne" w:cs="Arial"/>
          <w:spacing w:val="-10"/>
          <w:sz w:val="22"/>
          <w:szCs w:val="22"/>
        </w:rPr>
      </w:pPr>
    </w:p>
    <w:p w14:paraId="2B235E5D" w14:textId="77777777" w:rsidR="0099126A" w:rsidRDefault="0099126A">
      <w:pPr>
        <w:tabs>
          <w:tab w:val="left" w:pos="426"/>
        </w:tabs>
        <w:jc w:val="both"/>
        <w:rPr>
          <w:rFonts w:ascii="Marianne" w:hAnsi="Marianne" w:cs="Arial"/>
          <w:spacing w:val="-10"/>
          <w:sz w:val="22"/>
          <w:szCs w:val="22"/>
        </w:rPr>
      </w:pPr>
    </w:p>
    <w:p w14:paraId="06E7D3D4" w14:textId="77777777" w:rsidR="0099126A" w:rsidRDefault="0099126A">
      <w:pPr>
        <w:tabs>
          <w:tab w:val="left" w:pos="426"/>
        </w:tabs>
        <w:jc w:val="both"/>
        <w:rPr>
          <w:rFonts w:ascii="Marianne" w:hAnsi="Marianne" w:cs="Arial"/>
          <w:spacing w:val="-10"/>
          <w:sz w:val="22"/>
          <w:szCs w:val="22"/>
        </w:rPr>
      </w:pPr>
    </w:p>
    <w:p w14:paraId="06B62EC8" w14:textId="77777777" w:rsidR="0099126A" w:rsidRDefault="0099126A">
      <w:pPr>
        <w:tabs>
          <w:tab w:val="left" w:pos="426"/>
        </w:tabs>
        <w:jc w:val="both"/>
        <w:rPr>
          <w:rFonts w:ascii="Marianne" w:hAnsi="Marianne" w:cs="Arial"/>
          <w:spacing w:val="-10"/>
          <w:sz w:val="22"/>
          <w:szCs w:val="22"/>
        </w:rPr>
      </w:pPr>
    </w:p>
    <w:p w14:paraId="162D5C11" w14:textId="77777777" w:rsidR="0099126A" w:rsidRDefault="0099126A">
      <w:pPr>
        <w:tabs>
          <w:tab w:val="left" w:pos="426"/>
        </w:tabs>
        <w:jc w:val="both"/>
        <w:rPr>
          <w:rFonts w:ascii="Marianne" w:hAnsi="Marianne" w:cs="Arial"/>
          <w:spacing w:val="-10"/>
          <w:sz w:val="22"/>
          <w:szCs w:val="22"/>
        </w:rPr>
      </w:pPr>
    </w:p>
    <w:p w14:paraId="6531AE7F" w14:textId="77777777" w:rsidR="0099126A" w:rsidRDefault="0099126A">
      <w:pPr>
        <w:tabs>
          <w:tab w:val="left" w:pos="426"/>
        </w:tabs>
        <w:jc w:val="both"/>
        <w:rPr>
          <w:rFonts w:ascii="Marianne" w:hAnsi="Marianne" w:cs="Arial"/>
          <w:spacing w:val="-10"/>
          <w:sz w:val="22"/>
          <w:szCs w:val="22"/>
        </w:rPr>
      </w:pPr>
    </w:p>
    <w:p w14:paraId="3E00326D" w14:textId="77777777" w:rsidR="0099126A" w:rsidRDefault="0099126A">
      <w:pPr>
        <w:tabs>
          <w:tab w:val="left" w:pos="426"/>
        </w:tabs>
        <w:jc w:val="both"/>
        <w:rPr>
          <w:rFonts w:ascii="Marianne" w:hAnsi="Marianne" w:cs="Arial"/>
          <w:spacing w:val="-10"/>
          <w:sz w:val="22"/>
          <w:szCs w:val="22"/>
        </w:rPr>
      </w:pPr>
    </w:p>
    <w:p w14:paraId="289B55D8" w14:textId="77777777" w:rsidR="0099126A" w:rsidRDefault="0099126A">
      <w:pPr>
        <w:tabs>
          <w:tab w:val="left" w:pos="426"/>
        </w:tabs>
        <w:jc w:val="both"/>
        <w:rPr>
          <w:rFonts w:ascii="Marianne" w:hAnsi="Marianne" w:cs="Arial"/>
          <w:spacing w:val="-10"/>
          <w:sz w:val="22"/>
          <w:szCs w:val="22"/>
        </w:rPr>
      </w:pPr>
    </w:p>
    <w:p w14:paraId="6A38F591" w14:textId="77777777" w:rsidR="0099126A" w:rsidRDefault="0099126A">
      <w:pPr>
        <w:tabs>
          <w:tab w:val="left" w:pos="426"/>
        </w:tabs>
        <w:jc w:val="both"/>
        <w:rPr>
          <w:rFonts w:ascii="Marianne" w:hAnsi="Marianne" w:cs="Arial"/>
          <w:spacing w:val="-10"/>
          <w:sz w:val="22"/>
          <w:szCs w:val="22"/>
        </w:rPr>
      </w:pPr>
    </w:p>
    <w:p w14:paraId="26319B10" w14:textId="77777777" w:rsidR="0099126A" w:rsidRDefault="0099126A">
      <w:pPr>
        <w:tabs>
          <w:tab w:val="left" w:pos="426"/>
        </w:tabs>
        <w:jc w:val="both"/>
        <w:rPr>
          <w:rFonts w:ascii="Marianne" w:hAnsi="Marianne" w:cs="Arial"/>
          <w:spacing w:val="-10"/>
          <w:sz w:val="22"/>
          <w:szCs w:val="22"/>
        </w:rPr>
      </w:pPr>
    </w:p>
    <w:p w14:paraId="5816710E" w14:textId="77777777" w:rsidR="0099126A" w:rsidRDefault="0099126A">
      <w:pPr>
        <w:tabs>
          <w:tab w:val="left" w:pos="426"/>
        </w:tabs>
        <w:jc w:val="both"/>
        <w:rPr>
          <w:rFonts w:ascii="Marianne" w:hAnsi="Marianne" w:cs="Arial"/>
          <w:spacing w:val="-10"/>
          <w:sz w:val="22"/>
          <w:szCs w:val="22"/>
        </w:rPr>
      </w:pPr>
    </w:p>
    <w:p w14:paraId="6FFC016C" w14:textId="77777777" w:rsidR="0099126A" w:rsidRDefault="0099126A">
      <w:pPr>
        <w:tabs>
          <w:tab w:val="left" w:pos="426"/>
        </w:tabs>
        <w:jc w:val="both"/>
        <w:rPr>
          <w:rFonts w:ascii="Marianne" w:hAnsi="Marianne" w:cs="Arial"/>
          <w:spacing w:val="-10"/>
          <w:sz w:val="22"/>
          <w:szCs w:val="22"/>
        </w:rPr>
      </w:pPr>
    </w:p>
    <w:p w14:paraId="31CF762F" w14:textId="77777777" w:rsidR="0099126A" w:rsidRDefault="0099126A">
      <w:pPr>
        <w:tabs>
          <w:tab w:val="left" w:pos="426"/>
        </w:tabs>
        <w:jc w:val="both"/>
        <w:rPr>
          <w:rFonts w:ascii="Marianne" w:hAnsi="Marianne" w:cs="Arial"/>
          <w:spacing w:val="-10"/>
          <w:sz w:val="22"/>
          <w:szCs w:val="22"/>
        </w:rPr>
      </w:pPr>
    </w:p>
    <w:p w14:paraId="7EF5BCEA" w14:textId="77777777" w:rsidR="0099126A" w:rsidRDefault="0099126A">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99126A">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E7CF9" w14:textId="77777777" w:rsidR="0099126A" w:rsidRDefault="0099126A">
      <w:r>
        <w:separator/>
      </w:r>
    </w:p>
  </w:endnote>
  <w:endnote w:type="continuationSeparator" w:id="0">
    <w:p w14:paraId="33A36A90" w14:textId="77777777" w:rsidR="0099126A" w:rsidRDefault="00991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6D2D88" w14:paraId="677FB06D" w14:textId="77777777">
      <w:trPr>
        <w:tblHeader/>
      </w:trPr>
      <w:tc>
        <w:tcPr>
          <w:tcW w:w="3513" w:type="dxa"/>
          <w:shd w:val="clear" w:color="auto" w:fill="66CCFF"/>
        </w:tcPr>
        <w:p w14:paraId="55964696" w14:textId="77777777" w:rsidR="0099126A" w:rsidRDefault="0099126A">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011EC854" w14:textId="5E5682F8" w:rsidR="0099126A" w:rsidRDefault="0099126A">
          <w:pPr>
            <w:shd w:val="clear" w:color="auto" w:fill="66CCFF"/>
            <w:snapToGrid w:val="0"/>
            <w:jc w:val="center"/>
            <w:rPr>
              <w:rFonts w:ascii="Marianne" w:hAnsi="Marianne" w:cs="Arial"/>
              <w:b/>
              <w:bCs/>
            </w:rPr>
          </w:pPr>
        </w:p>
      </w:tc>
      <w:tc>
        <w:tcPr>
          <w:tcW w:w="900" w:type="dxa"/>
          <w:shd w:val="clear" w:color="auto" w:fill="66CCFF"/>
        </w:tcPr>
        <w:p w14:paraId="14F7FE35" w14:textId="77777777" w:rsidR="0099126A" w:rsidRDefault="0099126A">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08DFF9DF" w14:textId="77777777" w:rsidR="0099126A" w:rsidRDefault="0099126A">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13818AFC" w14:textId="77777777" w:rsidR="0099126A" w:rsidRDefault="0099126A">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6BBDB2C2" w14:textId="77777777" w:rsidR="0099126A" w:rsidRDefault="0099126A">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28A03611" w14:textId="77777777" w:rsidR="0099126A" w:rsidRDefault="0099126A">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B89B0" w14:textId="77777777" w:rsidR="0099126A" w:rsidRDefault="0099126A">
      <w:r>
        <w:separator/>
      </w:r>
    </w:p>
  </w:footnote>
  <w:footnote w:type="continuationSeparator" w:id="0">
    <w:p w14:paraId="2DBAB745" w14:textId="77777777" w:rsidR="0099126A" w:rsidRDefault="0099126A">
      <w:r>
        <w:continuationSeparator/>
      </w:r>
    </w:p>
  </w:footnote>
  <w:footnote w:id="1">
    <w:p w14:paraId="4733F606" w14:textId="77777777" w:rsidR="0099126A" w:rsidRDefault="0099126A">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2F721A93" w14:textId="77777777" w:rsidR="0099126A" w:rsidRDefault="0099126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47723D70" w14:textId="77777777" w:rsidR="0099126A" w:rsidRDefault="0099126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04ABC8D5" w14:textId="77777777" w:rsidR="0099126A" w:rsidRDefault="0099126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881746043">
    <w:abstractNumId w:val="0"/>
  </w:num>
  <w:num w:numId="2" w16cid:durableId="437722179">
    <w:abstractNumId w:val="1"/>
  </w:num>
  <w:num w:numId="3" w16cid:durableId="1586573114">
    <w:abstractNumId w:val="2"/>
  </w:num>
  <w:num w:numId="4" w16cid:durableId="1845898675">
    <w:abstractNumId w:val="0"/>
  </w:num>
  <w:num w:numId="5" w16cid:durableId="1910069602">
    <w:abstractNumId w:val="3"/>
  </w:num>
  <w:num w:numId="6" w16cid:durableId="1134642579">
    <w:abstractNumId w:val="5"/>
  </w:num>
  <w:num w:numId="7" w16cid:durableId="1442265978">
    <w:abstractNumId w:val="9"/>
  </w:num>
  <w:num w:numId="8" w16cid:durableId="1709141678">
    <w:abstractNumId w:val="7"/>
  </w:num>
  <w:num w:numId="9" w16cid:durableId="1536237401">
    <w:abstractNumId w:val="6"/>
  </w:num>
  <w:num w:numId="10" w16cid:durableId="1254631740">
    <w:abstractNumId w:val="3"/>
  </w:num>
  <w:num w:numId="11" w16cid:durableId="486677306">
    <w:abstractNumId w:val="4"/>
  </w:num>
  <w:num w:numId="12" w16cid:durableId="81757085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555"/>
    <w:rsid w:val="001F65A5"/>
    <w:rsid w:val="002973DF"/>
    <w:rsid w:val="004C04D9"/>
    <w:rsid w:val="00540191"/>
    <w:rsid w:val="005622B6"/>
    <w:rsid w:val="00685CE0"/>
    <w:rsid w:val="006C37D9"/>
    <w:rsid w:val="006D2D88"/>
    <w:rsid w:val="006F11AF"/>
    <w:rsid w:val="009335F0"/>
    <w:rsid w:val="0099126A"/>
    <w:rsid w:val="009C1FCA"/>
    <w:rsid w:val="00B34C6D"/>
    <w:rsid w:val="00B562BD"/>
    <w:rsid w:val="00D51545"/>
    <w:rsid w:val="00E01845"/>
    <w:rsid w:val="00E415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82F9305"/>
  <w15:chartTrackingRefBased/>
  <w15:docId w15:val="{9DC137E0-FFD3-4875-B412-9CAA8D90A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530845634">
      <w:bodyDiv w:val="1"/>
      <w:marLeft w:val="0"/>
      <w:marRight w:val="0"/>
      <w:marTop w:val="0"/>
      <w:marBottom w:val="0"/>
      <w:divBdr>
        <w:top w:val="none" w:sz="0" w:space="0" w:color="auto"/>
        <w:left w:val="none" w:sz="0" w:space="0" w:color="auto"/>
        <w:bottom w:val="none" w:sz="0" w:space="0" w:color="auto"/>
        <w:right w:val="none" w:sz="0" w:space="0" w:color="auto"/>
      </w:divBdr>
    </w:div>
    <w:div w:id="633175396">
      <w:bodyDiv w:val="1"/>
      <w:marLeft w:val="0"/>
      <w:marRight w:val="0"/>
      <w:marTop w:val="0"/>
      <w:marBottom w:val="0"/>
      <w:divBdr>
        <w:top w:val="none" w:sz="0" w:space="0" w:color="auto"/>
        <w:left w:val="none" w:sz="0" w:space="0" w:color="auto"/>
        <w:bottom w:val="none" w:sz="0" w:space="0" w:color="auto"/>
        <w:right w:val="none" w:sz="0" w:space="0" w:color="auto"/>
      </w:divBdr>
    </w:div>
    <w:div w:id="683702129">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810051193">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 w:id="1580554241">
      <w:bodyDiv w:val="1"/>
      <w:marLeft w:val="0"/>
      <w:marRight w:val="0"/>
      <w:marTop w:val="0"/>
      <w:marBottom w:val="0"/>
      <w:divBdr>
        <w:top w:val="none" w:sz="0" w:space="0" w:color="auto"/>
        <w:left w:val="none" w:sz="0" w:space="0" w:color="auto"/>
        <w:bottom w:val="none" w:sz="0" w:space="0" w:color="auto"/>
        <w:right w:val="none" w:sz="0" w:space="0" w:color="auto"/>
      </w:divBdr>
    </w:div>
    <w:div w:id="1877354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3558</Words>
  <Characters>19573</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23085</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PINCHON Sebastien</cp:lastModifiedBy>
  <cp:revision>13</cp:revision>
  <cp:lastPrinted>2023-09-26T08:15:00Z</cp:lastPrinted>
  <dcterms:created xsi:type="dcterms:W3CDTF">2024-01-31T14:23:00Z</dcterms:created>
  <dcterms:modified xsi:type="dcterms:W3CDTF">2025-06-23T13:20:00Z</dcterms:modified>
</cp:coreProperties>
</file>