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71A0E" w:rsidRDefault="00EF01EE">
      <w:pPr>
        <w:jc w:val="both"/>
        <w:rPr>
          <w:rFonts w:ascii="Arial" w:hAnsi="Arial" w:cs="Arial"/>
        </w:rPr>
      </w:pPr>
      <w:r w:rsidRPr="000D2FBC">
        <w:rPr>
          <w:rFonts w:ascii="Arial" w:hAnsi="Arial" w:cs="Arial"/>
          <w:noProof/>
          <w:lang w:eastAsia="fr-FR"/>
        </w:rPr>
        <w:drawing>
          <wp:inline distT="0" distB="0" distL="0" distR="0">
            <wp:extent cx="1259840" cy="986155"/>
            <wp:effectExtent l="0" t="0" r="0" b="0"/>
            <wp:docPr id="1" name="Image 1" descr="NOUVEA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OUVEAU"/>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259840" cy="986155"/>
                    </a:xfrm>
                    <a:prstGeom prst="rect">
                      <a:avLst/>
                    </a:prstGeom>
                    <a:noFill/>
                    <a:ln>
                      <a:noFill/>
                    </a:ln>
                  </pic:spPr>
                </pic:pic>
              </a:graphicData>
            </a:graphic>
          </wp:inline>
        </w:drawing>
      </w:r>
    </w:p>
    <w:p w:rsidR="00071A0E" w:rsidRDefault="00071A0E">
      <w:pPr>
        <w:jc w:val="both"/>
        <w:rPr>
          <w:rFonts w:ascii="Arial" w:hAnsi="Arial" w:cs="Arial"/>
        </w:rPr>
      </w:pPr>
    </w:p>
    <w:tbl>
      <w:tblPr>
        <w:tblpPr w:leftFromText="141" w:rightFromText="141" w:vertAnchor="text" w:horzAnchor="margin" w:tblpXSpec="center" w:tblpY="-56"/>
        <w:tblW w:w="9889" w:type="dxa"/>
        <w:shd w:val="clear" w:color="auto" w:fill="465F9D"/>
        <w:tblLayout w:type="fixed"/>
        <w:tblLook w:val="0000" w:firstRow="0" w:lastRow="0" w:firstColumn="0" w:lastColumn="0" w:noHBand="0" w:noVBand="0"/>
      </w:tblPr>
      <w:tblGrid>
        <w:gridCol w:w="9039"/>
        <w:gridCol w:w="850"/>
      </w:tblGrid>
      <w:tr w:rsidR="00071A0E" w:rsidRPr="001803EC" w:rsidTr="00071A0E">
        <w:tc>
          <w:tcPr>
            <w:tcW w:w="9039" w:type="dxa"/>
            <w:shd w:val="clear" w:color="auto" w:fill="465F9D"/>
          </w:tcPr>
          <w:p w:rsidR="00071A0E" w:rsidRPr="001803EC" w:rsidRDefault="00071A0E" w:rsidP="00071A0E">
            <w:pPr>
              <w:pStyle w:val="Titre8"/>
              <w:tabs>
                <w:tab w:val="right" w:pos="9639"/>
              </w:tabs>
              <w:spacing w:before="120" w:after="120"/>
              <w:rPr>
                <w:caps/>
                <w:color w:val="FFFFFF"/>
                <w:sz w:val="28"/>
                <w:szCs w:val="28"/>
              </w:rPr>
            </w:pPr>
            <w:r w:rsidRPr="001803EC">
              <w:rPr>
                <w:b w:val="0"/>
                <w:caps/>
                <w:color w:val="FFFFFF"/>
              </w:rPr>
              <w:t>MARCHES PUBLICS</w:t>
            </w:r>
          </w:p>
          <w:p w:rsidR="00071A0E" w:rsidRPr="001803EC" w:rsidRDefault="00071A0E" w:rsidP="00071A0E">
            <w:pPr>
              <w:pStyle w:val="Titre8"/>
              <w:tabs>
                <w:tab w:val="right" w:pos="9639"/>
              </w:tabs>
              <w:rPr>
                <w:color w:val="FFFFFF"/>
                <w:sz w:val="28"/>
                <w:szCs w:val="28"/>
              </w:rPr>
            </w:pPr>
            <w:r w:rsidRPr="001803EC">
              <w:rPr>
                <w:caps/>
                <w:color w:val="FFFFFF"/>
                <w:sz w:val="28"/>
                <w:szCs w:val="28"/>
              </w:rPr>
              <w:t>DECLARATION DU candidat INDIVIDUEL</w:t>
            </w:r>
          </w:p>
          <w:p w:rsidR="00071A0E" w:rsidRPr="001803EC" w:rsidRDefault="00071A0E" w:rsidP="00071A0E">
            <w:pPr>
              <w:spacing w:before="120" w:after="120"/>
              <w:jc w:val="center"/>
              <w:rPr>
                <w:rFonts w:ascii="Arial" w:hAnsi="Arial" w:cs="Arial"/>
                <w:caps/>
                <w:color w:val="FFFFFF"/>
                <w:sz w:val="28"/>
                <w:szCs w:val="28"/>
              </w:rPr>
            </w:pPr>
            <w:r w:rsidRPr="001803EC">
              <w:rPr>
                <w:rFonts w:ascii="Arial" w:hAnsi="Arial" w:cs="Arial"/>
                <w:b/>
                <w:color w:val="FFFFFF"/>
                <w:sz w:val="28"/>
                <w:szCs w:val="28"/>
              </w:rPr>
              <w:t>OU DU MEMBRE DU GROUPEMENT</w:t>
            </w:r>
            <w:r w:rsidRPr="001803EC">
              <w:rPr>
                <w:rStyle w:val="Caractresdenotedebasdepage"/>
                <w:rFonts w:ascii="Arial" w:hAnsi="Arial" w:cs="Arial"/>
                <w:b/>
                <w:color w:val="FFFFFF"/>
                <w:sz w:val="28"/>
                <w:szCs w:val="28"/>
              </w:rPr>
              <w:footnoteReference w:id="1"/>
            </w:r>
          </w:p>
        </w:tc>
        <w:tc>
          <w:tcPr>
            <w:tcW w:w="850" w:type="dxa"/>
            <w:shd w:val="clear" w:color="auto" w:fill="465F9D"/>
          </w:tcPr>
          <w:p w:rsidR="00071A0E" w:rsidRPr="001803EC" w:rsidRDefault="00071A0E" w:rsidP="00071A0E">
            <w:pPr>
              <w:pStyle w:val="Titre8"/>
              <w:numPr>
                <w:ilvl w:val="0"/>
                <w:numId w:val="0"/>
              </w:numPr>
              <w:tabs>
                <w:tab w:val="right" w:pos="9639"/>
              </w:tabs>
              <w:spacing w:before="120" w:after="120"/>
              <w:jc w:val="left"/>
              <w:rPr>
                <w:color w:val="FFFFFF"/>
              </w:rPr>
            </w:pPr>
            <w:r w:rsidRPr="001803EC">
              <w:rPr>
                <w:caps/>
                <w:color w:val="FFFFFF"/>
                <w:sz w:val="28"/>
                <w:szCs w:val="28"/>
              </w:rPr>
              <w:t>DC2</w:t>
            </w:r>
          </w:p>
        </w:tc>
      </w:tr>
    </w:tbl>
    <w:p w:rsidR="00071A0E" w:rsidRPr="001803EC" w:rsidRDefault="00071A0E">
      <w:pPr>
        <w:jc w:val="both"/>
        <w:rPr>
          <w:rFonts w:ascii="Arial" w:hAnsi="Arial" w:cs="Arial"/>
        </w:rPr>
      </w:pPr>
    </w:p>
    <w:p w:rsidR="00F078A4" w:rsidRPr="001803EC" w:rsidRDefault="00F078A4">
      <w:pPr>
        <w:pStyle w:val="Titre2"/>
        <w:jc w:val="both"/>
        <w:rPr>
          <w:rFonts w:ascii="Arial" w:hAnsi="Arial" w:cs="Arial"/>
          <w:b w:val="0"/>
          <w:i/>
          <w:sz w:val="18"/>
          <w:szCs w:val="18"/>
        </w:rPr>
      </w:pPr>
      <w:r w:rsidRPr="001803EC">
        <w:rPr>
          <w:rFonts w:ascii="Arial" w:hAnsi="Arial" w:cs="Arial"/>
          <w:b w:val="0"/>
          <w:i/>
          <w:sz w:val="18"/>
          <w:szCs w:val="18"/>
        </w:rPr>
        <w:t>Le formulaire DC2 est un modèle de déclaration qui peut être utilisé par les candidats aux marchés publics (marchés ou accords-cadres) à l'appui de leur candidature (formulaire DC1).</w:t>
      </w:r>
    </w:p>
    <w:p w:rsidR="00F078A4" w:rsidRPr="001803EC" w:rsidRDefault="00F078A4">
      <w:pPr>
        <w:pStyle w:val="Titre2"/>
        <w:jc w:val="both"/>
        <w:rPr>
          <w:rFonts w:ascii="Arial" w:hAnsi="Arial" w:cs="Arial"/>
          <w:b w:val="0"/>
          <w:i/>
          <w:sz w:val="18"/>
          <w:szCs w:val="18"/>
        </w:rPr>
      </w:pPr>
      <w:r w:rsidRPr="001803EC">
        <w:rPr>
          <w:rFonts w:ascii="Arial" w:hAnsi="Arial" w:cs="Arial"/>
          <w:b w:val="0"/>
          <w:i/>
          <w:sz w:val="18"/>
          <w:szCs w:val="18"/>
        </w:rPr>
        <w:t>En cas d’allotissement, ce document doit être fourni pour chacun des lots de la consultation.</w:t>
      </w:r>
    </w:p>
    <w:p w:rsidR="00F078A4" w:rsidRPr="001803EC" w:rsidRDefault="00F078A4">
      <w:pPr>
        <w:rPr>
          <w:rFonts w:ascii="Arial" w:hAnsi="Arial" w:cs="Arial"/>
        </w:rPr>
      </w:pPr>
    </w:p>
    <w:p w:rsidR="00F078A4" w:rsidRPr="001803EC" w:rsidRDefault="00F078A4">
      <w:pPr>
        <w:pStyle w:val="Lgende"/>
        <w:spacing w:before="0" w:after="0"/>
        <w:jc w:val="both"/>
        <w:rPr>
          <w:rFonts w:ascii="Arial" w:hAnsi="Arial" w:cs="Arial"/>
          <w:sz w:val="18"/>
          <w:szCs w:val="18"/>
        </w:rPr>
      </w:pPr>
      <w:r w:rsidRPr="001803EC">
        <w:rPr>
          <w:rFonts w:ascii="Arial" w:hAnsi="Arial" w:cs="Arial"/>
          <w:sz w:val="18"/>
          <w:szCs w:val="18"/>
        </w:rPr>
        <w:t>En cas de candidature groupée, il est rempli par chaque membre du groupement.</w:t>
      </w:r>
    </w:p>
    <w:p w:rsidR="00F078A4" w:rsidRPr="001803EC" w:rsidRDefault="00F078A4">
      <w:pPr>
        <w:rPr>
          <w:rFonts w:ascii="Arial" w:hAnsi="Arial" w:cs="Arial"/>
        </w:rPr>
      </w:pPr>
    </w:p>
    <w:p w:rsidR="00F078A4" w:rsidRPr="001803EC" w:rsidRDefault="00F078A4">
      <w:pPr>
        <w:jc w:val="both"/>
        <w:rPr>
          <w:rFonts w:ascii="Arial" w:hAnsi="Arial" w:cs="Arial"/>
          <w:i/>
          <w:sz w:val="18"/>
          <w:szCs w:val="18"/>
        </w:rPr>
      </w:pPr>
      <w:r w:rsidRPr="001803EC">
        <w:rPr>
          <w:rFonts w:ascii="Arial" w:hAnsi="Arial" w:cs="Arial"/>
          <w:i/>
          <w:sz w:val="18"/>
          <w:szCs w:val="18"/>
        </w:rPr>
        <w:t>En complément de sa lettre de candidature (formulaire DC1), le candidat individuel ou chacun des membres du groupement peut produire, en annexe du DC2, les éléments demandés par l’acheteur dans l'avis d'appel à la concurrence</w:t>
      </w:r>
      <w:r w:rsidRPr="001803EC">
        <w:rPr>
          <w:rFonts w:ascii="Arial" w:hAnsi="Arial" w:cs="Arial"/>
        </w:rPr>
        <w:t xml:space="preserve"> </w:t>
      </w:r>
      <w:r w:rsidRPr="001803EC">
        <w:rPr>
          <w:rFonts w:ascii="Arial" w:hAnsi="Arial" w:cs="Arial"/>
          <w:i/>
          <w:sz w:val="18"/>
          <w:szCs w:val="18"/>
        </w:rPr>
        <w:t>ou dans l’invitation à confirmer l’intérêt, ou en l’absence d’un tel avis ou d’une telle invitation, dans les documents de la consultation.</w:t>
      </w:r>
    </w:p>
    <w:p w:rsidR="00F078A4" w:rsidRPr="001803EC" w:rsidRDefault="00F078A4">
      <w:pPr>
        <w:jc w:val="both"/>
        <w:rPr>
          <w:rFonts w:ascii="Arial" w:hAnsi="Arial" w:cs="Arial"/>
          <w:i/>
          <w:iCs/>
        </w:rPr>
      </w:pPr>
    </w:p>
    <w:p w:rsidR="00F078A4" w:rsidRPr="001803EC" w:rsidRDefault="00F078A4">
      <w:pPr>
        <w:pStyle w:val="Titre2"/>
        <w:jc w:val="both"/>
        <w:rPr>
          <w:rFonts w:ascii="Arial" w:hAnsi="Arial" w:cs="Arial"/>
          <w:b w:val="0"/>
          <w:bCs w:val="0"/>
          <w:i/>
          <w:iCs/>
          <w:sz w:val="18"/>
          <w:szCs w:val="18"/>
        </w:rPr>
      </w:pPr>
      <w:r w:rsidRPr="001803EC">
        <w:rPr>
          <w:rFonts w:ascii="Arial" w:hAnsi="Arial" w:cs="Arial"/>
          <w:b w:val="0"/>
          <w:i/>
          <w:sz w:val="18"/>
          <w:szCs w:val="18"/>
        </w:rPr>
        <w:t xml:space="preserve">Il est rappelé qu’en application du code de la commande publique, et notamment ses </w:t>
      </w:r>
      <w:hyperlink r:id="rId12" w:history="1">
        <w:r w:rsidRPr="001803EC">
          <w:rPr>
            <w:rStyle w:val="Lienhypertexte"/>
            <w:rFonts w:ascii="Arial" w:hAnsi="Arial" w:cs="Arial"/>
            <w:b w:val="0"/>
            <w:i/>
            <w:sz w:val="18"/>
            <w:szCs w:val="18"/>
          </w:rPr>
          <w:t>articles L. 1110-1</w:t>
        </w:r>
      </w:hyperlink>
      <w:r w:rsidRPr="001803EC">
        <w:rPr>
          <w:rFonts w:ascii="Arial" w:hAnsi="Arial" w:cs="Arial"/>
          <w:b w:val="0"/>
          <w:i/>
          <w:sz w:val="18"/>
          <w:szCs w:val="18"/>
        </w:rPr>
        <w:t xml:space="preserve">, et </w:t>
      </w:r>
      <w:hyperlink r:id="rId13" w:history="1">
        <w:r w:rsidRPr="001803EC">
          <w:rPr>
            <w:rStyle w:val="Lienhypertexte"/>
            <w:rFonts w:ascii="Arial" w:hAnsi="Arial" w:cs="Arial"/>
            <w:b w:val="0"/>
            <w:i/>
            <w:sz w:val="18"/>
            <w:szCs w:val="18"/>
          </w:rPr>
          <w:t>R. 2162-1 à R. 2162-6</w:t>
        </w:r>
      </w:hyperlink>
      <w:r w:rsidRPr="001803EC">
        <w:rPr>
          <w:rFonts w:ascii="Arial" w:hAnsi="Arial" w:cs="Arial"/>
          <w:b w:val="0"/>
          <w:i/>
          <w:sz w:val="18"/>
          <w:szCs w:val="18"/>
        </w:rPr>
        <w:t xml:space="preserve">, </w:t>
      </w:r>
      <w:hyperlink r:id="rId14" w:history="1">
        <w:r w:rsidRPr="001803EC">
          <w:rPr>
            <w:rStyle w:val="Lienhypertexte"/>
            <w:rFonts w:ascii="Arial" w:hAnsi="Arial" w:cs="Arial"/>
            <w:b w:val="0"/>
            <w:i/>
            <w:sz w:val="18"/>
            <w:szCs w:val="18"/>
          </w:rPr>
          <w:t>R. 2162-7 à R. 2162-12</w:t>
        </w:r>
      </w:hyperlink>
      <w:r w:rsidRPr="001803EC">
        <w:rPr>
          <w:rFonts w:ascii="Arial" w:hAnsi="Arial" w:cs="Arial"/>
          <w:b w:val="0"/>
          <w:i/>
          <w:sz w:val="18"/>
          <w:szCs w:val="18"/>
        </w:rPr>
        <w:t xml:space="preserve">, </w:t>
      </w:r>
      <w:hyperlink r:id="rId15" w:history="1">
        <w:r w:rsidRPr="001803EC">
          <w:rPr>
            <w:rStyle w:val="Lienhypertexte"/>
            <w:rFonts w:ascii="Arial" w:hAnsi="Arial" w:cs="Arial"/>
            <w:b w:val="0"/>
            <w:i/>
            <w:sz w:val="18"/>
            <w:szCs w:val="18"/>
          </w:rPr>
          <w:t>R. 2162-13 à R. 2162-14</w:t>
        </w:r>
      </w:hyperlink>
      <w:r w:rsidRPr="001803EC">
        <w:rPr>
          <w:rFonts w:ascii="Arial" w:hAnsi="Arial" w:cs="Arial"/>
          <w:b w:val="0"/>
          <w:i/>
          <w:sz w:val="18"/>
          <w:szCs w:val="18"/>
        </w:rPr>
        <w:t xml:space="preserve"> et </w:t>
      </w:r>
      <w:hyperlink r:id="rId16" w:history="1">
        <w:r w:rsidRPr="001803EC">
          <w:rPr>
            <w:rStyle w:val="Lienhypertexte"/>
            <w:rFonts w:ascii="Arial" w:hAnsi="Arial" w:cs="Arial"/>
            <w:b w:val="0"/>
            <w:i/>
            <w:sz w:val="18"/>
            <w:szCs w:val="18"/>
          </w:rPr>
          <w:t>R. 2162-15 à R. 2162-21</w:t>
        </w:r>
      </w:hyperlink>
      <w:r w:rsidRPr="001803EC">
        <w:rPr>
          <w:rFonts w:ascii="Arial" w:hAnsi="Arial" w:cs="Arial"/>
          <w:b w:val="0"/>
          <w:i/>
          <w:sz w:val="18"/>
          <w:szCs w:val="18"/>
        </w:rPr>
        <w:t xml:space="preserve"> (marchés publics autres que de défense ou de sécurité), ainsi que </w:t>
      </w:r>
      <w:hyperlink r:id="rId17" w:history="1">
        <w:r w:rsidRPr="001803EC">
          <w:rPr>
            <w:rStyle w:val="Lienhypertexte"/>
            <w:rFonts w:ascii="Arial" w:hAnsi="Arial" w:cs="Arial"/>
            <w:b w:val="0"/>
            <w:i/>
            <w:sz w:val="18"/>
            <w:szCs w:val="18"/>
          </w:rPr>
          <w:t>R. 23612-1 à R. 2362-6</w:t>
        </w:r>
      </w:hyperlink>
      <w:r w:rsidRPr="001803EC">
        <w:rPr>
          <w:rFonts w:ascii="Arial" w:hAnsi="Arial" w:cs="Arial"/>
          <w:b w:val="0"/>
          <w:i/>
          <w:sz w:val="18"/>
          <w:szCs w:val="18"/>
        </w:rPr>
        <w:t xml:space="preserve">, </w:t>
      </w:r>
      <w:hyperlink r:id="rId18" w:history="1">
        <w:r w:rsidRPr="001803EC">
          <w:rPr>
            <w:rStyle w:val="Lienhypertexte"/>
            <w:rFonts w:ascii="Arial" w:hAnsi="Arial" w:cs="Arial"/>
            <w:b w:val="0"/>
            <w:i/>
            <w:sz w:val="18"/>
            <w:szCs w:val="18"/>
          </w:rPr>
          <w:t>R. 2362-7</w:t>
        </w:r>
      </w:hyperlink>
      <w:r w:rsidRPr="001803EC">
        <w:rPr>
          <w:rFonts w:ascii="Arial" w:hAnsi="Arial" w:cs="Arial"/>
          <w:b w:val="0"/>
          <w:i/>
          <w:sz w:val="18"/>
          <w:szCs w:val="18"/>
        </w:rPr>
        <w:t xml:space="preserve">, </w:t>
      </w:r>
      <w:hyperlink r:id="rId19" w:history="1">
        <w:r w:rsidRPr="001803EC">
          <w:rPr>
            <w:rStyle w:val="Lienhypertexte"/>
            <w:rFonts w:ascii="Arial" w:hAnsi="Arial" w:cs="Arial"/>
            <w:b w:val="0"/>
            <w:i/>
            <w:sz w:val="18"/>
            <w:szCs w:val="18"/>
          </w:rPr>
          <w:t>R. 2362-8</w:t>
        </w:r>
      </w:hyperlink>
      <w:r w:rsidRPr="001803EC">
        <w:rPr>
          <w:rFonts w:ascii="Arial" w:hAnsi="Arial" w:cs="Arial"/>
          <w:b w:val="0"/>
          <w:i/>
          <w:sz w:val="18"/>
          <w:szCs w:val="18"/>
        </w:rPr>
        <w:t xml:space="preserve">, </w:t>
      </w:r>
      <w:hyperlink r:id="rId20" w:history="1">
        <w:r w:rsidRPr="001803EC">
          <w:rPr>
            <w:rStyle w:val="Lienhypertexte"/>
            <w:rFonts w:ascii="Arial" w:hAnsi="Arial" w:cs="Arial"/>
            <w:b w:val="0"/>
            <w:i/>
            <w:sz w:val="18"/>
            <w:szCs w:val="18"/>
          </w:rPr>
          <w:t>R. 2362-9 à R. 2362-12</w:t>
        </w:r>
      </w:hyperlink>
      <w:r w:rsidRPr="001803EC">
        <w:rPr>
          <w:rFonts w:ascii="Arial" w:hAnsi="Arial" w:cs="Arial"/>
          <w:b w:val="0"/>
          <w:i/>
          <w:sz w:val="18"/>
          <w:szCs w:val="18"/>
        </w:rPr>
        <w:t>, et </w:t>
      </w:r>
      <w:hyperlink r:id="rId21" w:history="1">
        <w:r w:rsidRPr="001803EC">
          <w:rPr>
            <w:rStyle w:val="Lienhypertexte"/>
            <w:rFonts w:ascii="Arial" w:hAnsi="Arial" w:cs="Arial"/>
            <w:b w:val="0"/>
            <w:i/>
            <w:sz w:val="18"/>
            <w:szCs w:val="18"/>
          </w:rPr>
          <w:t>R. 2362-13 à R. 2362-18</w:t>
        </w:r>
      </w:hyperlink>
      <w:r w:rsidRPr="001803EC">
        <w:rPr>
          <w:rFonts w:ascii="Arial" w:hAnsi="Arial" w:cs="Arial"/>
          <w:b w:val="0"/>
          <w:i/>
          <w:sz w:val="18"/>
          <w:szCs w:val="18"/>
        </w:rPr>
        <w:t xml:space="preserve"> (marchés de défense ou de sécurité), le vocable de « marché public » recouvre aussi les marchés de partenariat et les marchés de défense ou de sécurité (MDS)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rsidR="00F078A4" w:rsidRPr="001803EC" w:rsidRDefault="00F078A4">
      <w:pPr>
        <w:jc w:val="both"/>
        <w:rPr>
          <w:rFonts w:ascii="Arial" w:hAnsi="Arial" w:cs="Arial"/>
          <w:i/>
          <w:sz w:val="18"/>
          <w:szCs w:val="18"/>
        </w:rPr>
      </w:pPr>
    </w:p>
    <w:p w:rsidR="00F078A4" w:rsidRPr="001803EC" w:rsidRDefault="00F078A4">
      <w:pPr>
        <w:rPr>
          <w:rFonts w:ascii="Arial" w:hAnsi="Arial" w:cs="Arial"/>
          <w:iCs/>
        </w:rPr>
      </w:pPr>
    </w:p>
    <w:tbl>
      <w:tblPr>
        <w:tblW w:w="0" w:type="auto"/>
        <w:shd w:val="clear" w:color="auto" w:fill="465F9D"/>
        <w:tblLayout w:type="fixed"/>
        <w:tblCellMar>
          <w:left w:w="71" w:type="dxa"/>
          <w:right w:w="71" w:type="dxa"/>
        </w:tblCellMar>
        <w:tblLook w:val="0000" w:firstRow="0" w:lastRow="0" w:firstColumn="0" w:lastColumn="0" w:noHBand="0" w:noVBand="0"/>
      </w:tblPr>
      <w:tblGrid>
        <w:gridCol w:w="9710"/>
      </w:tblGrid>
      <w:tr w:rsidR="00F078A4" w:rsidRPr="001803EC">
        <w:tc>
          <w:tcPr>
            <w:tcW w:w="9710" w:type="dxa"/>
            <w:shd w:val="clear" w:color="auto" w:fill="465F9D"/>
          </w:tcPr>
          <w:p w:rsidR="00F078A4" w:rsidRPr="001803EC" w:rsidRDefault="00F078A4">
            <w:pPr>
              <w:tabs>
                <w:tab w:val="left" w:pos="-142"/>
                <w:tab w:val="left" w:pos="4111"/>
              </w:tabs>
              <w:jc w:val="both"/>
              <w:rPr>
                <w:rFonts w:ascii="Arial" w:hAnsi="Arial" w:cs="Arial"/>
                <w:i/>
                <w:iCs/>
                <w:color w:val="FFFFFF"/>
                <w:sz w:val="18"/>
                <w:szCs w:val="18"/>
              </w:rPr>
            </w:pPr>
            <w:r w:rsidRPr="001803EC">
              <w:rPr>
                <w:rFonts w:ascii="Arial" w:hAnsi="Arial" w:cs="Arial"/>
                <w:b/>
                <w:bCs/>
                <w:color w:val="FFFFFF"/>
                <w:sz w:val="22"/>
                <w:szCs w:val="22"/>
              </w:rPr>
              <w:t>A - Identification de l’acheteur</w:t>
            </w:r>
          </w:p>
        </w:tc>
      </w:tr>
    </w:tbl>
    <w:p w:rsidR="001803EC" w:rsidRPr="000D2FBC" w:rsidRDefault="001803EC" w:rsidP="001803EC">
      <w:pPr>
        <w:suppressAutoHyphens w:val="0"/>
        <w:spacing w:before="240"/>
        <w:jc w:val="both"/>
        <w:rPr>
          <w:rFonts w:ascii="Arial" w:hAnsi="Arial" w:cs="Arial"/>
          <w:i/>
          <w:sz w:val="22"/>
          <w:szCs w:val="22"/>
          <w:lang w:eastAsia="fr-FR"/>
        </w:rPr>
      </w:pPr>
      <w:r w:rsidRPr="000D2FBC">
        <w:rPr>
          <w:rFonts w:ascii="Arial" w:hAnsi="Arial" w:cs="Arial"/>
          <w:i/>
          <w:sz w:val="22"/>
          <w:szCs w:val="22"/>
          <w:lang w:eastAsia="fr-FR"/>
        </w:rPr>
        <w:t>ETAT</w:t>
      </w:r>
    </w:p>
    <w:p w:rsidR="001803EC" w:rsidRPr="000D2FBC" w:rsidRDefault="001803EC" w:rsidP="001803EC">
      <w:pPr>
        <w:suppressAutoHyphens w:val="0"/>
        <w:jc w:val="both"/>
        <w:rPr>
          <w:rFonts w:ascii="Arial" w:hAnsi="Arial" w:cs="Arial"/>
          <w:b/>
          <w:sz w:val="22"/>
          <w:szCs w:val="22"/>
          <w:lang w:eastAsia="fr-FR"/>
        </w:rPr>
      </w:pPr>
      <w:r w:rsidRPr="000D2FBC">
        <w:rPr>
          <w:rFonts w:ascii="Arial" w:hAnsi="Arial" w:cs="Arial"/>
          <w:b/>
          <w:sz w:val="22"/>
          <w:szCs w:val="22"/>
          <w:lang w:eastAsia="fr-FR"/>
        </w:rPr>
        <w:t>MINISTÈRE DES ARMÉES</w:t>
      </w:r>
    </w:p>
    <w:p w:rsidR="001803EC" w:rsidRPr="00B30121" w:rsidRDefault="001803EC" w:rsidP="001803EC">
      <w:pPr>
        <w:tabs>
          <w:tab w:val="left" w:pos="426"/>
        </w:tabs>
        <w:suppressAutoHyphens w:val="0"/>
        <w:spacing w:before="60" w:after="60"/>
        <w:jc w:val="both"/>
        <w:rPr>
          <w:rFonts w:ascii="Arial" w:hAnsi="Arial" w:cs="Arial"/>
          <w:sz w:val="22"/>
          <w:szCs w:val="22"/>
        </w:rPr>
      </w:pPr>
      <w:r w:rsidRPr="00B30121">
        <w:rPr>
          <w:rFonts w:ascii="Arial" w:hAnsi="Arial" w:cs="Arial"/>
          <w:sz w:val="22"/>
          <w:szCs w:val="22"/>
        </w:rPr>
        <w:t>Direction de la maintenance aéronautique (</w:t>
      </w:r>
      <w:proofErr w:type="spellStart"/>
      <w:r w:rsidRPr="00B30121">
        <w:rPr>
          <w:rFonts w:ascii="Arial" w:hAnsi="Arial" w:cs="Arial"/>
          <w:sz w:val="22"/>
          <w:szCs w:val="22"/>
        </w:rPr>
        <w:t>DMAé</w:t>
      </w:r>
      <w:proofErr w:type="spellEnd"/>
      <w:r w:rsidRPr="00B30121">
        <w:rPr>
          <w:rFonts w:ascii="Arial" w:hAnsi="Arial" w:cs="Arial"/>
          <w:sz w:val="22"/>
          <w:szCs w:val="22"/>
        </w:rPr>
        <w:t>)</w:t>
      </w:r>
    </w:p>
    <w:p w:rsidR="001803EC" w:rsidRPr="00B30121" w:rsidRDefault="001803EC" w:rsidP="001803EC">
      <w:pPr>
        <w:suppressAutoHyphens w:val="0"/>
        <w:spacing w:after="60"/>
        <w:jc w:val="both"/>
        <w:rPr>
          <w:rFonts w:ascii="Arial" w:hAnsi="Arial" w:cs="Arial"/>
          <w:sz w:val="22"/>
          <w:szCs w:val="22"/>
          <w:lang w:eastAsia="fr-FR"/>
        </w:rPr>
      </w:pPr>
      <w:r w:rsidRPr="00B30121">
        <w:rPr>
          <w:rFonts w:ascii="Arial" w:hAnsi="Arial" w:cs="Arial"/>
          <w:sz w:val="22"/>
          <w:szCs w:val="22"/>
          <w:lang w:eastAsia="fr-FR"/>
        </w:rPr>
        <w:t>Sous-direction Achats (SDA)</w:t>
      </w:r>
    </w:p>
    <w:p w:rsidR="001803EC" w:rsidRPr="000D2FBC" w:rsidRDefault="001803EC" w:rsidP="001803EC">
      <w:pPr>
        <w:suppressAutoHyphens w:val="0"/>
        <w:spacing w:after="60"/>
        <w:jc w:val="both"/>
        <w:rPr>
          <w:rFonts w:ascii="Arial" w:hAnsi="Arial" w:cs="Arial"/>
          <w:sz w:val="22"/>
          <w:szCs w:val="22"/>
          <w:lang w:eastAsia="fr-FR"/>
        </w:rPr>
      </w:pPr>
      <w:r w:rsidRPr="000D2FBC">
        <w:rPr>
          <w:rFonts w:ascii="Arial" w:hAnsi="Arial" w:cs="Arial"/>
          <w:sz w:val="22"/>
          <w:szCs w:val="22"/>
          <w:lang w:eastAsia="fr-FR"/>
        </w:rPr>
        <w:t>Structure spécialisée d’achat et de mandatement 33.504 (SSAM n° 33.504)</w:t>
      </w:r>
    </w:p>
    <w:p w:rsidR="000348A4" w:rsidRPr="0073774A" w:rsidRDefault="000348A4" w:rsidP="000348A4">
      <w:pPr>
        <w:suppressAutoHyphens w:val="0"/>
        <w:rPr>
          <w:rFonts w:ascii="Arial" w:hAnsi="Arial" w:cs="Arial"/>
          <w:sz w:val="22"/>
          <w:szCs w:val="22"/>
          <w:lang w:eastAsia="fr-FR"/>
        </w:rPr>
      </w:pPr>
      <w:r w:rsidRPr="0073774A">
        <w:rPr>
          <w:rFonts w:ascii="Arial" w:hAnsi="Arial" w:cs="Arial"/>
          <w:sz w:val="22"/>
          <w:szCs w:val="22"/>
          <w:lang w:eastAsia="fr-FR"/>
        </w:rPr>
        <w:t xml:space="preserve">BASE AERIENNE 204 – </w:t>
      </w:r>
      <w:r w:rsidRPr="0073774A">
        <w:rPr>
          <w:rFonts w:ascii="Arial" w:hAnsi="Arial" w:cs="Arial"/>
          <w:i/>
          <w:sz w:val="22"/>
          <w:szCs w:val="22"/>
          <w:lang w:eastAsia="fr-FR"/>
        </w:rPr>
        <w:t>Caroline AIGLE</w:t>
      </w:r>
    </w:p>
    <w:p w:rsidR="001803EC" w:rsidRPr="000D2FBC" w:rsidRDefault="001803EC" w:rsidP="001803EC">
      <w:pPr>
        <w:tabs>
          <w:tab w:val="left" w:pos="426"/>
        </w:tabs>
        <w:suppressAutoHyphens w:val="0"/>
        <w:jc w:val="both"/>
        <w:rPr>
          <w:rFonts w:ascii="Arial" w:hAnsi="Arial" w:cs="Arial"/>
          <w:sz w:val="22"/>
          <w:szCs w:val="22"/>
          <w:lang w:eastAsia="fr-FR"/>
        </w:rPr>
      </w:pPr>
      <w:r w:rsidRPr="000D2FBC">
        <w:rPr>
          <w:rFonts w:ascii="Arial" w:hAnsi="Arial" w:cs="Arial"/>
          <w:sz w:val="22"/>
          <w:szCs w:val="22"/>
          <w:lang w:eastAsia="fr-FR"/>
        </w:rPr>
        <w:t>CS 21152</w:t>
      </w:r>
    </w:p>
    <w:p w:rsidR="001803EC" w:rsidRDefault="001803EC" w:rsidP="001803EC">
      <w:pPr>
        <w:tabs>
          <w:tab w:val="left" w:pos="426"/>
        </w:tabs>
        <w:suppressAutoHyphens w:val="0"/>
        <w:spacing w:after="240"/>
        <w:jc w:val="both"/>
        <w:rPr>
          <w:rFonts w:ascii="Arial" w:hAnsi="Arial" w:cs="Arial"/>
          <w:sz w:val="22"/>
          <w:szCs w:val="22"/>
          <w:lang w:eastAsia="fr-FR"/>
        </w:rPr>
      </w:pPr>
      <w:r w:rsidRPr="001803EC">
        <w:rPr>
          <w:rFonts w:ascii="Arial" w:hAnsi="Arial" w:cs="Arial"/>
          <w:sz w:val="22"/>
          <w:szCs w:val="22"/>
          <w:lang w:eastAsia="fr-FR"/>
        </w:rPr>
        <w:t>33068 BORDEAUX CÉDEX</w:t>
      </w:r>
    </w:p>
    <w:p w:rsidR="0020285E" w:rsidRDefault="0020285E" w:rsidP="0020285E">
      <w:pPr>
        <w:tabs>
          <w:tab w:val="left" w:pos="851"/>
        </w:tabs>
        <w:jc w:val="both"/>
        <w:rPr>
          <w:rFonts w:ascii="Arial" w:hAnsi="Arial" w:cs="Arial"/>
          <w:bCs/>
          <w:iCs/>
          <w:sz w:val="22"/>
          <w:szCs w:val="22"/>
        </w:rPr>
      </w:pPr>
      <w:r w:rsidRPr="00231ED5">
        <w:rPr>
          <w:rFonts w:ascii="Arial" w:hAnsi="Arial" w:cs="Arial"/>
          <w:bCs/>
          <w:iCs/>
          <w:sz w:val="22"/>
          <w:szCs w:val="22"/>
        </w:rPr>
        <w:sym w:font="Wingdings" w:char="0028"/>
      </w:r>
      <w:r w:rsidRPr="00231ED5">
        <w:rPr>
          <w:rFonts w:ascii="Arial" w:hAnsi="Arial" w:cs="Arial"/>
          <w:bCs/>
          <w:iCs/>
          <w:sz w:val="22"/>
          <w:szCs w:val="22"/>
        </w:rPr>
        <w:t xml:space="preserve"> </w:t>
      </w:r>
      <w:r w:rsidRPr="00FB75D1">
        <w:rPr>
          <w:rFonts w:ascii="Arial" w:hAnsi="Arial" w:cs="Arial"/>
          <w:sz w:val="22"/>
          <w:lang w:eastAsia="fr-FR"/>
        </w:rPr>
        <w:t>05.57.53.</w:t>
      </w:r>
      <w:r>
        <w:rPr>
          <w:rFonts w:ascii="Arial" w:hAnsi="Arial" w:cs="Arial"/>
          <w:sz w:val="22"/>
          <w:lang w:eastAsia="fr-FR"/>
        </w:rPr>
        <w:t>66.24</w:t>
      </w:r>
      <w:r w:rsidRPr="00FB75D1">
        <w:rPr>
          <w:rFonts w:ascii="Arial" w:hAnsi="Arial" w:cs="Arial"/>
          <w:sz w:val="22"/>
          <w:lang w:eastAsia="fr-FR"/>
        </w:rPr>
        <w:t>/</w:t>
      </w:r>
      <w:r w:rsidRPr="0003386D">
        <w:rPr>
          <w:rFonts w:ascii="Arial" w:hAnsi="Arial" w:cs="Arial"/>
          <w:sz w:val="22"/>
          <w:lang w:eastAsia="fr-FR"/>
        </w:rPr>
        <w:t>64.8</w:t>
      </w:r>
      <w:r>
        <w:rPr>
          <w:rFonts w:ascii="Arial" w:hAnsi="Arial" w:cs="Arial"/>
          <w:sz w:val="22"/>
          <w:lang w:eastAsia="fr-FR"/>
        </w:rPr>
        <w:t>5</w:t>
      </w:r>
      <w:r w:rsidRPr="0003386D">
        <w:rPr>
          <w:rFonts w:ascii="Arial" w:hAnsi="Arial" w:cs="Arial"/>
          <w:sz w:val="22"/>
          <w:lang w:eastAsia="fr-FR"/>
        </w:rPr>
        <w:t>/</w:t>
      </w:r>
      <w:r>
        <w:rPr>
          <w:rFonts w:ascii="Arial" w:hAnsi="Arial" w:cs="Arial"/>
          <w:sz w:val="22"/>
          <w:lang w:eastAsia="fr-FR"/>
        </w:rPr>
        <w:t>66.02</w:t>
      </w:r>
    </w:p>
    <w:p w:rsidR="0020285E" w:rsidRPr="0020285E" w:rsidRDefault="0020285E" w:rsidP="0020285E">
      <w:pPr>
        <w:tabs>
          <w:tab w:val="left" w:pos="851"/>
        </w:tabs>
        <w:jc w:val="both"/>
        <w:rPr>
          <w:rStyle w:val="Lienhypertexte"/>
          <w:rFonts w:ascii="Arial" w:hAnsi="Arial" w:cs="Arial"/>
          <w:noProof/>
          <w:color w:val="0563C1"/>
          <w:sz w:val="22"/>
          <w:szCs w:val="22"/>
          <w:lang w:eastAsia="fr-FR"/>
        </w:rPr>
      </w:pPr>
      <w:r w:rsidRPr="00231ED5">
        <w:rPr>
          <w:rFonts w:ascii="Arial" w:hAnsi="Arial" w:cs="Arial"/>
          <w:b/>
          <w:sz w:val="22"/>
          <w:szCs w:val="22"/>
          <w:lang w:eastAsia="fr-FR"/>
        </w:rPr>
        <w:t>@</w:t>
      </w:r>
      <w:r w:rsidRPr="00231ED5">
        <w:rPr>
          <w:rFonts w:ascii="Arial" w:hAnsi="Arial" w:cs="Arial"/>
          <w:sz w:val="22"/>
          <w:szCs w:val="22"/>
          <w:lang w:eastAsia="fr-FR"/>
        </w:rPr>
        <w:t xml:space="preserve"> : </w:t>
      </w:r>
      <w:hyperlink r:id="rId22" w:history="1">
        <w:r w:rsidRPr="0020285E">
          <w:rPr>
            <w:rStyle w:val="Lienhypertexte"/>
            <w:rFonts w:ascii="Arial" w:hAnsi="Arial" w:cs="Arial"/>
            <w:noProof/>
            <w:color w:val="0563C1"/>
            <w:sz w:val="22"/>
            <w:szCs w:val="22"/>
            <w:lang w:eastAsia="fr-FR"/>
          </w:rPr>
          <w:t>ba204-ssam-marches.ach.fct@intradef.gouv.fr</w:t>
        </w:r>
      </w:hyperlink>
    </w:p>
    <w:p w:rsidR="0020285E" w:rsidRPr="001803EC" w:rsidRDefault="0020285E" w:rsidP="001803EC">
      <w:pPr>
        <w:tabs>
          <w:tab w:val="left" w:pos="426"/>
        </w:tabs>
        <w:suppressAutoHyphens w:val="0"/>
        <w:spacing w:after="240"/>
        <w:jc w:val="both"/>
        <w:rPr>
          <w:rFonts w:ascii="Arial" w:hAnsi="Arial" w:cs="Arial"/>
          <w:sz w:val="22"/>
          <w:szCs w:val="22"/>
        </w:rPr>
      </w:pPr>
    </w:p>
    <w:p w:rsidR="0020285E" w:rsidRPr="00FB75D1" w:rsidRDefault="001803EC" w:rsidP="0020285E">
      <w:pPr>
        <w:shd w:val="clear" w:color="auto" w:fill="F2F2F2"/>
        <w:spacing w:line="276" w:lineRule="auto"/>
        <w:rPr>
          <w:rFonts w:ascii="Arial" w:hAnsi="Arial" w:cs="Arial"/>
          <w:sz w:val="22"/>
          <w:lang w:eastAsia="fr-FR"/>
        </w:rPr>
      </w:pPr>
      <w:r w:rsidRPr="001803EC">
        <w:rPr>
          <w:rFonts w:ascii="Arial" w:hAnsi="Arial" w:cs="Arial"/>
          <w:b/>
          <w:bCs/>
          <w:color w:val="66CCFF"/>
          <w:spacing w:val="-10"/>
          <w:position w:val="-2"/>
          <w:sz w:val="22"/>
          <w:szCs w:val="22"/>
          <w:lang w:eastAsia="fr-FR"/>
        </w:rPr>
        <w:sym w:font="Wingdings" w:char="F06E"/>
      </w:r>
      <w:r w:rsidRPr="001803EC">
        <w:rPr>
          <w:rFonts w:ascii="Arial" w:hAnsi="Arial" w:cs="Arial"/>
          <w:b/>
          <w:bCs/>
          <w:spacing w:val="-10"/>
          <w:position w:val="-2"/>
          <w:sz w:val="22"/>
          <w:szCs w:val="22"/>
          <w:lang w:eastAsia="fr-FR"/>
        </w:rPr>
        <w:t xml:space="preserve">  </w:t>
      </w:r>
      <w:r w:rsidR="0020285E" w:rsidRPr="00FB75D1">
        <w:rPr>
          <w:rFonts w:ascii="Arial" w:hAnsi="Arial" w:cs="Arial"/>
          <w:i/>
          <w:sz w:val="22"/>
          <w:u w:val="single"/>
          <w:lang w:eastAsia="x-none"/>
        </w:rPr>
        <w:t>Nom, prénom, qualité du signataire du marché public</w:t>
      </w:r>
      <w:r w:rsidR="0020285E" w:rsidRPr="00FB75D1">
        <w:rPr>
          <w:rFonts w:ascii="Arial" w:hAnsi="Arial" w:cs="Arial"/>
          <w:sz w:val="22"/>
          <w:lang w:eastAsia="fr-FR"/>
        </w:rPr>
        <w:t xml:space="preserve"> (</w:t>
      </w:r>
      <w:hyperlink r:id="rId23" w:history="1">
        <w:r w:rsidR="0020285E" w:rsidRPr="00FB75D1">
          <w:rPr>
            <w:rFonts w:ascii="Arial" w:hAnsi="Arial" w:cs="Arial"/>
            <w:color w:val="0000FF"/>
            <w:sz w:val="22"/>
            <w:u w:val="single"/>
            <w:lang w:eastAsia="fr-FR"/>
          </w:rPr>
          <w:t>arrêté du 22 juin 2007 modifié</w:t>
        </w:r>
      </w:hyperlink>
      <w:r w:rsidR="0020285E" w:rsidRPr="00FB75D1">
        <w:rPr>
          <w:rFonts w:ascii="Arial" w:hAnsi="Arial" w:cs="Arial"/>
          <w:sz w:val="22"/>
          <w:lang w:eastAsia="fr-FR"/>
        </w:rPr>
        <w:t>)</w:t>
      </w:r>
      <w:r w:rsidR="0020285E">
        <w:rPr>
          <w:rFonts w:ascii="Arial" w:hAnsi="Arial" w:cs="Arial"/>
          <w:sz w:val="22"/>
          <w:lang w:eastAsia="fr-FR"/>
        </w:rPr>
        <w:t> :</w:t>
      </w:r>
    </w:p>
    <w:p w:rsidR="0020285E" w:rsidRPr="00FB75D1" w:rsidRDefault="0020285E" w:rsidP="0020285E">
      <w:pPr>
        <w:shd w:val="clear" w:color="auto" w:fill="F2F2F2"/>
        <w:spacing w:line="276" w:lineRule="auto"/>
        <w:rPr>
          <w:rFonts w:ascii="Arial" w:hAnsi="Arial" w:cs="Arial"/>
          <w:sz w:val="22"/>
          <w:lang w:eastAsia="fr-FR"/>
        </w:rPr>
      </w:pPr>
    </w:p>
    <w:p w:rsidR="0020285E" w:rsidRDefault="0020285E" w:rsidP="0020285E">
      <w:pPr>
        <w:shd w:val="clear" w:color="auto" w:fill="F2F2F2"/>
        <w:spacing w:line="276" w:lineRule="auto"/>
        <w:ind w:left="-15" w:firstLine="15"/>
        <w:rPr>
          <w:rFonts w:ascii="Arial" w:hAnsi="Arial" w:cs="Arial"/>
          <w:sz w:val="22"/>
          <w:lang w:eastAsia="fr-FR"/>
        </w:rPr>
      </w:pPr>
      <w:r w:rsidRPr="00FB75D1">
        <w:rPr>
          <w:rFonts w:ascii="Arial" w:hAnsi="Arial" w:cs="Arial"/>
          <w:sz w:val="22"/>
          <w:lang w:eastAsia="fr-FR"/>
        </w:rPr>
        <w:t xml:space="preserve">Le colonel </w:t>
      </w:r>
      <w:r w:rsidRPr="00FB75D1">
        <w:rPr>
          <w:rFonts w:ascii="Arial" w:hAnsi="Arial" w:cs="Arial"/>
          <w:sz w:val="22"/>
        </w:rPr>
        <w:t>Christophe GRANDCLEMENT</w:t>
      </w:r>
      <w:r w:rsidRPr="00FB75D1">
        <w:rPr>
          <w:rFonts w:ascii="Arial" w:hAnsi="Arial" w:cs="Arial"/>
          <w:sz w:val="22"/>
          <w:lang w:eastAsia="fr-FR"/>
        </w:rPr>
        <w:t xml:space="preserve">, directeur de la SSAM 33504 et représentant de l’acheteur, </w:t>
      </w:r>
      <w:r w:rsidRPr="00FB75D1">
        <w:rPr>
          <w:rFonts w:ascii="Arial" w:hAnsi="Arial" w:cs="Arial"/>
          <w:sz w:val="22"/>
        </w:rPr>
        <w:t>et par délégation ou suppléance</w:t>
      </w:r>
      <w:r>
        <w:rPr>
          <w:rFonts w:ascii="Arial" w:hAnsi="Arial" w:cs="Arial"/>
          <w:sz w:val="22"/>
        </w:rPr>
        <w:t>,</w:t>
      </w:r>
      <w:r w:rsidRPr="00FB75D1">
        <w:rPr>
          <w:rFonts w:ascii="Arial" w:hAnsi="Arial" w:cs="Arial"/>
          <w:sz w:val="22"/>
        </w:rPr>
        <w:t xml:space="preserve"> le lieutenant-colonel Rebecca RICHARD</w:t>
      </w:r>
      <w:r>
        <w:rPr>
          <w:rFonts w:ascii="Arial" w:hAnsi="Arial" w:cs="Arial"/>
          <w:sz w:val="22"/>
        </w:rPr>
        <w:t xml:space="preserve">, sous-directeur de la SSAM 33.504 (Décision du </w:t>
      </w:r>
      <w:r w:rsidR="00EF01EE">
        <w:rPr>
          <w:rFonts w:ascii="Arial" w:hAnsi="Arial" w:cs="Arial"/>
          <w:sz w:val="22"/>
        </w:rPr>
        <w:t>11/03/2025</w:t>
      </w:r>
      <w:r>
        <w:rPr>
          <w:rFonts w:ascii="Arial" w:hAnsi="Arial" w:cs="Arial"/>
          <w:sz w:val="22"/>
        </w:rPr>
        <w:t>)</w:t>
      </w:r>
      <w:r w:rsidRPr="00FB75D1">
        <w:rPr>
          <w:rFonts w:ascii="Arial" w:hAnsi="Arial" w:cs="Arial"/>
          <w:sz w:val="22"/>
        </w:rPr>
        <w:t>.</w:t>
      </w:r>
      <w:r w:rsidRPr="00FB75D1">
        <w:rPr>
          <w:rFonts w:ascii="Arial" w:hAnsi="Arial" w:cs="Arial"/>
          <w:sz w:val="22"/>
          <w:lang w:eastAsia="fr-FR"/>
        </w:rPr>
        <w:t xml:space="preserve"> </w:t>
      </w:r>
    </w:p>
    <w:p w:rsidR="001803EC" w:rsidRDefault="001803EC" w:rsidP="00071A0E">
      <w:pPr>
        <w:spacing w:after="360"/>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F078A4" w:rsidRPr="001803EC">
        <w:tc>
          <w:tcPr>
            <w:tcW w:w="9852" w:type="dxa"/>
            <w:shd w:val="clear" w:color="auto" w:fill="465F9D"/>
          </w:tcPr>
          <w:p w:rsidR="00F078A4" w:rsidRPr="001803EC" w:rsidRDefault="00F078A4">
            <w:pPr>
              <w:tabs>
                <w:tab w:val="left" w:pos="-142"/>
                <w:tab w:val="left" w:pos="4111"/>
              </w:tabs>
              <w:jc w:val="both"/>
              <w:rPr>
                <w:rFonts w:ascii="Arial" w:hAnsi="Arial" w:cs="Arial"/>
                <w:i/>
                <w:color w:val="FFFFFF"/>
                <w:sz w:val="18"/>
                <w:szCs w:val="18"/>
              </w:rPr>
            </w:pPr>
            <w:r w:rsidRPr="001803EC">
              <w:rPr>
                <w:rFonts w:ascii="Arial" w:hAnsi="Arial" w:cs="Arial"/>
                <w:b/>
                <w:bCs/>
                <w:color w:val="FFFFFF"/>
                <w:sz w:val="22"/>
                <w:szCs w:val="22"/>
              </w:rPr>
              <w:t>B - Objet de la consultation</w:t>
            </w:r>
          </w:p>
        </w:tc>
      </w:tr>
    </w:tbl>
    <w:p w:rsidR="0020285E" w:rsidRDefault="0020285E" w:rsidP="0020285E">
      <w:pPr>
        <w:suppressAutoHyphens w:val="0"/>
        <w:rPr>
          <w:rFonts w:ascii="Arial" w:hAnsi="Arial" w:cs="Arial"/>
          <w:sz w:val="22"/>
          <w:szCs w:val="22"/>
        </w:rPr>
      </w:pPr>
    </w:p>
    <w:p w:rsidR="0008257A" w:rsidRDefault="0020285E" w:rsidP="0020285E">
      <w:pPr>
        <w:suppressAutoHyphens w:val="0"/>
        <w:rPr>
          <w:rFonts w:ascii="Arial" w:hAnsi="Arial" w:cs="Arial"/>
          <w:b/>
          <w:sz w:val="22"/>
        </w:rPr>
      </w:pPr>
      <w:r w:rsidRPr="0073440C">
        <w:rPr>
          <w:rFonts w:ascii="Arial" w:hAnsi="Arial" w:cs="Arial"/>
          <w:sz w:val="22"/>
          <w:szCs w:val="22"/>
        </w:rPr>
        <w:t xml:space="preserve">Le présent marché a pour objet </w:t>
      </w:r>
      <w:r w:rsidRPr="0073774A">
        <w:rPr>
          <w:rFonts w:ascii="Arial" w:hAnsi="Arial" w:cs="Arial"/>
          <w:b/>
          <w:sz w:val="22"/>
          <w:szCs w:val="22"/>
        </w:rPr>
        <w:t>« </w:t>
      </w:r>
      <w:r w:rsidRPr="0073774A">
        <w:rPr>
          <w:rFonts w:ascii="Arial" w:hAnsi="Arial" w:cs="Arial"/>
          <w:b/>
          <w:sz w:val="22"/>
        </w:rPr>
        <w:t>Acquisition de deux appareils de mesure de poids et volumes d’articles de ravitaillement au profit des unités de l’aviation légère de l’armée de Terre (ALAT) </w:t>
      </w:r>
      <w:r w:rsidR="00233CF7" w:rsidRPr="00233CF7">
        <w:rPr>
          <w:rFonts w:ascii="Arial" w:hAnsi="Arial" w:cs="Arial"/>
          <w:b/>
          <w:sz w:val="22"/>
        </w:rPr>
        <w:t>situées au 9e RSAM à Montauban et au 5e RHC à Pau</w:t>
      </w:r>
      <w:r w:rsidR="006E7B97">
        <w:rPr>
          <w:rFonts w:ascii="Arial" w:hAnsi="Arial" w:cs="Arial"/>
          <w:b/>
          <w:sz w:val="22"/>
        </w:rPr>
        <w:t xml:space="preserve"> </w:t>
      </w:r>
      <w:r w:rsidRPr="0073774A">
        <w:rPr>
          <w:rFonts w:ascii="Arial" w:hAnsi="Arial" w:cs="Arial"/>
          <w:b/>
          <w:sz w:val="22"/>
        </w:rPr>
        <w:t>»</w:t>
      </w:r>
      <w:r>
        <w:rPr>
          <w:rFonts w:ascii="Arial" w:hAnsi="Arial" w:cs="Arial"/>
          <w:b/>
          <w:sz w:val="22"/>
        </w:rPr>
        <w:t>.</w:t>
      </w:r>
    </w:p>
    <w:p w:rsidR="0020285E" w:rsidRPr="00574A39" w:rsidRDefault="0020285E" w:rsidP="0020285E">
      <w:pPr>
        <w:suppressAutoHyphens w:val="0"/>
        <w:rPr>
          <w:rFonts w:ascii="Arial" w:hAnsi="Arial" w:cs="Arial"/>
          <w:b/>
          <w:bCs/>
          <w:sz w:val="22"/>
          <w:szCs w:val="22"/>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F078A4" w:rsidRPr="001803EC">
        <w:tc>
          <w:tcPr>
            <w:tcW w:w="9852" w:type="dxa"/>
            <w:shd w:val="clear" w:color="auto" w:fill="465F9D"/>
          </w:tcPr>
          <w:p w:rsidR="00F078A4" w:rsidRPr="001803EC" w:rsidRDefault="00F078A4">
            <w:pPr>
              <w:tabs>
                <w:tab w:val="left" w:pos="-142"/>
                <w:tab w:val="left" w:pos="4111"/>
              </w:tabs>
              <w:jc w:val="both"/>
              <w:rPr>
                <w:rFonts w:ascii="Arial" w:hAnsi="Arial" w:cs="Arial"/>
                <w:color w:val="FFFFFF"/>
              </w:rPr>
            </w:pPr>
            <w:r w:rsidRPr="001803EC">
              <w:rPr>
                <w:rFonts w:ascii="Arial" w:hAnsi="Arial" w:cs="Arial"/>
                <w:b/>
                <w:bCs/>
                <w:color w:val="FFFFFF"/>
                <w:sz w:val="22"/>
                <w:szCs w:val="22"/>
              </w:rPr>
              <w:t>C - Identification du candidat individuel ou du membre du groupement</w:t>
            </w:r>
          </w:p>
        </w:tc>
      </w:tr>
    </w:tbl>
    <w:p w:rsidR="00F078A4" w:rsidRPr="001803EC" w:rsidRDefault="00F078A4">
      <w:pPr>
        <w:pStyle w:val="Titre9"/>
        <w:numPr>
          <w:ilvl w:val="0"/>
          <w:numId w:val="0"/>
        </w:numPr>
        <w:rPr>
          <w:i w:val="0"/>
          <w:sz w:val="20"/>
        </w:rPr>
      </w:pPr>
    </w:p>
    <w:p w:rsidR="00F078A4" w:rsidRPr="001803EC" w:rsidRDefault="00F078A4">
      <w:pPr>
        <w:pStyle w:val="Titre9"/>
        <w:numPr>
          <w:ilvl w:val="0"/>
          <w:numId w:val="0"/>
        </w:numPr>
        <w:rPr>
          <w:i w:val="0"/>
          <w:iCs w:val="0"/>
          <w:sz w:val="20"/>
          <w:szCs w:val="20"/>
        </w:rPr>
      </w:pPr>
      <w:r w:rsidRPr="001803EC">
        <w:rPr>
          <w:b/>
          <w:bCs/>
          <w:i w:val="0"/>
          <w:iCs w:val="0"/>
          <w:sz w:val="22"/>
          <w:szCs w:val="22"/>
        </w:rPr>
        <w:t>C1 - Cas général</w:t>
      </w:r>
    </w:p>
    <w:p w:rsidR="00F078A4" w:rsidRPr="001803EC" w:rsidRDefault="00F078A4">
      <w:pPr>
        <w:pStyle w:val="Titre9"/>
        <w:tabs>
          <w:tab w:val="num" w:pos="0"/>
        </w:tabs>
        <w:ind w:left="0"/>
        <w:jc w:val="both"/>
        <w:rPr>
          <w:i w:val="0"/>
          <w:iCs w:val="0"/>
          <w:sz w:val="20"/>
          <w:szCs w:val="20"/>
        </w:rPr>
      </w:pPr>
    </w:p>
    <w:p w:rsidR="00F078A4" w:rsidRDefault="00F078A4">
      <w:pPr>
        <w:pStyle w:val="Titre9"/>
        <w:tabs>
          <w:tab w:val="num" w:pos="0"/>
        </w:tabs>
        <w:ind w:left="0"/>
        <w:jc w:val="both"/>
        <w:rPr>
          <w:i w:val="0"/>
          <w:sz w:val="20"/>
          <w:szCs w:val="20"/>
        </w:rPr>
      </w:pPr>
      <w:r w:rsidRPr="001803EC">
        <w:rPr>
          <w:i w:val="0"/>
          <w:color w:val="66CCFF"/>
          <w:spacing w:val="-10"/>
          <w:position w:val="-1"/>
          <w:sz w:val="22"/>
        </w:rPr>
        <w:t></w:t>
      </w:r>
      <w:r w:rsidRPr="001803EC">
        <w:rPr>
          <w:i w:val="0"/>
          <w:color w:val="66CCFF"/>
          <w:spacing w:val="-10"/>
          <w:position w:val="-1"/>
          <w:sz w:val="22"/>
        </w:rPr>
        <w:t></w:t>
      </w:r>
      <w:r w:rsidRPr="001803EC">
        <w:rPr>
          <w:i w:val="0"/>
          <w:sz w:val="20"/>
          <w:szCs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du candidat</w:t>
      </w:r>
      <w:r w:rsidRPr="001803EC">
        <w:rPr>
          <w:sz w:val="20"/>
          <w:szCs w:val="20"/>
        </w:rPr>
        <w:t xml:space="preserve"> </w:t>
      </w:r>
      <w:r w:rsidRPr="001803EC">
        <w:rPr>
          <w:i w:val="0"/>
          <w:sz w:val="20"/>
          <w:szCs w:val="20"/>
        </w:rPr>
        <w:t>issu d’un répertoire figurant dans la liste des ICD :</w:t>
      </w:r>
    </w:p>
    <w:p w:rsidR="00875710" w:rsidRPr="00875710" w:rsidRDefault="00875710" w:rsidP="00875710"/>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04"/>
        <w:gridCol w:w="4924"/>
      </w:tblGrid>
      <w:tr w:rsidR="001803EC" w:rsidRPr="00CC70AF" w:rsidTr="00F4703E">
        <w:trPr>
          <w:jc w:val="center"/>
        </w:trPr>
        <w:tc>
          <w:tcPr>
            <w:tcW w:w="4778" w:type="dxa"/>
            <w:shd w:val="clear" w:color="auto" w:fill="D9D9D9"/>
            <w:vAlign w:val="center"/>
          </w:tcPr>
          <w:p w:rsidR="001803EC" w:rsidRPr="00CC70AF" w:rsidRDefault="001803EC" w:rsidP="001803EC">
            <w:pPr>
              <w:suppressAutoHyphens w:val="0"/>
              <w:spacing w:before="140" w:after="140"/>
              <w:ind w:left="275"/>
              <w:jc w:val="both"/>
              <w:rPr>
                <w:rFonts w:ascii="Arial" w:hAnsi="Arial" w:cs="Arial"/>
                <w:b/>
                <w:sz w:val="22"/>
                <w:szCs w:val="22"/>
                <w:lang w:eastAsia="fr-FR"/>
              </w:rPr>
            </w:pPr>
            <w:r w:rsidRPr="00CC70AF">
              <w:rPr>
                <w:rFonts w:ascii="Arial" w:hAnsi="Arial" w:cs="Arial"/>
                <w:b/>
                <w:sz w:val="22"/>
                <w:szCs w:val="22"/>
                <w:lang w:eastAsia="fr-FR"/>
              </w:rPr>
              <w:t>Nom commercial</w:t>
            </w:r>
            <w:r>
              <w:rPr>
                <w:rFonts w:ascii="Arial" w:hAnsi="Arial" w:cs="Arial"/>
                <w:b/>
                <w:sz w:val="22"/>
                <w:szCs w:val="22"/>
                <w:lang w:eastAsia="fr-FR"/>
              </w:rPr>
              <w:t xml:space="preserve"> </w:t>
            </w:r>
            <w:r w:rsidRPr="001803EC">
              <w:rPr>
                <w:rFonts w:ascii="Arial" w:hAnsi="Arial" w:cs="Arial"/>
                <w:b/>
                <w:sz w:val="22"/>
                <w:szCs w:val="22"/>
                <w:lang w:eastAsia="fr-FR"/>
              </w:rPr>
              <w:t>et dénomination sociale de l’unité ou de l’établissement qui exécutera la prestation </w:t>
            </w:r>
          </w:p>
        </w:tc>
        <w:tc>
          <w:tcPr>
            <w:tcW w:w="5057" w:type="dxa"/>
            <w:shd w:val="clear" w:color="auto" w:fill="auto"/>
          </w:tcPr>
          <w:p w:rsidR="001803EC" w:rsidRPr="00CC70AF" w:rsidRDefault="001803EC" w:rsidP="00F4703E">
            <w:pPr>
              <w:tabs>
                <w:tab w:val="left" w:pos="851"/>
              </w:tabs>
              <w:spacing w:before="140" w:after="140"/>
              <w:jc w:val="both"/>
              <w:rPr>
                <w:rFonts w:ascii="Arial" w:hAnsi="Arial" w:cs="Arial"/>
                <w:sz w:val="22"/>
                <w:szCs w:val="22"/>
              </w:rPr>
            </w:pPr>
          </w:p>
        </w:tc>
      </w:tr>
      <w:tr w:rsidR="001803EC" w:rsidRPr="00CC70AF" w:rsidTr="00F4703E">
        <w:trPr>
          <w:jc w:val="center"/>
        </w:trPr>
        <w:tc>
          <w:tcPr>
            <w:tcW w:w="4778" w:type="dxa"/>
            <w:shd w:val="clear" w:color="auto" w:fill="D9D9D9"/>
            <w:vAlign w:val="center"/>
          </w:tcPr>
          <w:p w:rsidR="001803EC" w:rsidRPr="00CC70AF" w:rsidRDefault="001803EC" w:rsidP="00F4703E">
            <w:pPr>
              <w:tabs>
                <w:tab w:val="left" w:pos="851"/>
              </w:tabs>
              <w:spacing w:before="140" w:after="140"/>
              <w:ind w:left="275"/>
              <w:jc w:val="both"/>
              <w:rPr>
                <w:rFonts w:ascii="Arial" w:hAnsi="Arial" w:cs="Arial"/>
                <w:sz w:val="22"/>
                <w:szCs w:val="22"/>
              </w:rPr>
            </w:pPr>
            <w:r w:rsidRPr="00CC70AF">
              <w:rPr>
                <w:rFonts w:ascii="Arial" w:hAnsi="Arial" w:cs="Arial"/>
                <w:b/>
                <w:sz w:val="22"/>
                <w:szCs w:val="22"/>
                <w:lang w:eastAsia="fr-FR"/>
              </w:rPr>
              <w:t>Adresse</w:t>
            </w:r>
            <w:r>
              <w:rPr>
                <w:rFonts w:ascii="Arial" w:hAnsi="Arial" w:cs="Arial"/>
                <w:b/>
                <w:sz w:val="22"/>
                <w:szCs w:val="22"/>
                <w:lang w:eastAsia="fr-FR"/>
              </w:rPr>
              <w:t xml:space="preserve"> postale</w:t>
            </w:r>
          </w:p>
        </w:tc>
        <w:tc>
          <w:tcPr>
            <w:tcW w:w="5057" w:type="dxa"/>
            <w:shd w:val="clear" w:color="auto" w:fill="auto"/>
          </w:tcPr>
          <w:p w:rsidR="001803EC" w:rsidRPr="00CC70AF" w:rsidRDefault="001803EC" w:rsidP="00F4703E">
            <w:pPr>
              <w:tabs>
                <w:tab w:val="left" w:pos="851"/>
              </w:tabs>
              <w:spacing w:before="140" w:after="140"/>
              <w:jc w:val="both"/>
              <w:rPr>
                <w:rFonts w:ascii="Arial" w:hAnsi="Arial" w:cs="Arial"/>
                <w:sz w:val="22"/>
                <w:szCs w:val="22"/>
              </w:rPr>
            </w:pPr>
          </w:p>
        </w:tc>
      </w:tr>
      <w:tr w:rsidR="001803EC" w:rsidRPr="00CC70AF" w:rsidTr="00F4703E">
        <w:trPr>
          <w:jc w:val="center"/>
        </w:trPr>
        <w:tc>
          <w:tcPr>
            <w:tcW w:w="4778" w:type="dxa"/>
            <w:shd w:val="clear" w:color="auto" w:fill="D9D9D9"/>
            <w:vAlign w:val="center"/>
          </w:tcPr>
          <w:p w:rsidR="001803EC" w:rsidRDefault="001803EC" w:rsidP="001803EC">
            <w:pPr>
              <w:tabs>
                <w:tab w:val="left" w:pos="851"/>
              </w:tabs>
              <w:spacing w:before="140"/>
              <w:ind w:left="275"/>
              <w:jc w:val="both"/>
              <w:rPr>
                <w:rFonts w:ascii="Arial" w:hAnsi="Arial" w:cs="Arial"/>
                <w:b/>
                <w:sz w:val="22"/>
                <w:szCs w:val="22"/>
                <w:lang w:eastAsia="fr-FR"/>
              </w:rPr>
            </w:pPr>
            <w:r>
              <w:rPr>
                <w:rFonts w:ascii="Arial" w:hAnsi="Arial" w:cs="Arial"/>
                <w:b/>
                <w:sz w:val="22"/>
                <w:szCs w:val="22"/>
                <w:lang w:eastAsia="fr-FR"/>
              </w:rPr>
              <w:t xml:space="preserve">Adresse du siège social </w:t>
            </w:r>
          </w:p>
          <w:p w:rsidR="001803EC" w:rsidRPr="00CC70AF" w:rsidRDefault="001803EC" w:rsidP="001803EC">
            <w:pPr>
              <w:tabs>
                <w:tab w:val="left" w:pos="851"/>
              </w:tabs>
              <w:spacing w:after="140"/>
              <w:ind w:left="275"/>
              <w:jc w:val="both"/>
              <w:rPr>
                <w:rFonts w:ascii="Arial" w:hAnsi="Arial" w:cs="Arial"/>
                <w:b/>
                <w:sz w:val="22"/>
                <w:szCs w:val="22"/>
                <w:lang w:eastAsia="fr-FR"/>
              </w:rPr>
            </w:pPr>
            <w:r w:rsidRPr="001803EC">
              <w:rPr>
                <w:rFonts w:ascii="Arial" w:hAnsi="Arial" w:cs="Arial"/>
                <w:i/>
              </w:rPr>
              <w:t>(si différente de l’adresse postale)</w:t>
            </w:r>
          </w:p>
        </w:tc>
        <w:tc>
          <w:tcPr>
            <w:tcW w:w="5057" w:type="dxa"/>
            <w:shd w:val="clear" w:color="auto" w:fill="auto"/>
          </w:tcPr>
          <w:p w:rsidR="001803EC" w:rsidRPr="00CC70AF" w:rsidRDefault="001803EC" w:rsidP="00F4703E">
            <w:pPr>
              <w:tabs>
                <w:tab w:val="left" w:pos="851"/>
              </w:tabs>
              <w:spacing w:before="140" w:after="140"/>
              <w:jc w:val="both"/>
              <w:rPr>
                <w:rFonts w:ascii="Arial" w:hAnsi="Arial" w:cs="Arial"/>
                <w:sz w:val="22"/>
                <w:szCs w:val="22"/>
              </w:rPr>
            </w:pPr>
          </w:p>
        </w:tc>
      </w:tr>
      <w:tr w:rsidR="001803EC" w:rsidRPr="00CC70AF" w:rsidTr="00F4703E">
        <w:trPr>
          <w:jc w:val="center"/>
        </w:trPr>
        <w:tc>
          <w:tcPr>
            <w:tcW w:w="4778" w:type="dxa"/>
            <w:shd w:val="clear" w:color="auto" w:fill="D9D9D9"/>
            <w:vAlign w:val="center"/>
          </w:tcPr>
          <w:p w:rsidR="001803EC" w:rsidRDefault="001803EC" w:rsidP="00F4703E">
            <w:pPr>
              <w:tabs>
                <w:tab w:val="left" w:pos="851"/>
              </w:tabs>
              <w:spacing w:before="140" w:after="140"/>
              <w:ind w:left="275"/>
              <w:jc w:val="both"/>
              <w:rPr>
                <w:rFonts w:ascii="Arial" w:hAnsi="Arial" w:cs="Arial"/>
                <w:b/>
                <w:sz w:val="22"/>
                <w:szCs w:val="22"/>
                <w:lang w:eastAsia="fr-FR"/>
              </w:rPr>
            </w:pPr>
            <w:r>
              <w:rPr>
                <w:rFonts w:ascii="Arial" w:hAnsi="Arial" w:cs="Arial"/>
                <w:b/>
                <w:sz w:val="22"/>
                <w:szCs w:val="22"/>
                <w:lang w:eastAsia="fr-FR"/>
              </w:rPr>
              <w:t>Adresse électronique</w:t>
            </w:r>
          </w:p>
        </w:tc>
        <w:tc>
          <w:tcPr>
            <w:tcW w:w="5057" w:type="dxa"/>
            <w:shd w:val="clear" w:color="auto" w:fill="auto"/>
          </w:tcPr>
          <w:p w:rsidR="001803EC" w:rsidRPr="00CC70AF" w:rsidRDefault="001803EC" w:rsidP="00F4703E">
            <w:pPr>
              <w:tabs>
                <w:tab w:val="left" w:pos="851"/>
              </w:tabs>
              <w:spacing w:before="140" w:after="140"/>
              <w:jc w:val="both"/>
              <w:rPr>
                <w:rFonts w:ascii="Arial" w:hAnsi="Arial" w:cs="Arial"/>
                <w:sz w:val="22"/>
                <w:szCs w:val="22"/>
              </w:rPr>
            </w:pPr>
          </w:p>
        </w:tc>
      </w:tr>
      <w:tr w:rsidR="001803EC" w:rsidRPr="00CC70AF" w:rsidTr="00F4703E">
        <w:trPr>
          <w:jc w:val="center"/>
        </w:trPr>
        <w:tc>
          <w:tcPr>
            <w:tcW w:w="4778" w:type="dxa"/>
            <w:shd w:val="clear" w:color="auto" w:fill="D9D9D9"/>
            <w:vAlign w:val="center"/>
          </w:tcPr>
          <w:p w:rsidR="001803EC" w:rsidRPr="00CC70AF" w:rsidRDefault="001803EC" w:rsidP="00F4703E">
            <w:pPr>
              <w:tabs>
                <w:tab w:val="left" w:pos="851"/>
              </w:tabs>
              <w:spacing w:before="140" w:after="140"/>
              <w:ind w:left="275"/>
              <w:jc w:val="both"/>
              <w:rPr>
                <w:rFonts w:ascii="Arial" w:hAnsi="Arial" w:cs="Arial"/>
                <w:sz w:val="22"/>
                <w:szCs w:val="22"/>
              </w:rPr>
            </w:pPr>
            <w:r w:rsidRPr="00CC70AF">
              <w:rPr>
                <w:rFonts w:ascii="Arial" w:hAnsi="Arial" w:cs="Arial"/>
                <w:b/>
                <w:sz w:val="22"/>
                <w:szCs w:val="22"/>
                <w:lang w:eastAsia="fr-FR"/>
              </w:rPr>
              <w:t>Téléphone</w:t>
            </w:r>
          </w:p>
        </w:tc>
        <w:tc>
          <w:tcPr>
            <w:tcW w:w="5057" w:type="dxa"/>
            <w:shd w:val="clear" w:color="auto" w:fill="auto"/>
          </w:tcPr>
          <w:p w:rsidR="001803EC" w:rsidRPr="00CC70AF" w:rsidRDefault="001803EC" w:rsidP="00F4703E">
            <w:pPr>
              <w:tabs>
                <w:tab w:val="left" w:pos="851"/>
              </w:tabs>
              <w:spacing w:before="140" w:after="140"/>
              <w:jc w:val="both"/>
              <w:rPr>
                <w:rFonts w:ascii="Arial" w:hAnsi="Arial" w:cs="Arial"/>
                <w:sz w:val="22"/>
                <w:szCs w:val="22"/>
              </w:rPr>
            </w:pPr>
          </w:p>
        </w:tc>
      </w:tr>
      <w:tr w:rsidR="001803EC" w:rsidRPr="00CC70AF" w:rsidTr="00F4703E">
        <w:trPr>
          <w:jc w:val="center"/>
        </w:trPr>
        <w:tc>
          <w:tcPr>
            <w:tcW w:w="4778" w:type="dxa"/>
            <w:shd w:val="clear" w:color="auto" w:fill="D9D9D9"/>
            <w:vAlign w:val="center"/>
          </w:tcPr>
          <w:p w:rsidR="001803EC" w:rsidRPr="00CC70AF" w:rsidRDefault="001803EC" w:rsidP="00F4703E">
            <w:pPr>
              <w:tabs>
                <w:tab w:val="left" w:pos="851"/>
              </w:tabs>
              <w:spacing w:before="140" w:after="140"/>
              <w:ind w:left="275"/>
              <w:jc w:val="both"/>
              <w:rPr>
                <w:rFonts w:ascii="Arial" w:hAnsi="Arial" w:cs="Arial"/>
                <w:sz w:val="22"/>
                <w:szCs w:val="22"/>
              </w:rPr>
            </w:pPr>
            <w:r w:rsidRPr="00CC70AF">
              <w:rPr>
                <w:rFonts w:ascii="Arial" w:hAnsi="Arial" w:cs="Arial"/>
                <w:b/>
                <w:sz w:val="22"/>
                <w:szCs w:val="22"/>
                <w:lang w:eastAsia="fr-FR"/>
              </w:rPr>
              <w:t>Télécopie</w:t>
            </w:r>
          </w:p>
        </w:tc>
        <w:tc>
          <w:tcPr>
            <w:tcW w:w="5057" w:type="dxa"/>
            <w:shd w:val="clear" w:color="auto" w:fill="auto"/>
          </w:tcPr>
          <w:p w:rsidR="001803EC" w:rsidRPr="00CC70AF" w:rsidRDefault="001803EC" w:rsidP="00F4703E">
            <w:pPr>
              <w:tabs>
                <w:tab w:val="left" w:pos="851"/>
              </w:tabs>
              <w:spacing w:before="140" w:after="140"/>
              <w:jc w:val="both"/>
              <w:rPr>
                <w:rFonts w:ascii="Arial" w:hAnsi="Arial" w:cs="Arial"/>
                <w:sz w:val="22"/>
                <w:szCs w:val="22"/>
              </w:rPr>
            </w:pPr>
          </w:p>
        </w:tc>
      </w:tr>
      <w:tr w:rsidR="001803EC" w:rsidRPr="00CC70AF" w:rsidTr="00F4703E">
        <w:trPr>
          <w:jc w:val="center"/>
        </w:trPr>
        <w:tc>
          <w:tcPr>
            <w:tcW w:w="4778" w:type="dxa"/>
            <w:shd w:val="clear" w:color="auto" w:fill="D9D9D9"/>
            <w:vAlign w:val="center"/>
          </w:tcPr>
          <w:p w:rsidR="001803EC" w:rsidRDefault="001803EC" w:rsidP="001803EC">
            <w:pPr>
              <w:tabs>
                <w:tab w:val="left" w:pos="851"/>
              </w:tabs>
              <w:spacing w:before="140"/>
              <w:ind w:left="275"/>
              <w:jc w:val="both"/>
              <w:rPr>
                <w:rFonts w:ascii="Arial" w:hAnsi="Arial" w:cs="Arial"/>
                <w:b/>
                <w:sz w:val="22"/>
                <w:szCs w:val="22"/>
                <w:lang w:eastAsia="fr-FR"/>
              </w:rPr>
            </w:pPr>
            <w:r>
              <w:rPr>
                <w:rFonts w:ascii="Arial" w:hAnsi="Arial" w:cs="Arial"/>
                <w:b/>
                <w:sz w:val="22"/>
                <w:szCs w:val="22"/>
                <w:lang w:eastAsia="fr-FR"/>
              </w:rPr>
              <w:t xml:space="preserve">Numéro SIRET </w:t>
            </w:r>
          </w:p>
          <w:p w:rsidR="001803EC" w:rsidRPr="00CC70AF" w:rsidRDefault="001803EC" w:rsidP="001803EC">
            <w:pPr>
              <w:tabs>
                <w:tab w:val="left" w:pos="851"/>
              </w:tabs>
              <w:spacing w:after="140"/>
              <w:ind w:left="275"/>
              <w:jc w:val="both"/>
              <w:rPr>
                <w:rFonts w:ascii="Arial" w:hAnsi="Arial" w:cs="Arial"/>
                <w:sz w:val="22"/>
                <w:szCs w:val="22"/>
              </w:rPr>
            </w:pPr>
            <w:r w:rsidRPr="001803EC">
              <w:rPr>
                <w:rFonts w:ascii="Arial" w:hAnsi="Arial" w:cs="Arial"/>
                <w:i/>
              </w:rPr>
              <w:t>(ou à défaut, un numéro d’identification  européen ou international ou propre au pays d’origine</w:t>
            </w:r>
            <w:r>
              <w:rPr>
                <w:rFonts w:ascii="Arial" w:hAnsi="Arial" w:cs="Arial"/>
                <w:b/>
                <w:sz w:val="22"/>
                <w:szCs w:val="22"/>
                <w:lang w:eastAsia="fr-FR"/>
              </w:rPr>
              <w:t xml:space="preserve"> </w:t>
            </w:r>
            <w:r w:rsidRPr="001803EC">
              <w:rPr>
                <w:rFonts w:ascii="Arial" w:hAnsi="Arial" w:cs="Arial"/>
                <w:i/>
              </w:rPr>
              <w:t>du candidat</w:t>
            </w:r>
            <w:r w:rsidRPr="001803EC">
              <w:rPr>
                <w:rFonts w:ascii="Arial" w:hAnsi="Arial" w:cs="Arial"/>
              </w:rPr>
              <w:t xml:space="preserve"> </w:t>
            </w:r>
            <w:r w:rsidRPr="001803EC">
              <w:rPr>
                <w:rFonts w:ascii="Arial" w:hAnsi="Arial" w:cs="Arial"/>
                <w:i/>
              </w:rPr>
              <w:t xml:space="preserve">issu d’un répertoire figurant dans la liste des </w:t>
            </w:r>
            <w:hyperlink r:id="rId24" w:history="1">
              <w:r w:rsidRPr="001803EC">
                <w:rPr>
                  <w:rStyle w:val="Lienhypertexte"/>
                  <w:rFonts w:ascii="Arial" w:hAnsi="Arial" w:cs="Arial"/>
                  <w:i/>
                </w:rPr>
                <w:t>ICD</w:t>
              </w:r>
            </w:hyperlink>
            <w:r>
              <w:rPr>
                <w:rFonts w:ascii="Arial" w:hAnsi="Arial" w:cs="Arial"/>
                <w:i/>
              </w:rPr>
              <w:t>)</w:t>
            </w:r>
          </w:p>
        </w:tc>
        <w:tc>
          <w:tcPr>
            <w:tcW w:w="5057" w:type="dxa"/>
            <w:shd w:val="clear" w:color="auto" w:fill="auto"/>
          </w:tcPr>
          <w:p w:rsidR="001803EC" w:rsidRPr="00CC70AF" w:rsidRDefault="001803EC" w:rsidP="00F4703E">
            <w:pPr>
              <w:tabs>
                <w:tab w:val="left" w:pos="851"/>
              </w:tabs>
              <w:spacing w:before="140" w:after="140"/>
              <w:jc w:val="both"/>
              <w:rPr>
                <w:rFonts w:ascii="Arial" w:hAnsi="Arial" w:cs="Arial"/>
                <w:sz w:val="22"/>
                <w:szCs w:val="22"/>
              </w:rPr>
            </w:pPr>
          </w:p>
        </w:tc>
      </w:tr>
    </w:tbl>
    <w:p w:rsidR="00F078A4" w:rsidRPr="001803EC" w:rsidRDefault="00F078A4">
      <w:pPr>
        <w:jc w:val="both"/>
        <w:rPr>
          <w:rFonts w:ascii="Arial" w:hAnsi="Arial" w:cs="Arial"/>
          <w:b/>
          <w:bCs/>
        </w:rPr>
      </w:pPr>
    </w:p>
    <w:p w:rsidR="00F078A4" w:rsidRPr="001803EC" w:rsidRDefault="00F078A4">
      <w:pPr>
        <w:jc w:val="both"/>
        <w:rPr>
          <w:rFonts w:ascii="Arial" w:hAnsi="Arial" w:cs="Arial"/>
        </w:rPr>
      </w:pPr>
      <w:r w:rsidRPr="001803EC">
        <w:rPr>
          <w:rFonts w:ascii="Arial" w:hAnsi="Arial" w:cs="Arial"/>
          <w:color w:val="66CCFF"/>
          <w:spacing w:val="-10"/>
          <w:position w:val="-1"/>
          <w:sz w:val="22"/>
        </w:rPr>
        <w:t></w:t>
      </w:r>
      <w:r w:rsidRPr="001803EC">
        <w:rPr>
          <w:rFonts w:ascii="Arial" w:hAnsi="Arial" w:cs="Arial"/>
          <w:color w:val="66CCFF"/>
          <w:spacing w:val="-10"/>
          <w:position w:val="-1"/>
          <w:sz w:val="22"/>
        </w:rPr>
        <w:t></w:t>
      </w:r>
      <w:r w:rsidRPr="001803EC">
        <w:rPr>
          <w:rFonts w:ascii="Arial" w:hAnsi="Arial" w:cs="Arial"/>
        </w:rPr>
        <w:t>Forme juridique du candidat individuel ou du membre du groupement (entreprise individuelle, SA, SARL, EURL, association, établissement public, etc.) :</w:t>
      </w:r>
    </w:p>
    <w:p w:rsidR="00F078A4" w:rsidRPr="001803EC" w:rsidRDefault="00F078A4">
      <w:pPr>
        <w:jc w:val="both"/>
        <w:rPr>
          <w:rFonts w:ascii="Arial" w:hAnsi="Arial" w:cs="Arial"/>
          <w:b/>
          <w:bCs/>
        </w:rPr>
      </w:pPr>
    </w:p>
    <w:p w:rsidR="00F078A4" w:rsidRPr="001803EC" w:rsidRDefault="00F078A4">
      <w:pPr>
        <w:jc w:val="both"/>
        <w:rPr>
          <w:rFonts w:ascii="Arial" w:hAnsi="Arial" w:cs="Arial"/>
          <w:b/>
          <w:bCs/>
        </w:rPr>
      </w:pPr>
    </w:p>
    <w:p w:rsidR="001803EC" w:rsidRDefault="001803EC">
      <w:pPr>
        <w:jc w:val="both"/>
        <w:rPr>
          <w:rFonts w:ascii="Arial" w:hAnsi="Arial" w:cs="Arial"/>
          <w:color w:val="66CCFF"/>
          <w:spacing w:val="-10"/>
          <w:position w:val="-1"/>
          <w:sz w:val="22"/>
        </w:rPr>
      </w:pPr>
    </w:p>
    <w:p w:rsidR="00EF01EE" w:rsidRDefault="00EF01EE">
      <w:pPr>
        <w:jc w:val="both"/>
        <w:rPr>
          <w:rFonts w:ascii="Arial" w:hAnsi="Arial" w:cs="Arial"/>
          <w:color w:val="66CCFF"/>
          <w:spacing w:val="-10"/>
          <w:position w:val="-1"/>
          <w:sz w:val="22"/>
        </w:rPr>
      </w:pPr>
    </w:p>
    <w:p w:rsidR="00F078A4" w:rsidRPr="001803EC" w:rsidRDefault="00F078A4">
      <w:pPr>
        <w:jc w:val="both"/>
        <w:rPr>
          <w:rFonts w:ascii="Arial" w:hAnsi="Arial" w:cs="Arial"/>
        </w:rPr>
      </w:pPr>
      <w:r w:rsidRPr="001803EC">
        <w:rPr>
          <w:rFonts w:ascii="Arial" w:hAnsi="Arial" w:cs="Arial"/>
          <w:color w:val="66CCFF"/>
          <w:spacing w:val="-10"/>
          <w:position w:val="-1"/>
          <w:sz w:val="22"/>
        </w:rPr>
        <w:t></w:t>
      </w:r>
      <w:r w:rsidRPr="001803EC">
        <w:rPr>
          <w:rFonts w:ascii="Arial" w:hAnsi="Arial" w:cs="Arial"/>
          <w:color w:val="66CCFF"/>
          <w:spacing w:val="-10"/>
          <w:position w:val="-1"/>
          <w:sz w:val="22"/>
        </w:rPr>
        <w:t></w:t>
      </w:r>
      <w:r w:rsidRPr="001803EC">
        <w:rPr>
          <w:rFonts w:ascii="Arial" w:hAnsi="Arial" w:cs="Arial"/>
        </w:rPr>
        <w:t xml:space="preserve">Le candidat est-il une micro, une petite ou une moyenne entreprise (entreprises qui occupent moins de 250 personnes et dont le chiffre d'affaires annuel n'excède pas 50 millions d'euros ou dont le total du bilan annuel n'excède pas 43 millions d'euros), au sens de la </w:t>
      </w:r>
      <w:hyperlink r:id="rId25" w:history="1">
        <w:r w:rsidRPr="001803EC">
          <w:rPr>
            <w:rStyle w:val="Lienhypertexte"/>
            <w:rFonts w:ascii="Arial" w:hAnsi="Arial" w:cs="Arial"/>
          </w:rPr>
          <w:t>recommandation de la Commission du 6 mai 2003 concernant la définition des micro, petites et moyennes entreprises</w:t>
        </w:r>
      </w:hyperlink>
      <w:r w:rsidRPr="001803EC">
        <w:rPr>
          <w:rFonts w:ascii="Arial" w:hAnsi="Arial" w:cs="Arial"/>
        </w:rPr>
        <w:t xml:space="preserve"> (</w:t>
      </w:r>
      <w:hyperlink r:id="rId26" w:history="1">
        <w:r w:rsidRPr="001803EC">
          <w:rPr>
            <w:rStyle w:val="Lienhypertexte"/>
            <w:rFonts w:ascii="Arial" w:hAnsi="Arial" w:cs="Arial"/>
            <w:color w:val="0070C0"/>
          </w:rPr>
          <w:t>Art. R. 2151-13</w:t>
        </w:r>
      </w:hyperlink>
      <w:r w:rsidRPr="001803EC">
        <w:rPr>
          <w:rFonts w:ascii="Arial" w:hAnsi="Arial" w:cs="Arial"/>
        </w:rPr>
        <w:t xml:space="preserve"> et </w:t>
      </w:r>
      <w:hyperlink r:id="rId27" w:history="1">
        <w:r w:rsidRPr="001803EC">
          <w:rPr>
            <w:rStyle w:val="Lienhypertexte"/>
            <w:rFonts w:ascii="Arial" w:hAnsi="Arial" w:cs="Arial"/>
          </w:rPr>
          <w:t>R. 2351-12</w:t>
        </w:r>
      </w:hyperlink>
      <w:r w:rsidRPr="001803EC">
        <w:rPr>
          <w:rFonts w:ascii="Arial" w:hAnsi="Arial" w:cs="Arial"/>
        </w:rPr>
        <w:t xml:space="preserve"> du code de la commande publique) ?</w:t>
      </w:r>
    </w:p>
    <w:p w:rsidR="00F078A4" w:rsidRPr="001803EC" w:rsidRDefault="00F078A4">
      <w:pPr>
        <w:jc w:val="both"/>
        <w:rPr>
          <w:rFonts w:ascii="Arial" w:hAnsi="Arial" w:cs="Arial"/>
        </w:rPr>
      </w:pPr>
    </w:p>
    <w:p w:rsidR="00F078A4" w:rsidRPr="001803EC" w:rsidRDefault="00F078A4">
      <w:pPr>
        <w:ind w:left="567"/>
        <w:jc w:val="both"/>
        <w:rPr>
          <w:rFonts w:ascii="Arial" w:hAnsi="Arial" w:cs="Arial"/>
        </w:rPr>
      </w:pPr>
      <w:r w:rsidRPr="001803EC">
        <w:rPr>
          <w:rFonts w:ascii="Arial" w:hAnsi="Arial" w:cs="Arial"/>
        </w:rPr>
        <w:fldChar w:fldCharType="begin">
          <w:ffData>
            <w:name w:val=""/>
            <w:enabled/>
            <w:calcOnExit w:val="0"/>
            <w:checkBox>
              <w:size w:val="20"/>
              <w:default w:val="0"/>
            </w:checkBox>
          </w:ffData>
        </w:fldChar>
      </w:r>
      <w:r w:rsidRPr="001803EC">
        <w:rPr>
          <w:rFonts w:ascii="Arial" w:hAnsi="Arial" w:cs="Arial"/>
        </w:rPr>
        <w:instrText xml:space="preserve"> FORMCHECKBOX </w:instrText>
      </w:r>
      <w:r w:rsidR="00875710">
        <w:rPr>
          <w:rFonts w:ascii="Arial" w:hAnsi="Arial" w:cs="Arial"/>
        </w:rPr>
      </w:r>
      <w:r w:rsidR="00875710">
        <w:rPr>
          <w:rFonts w:ascii="Arial" w:hAnsi="Arial" w:cs="Arial"/>
        </w:rPr>
        <w:fldChar w:fldCharType="separate"/>
      </w:r>
      <w:r w:rsidRPr="001803EC">
        <w:rPr>
          <w:rFonts w:ascii="Arial" w:hAnsi="Arial" w:cs="Arial"/>
        </w:rPr>
        <w:fldChar w:fldCharType="end"/>
      </w:r>
      <w:r w:rsidRPr="001803EC">
        <w:rPr>
          <w:rFonts w:ascii="Arial" w:hAnsi="Arial" w:cs="Arial"/>
          <w:bCs/>
        </w:rPr>
        <w:t xml:space="preserve"> </w:t>
      </w:r>
      <w:r w:rsidRPr="001803EC">
        <w:rPr>
          <w:rFonts w:ascii="Arial" w:hAnsi="Arial" w:cs="Arial"/>
        </w:rPr>
        <w:t>Oui</w:t>
      </w:r>
    </w:p>
    <w:p w:rsidR="00F078A4" w:rsidRPr="001803EC" w:rsidRDefault="00F078A4">
      <w:pPr>
        <w:ind w:left="567"/>
        <w:jc w:val="both"/>
        <w:rPr>
          <w:rFonts w:ascii="Arial" w:hAnsi="Arial" w:cs="Arial"/>
        </w:rPr>
      </w:pPr>
    </w:p>
    <w:p w:rsidR="00F078A4" w:rsidRDefault="00F078A4">
      <w:pPr>
        <w:ind w:left="567"/>
        <w:jc w:val="both"/>
        <w:rPr>
          <w:rFonts w:ascii="Arial" w:hAnsi="Arial" w:cs="Arial"/>
        </w:rPr>
      </w:pPr>
      <w:r w:rsidRPr="001803EC">
        <w:rPr>
          <w:rFonts w:ascii="Arial" w:hAnsi="Arial" w:cs="Arial"/>
        </w:rPr>
        <w:fldChar w:fldCharType="begin">
          <w:ffData>
            <w:name w:val=""/>
            <w:enabled/>
            <w:calcOnExit w:val="0"/>
            <w:checkBox>
              <w:size w:val="20"/>
              <w:default w:val="0"/>
            </w:checkBox>
          </w:ffData>
        </w:fldChar>
      </w:r>
      <w:r w:rsidRPr="001803EC">
        <w:rPr>
          <w:rFonts w:ascii="Arial" w:hAnsi="Arial" w:cs="Arial"/>
        </w:rPr>
        <w:instrText xml:space="preserve"> FORMCHECKBOX </w:instrText>
      </w:r>
      <w:r w:rsidR="00875710">
        <w:rPr>
          <w:rFonts w:ascii="Arial" w:hAnsi="Arial" w:cs="Arial"/>
        </w:rPr>
      </w:r>
      <w:r w:rsidR="00875710">
        <w:rPr>
          <w:rFonts w:ascii="Arial" w:hAnsi="Arial" w:cs="Arial"/>
        </w:rPr>
        <w:fldChar w:fldCharType="separate"/>
      </w:r>
      <w:r w:rsidRPr="001803EC">
        <w:rPr>
          <w:rFonts w:ascii="Arial" w:hAnsi="Arial" w:cs="Arial"/>
        </w:rPr>
        <w:fldChar w:fldCharType="end"/>
      </w:r>
      <w:r w:rsidRPr="001803EC">
        <w:rPr>
          <w:rFonts w:ascii="Arial" w:hAnsi="Arial" w:cs="Arial"/>
          <w:bCs/>
        </w:rPr>
        <w:t xml:space="preserve"> </w:t>
      </w:r>
      <w:r w:rsidRPr="001803EC">
        <w:rPr>
          <w:rFonts w:ascii="Arial" w:hAnsi="Arial" w:cs="Arial"/>
        </w:rPr>
        <w:t>Non</w:t>
      </w:r>
    </w:p>
    <w:p w:rsidR="00E957C2" w:rsidRDefault="00E957C2">
      <w:pPr>
        <w:ind w:left="567"/>
        <w:jc w:val="both"/>
        <w:rPr>
          <w:rFonts w:ascii="Arial" w:hAnsi="Arial" w:cs="Arial"/>
        </w:rPr>
      </w:pPr>
    </w:p>
    <w:p w:rsidR="00EF01EE" w:rsidRDefault="00EF01EE">
      <w:pPr>
        <w:ind w:left="567"/>
        <w:jc w:val="both"/>
        <w:rPr>
          <w:rFonts w:ascii="Arial" w:hAnsi="Arial" w:cs="Arial"/>
        </w:rPr>
      </w:pPr>
    </w:p>
    <w:p w:rsidR="00EF01EE" w:rsidRDefault="00EF01EE">
      <w:pPr>
        <w:ind w:left="567"/>
        <w:jc w:val="both"/>
        <w:rPr>
          <w:rFonts w:ascii="Arial" w:hAnsi="Arial" w:cs="Arial"/>
        </w:rPr>
      </w:pPr>
    </w:p>
    <w:p w:rsidR="00EF01EE" w:rsidRDefault="00EF01EE">
      <w:pPr>
        <w:ind w:left="567"/>
        <w:jc w:val="both"/>
        <w:rPr>
          <w:rFonts w:ascii="Arial" w:hAnsi="Arial" w:cs="Arial"/>
        </w:rPr>
      </w:pPr>
    </w:p>
    <w:p w:rsidR="00E957C2" w:rsidRPr="00E957C2" w:rsidRDefault="00E957C2" w:rsidP="00E957C2">
      <w:pPr>
        <w:suppressAutoHyphens w:val="0"/>
        <w:jc w:val="both"/>
        <w:rPr>
          <w:rFonts w:ascii="Arial" w:hAnsi="Arial" w:cs="Arial"/>
          <w:sz w:val="22"/>
          <w:szCs w:val="22"/>
        </w:rPr>
      </w:pPr>
      <w:r w:rsidRPr="00E957C2">
        <w:rPr>
          <w:rFonts w:ascii="Arial" w:hAnsi="Arial" w:cs="Arial"/>
          <w:b/>
          <w:bCs/>
          <w:color w:val="66CCFF"/>
          <w:spacing w:val="-10"/>
          <w:position w:val="-2"/>
          <w:sz w:val="22"/>
          <w:szCs w:val="22"/>
        </w:rPr>
        <w:lastRenderedPageBreak/>
        <w:sym w:font="Wingdings" w:char="F06E"/>
      </w:r>
      <w:r w:rsidRPr="00E957C2">
        <w:rPr>
          <w:rFonts w:ascii="Arial" w:hAnsi="Arial" w:cs="Arial"/>
          <w:spacing w:val="-10"/>
          <w:position w:val="-2"/>
          <w:sz w:val="22"/>
          <w:szCs w:val="22"/>
        </w:rPr>
        <w:t xml:space="preserve">  </w:t>
      </w:r>
      <w:r w:rsidRPr="00E957C2">
        <w:rPr>
          <w:rFonts w:ascii="Arial" w:hAnsi="Arial" w:cs="Arial"/>
          <w:sz w:val="22"/>
          <w:szCs w:val="22"/>
        </w:rPr>
        <w:t>Personne(s) physique(s) ayant le pouvoir d’engager le candidat individuel ou le membre du groupement :</w:t>
      </w:r>
    </w:p>
    <w:p w:rsidR="00E957C2" w:rsidRPr="00E957C2" w:rsidRDefault="00E957C2" w:rsidP="00E957C2">
      <w:pPr>
        <w:jc w:val="both"/>
        <w:rPr>
          <w:rFonts w:ascii="Arial" w:hAnsi="Arial" w:cs="Arial"/>
          <w:i/>
          <w:iCs/>
          <w:sz w:val="22"/>
          <w:szCs w:val="22"/>
        </w:rPr>
      </w:pPr>
      <w:r w:rsidRPr="00E957C2">
        <w:rPr>
          <w:rFonts w:ascii="Arial" w:hAnsi="Arial" w:cs="Arial"/>
          <w:sz w:val="22"/>
          <w:szCs w:val="22"/>
        </w:rPr>
        <w:t>(</w:t>
      </w:r>
      <w:r w:rsidRPr="00E957C2">
        <w:rPr>
          <w:rFonts w:ascii="Arial" w:hAnsi="Arial" w:cs="Arial"/>
          <w:i/>
          <w:iCs/>
          <w:sz w:val="22"/>
          <w:szCs w:val="22"/>
        </w:rPr>
        <w:t>Indiquer le nom, prénom et la qualité de chaque personne. Joindre en annexe un justificatif prouvant l’habilitation à engager le candidat)</w:t>
      </w:r>
    </w:p>
    <w:p w:rsidR="00E957C2" w:rsidRDefault="00E957C2" w:rsidP="00E957C2">
      <w:pPr>
        <w:jc w:val="both"/>
        <w:rPr>
          <w:rFonts w:ascii="Arial" w:hAnsi="Arial" w:cs="Arial"/>
          <w:i/>
          <w:iCs/>
          <w:sz w:val="22"/>
          <w:szCs w:val="22"/>
        </w:rPr>
      </w:pPr>
    </w:p>
    <w:p w:rsidR="0020285E" w:rsidRPr="00E957C2" w:rsidRDefault="0020285E" w:rsidP="00E957C2">
      <w:pPr>
        <w:jc w:val="both"/>
        <w:rPr>
          <w:rFonts w:ascii="Arial" w:hAnsi="Arial" w:cs="Arial"/>
          <w:i/>
          <w:iCs/>
          <w:sz w:val="22"/>
          <w:szCs w:val="22"/>
        </w:rPr>
      </w:pPr>
    </w:p>
    <w:tbl>
      <w:tblPr>
        <w:tblW w:w="0" w:type="auto"/>
        <w:jc w:val="center"/>
        <w:tblLook w:val="04A0" w:firstRow="1" w:lastRow="0" w:firstColumn="1" w:lastColumn="0" w:noHBand="0" w:noVBand="1"/>
      </w:tblPr>
      <w:tblGrid>
        <w:gridCol w:w="1183"/>
        <w:gridCol w:w="567"/>
        <w:gridCol w:w="6565"/>
      </w:tblGrid>
      <w:tr w:rsidR="00E957C2" w:rsidRPr="00E957C2" w:rsidTr="00F4703E">
        <w:trPr>
          <w:jc w:val="center"/>
        </w:trPr>
        <w:tc>
          <w:tcPr>
            <w:tcW w:w="1183" w:type="dxa"/>
            <w:shd w:val="clear" w:color="auto" w:fill="auto"/>
            <w:vAlign w:val="center"/>
          </w:tcPr>
          <w:p w:rsidR="00E957C2" w:rsidRPr="00E957C2" w:rsidRDefault="00E957C2" w:rsidP="00F4703E">
            <w:pPr>
              <w:suppressAutoHyphens w:val="0"/>
              <w:spacing w:before="120" w:after="120"/>
              <w:jc w:val="both"/>
              <w:rPr>
                <w:rFonts w:ascii="Arial" w:hAnsi="Arial" w:cs="Arial"/>
                <w:b/>
                <w:sz w:val="22"/>
                <w:szCs w:val="22"/>
                <w:lang w:eastAsia="fr-FR"/>
              </w:rPr>
            </w:pPr>
            <w:r w:rsidRPr="00E957C2">
              <w:rPr>
                <w:rFonts w:ascii="Arial" w:hAnsi="Arial" w:cs="Arial"/>
                <w:b/>
                <w:bCs/>
                <w:color w:val="0070C0"/>
                <w:sz w:val="22"/>
                <w:szCs w:val="22"/>
                <w:u w:val="single"/>
              </w:rPr>
              <w:t>Nom</w:t>
            </w:r>
          </w:p>
        </w:tc>
        <w:tc>
          <w:tcPr>
            <w:tcW w:w="567" w:type="dxa"/>
            <w:shd w:val="clear" w:color="auto" w:fill="auto"/>
          </w:tcPr>
          <w:p w:rsidR="00E957C2" w:rsidRPr="00E957C2" w:rsidRDefault="00E957C2" w:rsidP="00F4703E">
            <w:pPr>
              <w:tabs>
                <w:tab w:val="left" w:pos="851"/>
              </w:tabs>
              <w:spacing w:before="120" w:after="120"/>
              <w:jc w:val="both"/>
              <w:rPr>
                <w:rFonts w:ascii="Arial" w:hAnsi="Arial" w:cs="Arial"/>
                <w:sz w:val="22"/>
                <w:szCs w:val="22"/>
              </w:rPr>
            </w:pPr>
            <w:r w:rsidRPr="00E957C2">
              <w:rPr>
                <w:rFonts w:ascii="Arial" w:hAnsi="Arial" w:cs="Arial"/>
                <w:b/>
                <w:bCs/>
                <w:color w:val="0070C0"/>
                <w:sz w:val="22"/>
                <w:szCs w:val="22"/>
              </w:rPr>
              <w:t>=</w:t>
            </w:r>
          </w:p>
        </w:tc>
        <w:tc>
          <w:tcPr>
            <w:tcW w:w="6565" w:type="dxa"/>
            <w:shd w:val="clear" w:color="auto" w:fill="auto"/>
          </w:tcPr>
          <w:p w:rsidR="00E957C2" w:rsidRPr="00E957C2" w:rsidRDefault="00E957C2" w:rsidP="00F4703E">
            <w:pPr>
              <w:tabs>
                <w:tab w:val="left" w:pos="851"/>
              </w:tabs>
              <w:spacing w:before="120" w:after="120"/>
              <w:jc w:val="both"/>
              <w:rPr>
                <w:rFonts w:ascii="Arial" w:hAnsi="Arial" w:cs="Arial"/>
                <w:sz w:val="22"/>
                <w:szCs w:val="22"/>
              </w:rPr>
            </w:pPr>
          </w:p>
        </w:tc>
      </w:tr>
      <w:tr w:rsidR="00E957C2" w:rsidRPr="00E957C2" w:rsidTr="00F4703E">
        <w:trPr>
          <w:jc w:val="center"/>
        </w:trPr>
        <w:tc>
          <w:tcPr>
            <w:tcW w:w="1183" w:type="dxa"/>
            <w:shd w:val="clear" w:color="auto" w:fill="auto"/>
            <w:vAlign w:val="center"/>
          </w:tcPr>
          <w:p w:rsidR="00E957C2" w:rsidRPr="00E957C2" w:rsidRDefault="00E957C2" w:rsidP="00F4703E">
            <w:pPr>
              <w:tabs>
                <w:tab w:val="left" w:pos="851"/>
              </w:tabs>
              <w:spacing w:before="120" w:after="120"/>
              <w:jc w:val="both"/>
              <w:rPr>
                <w:rFonts w:ascii="Arial" w:hAnsi="Arial" w:cs="Arial"/>
                <w:sz w:val="22"/>
                <w:szCs w:val="22"/>
              </w:rPr>
            </w:pPr>
            <w:r w:rsidRPr="00E957C2">
              <w:rPr>
                <w:rFonts w:ascii="Arial" w:hAnsi="Arial" w:cs="Arial"/>
                <w:b/>
                <w:bCs/>
                <w:color w:val="0070C0"/>
                <w:sz w:val="22"/>
                <w:szCs w:val="22"/>
                <w:u w:val="single"/>
              </w:rPr>
              <w:t>Prénom</w:t>
            </w:r>
          </w:p>
        </w:tc>
        <w:tc>
          <w:tcPr>
            <w:tcW w:w="567" w:type="dxa"/>
            <w:shd w:val="clear" w:color="auto" w:fill="auto"/>
          </w:tcPr>
          <w:p w:rsidR="00E957C2" w:rsidRPr="00E957C2" w:rsidRDefault="00E957C2" w:rsidP="00F4703E">
            <w:pPr>
              <w:tabs>
                <w:tab w:val="left" w:pos="851"/>
              </w:tabs>
              <w:spacing w:before="120" w:after="120"/>
              <w:jc w:val="both"/>
              <w:rPr>
                <w:rFonts w:ascii="Arial" w:hAnsi="Arial" w:cs="Arial"/>
                <w:sz w:val="22"/>
                <w:szCs w:val="22"/>
              </w:rPr>
            </w:pPr>
            <w:r w:rsidRPr="00E957C2">
              <w:rPr>
                <w:rFonts w:ascii="Arial" w:hAnsi="Arial" w:cs="Arial"/>
                <w:b/>
                <w:bCs/>
                <w:color w:val="0070C0"/>
                <w:sz w:val="22"/>
                <w:szCs w:val="22"/>
              </w:rPr>
              <w:t>=</w:t>
            </w:r>
          </w:p>
        </w:tc>
        <w:tc>
          <w:tcPr>
            <w:tcW w:w="6565" w:type="dxa"/>
            <w:shd w:val="clear" w:color="auto" w:fill="auto"/>
          </w:tcPr>
          <w:p w:rsidR="00E957C2" w:rsidRPr="00E957C2" w:rsidRDefault="00E957C2" w:rsidP="00F4703E">
            <w:pPr>
              <w:tabs>
                <w:tab w:val="left" w:pos="851"/>
              </w:tabs>
              <w:spacing w:before="120" w:after="120"/>
              <w:jc w:val="both"/>
              <w:rPr>
                <w:rFonts w:ascii="Arial" w:hAnsi="Arial" w:cs="Arial"/>
                <w:sz w:val="22"/>
                <w:szCs w:val="22"/>
              </w:rPr>
            </w:pPr>
          </w:p>
        </w:tc>
      </w:tr>
      <w:tr w:rsidR="00E957C2" w:rsidRPr="00E957C2" w:rsidTr="00F4703E">
        <w:trPr>
          <w:jc w:val="center"/>
        </w:trPr>
        <w:tc>
          <w:tcPr>
            <w:tcW w:w="1183" w:type="dxa"/>
            <w:shd w:val="clear" w:color="auto" w:fill="auto"/>
            <w:vAlign w:val="center"/>
          </w:tcPr>
          <w:p w:rsidR="00E957C2" w:rsidRPr="00E957C2" w:rsidRDefault="00E957C2" w:rsidP="00F4703E">
            <w:pPr>
              <w:tabs>
                <w:tab w:val="left" w:pos="851"/>
              </w:tabs>
              <w:spacing w:before="120" w:after="120"/>
              <w:jc w:val="both"/>
              <w:rPr>
                <w:rFonts w:ascii="Arial" w:hAnsi="Arial" w:cs="Arial"/>
                <w:sz w:val="22"/>
                <w:szCs w:val="22"/>
              </w:rPr>
            </w:pPr>
            <w:r w:rsidRPr="00E957C2">
              <w:rPr>
                <w:rFonts w:ascii="Arial" w:hAnsi="Arial" w:cs="Arial"/>
                <w:b/>
                <w:bCs/>
                <w:color w:val="0070C0"/>
                <w:sz w:val="22"/>
                <w:szCs w:val="22"/>
                <w:u w:val="single"/>
              </w:rPr>
              <w:t>Qualité</w:t>
            </w:r>
          </w:p>
        </w:tc>
        <w:tc>
          <w:tcPr>
            <w:tcW w:w="567" w:type="dxa"/>
            <w:shd w:val="clear" w:color="auto" w:fill="auto"/>
          </w:tcPr>
          <w:p w:rsidR="00E957C2" w:rsidRPr="00E957C2" w:rsidRDefault="00E957C2" w:rsidP="00F4703E">
            <w:pPr>
              <w:tabs>
                <w:tab w:val="left" w:pos="851"/>
              </w:tabs>
              <w:spacing w:before="120" w:after="120"/>
              <w:jc w:val="both"/>
              <w:rPr>
                <w:rFonts w:ascii="Arial" w:hAnsi="Arial" w:cs="Arial"/>
                <w:sz w:val="22"/>
                <w:szCs w:val="22"/>
              </w:rPr>
            </w:pPr>
            <w:r w:rsidRPr="00E957C2">
              <w:rPr>
                <w:rFonts w:ascii="Arial" w:hAnsi="Arial" w:cs="Arial"/>
                <w:b/>
                <w:bCs/>
                <w:color w:val="0070C0"/>
                <w:sz w:val="22"/>
                <w:szCs w:val="22"/>
              </w:rPr>
              <w:t>=</w:t>
            </w:r>
          </w:p>
        </w:tc>
        <w:tc>
          <w:tcPr>
            <w:tcW w:w="6565" w:type="dxa"/>
            <w:shd w:val="clear" w:color="auto" w:fill="auto"/>
          </w:tcPr>
          <w:p w:rsidR="00E957C2" w:rsidRPr="00E957C2" w:rsidRDefault="00E957C2" w:rsidP="00F4703E">
            <w:pPr>
              <w:tabs>
                <w:tab w:val="left" w:pos="851"/>
              </w:tabs>
              <w:spacing w:before="120" w:after="120"/>
              <w:jc w:val="both"/>
              <w:rPr>
                <w:rFonts w:ascii="Arial" w:hAnsi="Arial" w:cs="Arial"/>
                <w:sz w:val="22"/>
                <w:szCs w:val="22"/>
              </w:rPr>
            </w:pPr>
          </w:p>
        </w:tc>
      </w:tr>
    </w:tbl>
    <w:p w:rsidR="00E957C2" w:rsidRPr="00CC70AF" w:rsidRDefault="00E957C2" w:rsidP="00E957C2">
      <w:pPr>
        <w:tabs>
          <w:tab w:val="left" w:pos="3777"/>
        </w:tabs>
        <w:spacing w:before="360" w:after="240"/>
        <w:jc w:val="both"/>
        <w:rPr>
          <w:rFonts w:ascii="Arial" w:hAnsi="Arial" w:cs="Arial"/>
          <w:bCs/>
          <w:spacing w:val="-10"/>
          <w:position w:val="-2"/>
          <w:sz w:val="22"/>
          <w:szCs w:val="22"/>
        </w:rPr>
      </w:pPr>
      <w:r w:rsidRPr="00E957C2">
        <w:rPr>
          <w:rFonts w:ascii="Arial" w:hAnsi="Arial" w:cs="Arial"/>
          <w:b/>
          <w:bCs/>
          <w:color w:val="66CCFF"/>
          <w:spacing w:val="-10"/>
          <w:position w:val="-2"/>
          <w:sz w:val="22"/>
          <w:szCs w:val="22"/>
        </w:rPr>
        <w:sym w:font="Wingdings" w:char="F06E"/>
      </w:r>
      <w:r w:rsidRPr="00E957C2">
        <w:rPr>
          <w:rFonts w:ascii="Arial" w:hAnsi="Arial" w:cs="Arial"/>
          <w:b/>
          <w:bCs/>
          <w:color w:val="66CCFF"/>
          <w:spacing w:val="-10"/>
          <w:position w:val="-2"/>
          <w:sz w:val="22"/>
          <w:szCs w:val="22"/>
        </w:rPr>
        <w:t xml:space="preserve">  </w:t>
      </w:r>
      <w:r w:rsidRPr="00E957C2">
        <w:rPr>
          <w:rFonts w:ascii="Arial" w:hAnsi="Arial" w:cs="Arial"/>
          <w:sz w:val="22"/>
          <w:szCs w:val="22"/>
        </w:rPr>
        <w:t>Part des prestations qui seront réalisées par le membre du groupement désigné ci-dessus</w:t>
      </w:r>
      <w:r w:rsidRPr="00E957C2">
        <w:rPr>
          <w:rFonts w:ascii="Arial" w:hAnsi="Arial" w:cs="Arial"/>
          <w:b/>
          <w:bCs/>
          <w:color w:val="66CCFF"/>
          <w:spacing w:val="-10"/>
          <w:position w:val="-2"/>
          <w:sz w:val="22"/>
          <w:szCs w:val="22"/>
        </w:rPr>
        <w:t xml:space="preserve"> </w:t>
      </w:r>
      <w:r w:rsidRPr="00E957C2">
        <w:rPr>
          <w:rFonts w:ascii="Arial" w:hAnsi="Arial" w:cs="Arial"/>
          <w:bCs/>
          <w:spacing w:val="-10"/>
          <w:position w:val="-2"/>
          <w:sz w:val="22"/>
          <w:szCs w:val="22"/>
        </w:rPr>
        <w:t>(dans le cas d’un groupement) :</w:t>
      </w:r>
    </w:p>
    <w:p w:rsidR="00E957C2" w:rsidRPr="001803EC" w:rsidRDefault="00E957C2">
      <w:pPr>
        <w:ind w:left="567"/>
        <w:jc w:val="both"/>
        <w:rPr>
          <w:rFonts w:ascii="Arial" w:hAnsi="Arial" w:cs="Arial"/>
        </w:rPr>
      </w:pPr>
    </w:p>
    <w:p w:rsidR="00F078A4" w:rsidRPr="001803EC" w:rsidRDefault="00F078A4">
      <w:pPr>
        <w:ind w:left="567"/>
        <w:jc w:val="both"/>
        <w:rPr>
          <w:rFonts w:ascii="Arial" w:hAnsi="Arial" w:cs="Arial"/>
          <w:bCs/>
          <w:sz w:val="22"/>
        </w:rPr>
      </w:pPr>
    </w:p>
    <w:p w:rsidR="00F078A4" w:rsidRPr="001803EC" w:rsidRDefault="00F078A4">
      <w:pPr>
        <w:jc w:val="both"/>
        <w:rPr>
          <w:rFonts w:ascii="Arial" w:hAnsi="Arial" w:cs="Arial"/>
          <w:i/>
          <w:iCs/>
          <w:sz w:val="18"/>
          <w:szCs w:val="18"/>
        </w:rPr>
      </w:pPr>
      <w:r w:rsidRPr="001803EC">
        <w:rPr>
          <w:rFonts w:ascii="Arial" w:hAnsi="Arial" w:cs="Arial"/>
          <w:b/>
          <w:bCs/>
          <w:sz w:val="22"/>
          <w:szCs w:val="22"/>
        </w:rPr>
        <w:t>C2 - Cas particuliers en cas de marché public réservé</w:t>
      </w:r>
    </w:p>
    <w:p w:rsidR="00F078A4" w:rsidRPr="001803EC" w:rsidRDefault="00F078A4">
      <w:pPr>
        <w:spacing w:before="120"/>
        <w:jc w:val="both"/>
        <w:rPr>
          <w:rFonts w:ascii="Arial" w:hAnsi="Arial" w:cs="Arial"/>
          <w:i/>
          <w:iCs/>
          <w:szCs w:val="18"/>
        </w:rPr>
      </w:pPr>
      <w:r w:rsidRPr="001803EC">
        <w:rPr>
          <w:rFonts w:ascii="Arial" w:hAnsi="Arial" w:cs="Arial"/>
          <w:i/>
          <w:iCs/>
          <w:szCs w:val="18"/>
        </w:rPr>
        <w:t>Le candidat individuel ou le membre du groupement répondant à l’une des conditions qui suivent et postulant à un marché public autre que de défense ou de sécurité réservé en application des articles </w:t>
      </w:r>
      <w:hyperlink r:id="rId28" w:history="1">
        <w:r w:rsidRPr="001803EC">
          <w:rPr>
            <w:rStyle w:val="Lienhypertexte"/>
            <w:rFonts w:ascii="Arial" w:hAnsi="Arial" w:cs="Arial"/>
            <w:i/>
            <w:iCs/>
            <w:szCs w:val="18"/>
          </w:rPr>
          <w:t>L. 2113-12</w:t>
        </w:r>
      </w:hyperlink>
      <w:r w:rsidRPr="001803EC">
        <w:rPr>
          <w:rFonts w:ascii="Arial" w:hAnsi="Arial" w:cs="Arial"/>
          <w:i/>
          <w:iCs/>
          <w:szCs w:val="18"/>
        </w:rPr>
        <w:t>, </w:t>
      </w:r>
      <w:hyperlink r:id="rId29" w:history="1">
        <w:r w:rsidRPr="001803EC">
          <w:rPr>
            <w:rStyle w:val="Lienhypertexte"/>
            <w:rFonts w:ascii="Arial" w:hAnsi="Arial" w:cs="Arial"/>
            <w:i/>
            <w:iCs/>
            <w:szCs w:val="18"/>
          </w:rPr>
          <w:t>L. 2113-13</w:t>
        </w:r>
      </w:hyperlink>
      <w:r w:rsidRPr="001803EC">
        <w:rPr>
          <w:rFonts w:ascii="Arial" w:hAnsi="Arial" w:cs="Arial"/>
          <w:i/>
          <w:iCs/>
          <w:szCs w:val="18"/>
        </w:rPr>
        <w:t xml:space="preserve">, </w:t>
      </w:r>
      <w:hyperlink r:id="rId30" w:history="1">
        <w:r w:rsidRPr="001803EC">
          <w:rPr>
            <w:rStyle w:val="Lienhypertexte"/>
            <w:rFonts w:ascii="Arial" w:hAnsi="Arial" w:cs="Arial"/>
            <w:i/>
            <w:iCs/>
            <w:szCs w:val="18"/>
          </w:rPr>
          <w:t>L. 2113-13-1</w:t>
        </w:r>
      </w:hyperlink>
      <w:r w:rsidRPr="001803EC">
        <w:rPr>
          <w:rFonts w:ascii="Arial" w:hAnsi="Arial" w:cs="Arial"/>
          <w:i/>
          <w:iCs/>
          <w:szCs w:val="18"/>
        </w:rPr>
        <w:t xml:space="preserve"> ou </w:t>
      </w:r>
      <w:hyperlink r:id="rId31" w:history="1">
        <w:r w:rsidRPr="001803EC">
          <w:rPr>
            <w:rStyle w:val="Lienhypertexte"/>
            <w:rFonts w:ascii="Arial" w:hAnsi="Arial" w:cs="Arial"/>
            <w:i/>
            <w:iCs/>
            <w:szCs w:val="18"/>
          </w:rPr>
          <w:t>L. 2113-15</w:t>
        </w:r>
      </w:hyperlink>
      <w:r w:rsidRPr="001803EC">
        <w:rPr>
          <w:rFonts w:ascii="Arial" w:hAnsi="Arial" w:cs="Arial"/>
          <w:i/>
          <w:iCs/>
          <w:szCs w:val="18"/>
        </w:rPr>
        <w:t xml:space="preserve"> du code de la commande publique coche la case correspondant à sa situation. Le candidat individuel ou le membre du groupement répondant à l’une des conditions qui suivent et postulant à un marché public de défense ou de sécurité réservé en application de l’</w:t>
      </w:r>
      <w:hyperlink r:id="rId32" w:history="1">
        <w:r w:rsidRPr="001803EC">
          <w:rPr>
            <w:rStyle w:val="Lienhypertexte"/>
            <w:rFonts w:ascii="Arial" w:hAnsi="Arial" w:cs="Arial"/>
            <w:i/>
            <w:iCs/>
            <w:szCs w:val="18"/>
          </w:rPr>
          <w:t>article L. 2313-6</w:t>
        </w:r>
      </w:hyperlink>
      <w:r w:rsidRPr="001803EC">
        <w:rPr>
          <w:rFonts w:ascii="Arial" w:hAnsi="Arial" w:cs="Arial"/>
          <w:i/>
          <w:iCs/>
          <w:szCs w:val="18"/>
        </w:rPr>
        <w:t xml:space="preserve"> du code de la commande publique coche la case correspondant à sa situation. </w:t>
      </w:r>
    </w:p>
    <w:p w:rsidR="00F078A4" w:rsidRPr="001803EC" w:rsidRDefault="00F078A4">
      <w:pPr>
        <w:spacing w:before="120"/>
        <w:jc w:val="both"/>
        <w:rPr>
          <w:rFonts w:ascii="Arial" w:hAnsi="Arial" w:cs="Arial"/>
          <w:i/>
          <w:iCs/>
          <w:szCs w:val="18"/>
        </w:rPr>
      </w:pPr>
      <w:r w:rsidRPr="001803EC">
        <w:rPr>
          <w:rFonts w:ascii="Arial" w:hAnsi="Arial" w:cs="Arial"/>
          <w:i/>
          <w:iCs/>
          <w:szCs w:val="18"/>
        </w:rPr>
        <w:t xml:space="preserve">Le candidat individuel ou le membre du groupement peut communiquer, dans la troisième colonne, l’adresse internet sur laquelle est disponible la preuve qu’il remplit les conditions propres au marché réservé pour lequel il candidate ainsi que les renseignements nécessaires pour y accéder. </w:t>
      </w:r>
      <w:r w:rsidRPr="001803EC">
        <w:rPr>
          <w:rFonts w:ascii="Arial" w:hAnsi="Arial" w:cs="Arial"/>
          <w:i/>
          <w:iCs/>
        </w:rPr>
        <w:t xml:space="preserve">Dans le cas où les informations nécessaires à la consultation par l’acheteur ne sont pas fournies, et si les documents de preuve ne sont pas joints à la candidature, l’acheteur sollicitera leur production au moment de la vérification des conditions de candidature. </w:t>
      </w:r>
      <w:r w:rsidRPr="001803EC">
        <w:rPr>
          <w:rFonts w:ascii="Arial" w:hAnsi="Arial" w:cs="Arial"/>
          <w:i/>
          <w:iCs/>
          <w:szCs w:val="18"/>
        </w:rPr>
        <w:t xml:space="preserve">Cette vérification sera à effectuer au plus tard avant l’attribution, sauf en cas de procédure restreinte avec limitation du nombre de candidats admis à participer à la procédure.  Le détail des preuves nécessaires pour permettre cette vérification figure dans la notice explicative du DC2. </w:t>
      </w:r>
    </w:p>
    <w:p w:rsidR="00F078A4" w:rsidRPr="001803EC" w:rsidRDefault="00F078A4">
      <w:pPr>
        <w:spacing w:before="120"/>
        <w:jc w:val="both"/>
        <w:rPr>
          <w:rFonts w:ascii="Arial" w:hAnsi="Arial" w:cs="Arial"/>
          <w:i/>
          <w:iCs/>
          <w:szCs w:val="18"/>
        </w:rPr>
      </w:pPr>
      <w:r w:rsidRPr="001803EC">
        <w:rPr>
          <w:rFonts w:ascii="Arial" w:hAnsi="Arial" w:cs="Arial"/>
          <w:i/>
          <w:iCs/>
          <w:szCs w:val="18"/>
        </w:rPr>
        <w:t>Le candidat européen à statut équivalent, lorsqu’il n’est pas établi en France, précise son statut juridique et, pour les marchés publics de défense ou de sécurité, fournit les textes relatifs à ce statut. Pour les autres marchés publics, la vérification se déroulera dans les conditions de l’</w:t>
      </w:r>
      <w:hyperlink r:id="rId33" w:history="1">
        <w:r w:rsidRPr="001803EC">
          <w:rPr>
            <w:rStyle w:val="Lienhypertexte"/>
            <w:rFonts w:ascii="Arial" w:hAnsi="Arial" w:cs="Arial"/>
            <w:i/>
            <w:iCs/>
            <w:szCs w:val="18"/>
          </w:rPr>
          <w:t>article R. 2144-1</w:t>
        </w:r>
      </w:hyperlink>
      <w:r w:rsidRPr="001803EC">
        <w:rPr>
          <w:rFonts w:ascii="Arial" w:hAnsi="Arial" w:cs="Arial"/>
          <w:i/>
          <w:iCs/>
          <w:szCs w:val="18"/>
        </w:rPr>
        <w:t xml:space="preserve"> du code de la commande publique.</w:t>
      </w:r>
    </w:p>
    <w:p w:rsidR="00F078A4" w:rsidRPr="001803EC" w:rsidRDefault="00F078A4">
      <w:pPr>
        <w:spacing w:before="120"/>
        <w:jc w:val="both"/>
        <w:rPr>
          <w:rFonts w:ascii="Arial" w:hAnsi="Arial" w:cs="Arial"/>
          <w:sz w:val="22"/>
        </w:rPr>
      </w:pPr>
    </w:p>
    <w:p w:rsidR="00F078A4" w:rsidRPr="001803EC" w:rsidRDefault="00F078A4">
      <w:pPr>
        <w:rPr>
          <w:rFonts w:ascii="Arial" w:hAnsi="Arial" w:cs="Arial"/>
          <w:vanish/>
        </w:rPr>
      </w:pPr>
    </w:p>
    <w:tbl>
      <w:tblPr>
        <w:tblW w:w="97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6"/>
        <w:gridCol w:w="2551"/>
        <w:gridCol w:w="5245"/>
      </w:tblGrid>
      <w:tr w:rsidR="00F078A4" w:rsidRPr="001803EC">
        <w:trPr>
          <w:trHeight w:val="540"/>
          <w:jc w:val="center"/>
        </w:trPr>
        <w:tc>
          <w:tcPr>
            <w:tcW w:w="1986" w:type="dxa"/>
            <w:shd w:val="clear" w:color="auto" w:fill="CCFFFF"/>
            <w:vAlign w:val="center"/>
          </w:tcPr>
          <w:p w:rsidR="00F078A4" w:rsidRPr="001803EC" w:rsidRDefault="00F078A4">
            <w:pPr>
              <w:spacing w:beforeLines="40" w:before="96" w:afterLines="40" w:after="96"/>
              <w:rPr>
                <w:rFonts w:ascii="Arial" w:hAnsi="Arial" w:cs="Arial"/>
                <w:b/>
              </w:rPr>
            </w:pPr>
            <w:r w:rsidRPr="001803EC">
              <w:rPr>
                <w:rFonts w:ascii="Arial" w:hAnsi="Arial" w:cs="Arial"/>
                <w:b/>
              </w:rPr>
              <w:t>Type de marché réservé</w:t>
            </w:r>
          </w:p>
        </w:tc>
        <w:tc>
          <w:tcPr>
            <w:tcW w:w="2551" w:type="dxa"/>
            <w:shd w:val="clear" w:color="auto" w:fill="CCFFFF"/>
            <w:vAlign w:val="center"/>
          </w:tcPr>
          <w:p w:rsidR="00F078A4" w:rsidRPr="001803EC" w:rsidRDefault="00F078A4">
            <w:pPr>
              <w:spacing w:beforeLines="40" w:before="96" w:afterLines="40" w:after="96"/>
              <w:rPr>
                <w:rFonts w:ascii="Arial" w:hAnsi="Arial" w:cs="Arial"/>
                <w:b/>
              </w:rPr>
            </w:pPr>
            <w:r w:rsidRPr="001803EC">
              <w:rPr>
                <w:rFonts w:ascii="Arial" w:hAnsi="Arial" w:cs="Arial"/>
                <w:b/>
              </w:rPr>
              <w:t>Type de structure</w:t>
            </w:r>
          </w:p>
        </w:tc>
        <w:tc>
          <w:tcPr>
            <w:tcW w:w="5245" w:type="dxa"/>
            <w:shd w:val="clear" w:color="auto" w:fill="CCFFFF"/>
            <w:vAlign w:val="center"/>
          </w:tcPr>
          <w:p w:rsidR="00F078A4" w:rsidRPr="001803EC" w:rsidRDefault="00F078A4">
            <w:pPr>
              <w:spacing w:beforeLines="40" w:before="96" w:afterLines="40" w:after="96"/>
              <w:rPr>
                <w:rFonts w:ascii="Arial" w:hAnsi="Arial" w:cs="Arial"/>
                <w:b/>
              </w:rPr>
            </w:pPr>
            <w:r w:rsidRPr="001803EC">
              <w:rPr>
                <w:rFonts w:ascii="Arial" w:hAnsi="Arial" w:cs="Arial"/>
                <w:b/>
              </w:rPr>
              <w:t>Eléments permettant la vérification des conditions propres à chaque marché réservé</w:t>
            </w:r>
          </w:p>
        </w:tc>
      </w:tr>
      <w:tr w:rsidR="00F078A4" w:rsidRPr="001803EC" w:rsidTr="004F0471">
        <w:trPr>
          <w:trHeight w:val="1597"/>
          <w:jc w:val="center"/>
        </w:trPr>
        <w:tc>
          <w:tcPr>
            <w:tcW w:w="1986" w:type="dxa"/>
            <w:vMerge w:val="restart"/>
            <w:shd w:val="clear" w:color="auto" w:fill="auto"/>
            <w:vAlign w:val="center"/>
          </w:tcPr>
          <w:p w:rsidR="00F078A4" w:rsidRPr="001803EC" w:rsidRDefault="00F078A4">
            <w:pPr>
              <w:spacing w:beforeLines="40" w:before="96" w:afterLines="40" w:after="96"/>
              <w:rPr>
                <w:rFonts w:ascii="Arial" w:hAnsi="Arial" w:cs="Arial"/>
              </w:rPr>
            </w:pPr>
            <w:r w:rsidRPr="001803EC">
              <w:rPr>
                <w:rFonts w:ascii="Arial" w:hAnsi="Arial" w:cs="Arial"/>
                <w:b/>
              </w:rPr>
              <w:t>Marché réservé aux structures de l’insertion par l’activité économique et/ou aux structures du handicap</w:t>
            </w:r>
            <w:r w:rsidRPr="001803EC">
              <w:rPr>
                <w:rFonts w:ascii="Arial" w:hAnsi="Arial" w:cs="Arial"/>
              </w:rPr>
              <w:t xml:space="preserve"> </w:t>
            </w:r>
            <w:r w:rsidRPr="001803EC">
              <w:rPr>
                <w:rFonts w:ascii="Arial" w:hAnsi="Arial" w:cs="Arial"/>
                <w:sz w:val="16"/>
              </w:rPr>
              <w:t>(articles L. 2113-12, L. 2113-13 et L. 2113-14 du code de la commande publique)</w:t>
            </w:r>
          </w:p>
        </w:tc>
        <w:tc>
          <w:tcPr>
            <w:tcW w:w="2551" w:type="dxa"/>
            <w:tcBorders>
              <w:bottom w:val="nil"/>
            </w:tcBorders>
            <w:shd w:val="clear" w:color="auto" w:fill="auto"/>
            <w:vAlign w:val="center"/>
          </w:tcPr>
          <w:p w:rsidR="00F078A4" w:rsidRPr="001803EC" w:rsidRDefault="00F078A4">
            <w:pPr>
              <w:spacing w:beforeLines="40" w:before="96" w:afterLines="40" w:after="96"/>
              <w:rPr>
                <w:rFonts w:ascii="Arial" w:hAnsi="Arial" w:cs="Arial"/>
              </w:rPr>
            </w:pPr>
            <w:r w:rsidRPr="001803EC">
              <w:rPr>
                <w:rFonts w:ascii="Arial" w:eastAsia="MS Gothic" w:hAnsi="Arial" w:cs="Arial"/>
              </w:rPr>
              <w:fldChar w:fldCharType="begin">
                <w:ffData>
                  <w:name w:val="CaseACocher3"/>
                  <w:enabled/>
                  <w:calcOnExit w:val="0"/>
                  <w:checkBox>
                    <w:sizeAuto/>
                    <w:default w:val="0"/>
                  </w:checkBox>
                </w:ffData>
              </w:fldChar>
            </w:r>
            <w:bookmarkStart w:id="0" w:name="CaseACocher3"/>
            <w:r w:rsidRPr="001803EC">
              <w:rPr>
                <w:rFonts w:ascii="Arial" w:eastAsia="MS Gothic" w:hAnsi="Arial" w:cs="Arial"/>
              </w:rPr>
              <w:instrText xml:space="preserve"> FORMCHECKBOX </w:instrText>
            </w:r>
            <w:r w:rsidR="00875710">
              <w:rPr>
                <w:rFonts w:ascii="Arial" w:eastAsia="MS Gothic" w:hAnsi="Arial" w:cs="Arial"/>
              </w:rPr>
            </w:r>
            <w:r w:rsidR="00875710">
              <w:rPr>
                <w:rFonts w:ascii="Arial" w:eastAsia="MS Gothic" w:hAnsi="Arial" w:cs="Arial"/>
              </w:rPr>
              <w:fldChar w:fldCharType="separate"/>
            </w:r>
            <w:r w:rsidRPr="001803EC">
              <w:rPr>
                <w:rFonts w:ascii="Arial" w:eastAsia="MS Gothic" w:hAnsi="Arial" w:cs="Arial"/>
              </w:rPr>
              <w:fldChar w:fldCharType="end"/>
            </w:r>
            <w:bookmarkEnd w:id="0"/>
            <w:r w:rsidRPr="001803EC">
              <w:rPr>
                <w:rFonts w:ascii="Arial" w:eastAsia="MS Gothic" w:hAnsi="Arial" w:cs="Arial"/>
              </w:rPr>
              <w:t xml:space="preserve"> </w:t>
            </w:r>
            <w:r w:rsidRPr="001803EC">
              <w:rPr>
                <w:rFonts w:ascii="Arial" w:hAnsi="Arial" w:cs="Arial"/>
              </w:rPr>
              <w:t>Structure d’insertion par l’activité économique (</w:t>
            </w:r>
            <w:hyperlink r:id="rId34" w:history="1">
              <w:r w:rsidRPr="001803EC">
                <w:rPr>
                  <w:rStyle w:val="Lienhypertexte"/>
                  <w:rFonts w:ascii="Arial" w:hAnsi="Arial" w:cs="Arial"/>
                  <w:sz w:val="16"/>
                  <w:szCs w:val="16"/>
                </w:rPr>
                <w:t>article L.5132-4</w:t>
              </w:r>
            </w:hyperlink>
            <w:r w:rsidRPr="001803EC">
              <w:rPr>
                <w:rFonts w:ascii="Arial" w:hAnsi="Arial" w:cs="Arial"/>
                <w:sz w:val="16"/>
                <w:szCs w:val="16"/>
              </w:rPr>
              <w:t xml:space="preserve"> du code du travail) </w:t>
            </w:r>
            <w:r w:rsidRPr="001803EC">
              <w:rPr>
                <w:rFonts w:ascii="Arial" w:hAnsi="Arial" w:cs="Arial"/>
              </w:rPr>
              <w:t>ou structure équivalente</w:t>
            </w:r>
          </w:p>
        </w:tc>
        <w:tc>
          <w:tcPr>
            <w:tcW w:w="5245" w:type="dxa"/>
            <w:tcBorders>
              <w:bottom w:val="nil"/>
            </w:tcBorders>
            <w:shd w:val="clear" w:color="auto" w:fill="auto"/>
          </w:tcPr>
          <w:p w:rsidR="00F078A4" w:rsidRPr="001803EC" w:rsidRDefault="00F078A4">
            <w:pPr>
              <w:spacing w:beforeLines="40" w:before="96" w:afterLines="40" w:after="96"/>
              <w:ind w:left="170" w:right="170"/>
              <w:jc w:val="both"/>
              <w:rPr>
                <w:rFonts w:ascii="Arial" w:hAnsi="Arial" w:cs="Arial"/>
                <w:sz w:val="16"/>
                <w:szCs w:val="16"/>
              </w:rPr>
            </w:pPr>
            <w:r w:rsidRPr="001803EC">
              <w:rPr>
                <w:rFonts w:ascii="Arial" w:hAnsi="Arial" w:cs="Arial"/>
                <w:sz w:val="16"/>
                <w:szCs w:val="16"/>
              </w:rPr>
              <w:t>Le cas échéant, indiquer l’adresse internet à laquelle la preuve est accessible directement et gratuitement, ainsi que l’ensemble des renseignements nécessaires pour y accéder :</w:t>
            </w:r>
          </w:p>
          <w:p w:rsidR="00F078A4" w:rsidRPr="004F0471" w:rsidRDefault="00F078A4" w:rsidP="004F0471">
            <w:pPr>
              <w:numPr>
                <w:ilvl w:val="0"/>
                <w:numId w:val="10"/>
              </w:numPr>
              <w:spacing w:beforeLines="40" w:before="96" w:afterLines="40" w:after="96"/>
              <w:ind w:right="170"/>
              <w:jc w:val="both"/>
              <w:rPr>
                <w:rFonts w:ascii="Arial" w:hAnsi="Arial" w:cs="Arial"/>
                <w:sz w:val="12"/>
                <w:szCs w:val="16"/>
              </w:rPr>
            </w:pPr>
            <w:r w:rsidRPr="004F0471">
              <w:rPr>
                <w:rFonts w:ascii="Arial" w:hAnsi="Arial" w:cs="Arial"/>
                <w:sz w:val="12"/>
                <w:szCs w:val="16"/>
              </w:rPr>
              <w:t>Adresse internet :</w:t>
            </w:r>
          </w:p>
          <w:p w:rsidR="00F078A4" w:rsidRPr="001803EC" w:rsidRDefault="00F078A4">
            <w:pPr>
              <w:spacing w:beforeLines="40" w:before="96" w:afterLines="40" w:after="96"/>
              <w:ind w:left="170" w:right="170"/>
              <w:jc w:val="both"/>
              <w:rPr>
                <w:rFonts w:ascii="Arial" w:hAnsi="Arial" w:cs="Arial"/>
                <w:sz w:val="12"/>
                <w:szCs w:val="16"/>
              </w:rPr>
            </w:pPr>
          </w:p>
          <w:p w:rsidR="00F078A4" w:rsidRPr="001803EC" w:rsidRDefault="00F078A4" w:rsidP="004F0471">
            <w:pPr>
              <w:numPr>
                <w:ilvl w:val="0"/>
                <w:numId w:val="10"/>
              </w:numPr>
              <w:spacing w:beforeLines="40" w:before="96" w:afterLines="40" w:after="96"/>
              <w:ind w:right="170"/>
              <w:jc w:val="both"/>
              <w:rPr>
                <w:rFonts w:ascii="Arial" w:hAnsi="Arial" w:cs="Arial"/>
                <w:sz w:val="12"/>
                <w:szCs w:val="16"/>
              </w:rPr>
            </w:pPr>
            <w:r w:rsidRPr="001803EC">
              <w:rPr>
                <w:rFonts w:ascii="Arial" w:hAnsi="Arial" w:cs="Arial"/>
                <w:sz w:val="12"/>
                <w:szCs w:val="16"/>
              </w:rPr>
              <w:t>Renseignements nécessaires pour y accéder :</w:t>
            </w:r>
          </w:p>
        </w:tc>
      </w:tr>
      <w:tr w:rsidR="00F078A4" w:rsidRPr="001803EC" w:rsidTr="004F0471">
        <w:trPr>
          <w:trHeight w:val="2102"/>
          <w:jc w:val="center"/>
        </w:trPr>
        <w:tc>
          <w:tcPr>
            <w:tcW w:w="1986" w:type="dxa"/>
            <w:vMerge/>
            <w:shd w:val="clear" w:color="auto" w:fill="auto"/>
            <w:vAlign w:val="center"/>
          </w:tcPr>
          <w:p w:rsidR="00F078A4" w:rsidRPr="001803EC" w:rsidRDefault="00F078A4">
            <w:pPr>
              <w:spacing w:beforeLines="40" w:before="96" w:afterLines="40" w:after="96"/>
              <w:rPr>
                <w:rFonts w:ascii="Arial" w:hAnsi="Arial" w:cs="Arial"/>
              </w:rPr>
            </w:pPr>
          </w:p>
        </w:tc>
        <w:tc>
          <w:tcPr>
            <w:tcW w:w="2551" w:type="dxa"/>
            <w:shd w:val="clear" w:color="auto" w:fill="auto"/>
            <w:vAlign w:val="center"/>
          </w:tcPr>
          <w:p w:rsidR="00F078A4" w:rsidRPr="001803EC" w:rsidRDefault="00F078A4">
            <w:pPr>
              <w:spacing w:beforeLines="40" w:before="96" w:afterLines="40" w:after="96"/>
              <w:rPr>
                <w:rFonts w:ascii="Arial" w:hAnsi="Arial" w:cs="Arial"/>
              </w:rPr>
            </w:pPr>
            <w:r w:rsidRPr="001803EC">
              <w:rPr>
                <w:rFonts w:ascii="Arial" w:eastAsia="MS Gothic" w:hAnsi="Arial" w:cs="Arial"/>
              </w:rPr>
              <w:fldChar w:fldCharType="begin">
                <w:ffData>
                  <w:name w:val="CaseACocher5"/>
                  <w:enabled/>
                  <w:calcOnExit w:val="0"/>
                  <w:checkBox>
                    <w:sizeAuto/>
                    <w:default w:val="0"/>
                  </w:checkBox>
                </w:ffData>
              </w:fldChar>
            </w:r>
            <w:bookmarkStart w:id="1" w:name="CaseACocher5"/>
            <w:r w:rsidRPr="001803EC">
              <w:rPr>
                <w:rFonts w:ascii="Arial" w:eastAsia="MS Gothic" w:hAnsi="Arial" w:cs="Arial"/>
              </w:rPr>
              <w:instrText xml:space="preserve"> FORMCHECKBOX </w:instrText>
            </w:r>
            <w:r w:rsidR="00875710">
              <w:rPr>
                <w:rFonts w:ascii="Arial" w:eastAsia="MS Gothic" w:hAnsi="Arial" w:cs="Arial"/>
              </w:rPr>
            </w:r>
            <w:r w:rsidR="00875710">
              <w:rPr>
                <w:rFonts w:ascii="Arial" w:eastAsia="MS Gothic" w:hAnsi="Arial" w:cs="Arial"/>
              </w:rPr>
              <w:fldChar w:fldCharType="separate"/>
            </w:r>
            <w:r w:rsidRPr="001803EC">
              <w:rPr>
                <w:rFonts w:ascii="Arial" w:eastAsia="MS Gothic" w:hAnsi="Arial" w:cs="Arial"/>
              </w:rPr>
              <w:fldChar w:fldCharType="end"/>
            </w:r>
            <w:bookmarkEnd w:id="1"/>
            <w:r w:rsidRPr="001803EC">
              <w:rPr>
                <w:rFonts w:ascii="Arial" w:eastAsia="MS Gothic" w:hAnsi="Arial" w:cs="Arial"/>
              </w:rPr>
              <w:t xml:space="preserve"> </w:t>
            </w:r>
            <w:r w:rsidRPr="001803EC">
              <w:rPr>
                <w:rFonts w:ascii="Arial" w:hAnsi="Arial" w:cs="Arial"/>
              </w:rPr>
              <w:t xml:space="preserve">Entreprise adaptée </w:t>
            </w:r>
            <w:r w:rsidRPr="001803EC">
              <w:rPr>
                <w:rFonts w:ascii="Arial" w:hAnsi="Arial" w:cs="Arial"/>
                <w:sz w:val="16"/>
                <w:szCs w:val="16"/>
              </w:rPr>
              <w:t>(</w:t>
            </w:r>
            <w:hyperlink r:id="rId35" w:history="1">
              <w:r w:rsidRPr="001803EC">
                <w:rPr>
                  <w:rStyle w:val="Lienhypertexte"/>
                  <w:rFonts w:ascii="Arial" w:hAnsi="Arial" w:cs="Arial"/>
                  <w:sz w:val="16"/>
                  <w:szCs w:val="16"/>
                </w:rPr>
                <w:t>article L. 5213-13</w:t>
              </w:r>
            </w:hyperlink>
            <w:r w:rsidRPr="001803EC">
              <w:rPr>
                <w:rFonts w:ascii="Arial" w:hAnsi="Arial" w:cs="Arial"/>
                <w:sz w:val="16"/>
                <w:szCs w:val="16"/>
              </w:rPr>
              <w:t xml:space="preserve"> du code du travail)</w:t>
            </w:r>
            <w:r w:rsidRPr="001803EC">
              <w:rPr>
                <w:rFonts w:ascii="Arial" w:hAnsi="Arial" w:cs="Arial"/>
              </w:rPr>
              <w:t xml:space="preserve"> ou structure équivalente</w:t>
            </w:r>
          </w:p>
        </w:tc>
        <w:tc>
          <w:tcPr>
            <w:tcW w:w="5245" w:type="dxa"/>
            <w:shd w:val="clear" w:color="auto" w:fill="auto"/>
          </w:tcPr>
          <w:p w:rsidR="00F078A4" w:rsidRPr="001803EC" w:rsidRDefault="00F078A4">
            <w:pPr>
              <w:spacing w:beforeLines="40" w:before="96" w:afterLines="40" w:after="96"/>
              <w:ind w:left="170" w:right="170"/>
              <w:jc w:val="both"/>
              <w:rPr>
                <w:rFonts w:ascii="Arial" w:hAnsi="Arial" w:cs="Arial"/>
                <w:sz w:val="16"/>
                <w:szCs w:val="16"/>
              </w:rPr>
            </w:pPr>
            <w:r w:rsidRPr="001803EC">
              <w:rPr>
                <w:rFonts w:ascii="Arial" w:hAnsi="Arial" w:cs="Arial"/>
                <w:sz w:val="16"/>
                <w:szCs w:val="16"/>
              </w:rPr>
              <w:t>Le cas échéant, indiquer l’adresse internet à laquelle la preuve est accessible directement et gratuitement, ainsi que l’ensemble des renseignements nécessaires pour y accéder :</w:t>
            </w:r>
          </w:p>
          <w:p w:rsidR="00F078A4" w:rsidRPr="004F0471" w:rsidRDefault="00F078A4" w:rsidP="004F0471">
            <w:pPr>
              <w:numPr>
                <w:ilvl w:val="0"/>
                <w:numId w:val="10"/>
              </w:numPr>
              <w:spacing w:beforeLines="40" w:before="96" w:afterLines="40" w:after="96"/>
              <w:ind w:right="170"/>
              <w:jc w:val="both"/>
              <w:rPr>
                <w:rFonts w:ascii="Arial" w:hAnsi="Arial" w:cs="Arial"/>
                <w:sz w:val="12"/>
                <w:szCs w:val="16"/>
              </w:rPr>
            </w:pPr>
            <w:r w:rsidRPr="004F0471">
              <w:rPr>
                <w:rFonts w:ascii="Arial" w:hAnsi="Arial" w:cs="Arial"/>
                <w:sz w:val="12"/>
                <w:szCs w:val="16"/>
              </w:rPr>
              <w:t>Adresse internet :</w:t>
            </w:r>
          </w:p>
          <w:p w:rsidR="00F078A4" w:rsidRPr="001803EC" w:rsidRDefault="00F078A4">
            <w:pPr>
              <w:spacing w:beforeLines="40" w:before="96" w:afterLines="40" w:after="96"/>
              <w:ind w:left="170" w:right="170"/>
              <w:jc w:val="both"/>
              <w:rPr>
                <w:rFonts w:ascii="Arial" w:hAnsi="Arial" w:cs="Arial"/>
                <w:sz w:val="12"/>
                <w:szCs w:val="16"/>
              </w:rPr>
            </w:pPr>
          </w:p>
          <w:p w:rsidR="00F078A4" w:rsidRPr="001803EC" w:rsidRDefault="00F078A4" w:rsidP="004F0471">
            <w:pPr>
              <w:numPr>
                <w:ilvl w:val="0"/>
                <w:numId w:val="10"/>
              </w:numPr>
              <w:spacing w:beforeLines="40" w:before="96" w:afterLines="40" w:after="96"/>
              <w:ind w:right="170"/>
              <w:jc w:val="both"/>
              <w:rPr>
                <w:rFonts w:ascii="Arial" w:hAnsi="Arial" w:cs="Arial"/>
                <w:sz w:val="12"/>
                <w:szCs w:val="16"/>
              </w:rPr>
            </w:pPr>
            <w:r w:rsidRPr="004F0471">
              <w:rPr>
                <w:rFonts w:ascii="Arial" w:hAnsi="Arial" w:cs="Arial"/>
                <w:sz w:val="12"/>
                <w:szCs w:val="16"/>
              </w:rPr>
              <w:t>Renseignements nécessaires pour y accéder :</w:t>
            </w:r>
          </w:p>
        </w:tc>
      </w:tr>
      <w:tr w:rsidR="00F078A4" w:rsidRPr="001803EC" w:rsidTr="004F0471">
        <w:trPr>
          <w:trHeight w:val="2543"/>
          <w:jc w:val="center"/>
        </w:trPr>
        <w:tc>
          <w:tcPr>
            <w:tcW w:w="1986" w:type="dxa"/>
            <w:vMerge/>
            <w:shd w:val="clear" w:color="auto" w:fill="auto"/>
            <w:vAlign w:val="center"/>
          </w:tcPr>
          <w:p w:rsidR="00F078A4" w:rsidRPr="001803EC" w:rsidRDefault="00F078A4">
            <w:pPr>
              <w:spacing w:beforeLines="40" w:before="96" w:afterLines="40" w:after="96"/>
              <w:rPr>
                <w:rFonts w:ascii="Arial" w:hAnsi="Arial" w:cs="Arial"/>
              </w:rPr>
            </w:pPr>
          </w:p>
        </w:tc>
        <w:tc>
          <w:tcPr>
            <w:tcW w:w="2551" w:type="dxa"/>
            <w:shd w:val="clear" w:color="auto" w:fill="auto"/>
            <w:vAlign w:val="center"/>
          </w:tcPr>
          <w:p w:rsidR="00F078A4" w:rsidRPr="001803EC" w:rsidRDefault="00F078A4">
            <w:pPr>
              <w:spacing w:beforeLines="40" w:before="96" w:afterLines="40" w:after="96"/>
              <w:rPr>
                <w:rFonts w:ascii="Arial" w:hAnsi="Arial" w:cs="Arial"/>
              </w:rPr>
            </w:pPr>
            <w:r w:rsidRPr="001803EC">
              <w:rPr>
                <w:rFonts w:ascii="Arial" w:eastAsia="MS Gothic" w:hAnsi="Arial" w:cs="Arial"/>
              </w:rPr>
              <w:fldChar w:fldCharType="begin">
                <w:ffData>
                  <w:name w:val="CaseACocher6"/>
                  <w:enabled/>
                  <w:calcOnExit w:val="0"/>
                  <w:checkBox>
                    <w:sizeAuto/>
                    <w:default w:val="0"/>
                  </w:checkBox>
                </w:ffData>
              </w:fldChar>
            </w:r>
            <w:bookmarkStart w:id="2" w:name="CaseACocher6"/>
            <w:r w:rsidRPr="001803EC">
              <w:rPr>
                <w:rFonts w:ascii="Arial" w:eastAsia="MS Gothic" w:hAnsi="Arial" w:cs="Arial"/>
              </w:rPr>
              <w:instrText xml:space="preserve"> FORMCHECKBOX </w:instrText>
            </w:r>
            <w:r w:rsidR="00875710">
              <w:rPr>
                <w:rFonts w:ascii="Arial" w:eastAsia="MS Gothic" w:hAnsi="Arial" w:cs="Arial"/>
              </w:rPr>
            </w:r>
            <w:r w:rsidR="00875710">
              <w:rPr>
                <w:rFonts w:ascii="Arial" w:eastAsia="MS Gothic" w:hAnsi="Arial" w:cs="Arial"/>
              </w:rPr>
              <w:fldChar w:fldCharType="separate"/>
            </w:r>
            <w:r w:rsidRPr="001803EC">
              <w:rPr>
                <w:rFonts w:ascii="Arial" w:eastAsia="MS Gothic" w:hAnsi="Arial" w:cs="Arial"/>
              </w:rPr>
              <w:fldChar w:fldCharType="end"/>
            </w:r>
            <w:bookmarkEnd w:id="2"/>
            <w:r w:rsidRPr="001803EC">
              <w:rPr>
                <w:rFonts w:ascii="Arial" w:eastAsia="MS Gothic" w:hAnsi="Arial" w:cs="Arial"/>
              </w:rPr>
              <w:t xml:space="preserve"> </w:t>
            </w:r>
            <w:r w:rsidRPr="001803EC">
              <w:rPr>
                <w:rFonts w:ascii="Arial" w:hAnsi="Arial" w:cs="Arial"/>
              </w:rPr>
              <w:t xml:space="preserve">Etablissement et service d’aide pas le travail </w:t>
            </w:r>
            <w:r w:rsidRPr="001803EC">
              <w:rPr>
                <w:rFonts w:ascii="Arial" w:hAnsi="Arial" w:cs="Arial"/>
                <w:sz w:val="16"/>
              </w:rPr>
              <w:t>(</w:t>
            </w:r>
            <w:hyperlink r:id="rId36" w:history="1">
              <w:r w:rsidRPr="001803EC">
                <w:rPr>
                  <w:rStyle w:val="Lienhypertexte"/>
                  <w:rFonts w:ascii="Arial" w:hAnsi="Arial" w:cs="Arial"/>
                  <w:sz w:val="16"/>
                  <w:szCs w:val="16"/>
                </w:rPr>
                <w:t>articles L. 344-2 et s</w:t>
              </w:r>
            </w:hyperlink>
            <w:r w:rsidRPr="001803EC">
              <w:rPr>
                <w:rFonts w:ascii="Arial" w:hAnsi="Arial" w:cs="Arial"/>
                <w:sz w:val="16"/>
                <w:szCs w:val="16"/>
              </w:rPr>
              <w:t>. du code de l’action sociale et des familles)</w:t>
            </w:r>
            <w:r w:rsidRPr="001803EC">
              <w:rPr>
                <w:rFonts w:ascii="Arial" w:hAnsi="Arial" w:cs="Arial"/>
              </w:rPr>
              <w:t xml:space="preserve">  ou</w:t>
            </w:r>
            <w:r w:rsidRPr="001803EC">
              <w:rPr>
                <w:rFonts w:ascii="Arial" w:eastAsia="MS Gothic" w:hAnsi="Arial" w:cs="Arial"/>
              </w:rPr>
              <w:t xml:space="preserve"> s</w:t>
            </w:r>
            <w:r w:rsidRPr="001803EC">
              <w:rPr>
                <w:rFonts w:ascii="Arial" w:hAnsi="Arial" w:cs="Arial"/>
              </w:rPr>
              <w:t>tructure équivalente</w:t>
            </w:r>
          </w:p>
        </w:tc>
        <w:tc>
          <w:tcPr>
            <w:tcW w:w="5245" w:type="dxa"/>
            <w:shd w:val="clear" w:color="auto" w:fill="auto"/>
          </w:tcPr>
          <w:p w:rsidR="00F078A4" w:rsidRPr="001803EC" w:rsidRDefault="00F078A4">
            <w:pPr>
              <w:spacing w:beforeLines="40" w:before="96" w:afterLines="40" w:after="96"/>
              <w:ind w:left="170" w:right="170"/>
              <w:jc w:val="both"/>
              <w:rPr>
                <w:rFonts w:ascii="Arial" w:hAnsi="Arial" w:cs="Arial"/>
                <w:sz w:val="16"/>
                <w:szCs w:val="16"/>
              </w:rPr>
            </w:pPr>
            <w:r w:rsidRPr="001803EC">
              <w:rPr>
                <w:rFonts w:ascii="Arial" w:hAnsi="Arial" w:cs="Arial"/>
                <w:sz w:val="16"/>
                <w:szCs w:val="16"/>
              </w:rPr>
              <w:t>Le cas échéant, indiquer l’adresse internet à laquelle la preuve est accessible directement et gratuitement, ainsi que l’ensemble des renseignements nécessaires pour y accéder :</w:t>
            </w:r>
          </w:p>
          <w:p w:rsidR="00F078A4" w:rsidRPr="004F0471" w:rsidRDefault="00F078A4" w:rsidP="004F0471">
            <w:pPr>
              <w:numPr>
                <w:ilvl w:val="0"/>
                <w:numId w:val="5"/>
              </w:numPr>
              <w:spacing w:beforeLines="40" w:before="96" w:afterLines="40" w:after="96"/>
              <w:ind w:right="170"/>
              <w:jc w:val="both"/>
              <w:rPr>
                <w:rFonts w:ascii="Arial" w:hAnsi="Arial" w:cs="Arial"/>
                <w:sz w:val="12"/>
                <w:szCs w:val="16"/>
              </w:rPr>
            </w:pPr>
            <w:r w:rsidRPr="004F0471">
              <w:rPr>
                <w:rFonts w:ascii="Arial" w:hAnsi="Arial" w:cs="Arial"/>
                <w:sz w:val="12"/>
                <w:szCs w:val="16"/>
              </w:rPr>
              <w:t>Adresse internet :</w:t>
            </w:r>
          </w:p>
          <w:p w:rsidR="00F078A4" w:rsidRPr="001803EC" w:rsidRDefault="00F078A4">
            <w:pPr>
              <w:spacing w:beforeLines="40" w:before="96" w:afterLines="40" w:after="96"/>
              <w:ind w:left="170" w:right="170"/>
              <w:jc w:val="both"/>
              <w:rPr>
                <w:rFonts w:ascii="Arial" w:hAnsi="Arial" w:cs="Arial"/>
                <w:sz w:val="12"/>
                <w:szCs w:val="16"/>
              </w:rPr>
            </w:pPr>
          </w:p>
          <w:p w:rsidR="00F078A4" w:rsidRPr="004F0471" w:rsidRDefault="00F078A4" w:rsidP="004F0471">
            <w:pPr>
              <w:numPr>
                <w:ilvl w:val="0"/>
                <w:numId w:val="5"/>
              </w:numPr>
              <w:spacing w:beforeLines="40" w:before="96" w:afterLines="40" w:after="96"/>
              <w:ind w:right="170"/>
              <w:jc w:val="both"/>
              <w:rPr>
                <w:rFonts w:ascii="Arial" w:hAnsi="Arial" w:cs="Arial"/>
                <w:sz w:val="12"/>
                <w:szCs w:val="16"/>
              </w:rPr>
            </w:pPr>
            <w:r w:rsidRPr="001803EC">
              <w:rPr>
                <w:rFonts w:ascii="Arial" w:hAnsi="Arial" w:cs="Arial"/>
                <w:sz w:val="12"/>
                <w:szCs w:val="16"/>
              </w:rPr>
              <w:t xml:space="preserve">Renseignements nécessaires </w:t>
            </w:r>
            <w:r w:rsidR="004F0471">
              <w:rPr>
                <w:rFonts w:ascii="Arial" w:hAnsi="Arial" w:cs="Arial"/>
                <w:sz w:val="12"/>
                <w:szCs w:val="16"/>
              </w:rPr>
              <w:t>pour y accéder :</w:t>
            </w:r>
          </w:p>
        </w:tc>
      </w:tr>
      <w:tr w:rsidR="00F078A4" w:rsidRPr="001803EC">
        <w:trPr>
          <w:trHeight w:val="1785"/>
          <w:jc w:val="center"/>
        </w:trPr>
        <w:tc>
          <w:tcPr>
            <w:tcW w:w="1986" w:type="dxa"/>
            <w:shd w:val="clear" w:color="auto" w:fill="auto"/>
            <w:vAlign w:val="center"/>
          </w:tcPr>
          <w:p w:rsidR="00F078A4" w:rsidRPr="001803EC" w:rsidRDefault="00F078A4">
            <w:pPr>
              <w:spacing w:beforeLines="40" w:before="96" w:afterLines="40" w:after="96"/>
              <w:rPr>
                <w:rFonts w:ascii="Arial" w:hAnsi="Arial" w:cs="Arial"/>
              </w:rPr>
            </w:pPr>
            <w:r w:rsidRPr="001803EC">
              <w:rPr>
                <w:rFonts w:ascii="Arial" w:hAnsi="Arial" w:cs="Arial"/>
                <w:b/>
              </w:rPr>
              <w:t>Marché réservé aux entreprises de l’économie sociale et solidaire</w:t>
            </w:r>
            <w:r w:rsidRPr="001803EC">
              <w:rPr>
                <w:rFonts w:ascii="Arial" w:hAnsi="Arial" w:cs="Arial"/>
              </w:rPr>
              <w:t xml:space="preserve"> </w:t>
            </w:r>
            <w:r w:rsidRPr="001803EC">
              <w:rPr>
                <w:rFonts w:ascii="Arial" w:hAnsi="Arial" w:cs="Arial"/>
                <w:sz w:val="16"/>
              </w:rPr>
              <w:t>(article L. 2113-15 du code de la commande publique)</w:t>
            </w:r>
          </w:p>
        </w:tc>
        <w:tc>
          <w:tcPr>
            <w:tcW w:w="2551" w:type="dxa"/>
            <w:shd w:val="clear" w:color="auto" w:fill="auto"/>
            <w:vAlign w:val="center"/>
          </w:tcPr>
          <w:p w:rsidR="00F078A4" w:rsidRPr="001803EC" w:rsidRDefault="00F078A4">
            <w:pPr>
              <w:spacing w:beforeLines="40" w:before="96" w:afterLines="40" w:after="96"/>
              <w:rPr>
                <w:rFonts w:ascii="Arial" w:hAnsi="Arial" w:cs="Arial"/>
              </w:rPr>
            </w:pPr>
            <w:r w:rsidRPr="001803EC">
              <w:rPr>
                <w:rFonts w:ascii="Arial" w:hAnsi="Arial" w:cs="Arial"/>
              </w:rPr>
              <w:fldChar w:fldCharType="begin">
                <w:ffData>
                  <w:name w:val="CaseACocher15"/>
                  <w:enabled/>
                  <w:calcOnExit w:val="0"/>
                  <w:checkBox>
                    <w:sizeAuto/>
                    <w:default w:val="0"/>
                  </w:checkBox>
                </w:ffData>
              </w:fldChar>
            </w:r>
            <w:bookmarkStart w:id="3" w:name="CaseACocher15"/>
            <w:r w:rsidRPr="001803EC">
              <w:rPr>
                <w:rFonts w:ascii="Arial" w:hAnsi="Arial" w:cs="Arial"/>
              </w:rPr>
              <w:instrText xml:space="preserve"> FORMCHECKBOX </w:instrText>
            </w:r>
            <w:r w:rsidR="00875710">
              <w:rPr>
                <w:rFonts w:ascii="Arial" w:hAnsi="Arial" w:cs="Arial"/>
              </w:rPr>
            </w:r>
            <w:r w:rsidR="00875710">
              <w:rPr>
                <w:rFonts w:ascii="Arial" w:hAnsi="Arial" w:cs="Arial"/>
              </w:rPr>
              <w:fldChar w:fldCharType="separate"/>
            </w:r>
            <w:r w:rsidRPr="001803EC">
              <w:rPr>
                <w:rFonts w:ascii="Arial" w:hAnsi="Arial" w:cs="Arial"/>
              </w:rPr>
              <w:fldChar w:fldCharType="end"/>
            </w:r>
            <w:bookmarkEnd w:id="3"/>
            <w:r w:rsidRPr="001803EC">
              <w:rPr>
                <w:rFonts w:ascii="Arial" w:hAnsi="Arial" w:cs="Arial"/>
              </w:rPr>
              <w:t xml:space="preserve"> Entreprise de l’économie sociale et solidaire </w:t>
            </w:r>
            <w:r w:rsidRPr="001803EC">
              <w:rPr>
                <w:rFonts w:ascii="Arial" w:hAnsi="Arial" w:cs="Arial"/>
                <w:sz w:val="16"/>
                <w:szCs w:val="16"/>
              </w:rPr>
              <w:t>(</w:t>
            </w:r>
            <w:hyperlink r:id="rId37" w:history="1">
              <w:r w:rsidRPr="001803EC">
                <w:rPr>
                  <w:rStyle w:val="Lienhypertexte"/>
                  <w:rFonts w:ascii="Arial" w:hAnsi="Arial" w:cs="Arial"/>
                  <w:sz w:val="16"/>
                  <w:szCs w:val="16"/>
                </w:rPr>
                <w:t>article 1</w:t>
              </w:r>
              <w:r w:rsidRPr="001803EC">
                <w:rPr>
                  <w:rStyle w:val="Lienhypertexte"/>
                  <w:rFonts w:ascii="Arial" w:hAnsi="Arial" w:cs="Arial"/>
                  <w:sz w:val="16"/>
                  <w:szCs w:val="16"/>
                  <w:vertAlign w:val="superscript"/>
                </w:rPr>
                <w:t>er</w:t>
              </w:r>
            </w:hyperlink>
            <w:r w:rsidRPr="001803EC">
              <w:rPr>
                <w:rFonts w:ascii="Arial" w:hAnsi="Arial" w:cs="Arial"/>
                <w:sz w:val="16"/>
                <w:szCs w:val="16"/>
              </w:rPr>
              <w:t xml:space="preserve"> de la loi 2014-856 du 31 juillet 2014) </w:t>
            </w:r>
            <w:r w:rsidRPr="001803EC">
              <w:rPr>
                <w:rFonts w:ascii="Arial" w:hAnsi="Arial" w:cs="Arial"/>
              </w:rPr>
              <w:t>ou structure équivalente</w:t>
            </w:r>
          </w:p>
        </w:tc>
        <w:tc>
          <w:tcPr>
            <w:tcW w:w="5245" w:type="dxa"/>
            <w:shd w:val="clear" w:color="auto" w:fill="auto"/>
          </w:tcPr>
          <w:p w:rsidR="00F078A4" w:rsidRPr="001803EC" w:rsidRDefault="00F078A4">
            <w:pPr>
              <w:spacing w:beforeLines="40" w:before="96" w:afterLines="40" w:after="96"/>
              <w:ind w:left="170" w:right="170"/>
              <w:jc w:val="both"/>
              <w:rPr>
                <w:rFonts w:ascii="Arial" w:hAnsi="Arial" w:cs="Arial"/>
                <w:sz w:val="16"/>
                <w:szCs w:val="16"/>
              </w:rPr>
            </w:pPr>
            <w:r w:rsidRPr="001803EC">
              <w:rPr>
                <w:rFonts w:ascii="Arial" w:hAnsi="Arial" w:cs="Arial"/>
                <w:sz w:val="16"/>
                <w:szCs w:val="16"/>
              </w:rPr>
              <w:t>Le cas échéant, indiquer l’adresse internet à laquelle la preuve est accessible directement et gratuitement, ainsi que l’ensemble des renseignements nécessaires pour y accéder :</w:t>
            </w:r>
          </w:p>
          <w:p w:rsidR="00F078A4" w:rsidRPr="001803EC" w:rsidRDefault="00F078A4">
            <w:pPr>
              <w:numPr>
                <w:ilvl w:val="0"/>
                <w:numId w:val="10"/>
              </w:numPr>
              <w:spacing w:beforeLines="40" w:before="96" w:afterLines="40" w:after="96"/>
              <w:ind w:right="170"/>
              <w:jc w:val="both"/>
              <w:rPr>
                <w:rFonts w:ascii="Arial" w:hAnsi="Arial" w:cs="Arial"/>
                <w:sz w:val="12"/>
                <w:szCs w:val="16"/>
              </w:rPr>
            </w:pPr>
            <w:r w:rsidRPr="001803EC">
              <w:rPr>
                <w:rFonts w:ascii="Arial" w:hAnsi="Arial" w:cs="Arial"/>
                <w:sz w:val="12"/>
                <w:szCs w:val="16"/>
              </w:rPr>
              <w:t>Adresse internet :</w:t>
            </w:r>
          </w:p>
          <w:p w:rsidR="00F078A4" w:rsidRPr="001803EC" w:rsidRDefault="00F078A4">
            <w:pPr>
              <w:spacing w:beforeLines="40" w:before="96" w:afterLines="40" w:after="96"/>
              <w:ind w:left="170" w:right="170"/>
              <w:jc w:val="both"/>
              <w:rPr>
                <w:rFonts w:ascii="Arial" w:hAnsi="Arial" w:cs="Arial"/>
                <w:sz w:val="12"/>
                <w:szCs w:val="16"/>
              </w:rPr>
            </w:pPr>
          </w:p>
          <w:p w:rsidR="00F078A4" w:rsidRPr="001803EC" w:rsidRDefault="00F078A4">
            <w:pPr>
              <w:spacing w:beforeLines="40" w:before="96" w:afterLines="40" w:after="96"/>
              <w:ind w:left="170" w:right="170"/>
              <w:jc w:val="both"/>
              <w:rPr>
                <w:rFonts w:ascii="Arial" w:hAnsi="Arial" w:cs="Arial"/>
                <w:sz w:val="12"/>
                <w:szCs w:val="16"/>
              </w:rPr>
            </w:pPr>
          </w:p>
          <w:p w:rsidR="00F078A4" w:rsidRPr="001803EC" w:rsidRDefault="00F078A4">
            <w:pPr>
              <w:spacing w:beforeLines="40" w:before="96" w:afterLines="40" w:after="96"/>
              <w:ind w:left="170" w:right="170"/>
              <w:jc w:val="both"/>
              <w:rPr>
                <w:rFonts w:ascii="Arial" w:hAnsi="Arial" w:cs="Arial"/>
                <w:sz w:val="12"/>
                <w:szCs w:val="16"/>
              </w:rPr>
            </w:pPr>
          </w:p>
          <w:p w:rsidR="00F078A4" w:rsidRPr="001803EC" w:rsidRDefault="00F078A4">
            <w:pPr>
              <w:numPr>
                <w:ilvl w:val="0"/>
                <w:numId w:val="10"/>
              </w:numPr>
              <w:spacing w:beforeLines="40" w:before="96" w:afterLines="40" w:after="96"/>
              <w:ind w:right="170"/>
              <w:jc w:val="both"/>
              <w:rPr>
                <w:rFonts w:ascii="Arial" w:hAnsi="Arial" w:cs="Arial"/>
                <w:sz w:val="12"/>
                <w:szCs w:val="16"/>
              </w:rPr>
            </w:pPr>
            <w:r w:rsidRPr="001803EC">
              <w:rPr>
                <w:rFonts w:ascii="Arial" w:hAnsi="Arial" w:cs="Arial"/>
                <w:sz w:val="12"/>
                <w:szCs w:val="16"/>
              </w:rPr>
              <w:t>Renseignements nécessaires pour y accéder :</w:t>
            </w:r>
          </w:p>
          <w:p w:rsidR="00F078A4" w:rsidRPr="001803EC" w:rsidRDefault="00F078A4">
            <w:pPr>
              <w:spacing w:beforeLines="40" w:before="96" w:afterLines="40" w:after="96"/>
              <w:ind w:right="170"/>
              <w:rPr>
                <w:rFonts w:ascii="Arial" w:hAnsi="Arial" w:cs="Arial"/>
                <w:sz w:val="12"/>
                <w:szCs w:val="16"/>
              </w:rPr>
            </w:pPr>
          </w:p>
          <w:p w:rsidR="00F078A4" w:rsidRPr="001803EC" w:rsidRDefault="00F078A4">
            <w:pPr>
              <w:spacing w:beforeLines="40" w:before="96" w:afterLines="40" w:after="96"/>
              <w:ind w:right="170"/>
              <w:rPr>
                <w:rFonts w:ascii="Arial" w:hAnsi="Arial" w:cs="Arial"/>
                <w:sz w:val="12"/>
                <w:szCs w:val="16"/>
              </w:rPr>
            </w:pPr>
          </w:p>
          <w:p w:rsidR="00F078A4" w:rsidRPr="001803EC" w:rsidRDefault="00F078A4">
            <w:pPr>
              <w:spacing w:beforeLines="40" w:before="96" w:afterLines="40" w:after="96"/>
              <w:ind w:right="170"/>
              <w:rPr>
                <w:rFonts w:ascii="Arial" w:hAnsi="Arial" w:cs="Arial"/>
                <w:sz w:val="12"/>
                <w:szCs w:val="16"/>
              </w:rPr>
            </w:pPr>
          </w:p>
        </w:tc>
      </w:tr>
      <w:tr w:rsidR="00F078A4" w:rsidRPr="001803EC">
        <w:trPr>
          <w:trHeight w:val="3615"/>
          <w:jc w:val="center"/>
        </w:trPr>
        <w:tc>
          <w:tcPr>
            <w:tcW w:w="1986" w:type="dxa"/>
            <w:shd w:val="clear" w:color="auto" w:fill="auto"/>
            <w:vAlign w:val="center"/>
          </w:tcPr>
          <w:p w:rsidR="00F078A4" w:rsidRPr="001803EC" w:rsidRDefault="00F078A4">
            <w:pPr>
              <w:spacing w:beforeLines="40" w:before="96" w:afterLines="40" w:after="96"/>
              <w:rPr>
                <w:rFonts w:ascii="Arial" w:hAnsi="Arial" w:cs="Arial"/>
                <w:b/>
              </w:rPr>
            </w:pPr>
            <w:r w:rsidRPr="001803EC">
              <w:rPr>
                <w:rFonts w:ascii="Arial" w:hAnsi="Arial" w:cs="Arial"/>
                <w:b/>
              </w:rPr>
              <w:t>Marché réservé pénitentiaire</w:t>
            </w:r>
            <w:r w:rsidRPr="001803EC">
              <w:rPr>
                <w:rFonts w:ascii="Arial" w:hAnsi="Arial" w:cs="Arial"/>
              </w:rPr>
              <w:t xml:space="preserve"> </w:t>
            </w:r>
            <w:r w:rsidRPr="001803EC">
              <w:rPr>
                <w:rFonts w:ascii="Arial" w:hAnsi="Arial" w:cs="Arial"/>
                <w:sz w:val="16"/>
              </w:rPr>
              <w:t>(article L. 2113-13-1 du code de la commande publique)</w:t>
            </w:r>
          </w:p>
        </w:tc>
        <w:tc>
          <w:tcPr>
            <w:tcW w:w="2551" w:type="dxa"/>
            <w:shd w:val="clear" w:color="auto" w:fill="auto"/>
            <w:vAlign w:val="center"/>
          </w:tcPr>
          <w:p w:rsidR="00F078A4" w:rsidRPr="001803EC" w:rsidRDefault="00F078A4">
            <w:pPr>
              <w:spacing w:beforeLines="40" w:before="96" w:afterLines="40" w:after="96"/>
              <w:rPr>
                <w:rFonts w:ascii="Arial" w:hAnsi="Arial" w:cs="Arial"/>
              </w:rPr>
            </w:pPr>
            <w:r w:rsidRPr="001803EC">
              <w:rPr>
                <w:rFonts w:ascii="Arial" w:eastAsia="MS Gothic" w:hAnsi="Arial" w:cs="Arial"/>
              </w:rPr>
              <w:fldChar w:fldCharType="begin">
                <w:ffData>
                  <w:name w:val="CaseACocher8"/>
                  <w:enabled/>
                  <w:calcOnExit w:val="0"/>
                  <w:checkBox>
                    <w:sizeAuto/>
                    <w:default w:val="0"/>
                  </w:checkBox>
                </w:ffData>
              </w:fldChar>
            </w:r>
            <w:bookmarkStart w:id="4" w:name="CaseACocher8"/>
            <w:r w:rsidRPr="001803EC">
              <w:rPr>
                <w:rFonts w:ascii="Arial" w:eastAsia="MS Gothic" w:hAnsi="Arial" w:cs="Arial"/>
              </w:rPr>
              <w:instrText xml:space="preserve"> FORMCHECKBOX </w:instrText>
            </w:r>
            <w:r w:rsidR="00875710">
              <w:rPr>
                <w:rFonts w:ascii="Arial" w:eastAsia="MS Gothic" w:hAnsi="Arial" w:cs="Arial"/>
              </w:rPr>
            </w:r>
            <w:r w:rsidR="00875710">
              <w:rPr>
                <w:rFonts w:ascii="Arial" w:eastAsia="MS Gothic" w:hAnsi="Arial" w:cs="Arial"/>
              </w:rPr>
              <w:fldChar w:fldCharType="separate"/>
            </w:r>
            <w:r w:rsidRPr="001803EC">
              <w:rPr>
                <w:rFonts w:ascii="Arial" w:eastAsia="MS Gothic" w:hAnsi="Arial" w:cs="Arial"/>
              </w:rPr>
              <w:fldChar w:fldCharType="end"/>
            </w:r>
            <w:bookmarkEnd w:id="4"/>
            <w:r w:rsidRPr="001803EC">
              <w:rPr>
                <w:rFonts w:ascii="Arial" w:eastAsia="MS Gothic" w:hAnsi="Arial" w:cs="Arial"/>
              </w:rPr>
              <w:t xml:space="preserve"> </w:t>
            </w:r>
            <w:r w:rsidRPr="001803EC">
              <w:rPr>
                <w:rFonts w:ascii="Arial" w:hAnsi="Arial" w:cs="Arial"/>
              </w:rPr>
              <w:t>Opérateur économique prévoyant d’exécuter le marché dans le cadre d’activités de production de biens et de services réalisés en établissement pénitentiaire</w:t>
            </w:r>
          </w:p>
        </w:tc>
        <w:tc>
          <w:tcPr>
            <w:tcW w:w="5245" w:type="dxa"/>
            <w:shd w:val="clear" w:color="auto" w:fill="auto"/>
          </w:tcPr>
          <w:p w:rsidR="00F078A4" w:rsidRPr="001803EC" w:rsidRDefault="00F078A4">
            <w:pPr>
              <w:spacing w:beforeLines="40" w:before="96" w:afterLines="40" w:after="96"/>
              <w:ind w:left="170" w:right="170"/>
              <w:jc w:val="both"/>
              <w:rPr>
                <w:rFonts w:ascii="Arial" w:hAnsi="Arial" w:cs="Arial"/>
                <w:sz w:val="16"/>
                <w:szCs w:val="16"/>
              </w:rPr>
            </w:pPr>
            <w:r w:rsidRPr="001803EC">
              <w:rPr>
                <w:rFonts w:ascii="Arial" w:hAnsi="Arial" w:cs="Arial"/>
                <w:sz w:val="16"/>
                <w:szCs w:val="16"/>
              </w:rPr>
              <w:t>Le cas échéant, indiquer l’adresse internet à laquelle la preuve est accessible directement et gratuitement, ainsi que l’ensemble des renseignements nécessaires pour y accéder :</w:t>
            </w:r>
          </w:p>
          <w:p w:rsidR="00F078A4" w:rsidRPr="001803EC" w:rsidRDefault="00F078A4">
            <w:pPr>
              <w:numPr>
                <w:ilvl w:val="0"/>
                <w:numId w:val="10"/>
              </w:numPr>
              <w:spacing w:beforeLines="40" w:before="96" w:afterLines="40" w:after="96"/>
              <w:ind w:right="170"/>
              <w:jc w:val="both"/>
              <w:rPr>
                <w:rFonts w:ascii="Arial" w:hAnsi="Arial" w:cs="Arial"/>
                <w:sz w:val="12"/>
                <w:szCs w:val="16"/>
              </w:rPr>
            </w:pPr>
            <w:r w:rsidRPr="001803EC">
              <w:rPr>
                <w:rFonts w:ascii="Arial" w:hAnsi="Arial" w:cs="Arial"/>
                <w:sz w:val="12"/>
                <w:szCs w:val="16"/>
              </w:rPr>
              <w:t>Adresse internet :</w:t>
            </w:r>
          </w:p>
          <w:p w:rsidR="00F078A4" w:rsidRPr="001803EC" w:rsidRDefault="00F078A4">
            <w:pPr>
              <w:spacing w:beforeLines="40" w:before="96" w:afterLines="40" w:after="96"/>
              <w:ind w:left="170" w:right="170"/>
              <w:jc w:val="both"/>
              <w:rPr>
                <w:rFonts w:ascii="Arial" w:hAnsi="Arial" w:cs="Arial"/>
                <w:sz w:val="12"/>
                <w:szCs w:val="16"/>
              </w:rPr>
            </w:pPr>
          </w:p>
          <w:p w:rsidR="00F078A4" w:rsidRPr="001803EC" w:rsidRDefault="00F078A4">
            <w:pPr>
              <w:spacing w:beforeLines="40" w:before="96" w:afterLines="40" w:after="96"/>
              <w:ind w:left="170" w:right="170"/>
              <w:jc w:val="both"/>
              <w:rPr>
                <w:rFonts w:ascii="Arial" w:hAnsi="Arial" w:cs="Arial"/>
                <w:sz w:val="12"/>
                <w:szCs w:val="16"/>
              </w:rPr>
            </w:pPr>
          </w:p>
          <w:p w:rsidR="00F078A4" w:rsidRPr="001803EC" w:rsidRDefault="00F078A4">
            <w:pPr>
              <w:spacing w:beforeLines="40" w:before="96" w:afterLines="40" w:after="96"/>
              <w:ind w:left="170" w:right="170"/>
              <w:jc w:val="both"/>
              <w:rPr>
                <w:rFonts w:ascii="Arial" w:hAnsi="Arial" w:cs="Arial"/>
                <w:sz w:val="12"/>
                <w:szCs w:val="16"/>
              </w:rPr>
            </w:pPr>
          </w:p>
          <w:p w:rsidR="00F078A4" w:rsidRPr="001803EC" w:rsidRDefault="00F078A4">
            <w:pPr>
              <w:numPr>
                <w:ilvl w:val="0"/>
                <w:numId w:val="10"/>
              </w:numPr>
              <w:spacing w:beforeLines="40" w:before="96" w:afterLines="40" w:after="96"/>
              <w:ind w:right="170"/>
              <w:jc w:val="both"/>
              <w:rPr>
                <w:rFonts w:ascii="Arial" w:hAnsi="Arial" w:cs="Arial"/>
                <w:sz w:val="12"/>
                <w:szCs w:val="16"/>
              </w:rPr>
            </w:pPr>
            <w:r w:rsidRPr="001803EC">
              <w:rPr>
                <w:rFonts w:ascii="Arial" w:hAnsi="Arial" w:cs="Arial"/>
                <w:sz w:val="12"/>
                <w:szCs w:val="16"/>
              </w:rPr>
              <w:t>Renseignements nécessaires pour y accéder :</w:t>
            </w:r>
          </w:p>
          <w:p w:rsidR="00F078A4" w:rsidRPr="001803EC" w:rsidRDefault="00F078A4">
            <w:pPr>
              <w:spacing w:beforeLines="40" w:before="96" w:afterLines="40" w:after="96"/>
              <w:ind w:right="170"/>
              <w:rPr>
                <w:rFonts w:ascii="Arial" w:hAnsi="Arial" w:cs="Arial"/>
                <w:sz w:val="12"/>
                <w:szCs w:val="16"/>
              </w:rPr>
            </w:pPr>
          </w:p>
          <w:p w:rsidR="00F078A4" w:rsidRPr="001803EC" w:rsidRDefault="00F078A4">
            <w:pPr>
              <w:spacing w:beforeLines="40" w:before="96" w:afterLines="40" w:after="96"/>
              <w:ind w:right="170"/>
              <w:rPr>
                <w:rFonts w:ascii="Arial" w:hAnsi="Arial" w:cs="Arial"/>
                <w:sz w:val="12"/>
                <w:szCs w:val="16"/>
              </w:rPr>
            </w:pPr>
          </w:p>
          <w:p w:rsidR="00F078A4" w:rsidRPr="001803EC" w:rsidRDefault="00F078A4">
            <w:pPr>
              <w:spacing w:beforeLines="40" w:before="96" w:afterLines="40" w:after="96"/>
              <w:ind w:right="170"/>
              <w:rPr>
                <w:rFonts w:ascii="Arial" w:hAnsi="Arial" w:cs="Arial"/>
                <w:sz w:val="12"/>
                <w:szCs w:val="16"/>
              </w:rPr>
            </w:pPr>
          </w:p>
        </w:tc>
      </w:tr>
    </w:tbl>
    <w:p w:rsidR="00F078A4" w:rsidRPr="001803EC" w:rsidRDefault="00F078A4">
      <w:pPr>
        <w:tabs>
          <w:tab w:val="left" w:pos="-142"/>
          <w:tab w:val="left" w:pos="4111"/>
        </w:tabs>
        <w:rPr>
          <w:rFonts w:ascii="Arial" w:hAnsi="Arial" w:cs="Arial"/>
          <w:b/>
          <w:bCs/>
          <w:sz w:val="22"/>
          <w:szCs w:val="22"/>
        </w:rPr>
      </w:pPr>
    </w:p>
    <w:p w:rsidR="00F078A4" w:rsidRPr="001803EC" w:rsidRDefault="00F078A4">
      <w:pPr>
        <w:keepNext/>
        <w:jc w:val="both"/>
        <w:rPr>
          <w:rFonts w:ascii="Arial" w:hAnsi="Arial" w:cs="Arial"/>
          <w:b/>
          <w:bCs/>
          <w:sz w:val="22"/>
          <w:szCs w:val="22"/>
        </w:rPr>
      </w:pPr>
      <w:r w:rsidRPr="001803EC">
        <w:rPr>
          <w:rFonts w:ascii="Arial" w:hAnsi="Arial" w:cs="Arial"/>
          <w:b/>
          <w:bCs/>
          <w:sz w:val="22"/>
          <w:szCs w:val="22"/>
        </w:rPr>
        <w:t>C3 - Cas spécifiques relatifs aux conditions de participation</w:t>
      </w:r>
    </w:p>
    <w:p w:rsidR="00F078A4" w:rsidRPr="001803EC" w:rsidRDefault="00F078A4">
      <w:pPr>
        <w:keepNext/>
        <w:tabs>
          <w:tab w:val="left" w:pos="-142"/>
          <w:tab w:val="left" w:pos="4111"/>
        </w:tabs>
        <w:jc w:val="both"/>
        <w:rPr>
          <w:rFonts w:ascii="Arial" w:hAnsi="Arial" w:cs="Arial"/>
          <w:b/>
          <w:bCs/>
          <w:sz w:val="22"/>
          <w:szCs w:val="22"/>
        </w:rPr>
      </w:pPr>
    </w:p>
    <w:p w:rsidR="00F078A4" w:rsidRPr="001803EC" w:rsidRDefault="00F078A4">
      <w:pPr>
        <w:pStyle w:val="En-tte"/>
        <w:keepNext/>
        <w:tabs>
          <w:tab w:val="clear" w:pos="4536"/>
          <w:tab w:val="clear" w:pos="9072"/>
          <w:tab w:val="left" w:pos="0"/>
          <w:tab w:val="left" w:pos="2160"/>
        </w:tabs>
        <w:jc w:val="both"/>
        <w:rPr>
          <w:rFonts w:ascii="Arial" w:hAnsi="Arial" w:cs="Arial"/>
          <w:i/>
          <w:iCs/>
          <w:sz w:val="18"/>
          <w:szCs w:val="18"/>
        </w:rPr>
      </w:pPr>
      <w:r w:rsidRPr="001803EC">
        <w:rPr>
          <w:rFonts w:ascii="Arial" w:hAnsi="Arial" w:cs="Arial"/>
          <w:color w:val="66CCFF"/>
          <w:spacing w:val="-10"/>
          <w:position w:val="-1"/>
          <w:sz w:val="22"/>
        </w:rPr>
        <w:t></w:t>
      </w:r>
      <w:r w:rsidRPr="001803EC">
        <w:rPr>
          <w:rFonts w:ascii="Arial" w:hAnsi="Arial" w:cs="Arial"/>
          <w:i/>
          <w:iCs/>
          <w:szCs w:val="18"/>
        </w:rPr>
        <w:t>1. Lorsque le candidat est inscrit sur une liste officielle d’opérateurs économiques agréés au sens de l’</w:t>
      </w:r>
      <w:hyperlink r:id="rId38" w:history="1">
        <w:r w:rsidRPr="001803EC">
          <w:rPr>
            <w:rStyle w:val="Lienhypertexte"/>
            <w:rFonts w:ascii="Arial" w:hAnsi="Arial" w:cs="Arial"/>
            <w:i/>
            <w:iCs/>
            <w:szCs w:val="18"/>
          </w:rPr>
          <w:t>article R. 2143-15</w:t>
        </w:r>
      </w:hyperlink>
      <w:r w:rsidRPr="001803EC">
        <w:rPr>
          <w:rFonts w:ascii="Arial" w:hAnsi="Arial" w:cs="Arial"/>
          <w:i/>
          <w:iCs/>
          <w:szCs w:val="18"/>
        </w:rPr>
        <w:t xml:space="preserve"> du code de la commande publique </w:t>
      </w:r>
      <w:r w:rsidRPr="001803EC">
        <w:rPr>
          <w:rFonts w:ascii="Arial" w:hAnsi="Arial" w:cs="Arial"/>
          <w:b/>
          <w:i/>
          <w:iCs/>
          <w:szCs w:val="18"/>
        </w:rPr>
        <w:t>et</w:t>
      </w:r>
      <w:r w:rsidRPr="001803EC">
        <w:rPr>
          <w:rFonts w:ascii="Arial" w:hAnsi="Arial" w:cs="Arial"/>
          <w:i/>
          <w:iCs/>
          <w:szCs w:val="18"/>
        </w:rPr>
        <w:t xml:space="preserve"> que l’acheteur est un pouvoir adjudicateur ou au sens de des </w:t>
      </w:r>
      <w:hyperlink r:id="rId39" w:history="1">
        <w:r w:rsidRPr="001803EC">
          <w:rPr>
            <w:rStyle w:val="Lienhypertexte"/>
            <w:rFonts w:ascii="Arial" w:hAnsi="Arial" w:cs="Arial"/>
            <w:i/>
            <w:iCs/>
            <w:szCs w:val="18"/>
          </w:rPr>
          <w:t>articles R. 2343-16 à R. 2343-17</w:t>
        </w:r>
      </w:hyperlink>
      <w:r w:rsidRPr="001803EC">
        <w:rPr>
          <w:rFonts w:ascii="Arial" w:hAnsi="Arial" w:cs="Arial"/>
          <w:i/>
          <w:iCs/>
          <w:szCs w:val="18"/>
        </w:rPr>
        <w:t xml:space="preserve"> du même code, que l’acheteur soit un pouvoir adjudicateur ou une entité adjudicatrice :</w:t>
      </w:r>
      <w:r w:rsidR="00C70CE6">
        <w:rPr>
          <w:rFonts w:ascii="Arial" w:hAnsi="Arial" w:cs="Arial"/>
          <w:i/>
          <w:iCs/>
          <w:szCs w:val="18"/>
        </w:rPr>
        <w:t xml:space="preserve"> </w:t>
      </w:r>
      <w:r w:rsidR="00C70CE6" w:rsidRPr="00C70CE6">
        <w:rPr>
          <w:rFonts w:ascii="Arial" w:hAnsi="Arial" w:cs="Arial"/>
          <w:b/>
          <w:i/>
          <w:iCs/>
          <w:color w:val="FF0000"/>
        </w:rPr>
        <w:t>à compléter si le candidat répond à cette exigence</w:t>
      </w:r>
    </w:p>
    <w:p w:rsidR="00F078A4" w:rsidRPr="001803EC" w:rsidRDefault="00F078A4">
      <w:pPr>
        <w:pStyle w:val="En-tte"/>
        <w:tabs>
          <w:tab w:val="clear" w:pos="4536"/>
          <w:tab w:val="clear" w:pos="9072"/>
          <w:tab w:val="left" w:pos="0"/>
          <w:tab w:val="left" w:pos="2160"/>
        </w:tabs>
        <w:jc w:val="both"/>
        <w:rPr>
          <w:rFonts w:ascii="Arial" w:hAnsi="Arial" w:cs="Arial"/>
          <w:i/>
          <w:iCs/>
          <w:sz w:val="16"/>
          <w:szCs w:val="16"/>
        </w:rPr>
      </w:pPr>
    </w:p>
    <w:p w:rsidR="00F078A4" w:rsidRPr="001803EC" w:rsidRDefault="00F078A4">
      <w:pPr>
        <w:pStyle w:val="En-tte"/>
        <w:tabs>
          <w:tab w:val="clear" w:pos="4536"/>
          <w:tab w:val="clear" w:pos="9072"/>
          <w:tab w:val="left" w:pos="2160"/>
        </w:tabs>
        <w:ind w:left="284"/>
        <w:jc w:val="both"/>
        <w:rPr>
          <w:rFonts w:ascii="Arial" w:hAnsi="Arial" w:cs="Arial"/>
          <w:iCs/>
          <w:sz w:val="16"/>
          <w:szCs w:val="18"/>
        </w:rPr>
      </w:pPr>
      <w:r w:rsidRPr="001803EC">
        <w:rPr>
          <w:rFonts w:ascii="Arial" w:hAnsi="Arial" w:cs="Arial"/>
          <w:iCs/>
          <w:sz w:val="16"/>
          <w:szCs w:val="18"/>
        </w:rPr>
        <w:t>- Indication du nom de la liste officielle :</w:t>
      </w:r>
    </w:p>
    <w:p w:rsidR="00F078A4" w:rsidRPr="001803EC" w:rsidRDefault="00F078A4">
      <w:pPr>
        <w:pStyle w:val="En-tte"/>
        <w:tabs>
          <w:tab w:val="clear" w:pos="4536"/>
          <w:tab w:val="clear" w:pos="9072"/>
          <w:tab w:val="left" w:pos="2160"/>
        </w:tabs>
        <w:ind w:left="284"/>
        <w:jc w:val="both"/>
        <w:rPr>
          <w:rFonts w:ascii="Arial" w:hAnsi="Arial" w:cs="Arial"/>
          <w:iCs/>
          <w:sz w:val="16"/>
          <w:szCs w:val="18"/>
        </w:rPr>
      </w:pPr>
    </w:p>
    <w:p w:rsidR="00F078A4" w:rsidRPr="001803EC" w:rsidRDefault="00F078A4">
      <w:pPr>
        <w:pStyle w:val="En-tte"/>
        <w:tabs>
          <w:tab w:val="clear" w:pos="4536"/>
          <w:tab w:val="clear" w:pos="9072"/>
          <w:tab w:val="left" w:pos="2160"/>
        </w:tabs>
        <w:ind w:left="284"/>
        <w:jc w:val="both"/>
        <w:rPr>
          <w:rFonts w:ascii="Arial" w:hAnsi="Arial" w:cs="Arial"/>
          <w:iCs/>
          <w:sz w:val="16"/>
          <w:szCs w:val="18"/>
        </w:rPr>
      </w:pPr>
    </w:p>
    <w:p w:rsidR="00F078A4" w:rsidRPr="001803EC" w:rsidRDefault="00F078A4">
      <w:pPr>
        <w:pStyle w:val="En-tte"/>
        <w:tabs>
          <w:tab w:val="clear" w:pos="4536"/>
          <w:tab w:val="clear" w:pos="9072"/>
          <w:tab w:val="left" w:pos="2160"/>
        </w:tabs>
        <w:ind w:left="284"/>
        <w:jc w:val="both"/>
        <w:rPr>
          <w:rFonts w:ascii="Arial" w:hAnsi="Arial" w:cs="Arial"/>
          <w:iCs/>
          <w:sz w:val="16"/>
          <w:szCs w:val="18"/>
        </w:rPr>
      </w:pPr>
    </w:p>
    <w:p w:rsidR="00F078A4" w:rsidRPr="001803EC" w:rsidRDefault="00F078A4">
      <w:pPr>
        <w:pStyle w:val="En-tte"/>
        <w:tabs>
          <w:tab w:val="clear" w:pos="4536"/>
          <w:tab w:val="clear" w:pos="9072"/>
          <w:tab w:val="left" w:pos="2160"/>
        </w:tabs>
        <w:ind w:left="284"/>
        <w:jc w:val="both"/>
        <w:rPr>
          <w:rFonts w:ascii="Arial" w:hAnsi="Arial" w:cs="Arial"/>
          <w:iCs/>
          <w:sz w:val="16"/>
          <w:szCs w:val="18"/>
        </w:rPr>
      </w:pPr>
    </w:p>
    <w:p w:rsidR="00F078A4" w:rsidRPr="001803EC" w:rsidRDefault="00F078A4">
      <w:pPr>
        <w:pStyle w:val="En-tte"/>
        <w:tabs>
          <w:tab w:val="clear" w:pos="4536"/>
          <w:tab w:val="clear" w:pos="9072"/>
          <w:tab w:val="left" w:pos="2160"/>
        </w:tabs>
        <w:ind w:left="284"/>
        <w:jc w:val="both"/>
        <w:rPr>
          <w:rFonts w:ascii="Arial" w:hAnsi="Arial" w:cs="Arial"/>
          <w:iCs/>
          <w:sz w:val="16"/>
          <w:szCs w:val="18"/>
        </w:rPr>
      </w:pPr>
      <w:r w:rsidRPr="001803EC">
        <w:rPr>
          <w:rFonts w:ascii="Arial" w:hAnsi="Arial" w:cs="Arial"/>
          <w:iCs/>
          <w:sz w:val="16"/>
          <w:szCs w:val="18"/>
        </w:rPr>
        <w:t>- Références sur lesquelles l’inscription ou la certification est basée et, le cas échéant, la classification sur la liste :</w:t>
      </w:r>
    </w:p>
    <w:p w:rsidR="00F078A4" w:rsidRPr="001803EC" w:rsidRDefault="00F078A4">
      <w:pPr>
        <w:pStyle w:val="En-tte"/>
        <w:tabs>
          <w:tab w:val="clear" w:pos="4536"/>
          <w:tab w:val="clear" w:pos="9072"/>
          <w:tab w:val="left" w:pos="2160"/>
        </w:tabs>
        <w:ind w:left="284"/>
        <w:jc w:val="both"/>
        <w:rPr>
          <w:rFonts w:ascii="Arial" w:hAnsi="Arial" w:cs="Arial"/>
          <w:i/>
          <w:iCs/>
          <w:sz w:val="14"/>
          <w:szCs w:val="18"/>
        </w:rPr>
      </w:pPr>
      <w:r w:rsidRPr="001803EC">
        <w:rPr>
          <w:rFonts w:ascii="Arial" w:hAnsi="Arial"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rsidR="00F078A4" w:rsidRPr="001803EC" w:rsidRDefault="00F078A4">
      <w:pPr>
        <w:pStyle w:val="En-tte"/>
        <w:tabs>
          <w:tab w:val="clear" w:pos="4536"/>
          <w:tab w:val="clear" w:pos="9072"/>
          <w:tab w:val="left" w:pos="2160"/>
        </w:tabs>
        <w:ind w:left="284"/>
        <w:jc w:val="both"/>
        <w:rPr>
          <w:rFonts w:ascii="Arial" w:hAnsi="Arial" w:cs="Arial"/>
          <w:iCs/>
          <w:sz w:val="16"/>
          <w:szCs w:val="18"/>
        </w:rPr>
      </w:pPr>
    </w:p>
    <w:p w:rsidR="00F078A4" w:rsidRDefault="00F078A4">
      <w:pPr>
        <w:pStyle w:val="En-tte"/>
        <w:tabs>
          <w:tab w:val="clear" w:pos="4536"/>
          <w:tab w:val="clear" w:pos="9072"/>
          <w:tab w:val="left" w:pos="2160"/>
        </w:tabs>
        <w:ind w:left="284"/>
        <w:jc w:val="both"/>
        <w:rPr>
          <w:rFonts w:ascii="Arial" w:hAnsi="Arial" w:cs="Arial"/>
          <w:iCs/>
          <w:sz w:val="16"/>
          <w:szCs w:val="18"/>
        </w:rPr>
      </w:pPr>
    </w:p>
    <w:p w:rsidR="00EF01EE" w:rsidRDefault="00EF01EE">
      <w:pPr>
        <w:pStyle w:val="En-tte"/>
        <w:tabs>
          <w:tab w:val="clear" w:pos="4536"/>
          <w:tab w:val="clear" w:pos="9072"/>
          <w:tab w:val="left" w:pos="2160"/>
        </w:tabs>
        <w:ind w:left="284"/>
        <w:jc w:val="both"/>
        <w:rPr>
          <w:rFonts w:ascii="Arial" w:hAnsi="Arial" w:cs="Arial"/>
          <w:iCs/>
          <w:sz w:val="16"/>
          <w:szCs w:val="18"/>
        </w:rPr>
      </w:pPr>
    </w:p>
    <w:p w:rsidR="00EF01EE" w:rsidRDefault="00EF01EE">
      <w:pPr>
        <w:pStyle w:val="En-tte"/>
        <w:tabs>
          <w:tab w:val="clear" w:pos="4536"/>
          <w:tab w:val="clear" w:pos="9072"/>
          <w:tab w:val="left" w:pos="2160"/>
        </w:tabs>
        <w:ind w:left="284"/>
        <w:jc w:val="both"/>
        <w:rPr>
          <w:rFonts w:ascii="Arial" w:hAnsi="Arial" w:cs="Arial"/>
          <w:iCs/>
          <w:sz w:val="16"/>
          <w:szCs w:val="18"/>
        </w:rPr>
      </w:pPr>
    </w:p>
    <w:p w:rsidR="00EF01EE" w:rsidRDefault="00EF01EE">
      <w:pPr>
        <w:pStyle w:val="En-tte"/>
        <w:tabs>
          <w:tab w:val="clear" w:pos="4536"/>
          <w:tab w:val="clear" w:pos="9072"/>
          <w:tab w:val="left" w:pos="2160"/>
        </w:tabs>
        <w:ind w:left="284"/>
        <w:jc w:val="both"/>
        <w:rPr>
          <w:rFonts w:ascii="Arial" w:hAnsi="Arial" w:cs="Arial"/>
          <w:iCs/>
          <w:sz w:val="16"/>
          <w:szCs w:val="18"/>
        </w:rPr>
      </w:pPr>
    </w:p>
    <w:p w:rsidR="00EF01EE" w:rsidRDefault="00EF01EE">
      <w:pPr>
        <w:pStyle w:val="En-tte"/>
        <w:tabs>
          <w:tab w:val="clear" w:pos="4536"/>
          <w:tab w:val="clear" w:pos="9072"/>
          <w:tab w:val="left" w:pos="2160"/>
        </w:tabs>
        <w:ind w:left="284"/>
        <w:jc w:val="both"/>
        <w:rPr>
          <w:rFonts w:ascii="Arial" w:hAnsi="Arial" w:cs="Arial"/>
          <w:iCs/>
          <w:sz w:val="16"/>
          <w:szCs w:val="18"/>
        </w:rPr>
      </w:pPr>
    </w:p>
    <w:p w:rsidR="00EF01EE" w:rsidRDefault="00EF01EE">
      <w:pPr>
        <w:pStyle w:val="En-tte"/>
        <w:tabs>
          <w:tab w:val="clear" w:pos="4536"/>
          <w:tab w:val="clear" w:pos="9072"/>
          <w:tab w:val="left" w:pos="2160"/>
        </w:tabs>
        <w:ind w:left="284"/>
        <w:jc w:val="both"/>
        <w:rPr>
          <w:rFonts w:ascii="Arial" w:hAnsi="Arial" w:cs="Arial"/>
          <w:iCs/>
          <w:sz w:val="16"/>
          <w:szCs w:val="18"/>
        </w:rPr>
      </w:pPr>
    </w:p>
    <w:p w:rsidR="00EF01EE" w:rsidRDefault="00EF01EE">
      <w:pPr>
        <w:pStyle w:val="En-tte"/>
        <w:tabs>
          <w:tab w:val="clear" w:pos="4536"/>
          <w:tab w:val="clear" w:pos="9072"/>
          <w:tab w:val="left" w:pos="2160"/>
        </w:tabs>
        <w:ind w:left="284"/>
        <w:jc w:val="both"/>
        <w:rPr>
          <w:rFonts w:ascii="Arial" w:hAnsi="Arial" w:cs="Arial"/>
          <w:iCs/>
          <w:sz w:val="16"/>
          <w:szCs w:val="18"/>
        </w:rPr>
      </w:pPr>
    </w:p>
    <w:p w:rsidR="00EF01EE" w:rsidRDefault="00EF01EE">
      <w:pPr>
        <w:pStyle w:val="En-tte"/>
        <w:tabs>
          <w:tab w:val="clear" w:pos="4536"/>
          <w:tab w:val="clear" w:pos="9072"/>
          <w:tab w:val="left" w:pos="2160"/>
        </w:tabs>
        <w:ind w:left="284"/>
        <w:jc w:val="both"/>
        <w:rPr>
          <w:rFonts w:ascii="Arial" w:hAnsi="Arial" w:cs="Arial"/>
          <w:iCs/>
          <w:sz w:val="16"/>
          <w:szCs w:val="18"/>
        </w:rPr>
      </w:pPr>
    </w:p>
    <w:p w:rsidR="00EF01EE" w:rsidRPr="001803EC" w:rsidRDefault="00EF01EE">
      <w:pPr>
        <w:pStyle w:val="En-tte"/>
        <w:tabs>
          <w:tab w:val="clear" w:pos="4536"/>
          <w:tab w:val="clear" w:pos="9072"/>
          <w:tab w:val="left" w:pos="2160"/>
        </w:tabs>
        <w:ind w:left="284"/>
        <w:jc w:val="both"/>
        <w:rPr>
          <w:rFonts w:ascii="Arial" w:hAnsi="Arial" w:cs="Arial"/>
          <w:iCs/>
          <w:sz w:val="16"/>
          <w:szCs w:val="18"/>
        </w:rPr>
      </w:pPr>
    </w:p>
    <w:p w:rsidR="00F078A4" w:rsidRPr="001803EC" w:rsidRDefault="00F078A4">
      <w:pPr>
        <w:pStyle w:val="En-tte"/>
        <w:tabs>
          <w:tab w:val="clear" w:pos="4536"/>
          <w:tab w:val="clear" w:pos="9072"/>
          <w:tab w:val="left" w:pos="2160"/>
        </w:tabs>
        <w:ind w:left="284"/>
        <w:jc w:val="both"/>
        <w:rPr>
          <w:rFonts w:ascii="Arial" w:hAnsi="Arial" w:cs="Arial"/>
          <w:iCs/>
          <w:sz w:val="16"/>
          <w:szCs w:val="18"/>
        </w:rPr>
      </w:pPr>
    </w:p>
    <w:p w:rsidR="00F078A4" w:rsidRPr="001803EC" w:rsidRDefault="00F078A4">
      <w:pPr>
        <w:pStyle w:val="En-tte"/>
        <w:tabs>
          <w:tab w:val="left" w:pos="2160"/>
        </w:tabs>
        <w:ind w:left="284"/>
        <w:jc w:val="both"/>
        <w:rPr>
          <w:rFonts w:ascii="Arial" w:hAnsi="Arial" w:cs="Arial"/>
          <w:iCs/>
          <w:sz w:val="16"/>
          <w:szCs w:val="18"/>
        </w:rPr>
      </w:pPr>
      <w:r w:rsidRPr="001803EC">
        <w:rPr>
          <w:rFonts w:ascii="Arial" w:hAnsi="Arial" w:cs="Arial"/>
          <w:iCs/>
          <w:sz w:val="16"/>
          <w:szCs w:val="18"/>
        </w:rPr>
        <w:lastRenderedPageBreak/>
        <w:t>- Le cas échéant, adresse internet à laquelle le certificat d’inscription sur cette liste officielle est accessible directement et gratuitement, ainsi que l’ensemble des renseignements nécessaires pour y accéder :</w:t>
      </w:r>
    </w:p>
    <w:p w:rsidR="00F078A4" w:rsidRPr="001803EC" w:rsidRDefault="00F078A4">
      <w:pPr>
        <w:pStyle w:val="En-tte"/>
        <w:tabs>
          <w:tab w:val="left" w:pos="2160"/>
        </w:tabs>
        <w:ind w:left="284"/>
        <w:jc w:val="both"/>
        <w:rPr>
          <w:rFonts w:ascii="Arial" w:hAnsi="Arial" w:cs="Arial"/>
          <w:iCs/>
          <w:sz w:val="16"/>
          <w:szCs w:val="18"/>
        </w:rPr>
      </w:pPr>
    </w:p>
    <w:p w:rsidR="00F078A4" w:rsidRPr="001803EC" w:rsidRDefault="00F078A4">
      <w:pPr>
        <w:pStyle w:val="En-tte"/>
        <w:ind w:left="993"/>
        <w:jc w:val="both"/>
        <w:rPr>
          <w:rFonts w:ascii="Arial" w:hAnsi="Arial" w:cs="Arial"/>
          <w:iCs/>
          <w:sz w:val="16"/>
          <w:szCs w:val="18"/>
        </w:rPr>
      </w:pPr>
      <w:r w:rsidRPr="001803EC">
        <w:rPr>
          <w:rFonts w:ascii="Arial" w:hAnsi="Arial" w:cs="Arial"/>
          <w:iCs/>
          <w:sz w:val="16"/>
          <w:szCs w:val="18"/>
        </w:rPr>
        <w:t>- Adresse internet :</w:t>
      </w:r>
    </w:p>
    <w:p w:rsidR="00F078A4" w:rsidRPr="001803EC" w:rsidRDefault="00F078A4">
      <w:pPr>
        <w:pStyle w:val="En-tte"/>
        <w:ind w:left="993"/>
        <w:jc w:val="both"/>
        <w:rPr>
          <w:rFonts w:ascii="Arial" w:hAnsi="Arial" w:cs="Arial"/>
          <w:iCs/>
          <w:sz w:val="16"/>
          <w:szCs w:val="18"/>
        </w:rPr>
      </w:pPr>
    </w:p>
    <w:p w:rsidR="00F078A4" w:rsidRPr="001803EC" w:rsidRDefault="00F078A4">
      <w:pPr>
        <w:pStyle w:val="En-tte"/>
        <w:ind w:left="993"/>
        <w:jc w:val="both"/>
        <w:rPr>
          <w:rFonts w:ascii="Arial" w:hAnsi="Arial" w:cs="Arial"/>
          <w:iCs/>
          <w:sz w:val="16"/>
          <w:szCs w:val="18"/>
        </w:rPr>
      </w:pPr>
    </w:p>
    <w:p w:rsidR="00F078A4" w:rsidRPr="001803EC" w:rsidRDefault="00F078A4">
      <w:pPr>
        <w:pStyle w:val="En-tte"/>
        <w:tabs>
          <w:tab w:val="left" w:pos="0"/>
          <w:tab w:val="left" w:pos="2160"/>
        </w:tabs>
        <w:ind w:left="993"/>
        <w:jc w:val="both"/>
        <w:rPr>
          <w:rFonts w:ascii="Arial" w:hAnsi="Arial" w:cs="Arial"/>
          <w:iCs/>
          <w:sz w:val="16"/>
          <w:szCs w:val="18"/>
        </w:rPr>
      </w:pPr>
      <w:r w:rsidRPr="001803EC">
        <w:rPr>
          <w:rFonts w:ascii="Arial" w:hAnsi="Arial" w:cs="Arial"/>
          <w:iCs/>
          <w:sz w:val="16"/>
          <w:szCs w:val="18"/>
        </w:rPr>
        <w:t>- Renseignements nécessaires pour y accéder :</w:t>
      </w:r>
    </w:p>
    <w:p w:rsidR="00F078A4" w:rsidRPr="001803EC" w:rsidRDefault="00F078A4">
      <w:pPr>
        <w:pStyle w:val="En-tte"/>
        <w:tabs>
          <w:tab w:val="left" w:pos="0"/>
          <w:tab w:val="left" w:pos="2160"/>
        </w:tabs>
        <w:ind w:left="993"/>
        <w:jc w:val="both"/>
        <w:rPr>
          <w:rFonts w:ascii="Arial" w:hAnsi="Arial" w:cs="Arial"/>
          <w:iCs/>
          <w:sz w:val="16"/>
          <w:szCs w:val="18"/>
        </w:rPr>
      </w:pPr>
    </w:p>
    <w:p w:rsidR="00F078A4" w:rsidRPr="001803EC" w:rsidRDefault="00F078A4">
      <w:pPr>
        <w:pStyle w:val="En-tte"/>
        <w:tabs>
          <w:tab w:val="left" w:pos="0"/>
          <w:tab w:val="left" w:pos="2160"/>
        </w:tabs>
        <w:ind w:left="993"/>
        <w:jc w:val="both"/>
        <w:rPr>
          <w:rFonts w:ascii="Arial" w:hAnsi="Arial" w:cs="Arial"/>
          <w:iCs/>
          <w:sz w:val="16"/>
          <w:szCs w:val="18"/>
        </w:rPr>
      </w:pPr>
    </w:p>
    <w:p w:rsidR="00F078A4" w:rsidRPr="001803EC" w:rsidRDefault="00F078A4">
      <w:pPr>
        <w:pStyle w:val="En-tte"/>
        <w:tabs>
          <w:tab w:val="left" w:pos="0"/>
          <w:tab w:val="left" w:pos="2160"/>
        </w:tabs>
        <w:ind w:left="993"/>
        <w:jc w:val="both"/>
        <w:rPr>
          <w:rFonts w:ascii="Arial" w:hAnsi="Arial" w:cs="Arial"/>
          <w:iCs/>
          <w:sz w:val="16"/>
          <w:szCs w:val="18"/>
        </w:rPr>
      </w:pPr>
    </w:p>
    <w:p w:rsidR="00C70CE6" w:rsidRPr="00CC70AF" w:rsidRDefault="00F078A4" w:rsidP="008A2819">
      <w:pPr>
        <w:jc w:val="both"/>
        <w:rPr>
          <w:rFonts w:ascii="Arial" w:hAnsi="Arial" w:cs="Arial"/>
          <w:b/>
          <w:i/>
          <w:iCs/>
          <w:color w:val="FF0000"/>
          <w:sz w:val="22"/>
          <w:szCs w:val="22"/>
        </w:rPr>
      </w:pPr>
      <w:r w:rsidRPr="001803EC">
        <w:rPr>
          <w:rFonts w:ascii="Arial" w:hAnsi="Arial" w:cs="Arial"/>
          <w:color w:val="66CCFF"/>
          <w:spacing w:val="-10"/>
          <w:position w:val="-1"/>
          <w:sz w:val="22"/>
        </w:rPr>
        <w:t></w:t>
      </w:r>
      <w:r w:rsidRPr="001803EC">
        <w:rPr>
          <w:rFonts w:ascii="Arial" w:eastAsia="Arial" w:hAnsi="Arial" w:cs="Arial"/>
          <w:i/>
          <w:spacing w:val="-10"/>
          <w:position w:val="-1"/>
          <w:sz w:val="22"/>
        </w:rPr>
        <w:t> </w:t>
      </w:r>
      <w:r w:rsidRPr="001803EC">
        <w:rPr>
          <w:rFonts w:ascii="Arial" w:hAnsi="Arial" w:cs="Arial"/>
          <w:i/>
          <w:iCs/>
          <w:szCs w:val="18"/>
        </w:rPr>
        <w:t xml:space="preserve">2. Lorsque le marché public n’est pas un marché de défense ou de </w:t>
      </w:r>
      <w:r w:rsidRPr="008A2819">
        <w:rPr>
          <w:rFonts w:ascii="Arial" w:hAnsi="Arial" w:cs="Arial"/>
          <w:i/>
          <w:iCs/>
          <w:szCs w:val="18"/>
        </w:rPr>
        <w:t>sécurité et que</w:t>
      </w:r>
      <w:r w:rsidRPr="001803EC">
        <w:rPr>
          <w:rFonts w:ascii="Arial" w:hAnsi="Arial" w:cs="Arial"/>
          <w:i/>
          <w:iCs/>
          <w:szCs w:val="18"/>
        </w:rPr>
        <w:t xml:space="preserve"> l’acheteur a autorisé les candidats à se limiter à indiquer qu’ils disposent de l’aptitude et des capacités requises en application du second alinéa de l’</w:t>
      </w:r>
      <w:hyperlink r:id="rId40" w:history="1">
        <w:r w:rsidRPr="001803EC">
          <w:rPr>
            <w:rStyle w:val="Lienhypertexte"/>
            <w:rFonts w:ascii="Arial" w:hAnsi="Arial" w:cs="Arial"/>
            <w:i/>
            <w:iCs/>
            <w:szCs w:val="18"/>
          </w:rPr>
          <w:t>article R. 2143-4</w:t>
        </w:r>
      </w:hyperlink>
      <w:r w:rsidRPr="001803EC">
        <w:rPr>
          <w:rFonts w:ascii="Arial" w:hAnsi="Arial" w:cs="Arial"/>
          <w:i/>
          <w:iCs/>
          <w:szCs w:val="18"/>
        </w:rPr>
        <w:t xml:space="preserve"> du code de la commande publique :</w:t>
      </w:r>
      <w:r w:rsidR="00C70CE6">
        <w:rPr>
          <w:rFonts w:ascii="Arial" w:hAnsi="Arial" w:cs="Arial"/>
          <w:i/>
          <w:iCs/>
          <w:szCs w:val="18"/>
        </w:rPr>
        <w:t xml:space="preserve"> </w:t>
      </w:r>
      <w:r w:rsidR="00C70CE6" w:rsidRPr="00CC70AF">
        <w:rPr>
          <w:rFonts w:ascii="Arial" w:hAnsi="Arial" w:cs="Arial"/>
          <w:b/>
          <w:i/>
          <w:iCs/>
          <w:color w:val="FF0000"/>
          <w:sz w:val="22"/>
          <w:szCs w:val="22"/>
        </w:rPr>
        <w:t>Non concerné</w:t>
      </w:r>
      <w:r w:rsidR="0019151C">
        <w:rPr>
          <w:rFonts w:ascii="Arial" w:hAnsi="Arial" w:cs="Arial"/>
          <w:b/>
          <w:i/>
          <w:iCs/>
          <w:color w:val="FF0000"/>
          <w:sz w:val="22"/>
          <w:szCs w:val="22"/>
        </w:rPr>
        <w:t>/</w:t>
      </w:r>
      <w:r w:rsidR="0019151C" w:rsidRPr="0019151C">
        <w:rPr>
          <w:rFonts w:ascii="Arial" w:hAnsi="Arial" w:cs="Arial"/>
          <w:b/>
          <w:i/>
          <w:iCs/>
          <w:color w:val="FF0000"/>
          <w:sz w:val="22"/>
          <w:szCs w:val="22"/>
        </w:rPr>
        <w:t xml:space="preserve"> </w:t>
      </w:r>
      <w:r w:rsidR="0019151C">
        <w:rPr>
          <w:rFonts w:ascii="Arial" w:hAnsi="Arial" w:cs="Arial"/>
          <w:b/>
          <w:i/>
          <w:iCs/>
          <w:color w:val="FF0000"/>
          <w:sz w:val="22"/>
          <w:szCs w:val="22"/>
        </w:rPr>
        <w:t>à compléter</w:t>
      </w:r>
    </w:p>
    <w:p w:rsidR="00F078A4" w:rsidRPr="001803EC" w:rsidRDefault="00F078A4">
      <w:pPr>
        <w:pStyle w:val="En-tte"/>
        <w:tabs>
          <w:tab w:val="clear" w:pos="4536"/>
          <w:tab w:val="clear" w:pos="9072"/>
          <w:tab w:val="left" w:pos="0"/>
          <w:tab w:val="left" w:pos="2160"/>
        </w:tabs>
        <w:jc w:val="both"/>
        <w:rPr>
          <w:rFonts w:ascii="Arial" w:hAnsi="Arial" w:cs="Arial"/>
          <w:i/>
          <w:iCs/>
          <w:szCs w:val="18"/>
        </w:rPr>
      </w:pPr>
    </w:p>
    <w:p w:rsidR="00F078A4" w:rsidRPr="001803EC" w:rsidRDefault="00F078A4">
      <w:pPr>
        <w:pStyle w:val="En-tte"/>
        <w:tabs>
          <w:tab w:val="clear" w:pos="4536"/>
          <w:tab w:val="clear" w:pos="9072"/>
          <w:tab w:val="left" w:pos="0"/>
          <w:tab w:val="left" w:pos="2160"/>
        </w:tabs>
        <w:jc w:val="both"/>
        <w:rPr>
          <w:rFonts w:ascii="Arial" w:hAnsi="Arial" w:cs="Arial"/>
          <w:i/>
          <w:iCs/>
          <w:sz w:val="18"/>
          <w:szCs w:val="18"/>
        </w:rPr>
      </w:pPr>
    </w:p>
    <w:p w:rsidR="00F078A4" w:rsidRPr="001803EC" w:rsidRDefault="00F078A4">
      <w:pPr>
        <w:ind w:left="567"/>
        <w:jc w:val="both"/>
        <w:rPr>
          <w:rFonts w:ascii="Arial" w:hAnsi="Arial" w:cs="Arial"/>
          <w:sz w:val="18"/>
        </w:rPr>
      </w:pPr>
      <w:r w:rsidRPr="001803EC">
        <w:rPr>
          <w:rFonts w:ascii="Arial" w:hAnsi="Arial" w:cs="Arial"/>
        </w:rPr>
        <w:fldChar w:fldCharType="begin">
          <w:ffData>
            <w:name w:val=""/>
            <w:enabled/>
            <w:calcOnExit w:val="0"/>
            <w:checkBox>
              <w:size w:val="20"/>
              <w:default w:val="0"/>
            </w:checkBox>
          </w:ffData>
        </w:fldChar>
      </w:r>
      <w:r w:rsidRPr="001803EC">
        <w:rPr>
          <w:rFonts w:ascii="Arial" w:hAnsi="Arial" w:cs="Arial"/>
        </w:rPr>
        <w:instrText xml:space="preserve"> FORMCHECKBOX </w:instrText>
      </w:r>
      <w:r w:rsidR="00875710">
        <w:rPr>
          <w:rFonts w:ascii="Arial" w:hAnsi="Arial" w:cs="Arial"/>
        </w:rPr>
      </w:r>
      <w:r w:rsidR="00875710">
        <w:rPr>
          <w:rFonts w:ascii="Arial" w:hAnsi="Arial" w:cs="Arial"/>
        </w:rPr>
        <w:fldChar w:fldCharType="separate"/>
      </w:r>
      <w:r w:rsidRPr="001803EC">
        <w:rPr>
          <w:rFonts w:ascii="Arial" w:hAnsi="Arial" w:cs="Arial"/>
        </w:rPr>
        <w:fldChar w:fldCharType="end"/>
      </w:r>
      <w:r w:rsidRPr="001803EC">
        <w:rPr>
          <w:rFonts w:ascii="Arial" w:hAnsi="Arial" w:cs="Arial"/>
          <w:bCs/>
        </w:rPr>
        <w:t xml:space="preserve"> </w:t>
      </w:r>
      <w:r w:rsidRPr="001803EC">
        <w:rPr>
          <w:rFonts w:ascii="Arial" w:hAnsi="Arial" w:cs="Arial"/>
          <w:sz w:val="18"/>
        </w:rPr>
        <w:t>Le candidat déclare sur l’honneur satisfaire à l’ensemble des conditions de participation requises par l’acheteur.</w:t>
      </w:r>
    </w:p>
    <w:p w:rsidR="00F078A4" w:rsidRPr="001803EC" w:rsidRDefault="00F078A4">
      <w:pPr>
        <w:ind w:left="567"/>
        <w:jc w:val="both"/>
        <w:rPr>
          <w:rFonts w:ascii="Arial" w:hAnsi="Arial" w:cs="Arial"/>
          <w:sz w:val="18"/>
        </w:rPr>
      </w:pPr>
      <w:r w:rsidRPr="001803EC">
        <w:rPr>
          <w:rFonts w:ascii="Arial" w:hAnsi="Arial" w:cs="Arial"/>
          <w:i/>
          <w:sz w:val="16"/>
          <w:szCs w:val="18"/>
        </w:rPr>
        <w:t>(</w:t>
      </w:r>
      <w:r w:rsidRPr="001803EC">
        <w:rPr>
          <w:rFonts w:ascii="Arial" w:hAnsi="Arial" w:cs="Arial"/>
          <w:bCs/>
          <w:i/>
          <w:iCs/>
          <w:sz w:val="16"/>
          <w:szCs w:val="18"/>
        </w:rPr>
        <w:t>Dans ce cas, il est inutile de remplir les rubriques suivantes du présent formulaire ; le remplissage du formulaire est terminé)</w:t>
      </w:r>
    </w:p>
    <w:p w:rsidR="00F078A4" w:rsidRPr="001803EC" w:rsidRDefault="00F078A4">
      <w:pPr>
        <w:pStyle w:val="En-tte"/>
        <w:tabs>
          <w:tab w:val="clear" w:pos="4536"/>
          <w:tab w:val="clear" w:pos="9072"/>
          <w:tab w:val="left" w:pos="0"/>
          <w:tab w:val="left" w:pos="2160"/>
        </w:tabs>
        <w:jc w:val="both"/>
        <w:rPr>
          <w:rFonts w:ascii="Arial" w:hAnsi="Arial" w:cs="Arial"/>
          <w:i/>
          <w:iCs/>
          <w:sz w:val="18"/>
          <w:szCs w:val="18"/>
        </w:rPr>
      </w:pPr>
    </w:p>
    <w:p w:rsidR="00F078A4" w:rsidRPr="001803EC" w:rsidRDefault="00F078A4">
      <w:pPr>
        <w:tabs>
          <w:tab w:val="left" w:pos="-142"/>
          <w:tab w:val="left" w:pos="4111"/>
        </w:tabs>
        <w:rPr>
          <w:rFonts w:ascii="Arial" w:hAnsi="Arial" w:cs="Arial"/>
          <w:b/>
          <w:bCs/>
          <w:sz w:val="22"/>
          <w:szCs w:val="22"/>
        </w:rPr>
      </w:pPr>
    </w:p>
    <w:tbl>
      <w:tblPr>
        <w:tblW w:w="10031" w:type="dxa"/>
        <w:shd w:val="clear" w:color="auto" w:fill="465F9D"/>
        <w:tblLook w:val="04A0" w:firstRow="1" w:lastRow="0" w:firstColumn="1" w:lastColumn="0" w:noHBand="0" w:noVBand="1"/>
      </w:tblPr>
      <w:tblGrid>
        <w:gridCol w:w="10031"/>
      </w:tblGrid>
      <w:tr w:rsidR="00F078A4" w:rsidRPr="001803EC" w:rsidTr="00DD1739">
        <w:trPr>
          <w:trHeight w:val="629"/>
        </w:trPr>
        <w:tc>
          <w:tcPr>
            <w:tcW w:w="10031" w:type="dxa"/>
            <w:shd w:val="clear" w:color="auto" w:fill="465F9D"/>
          </w:tcPr>
          <w:p w:rsidR="00F078A4" w:rsidRPr="001803EC" w:rsidRDefault="0019151C">
            <w:pPr>
              <w:jc w:val="both"/>
              <w:rPr>
                <w:rFonts w:ascii="Arial" w:hAnsi="Arial" w:cs="Arial"/>
                <w:b/>
                <w:bCs/>
                <w:color w:val="FFFFFF"/>
                <w:sz w:val="22"/>
                <w:szCs w:val="22"/>
              </w:rPr>
            </w:pPr>
            <w:r>
              <w:rPr>
                <w:rFonts w:ascii="Arial" w:hAnsi="Arial" w:cs="Arial"/>
                <w:b/>
                <w:bCs/>
                <w:color w:val="FFFFFF"/>
                <w:sz w:val="22"/>
                <w:szCs w:val="22"/>
              </w:rPr>
              <w:t>D</w:t>
            </w:r>
            <w:r w:rsidR="00F078A4" w:rsidRPr="001803EC">
              <w:rPr>
                <w:rFonts w:ascii="Arial" w:hAnsi="Arial" w:cs="Arial"/>
                <w:b/>
                <w:bCs/>
                <w:color w:val="FFFFFF"/>
                <w:sz w:val="22"/>
                <w:szCs w:val="22"/>
              </w:rPr>
              <w:t xml:space="preserve"> - Renseignements relatifs à l’aptitude à exercer l’activité professionnelle concernée par le contrat</w:t>
            </w:r>
          </w:p>
        </w:tc>
      </w:tr>
    </w:tbl>
    <w:p w:rsidR="00F078A4" w:rsidRPr="001803EC" w:rsidRDefault="00F078A4">
      <w:pPr>
        <w:tabs>
          <w:tab w:val="left" w:pos="-142"/>
          <w:tab w:val="left" w:pos="4111"/>
        </w:tabs>
        <w:rPr>
          <w:rFonts w:ascii="Arial" w:hAnsi="Arial" w:cs="Arial"/>
          <w:b/>
          <w:bCs/>
          <w:sz w:val="22"/>
          <w:szCs w:val="22"/>
        </w:rPr>
      </w:pPr>
    </w:p>
    <w:p w:rsidR="00F078A4" w:rsidRPr="001803EC" w:rsidRDefault="00F078A4" w:rsidP="00C70CE6">
      <w:pPr>
        <w:pStyle w:val="En-tte"/>
        <w:tabs>
          <w:tab w:val="clear" w:pos="4536"/>
          <w:tab w:val="clear" w:pos="9072"/>
          <w:tab w:val="left" w:pos="0"/>
          <w:tab w:val="left" w:pos="2160"/>
        </w:tabs>
        <w:jc w:val="both"/>
        <w:rPr>
          <w:rFonts w:ascii="Arial" w:hAnsi="Arial" w:cs="Arial"/>
          <w:b/>
          <w:bCs/>
          <w:sz w:val="22"/>
        </w:rPr>
      </w:pPr>
      <w:r w:rsidRPr="001803EC">
        <w:rPr>
          <w:rFonts w:ascii="Arial" w:hAnsi="Arial" w:cs="Arial"/>
          <w:i/>
          <w:iCs/>
          <w:szCs w:val="18"/>
        </w:rPr>
        <w:t>Le candidat ne fournit que les renseignements demandés par l’acheteur au titre de l’aptitude à exercer l’activité professionnelle.</w:t>
      </w:r>
      <w:r w:rsidR="00C70CE6">
        <w:rPr>
          <w:rFonts w:ascii="Arial" w:hAnsi="Arial" w:cs="Arial"/>
          <w:i/>
          <w:iCs/>
          <w:szCs w:val="18"/>
        </w:rPr>
        <w:t xml:space="preserve"> </w:t>
      </w:r>
      <w:r w:rsidRPr="001803EC">
        <w:rPr>
          <w:rFonts w:ascii="Arial" w:hAnsi="Arial" w:cs="Arial"/>
          <w:i/>
          <w:iCs/>
          <w:sz w:val="18"/>
          <w:szCs w:val="18"/>
        </w:rPr>
        <w:t>(En cas de MDS, les documents de preuve sont à fournir avec la candidature, sauf cas particulier de la rubrique E3)</w:t>
      </w:r>
    </w:p>
    <w:p w:rsidR="00F078A4" w:rsidRDefault="00F078A4">
      <w:pPr>
        <w:rPr>
          <w:rFonts w:ascii="Arial" w:hAnsi="Arial" w:cs="Arial"/>
        </w:rPr>
      </w:pPr>
    </w:p>
    <w:p w:rsidR="00F078A4" w:rsidRPr="001803EC" w:rsidRDefault="0019151C">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D</w:t>
      </w:r>
      <w:r w:rsidR="00F078A4" w:rsidRPr="001803EC">
        <w:rPr>
          <w:rFonts w:ascii="Arial" w:hAnsi="Arial" w:cs="Arial"/>
          <w:b/>
          <w:bCs/>
          <w:sz w:val="22"/>
          <w:szCs w:val="22"/>
        </w:rPr>
        <w:t>1 - Renseignements sur l’inscription sur un registre professionnel :</w:t>
      </w:r>
    </w:p>
    <w:p w:rsidR="00F078A4" w:rsidRPr="001803EC" w:rsidRDefault="00F078A4">
      <w:pPr>
        <w:jc w:val="both"/>
        <w:rPr>
          <w:rFonts w:ascii="Arial" w:hAnsi="Arial" w:cs="Arial"/>
          <w:i/>
          <w:sz w:val="18"/>
        </w:rPr>
      </w:pPr>
    </w:p>
    <w:p w:rsidR="00C70CE6" w:rsidRDefault="00C70CE6" w:rsidP="00C70CE6">
      <w:pPr>
        <w:jc w:val="center"/>
        <w:rPr>
          <w:rFonts w:ascii="Arial" w:hAnsi="Arial" w:cs="Arial"/>
          <w:b/>
          <w:i/>
          <w:iCs/>
          <w:color w:val="FF0000"/>
          <w:sz w:val="22"/>
          <w:szCs w:val="22"/>
        </w:rPr>
      </w:pPr>
      <w:r w:rsidRPr="00CC70AF">
        <w:rPr>
          <w:rFonts w:ascii="Arial" w:hAnsi="Arial" w:cs="Arial"/>
          <w:b/>
          <w:i/>
          <w:iCs/>
          <w:color w:val="FF0000"/>
          <w:sz w:val="22"/>
          <w:szCs w:val="22"/>
        </w:rPr>
        <w:t>Non concerné</w:t>
      </w:r>
      <w:r w:rsidR="0019151C">
        <w:rPr>
          <w:rFonts w:ascii="Arial" w:hAnsi="Arial" w:cs="Arial"/>
          <w:b/>
          <w:i/>
          <w:iCs/>
          <w:color w:val="FF0000"/>
          <w:sz w:val="22"/>
          <w:szCs w:val="22"/>
        </w:rPr>
        <w:t>/à compléter</w:t>
      </w:r>
    </w:p>
    <w:p w:rsidR="00C70CE6" w:rsidRPr="00CC70AF" w:rsidRDefault="00C70CE6" w:rsidP="00C70CE6">
      <w:pPr>
        <w:jc w:val="center"/>
        <w:rPr>
          <w:rFonts w:ascii="Arial" w:hAnsi="Arial" w:cs="Arial"/>
          <w:b/>
          <w:i/>
          <w:iCs/>
          <w:color w:val="FF0000"/>
          <w:sz w:val="22"/>
          <w:szCs w:val="22"/>
        </w:rPr>
      </w:pPr>
    </w:p>
    <w:p w:rsidR="00F078A4" w:rsidRPr="001803EC" w:rsidRDefault="0019151C">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D</w:t>
      </w:r>
      <w:r w:rsidR="00F078A4" w:rsidRPr="001803EC">
        <w:rPr>
          <w:rFonts w:ascii="Arial" w:hAnsi="Arial" w:cs="Arial"/>
          <w:b/>
          <w:bCs/>
          <w:sz w:val="22"/>
          <w:szCs w:val="22"/>
        </w:rPr>
        <w:t>2 - Le cas échéant, pour les marchés publics de services, indication de l’autorisation spécifique dont le candidat doit être doté ou de l’organisation spécifique dont il doit être membre pour pouvoir fournir, dans son pays d’origine, le service concerné :</w:t>
      </w:r>
    </w:p>
    <w:p w:rsidR="00F078A4" w:rsidRPr="001803EC" w:rsidRDefault="00F078A4">
      <w:pPr>
        <w:jc w:val="both"/>
        <w:rPr>
          <w:rFonts w:ascii="Arial" w:hAnsi="Arial" w:cs="Arial"/>
          <w:i/>
          <w:sz w:val="18"/>
        </w:rPr>
      </w:pPr>
    </w:p>
    <w:p w:rsidR="0019151C" w:rsidRDefault="0019151C" w:rsidP="0019151C">
      <w:pPr>
        <w:jc w:val="center"/>
        <w:rPr>
          <w:rFonts w:ascii="Arial" w:hAnsi="Arial" w:cs="Arial"/>
          <w:b/>
          <w:i/>
          <w:iCs/>
          <w:color w:val="FF0000"/>
          <w:sz w:val="22"/>
          <w:szCs w:val="22"/>
        </w:rPr>
      </w:pPr>
      <w:r w:rsidRPr="00CC70AF">
        <w:rPr>
          <w:rFonts w:ascii="Arial" w:hAnsi="Arial" w:cs="Arial"/>
          <w:b/>
          <w:i/>
          <w:iCs/>
          <w:color w:val="FF0000"/>
          <w:sz w:val="22"/>
          <w:szCs w:val="22"/>
        </w:rPr>
        <w:t>Non concerné</w:t>
      </w:r>
      <w:r>
        <w:rPr>
          <w:rFonts w:ascii="Arial" w:hAnsi="Arial" w:cs="Arial"/>
          <w:b/>
          <w:i/>
          <w:iCs/>
          <w:color w:val="FF0000"/>
          <w:sz w:val="22"/>
          <w:szCs w:val="22"/>
        </w:rPr>
        <w:t>/à compléter</w:t>
      </w:r>
    </w:p>
    <w:p w:rsidR="00F078A4" w:rsidRPr="001803EC" w:rsidRDefault="00F078A4">
      <w:pPr>
        <w:jc w:val="both"/>
        <w:rPr>
          <w:rFonts w:ascii="Arial" w:hAnsi="Arial" w:cs="Arial"/>
          <w:i/>
          <w:sz w:val="18"/>
        </w:rPr>
      </w:pPr>
    </w:p>
    <w:p w:rsidR="00F078A4" w:rsidRPr="001803EC" w:rsidRDefault="0019151C">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D</w:t>
      </w:r>
      <w:r w:rsidR="00F078A4" w:rsidRPr="001803EC">
        <w:rPr>
          <w:rFonts w:ascii="Arial" w:hAnsi="Arial" w:cs="Arial"/>
          <w:b/>
          <w:bCs/>
          <w:sz w:val="22"/>
          <w:szCs w:val="22"/>
        </w:rPr>
        <w:t xml:space="preserve">3 - Le cas échéant, adresse internet à laquelle les documents justificatifs et moyens de preuve sont accessibles directement et gratuitement, ainsi que l’ensemble des renseignements nécessaires pour y accéder </w:t>
      </w:r>
      <w:r w:rsidR="00F078A4" w:rsidRPr="001803EC">
        <w:rPr>
          <w:rFonts w:ascii="Arial" w:hAnsi="Arial" w:cs="Arial"/>
          <w:b/>
          <w:bCs/>
          <w:sz w:val="18"/>
          <w:szCs w:val="22"/>
        </w:rPr>
        <w:t xml:space="preserve">(applicable </w:t>
      </w:r>
      <w:r w:rsidR="00F078A4" w:rsidRPr="001803EC">
        <w:rPr>
          <w:rFonts w:ascii="Arial" w:hAnsi="Arial" w:cs="Arial"/>
          <w:b/>
          <w:bCs/>
          <w:sz w:val="18"/>
          <w:szCs w:val="22"/>
          <w:u w:val="single"/>
        </w:rPr>
        <w:t>pour tous les marchés publics autres que MDS</w:t>
      </w:r>
      <w:r w:rsidR="00F078A4" w:rsidRPr="001803EC">
        <w:rPr>
          <w:rFonts w:ascii="Arial" w:hAnsi="Arial" w:cs="Arial"/>
          <w:b/>
          <w:bCs/>
          <w:sz w:val="18"/>
          <w:szCs w:val="22"/>
        </w:rPr>
        <w:t xml:space="preserve"> et, pour les MDS, uniquement lorsque l’acheteur a autorisé les candidats à ne pas fournir ces documents de preuve en application de l’</w:t>
      </w:r>
      <w:hyperlink r:id="rId41" w:history="1">
        <w:r w:rsidR="00F078A4" w:rsidRPr="001803EC">
          <w:rPr>
            <w:rStyle w:val="Lienhypertexte"/>
            <w:rFonts w:ascii="Arial" w:hAnsi="Arial" w:cs="Arial"/>
            <w:b/>
            <w:bCs/>
            <w:sz w:val="18"/>
            <w:szCs w:val="22"/>
          </w:rPr>
          <w:t>article R. 2343-14</w:t>
        </w:r>
      </w:hyperlink>
      <w:r w:rsidR="00F078A4" w:rsidRPr="001803EC">
        <w:rPr>
          <w:rFonts w:ascii="Arial" w:hAnsi="Arial" w:cs="Arial"/>
          <w:b/>
          <w:bCs/>
          <w:sz w:val="18"/>
          <w:szCs w:val="22"/>
        </w:rPr>
        <w:t xml:space="preserve"> du code de la commande publique)</w:t>
      </w:r>
      <w:r w:rsidR="00F078A4" w:rsidRPr="001803EC">
        <w:rPr>
          <w:rFonts w:ascii="Arial" w:hAnsi="Arial" w:cs="Arial"/>
          <w:b/>
          <w:bCs/>
          <w:sz w:val="22"/>
          <w:szCs w:val="22"/>
        </w:rPr>
        <w:t> :</w:t>
      </w:r>
    </w:p>
    <w:p w:rsidR="00F078A4" w:rsidRPr="001803EC" w:rsidRDefault="00F078A4">
      <w:pPr>
        <w:rPr>
          <w:rFonts w:ascii="Arial" w:hAnsi="Arial" w:cs="Arial"/>
          <w:i/>
          <w:sz w:val="16"/>
        </w:rPr>
      </w:pPr>
      <w:r w:rsidRPr="001803EC">
        <w:rPr>
          <w:rFonts w:ascii="Arial" w:hAnsi="Arial" w:cs="Arial"/>
          <w:i/>
          <w:sz w:val="16"/>
        </w:rPr>
        <w:t>(Si l’adresse et les renseignements sont identiques à ceux fournis plus haut se contenter de renvoyer à la rubrique concernée)</w:t>
      </w:r>
    </w:p>
    <w:p w:rsidR="00F078A4" w:rsidRPr="001803EC" w:rsidRDefault="00F078A4">
      <w:pPr>
        <w:jc w:val="both"/>
        <w:rPr>
          <w:rFonts w:ascii="Arial" w:hAnsi="Arial" w:cs="Arial"/>
          <w:sz w:val="18"/>
        </w:rPr>
      </w:pPr>
    </w:p>
    <w:p w:rsidR="00F078A4" w:rsidRPr="001803EC" w:rsidRDefault="00F078A4">
      <w:pPr>
        <w:ind w:left="284"/>
        <w:jc w:val="both"/>
        <w:rPr>
          <w:rFonts w:ascii="Arial" w:hAnsi="Arial" w:cs="Arial"/>
          <w:sz w:val="16"/>
        </w:rPr>
      </w:pPr>
      <w:r w:rsidRPr="001803EC">
        <w:rPr>
          <w:rFonts w:ascii="Arial" w:hAnsi="Arial" w:cs="Arial"/>
          <w:sz w:val="16"/>
        </w:rPr>
        <w:t>- Adresse(s) internet :</w:t>
      </w:r>
    </w:p>
    <w:p w:rsidR="00F078A4" w:rsidRPr="001803EC" w:rsidRDefault="00F078A4">
      <w:pPr>
        <w:ind w:left="284"/>
        <w:jc w:val="both"/>
        <w:rPr>
          <w:rFonts w:ascii="Arial" w:hAnsi="Arial" w:cs="Arial"/>
          <w:sz w:val="16"/>
        </w:rPr>
      </w:pPr>
    </w:p>
    <w:p w:rsidR="00F078A4" w:rsidRPr="001803EC" w:rsidRDefault="00F078A4">
      <w:pPr>
        <w:ind w:left="284"/>
        <w:jc w:val="both"/>
        <w:rPr>
          <w:rFonts w:ascii="Arial" w:hAnsi="Arial" w:cs="Arial"/>
          <w:sz w:val="16"/>
        </w:rPr>
      </w:pPr>
    </w:p>
    <w:p w:rsidR="00F078A4" w:rsidRPr="001803EC" w:rsidRDefault="00F078A4">
      <w:pPr>
        <w:ind w:left="284"/>
        <w:jc w:val="both"/>
        <w:rPr>
          <w:rFonts w:ascii="Arial" w:hAnsi="Arial" w:cs="Arial"/>
          <w:sz w:val="16"/>
        </w:rPr>
      </w:pPr>
    </w:p>
    <w:p w:rsidR="00F078A4" w:rsidRPr="001803EC" w:rsidRDefault="00F078A4">
      <w:pPr>
        <w:ind w:left="284"/>
        <w:jc w:val="both"/>
        <w:rPr>
          <w:rFonts w:ascii="Arial" w:hAnsi="Arial" w:cs="Arial"/>
          <w:sz w:val="16"/>
        </w:rPr>
      </w:pPr>
      <w:r w:rsidRPr="001803EC">
        <w:rPr>
          <w:rFonts w:ascii="Arial" w:hAnsi="Arial" w:cs="Arial"/>
          <w:sz w:val="16"/>
        </w:rPr>
        <w:t>- Renseignements nécessaires pour y accéder :</w:t>
      </w:r>
    </w:p>
    <w:p w:rsidR="00F078A4" w:rsidRPr="001803EC" w:rsidRDefault="00F078A4">
      <w:pPr>
        <w:ind w:left="284"/>
        <w:jc w:val="both"/>
        <w:rPr>
          <w:rFonts w:ascii="Arial" w:hAnsi="Arial" w:cs="Arial"/>
          <w:sz w:val="16"/>
        </w:rPr>
      </w:pPr>
    </w:p>
    <w:p w:rsidR="00F078A4" w:rsidRPr="001803EC" w:rsidRDefault="00F078A4">
      <w:pPr>
        <w:ind w:left="284"/>
        <w:jc w:val="both"/>
        <w:rPr>
          <w:rFonts w:ascii="Arial" w:hAnsi="Arial" w:cs="Arial"/>
          <w:sz w:val="16"/>
        </w:rPr>
      </w:pPr>
    </w:p>
    <w:p w:rsidR="00F078A4" w:rsidRPr="001803EC" w:rsidRDefault="00F078A4">
      <w:pPr>
        <w:ind w:left="284"/>
        <w:jc w:val="both"/>
        <w:rPr>
          <w:rFonts w:ascii="Arial" w:hAnsi="Arial" w:cs="Arial"/>
          <w:sz w:val="16"/>
        </w:rPr>
      </w:pPr>
    </w:p>
    <w:p w:rsidR="00F078A4" w:rsidRPr="001803EC" w:rsidRDefault="00F078A4">
      <w:pPr>
        <w:ind w:left="284"/>
        <w:jc w:val="both"/>
        <w:rPr>
          <w:rFonts w:ascii="Arial" w:hAnsi="Arial" w:cs="Arial"/>
          <w:sz w:val="16"/>
        </w:rPr>
      </w:pPr>
    </w:p>
    <w:p w:rsidR="00F078A4" w:rsidRPr="001803EC" w:rsidRDefault="00F078A4">
      <w:pPr>
        <w:ind w:left="284"/>
        <w:jc w:val="both"/>
        <w:rPr>
          <w:rFonts w:ascii="Arial" w:hAnsi="Arial" w:cs="Arial"/>
          <w:sz w:val="16"/>
        </w:rPr>
      </w:pPr>
    </w:p>
    <w:tbl>
      <w:tblPr>
        <w:tblW w:w="9994" w:type="dxa"/>
        <w:shd w:val="clear" w:color="auto" w:fill="465F9D"/>
        <w:tblLayout w:type="fixed"/>
        <w:tblCellMar>
          <w:left w:w="71" w:type="dxa"/>
          <w:right w:w="71" w:type="dxa"/>
        </w:tblCellMar>
        <w:tblLook w:val="0000" w:firstRow="0" w:lastRow="0" w:firstColumn="0" w:lastColumn="0" w:noHBand="0" w:noVBand="0"/>
      </w:tblPr>
      <w:tblGrid>
        <w:gridCol w:w="9994"/>
      </w:tblGrid>
      <w:tr w:rsidR="00F078A4" w:rsidRPr="001803EC">
        <w:trPr>
          <w:trHeight w:val="653"/>
        </w:trPr>
        <w:tc>
          <w:tcPr>
            <w:tcW w:w="9994" w:type="dxa"/>
            <w:shd w:val="clear" w:color="auto" w:fill="465F9D"/>
          </w:tcPr>
          <w:p w:rsidR="00F078A4" w:rsidRPr="001803EC" w:rsidRDefault="0019151C">
            <w:pPr>
              <w:tabs>
                <w:tab w:val="left" w:pos="-142"/>
                <w:tab w:val="left" w:pos="4111"/>
              </w:tabs>
              <w:jc w:val="both"/>
              <w:rPr>
                <w:rFonts w:ascii="Arial" w:hAnsi="Arial" w:cs="Arial"/>
                <w:b/>
                <w:bCs/>
                <w:color w:val="FFFFFF"/>
              </w:rPr>
            </w:pPr>
            <w:r>
              <w:rPr>
                <w:rFonts w:ascii="Arial" w:hAnsi="Arial" w:cs="Arial"/>
                <w:b/>
                <w:bCs/>
                <w:color w:val="FFFFFF"/>
                <w:sz w:val="22"/>
                <w:szCs w:val="22"/>
              </w:rPr>
              <w:t>E</w:t>
            </w:r>
            <w:r w:rsidR="00F078A4" w:rsidRPr="001803EC">
              <w:rPr>
                <w:rFonts w:ascii="Arial" w:hAnsi="Arial" w:cs="Arial"/>
                <w:b/>
                <w:bCs/>
                <w:color w:val="FFFFFF"/>
                <w:sz w:val="22"/>
                <w:szCs w:val="22"/>
              </w:rPr>
              <w:t xml:space="preserve"> - Renseignements relatifs à la capacité économique et financière du candidat individuel ou du membre du groupement</w:t>
            </w:r>
          </w:p>
        </w:tc>
      </w:tr>
    </w:tbl>
    <w:p w:rsidR="00F078A4" w:rsidRPr="001803EC" w:rsidRDefault="00F078A4">
      <w:pPr>
        <w:pStyle w:val="En-tte"/>
        <w:tabs>
          <w:tab w:val="clear" w:pos="4536"/>
          <w:tab w:val="clear" w:pos="9072"/>
          <w:tab w:val="left" w:pos="0"/>
          <w:tab w:val="left" w:pos="2160"/>
        </w:tabs>
        <w:jc w:val="both"/>
        <w:rPr>
          <w:rFonts w:ascii="Arial" w:hAnsi="Arial" w:cs="Arial"/>
          <w:i/>
          <w:iCs/>
          <w:sz w:val="18"/>
          <w:szCs w:val="18"/>
        </w:rPr>
      </w:pPr>
    </w:p>
    <w:p w:rsidR="00F078A4" w:rsidRPr="001803EC" w:rsidRDefault="00F078A4" w:rsidP="00C70CE6">
      <w:pPr>
        <w:ind w:left="284"/>
        <w:jc w:val="both"/>
        <w:rPr>
          <w:rFonts w:ascii="Arial" w:hAnsi="Arial" w:cs="Arial"/>
        </w:rPr>
      </w:pPr>
      <w:r w:rsidRPr="001803EC">
        <w:rPr>
          <w:rFonts w:ascii="Arial" w:hAnsi="Arial" w:cs="Arial"/>
          <w:i/>
          <w:iCs/>
          <w:szCs w:val="18"/>
        </w:rPr>
        <w:t>Le candidat ne fournit que les renseignements demandés par l’acheteur au titre de la capacité économique et financière.</w:t>
      </w:r>
      <w:r w:rsidR="00C70CE6">
        <w:rPr>
          <w:rFonts w:ascii="Arial" w:hAnsi="Arial" w:cs="Arial"/>
          <w:i/>
          <w:iCs/>
          <w:szCs w:val="18"/>
        </w:rPr>
        <w:t xml:space="preserve"> </w:t>
      </w:r>
      <w:r w:rsidRPr="001803EC">
        <w:rPr>
          <w:rFonts w:ascii="Arial" w:hAnsi="Arial" w:cs="Arial"/>
          <w:i/>
          <w:iCs/>
          <w:sz w:val="16"/>
          <w:szCs w:val="18"/>
        </w:rPr>
        <w:t>(En cas de MDS, les documents de preuve sont à fournir avec la candidature, sauf cas particulier de la rubrique F4)</w:t>
      </w:r>
    </w:p>
    <w:p w:rsidR="00F078A4" w:rsidRPr="001803EC" w:rsidRDefault="00F078A4">
      <w:pPr>
        <w:ind w:left="284"/>
        <w:rPr>
          <w:rFonts w:ascii="Arial" w:hAnsi="Arial" w:cs="Arial"/>
        </w:rPr>
      </w:pPr>
    </w:p>
    <w:p w:rsidR="00F078A4" w:rsidRPr="001803EC" w:rsidRDefault="006F29BD">
      <w:pPr>
        <w:pStyle w:val="En-tte"/>
        <w:tabs>
          <w:tab w:val="clear" w:pos="4536"/>
          <w:tab w:val="clear" w:pos="9072"/>
          <w:tab w:val="left" w:pos="0"/>
          <w:tab w:val="left" w:pos="2160"/>
        </w:tabs>
        <w:rPr>
          <w:rFonts w:ascii="Arial" w:hAnsi="Arial" w:cs="Arial"/>
          <w:iCs/>
        </w:rPr>
      </w:pPr>
      <w:r>
        <w:rPr>
          <w:rFonts w:ascii="Arial" w:hAnsi="Arial" w:cs="Arial"/>
          <w:b/>
          <w:bCs/>
          <w:sz w:val="22"/>
          <w:szCs w:val="22"/>
        </w:rPr>
        <w:br w:type="page"/>
      </w:r>
      <w:r w:rsidR="0019151C">
        <w:rPr>
          <w:rFonts w:ascii="Arial" w:hAnsi="Arial" w:cs="Arial"/>
          <w:b/>
          <w:bCs/>
          <w:sz w:val="22"/>
          <w:szCs w:val="22"/>
        </w:rPr>
        <w:lastRenderedPageBreak/>
        <w:t>E</w:t>
      </w:r>
      <w:r w:rsidR="00F078A4" w:rsidRPr="001803EC">
        <w:rPr>
          <w:rFonts w:ascii="Arial" w:hAnsi="Arial" w:cs="Arial"/>
          <w:b/>
          <w:bCs/>
          <w:sz w:val="22"/>
          <w:szCs w:val="22"/>
        </w:rPr>
        <w:t>1 - Chiffres d’affaires hors taxes des trois derniers exercices disponibles</w:t>
      </w:r>
    </w:p>
    <w:p w:rsidR="00F078A4" w:rsidRPr="001803EC" w:rsidRDefault="00F078A4">
      <w:pPr>
        <w:pStyle w:val="En-tte"/>
        <w:tabs>
          <w:tab w:val="clear" w:pos="4536"/>
          <w:tab w:val="clear" w:pos="9072"/>
          <w:tab w:val="left" w:pos="864"/>
        </w:tabs>
        <w:rPr>
          <w:rFonts w:ascii="Arial" w:hAnsi="Arial" w:cs="Arial"/>
          <w:iCs/>
        </w:rPr>
      </w:pPr>
    </w:p>
    <w:tbl>
      <w:tblPr>
        <w:tblW w:w="9792" w:type="dxa"/>
        <w:tblInd w:w="60" w:type="dxa"/>
        <w:tblLayout w:type="fixed"/>
        <w:tblCellMar>
          <w:left w:w="71" w:type="dxa"/>
          <w:right w:w="71" w:type="dxa"/>
        </w:tblCellMar>
        <w:tblLook w:val="0000" w:firstRow="0" w:lastRow="0" w:firstColumn="0" w:lastColumn="0" w:noHBand="0" w:noVBand="0"/>
      </w:tblPr>
      <w:tblGrid>
        <w:gridCol w:w="2566"/>
        <w:gridCol w:w="2565"/>
        <w:gridCol w:w="2565"/>
        <w:gridCol w:w="2096"/>
      </w:tblGrid>
      <w:tr w:rsidR="00F078A4" w:rsidRPr="001803EC">
        <w:trPr>
          <w:trHeight w:val="737"/>
        </w:trPr>
        <w:tc>
          <w:tcPr>
            <w:tcW w:w="2566" w:type="dxa"/>
            <w:tcBorders>
              <w:top w:val="single" w:sz="8" w:space="0" w:color="000000"/>
              <w:left w:val="single" w:sz="8" w:space="0" w:color="000000"/>
              <w:bottom w:val="single" w:sz="4" w:space="0" w:color="000000"/>
            </w:tcBorders>
            <w:shd w:val="clear" w:color="auto" w:fill="auto"/>
          </w:tcPr>
          <w:p w:rsidR="00F078A4" w:rsidRPr="001803EC" w:rsidRDefault="00F078A4">
            <w:pPr>
              <w:tabs>
                <w:tab w:val="left" w:pos="864"/>
              </w:tabs>
              <w:snapToGrid w:val="0"/>
              <w:spacing w:before="60" w:after="60"/>
              <w:rPr>
                <w:rFonts w:ascii="Arial" w:hAnsi="Arial"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rsidR="00F078A4" w:rsidRPr="001803EC" w:rsidRDefault="00F078A4">
            <w:pPr>
              <w:tabs>
                <w:tab w:val="left" w:pos="864"/>
              </w:tabs>
              <w:snapToGrid w:val="0"/>
              <w:spacing w:before="60" w:after="60"/>
              <w:rPr>
                <w:rFonts w:ascii="Arial" w:hAnsi="Arial" w:cs="Arial"/>
              </w:rPr>
            </w:pPr>
            <w:r w:rsidRPr="001803EC">
              <w:rPr>
                <w:rFonts w:ascii="Arial" w:hAnsi="Arial" w:cs="Arial"/>
              </w:rPr>
              <w:t>Exercice</w:t>
            </w:r>
            <w:r w:rsidRPr="001803EC">
              <w:rPr>
                <w:rFonts w:ascii="Arial" w:hAnsi="Arial" w:cs="Arial"/>
              </w:rPr>
              <w:tab/>
              <w:t>du ..................</w:t>
            </w:r>
            <w:r w:rsidRPr="001803EC">
              <w:rPr>
                <w:rFonts w:ascii="Arial" w:hAnsi="Arial" w:cs="Arial"/>
              </w:rPr>
              <w:br/>
            </w:r>
            <w:r w:rsidRPr="001803EC">
              <w:rPr>
                <w:rFonts w:ascii="Arial" w:hAnsi="Arial" w:cs="Arial"/>
              </w:rPr>
              <w:tab/>
              <w:t>au ..................</w:t>
            </w:r>
          </w:p>
        </w:tc>
        <w:tc>
          <w:tcPr>
            <w:tcW w:w="2565" w:type="dxa"/>
            <w:tcBorders>
              <w:top w:val="single" w:sz="8" w:space="0" w:color="000000"/>
              <w:left w:val="single" w:sz="4" w:space="0" w:color="000000"/>
              <w:bottom w:val="single" w:sz="8" w:space="0" w:color="000000"/>
            </w:tcBorders>
            <w:shd w:val="clear" w:color="auto" w:fill="auto"/>
          </w:tcPr>
          <w:p w:rsidR="00F078A4" w:rsidRPr="001803EC" w:rsidRDefault="00F078A4">
            <w:pPr>
              <w:tabs>
                <w:tab w:val="left" w:pos="864"/>
              </w:tabs>
              <w:snapToGrid w:val="0"/>
              <w:spacing w:before="60" w:after="60"/>
              <w:rPr>
                <w:rFonts w:ascii="Arial" w:hAnsi="Arial" w:cs="Arial"/>
              </w:rPr>
            </w:pPr>
            <w:r w:rsidRPr="001803EC">
              <w:rPr>
                <w:rFonts w:ascii="Arial" w:hAnsi="Arial" w:cs="Arial"/>
              </w:rPr>
              <w:t>Exercice</w:t>
            </w:r>
            <w:r w:rsidRPr="001803EC">
              <w:rPr>
                <w:rFonts w:ascii="Arial" w:hAnsi="Arial" w:cs="Arial"/>
              </w:rPr>
              <w:tab/>
              <w:t>du ..................</w:t>
            </w:r>
            <w:r w:rsidRPr="001803EC">
              <w:rPr>
                <w:rFonts w:ascii="Arial" w:hAnsi="Arial" w:cs="Arial"/>
              </w:rPr>
              <w:br/>
            </w:r>
            <w:r w:rsidRPr="001803EC">
              <w:rPr>
                <w:rFonts w:ascii="Arial" w:hAnsi="Arial" w:cs="Arial"/>
              </w:rPr>
              <w:tab/>
              <w:t>au ..................</w:t>
            </w:r>
          </w:p>
        </w:tc>
        <w:tc>
          <w:tcPr>
            <w:tcW w:w="2096" w:type="dxa"/>
            <w:tcBorders>
              <w:top w:val="single" w:sz="8" w:space="0" w:color="000000"/>
              <w:left w:val="single" w:sz="4" w:space="0" w:color="000000"/>
              <w:bottom w:val="single" w:sz="8" w:space="0" w:color="000000"/>
              <w:right w:val="single" w:sz="8" w:space="0" w:color="000000"/>
            </w:tcBorders>
            <w:shd w:val="clear" w:color="auto" w:fill="auto"/>
          </w:tcPr>
          <w:p w:rsidR="00F078A4" w:rsidRPr="001803EC" w:rsidRDefault="00F078A4">
            <w:pPr>
              <w:tabs>
                <w:tab w:val="left" w:pos="864"/>
              </w:tabs>
              <w:snapToGrid w:val="0"/>
              <w:spacing w:before="60" w:after="60"/>
              <w:rPr>
                <w:rFonts w:ascii="Arial" w:hAnsi="Arial" w:cs="Arial"/>
              </w:rPr>
            </w:pPr>
            <w:r w:rsidRPr="001803EC">
              <w:rPr>
                <w:rFonts w:ascii="Arial" w:hAnsi="Arial" w:cs="Arial"/>
              </w:rPr>
              <w:t>Exercice</w:t>
            </w:r>
            <w:r w:rsidRPr="001803EC">
              <w:rPr>
                <w:rFonts w:ascii="Arial" w:hAnsi="Arial" w:cs="Arial"/>
              </w:rPr>
              <w:tab/>
              <w:t>du ..................</w:t>
            </w:r>
            <w:r w:rsidRPr="001803EC">
              <w:rPr>
                <w:rFonts w:ascii="Arial" w:hAnsi="Arial" w:cs="Arial"/>
              </w:rPr>
              <w:br/>
            </w:r>
            <w:r w:rsidRPr="001803EC">
              <w:rPr>
                <w:rFonts w:ascii="Arial" w:hAnsi="Arial" w:cs="Arial"/>
              </w:rPr>
              <w:tab/>
              <w:t>au ..................</w:t>
            </w:r>
          </w:p>
        </w:tc>
      </w:tr>
      <w:tr w:rsidR="00F078A4" w:rsidRPr="001803EC">
        <w:trPr>
          <w:trHeight w:val="737"/>
        </w:trPr>
        <w:tc>
          <w:tcPr>
            <w:tcW w:w="2566" w:type="dxa"/>
            <w:tcBorders>
              <w:top w:val="single" w:sz="4" w:space="0" w:color="000000"/>
              <w:left w:val="single" w:sz="8" w:space="0" w:color="000000"/>
              <w:bottom w:val="single" w:sz="8" w:space="0" w:color="000000"/>
            </w:tcBorders>
            <w:shd w:val="clear" w:color="auto" w:fill="auto"/>
          </w:tcPr>
          <w:p w:rsidR="00F078A4" w:rsidRPr="001803EC" w:rsidRDefault="00F078A4">
            <w:pPr>
              <w:tabs>
                <w:tab w:val="left" w:pos="864"/>
              </w:tabs>
              <w:snapToGrid w:val="0"/>
              <w:spacing w:before="180" w:after="180"/>
              <w:rPr>
                <w:rFonts w:ascii="Arial" w:hAnsi="Arial" w:cs="Arial"/>
                <w:sz w:val="16"/>
                <w:szCs w:val="16"/>
              </w:rPr>
            </w:pPr>
            <w:r w:rsidRPr="001803EC">
              <w:rPr>
                <w:rFonts w:ascii="Arial" w:hAnsi="Arial" w:cs="Arial"/>
              </w:rPr>
              <w:t xml:space="preserve">Chiffre d’affaires global </w:t>
            </w:r>
            <w:r w:rsidRPr="001803EC">
              <w:rPr>
                <w:rFonts w:ascii="Arial" w:hAnsi="Arial"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rsidR="00F078A4" w:rsidRPr="001803EC" w:rsidRDefault="00F078A4">
            <w:pPr>
              <w:tabs>
                <w:tab w:val="left" w:pos="864"/>
              </w:tabs>
              <w:snapToGrid w:val="0"/>
              <w:spacing w:before="120" w:after="120"/>
              <w:rPr>
                <w:rFonts w:ascii="Arial" w:hAnsi="Arial" w:cs="Arial"/>
                <w:sz w:val="16"/>
                <w:szCs w:val="16"/>
              </w:rPr>
            </w:pPr>
          </w:p>
          <w:p w:rsidR="00F078A4" w:rsidRPr="001803EC" w:rsidRDefault="00F078A4">
            <w:pPr>
              <w:tabs>
                <w:tab w:val="left" w:pos="864"/>
              </w:tabs>
              <w:snapToGrid w:val="0"/>
              <w:spacing w:before="120" w:after="120"/>
              <w:jc w:val="right"/>
              <w:rPr>
                <w:rFonts w:ascii="Arial" w:hAnsi="Arial" w:cs="Arial"/>
                <w:sz w:val="16"/>
                <w:szCs w:val="16"/>
              </w:rPr>
            </w:pPr>
          </w:p>
        </w:tc>
        <w:tc>
          <w:tcPr>
            <w:tcW w:w="2565" w:type="dxa"/>
            <w:tcBorders>
              <w:left w:val="single" w:sz="8" w:space="0" w:color="000000"/>
              <w:bottom w:val="single" w:sz="8" w:space="0" w:color="000000"/>
            </w:tcBorders>
            <w:shd w:val="clear" w:color="auto" w:fill="auto"/>
          </w:tcPr>
          <w:p w:rsidR="00F078A4" w:rsidRPr="001803EC" w:rsidRDefault="00F078A4">
            <w:pPr>
              <w:tabs>
                <w:tab w:val="left" w:pos="864"/>
              </w:tabs>
              <w:snapToGrid w:val="0"/>
              <w:spacing w:before="120" w:after="120"/>
              <w:jc w:val="right"/>
              <w:rPr>
                <w:rFonts w:ascii="Arial" w:hAnsi="Arial" w:cs="Arial"/>
                <w:sz w:val="16"/>
                <w:szCs w:val="16"/>
              </w:rPr>
            </w:pPr>
          </w:p>
        </w:tc>
        <w:tc>
          <w:tcPr>
            <w:tcW w:w="2096" w:type="dxa"/>
            <w:tcBorders>
              <w:left w:val="single" w:sz="8" w:space="0" w:color="000000"/>
              <w:bottom w:val="single" w:sz="8" w:space="0" w:color="000000"/>
              <w:right w:val="single" w:sz="8" w:space="0" w:color="000000"/>
            </w:tcBorders>
            <w:shd w:val="clear" w:color="auto" w:fill="auto"/>
          </w:tcPr>
          <w:p w:rsidR="00F078A4" w:rsidRPr="001803EC" w:rsidRDefault="00F078A4">
            <w:pPr>
              <w:tabs>
                <w:tab w:val="left" w:pos="864"/>
              </w:tabs>
              <w:snapToGrid w:val="0"/>
              <w:spacing w:before="120" w:after="120"/>
              <w:jc w:val="right"/>
              <w:rPr>
                <w:rFonts w:ascii="Arial" w:hAnsi="Arial" w:cs="Arial"/>
                <w:sz w:val="16"/>
                <w:szCs w:val="16"/>
              </w:rPr>
            </w:pPr>
          </w:p>
        </w:tc>
      </w:tr>
      <w:tr w:rsidR="00F078A4" w:rsidRPr="001803EC">
        <w:trPr>
          <w:trHeight w:val="737"/>
        </w:trPr>
        <w:tc>
          <w:tcPr>
            <w:tcW w:w="2566" w:type="dxa"/>
            <w:tcBorders>
              <w:left w:val="single" w:sz="8" w:space="0" w:color="000000"/>
              <w:bottom w:val="single" w:sz="8" w:space="0" w:color="000000"/>
            </w:tcBorders>
            <w:shd w:val="clear" w:color="auto" w:fill="auto"/>
          </w:tcPr>
          <w:p w:rsidR="00F078A4" w:rsidRPr="001803EC" w:rsidRDefault="00F078A4">
            <w:pPr>
              <w:tabs>
                <w:tab w:val="left" w:pos="864"/>
              </w:tabs>
              <w:snapToGrid w:val="0"/>
              <w:spacing w:before="180" w:after="180"/>
              <w:rPr>
                <w:rFonts w:ascii="Arial" w:hAnsi="Arial" w:cs="Arial"/>
                <w:sz w:val="16"/>
                <w:szCs w:val="16"/>
              </w:rPr>
            </w:pPr>
            <w:r w:rsidRPr="001803EC">
              <w:rPr>
                <w:rFonts w:ascii="Arial" w:hAnsi="Arial" w:cs="Arial"/>
              </w:rPr>
              <w:t xml:space="preserve">Part du chiffre d’affaires concernant les fournitures, services, ou travaux objet du marché </w:t>
            </w:r>
            <w:r w:rsidRPr="001803EC">
              <w:rPr>
                <w:rFonts w:ascii="Arial" w:hAnsi="Arial" w:cs="Arial"/>
                <w:sz w:val="14"/>
              </w:rPr>
              <w:t>(si demandé par l’acheteur)</w:t>
            </w:r>
          </w:p>
        </w:tc>
        <w:tc>
          <w:tcPr>
            <w:tcW w:w="2565" w:type="dxa"/>
            <w:tcBorders>
              <w:left w:val="single" w:sz="8" w:space="0" w:color="000000"/>
              <w:bottom w:val="single" w:sz="8" w:space="0" w:color="000000"/>
            </w:tcBorders>
            <w:shd w:val="clear" w:color="auto" w:fill="auto"/>
          </w:tcPr>
          <w:p w:rsidR="00F078A4" w:rsidRPr="001803EC" w:rsidRDefault="00F078A4">
            <w:pPr>
              <w:tabs>
                <w:tab w:val="left" w:pos="864"/>
              </w:tabs>
              <w:snapToGrid w:val="0"/>
              <w:spacing w:before="120" w:after="120"/>
              <w:rPr>
                <w:rFonts w:ascii="Arial" w:hAnsi="Arial" w:cs="Arial"/>
                <w:sz w:val="16"/>
                <w:szCs w:val="16"/>
              </w:rPr>
            </w:pPr>
          </w:p>
          <w:p w:rsidR="00F078A4" w:rsidRPr="001803EC" w:rsidRDefault="00F078A4">
            <w:pPr>
              <w:tabs>
                <w:tab w:val="left" w:pos="864"/>
              </w:tabs>
              <w:snapToGrid w:val="0"/>
              <w:spacing w:before="120" w:after="120"/>
              <w:jc w:val="right"/>
              <w:rPr>
                <w:rFonts w:ascii="Arial" w:hAnsi="Arial" w:cs="Arial"/>
                <w:sz w:val="16"/>
                <w:szCs w:val="16"/>
              </w:rPr>
            </w:pPr>
            <w:r w:rsidRPr="001803EC">
              <w:rPr>
                <w:rFonts w:ascii="Arial" w:hAnsi="Arial" w:cs="Arial"/>
                <w:sz w:val="16"/>
                <w:szCs w:val="16"/>
              </w:rPr>
              <w:t>%</w:t>
            </w:r>
          </w:p>
        </w:tc>
        <w:tc>
          <w:tcPr>
            <w:tcW w:w="2565" w:type="dxa"/>
            <w:tcBorders>
              <w:left w:val="single" w:sz="8" w:space="0" w:color="000000"/>
              <w:bottom w:val="single" w:sz="8" w:space="0" w:color="000000"/>
            </w:tcBorders>
            <w:shd w:val="clear" w:color="auto" w:fill="auto"/>
          </w:tcPr>
          <w:p w:rsidR="00F078A4" w:rsidRPr="001803EC" w:rsidRDefault="00F078A4">
            <w:pPr>
              <w:tabs>
                <w:tab w:val="left" w:pos="864"/>
              </w:tabs>
              <w:snapToGrid w:val="0"/>
              <w:spacing w:before="120" w:after="120"/>
              <w:jc w:val="right"/>
              <w:rPr>
                <w:rFonts w:ascii="Arial" w:hAnsi="Arial" w:cs="Arial"/>
                <w:sz w:val="16"/>
                <w:szCs w:val="16"/>
              </w:rPr>
            </w:pPr>
          </w:p>
          <w:p w:rsidR="00F078A4" w:rsidRPr="001803EC" w:rsidRDefault="00F078A4">
            <w:pPr>
              <w:tabs>
                <w:tab w:val="left" w:pos="864"/>
              </w:tabs>
              <w:snapToGrid w:val="0"/>
              <w:spacing w:before="120" w:after="120"/>
              <w:jc w:val="right"/>
              <w:rPr>
                <w:rFonts w:ascii="Arial" w:hAnsi="Arial" w:cs="Arial"/>
                <w:sz w:val="16"/>
                <w:szCs w:val="16"/>
              </w:rPr>
            </w:pPr>
            <w:r w:rsidRPr="001803EC">
              <w:rPr>
                <w:rFonts w:ascii="Arial" w:hAnsi="Arial" w:cs="Arial"/>
                <w:sz w:val="16"/>
                <w:szCs w:val="16"/>
              </w:rPr>
              <w:t>%</w:t>
            </w:r>
          </w:p>
        </w:tc>
        <w:tc>
          <w:tcPr>
            <w:tcW w:w="2096" w:type="dxa"/>
            <w:tcBorders>
              <w:left w:val="single" w:sz="8" w:space="0" w:color="000000"/>
              <w:bottom w:val="single" w:sz="8" w:space="0" w:color="000000"/>
              <w:right w:val="single" w:sz="8" w:space="0" w:color="000000"/>
            </w:tcBorders>
            <w:shd w:val="clear" w:color="auto" w:fill="auto"/>
          </w:tcPr>
          <w:p w:rsidR="00F078A4" w:rsidRPr="001803EC" w:rsidRDefault="00F078A4">
            <w:pPr>
              <w:tabs>
                <w:tab w:val="left" w:pos="864"/>
              </w:tabs>
              <w:snapToGrid w:val="0"/>
              <w:spacing w:before="120" w:after="120"/>
              <w:jc w:val="right"/>
              <w:rPr>
                <w:rFonts w:ascii="Arial" w:hAnsi="Arial" w:cs="Arial"/>
                <w:sz w:val="16"/>
                <w:szCs w:val="16"/>
              </w:rPr>
            </w:pPr>
          </w:p>
          <w:p w:rsidR="00F078A4" w:rsidRPr="001803EC" w:rsidRDefault="00F078A4">
            <w:pPr>
              <w:tabs>
                <w:tab w:val="left" w:pos="864"/>
              </w:tabs>
              <w:snapToGrid w:val="0"/>
              <w:spacing w:before="120" w:after="120"/>
              <w:jc w:val="right"/>
              <w:rPr>
                <w:rFonts w:ascii="Arial" w:hAnsi="Arial" w:cs="Arial"/>
              </w:rPr>
            </w:pPr>
            <w:r w:rsidRPr="001803EC">
              <w:rPr>
                <w:rFonts w:ascii="Arial" w:hAnsi="Arial" w:cs="Arial"/>
                <w:sz w:val="16"/>
                <w:szCs w:val="16"/>
              </w:rPr>
              <w:t>%</w:t>
            </w:r>
          </w:p>
        </w:tc>
      </w:tr>
    </w:tbl>
    <w:p w:rsidR="00F078A4" w:rsidRPr="001803EC" w:rsidRDefault="00F078A4">
      <w:pPr>
        <w:tabs>
          <w:tab w:val="left" w:pos="864"/>
        </w:tabs>
        <w:jc w:val="both"/>
        <w:rPr>
          <w:rFonts w:ascii="Arial" w:hAnsi="Arial" w:cs="Arial"/>
        </w:rPr>
      </w:pPr>
    </w:p>
    <w:p w:rsidR="00F078A4" w:rsidRPr="001803EC" w:rsidRDefault="00F078A4">
      <w:pPr>
        <w:tabs>
          <w:tab w:val="left" w:pos="864"/>
        </w:tabs>
        <w:jc w:val="both"/>
        <w:rPr>
          <w:rFonts w:ascii="Arial" w:hAnsi="Arial" w:cs="Arial"/>
        </w:rPr>
      </w:pPr>
      <w:r w:rsidRPr="001803EC">
        <w:rPr>
          <w:rFonts w:ascii="Arial" w:hAnsi="Arial" w:cs="Arial"/>
        </w:rPr>
        <w:t>Lorsque les informations sur le chiffre d’affaires ne sont pas disponibles pour la totalité de la période demandée, indication de la date à laquelle l’opérateur économique a été créé ou a commencé son activité :</w:t>
      </w:r>
    </w:p>
    <w:p w:rsidR="00F078A4" w:rsidRPr="001803EC" w:rsidRDefault="00F078A4">
      <w:pPr>
        <w:tabs>
          <w:tab w:val="left" w:pos="864"/>
        </w:tabs>
        <w:jc w:val="both"/>
        <w:rPr>
          <w:rFonts w:ascii="Arial" w:hAnsi="Arial" w:cs="Arial"/>
        </w:rPr>
      </w:pPr>
    </w:p>
    <w:p w:rsidR="00F078A4" w:rsidRPr="001803EC" w:rsidRDefault="00F078A4">
      <w:pPr>
        <w:tabs>
          <w:tab w:val="left" w:pos="864"/>
        </w:tabs>
        <w:ind w:left="567"/>
        <w:jc w:val="both"/>
        <w:rPr>
          <w:rFonts w:ascii="Arial" w:hAnsi="Arial" w:cs="Arial"/>
        </w:rPr>
      </w:pPr>
      <w:r w:rsidRPr="001803EC">
        <w:rPr>
          <w:rFonts w:ascii="Arial" w:hAnsi="Arial" w:cs="Arial"/>
        </w:rPr>
        <w:t>……./…………./……</w:t>
      </w:r>
    </w:p>
    <w:p w:rsidR="00F078A4" w:rsidRPr="001803EC" w:rsidRDefault="00F078A4">
      <w:pPr>
        <w:tabs>
          <w:tab w:val="left" w:pos="864"/>
        </w:tabs>
        <w:jc w:val="both"/>
        <w:rPr>
          <w:rFonts w:ascii="Arial" w:hAnsi="Arial" w:cs="Arial"/>
        </w:rPr>
      </w:pPr>
    </w:p>
    <w:p w:rsidR="00F078A4" w:rsidRPr="001803EC" w:rsidRDefault="0019151C">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E</w:t>
      </w:r>
      <w:r w:rsidR="00F078A4" w:rsidRPr="001803EC">
        <w:rPr>
          <w:rFonts w:ascii="Arial" w:hAnsi="Arial" w:cs="Arial"/>
          <w:b/>
          <w:bCs/>
          <w:sz w:val="22"/>
          <w:szCs w:val="22"/>
        </w:rPr>
        <w:t>2 – Autres informations requises par l’acheteur au titre de la capacité économique et financière</w:t>
      </w:r>
    </w:p>
    <w:p w:rsidR="00F078A4" w:rsidRPr="001803EC" w:rsidRDefault="00F078A4">
      <w:pPr>
        <w:jc w:val="both"/>
        <w:rPr>
          <w:rFonts w:ascii="Arial" w:hAnsi="Arial" w:cs="Arial"/>
          <w:i/>
          <w:sz w:val="18"/>
        </w:rPr>
      </w:pPr>
      <w:r w:rsidRPr="001803EC">
        <w:rPr>
          <w:rFonts w:ascii="Arial" w:hAnsi="Arial" w:cs="Arial"/>
          <w:i/>
          <w:sz w:val="18"/>
        </w:rPr>
        <w:t>(Chiffres d’affaires moyens sur la période demandée par l’acheteur, informations sur les comptes annuels, rapport entre les éléments d’actif et de passif, informations sur le niveau approprié d’assurance des risques professionnels, etc., tels que demandés par l’acheteur ; le cas échéant, renvoyer à la rubrique H du présent formulaire)</w:t>
      </w:r>
    </w:p>
    <w:p w:rsidR="00C70CE6" w:rsidRDefault="00C70CE6">
      <w:pPr>
        <w:pStyle w:val="En-tte"/>
        <w:tabs>
          <w:tab w:val="clear" w:pos="4536"/>
          <w:tab w:val="clear" w:pos="9072"/>
          <w:tab w:val="left" w:pos="0"/>
          <w:tab w:val="left" w:pos="2160"/>
        </w:tabs>
        <w:jc w:val="both"/>
        <w:rPr>
          <w:rFonts w:ascii="Arial" w:hAnsi="Arial" w:cs="Arial"/>
          <w:b/>
          <w:bCs/>
          <w:sz w:val="22"/>
          <w:szCs w:val="22"/>
        </w:rPr>
      </w:pPr>
    </w:p>
    <w:p w:rsidR="00F078A4" w:rsidRPr="001803EC" w:rsidRDefault="0019151C">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E</w:t>
      </w:r>
      <w:r w:rsidR="00F078A4" w:rsidRPr="001803EC">
        <w:rPr>
          <w:rFonts w:ascii="Arial" w:hAnsi="Arial" w:cs="Arial"/>
          <w:b/>
          <w:bCs/>
          <w:sz w:val="22"/>
          <w:szCs w:val="22"/>
        </w:rPr>
        <w:t>3 – Pour les marchés publics de travaux</w:t>
      </w:r>
    </w:p>
    <w:p w:rsidR="00F078A4" w:rsidRPr="001803EC" w:rsidRDefault="00F078A4">
      <w:pPr>
        <w:tabs>
          <w:tab w:val="left" w:pos="864"/>
        </w:tabs>
        <w:jc w:val="both"/>
        <w:rPr>
          <w:rFonts w:ascii="Arial" w:hAnsi="Arial" w:cs="Arial"/>
        </w:rPr>
      </w:pPr>
    </w:p>
    <w:p w:rsidR="00F078A4" w:rsidRPr="001803EC" w:rsidRDefault="00F078A4">
      <w:pPr>
        <w:ind w:left="567"/>
        <w:jc w:val="both"/>
        <w:rPr>
          <w:rFonts w:ascii="Arial" w:hAnsi="Arial" w:cs="Arial"/>
          <w:sz w:val="18"/>
        </w:rPr>
      </w:pPr>
      <w:r w:rsidRPr="001803EC">
        <w:rPr>
          <w:rFonts w:ascii="Arial" w:hAnsi="Arial" w:cs="Arial"/>
        </w:rPr>
        <w:fldChar w:fldCharType="begin">
          <w:ffData>
            <w:name w:val=""/>
            <w:enabled/>
            <w:calcOnExit w:val="0"/>
            <w:checkBox>
              <w:size w:val="20"/>
              <w:default w:val="0"/>
            </w:checkBox>
          </w:ffData>
        </w:fldChar>
      </w:r>
      <w:r w:rsidRPr="001803EC">
        <w:rPr>
          <w:rFonts w:ascii="Arial" w:hAnsi="Arial" w:cs="Arial"/>
        </w:rPr>
        <w:instrText xml:space="preserve"> FORMCHECKBOX </w:instrText>
      </w:r>
      <w:r w:rsidR="00875710">
        <w:rPr>
          <w:rFonts w:ascii="Arial" w:hAnsi="Arial" w:cs="Arial"/>
        </w:rPr>
      </w:r>
      <w:r w:rsidR="00875710">
        <w:rPr>
          <w:rFonts w:ascii="Arial" w:hAnsi="Arial" w:cs="Arial"/>
        </w:rPr>
        <w:fldChar w:fldCharType="separate"/>
      </w:r>
      <w:r w:rsidRPr="001803EC">
        <w:rPr>
          <w:rFonts w:ascii="Arial" w:hAnsi="Arial" w:cs="Arial"/>
        </w:rPr>
        <w:fldChar w:fldCharType="end"/>
      </w:r>
      <w:r w:rsidRPr="001803EC">
        <w:rPr>
          <w:rFonts w:ascii="Arial" w:hAnsi="Arial" w:cs="Arial"/>
          <w:bCs/>
        </w:rPr>
        <w:t xml:space="preserve"> </w:t>
      </w:r>
      <w:r w:rsidRPr="001803EC">
        <w:rPr>
          <w:rFonts w:ascii="Arial" w:hAnsi="Arial" w:cs="Arial"/>
          <w:sz w:val="18"/>
        </w:rPr>
        <w:t>En cochant cette case, le candidat déclare qu’il aura souscrit un contrat d’assurance le couvrant au regard de la responsabilité décennale (</w:t>
      </w:r>
      <w:hyperlink r:id="rId42" w:history="1">
        <w:r w:rsidRPr="001803EC">
          <w:rPr>
            <w:rStyle w:val="Lienhypertexte"/>
            <w:rFonts w:ascii="Arial" w:hAnsi="Arial" w:cs="Arial"/>
            <w:sz w:val="18"/>
          </w:rPr>
          <w:t>article L. 241-1</w:t>
        </w:r>
      </w:hyperlink>
      <w:r w:rsidRPr="001803EC">
        <w:rPr>
          <w:rFonts w:ascii="Arial" w:hAnsi="Arial" w:cs="Arial"/>
          <w:sz w:val="18"/>
        </w:rPr>
        <w:t xml:space="preserve"> du code des assurances).</w:t>
      </w:r>
    </w:p>
    <w:p w:rsidR="00F078A4" w:rsidRDefault="00F078A4">
      <w:pPr>
        <w:pStyle w:val="En-tte"/>
        <w:tabs>
          <w:tab w:val="clear" w:pos="4536"/>
          <w:tab w:val="clear" w:pos="9072"/>
          <w:tab w:val="left" w:pos="2160"/>
        </w:tabs>
        <w:ind w:left="567"/>
        <w:jc w:val="both"/>
        <w:rPr>
          <w:rFonts w:ascii="Arial" w:hAnsi="Arial" w:cs="Arial"/>
          <w:i/>
          <w:iCs/>
          <w:sz w:val="18"/>
          <w:szCs w:val="18"/>
        </w:rPr>
      </w:pPr>
      <w:r w:rsidRPr="001803EC">
        <w:rPr>
          <w:rFonts w:ascii="Arial" w:hAnsi="Arial" w:cs="Arial"/>
          <w:i/>
          <w:iCs/>
          <w:sz w:val="18"/>
          <w:szCs w:val="18"/>
        </w:rPr>
        <w:t>(</w:t>
      </w:r>
      <w:r w:rsidRPr="001803EC">
        <w:rPr>
          <w:rFonts w:ascii="Arial" w:hAnsi="Arial" w:cs="Arial"/>
          <w:i/>
          <w:iCs/>
          <w:sz w:val="18"/>
          <w:szCs w:val="18"/>
          <w:u w:val="single"/>
        </w:rPr>
        <w:t>Y compris en cas de MDS</w:t>
      </w:r>
      <w:r w:rsidRPr="001803EC">
        <w:rPr>
          <w:rFonts w:ascii="Arial" w:hAnsi="Arial" w:cs="Arial"/>
          <w:i/>
          <w:iCs/>
          <w:sz w:val="18"/>
          <w:szCs w:val="18"/>
        </w:rPr>
        <w:t xml:space="preserve">, les documents de preuve ne seront </w:t>
      </w:r>
      <w:r w:rsidR="008A2819" w:rsidRPr="001803EC">
        <w:rPr>
          <w:rFonts w:ascii="Arial" w:hAnsi="Arial" w:cs="Arial"/>
          <w:i/>
          <w:iCs/>
          <w:sz w:val="18"/>
          <w:szCs w:val="18"/>
        </w:rPr>
        <w:t>sollicités</w:t>
      </w:r>
      <w:r w:rsidRPr="001803EC">
        <w:rPr>
          <w:rFonts w:ascii="Arial" w:hAnsi="Arial" w:cs="Arial"/>
          <w:i/>
          <w:iCs/>
          <w:sz w:val="18"/>
          <w:szCs w:val="18"/>
        </w:rPr>
        <w:t xml:space="preserve"> sur ce point qu’avant l’attribution du marché public)</w:t>
      </w:r>
    </w:p>
    <w:p w:rsidR="00C70CE6" w:rsidRPr="00CC70AF" w:rsidRDefault="00C70CE6" w:rsidP="00C70CE6">
      <w:pPr>
        <w:jc w:val="center"/>
        <w:rPr>
          <w:rFonts w:ascii="Arial" w:hAnsi="Arial" w:cs="Arial"/>
          <w:b/>
          <w:i/>
          <w:iCs/>
          <w:color w:val="FF0000"/>
          <w:sz w:val="22"/>
          <w:szCs w:val="22"/>
        </w:rPr>
      </w:pPr>
      <w:r w:rsidRPr="00CC70AF">
        <w:rPr>
          <w:rFonts w:ascii="Arial" w:hAnsi="Arial" w:cs="Arial"/>
          <w:b/>
          <w:i/>
          <w:iCs/>
          <w:color w:val="FF0000"/>
          <w:sz w:val="22"/>
          <w:szCs w:val="22"/>
        </w:rPr>
        <w:t>Non concerné</w:t>
      </w:r>
    </w:p>
    <w:p w:rsidR="00C70CE6" w:rsidRPr="001803EC" w:rsidRDefault="00C70CE6">
      <w:pPr>
        <w:pStyle w:val="En-tte"/>
        <w:tabs>
          <w:tab w:val="clear" w:pos="4536"/>
          <w:tab w:val="clear" w:pos="9072"/>
          <w:tab w:val="left" w:pos="2160"/>
        </w:tabs>
        <w:ind w:left="567"/>
        <w:jc w:val="both"/>
        <w:rPr>
          <w:rFonts w:ascii="Arial" w:hAnsi="Arial" w:cs="Arial"/>
          <w:i/>
          <w:iCs/>
          <w:sz w:val="18"/>
          <w:szCs w:val="18"/>
        </w:rPr>
      </w:pPr>
    </w:p>
    <w:p w:rsidR="00F078A4" w:rsidRPr="001803EC" w:rsidRDefault="00F078A4">
      <w:pPr>
        <w:pStyle w:val="En-tte"/>
        <w:tabs>
          <w:tab w:val="clear" w:pos="4536"/>
          <w:tab w:val="clear" w:pos="9072"/>
          <w:tab w:val="left" w:pos="0"/>
          <w:tab w:val="left" w:pos="2160"/>
        </w:tabs>
        <w:jc w:val="both"/>
        <w:rPr>
          <w:rFonts w:ascii="Arial" w:hAnsi="Arial" w:cs="Arial"/>
          <w:i/>
          <w:iCs/>
          <w:sz w:val="18"/>
          <w:szCs w:val="18"/>
        </w:rPr>
      </w:pPr>
    </w:p>
    <w:p w:rsidR="00F078A4" w:rsidRPr="001803EC" w:rsidRDefault="0019151C">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E</w:t>
      </w:r>
      <w:r w:rsidR="00F078A4" w:rsidRPr="001803EC">
        <w:rPr>
          <w:rFonts w:ascii="Arial" w:hAnsi="Arial" w:cs="Arial"/>
          <w:b/>
          <w:bCs/>
          <w:sz w:val="22"/>
          <w:szCs w:val="22"/>
        </w:rPr>
        <w:t xml:space="preserve">4 – Documents de preuve disponibles en ligne </w:t>
      </w:r>
      <w:r w:rsidR="00F078A4" w:rsidRPr="001803EC">
        <w:rPr>
          <w:rFonts w:ascii="Arial" w:hAnsi="Arial" w:cs="Arial"/>
          <w:b/>
          <w:bCs/>
          <w:sz w:val="18"/>
          <w:szCs w:val="22"/>
        </w:rPr>
        <w:t xml:space="preserve">(applicable </w:t>
      </w:r>
      <w:r w:rsidR="00F078A4" w:rsidRPr="001803EC">
        <w:rPr>
          <w:rFonts w:ascii="Arial" w:hAnsi="Arial" w:cs="Arial"/>
          <w:b/>
          <w:bCs/>
          <w:sz w:val="18"/>
          <w:szCs w:val="22"/>
          <w:u w:val="single"/>
        </w:rPr>
        <w:t>pour tous les marchés publics autres que MDS</w:t>
      </w:r>
      <w:r w:rsidR="00F078A4" w:rsidRPr="001803EC">
        <w:rPr>
          <w:rFonts w:ascii="Arial" w:hAnsi="Arial" w:cs="Arial"/>
          <w:b/>
          <w:bCs/>
          <w:sz w:val="18"/>
          <w:szCs w:val="22"/>
        </w:rPr>
        <w:t xml:space="preserve"> et, pour les MDS, uniquement lorsque l’acheteur a autorisé les candidats à ne pas fournir ces documents de preuve en application de l’</w:t>
      </w:r>
      <w:hyperlink r:id="rId43" w:history="1">
        <w:r w:rsidR="00F078A4" w:rsidRPr="001803EC">
          <w:rPr>
            <w:rStyle w:val="Lienhypertexte"/>
            <w:rFonts w:ascii="Arial" w:hAnsi="Arial" w:cs="Arial"/>
            <w:b/>
            <w:bCs/>
            <w:sz w:val="18"/>
            <w:szCs w:val="22"/>
          </w:rPr>
          <w:t>article R. 2343-14</w:t>
        </w:r>
      </w:hyperlink>
      <w:r w:rsidR="00F078A4" w:rsidRPr="001803EC">
        <w:rPr>
          <w:rFonts w:ascii="Arial" w:hAnsi="Arial" w:cs="Arial"/>
          <w:b/>
          <w:bCs/>
          <w:sz w:val="18"/>
          <w:szCs w:val="22"/>
        </w:rPr>
        <w:t xml:space="preserve"> du code de la commande publique)</w:t>
      </w:r>
    </w:p>
    <w:p w:rsidR="00F078A4" w:rsidRPr="001803EC" w:rsidRDefault="00F078A4">
      <w:pPr>
        <w:tabs>
          <w:tab w:val="left" w:pos="864"/>
        </w:tabs>
        <w:jc w:val="both"/>
        <w:rPr>
          <w:rFonts w:ascii="Arial" w:hAnsi="Arial" w:cs="Arial"/>
        </w:rPr>
      </w:pPr>
    </w:p>
    <w:p w:rsidR="00F078A4" w:rsidRPr="001803EC" w:rsidRDefault="00F078A4">
      <w:pPr>
        <w:jc w:val="both"/>
        <w:rPr>
          <w:rFonts w:ascii="Arial" w:hAnsi="Arial" w:cs="Arial"/>
          <w:i/>
          <w:sz w:val="18"/>
        </w:rPr>
      </w:pPr>
      <w:r w:rsidRPr="001803EC">
        <w:rPr>
          <w:rFonts w:ascii="Arial" w:hAnsi="Arial" w:cs="Arial"/>
          <w:i/>
          <w:sz w:val="18"/>
        </w:rPr>
        <w:t>Le cas échéant, adresse internet à laquelle les documents justificatifs et moyens de preuve sont accessibles directement et gratuitement, ainsi que l’ensemble des renseignements nécessaires pour y accéder :</w:t>
      </w:r>
    </w:p>
    <w:p w:rsidR="00F078A4" w:rsidRPr="001803EC" w:rsidRDefault="00F078A4">
      <w:pPr>
        <w:rPr>
          <w:rFonts w:ascii="Arial" w:hAnsi="Arial" w:cs="Arial"/>
          <w:i/>
          <w:sz w:val="16"/>
        </w:rPr>
      </w:pPr>
      <w:r w:rsidRPr="001803EC">
        <w:rPr>
          <w:rFonts w:ascii="Arial" w:hAnsi="Arial" w:cs="Arial"/>
          <w:i/>
          <w:sz w:val="16"/>
        </w:rPr>
        <w:t>(Si l’adresse et les renseignements sont identiques à ceux fournis plus haut se contenter de renvoyer à la rubrique concernée)</w:t>
      </w:r>
    </w:p>
    <w:p w:rsidR="00F078A4" w:rsidRPr="001803EC" w:rsidRDefault="00F078A4">
      <w:pPr>
        <w:rPr>
          <w:rFonts w:ascii="Arial" w:hAnsi="Arial" w:cs="Arial"/>
          <w:sz w:val="18"/>
        </w:rPr>
      </w:pPr>
    </w:p>
    <w:p w:rsidR="00F078A4" w:rsidRPr="001803EC" w:rsidRDefault="00F078A4">
      <w:pPr>
        <w:ind w:left="284"/>
        <w:rPr>
          <w:rFonts w:ascii="Arial" w:hAnsi="Arial" w:cs="Arial"/>
          <w:sz w:val="16"/>
        </w:rPr>
      </w:pPr>
      <w:r w:rsidRPr="001803EC">
        <w:rPr>
          <w:rFonts w:ascii="Arial" w:hAnsi="Arial" w:cs="Arial"/>
          <w:sz w:val="16"/>
        </w:rPr>
        <w:t>- Adresse internet :</w:t>
      </w:r>
    </w:p>
    <w:p w:rsidR="00F078A4" w:rsidRPr="001803EC" w:rsidRDefault="00F078A4">
      <w:pPr>
        <w:ind w:left="284"/>
        <w:rPr>
          <w:rFonts w:ascii="Arial" w:hAnsi="Arial" w:cs="Arial"/>
          <w:sz w:val="16"/>
        </w:rPr>
      </w:pPr>
    </w:p>
    <w:p w:rsidR="00F078A4" w:rsidRPr="001803EC" w:rsidRDefault="00F078A4">
      <w:pPr>
        <w:ind w:left="284"/>
        <w:rPr>
          <w:rFonts w:ascii="Arial" w:hAnsi="Arial" w:cs="Arial"/>
          <w:sz w:val="16"/>
        </w:rPr>
      </w:pPr>
    </w:p>
    <w:p w:rsidR="00F078A4" w:rsidRPr="001803EC" w:rsidRDefault="00F078A4">
      <w:pPr>
        <w:ind w:left="284"/>
        <w:rPr>
          <w:rFonts w:ascii="Arial" w:hAnsi="Arial" w:cs="Arial"/>
          <w:sz w:val="16"/>
        </w:rPr>
      </w:pPr>
    </w:p>
    <w:p w:rsidR="00F078A4" w:rsidRPr="001803EC" w:rsidRDefault="00F078A4">
      <w:pPr>
        <w:ind w:left="284"/>
        <w:rPr>
          <w:rFonts w:ascii="Arial" w:hAnsi="Arial" w:cs="Arial"/>
          <w:sz w:val="16"/>
        </w:rPr>
      </w:pPr>
      <w:r w:rsidRPr="001803EC">
        <w:rPr>
          <w:rFonts w:ascii="Arial" w:hAnsi="Arial" w:cs="Arial"/>
          <w:sz w:val="16"/>
        </w:rPr>
        <w:t>- Renseignements nécessaires pour y accéder :</w:t>
      </w:r>
    </w:p>
    <w:p w:rsidR="00F078A4" w:rsidRPr="001803EC" w:rsidRDefault="00F078A4">
      <w:pPr>
        <w:ind w:left="284"/>
        <w:rPr>
          <w:rFonts w:ascii="Arial" w:hAnsi="Arial" w:cs="Arial"/>
        </w:rPr>
      </w:pPr>
    </w:p>
    <w:p w:rsidR="00F078A4" w:rsidRPr="001803EC" w:rsidRDefault="00F078A4">
      <w:pPr>
        <w:ind w:left="284"/>
        <w:rPr>
          <w:rFonts w:ascii="Arial" w:hAnsi="Arial" w:cs="Arial"/>
        </w:rPr>
      </w:pPr>
    </w:p>
    <w:p w:rsidR="00F078A4" w:rsidRDefault="00F078A4">
      <w:pPr>
        <w:ind w:left="284"/>
        <w:rPr>
          <w:rFonts w:ascii="Arial" w:hAnsi="Arial" w:cs="Arial"/>
        </w:rPr>
      </w:pPr>
    </w:p>
    <w:p w:rsidR="00EF01EE" w:rsidRDefault="00EF01EE">
      <w:pPr>
        <w:ind w:left="284"/>
        <w:rPr>
          <w:rFonts w:ascii="Arial" w:hAnsi="Arial" w:cs="Arial"/>
        </w:rPr>
      </w:pPr>
    </w:p>
    <w:p w:rsidR="00EF01EE" w:rsidRDefault="00EF01EE">
      <w:pPr>
        <w:ind w:left="284"/>
        <w:rPr>
          <w:rFonts w:ascii="Arial" w:hAnsi="Arial" w:cs="Arial"/>
        </w:rPr>
      </w:pPr>
    </w:p>
    <w:p w:rsidR="00EF01EE" w:rsidRDefault="00EF01EE">
      <w:pPr>
        <w:ind w:left="284"/>
        <w:rPr>
          <w:rFonts w:ascii="Arial" w:hAnsi="Arial" w:cs="Arial"/>
        </w:rPr>
      </w:pPr>
    </w:p>
    <w:p w:rsidR="00EF01EE" w:rsidRDefault="00EF01EE">
      <w:pPr>
        <w:ind w:left="284"/>
        <w:rPr>
          <w:rFonts w:ascii="Arial" w:hAnsi="Arial" w:cs="Arial"/>
        </w:rPr>
      </w:pPr>
    </w:p>
    <w:p w:rsidR="00EF01EE" w:rsidRDefault="00EF01EE">
      <w:pPr>
        <w:ind w:left="284"/>
        <w:rPr>
          <w:rFonts w:ascii="Arial" w:hAnsi="Arial" w:cs="Arial"/>
        </w:rPr>
      </w:pPr>
    </w:p>
    <w:p w:rsidR="00EF01EE" w:rsidRDefault="00EF01EE">
      <w:pPr>
        <w:ind w:left="284"/>
        <w:rPr>
          <w:rFonts w:ascii="Arial" w:hAnsi="Arial" w:cs="Arial"/>
        </w:rPr>
      </w:pPr>
    </w:p>
    <w:p w:rsidR="00EF01EE" w:rsidRPr="001803EC" w:rsidRDefault="00EF01EE">
      <w:pPr>
        <w:ind w:left="284"/>
        <w:rPr>
          <w:rFonts w:ascii="Arial" w:hAnsi="Arial" w:cs="Arial"/>
        </w:rPr>
      </w:pPr>
    </w:p>
    <w:p w:rsidR="00F078A4" w:rsidRPr="001803EC" w:rsidRDefault="00F078A4">
      <w:pPr>
        <w:rPr>
          <w:rFonts w:ascii="Arial" w:hAnsi="Arial" w:cs="Arial"/>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F078A4" w:rsidRPr="001803EC">
        <w:tc>
          <w:tcPr>
            <w:tcW w:w="9852" w:type="dxa"/>
            <w:shd w:val="clear" w:color="auto" w:fill="465F9D"/>
          </w:tcPr>
          <w:p w:rsidR="00F078A4" w:rsidRPr="001803EC" w:rsidRDefault="0019151C">
            <w:pPr>
              <w:tabs>
                <w:tab w:val="left" w:pos="-142"/>
                <w:tab w:val="left" w:pos="4111"/>
              </w:tabs>
              <w:jc w:val="both"/>
              <w:rPr>
                <w:rFonts w:ascii="Arial" w:hAnsi="Arial" w:cs="Arial"/>
                <w:b/>
                <w:bCs/>
                <w:color w:val="FFFFFF"/>
              </w:rPr>
            </w:pPr>
            <w:r>
              <w:rPr>
                <w:rFonts w:ascii="Arial" w:hAnsi="Arial" w:cs="Arial"/>
                <w:b/>
                <w:bCs/>
                <w:color w:val="FFFFFF"/>
                <w:sz w:val="22"/>
                <w:szCs w:val="22"/>
              </w:rPr>
              <w:lastRenderedPageBreak/>
              <w:t>F</w:t>
            </w:r>
            <w:r w:rsidR="00F078A4" w:rsidRPr="001803EC">
              <w:rPr>
                <w:rFonts w:ascii="Arial" w:hAnsi="Arial" w:cs="Arial"/>
                <w:b/>
                <w:bCs/>
                <w:color w:val="FFFFFF"/>
                <w:sz w:val="22"/>
                <w:szCs w:val="22"/>
              </w:rPr>
              <w:t xml:space="preserve"> - Renseignements relatifs à la capacité technique et professionnelle du candidat individuel ou du membre du groupement</w:t>
            </w:r>
          </w:p>
        </w:tc>
      </w:tr>
    </w:tbl>
    <w:p w:rsidR="00F078A4" w:rsidRPr="001803EC" w:rsidRDefault="00F078A4">
      <w:pPr>
        <w:pStyle w:val="En-tte"/>
        <w:tabs>
          <w:tab w:val="clear" w:pos="4536"/>
          <w:tab w:val="clear" w:pos="9072"/>
          <w:tab w:val="left" w:pos="0"/>
          <w:tab w:val="left" w:pos="2160"/>
        </w:tabs>
        <w:jc w:val="both"/>
        <w:rPr>
          <w:rFonts w:ascii="Arial" w:hAnsi="Arial" w:cs="Arial"/>
          <w:i/>
          <w:iCs/>
          <w:sz w:val="18"/>
          <w:szCs w:val="18"/>
        </w:rPr>
      </w:pPr>
    </w:p>
    <w:p w:rsidR="00F078A4" w:rsidRPr="001803EC" w:rsidRDefault="00F078A4" w:rsidP="003F5397">
      <w:pPr>
        <w:ind w:left="284"/>
        <w:jc w:val="both"/>
        <w:rPr>
          <w:rFonts w:ascii="Arial" w:hAnsi="Arial" w:cs="Arial"/>
        </w:rPr>
      </w:pPr>
      <w:r w:rsidRPr="001803EC">
        <w:rPr>
          <w:rFonts w:ascii="Arial" w:hAnsi="Arial" w:cs="Arial"/>
          <w:i/>
          <w:iCs/>
          <w:szCs w:val="18"/>
        </w:rPr>
        <w:t>Le candidat ne fournit que les renseignements demandés par l’acheteur au titre de la capacité technique et professionnelle.</w:t>
      </w:r>
      <w:r w:rsidR="003F5397">
        <w:rPr>
          <w:rFonts w:ascii="Arial" w:hAnsi="Arial" w:cs="Arial"/>
          <w:i/>
          <w:iCs/>
          <w:szCs w:val="18"/>
        </w:rPr>
        <w:t xml:space="preserve"> </w:t>
      </w:r>
      <w:r w:rsidRPr="001803EC">
        <w:rPr>
          <w:rFonts w:ascii="Arial" w:hAnsi="Arial" w:cs="Arial"/>
          <w:i/>
          <w:iCs/>
          <w:sz w:val="16"/>
          <w:szCs w:val="18"/>
        </w:rPr>
        <w:t>(En cas de MDS, les documents de preuve sont à fournir avec la candidature, sauf cas particulier de la rubrique G2.)</w:t>
      </w:r>
    </w:p>
    <w:p w:rsidR="00EF01EE" w:rsidRDefault="00EF01EE">
      <w:pPr>
        <w:pStyle w:val="En-tte"/>
        <w:tabs>
          <w:tab w:val="clear" w:pos="4536"/>
          <w:tab w:val="clear" w:pos="9072"/>
          <w:tab w:val="left" w:pos="0"/>
          <w:tab w:val="left" w:pos="2160"/>
        </w:tabs>
        <w:jc w:val="both"/>
        <w:rPr>
          <w:rFonts w:ascii="Arial" w:hAnsi="Arial" w:cs="Arial"/>
          <w:b/>
          <w:bCs/>
          <w:sz w:val="22"/>
          <w:szCs w:val="22"/>
        </w:rPr>
      </w:pPr>
    </w:p>
    <w:p w:rsidR="00F078A4" w:rsidRPr="001803EC" w:rsidRDefault="0019151C">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F</w:t>
      </w:r>
      <w:r w:rsidR="00F078A4" w:rsidRPr="001803EC">
        <w:rPr>
          <w:rFonts w:ascii="Arial" w:hAnsi="Arial" w:cs="Arial"/>
          <w:b/>
          <w:bCs/>
          <w:sz w:val="22"/>
          <w:szCs w:val="22"/>
        </w:rPr>
        <w:t>1 - Le candidat ne fournit que les renseignements demandés par l’acheteur au titre de la capacité technique et professionnelle, qu’il peut récapituler ici</w:t>
      </w:r>
    </w:p>
    <w:p w:rsidR="00F078A4" w:rsidRPr="001803EC" w:rsidRDefault="00F078A4">
      <w:pPr>
        <w:pStyle w:val="En-tte"/>
        <w:tabs>
          <w:tab w:val="clear" w:pos="4536"/>
          <w:tab w:val="clear" w:pos="9072"/>
          <w:tab w:val="left" w:pos="864"/>
        </w:tabs>
        <w:rPr>
          <w:rFonts w:ascii="Arial" w:hAnsi="Arial" w:cs="Arial"/>
        </w:rPr>
      </w:pPr>
    </w:p>
    <w:p w:rsidR="00F078A4" w:rsidRPr="001803EC" w:rsidRDefault="00F078A4">
      <w:pPr>
        <w:pStyle w:val="En-tte"/>
        <w:tabs>
          <w:tab w:val="clear" w:pos="4536"/>
          <w:tab w:val="clear" w:pos="9072"/>
          <w:tab w:val="left" w:pos="864"/>
        </w:tabs>
        <w:rPr>
          <w:rFonts w:ascii="Arial" w:hAnsi="Arial" w:cs="Arial"/>
        </w:rPr>
      </w:pPr>
    </w:p>
    <w:p w:rsidR="0019151C" w:rsidRDefault="0019151C" w:rsidP="0019151C">
      <w:pPr>
        <w:pStyle w:val="En-tte"/>
        <w:tabs>
          <w:tab w:val="left" w:pos="0"/>
          <w:tab w:val="left" w:pos="2160"/>
        </w:tabs>
        <w:spacing w:before="120" w:after="120" w:line="276" w:lineRule="auto"/>
        <w:jc w:val="both"/>
        <w:rPr>
          <w:rFonts w:ascii="Arial" w:hAnsi="Arial" w:cs="Arial"/>
          <w:iCs/>
          <w:color w:val="FF0000"/>
          <w:sz w:val="22"/>
          <w:szCs w:val="22"/>
        </w:rPr>
      </w:pPr>
      <w:r w:rsidRPr="001C3D79">
        <w:rPr>
          <w:rFonts w:ascii="Arial" w:hAnsi="Arial" w:cs="Arial"/>
          <w:iCs/>
          <w:color w:val="FF0000"/>
          <w:sz w:val="22"/>
          <w:szCs w:val="22"/>
        </w:rPr>
        <w:t>Le candidat joint à son offre une présentation de l’entreprise relatant ses capacités techniques et professionnelles en relation avec l’objet du marché.</w:t>
      </w:r>
    </w:p>
    <w:p w:rsidR="0019151C" w:rsidRPr="001C3D79" w:rsidRDefault="0019151C" w:rsidP="0019151C">
      <w:pPr>
        <w:pStyle w:val="En-tte"/>
        <w:tabs>
          <w:tab w:val="left" w:pos="0"/>
          <w:tab w:val="left" w:pos="2160"/>
        </w:tabs>
        <w:spacing w:before="120" w:after="120" w:line="276" w:lineRule="auto"/>
        <w:jc w:val="both"/>
        <w:rPr>
          <w:rFonts w:ascii="Arial" w:hAnsi="Arial" w:cs="Arial"/>
          <w:iCs/>
          <w:color w:val="FF0000"/>
          <w:sz w:val="22"/>
          <w:szCs w:val="22"/>
        </w:rPr>
      </w:pPr>
      <w:r>
        <w:rPr>
          <w:rFonts w:ascii="Arial" w:hAnsi="Arial" w:cs="Arial"/>
          <w:iCs/>
          <w:color w:val="FF0000"/>
          <w:sz w:val="22"/>
          <w:szCs w:val="22"/>
        </w:rPr>
        <w:t>Dans le cas d’une sous-traitance, le candidat présente le ou les opérateurs économiques auxquels il fera appel pour une ou des parties de la prestation sollicitée.</w:t>
      </w:r>
    </w:p>
    <w:p w:rsidR="00F078A4" w:rsidRPr="001803EC" w:rsidRDefault="00F078A4">
      <w:pPr>
        <w:pStyle w:val="En-tte"/>
        <w:tabs>
          <w:tab w:val="clear" w:pos="4536"/>
          <w:tab w:val="clear" w:pos="9072"/>
          <w:tab w:val="left" w:pos="864"/>
        </w:tabs>
        <w:rPr>
          <w:rFonts w:ascii="Arial" w:hAnsi="Arial" w:cs="Arial"/>
        </w:rPr>
      </w:pPr>
    </w:p>
    <w:p w:rsidR="00F078A4" w:rsidRPr="001803EC" w:rsidRDefault="00F078A4">
      <w:pPr>
        <w:pStyle w:val="En-tte"/>
        <w:tabs>
          <w:tab w:val="clear" w:pos="4536"/>
          <w:tab w:val="clear" w:pos="9072"/>
          <w:tab w:val="left" w:pos="864"/>
        </w:tabs>
        <w:rPr>
          <w:rFonts w:ascii="Arial" w:hAnsi="Arial" w:cs="Arial"/>
        </w:rPr>
      </w:pPr>
    </w:p>
    <w:p w:rsidR="00F078A4" w:rsidRPr="001803EC" w:rsidRDefault="00F078A4">
      <w:pPr>
        <w:pStyle w:val="En-tte"/>
        <w:tabs>
          <w:tab w:val="clear" w:pos="4536"/>
          <w:tab w:val="clear" w:pos="9072"/>
          <w:tab w:val="left" w:pos="864"/>
        </w:tabs>
        <w:rPr>
          <w:rFonts w:ascii="Arial" w:hAnsi="Arial" w:cs="Arial"/>
        </w:rPr>
      </w:pPr>
    </w:p>
    <w:p w:rsidR="006F29BD" w:rsidRDefault="006F29BD">
      <w:pPr>
        <w:pStyle w:val="En-tte"/>
        <w:tabs>
          <w:tab w:val="clear" w:pos="4536"/>
          <w:tab w:val="clear" w:pos="9072"/>
          <w:tab w:val="left" w:pos="0"/>
          <w:tab w:val="left" w:pos="2160"/>
        </w:tabs>
        <w:jc w:val="both"/>
        <w:rPr>
          <w:rFonts w:ascii="Arial" w:hAnsi="Arial" w:cs="Arial"/>
          <w:b/>
          <w:bCs/>
          <w:sz w:val="22"/>
          <w:szCs w:val="22"/>
        </w:rPr>
      </w:pPr>
    </w:p>
    <w:p w:rsidR="00F078A4" w:rsidRPr="001803EC" w:rsidRDefault="0019151C">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w:t>
      </w:r>
      <w:r w:rsidR="00F078A4" w:rsidRPr="001803EC">
        <w:rPr>
          <w:rFonts w:ascii="Arial" w:hAnsi="Arial" w:cs="Arial"/>
          <w:b/>
          <w:bCs/>
          <w:sz w:val="22"/>
          <w:szCs w:val="22"/>
        </w:rPr>
        <w:t xml:space="preserve">2 - Documents de preuve disponibles en ligne </w:t>
      </w:r>
      <w:r w:rsidR="00F078A4" w:rsidRPr="001803EC">
        <w:rPr>
          <w:rFonts w:ascii="Arial" w:hAnsi="Arial" w:cs="Arial"/>
          <w:b/>
          <w:bCs/>
          <w:sz w:val="18"/>
          <w:szCs w:val="22"/>
        </w:rPr>
        <w:t xml:space="preserve">(applicable </w:t>
      </w:r>
      <w:r w:rsidR="00F078A4" w:rsidRPr="001803EC">
        <w:rPr>
          <w:rFonts w:ascii="Arial" w:hAnsi="Arial" w:cs="Arial"/>
          <w:b/>
          <w:bCs/>
          <w:sz w:val="18"/>
          <w:szCs w:val="22"/>
          <w:u w:val="single"/>
        </w:rPr>
        <w:t>pour tous les marchés publics autres que MDS</w:t>
      </w:r>
      <w:r w:rsidR="00F078A4" w:rsidRPr="001803EC">
        <w:rPr>
          <w:rFonts w:ascii="Arial" w:hAnsi="Arial" w:cs="Arial"/>
          <w:b/>
          <w:bCs/>
          <w:sz w:val="18"/>
          <w:szCs w:val="22"/>
        </w:rPr>
        <w:t xml:space="preserve"> et, pour les MDS, uniquement lorsque l’acheteur a autorisé les candidats à ne pas fournir ces documents de preuve en application de l’</w:t>
      </w:r>
      <w:hyperlink r:id="rId44" w:history="1">
        <w:r w:rsidR="00F078A4" w:rsidRPr="001803EC">
          <w:rPr>
            <w:rStyle w:val="Lienhypertexte"/>
            <w:rFonts w:ascii="Arial" w:hAnsi="Arial" w:cs="Arial"/>
            <w:b/>
            <w:bCs/>
            <w:sz w:val="18"/>
            <w:szCs w:val="22"/>
          </w:rPr>
          <w:t>article R. 2343-14</w:t>
        </w:r>
      </w:hyperlink>
      <w:r w:rsidR="00F078A4" w:rsidRPr="001803EC">
        <w:rPr>
          <w:rFonts w:ascii="Arial" w:hAnsi="Arial" w:cs="Arial"/>
          <w:b/>
          <w:bCs/>
          <w:sz w:val="18"/>
          <w:szCs w:val="22"/>
        </w:rPr>
        <w:t xml:space="preserve"> du code de la commande publique)</w:t>
      </w:r>
      <w:r w:rsidR="00F078A4" w:rsidRPr="001803EC">
        <w:rPr>
          <w:rFonts w:ascii="Arial" w:hAnsi="Arial" w:cs="Arial"/>
          <w:b/>
          <w:bCs/>
          <w:sz w:val="22"/>
          <w:szCs w:val="22"/>
        </w:rPr>
        <w:t> :</w:t>
      </w:r>
    </w:p>
    <w:p w:rsidR="00F078A4" w:rsidRPr="001803EC" w:rsidRDefault="00F078A4">
      <w:pPr>
        <w:pStyle w:val="En-tte"/>
        <w:tabs>
          <w:tab w:val="clear" w:pos="4536"/>
          <w:tab w:val="clear" w:pos="9072"/>
          <w:tab w:val="left" w:pos="864"/>
        </w:tabs>
        <w:rPr>
          <w:rFonts w:ascii="Arial" w:hAnsi="Arial" w:cs="Arial"/>
        </w:rPr>
      </w:pPr>
    </w:p>
    <w:p w:rsidR="00F078A4" w:rsidRPr="001803EC" w:rsidRDefault="00F078A4">
      <w:pPr>
        <w:pStyle w:val="En-tte"/>
        <w:tabs>
          <w:tab w:val="left" w:pos="864"/>
        </w:tabs>
        <w:rPr>
          <w:rFonts w:ascii="Arial" w:hAnsi="Arial" w:cs="Arial"/>
          <w:i/>
          <w:sz w:val="18"/>
        </w:rPr>
      </w:pPr>
      <w:r w:rsidRPr="001803EC">
        <w:rPr>
          <w:rFonts w:ascii="Arial" w:hAnsi="Arial" w:cs="Arial"/>
          <w:i/>
          <w:sz w:val="18"/>
        </w:rPr>
        <w:t>Le cas échéant, adresse internet à laquelle les documents justificatifs et moyens de preuve sont accessibles directement et gratuitement, ainsi que l’ensemble des renseignements nécessaires pour y accéder :</w:t>
      </w:r>
    </w:p>
    <w:p w:rsidR="00F078A4" w:rsidRPr="001803EC" w:rsidRDefault="00F078A4">
      <w:pPr>
        <w:rPr>
          <w:rFonts w:ascii="Arial" w:hAnsi="Arial" w:cs="Arial"/>
          <w:i/>
          <w:sz w:val="16"/>
        </w:rPr>
      </w:pPr>
      <w:r w:rsidRPr="001803EC">
        <w:rPr>
          <w:rFonts w:ascii="Arial" w:hAnsi="Arial" w:cs="Arial"/>
          <w:i/>
          <w:sz w:val="16"/>
        </w:rPr>
        <w:t>(Si l’adresse et les renseignements sont identiques à ceux fournis plus haut se contenter de renvoyer à la rubrique concernée.)</w:t>
      </w:r>
    </w:p>
    <w:p w:rsidR="00F078A4" w:rsidRPr="001803EC" w:rsidRDefault="00F078A4">
      <w:pPr>
        <w:pStyle w:val="En-tte"/>
        <w:tabs>
          <w:tab w:val="left" w:pos="864"/>
        </w:tabs>
        <w:rPr>
          <w:rFonts w:ascii="Arial" w:hAnsi="Arial" w:cs="Arial"/>
        </w:rPr>
      </w:pPr>
    </w:p>
    <w:p w:rsidR="00F078A4" w:rsidRPr="001803EC" w:rsidRDefault="00F078A4">
      <w:pPr>
        <w:ind w:left="284"/>
        <w:rPr>
          <w:rFonts w:ascii="Arial" w:hAnsi="Arial" w:cs="Arial"/>
          <w:sz w:val="16"/>
        </w:rPr>
      </w:pPr>
      <w:r w:rsidRPr="001803EC">
        <w:rPr>
          <w:rFonts w:ascii="Arial" w:hAnsi="Arial" w:cs="Arial"/>
          <w:sz w:val="16"/>
        </w:rPr>
        <w:t>- Adresse internet :</w:t>
      </w:r>
    </w:p>
    <w:p w:rsidR="00F078A4" w:rsidRPr="001803EC" w:rsidRDefault="00F078A4">
      <w:pPr>
        <w:pStyle w:val="En-tte"/>
        <w:tabs>
          <w:tab w:val="left" w:pos="864"/>
        </w:tabs>
        <w:rPr>
          <w:rFonts w:ascii="Arial" w:hAnsi="Arial" w:cs="Arial"/>
        </w:rPr>
      </w:pPr>
    </w:p>
    <w:p w:rsidR="00F078A4" w:rsidRPr="001803EC" w:rsidRDefault="00F078A4">
      <w:pPr>
        <w:pStyle w:val="En-tte"/>
        <w:tabs>
          <w:tab w:val="left" w:pos="864"/>
        </w:tabs>
        <w:rPr>
          <w:rFonts w:ascii="Arial" w:hAnsi="Arial" w:cs="Arial"/>
        </w:rPr>
      </w:pPr>
    </w:p>
    <w:p w:rsidR="00F078A4" w:rsidRPr="001803EC" w:rsidRDefault="00F078A4">
      <w:pPr>
        <w:ind w:left="284"/>
        <w:rPr>
          <w:rFonts w:ascii="Arial" w:hAnsi="Arial" w:cs="Arial"/>
          <w:sz w:val="16"/>
        </w:rPr>
      </w:pPr>
      <w:r w:rsidRPr="001803EC">
        <w:rPr>
          <w:rFonts w:ascii="Arial" w:hAnsi="Arial" w:cs="Arial"/>
          <w:sz w:val="16"/>
        </w:rPr>
        <w:t>- Renseignements nécessaires pour y accéder :</w:t>
      </w:r>
    </w:p>
    <w:p w:rsidR="00F078A4" w:rsidRPr="001803EC" w:rsidRDefault="00F078A4">
      <w:pPr>
        <w:ind w:left="284"/>
        <w:rPr>
          <w:rFonts w:ascii="Arial" w:hAnsi="Arial" w:cs="Arial"/>
          <w:sz w:val="16"/>
        </w:rPr>
      </w:pPr>
    </w:p>
    <w:p w:rsidR="00F078A4" w:rsidRPr="001803EC" w:rsidRDefault="00F078A4">
      <w:pPr>
        <w:ind w:left="284"/>
        <w:rPr>
          <w:rFonts w:ascii="Arial" w:hAnsi="Arial" w:cs="Arial"/>
        </w:rPr>
      </w:pPr>
    </w:p>
    <w:p w:rsidR="00F078A4" w:rsidRPr="001803EC" w:rsidRDefault="00F078A4">
      <w:pPr>
        <w:pStyle w:val="En-tte"/>
        <w:tabs>
          <w:tab w:val="left" w:pos="864"/>
        </w:tabs>
        <w:rPr>
          <w:rFonts w:ascii="Arial" w:hAnsi="Arial" w:cs="Arial"/>
        </w:rPr>
      </w:pPr>
    </w:p>
    <w:tbl>
      <w:tblPr>
        <w:tblW w:w="9710" w:type="dxa"/>
        <w:shd w:val="clear" w:color="auto" w:fill="465F9D"/>
        <w:tblLayout w:type="fixed"/>
        <w:tblCellMar>
          <w:left w:w="71" w:type="dxa"/>
          <w:right w:w="71" w:type="dxa"/>
        </w:tblCellMar>
        <w:tblLook w:val="0000" w:firstRow="0" w:lastRow="0" w:firstColumn="0" w:lastColumn="0" w:noHBand="0" w:noVBand="0"/>
      </w:tblPr>
      <w:tblGrid>
        <w:gridCol w:w="9710"/>
      </w:tblGrid>
      <w:tr w:rsidR="00F078A4" w:rsidRPr="001803EC">
        <w:trPr>
          <w:trHeight w:val="712"/>
        </w:trPr>
        <w:tc>
          <w:tcPr>
            <w:tcW w:w="9710" w:type="dxa"/>
            <w:shd w:val="clear" w:color="auto" w:fill="465F9D"/>
          </w:tcPr>
          <w:p w:rsidR="00F078A4" w:rsidRPr="001803EC" w:rsidRDefault="0019151C">
            <w:pPr>
              <w:tabs>
                <w:tab w:val="left" w:pos="-142"/>
              </w:tabs>
              <w:jc w:val="both"/>
              <w:rPr>
                <w:rFonts w:ascii="Arial" w:hAnsi="Arial" w:cs="Arial"/>
                <w:i/>
                <w:iCs/>
                <w:color w:val="FFFFFF"/>
                <w:sz w:val="18"/>
                <w:szCs w:val="18"/>
              </w:rPr>
            </w:pPr>
            <w:r>
              <w:rPr>
                <w:rFonts w:ascii="Arial" w:hAnsi="Arial" w:cs="Arial"/>
                <w:b/>
                <w:bCs/>
                <w:color w:val="FFFFFF"/>
                <w:sz w:val="22"/>
                <w:szCs w:val="22"/>
              </w:rPr>
              <w:t>G</w:t>
            </w:r>
            <w:r w:rsidR="00F078A4" w:rsidRPr="001803EC">
              <w:rPr>
                <w:rFonts w:ascii="Arial" w:hAnsi="Arial" w:cs="Arial"/>
                <w:b/>
                <w:bCs/>
                <w:color w:val="FFFFFF"/>
                <w:sz w:val="22"/>
                <w:szCs w:val="22"/>
              </w:rPr>
              <w:t xml:space="preserve"> - Capacités des opérateurs économiques sur lesquels le candidat individuel ou le membre du groupement s’appuie pour présenter sa candidature</w:t>
            </w:r>
          </w:p>
        </w:tc>
      </w:tr>
    </w:tbl>
    <w:p w:rsidR="00F078A4" w:rsidRPr="001803EC" w:rsidRDefault="00F078A4">
      <w:pPr>
        <w:tabs>
          <w:tab w:val="left" w:pos="576"/>
        </w:tabs>
        <w:spacing w:before="120"/>
        <w:jc w:val="both"/>
        <w:rPr>
          <w:rFonts w:ascii="Arial" w:hAnsi="Arial" w:cs="Arial"/>
          <w:i/>
          <w:iCs/>
          <w:sz w:val="18"/>
          <w:szCs w:val="18"/>
        </w:rPr>
      </w:pPr>
      <w:r w:rsidRPr="001803EC">
        <w:rPr>
          <w:rFonts w:ascii="Arial" w:hAnsi="Arial"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(qu’il s’agisse d’un sous-traitant ou d’un autre lien ; s’il s’agit des capacités d’un cotraitant, les renseignements figurent a priori déjà en rubrique F ou G), en application du II de l’</w:t>
      </w:r>
      <w:hyperlink r:id="rId45" w:history="1">
        <w:r w:rsidRPr="001803EC">
          <w:rPr>
            <w:rStyle w:val="Lienhypertexte"/>
            <w:rFonts w:ascii="Arial" w:hAnsi="Arial" w:cs="Arial"/>
            <w:i/>
            <w:iCs/>
            <w:sz w:val="18"/>
            <w:szCs w:val="18"/>
          </w:rPr>
          <w:t>article R. 2142-3</w:t>
        </w:r>
      </w:hyperlink>
      <w:r w:rsidRPr="001803EC">
        <w:rPr>
          <w:rFonts w:ascii="Arial" w:hAnsi="Arial" w:cs="Arial"/>
          <w:i/>
          <w:iCs/>
          <w:sz w:val="18"/>
          <w:szCs w:val="18"/>
        </w:rPr>
        <w:t xml:space="preserve"> du code de la commande publique auquel l’</w:t>
      </w:r>
      <w:hyperlink r:id="rId46" w:history="1">
        <w:r w:rsidRPr="001803EC">
          <w:rPr>
            <w:rStyle w:val="Lienhypertexte"/>
            <w:rFonts w:ascii="Arial" w:hAnsi="Arial" w:cs="Arial"/>
            <w:i/>
            <w:iCs/>
            <w:sz w:val="18"/>
            <w:szCs w:val="18"/>
          </w:rPr>
          <w:t>article R. 2342-2</w:t>
        </w:r>
      </w:hyperlink>
      <w:r w:rsidRPr="001803EC">
        <w:rPr>
          <w:rFonts w:ascii="Arial" w:hAnsi="Arial" w:cs="Arial"/>
          <w:i/>
          <w:iCs/>
          <w:sz w:val="18"/>
          <w:szCs w:val="18"/>
        </w:rPr>
        <w:t xml:space="preserve"> renvoie.</w:t>
      </w:r>
    </w:p>
    <w:p w:rsidR="00F078A4" w:rsidRPr="001803EC" w:rsidRDefault="00F078A4">
      <w:pPr>
        <w:tabs>
          <w:tab w:val="left" w:pos="576"/>
        </w:tabs>
        <w:spacing w:before="120"/>
        <w:jc w:val="both"/>
        <w:rPr>
          <w:rFonts w:ascii="Arial" w:hAnsi="Arial" w:cs="Arial"/>
          <w:iCs/>
        </w:rPr>
      </w:pPr>
      <w:r w:rsidRPr="001803EC">
        <w:rPr>
          <w:rFonts w:ascii="Arial" w:hAnsi="Arial" w:cs="Arial"/>
          <w:i/>
          <w:iCs/>
          <w:sz w:val="18"/>
          <w:szCs w:val="18"/>
        </w:rPr>
        <w:t>(Joindre,</w:t>
      </w:r>
      <w:r w:rsidRPr="001803EC">
        <w:rPr>
          <w:rFonts w:ascii="Arial" w:hAnsi="Arial" w:cs="Arial"/>
          <w:i/>
          <w:sz w:val="18"/>
          <w:szCs w:val="18"/>
        </w:rPr>
        <w:t xml:space="preserve"> pour chaque opérateur économique,</w:t>
      </w:r>
      <w:r w:rsidRPr="001803EC">
        <w:rPr>
          <w:rFonts w:ascii="Arial" w:hAnsi="Arial" w:cs="Arial"/>
          <w:i/>
          <w:iCs/>
          <w:sz w:val="18"/>
          <w:szCs w:val="18"/>
        </w:rPr>
        <w:t xml:space="preserve"> en annexe du DC2, tous les renseignements </w:t>
      </w:r>
      <w:r w:rsidRPr="001803EC">
        <w:rPr>
          <w:rFonts w:ascii="Arial" w:hAnsi="Arial" w:cs="Arial"/>
          <w:i/>
          <w:sz w:val="18"/>
          <w:szCs w:val="18"/>
        </w:rPr>
        <w:t>demandés par l’acheteur dans l'avis d'appel à la concurrence</w:t>
      </w:r>
      <w:r w:rsidRPr="001803EC">
        <w:rPr>
          <w:rFonts w:ascii="Arial" w:hAnsi="Arial" w:cs="Arial"/>
          <w:b/>
          <w:bCs/>
          <w:i/>
          <w:iCs/>
          <w:sz w:val="18"/>
          <w:szCs w:val="18"/>
        </w:rPr>
        <w:t xml:space="preserve"> </w:t>
      </w:r>
      <w:r w:rsidRPr="001803EC">
        <w:rPr>
          <w:rFonts w:ascii="Arial" w:hAnsi="Arial" w:cs="Arial"/>
          <w:bCs/>
          <w:i/>
          <w:iCs/>
          <w:sz w:val="18"/>
          <w:szCs w:val="18"/>
        </w:rPr>
        <w:t>ou l’invitation à confirmer l’intérêt</w:t>
      </w:r>
      <w:r w:rsidRPr="001803EC">
        <w:rPr>
          <w:rFonts w:ascii="Arial" w:hAnsi="Arial" w:cs="Arial"/>
          <w:i/>
          <w:sz w:val="18"/>
          <w:szCs w:val="18"/>
        </w:rPr>
        <w:t xml:space="preserve"> ou en l’absence d’un tel avis ou d’une telle invitation, dans les documents de la consultation. Si l’opérateur sur les capacités duquel le candidat s’appuie est un sous-traitant, ces informations sont fournies via le DC4 ou équivalent. Dans les autres cas, un DC2 annexe ou tout document équivalent peut être utilisé. Le candidat sera tenu d’apporter la preuve </w:t>
      </w:r>
      <w:r w:rsidRPr="001803EC">
        <w:rPr>
          <w:rFonts w:ascii="Arial" w:hAnsi="Arial" w:cs="Arial"/>
          <w:i/>
          <w:iCs/>
          <w:sz w:val="18"/>
          <w:szCs w:val="18"/>
        </w:rPr>
        <w:t xml:space="preserve">que chacun des opérateurs économiques mettra à la disposition du candidat individuel ou du membre du groupement les moyens nécessaires pendant toute la durée d’exécution du marché public ; </w:t>
      </w:r>
      <w:r w:rsidRPr="001803EC">
        <w:rPr>
          <w:rFonts w:ascii="Arial" w:hAnsi="Arial" w:cs="Arial"/>
          <w:i/>
          <w:iCs/>
          <w:sz w:val="18"/>
          <w:szCs w:val="18"/>
          <w:u w:val="single"/>
        </w:rPr>
        <w:t>en cas de MDS, cette preuve est à fournir au stade du dépôt de la candidature</w:t>
      </w:r>
      <w:r w:rsidRPr="001803EC">
        <w:rPr>
          <w:rFonts w:ascii="Arial" w:hAnsi="Arial" w:cs="Arial"/>
          <w:i/>
          <w:iCs/>
          <w:sz w:val="18"/>
          <w:szCs w:val="18"/>
        </w:rPr>
        <w:t>)</w:t>
      </w:r>
    </w:p>
    <w:p w:rsidR="00F078A4" w:rsidRDefault="00F078A4">
      <w:pPr>
        <w:tabs>
          <w:tab w:val="left" w:pos="576"/>
        </w:tabs>
        <w:rPr>
          <w:rFonts w:ascii="Arial" w:hAnsi="Arial" w:cs="Arial"/>
          <w:iCs/>
        </w:rPr>
      </w:pPr>
    </w:p>
    <w:p w:rsidR="008A2819" w:rsidRDefault="008A2819">
      <w:pPr>
        <w:tabs>
          <w:tab w:val="left" w:pos="576"/>
        </w:tabs>
        <w:rPr>
          <w:rFonts w:ascii="Arial" w:hAnsi="Arial" w:cs="Arial"/>
          <w:iCs/>
        </w:rPr>
      </w:pPr>
    </w:p>
    <w:p w:rsidR="008A2819" w:rsidRDefault="008A2819">
      <w:pPr>
        <w:tabs>
          <w:tab w:val="left" w:pos="576"/>
        </w:tabs>
        <w:rPr>
          <w:rFonts w:ascii="Arial" w:hAnsi="Arial" w:cs="Arial"/>
          <w:iCs/>
        </w:rPr>
      </w:pPr>
    </w:p>
    <w:p w:rsidR="008A2819" w:rsidRDefault="008A2819">
      <w:pPr>
        <w:tabs>
          <w:tab w:val="left" w:pos="576"/>
        </w:tabs>
        <w:rPr>
          <w:rFonts w:ascii="Arial" w:hAnsi="Arial" w:cs="Arial"/>
          <w:iCs/>
        </w:rPr>
      </w:pPr>
    </w:p>
    <w:p w:rsidR="008A2819" w:rsidRDefault="008A2819">
      <w:pPr>
        <w:tabs>
          <w:tab w:val="left" w:pos="576"/>
        </w:tabs>
        <w:rPr>
          <w:rFonts w:ascii="Arial" w:hAnsi="Arial" w:cs="Arial"/>
          <w:iCs/>
        </w:rPr>
      </w:pPr>
    </w:p>
    <w:p w:rsidR="008A2819" w:rsidRDefault="008A2819">
      <w:pPr>
        <w:tabs>
          <w:tab w:val="left" w:pos="576"/>
        </w:tabs>
        <w:rPr>
          <w:rFonts w:ascii="Arial" w:hAnsi="Arial" w:cs="Arial"/>
          <w:iCs/>
        </w:rPr>
      </w:pPr>
    </w:p>
    <w:p w:rsidR="008A2819" w:rsidRDefault="008A2819">
      <w:pPr>
        <w:tabs>
          <w:tab w:val="left" w:pos="576"/>
        </w:tabs>
        <w:rPr>
          <w:rFonts w:ascii="Arial" w:hAnsi="Arial" w:cs="Arial"/>
          <w:iCs/>
        </w:rPr>
      </w:pPr>
    </w:p>
    <w:p w:rsidR="008A2819" w:rsidRDefault="008A2819">
      <w:pPr>
        <w:tabs>
          <w:tab w:val="left" w:pos="576"/>
        </w:tabs>
        <w:rPr>
          <w:rFonts w:ascii="Arial" w:hAnsi="Arial" w:cs="Arial"/>
          <w:iCs/>
        </w:rPr>
      </w:pPr>
    </w:p>
    <w:p w:rsidR="008A2819" w:rsidRDefault="008A2819">
      <w:pPr>
        <w:tabs>
          <w:tab w:val="left" w:pos="576"/>
        </w:tabs>
        <w:rPr>
          <w:rFonts w:ascii="Arial" w:hAnsi="Arial" w:cs="Arial"/>
          <w:iCs/>
        </w:rPr>
      </w:pPr>
    </w:p>
    <w:p w:rsidR="008A2819" w:rsidRDefault="008A2819">
      <w:pPr>
        <w:tabs>
          <w:tab w:val="left" w:pos="576"/>
        </w:tabs>
        <w:rPr>
          <w:rFonts w:ascii="Arial" w:hAnsi="Arial" w:cs="Arial"/>
          <w:iCs/>
        </w:rPr>
      </w:pPr>
    </w:p>
    <w:p w:rsidR="008A2819" w:rsidRDefault="008A2819">
      <w:pPr>
        <w:tabs>
          <w:tab w:val="left" w:pos="576"/>
        </w:tabs>
        <w:rPr>
          <w:rFonts w:ascii="Arial" w:hAnsi="Arial" w:cs="Arial"/>
          <w:iCs/>
        </w:rPr>
      </w:pPr>
    </w:p>
    <w:p w:rsidR="008A2819" w:rsidRDefault="008A2819">
      <w:pPr>
        <w:tabs>
          <w:tab w:val="left" w:pos="576"/>
        </w:tabs>
        <w:rPr>
          <w:rFonts w:ascii="Arial" w:hAnsi="Arial" w:cs="Arial"/>
          <w:iCs/>
        </w:rPr>
      </w:pPr>
    </w:p>
    <w:p w:rsidR="00F078A4" w:rsidRPr="001803EC" w:rsidRDefault="00F078A4">
      <w:pPr>
        <w:tabs>
          <w:tab w:val="left" w:pos="576"/>
        </w:tabs>
        <w:jc w:val="both"/>
        <w:rPr>
          <w:rFonts w:ascii="Arial" w:hAnsi="Arial" w:cs="Arial"/>
          <w:b/>
          <w:bCs/>
          <w:sz w:val="22"/>
          <w:szCs w:val="22"/>
        </w:rPr>
      </w:pPr>
      <w:r w:rsidRPr="001803EC">
        <w:rPr>
          <w:rFonts w:ascii="Arial" w:hAnsi="Arial" w:cs="Arial"/>
          <w:b/>
          <w:bCs/>
          <w:sz w:val="22"/>
          <w:szCs w:val="22"/>
        </w:rPr>
        <w:lastRenderedPageBreak/>
        <w:t>Désignation du (des) opérateur(s)</w:t>
      </w:r>
    </w:p>
    <w:p w:rsidR="00F078A4" w:rsidRPr="001803EC" w:rsidRDefault="00F078A4">
      <w:pPr>
        <w:jc w:val="both"/>
        <w:rPr>
          <w:rFonts w:ascii="Arial" w:hAnsi="Arial" w:cs="Arial"/>
          <w:i/>
          <w:iCs/>
          <w:sz w:val="18"/>
          <w:szCs w:val="18"/>
        </w:rPr>
      </w:pPr>
      <w:r w:rsidRPr="001803EC">
        <w:rPr>
          <w:rFonts w:ascii="Arial" w:hAnsi="Arial" w:cs="Arial"/>
          <w:i/>
          <w:iCs/>
          <w:sz w:val="18"/>
          <w:szCs w:val="18"/>
        </w:rPr>
        <w:t>(Adapter le tableau autant que nécessaire)</w:t>
      </w:r>
    </w:p>
    <w:p w:rsidR="00F078A4" w:rsidRPr="001803EC" w:rsidRDefault="00F078A4">
      <w:pPr>
        <w:jc w:val="both"/>
        <w:rPr>
          <w:rFonts w:ascii="Arial" w:hAnsi="Arial" w:cs="Arial"/>
          <w:i/>
          <w:iCs/>
          <w:sz w:val="18"/>
          <w:szCs w:val="18"/>
        </w:rPr>
      </w:pPr>
    </w:p>
    <w:tbl>
      <w:tblPr>
        <w:tblW w:w="9781" w:type="dxa"/>
        <w:tblInd w:w="108" w:type="dxa"/>
        <w:tblLayout w:type="fixed"/>
        <w:tblLook w:val="0000" w:firstRow="0" w:lastRow="0" w:firstColumn="0" w:lastColumn="0" w:noHBand="0" w:noVBand="0"/>
      </w:tblPr>
      <w:tblGrid>
        <w:gridCol w:w="617"/>
        <w:gridCol w:w="3280"/>
        <w:gridCol w:w="5884"/>
      </w:tblGrid>
      <w:tr w:rsidR="00F078A4" w:rsidRPr="001803EC" w:rsidTr="008A2819">
        <w:trPr>
          <w:trHeight w:val="956"/>
        </w:trPr>
        <w:tc>
          <w:tcPr>
            <w:tcW w:w="617" w:type="dxa"/>
            <w:tcBorders>
              <w:top w:val="single" w:sz="4" w:space="0" w:color="000000"/>
              <w:left w:val="single" w:sz="4" w:space="0" w:color="000000"/>
              <w:bottom w:val="single" w:sz="4" w:space="0" w:color="000000"/>
            </w:tcBorders>
            <w:vAlign w:val="center"/>
          </w:tcPr>
          <w:p w:rsidR="00F078A4" w:rsidRPr="001803EC" w:rsidRDefault="00F078A4" w:rsidP="008A2819">
            <w:pPr>
              <w:jc w:val="center"/>
              <w:rPr>
                <w:rFonts w:ascii="Arial" w:hAnsi="Arial" w:cs="Arial"/>
                <w:b/>
              </w:rPr>
            </w:pPr>
            <w:r w:rsidRPr="001803EC">
              <w:rPr>
                <w:rFonts w:ascii="Arial" w:hAnsi="Arial" w:cs="Arial"/>
                <w:b/>
              </w:rPr>
              <w:t>N°</w:t>
            </w:r>
          </w:p>
          <w:p w:rsidR="00F078A4" w:rsidRPr="001803EC" w:rsidRDefault="00F078A4" w:rsidP="008A2819">
            <w:pPr>
              <w:jc w:val="center"/>
              <w:rPr>
                <w:rFonts w:ascii="Arial" w:hAnsi="Arial" w:cs="Arial"/>
                <w:b/>
              </w:rPr>
            </w:pPr>
            <w:proofErr w:type="gramStart"/>
            <w:r w:rsidRPr="001803EC">
              <w:rPr>
                <w:rFonts w:ascii="Arial" w:hAnsi="Arial" w:cs="Arial"/>
                <w:b/>
              </w:rPr>
              <w:t>du</w:t>
            </w:r>
            <w:proofErr w:type="gramEnd"/>
          </w:p>
          <w:p w:rsidR="00F078A4" w:rsidRPr="001803EC" w:rsidRDefault="00F078A4" w:rsidP="008A2819">
            <w:pPr>
              <w:snapToGrid w:val="0"/>
              <w:jc w:val="center"/>
              <w:rPr>
                <w:rFonts w:ascii="Arial" w:hAnsi="Arial" w:cs="Arial"/>
                <w:b/>
              </w:rPr>
            </w:pPr>
            <w:r w:rsidRPr="001803EC">
              <w:rPr>
                <w:rFonts w:ascii="Arial" w:hAnsi="Arial" w:cs="Arial"/>
                <w:b/>
              </w:rPr>
              <w:t>Lot</w:t>
            </w:r>
          </w:p>
        </w:tc>
        <w:tc>
          <w:tcPr>
            <w:tcW w:w="3280" w:type="dxa"/>
            <w:tcBorders>
              <w:top w:val="single" w:sz="4" w:space="0" w:color="000000"/>
              <w:left w:val="single" w:sz="4" w:space="0" w:color="000000"/>
              <w:bottom w:val="single" w:sz="4" w:space="0" w:color="000000"/>
            </w:tcBorders>
            <w:shd w:val="clear" w:color="auto" w:fill="auto"/>
            <w:vAlign w:val="center"/>
          </w:tcPr>
          <w:p w:rsidR="00F078A4" w:rsidRPr="001803EC" w:rsidRDefault="00F078A4">
            <w:pPr>
              <w:jc w:val="center"/>
              <w:rPr>
                <w:rFonts w:ascii="Arial" w:hAnsi="Arial" w:cs="Arial"/>
                <w:b/>
              </w:rPr>
            </w:pPr>
            <w:r w:rsidRPr="001803EC">
              <w:rPr>
                <w:rFonts w:ascii="Arial" w:hAnsi="Arial" w:cs="Arial"/>
                <w:b/>
              </w:rPr>
              <w:t>Nom du membre du groupement concerné</w:t>
            </w:r>
            <w:r w:rsidRPr="001803EC">
              <w:rPr>
                <w:rStyle w:val="Appelnotedebasdep"/>
                <w:rFonts w:ascii="Arial" w:hAnsi="Arial" w:cs="Arial"/>
                <w:b/>
              </w:rPr>
              <w:footnoteReference w:id="2"/>
            </w:r>
          </w:p>
        </w:tc>
        <w:tc>
          <w:tcPr>
            <w:tcW w:w="58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78A4" w:rsidRPr="001803EC" w:rsidRDefault="00F078A4">
            <w:pPr>
              <w:jc w:val="center"/>
              <w:rPr>
                <w:rFonts w:ascii="Arial" w:hAnsi="Arial" w:cs="Arial"/>
              </w:rPr>
            </w:pPr>
            <w:r w:rsidRPr="001803EC">
              <w:rPr>
                <w:rFonts w:ascii="Arial" w:hAnsi="Arial" w:cs="Arial"/>
                <w:b/>
              </w:rPr>
              <w:t>Nom commercial et dénomination sociale, adresse de l’établissement</w:t>
            </w:r>
            <w:r w:rsidRPr="001803EC">
              <w:rPr>
                <w:rStyle w:val="Appelnotedebasdep"/>
                <w:rFonts w:ascii="Arial" w:hAnsi="Arial" w:cs="Arial"/>
                <w:b/>
              </w:rPr>
              <w:footnoteReference w:id="3"/>
            </w:r>
            <w:r w:rsidRPr="001803EC">
              <w:rPr>
                <w:rFonts w:ascii="Arial" w:hAnsi="Arial" w:cs="Arial"/>
                <w:b/>
              </w:rPr>
              <w:t>, adresse électronique, numéros de téléphone et de télécopie, numéro SIRET de l’opérateur sur les capacités duquel le candidat ou le membre du groupement s’appuie</w:t>
            </w:r>
            <w:r w:rsidRPr="001803EC">
              <w:rPr>
                <w:rStyle w:val="Appelnotedebasdep"/>
                <w:rFonts w:ascii="Arial" w:hAnsi="Arial" w:cs="Arial"/>
                <w:b/>
              </w:rPr>
              <w:footnoteReference w:id="4"/>
            </w:r>
          </w:p>
        </w:tc>
      </w:tr>
      <w:tr w:rsidR="00F078A4" w:rsidRPr="001803EC" w:rsidTr="008A2819">
        <w:trPr>
          <w:trHeight w:val="814"/>
        </w:trPr>
        <w:tc>
          <w:tcPr>
            <w:tcW w:w="617" w:type="dxa"/>
            <w:tcBorders>
              <w:top w:val="single" w:sz="4" w:space="0" w:color="000000"/>
              <w:left w:val="single" w:sz="4" w:space="0" w:color="000000"/>
            </w:tcBorders>
            <w:shd w:val="clear" w:color="auto" w:fill="B4C6E7"/>
          </w:tcPr>
          <w:p w:rsidR="00F078A4" w:rsidRPr="001803EC" w:rsidRDefault="00F078A4">
            <w:pPr>
              <w:snapToGrid w:val="0"/>
              <w:jc w:val="both"/>
              <w:rPr>
                <w:rFonts w:ascii="Arial" w:hAnsi="Arial" w:cs="Arial"/>
              </w:rPr>
            </w:pPr>
          </w:p>
        </w:tc>
        <w:tc>
          <w:tcPr>
            <w:tcW w:w="3280" w:type="dxa"/>
            <w:tcBorders>
              <w:top w:val="single" w:sz="4" w:space="0" w:color="000000"/>
              <w:left w:val="single" w:sz="4" w:space="0" w:color="000000"/>
            </w:tcBorders>
            <w:shd w:val="clear" w:color="auto" w:fill="B4C6E7"/>
          </w:tcPr>
          <w:p w:rsidR="00F078A4" w:rsidRPr="001803EC" w:rsidRDefault="00F078A4">
            <w:pPr>
              <w:snapToGrid w:val="0"/>
              <w:jc w:val="both"/>
              <w:rPr>
                <w:rFonts w:ascii="Arial" w:hAnsi="Arial" w:cs="Arial"/>
              </w:rPr>
            </w:pPr>
          </w:p>
        </w:tc>
        <w:tc>
          <w:tcPr>
            <w:tcW w:w="5884" w:type="dxa"/>
            <w:tcBorders>
              <w:top w:val="single" w:sz="4" w:space="0" w:color="000000"/>
              <w:left w:val="single" w:sz="4" w:space="0" w:color="000000"/>
              <w:right w:val="single" w:sz="4" w:space="0" w:color="000000"/>
            </w:tcBorders>
            <w:shd w:val="clear" w:color="auto" w:fill="B4C6E7"/>
          </w:tcPr>
          <w:p w:rsidR="00F078A4" w:rsidRPr="001803EC" w:rsidRDefault="00F078A4">
            <w:pPr>
              <w:snapToGrid w:val="0"/>
              <w:jc w:val="both"/>
              <w:rPr>
                <w:rFonts w:ascii="Arial" w:hAnsi="Arial" w:cs="Arial"/>
              </w:rPr>
            </w:pPr>
          </w:p>
        </w:tc>
      </w:tr>
      <w:tr w:rsidR="00F078A4" w:rsidRPr="001803EC" w:rsidTr="008A2819">
        <w:trPr>
          <w:trHeight w:val="814"/>
        </w:trPr>
        <w:tc>
          <w:tcPr>
            <w:tcW w:w="617" w:type="dxa"/>
            <w:tcBorders>
              <w:left w:val="single" w:sz="4" w:space="0" w:color="000000"/>
            </w:tcBorders>
          </w:tcPr>
          <w:p w:rsidR="00F078A4" w:rsidRPr="001803EC" w:rsidRDefault="00F078A4">
            <w:pPr>
              <w:snapToGrid w:val="0"/>
              <w:jc w:val="both"/>
              <w:rPr>
                <w:rFonts w:ascii="Arial" w:hAnsi="Arial" w:cs="Arial"/>
              </w:rPr>
            </w:pPr>
          </w:p>
        </w:tc>
        <w:tc>
          <w:tcPr>
            <w:tcW w:w="3280" w:type="dxa"/>
            <w:tcBorders>
              <w:left w:val="single" w:sz="4" w:space="0" w:color="000000"/>
            </w:tcBorders>
            <w:shd w:val="clear" w:color="auto" w:fill="auto"/>
          </w:tcPr>
          <w:p w:rsidR="00F078A4" w:rsidRPr="001803EC" w:rsidRDefault="00F078A4">
            <w:pPr>
              <w:snapToGrid w:val="0"/>
              <w:jc w:val="both"/>
              <w:rPr>
                <w:rFonts w:ascii="Arial" w:hAnsi="Arial" w:cs="Arial"/>
              </w:rPr>
            </w:pPr>
          </w:p>
        </w:tc>
        <w:tc>
          <w:tcPr>
            <w:tcW w:w="5884" w:type="dxa"/>
            <w:tcBorders>
              <w:left w:val="single" w:sz="4" w:space="0" w:color="000000"/>
              <w:right w:val="single" w:sz="4" w:space="0" w:color="000000"/>
            </w:tcBorders>
            <w:shd w:val="clear" w:color="auto" w:fill="auto"/>
          </w:tcPr>
          <w:p w:rsidR="00F078A4" w:rsidRPr="001803EC" w:rsidRDefault="00F078A4">
            <w:pPr>
              <w:snapToGrid w:val="0"/>
              <w:jc w:val="both"/>
              <w:rPr>
                <w:rFonts w:ascii="Arial" w:hAnsi="Arial" w:cs="Arial"/>
              </w:rPr>
            </w:pPr>
          </w:p>
        </w:tc>
      </w:tr>
      <w:tr w:rsidR="00F078A4" w:rsidRPr="001803EC" w:rsidTr="008A2819">
        <w:trPr>
          <w:trHeight w:val="814"/>
        </w:trPr>
        <w:tc>
          <w:tcPr>
            <w:tcW w:w="617" w:type="dxa"/>
            <w:tcBorders>
              <w:left w:val="single" w:sz="4" w:space="0" w:color="000000"/>
            </w:tcBorders>
            <w:shd w:val="clear" w:color="auto" w:fill="B4C6E7"/>
          </w:tcPr>
          <w:p w:rsidR="00F078A4" w:rsidRPr="001803EC" w:rsidRDefault="00F078A4">
            <w:pPr>
              <w:snapToGrid w:val="0"/>
              <w:jc w:val="both"/>
              <w:rPr>
                <w:rFonts w:ascii="Arial" w:hAnsi="Arial" w:cs="Arial"/>
              </w:rPr>
            </w:pPr>
          </w:p>
        </w:tc>
        <w:tc>
          <w:tcPr>
            <w:tcW w:w="3280" w:type="dxa"/>
            <w:tcBorders>
              <w:left w:val="single" w:sz="4" w:space="0" w:color="000000"/>
            </w:tcBorders>
            <w:shd w:val="clear" w:color="auto" w:fill="B4C6E7"/>
          </w:tcPr>
          <w:p w:rsidR="00F078A4" w:rsidRPr="001803EC" w:rsidRDefault="00F078A4">
            <w:pPr>
              <w:snapToGrid w:val="0"/>
              <w:jc w:val="both"/>
              <w:rPr>
                <w:rFonts w:ascii="Arial" w:hAnsi="Arial" w:cs="Arial"/>
              </w:rPr>
            </w:pPr>
          </w:p>
        </w:tc>
        <w:tc>
          <w:tcPr>
            <w:tcW w:w="5884" w:type="dxa"/>
            <w:tcBorders>
              <w:left w:val="single" w:sz="4" w:space="0" w:color="000000"/>
              <w:right w:val="single" w:sz="4" w:space="0" w:color="000000"/>
            </w:tcBorders>
            <w:shd w:val="clear" w:color="auto" w:fill="B4C6E7"/>
          </w:tcPr>
          <w:p w:rsidR="00F078A4" w:rsidRPr="001803EC" w:rsidRDefault="00F078A4">
            <w:pPr>
              <w:snapToGrid w:val="0"/>
              <w:jc w:val="both"/>
              <w:rPr>
                <w:rFonts w:ascii="Arial" w:hAnsi="Arial" w:cs="Arial"/>
              </w:rPr>
            </w:pPr>
          </w:p>
        </w:tc>
      </w:tr>
      <w:tr w:rsidR="00F078A4" w:rsidRPr="001803EC" w:rsidTr="008A2819">
        <w:trPr>
          <w:trHeight w:val="814"/>
        </w:trPr>
        <w:tc>
          <w:tcPr>
            <w:tcW w:w="617" w:type="dxa"/>
            <w:tcBorders>
              <w:left w:val="single" w:sz="4" w:space="0" w:color="000000"/>
            </w:tcBorders>
          </w:tcPr>
          <w:p w:rsidR="00F078A4" w:rsidRPr="001803EC" w:rsidRDefault="00F078A4">
            <w:pPr>
              <w:snapToGrid w:val="0"/>
              <w:jc w:val="both"/>
              <w:rPr>
                <w:rFonts w:ascii="Arial" w:hAnsi="Arial" w:cs="Arial"/>
              </w:rPr>
            </w:pPr>
          </w:p>
        </w:tc>
        <w:tc>
          <w:tcPr>
            <w:tcW w:w="3280" w:type="dxa"/>
            <w:tcBorders>
              <w:left w:val="single" w:sz="4" w:space="0" w:color="000000"/>
            </w:tcBorders>
            <w:shd w:val="clear" w:color="auto" w:fill="auto"/>
          </w:tcPr>
          <w:p w:rsidR="00F078A4" w:rsidRPr="001803EC" w:rsidRDefault="00F078A4">
            <w:pPr>
              <w:snapToGrid w:val="0"/>
              <w:jc w:val="both"/>
              <w:rPr>
                <w:rFonts w:ascii="Arial" w:hAnsi="Arial" w:cs="Arial"/>
              </w:rPr>
            </w:pPr>
          </w:p>
        </w:tc>
        <w:tc>
          <w:tcPr>
            <w:tcW w:w="5884" w:type="dxa"/>
            <w:tcBorders>
              <w:left w:val="single" w:sz="4" w:space="0" w:color="000000"/>
              <w:right w:val="single" w:sz="4" w:space="0" w:color="000000"/>
            </w:tcBorders>
            <w:shd w:val="clear" w:color="auto" w:fill="auto"/>
          </w:tcPr>
          <w:p w:rsidR="00F078A4" w:rsidRPr="001803EC" w:rsidRDefault="00F078A4">
            <w:pPr>
              <w:snapToGrid w:val="0"/>
              <w:jc w:val="both"/>
              <w:rPr>
                <w:rFonts w:ascii="Arial" w:hAnsi="Arial" w:cs="Arial"/>
              </w:rPr>
            </w:pPr>
          </w:p>
        </w:tc>
      </w:tr>
      <w:tr w:rsidR="00F078A4" w:rsidRPr="001803EC" w:rsidTr="008A2819">
        <w:trPr>
          <w:trHeight w:val="814"/>
        </w:trPr>
        <w:tc>
          <w:tcPr>
            <w:tcW w:w="617" w:type="dxa"/>
            <w:tcBorders>
              <w:left w:val="single" w:sz="4" w:space="0" w:color="000000"/>
            </w:tcBorders>
            <w:shd w:val="clear" w:color="auto" w:fill="B4C6E7"/>
          </w:tcPr>
          <w:p w:rsidR="00F078A4" w:rsidRPr="001803EC" w:rsidRDefault="00F078A4">
            <w:pPr>
              <w:snapToGrid w:val="0"/>
              <w:jc w:val="both"/>
              <w:rPr>
                <w:rFonts w:ascii="Arial" w:hAnsi="Arial" w:cs="Arial"/>
              </w:rPr>
            </w:pPr>
          </w:p>
        </w:tc>
        <w:tc>
          <w:tcPr>
            <w:tcW w:w="3280" w:type="dxa"/>
            <w:tcBorders>
              <w:left w:val="single" w:sz="4" w:space="0" w:color="000000"/>
            </w:tcBorders>
            <w:shd w:val="clear" w:color="auto" w:fill="B4C6E7"/>
          </w:tcPr>
          <w:p w:rsidR="00F078A4" w:rsidRPr="001803EC" w:rsidRDefault="00F078A4">
            <w:pPr>
              <w:snapToGrid w:val="0"/>
              <w:jc w:val="both"/>
              <w:rPr>
                <w:rFonts w:ascii="Arial" w:hAnsi="Arial" w:cs="Arial"/>
              </w:rPr>
            </w:pPr>
          </w:p>
        </w:tc>
        <w:tc>
          <w:tcPr>
            <w:tcW w:w="5884" w:type="dxa"/>
            <w:tcBorders>
              <w:left w:val="single" w:sz="4" w:space="0" w:color="000000"/>
              <w:right w:val="single" w:sz="4" w:space="0" w:color="000000"/>
            </w:tcBorders>
            <w:shd w:val="clear" w:color="auto" w:fill="B4C6E7"/>
          </w:tcPr>
          <w:p w:rsidR="00F078A4" w:rsidRPr="001803EC" w:rsidRDefault="00F078A4">
            <w:pPr>
              <w:snapToGrid w:val="0"/>
              <w:jc w:val="both"/>
              <w:rPr>
                <w:rFonts w:ascii="Arial" w:hAnsi="Arial" w:cs="Arial"/>
              </w:rPr>
            </w:pPr>
          </w:p>
        </w:tc>
      </w:tr>
      <w:tr w:rsidR="00F078A4" w:rsidRPr="001803EC" w:rsidTr="008A2819">
        <w:trPr>
          <w:trHeight w:val="814"/>
        </w:trPr>
        <w:tc>
          <w:tcPr>
            <w:tcW w:w="617" w:type="dxa"/>
            <w:tcBorders>
              <w:left w:val="single" w:sz="4" w:space="0" w:color="000000"/>
            </w:tcBorders>
          </w:tcPr>
          <w:p w:rsidR="00F078A4" w:rsidRPr="001803EC" w:rsidRDefault="00F078A4">
            <w:pPr>
              <w:snapToGrid w:val="0"/>
              <w:jc w:val="both"/>
              <w:rPr>
                <w:rFonts w:ascii="Arial" w:hAnsi="Arial" w:cs="Arial"/>
              </w:rPr>
            </w:pPr>
          </w:p>
        </w:tc>
        <w:tc>
          <w:tcPr>
            <w:tcW w:w="3280" w:type="dxa"/>
            <w:tcBorders>
              <w:left w:val="single" w:sz="4" w:space="0" w:color="000000"/>
            </w:tcBorders>
            <w:shd w:val="clear" w:color="auto" w:fill="auto"/>
          </w:tcPr>
          <w:p w:rsidR="00F078A4" w:rsidRPr="001803EC" w:rsidRDefault="00F078A4">
            <w:pPr>
              <w:snapToGrid w:val="0"/>
              <w:jc w:val="both"/>
              <w:rPr>
                <w:rFonts w:ascii="Arial" w:hAnsi="Arial" w:cs="Arial"/>
              </w:rPr>
            </w:pPr>
          </w:p>
        </w:tc>
        <w:tc>
          <w:tcPr>
            <w:tcW w:w="5884" w:type="dxa"/>
            <w:tcBorders>
              <w:left w:val="single" w:sz="4" w:space="0" w:color="000000"/>
              <w:right w:val="single" w:sz="4" w:space="0" w:color="000000"/>
            </w:tcBorders>
            <w:shd w:val="clear" w:color="auto" w:fill="auto"/>
          </w:tcPr>
          <w:p w:rsidR="00F078A4" w:rsidRPr="001803EC" w:rsidRDefault="00F078A4">
            <w:pPr>
              <w:snapToGrid w:val="0"/>
              <w:jc w:val="both"/>
              <w:rPr>
                <w:rFonts w:ascii="Arial" w:hAnsi="Arial" w:cs="Arial"/>
              </w:rPr>
            </w:pPr>
          </w:p>
        </w:tc>
      </w:tr>
      <w:tr w:rsidR="00F078A4" w:rsidRPr="001803EC" w:rsidTr="008A2819">
        <w:trPr>
          <w:trHeight w:val="814"/>
        </w:trPr>
        <w:tc>
          <w:tcPr>
            <w:tcW w:w="617" w:type="dxa"/>
            <w:tcBorders>
              <w:left w:val="single" w:sz="4" w:space="0" w:color="000000"/>
            </w:tcBorders>
            <w:shd w:val="clear" w:color="auto" w:fill="B4C6E7"/>
          </w:tcPr>
          <w:p w:rsidR="00F078A4" w:rsidRPr="001803EC" w:rsidRDefault="00F078A4">
            <w:pPr>
              <w:snapToGrid w:val="0"/>
              <w:jc w:val="both"/>
              <w:rPr>
                <w:rFonts w:ascii="Arial" w:hAnsi="Arial" w:cs="Arial"/>
              </w:rPr>
            </w:pPr>
          </w:p>
        </w:tc>
        <w:tc>
          <w:tcPr>
            <w:tcW w:w="3280" w:type="dxa"/>
            <w:tcBorders>
              <w:left w:val="single" w:sz="4" w:space="0" w:color="000000"/>
            </w:tcBorders>
            <w:shd w:val="clear" w:color="auto" w:fill="B4C6E7"/>
          </w:tcPr>
          <w:p w:rsidR="00F078A4" w:rsidRPr="001803EC" w:rsidRDefault="00F078A4">
            <w:pPr>
              <w:snapToGrid w:val="0"/>
              <w:jc w:val="both"/>
              <w:rPr>
                <w:rFonts w:ascii="Arial" w:hAnsi="Arial" w:cs="Arial"/>
              </w:rPr>
            </w:pPr>
          </w:p>
        </w:tc>
        <w:tc>
          <w:tcPr>
            <w:tcW w:w="5884" w:type="dxa"/>
            <w:tcBorders>
              <w:left w:val="single" w:sz="4" w:space="0" w:color="000000"/>
              <w:right w:val="single" w:sz="4" w:space="0" w:color="000000"/>
            </w:tcBorders>
            <w:shd w:val="clear" w:color="auto" w:fill="B4C6E7"/>
          </w:tcPr>
          <w:p w:rsidR="00F078A4" w:rsidRPr="001803EC" w:rsidRDefault="00F078A4">
            <w:pPr>
              <w:snapToGrid w:val="0"/>
              <w:jc w:val="both"/>
              <w:rPr>
                <w:rFonts w:ascii="Arial" w:hAnsi="Arial" w:cs="Arial"/>
              </w:rPr>
            </w:pPr>
          </w:p>
        </w:tc>
      </w:tr>
      <w:tr w:rsidR="00F078A4" w:rsidRPr="001803EC" w:rsidTr="008A2819">
        <w:trPr>
          <w:trHeight w:val="453"/>
        </w:trPr>
        <w:tc>
          <w:tcPr>
            <w:tcW w:w="617" w:type="dxa"/>
            <w:tcBorders>
              <w:left w:val="single" w:sz="4" w:space="0" w:color="000000"/>
            </w:tcBorders>
          </w:tcPr>
          <w:p w:rsidR="00F078A4" w:rsidRPr="001803EC" w:rsidRDefault="00F078A4">
            <w:pPr>
              <w:snapToGrid w:val="0"/>
              <w:jc w:val="both"/>
              <w:rPr>
                <w:rFonts w:ascii="Arial" w:hAnsi="Arial" w:cs="Arial"/>
              </w:rPr>
            </w:pPr>
          </w:p>
        </w:tc>
        <w:tc>
          <w:tcPr>
            <w:tcW w:w="3280" w:type="dxa"/>
            <w:tcBorders>
              <w:left w:val="single" w:sz="4" w:space="0" w:color="000000"/>
            </w:tcBorders>
            <w:shd w:val="clear" w:color="auto" w:fill="auto"/>
          </w:tcPr>
          <w:p w:rsidR="00F078A4" w:rsidRPr="001803EC" w:rsidRDefault="00F078A4">
            <w:pPr>
              <w:snapToGrid w:val="0"/>
              <w:jc w:val="both"/>
              <w:rPr>
                <w:rFonts w:ascii="Arial" w:hAnsi="Arial" w:cs="Arial"/>
              </w:rPr>
            </w:pPr>
          </w:p>
        </w:tc>
        <w:tc>
          <w:tcPr>
            <w:tcW w:w="5884" w:type="dxa"/>
            <w:tcBorders>
              <w:left w:val="single" w:sz="4" w:space="0" w:color="000000"/>
              <w:right w:val="single" w:sz="4" w:space="0" w:color="000000"/>
            </w:tcBorders>
            <w:shd w:val="clear" w:color="auto" w:fill="auto"/>
          </w:tcPr>
          <w:p w:rsidR="00F078A4" w:rsidRPr="001803EC" w:rsidRDefault="00F078A4">
            <w:pPr>
              <w:snapToGrid w:val="0"/>
              <w:jc w:val="both"/>
              <w:rPr>
                <w:rFonts w:ascii="Arial" w:hAnsi="Arial" w:cs="Arial"/>
              </w:rPr>
            </w:pPr>
          </w:p>
        </w:tc>
      </w:tr>
      <w:tr w:rsidR="00F078A4" w:rsidRPr="001803EC" w:rsidTr="008A2819">
        <w:trPr>
          <w:trHeight w:val="420"/>
        </w:trPr>
        <w:tc>
          <w:tcPr>
            <w:tcW w:w="617" w:type="dxa"/>
            <w:tcBorders>
              <w:left w:val="single" w:sz="4" w:space="0" w:color="000000"/>
              <w:bottom w:val="single" w:sz="4" w:space="0" w:color="000000"/>
            </w:tcBorders>
            <w:shd w:val="clear" w:color="auto" w:fill="B4C6E7"/>
          </w:tcPr>
          <w:p w:rsidR="00F078A4" w:rsidRPr="001803EC" w:rsidRDefault="00F078A4">
            <w:pPr>
              <w:snapToGrid w:val="0"/>
              <w:jc w:val="both"/>
              <w:rPr>
                <w:rFonts w:ascii="Arial" w:hAnsi="Arial" w:cs="Arial"/>
              </w:rPr>
            </w:pPr>
          </w:p>
        </w:tc>
        <w:tc>
          <w:tcPr>
            <w:tcW w:w="3280" w:type="dxa"/>
            <w:tcBorders>
              <w:left w:val="single" w:sz="4" w:space="0" w:color="000000"/>
              <w:bottom w:val="single" w:sz="4" w:space="0" w:color="000000"/>
            </w:tcBorders>
            <w:shd w:val="clear" w:color="auto" w:fill="B4C6E7"/>
          </w:tcPr>
          <w:p w:rsidR="00F078A4" w:rsidRPr="001803EC" w:rsidRDefault="00F078A4">
            <w:pPr>
              <w:snapToGrid w:val="0"/>
              <w:jc w:val="both"/>
              <w:rPr>
                <w:rFonts w:ascii="Arial" w:hAnsi="Arial" w:cs="Arial"/>
              </w:rPr>
            </w:pPr>
          </w:p>
        </w:tc>
        <w:tc>
          <w:tcPr>
            <w:tcW w:w="5884" w:type="dxa"/>
            <w:tcBorders>
              <w:left w:val="single" w:sz="4" w:space="0" w:color="000000"/>
              <w:bottom w:val="single" w:sz="4" w:space="0" w:color="000000"/>
              <w:right w:val="single" w:sz="4" w:space="0" w:color="000000"/>
            </w:tcBorders>
            <w:shd w:val="clear" w:color="auto" w:fill="B4C6E7"/>
          </w:tcPr>
          <w:p w:rsidR="00F078A4" w:rsidRPr="001803EC" w:rsidRDefault="00F078A4">
            <w:pPr>
              <w:snapToGrid w:val="0"/>
              <w:jc w:val="both"/>
              <w:rPr>
                <w:rFonts w:ascii="Arial" w:hAnsi="Arial" w:cs="Arial"/>
              </w:rPr>
            </w:pPr>
          </w:p>
        </w:tc>
      </w:tr>
    </w:tbl>
    <w:p w:rsidR="00F078A4" w:rsidRPr="001803EC" w:rsidRDefault="00F078A4">
      <w:pPr>
        <w:pStyle w:val="En-tte"/>
        <w:tabs>
          <w:tab w:val="clear" w:pos="4536"/>
          <w:tab w:val="clear" w:pos="9072"/>
          <w:tab w:val="left" w:pos="864"/>
        </w:tabs>
        <w:rPr>
          <w:rFonts w:ascii="Arial" w:hAnsi="Arial" w:cs="Arial"/>
          <w:sz w:val="18"/>
          <w:szCs w:val="18"/>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F078A4" w:rsidRPr="001803EC">
        <w:trPr>
          <w:trHeight w:val="407"/>
        </w:trPr>
        <w:tc>
          <w:tcPr>
            <w:tcW w:w="9852" w:type="dxa"/>
            <w:shd w:val="clear" w:color="auto" w:fill="465F9D"/>
          </w:tcPr>
          <w:p w:rsidR="00F078A4" w:rsidRPr="001803EC" w:rsidRDefault="00F078A4" w:rsidP="007F3663">
            <w:pPr>
              <w:pStyle w:val="En-tte"/>
              <w:rPr>
                <w:rFonts w:ascii="Arial" w:hAnsi="Arial" w:cs="Arial"/>
                <w:color w:val="FFFFFF"/>
                <w:spacing w:val="-10"/>
              </w:rPr>
            </w:pPr>
            <w:r w:rsidRPr="001803EC">
              <w:rPr>
                <w:rFonts w:ascii="Arial" w:hAnsi="Arial" w:cs="Arial"/>
                <w:color w:val="FFFFFF"/>
              </w:rPr>
              <w:br w:type="page"/>
            </w:r>
            <w:r w:rsidR="007F3663">
              <w:rPr>
                <w:rFonts w:ascii="Arial" w:hAnsi="Arial" w:cs="Arial"/>
                <w:b/>
                <w:bCs/>
                <w:color w:val="FFFFFF"/>
                <w:sz w:val="22"/>
                <w:szCs w:val="22"/>
              </w:rPr>
              <w:t>H</w:t>
            </w:r>
            <w:r w:rsidRPr="001803EC">
              <w:rPr>
                <w:rFonts w:ascii="Arial" w:hAnsi="Arial" w:cs="Arial"/>
                <w:b/>
                <w:bCs/>
                <w:color w:val="FFFFFF"/>
                <w:sz w:val="22"/>
                <w:szCs w:val="22"/>
              </w:rPr>
              <w:t xml:space="preserve"> - Renseignements spécifiques aux marchés publics de défense ou de sécurité</w:t>
            </w:r>
          </w:p>
        </w:tc>
      </w:tr>
    </w:tbl>
    <w:p w:rsidR="00F078A4" w:rsidRPr="001803EC" w:rsidRDefault="00F078A4">
      <w:pPr>
        <w:tabs>
          <w:tab w:val="left" w:pos="426"/>
        </w:tabs>
        <w:jc w:val="both"/>
        <w:rPr>
          <w:rFonts w:ascii="Arial" w:hAnsi="Arial" w:cs="Arial"/>
          <w:spacing w:val="-10"/>
        </w:rPr>
      </w:pPr>
    </w:p>
    <w:p w:rsidR="00F078A4" w:rsidRPr="001803EC" w:rsidRDefault="007F3663">
      <w:pPr>
        <w:tabs>
          <w:tab w:val="left" w:pos="426"/>
        </w:tabs>
        <w:jc w:val="both"/>
        <w:rPr>
          <w:rFonts w:ascii="Arial" w:hAnsi="Arial" w:cs="Arial"/>
          <w:spacing w:val="-10"/>
        </w:rPr>
      </w:pPr>
      <w:r>
        <w:rPr>
          <w:rFonts w:ascii="Arial" w:hAnsi="Arial" w:cs="Arial"/>
          <w:b/>
          <w:bCs/>
          <w:sz w:val="22"/>
          <w:szCs w:val="22"/>
        </w:rPr>
        <w:t>H</w:t>
      </w:r>
      <w:r w:rsidR="00F078A4" w:rsidRPr="001803EC">
        <w:rPr>
          <w:rFonts w:ascii="Arial" w:hAnsi="Arial" w:cs="Arial"/>
          <w:b/>
          <w:bCs/>
          <w:sz w:val="22"/>
          <w:szCs w:val="22"/>
        </w:rPr>
        <w:t>1 – Renseignements relatifs à la nationalité du candidat individuel ou du membre du groupement</w:t>
      </w:r>
    </w:p>
    <w:p w:rsidR="00F078A4" w:rsidRPr="001803EC" w:rsidRDefault="00F078A4">
      <w:pPr>
        <w:tabs>
          <w:tab w:val="left" w:pos="426"/>
        </w:tabs>
        <w:jc w:val="both"/>
        <w:rPr>
          <w:rFonts w:ascii="Arial" w:hAnsi="Arial" w:cs="Arial"/>
          <w:spacing w:val="-10"/>
        </w:rPr>
      </w:pPr>
    </w:p>
    <w:p w:rsidR="0019151C" w:rsidRDefault="0019151C" w:rsidP="0019151C">
      <w:pPr>
        <w:jc w:val="center"/>
        <w:rPr>
          <w:rFonts w:ascii="Arial" w:hAnsi="Arial" w:cs="Arial"/>
          <w:b/>
          <w:i/>
          <w:iCs/>
          <w:color w:val="FF0000"/>
          <w:sz w:val="22"/>
          <w:szCs w:val="22"/>
        </w:rPr>
      </w:pPr>
      <w:r w:rsidRPr="00CC70AF">
        <w:rPr>
          <w:rFonts w:ascii="Arial" w:hAnsi="Arial" w:cs="Arial"/>
          <w:b/>
          <w:i/>
          <w:iCs/>
          <w:color w:val="FF0000"/>
          <w:sz w:val="22"/>
          <w:szCs w:val="22"/>
        </w:rPr>
        <w:t>Non concerné</w:t>
      </w:r>
      <w:r>
        <w:rPr>
          <w:rFonts w:ascii="Arial" w:hAnsi="Arial" w:cs="Arial"/>
          <w:b/>
          <w:i/>
          <w:iCs/>
          <w:color w:val="FF0000"/>
          <w:sz w:val="22"/>
          <w:szCs w:val="22"/>
        </w:rPr>
        <w:t>/à compléter</w:t>
      </w:r>
    </w:p>
    <w:p w:rsidR="00F078A4" w:rsidRPr="001803EC" w:rsidRDefault="00F078A4">
      <w:pPr>
        <w:tabs>
          <w:tab w:val="left" w:pos="426"/>
        </w:tabs>
        <w:jc w:val="both"/>
        <w:rPr>
          <w:rFonts w:ascii="Arial" w:hAnsi="Arial" w:cs="Arial"/>
          <w:spacing w:val="-10"/>
        </w:rPr>
      </w:pPr>
    </w:p>
    <w:p w:rsidR="00F078A4" w:rsidRPr="001803EC" w:rsidRDefault="00F078A4">
      <w:pPr>
        <w:tabs>
          <w:tab w:val="left" w:pos="426"/>
        </w:tabs>
        <w:jc w:val="both"/>
        <w:rPr>
          <w:rFonts w:ascii="Arial" w:hAnsi="Arial" w:cs="Arial"/>
          <w:spacing w:val="-10"/>
        </w:rPr>
      </w:pPr>
    </w:p>
    <w:p w:rsidR="006F29BD" w:rsidRDefault="006F29BD">
      <w:pPr>
        <w:tabs>
          <w:tab w:val="left" w:pos="426"/>
        </w:tabs>
        <w:jc w:val="both"/>
        <w:rPr>
          <w:rFonts w:ascii="Arial" w:hAnsi="Arial" w:cs="Arial"/>
          <w:b/>
          <w:bCs/>
          <w:sz w:val="22"/>
          <w:szCs w:val="22"/>
        </w:rPr>
      </w:pPr>
    </w:p>
    <w:p w:rsidR="00F078A4" w:rsidRPr="001803EC" w:rsidRDefault="007F3663">
      <w:pPr>
        <w:tabs>
          <w:tab w:val="left" w:pos="426"/>
        </w:tabs>
        <w:jc w:val="both"/>
        <w:rPr>
          <w:rFonts w:ascii="Arial" w:hAnsi="Arial" w:cs="Arial"/>
          <w:spacing w:val="-10"/>
          <w:sz w:val="22"/>
          <w:szCs w:val="22"/>
        </w:rPr>
      </w:pPr>
      <w:r>
        <w:rPr>
          <w:rFonts w:ascii="Arial" w:hAnsi="Arial" w:cs="Arial"/>
          <w:b/>
          <w:bCs/>
          <w:sz w:val="22"/>
          <w:szCs w:val="22"/>
        </w:rPr>
        <w:t>H</w:t>
      </w:r>
      <w:r w:rsidR="00F078A4" w:rsidRPr="001803EC">
        <w:rPr>
          <w:rFonts w:ascii="Arial" w:hAnsi="Arial" w:cs="Arial"/>
          <w:b/>
          <w:bCs/>
          <w:sz w:val="22"/>
          <w:szCs w:val="22"/>
        </w:rPr>
        <w:t>2 – D</w:t>
      </w:r>
      <w:r w:rsidR="00F078A4" w:rsidRPr="001803EC">
        <w:rPr>
          <w:rFonts w:ascii="Arial" w:hAnsi="Arial" w:cs="Arial"/>
          <w:b/>
          <w:spacing w:val="-10"/>
          <w:sz w:val="22"/>
          <w:szCs w:val="22"/>
        </w:rPr>
        <w:t>ocuments, renseignements ou justificatifs permettant d’évaluer si le candidat individuel ou le membre du groupement répond aux critères d’accessibilité à la procédure indiquée dans l’avis d’appel à la concurrence</w:t>
      </w:r>
      <w:r w:rsidR="00F078A4" w:rsidRPr="001803EC">
        <w:rPr>
          <w:rFonts w:ascii="Arial" w:hAnsi="Arial" w:cs="Arial"/>
          <w:bCs/>
          <w:sz w:val="22"/>
          <w:szCs w:val="22"/>
        </w:rPr>
        <w:t xml:space="preserve"> (uniquement </w:t>
      </w:r>
      <w:r w:rsidR="00F078A4" w:rsidRPr="001803EC">
        <w:rPr>
          <w:rFonts w:ascii="Arial" w:hAnsi="Arial" w:cs="Arial"/>
          <w:spacing w:val="-10"/>
          <w:sz w:val="22"/>
          <w:szCs w:val="22"/>
        </w:rPr>
        <w:t>lorsque l’acheteur a ouvert la procédure de passation aux opérateurs économiques des pays tiers à l’Union européenne ou à l’Espace économique européen)</w:t>
      </w:r>
    </w:p>
    <w:p w:rsidR="00F078A4" w:rsidRPr="001803EC" w:rsidRDefault="00F078A4">
      <w:pPr>
        <w:tabs>
          <w:tab w:val="left" w:pos="426"/>
        </w:tabs>
        <w:jc w:val="both"/>
        <w:rPr>
          <w:rFonts w:ascii="Arial" w:hAnsi="Arial" w:cs="Arial"/>
          <w:spacing w:val="-10"/>
          <w:sz w:val="22"/>
          <w:szCs w:val="22"/>
        </w:rPr>
      </w:pPr>
    </w:p>
    <w:p w:rsidR="00F078A4" w:rsidRPr="001803EC" w:rsidRDefault="00F078A4">
      <w:pPr>
        <w:tabs>
          <w:tab w:val="left" w:pos="426"/>
        </w:tabs>
        <w:jc w:val="both"/>
        <w:rPr>
          <w:rFonts w:ascii="Arial" w:hAnsi="Arial" w:cs="Arial"/>
          <w:spacing w:val="-10"/>
          <w:sz w:val="22"/>
          <w:szCs w:val="22"/>
        </w:rPr>
      </w:pPr>
    </w:p>
    <w:p w:rsidR="00F078A4" w:rsidRPr="001803EC" w:rsidRDefault="00F078A4">
      <w:pPr>
        <w:tabs>
          <w:tab w:val="left" w:pos="426"/>
        </w:tabs>
        <w:jc w:val="both"/>
        <w:rPr>
          <w:rFonts w:ascii="Arial" w:hAnsi="Arial" w:cs="Arial"/>
          <w:spacing w:val="-10"/>
          <w:sz w:val="22"/>
          <w:szCs w:val="22"/>
        </w:rPr>
      </w:pPr>
    </w:p>
    <w:p w:rsidR="00F078A4" w:rsidRPr="001803EC" w:rsidRDefault="00F078A4">
      <w:pPr>
        <w:tabs>
          <w:tab w:val="left" w:pos="426"/>
        </w:tabs>
        <w:jc w:val="both"/>
        <w:rPr>
          <w:rFonts w:ascii="Arial" w:hAnsi="Arial" w:cs="Arial"/>
          <w:spacing w:val="-10"/>
          <w:sz w:val="22"/>
          <w:szCs w:val="22"/>
        </w:rPr>
      </w:pPr>
    </w:p>
    <w:p w:rsidR="00F078A4" w:rsidRPr="001803EC" w:rsidRDefault="00F078A4">
      <w:pPr>
        <w:tabs>
          <w:tab w:val="left" w:pos="426"/>
        </w:tabs>
        <w:jc w:val="both"/>
        <w:rPr>
          <w:rFonts w:ascii="Arial" w:hAnsi="Arial" w:cs="Arial"/>
          <w:spacing w:val="-10"/>
          <w:sz w:val="22"/>
          <w:szCs w:val="22"/>
        </w:rPr>
      </w:pPr>
      <w:bookmarkStart w:id="5" w:name="_GoBack"/>
      <w:bookmarkEnd w:id="5"/>
    </w:p>
    <w:p w:rsidR="00F078A4" w:rsidRPr="001803EC" w:rsidRDefault="006F29BD">
      <w:pPr>
        <w:spacing w:before="120" w:after="120"/>
        <w:jc w:val="both"/>
        <w:rPr>
          <w:rFonts w:ascii="Arial" w:hAnsi="Arial" w:cs="Arial"/>
        </w:rPr>
      </w:pPr>
      <w:r>
        <w:rPr>
          <w:rFonts w:ascii="Arial" w:hAnsi="Arial" w:cs="Arial"/>
          <w:sz w:val="16"/>
          <w:szCs w:val="16"/>
        </w:rPr>
        <w:t>D</w:t>
      </w:r>
      <w:r w:rsidR="00F078A4" w:rsidRPr="001803EC">
        <w:rPr>
          <w:rFonts w:ascii="Arial" w:hAnsi="Arial" w:cs="Arial"/>
          <w:sz w:val="16"/>
          <w:szCs w:val="16"/>
        </w:rPr>
        <w:t>ate de la dernière mise à jour : 21/11/2023</w:t>
      </w:r>
    </w:p>
    <w:sectPr w:rsidR="00F078A4" w:rsidRPr="001803EC">
      <w:footerReference w:type="default" r:id="rId47"/>
      <w:type w:val="continuous"/>
      <w:pgSz w:w="11906" w:h="16838"/>
      <w:pgMar w:top="1134" w:right="1134" w:bottom="1134" w:left="1134"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16959" w:rsidRDefault="00316959">
      <w:r>
        <w:separator/>
      </w:r>
    </w:p>
  </w:endnote>
  <w:endnote w:type="continuationSeparator" w:id="0">
    <w:p w:rsidR="00316959" w:rsidRDefault="003169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Arial Narrow">
    <w:panose1 w:val="020B0606020202030204"/>
    <w:charset w:val="00"/>
    <w:family w:val="swiss"/>
    <w:pitch w:val="variable"/>
    <w:sig w:usb0="00000287" w:usb1="00000800" w:usb2="00000000" w:usb3="00000000" w:csb0="0000009F" w:csb1="00000000"/>
  </w:font>
  <w:font w:name="Marianne">
    <w:altName w:val="Times New Roman"/>
    <w:panose1 w:val="02000000000000000000"/>
    <w:charset w:val="00"/>
    <w:family w:val="modern"/>
    <w:notTrueType/>
    <w:pitch w:val="variable"/>
    <w:sig w:usb0="0000000F" w:usb1="00000000" w:usb2="00000000" w:usb3="00000000" w:csb0="00000003" w:csb1="00000000"/>
  </w:font>
  <w:font w:name="Garamond">
    <w:panose1 w:val="020204040303010108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F078A4">
      <w:trPr>
        <w:tblHeader/>
      </w:trPr>
      <w:tc>
        <w:tcPr>
          <w:tcW w:w="3513" w:type="dxa"/>
          <w:shd w:val="clear" w:color="auto" w:fill="66CCFF"/>
        </w:tcPr>
        <w:p w:rsidR="00F078A4" w:rsidRDefault="00F078A4">
          <w:pPr>
            <w:shd w:val="clear" w:color="auto" w:fill="66CCFF"/>
            <w:snapToGrid w:val="0"/>
            <w:ind w:right="360"/>
            <w:rPr>
              <w:rFonts w:ascii="Marianne" w:hAnsi="Marianne" w:cs="Arial"/>
              <w:b/>
              <w:i/>
              <w:iCs/>
            </w:rPr>
          </w:pPr>
          <w:r>
            <w:rPr>
              <w:rFonts w:ascii="Marianne" w:hAnsi="Marianne" w:cs="Arial"/>
              <w:b/>
              <w:bCs/>
            </w:rPr>
            <w:t>DC2 – Déclaration du candidat</w:t>
          </w:r>
        </w:p>
      </w:tc>
      <w:tc>
        <w:tcPr>
          <w:tcW w:w="4680" w:type="dxa"/>
          <w:shd w:val="clear" w:color="auto" w:fill="66CCFF"/>
        </w:tcPr>
        <w:p w:rsidR="00F078A4" w:rsidRDefault="00875710" w:rsidP="004F0471">
          <w:pPr>
            <w:shd w:val="clear" w:color="auto" w:fill="66CCFF"/>
            <w:snapToGrid w:val="0"/>
            <w:jc w:val="center"/>
            <w:rPr>
              <w:rFonts w:ascii="Marianne" w:hAnsi="Marianne" w:cs="Arial"/>
              <w:b/>
              <w:bCs/>
            </w:rPr>
          </w:pPr>
          <w:r>
            <w:rPr>
              <w:rFonts w:ascii="Marianne" w:hAnsi="Marianne" w:cs="Arial"/>
              <w:b/>
              <w:i/>
              <w:iCs/>
            </w:rPr>
            <w:t>MAPA N°25-23-509</w:t>
          </w:r>
        </w:p>
      </w:tc>
      <w:tc>
        <w:tcPr>
          <w:tcW w:w="900" w:type="dxa"/>
          <w:shd w:val="clear" w:color="auto" w:fill="66CCFF"/>
        </w:tcPr>
        <w:p w:rsidR="00F078A4" w:rsidRDefault="00F078A4">
          <w:pPr>
            <w:shd w:val="clear" w:color="auto" w:fill="66CCFF"/>
            <w:snapToGrid w:val="0"/>
            <w:jc w:val="right"/>
            <w:rPr>
              <w:rFonts w:ascii="Marianne" w:hAnsi="Marianne"/>
            </w:rPr>
          </w:pPr>
          <w:r>
            <w:rPr>
              <w:rFonts w:ascii="Marianne" w:hAnsi="Marianne" w:cs="Arial"/>
              <w:b/>
              <w:bCs/>
            </w:rPr>
            <w:t xml:space="preserve">Page :     </w:t>
          </w:r>
        </w:p>
      </w:tc>
      <w:tc>
        <w:tcPr>
          <w:tcW w:w="540" w:type="dxa"/>
          <w:shd w:val="clear" w:color="auto" w:fill="66CCFF"/>
        </w:tcPr>
        <w:p w:rsidR="00F078A4" w:rsidRDefault="00F078A4">
          <w:pPr>
            <w:shd w:val="clear" w:color="auto" w:fill="66CCFF"/>
            <w:snapToGrid w:val="0"/>
            <w:jc w:val="center"/>
            <w:rPr>
              <w:rFonts w:ascii="Marianne" w:hAnsi="Marianne" w:cs="Arial"/>
              <w:b/>
              <w:bCs/>
            </w:rPr>
          </w:pPr>
          <w:r>
            <w:rPr>
              <w:rStyle w:val="Numrodepage"/>
              <w:rFonts w:ascii="Marianne" w:hAnsi="Marianne" w:cs="Arial"/>
              <w:b/>
            </w:rPr>
            <w:fldChar w:fldCharType="begin"/>
          </w:r>
          <w:r>
            <w:rPr>
              <w:rStyle w:val="Numrodepage"/>
              <w:rFonts w:ascii="Marianne" w:hAnsi="Marianne" w:cs="Arial"/>
              <w:b/>
            </w:rPr>
            <w:instrText xml:space="preserve"> PAGE </w:instrText>
          </w:r>
          <w:r>
            <w:rPr>
              <w:rStyle w:val="Numrodepage"/>
              <w:rFonts w:ascii="Marianne" w:hAnsi="Marianne" w:cs="Arial"/>
              <w:b/>
            </w:rPr>
            <w:fldChar w:fldCharType="separate"/>
          </w:r>
          <w:r w:rsidR="00875710">
            <w:rPr>
              <w:rStyle w:val="Numrodepage"/>
              <w:rFonts w:ascii="Marianne" w:hAnsi="Marianne" w:cs="Arial"/>
              <w:b/>
              <w:noProof/>
            </w:rPr>
            <w:t>8</w:t>
          </w:r>
          <w:r>
            <w:rPr>
              <w:rStyle w:val="Numrodepage"/>
              <w:rFonts w:ascii="Marianne" w:hAnsi="Marianne" w:cs="Arial"/>
              <w:b/>
            </w:rPr>
            <w:fldChar w:fldCharType="end"/>
          </w:r>
        </w:p>
      </w:tc>
      <w:tc>
        <w:tcPr>
          <w:tcW w:w="180" w:type="dxa"/>
          <w:shd w:val="clear" w:color="auto" w:fill="66CCFF"/>
        </w:tcPr>
        <w:p w:rsidR="00F078A4" w:rsidRDefault="00F078A4">
          <w:pPr>
            <w:shd w:val="clear" w:color="auto" w:fill="66CCFF"/>
            <w:snapToGrid w:val="0"/>
            <w:jc w:val="center"/>
            <w:rPr>
              <w:rFonts w:ascii="Marianne" w:hAnsi="Marianne"/>
            </w:rPr>
          </w:pPr>
          <w:r>
            <w:rPr>
              <w:rFonts w:ascii="Marianne" w:hAnsi="Marianne" w:cs="Arial"/>
              <w:b/>
              <w:bCs/>
            </w:rPr>
            <w:t>/</w:t>
          </w:r>
        </w:p>
      </w:tc>
      <w:tc>
        <w:tcPr>
          <w:tcW w:w="540" w:type="dxa"/>
          <w:shd w:val="clear" w:color="auto" w:fill="66CCFF"/>
        </w:tcPr>
        <w:p w:rsidR="00F078A4" w:rsidRDefault="00F078A4">
          <w:pPr>
            <w:shd w:val="clear" w:color="auto" w:fill="66CCFF"/>
            <w:snapToGrid w:val="0"/>
            <w:jc w:val="center"/>
            <w:rPr>
              <w:rFonts w:ascii="Marianne" w:hAnsi="Marianne" w:cs="Arial"/>
              <w:sz w:val="16"/>
              <w:szCs w:val="16"/>
            </w:rPr>
          </w:pPr>
          <w:r>
            <w:rPr>
              <w:rStyle w:val="Numrodepage"/>
              <w:rFonts w:ascii="Marianne" w:hAnsi="Marianne" w:cs="Arial"/>
              <w:b/>
            </w:rPr>
            <w:fldChar w:fldCharType="begin"/>
          </w:r>
          <w:r>
            <w:rPr>
              <w:rStyle w:val="Numrodepage"/>
              <w:rFonts w:ascii="Marianne" w:hAnsi="Marianne" w:cs="Arial"/>
              <w:b/>
            </w:rPr>
            <w:instrText xml:space="preserve"> NUMPAGES \*Arabic </w:instrText>
          </w:r>
          <w:r>
            <w:rPr>
              <w:rStyle w:val="Numrodepage"/>
              <w:rFonts w:ascii="Marianne" w:hAnsi="Marianne" w:cs="Arial"/>
              <w:b/>
            </w:rPr>
            <w:fldChar w:fldCharType="separate"/>
          </w:r>
          <w:r w:rsidR="00875710">
            <w:rPr>
              <w:rStyle w:val="Numrodepage"/>
              <w:rFonts w:ascii="Marianne" w:hAnsi="Marianne" w:cs="Arial"/>
              <w:b/>
              <w:noProof/>
            </w:rPr>
            <w:t>8</w:t>
          </w:r>
          <w:r>
            <w:rPr>
              <w:rStyle w:val="Numrodepage"/>
              <w:rFonts w:ascii="Marianne" w:hAnsi="Marianne" w:cs="Arial"/>
              <w:b/>
            </w:rPr>
            <w:fldChar w:fldCharType="end"/>
          </w:r>
        </w:p>
      </w:tc>
    </w:tr>
  </w:tbl>
  <w:p w:rsidR="00F078A4" w:rsidRDefault="00F078A4">
    <w:pPr>
      <w:pStyle w:val="Pieddepage"/>
      <w:jc w:val="center"/>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16959" w:rsidRDefault="00316959">
      <w:r>
        <w:separator/>
      </w:r>
    </w:p>
  </w:footnote>
  <w:footnote w:type="continuationSeparator" w:id="0">
    <w:p w:rsidR="00316959" w:rsidRDefault="00316959">
      <w:r>
        <w:continuationSeparator/>
      </w:r>
    </w:p>
  </w:footnote>
  <w:footnote w:id="1">
    <w:p w:rsidR="00071A0E" w:rsidRDefault="00071A0E" w:rsidP="00071A0E">
      <w:pPr>
        <w:pStyle w:val="Notedebasdepage"/>
        <w:rPr>
          <w:rFonts w:ascii="Garamond" w:hAnsi="Garamond"/>
          <w:sz w:val="16"/>
          <w:szCs w:val="16"/>
        </w:rPr>
      </w:pPr>
      <w:r>
        <w:rPr>
          <w:rStyle w:val="Caractresdenotedebasdepage"/>
          <w:rFonts w:ascii="Garamond" w:hAnsi="Garamond"/>
          <w:sz w:val="16"/>
          <w:szCs w:val="16"/>
        </w:rPr>
        <w:footnoteRef/>
      </w:r>
      <w:r>
        <w:rPr>
          <w:rFonts w:ascii="Garamond" w:eastAsia="Arial" w:hAnsi="Garamond" w:cs="Arial"/>
          <w:sz w:val="16"/>
          <w:szCs w:val="16"/>
        </w:rPr>
        <w:tab/>
        <w:t xml:space="preserve"> </w:t>
      </w:r>
      <w:r>
        <w:rPr>
          <w:rFonts w:ascii="Garamond" w:hAnsi="Garamond" w:cs="Arial"/>
          <w:sz w:val="16"/>
          <w:szCs w:val="16"/>
        </w:rPr>
        <w:t>Formulaire non obligatoire disponible, avec sa notice explicative, sur le site du ministère chargé de l’économie.</w:t>
      </w:r>
    </w:p>
  </w:footnote>
  <w:footnote w:id="2">
    <w:p w:rsidR="00F078A4" w:rsidRDefault="00F078A4">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En cas de candidature individuelle, le renseignement de cette rubrique est inutile.</w:t>
      </w:r>
    </w:p>
  </w:footnote>
  <w:footnote w:id="3">
    <w:p w:rsidR="00F078A4" w:rsidRDefault="00F078A4">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Préciser l’adresse du siège social du membre du groupement si elle est différente de celle de l’établissement.</w:t>
      </w:r>
    </w:p>
  </w:footnote>
  <w:footnote w:id="4">
    <w:p w:rsidR="00F078A4" w:rsidRDefault="00F078A4">
      <w:pPr>
        <w:jc w:val="both"/>
        <w:rPr>
          <w:rFonts w:ascii="Marianne" w:hAnsi="Marianne" w:cs="Arial"/>
          <w:sz w:val="18"/>
          <w:szCs w:val="18"/>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À défaut, un numéro d’identification européen ou international ou propre au pays d’origine du candidat</w:t>
      </w:r>
      <w:r>
        <w:rPr>
          <w:rFonts w:ascii="Garamond" w:hAnsi="Garamond"/>
          <w:sz w:val="16"/>
          <w:szCs w:val="16"/>
        </w:rPr>
        <w:t xml:space="preserve"> </w:t>
      </w:r>
      <w:r>
        <w:rPr>
          <w:rFonts w:ascii="Garamond" w:hAnsi="Garamond" w:cs="Arial"/>
          <w:sz w:val="16"/>
          <w:szCs w:val="16"/>
        </w:rPr>
        <w:t>issu d’un répertoire figurant dans la liste des ICD.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AE77B33"/>
    <w:multiLevelType w:val="multilevel"/>
    <w:tmpl w:val="45842834"/>
    <w:lvl w:ilvl="0">
      <w:start w:val="1"/>
      <w:numFmt w:val="none"/>
      <w:suff w:val="nothing"/>
      <w:lvlText w:val=""/>
      <w:lvlJc w:val="left"/>
      <w:pPr>
        <w:tabs>
          <w:tab w:val="num" w:pos="0"/>
        </w:tabs>
        <w:ind w:left="0" w:firstLine="0"/>
      </w:pPr>
      <w:rPr>
        <w:rFonts w:cs="Times New Roman"/>
      </w:rPr>
    </w:lvl>
    <w:lvl w:ilvl="1">
      <w:start w:val="1"/>
      <w:numFmt w:val="none"/>
      <w:suff w:val="nothing"/>
      <w:lvlText w:val=""/>
      <w:lvlJc w:val="left"/>
      <w:pPr>
        <w:tabs>
          <w:tab w:val="num" w:pos="0"/>
        </w:tabs>
        <w:ind w:left="0" w:firstLine="0"/>
      </w:pPr>
      <w:rPr>
        <w:rFonts w:cs="Times New Roman"/>
      </w:rPr>
    </w:lvl>
    <w:lvl w:ilvl="2">
      <w:start w:val="1"/>
      <w:numFmt w:val="none"/>
      <w:suff w:val="nothing"/>
      <w:lvlText w:val=""/>
      <w:lvlJc w:val="left"/>
      <w:pPr>
        <w:tabs>
          <w:tab w:val="num" w:pos="0"/>
        </w:tabs>
        <w:ind w:left="0" w:firstLine="0"/>
      </w:pPr>
      <w:rPr>
        <w:rFonts w:cs="Times New Roman"/>
      </w:r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bullet"/>
      <w:lvlText w:val="o"/>
      <w:lvlJc w:val="left"/>
      <w:pPr>
        <w:tabs>
          <w:tab w:val="num" w:pos="0"/>
        </w:tabs>
        <w:ind w:left="0" w:firstLine="0"/>
      </w:pPr>
      <w:rPr>
        <w:rFonts w:ascii="Courier New" w:hAnsi="Courier New" w:cs="Courier New" w:hint="default"/>
      </w:rPr>
    </w:lvl>
  </w:abstractNum>
  <w:abstractNum w:abstractNumId="5"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2AC7BD2"/>
    <w:multiLevelType w:val="hybridMultilevel"/>
    <w:tmpl w:val="09D8DCB2"/>
    <w:lvl w:ilvl="0" w:tplc="6604FD1E">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7" w15:restartNumberingAfterBreak="0">
    <w:nsid w:val="45D36A67"/>
    <w:multiLevelType w:val="hybridMultilevel"/>
    <w:tmpl w:val="6564205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496F5C7C"/>
    <w:multiLevelType w:val="hybridMultilevel"/>
    <w:tmpl w:val="82B286F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2"/>
  </w:num>
  <w:num w:numId="4">
    <w:abstractNumId w:val="0"/>
  </w:num>
  <w:num w:numId="5">
    <w:abstractNumId w:val="3"/>
  </w:num>
  <w:num w:numId="6">
    <w:abstractNumId w:val="5"/>
  </w:num>
  <w:num w:numId="7">
    <w:abstractNumId w:val="9"/>
  </w:num>
  <w:num w:numId="8">
    <w:abstractNumId w:val="7"/>
  </w:num>
  <w:num w:numId="9">
    <w:abstractNumId w:val="6"/>
  </w:num>
  <w:num w:numId="10">
    <w:abstractNumId w:val="3"/>
  </w:num>
  <w:num w:numId="11">
    <w:abstractNumId w:val="4"/>
  </w:num>
  <w:num w:numId="12">
    <w:abstractNumId w:val="8"/>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2EF9"/>
    <w:rsid w:val="000047E6"/>
    <w:rsid w:val="000348A4"/>
    <w:rsid w:val="00061478"/>
    <w:rsid w:val="00071A0E"/>
    <w:rsid w:val="0008257A"/>
    <w:rsid w:val="000D2FBC"/>
    <w:rsid w:val="00107F6E"/>
    <w:rsid w:val="00151DE4"/>
    <w:rsid w:val="001803EC"/>
    <w:rsid w:val="00187E33"/>
    <w:rsid w:val="0019151C"/>
    <w:rsid w:val="0020285E"/>
    <w:rsid w:val="00233CF7"/>
    <w:rsid w:val="002F4AEA"/>
    <w:rsid w:val="00316959"/>
    <w:rsid w:val="003352AC"/>
    <w:rsid w:val="003C4D20"/>
    <w:rsid w:val="003F5397"/>
    <w:rsid w:val="004F0471"/>
    <w:rsid w:val="00503A7E"/>
    <w:rsid w:val="00536996"/>
    <w:rsid w:val="00545950"/>
    <w:rsid w:val="00574A39"/>
    <w:rsid w:val="00592D70"/>
    <w:rsid w:val="00627691"/>
    <w:rsid w:val="00695925"/>
    <w:rsid w:val="006E7B97"/>
    <w:rsid w:val="006F29BD"/>
    <w:rsid w:val="00707BD6"/>
    <w:rsid w:val="00731F1C"/>
    <w:rsid w:val="0075567B"/>
    <w:rsid w:val="007F3663"/>
    <w:rsid w:val="00875710"/>
    <w:rsid w:val="008A2819"/>
    <w:rsid w:val="008D1C8F"/>
    <w:rsid w:val="009B52C8"/>
    <w:rsid w:val="00B30121"/>
    <w:rsid w:val="00BE4794"/>
    <w:rsid w:val="00C70CE6"/>
    <w:rsid w:val="00CB35EC"/>
    <w:rsid w:val="00CD67C3"/>
    <w:rsid w:val="00D82EF9"/>
    <w:rsid w:val="00DB534F"/>
    <w:rsid w:val="00DD1739"/>
    <w:rsid w:val="00E50A24"/>
    <w:rsid w:val="00E957C2"/>
    <w:rsid w:val="00EF01EE"/>
    <w:rsid w:val="00F078A4"/>
    <w:rsid w:val="00F4703E"/>
    <w:rsid w:val="00F768B4"/>
    <w:rsid w:val="00FE0793"/>
    <w:rsid w:val="00FE40F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3CD62C5F"/>
  <w15:chartTrackingRefBased/>
  <w15:docId w15:val="{8074F29C-AA41-4AC4-A71E-F26751FB9D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uiPriority w:val="99"/>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uiPriority w:val="99"/>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Pr>
      <w:sz w:val="16"/>
      <w:szCs w:val="16"/>
    </w:rPr>
  </w:style>
  <w:style w:type="paragraph" w:styleId="Commentaire">
    <w:name w:val="annotation text"/>
    <w:basedOn w:val="Normal"/>
    <w:link w:val="CommentaireCar1"/>
    <w:uiPriority w:val="99"/>
    <w:unhideWhenUsed/>
  </w:style>
  <w:style w:type="character" w:customStyle="1" w:styleId="CommentaireCar1">
    <w:name w:val="Commentaire Car1"/>
    <w:link w:val="Commentaire"/>
    <w:uiPriority w:val="99"/>
    <w:semiHidden/>
    <w:rPr>
      <w:lang w:eastAsia="zh-CN"/>
    </w:rPr>
  </w:style>
  <w:style w:type="paragraph" w:styleId="Rvision">
    <w:name w:val="Revision"/>
    <w:hidden/>
    <w:uiPriority w:val="99"/>
    <w:semiHidden/>
    <w:rPr>
      <w:lang w:eastAsia="zh-CN"/>
    </w:rPr>
  </w:style>
  <w:style w:type="table" w:styleId="Grilledutableau">
    <w:name w:val="Table Grid"/>
    <w:basedOn w:val="Tableau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Pr>
      <w:color w:val="800080"/>
      <w:u w:val="single"/>
    </w:rPr>
  </w:style>
  <w:style w:type="character" w:customStyle="1" w:styleId="FicheTitreCar">
    <w:name w:val="Fiche Titre Car"/>
    <w:link w:val="FicheTitre"/>
    <w:locked/>
    <w:rPr>
      <w:rFonts w:ascii="Arial Narrow" w:hAnsi="Arial Narrow" w:cs="Arial"/>
      <w:b/>
      <w:smallCaps/>
      <w:noProof/>
      <w:color w:val="7030A0"/>
      <w:spacing w:val="30"/>
      <w:sz w:val="17"/>
    </w:rPr>
  </w:style>
  <w:style w:type="paragraph" w:customStyle="1" w:styleId="FicheTitre">
    <w:name w:val="Fiche Titre"/>
    <w:basedOn w:val="Normal"/>
    <w:link w:val="FicheTitreCar"/>
    <w:pPr>
      <w:tabs>
        <w:tab w:val="num" w:pos="720"/>
      </w:tabs>
      <w:suppressAutoHyphens w:val="0"/>
      <w:spacing w:before="960" w:after="120" w:line="220" w:lineRule="exact"/>
      <w:ind w:left="714" w:hanging="357"/>
      <w:jc w:val="both"/>
    </w:pPr>
    <w:rPr>
      <w:rFonts w:ascii="Arial Narrow" w:hAnsi="Arial Narrow" w:cs="Arial"/>
      <w:b/>
      <w:smallCaps/>
      <w:noProof/>
      <w:color w:val="7030A0"/>
      <w:spacing w:val="30"/>
      <w:sz w:val="17"/>
      <w:lang w:eastAsia="fr-FR"/>
    </w:rPr>
  </w:style>
  <w:style w:type="character" w:customStyle="1" w:styleId="Corpsdutexte22">
    <w:name w:val="Corps du texte (22)"/>
    <w:uiPriority w:val="99"/>
    <w:rPr>
      <w:rFonts w:ascii="Arial Narrow" w:hAnsi="Arial Narrow" w:cs="Arial Narrow" w:hint="default"/>
      <w:b/>
      <w:bCs/>
      <w:strike w:val="0"/>
      <w:dstrike w:val="0"/>
      <w:spacing w:val="50"/>
      <w:w w:val="100"/>
      <w:sz w:val="17"/>
      <w:szCs w:val="17"/>
      <w:u w:val="none"/>
      <w:effect w:val="none"/>
    </w:rPr>
  </w:style>
  <w:style w:type="paragraph" w:styleId="Paragraphedeliste">
    <w:name w:val="List Paragraph"/>
    <w:basedOn w:val="Normal"/>
    <w:uiPriority w:val="34"/>
    <w:qFormat/>
    <w:pPr>
      <w:suppressAutoHyphens w:val="0"/>
      <w:ind w:left="720"/>
    </w:pPr>
    <w:rPr>
      <w:rFonts w:ascii="Calibri" w:eastAsia="Calibri" w:hAnsi="Calibri" w:cs="Calibri"/>
      <w:sz w:val="22"/>
      <w:szCs w:val="22"/>
      <w:lang w:eastAsia="en-US"/>
    </w:rPr>
  </w:style>
  <w:style w:type="paragraph" w:customStyle="1" w:styleId="00MariannedebasePD">
    <w:name w:val="00_Marianne de base_PD"/>
    <w:link w:val="00MariannedebasePDCar"/>
    <w:qFormat/>
    <w:pPr>
      <w:keepLines/>
      <w:spacing w:before="120" w:after="120"/>
      <w:jc w:val="both"/>
    </w:pPr>
    <w:rPr>
      <w:rFonts w:ascii="Marianne" w:hAnsi="Marianne"/>
    </w:rPr>
  </w:style>
  <w:style w:type="character" w:customStyle="1" w:styleId="00MariannedebasePDCar">
    <w:name w:val="00_Marianne de base_PD Car"/>
    <w:link w:val="00MariannedebasePD"/>
    <w:rPr>
      <w:rFonts w:ascii="Marianne" w:hAnsi="Marianne"/>
    </w:rPr>
  </w:style>
  <w:style w:type="paragraph" w:styleId="Sansinterligne">
    <w:name w:val="No Spacing"/>
    <w:link w:val="SansinterligneCar"/>
    <w:uiPriority w:val="1"/>
    <w:qFormat/>
    <w:rPr>
      <w:rFonts w:ascii="Calibri" w:eastAsia="Calibri" w:hAnsi="Calibri"/>
      <w:sz w:val="22"/>
      <w:szCs w:val="22"/>
      <w:lang w:eastAsia="en-US"/>
    </w:rPr>
  </w:style>
  <w:style w:type="character" w:customStyle="1" w:styleId="SansinterligneCar">
    <w:name w:val="Sans interligne Car"/>
    <w:link w:val="Sansinterligne"/>
    <w:uiPriority w:val="1"/>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540167627">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 w:id="1082068057">
      <w:bodyDiv w:val="1"/>
      <w:marLeft w:val="0"/>
      <w:marRight w:val="0"/>
      <w:marTop w:val="0"/>
      <w:marBottom w:val="0"/>
      <w:divBdr>
        <w:top w:val="none" w:sz="0" w:space="0" w:color="auto"/>
        <w:left w:val="none" w:sz="0" w:space="0" w:color="auto"/>
        <w:bottom w:val="none" w:sz="0" w:space="0" w:color="auto"/>
        <w:right w:val="none" w:sz="0" w:space="0" w:color="auto"/>
      </w:divBdr>
    </w:div>
    <w:div w:id="16483218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18" Type="http://schemas.openxmlformats.org/officeDocument/2006/relationships/hyperlink" Target="https://www.legifrance.gouv.fr/affichCode.do?idSectionTA=LEGISCTA000037728701&amp;cidTexte=LEGITEXT000037701019&amp;dateTexte=20190401" TargetMode="External"/><Relationship Id="rId26"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9"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3" Type="http://schemas.openxmlformats.org/officeDocument/2006/relationships/customXml" Target="../customXml/item3.xml"/><Relationship Id="rId21" Type="http://schemas.openxmlformats.org/officeDocument/2006/relationships/hyperlink" Target="https://www.legifrance.gouv.fr/affichCode.do?idSectionTA=LEGISCTA000037728683&amp;cidTexte=LEGITEXT000037701019&amp;dateTexte=20190401" TargetMode="External"/><Relationship Id="rId34" Type="http://schemas.openxmlformats.org/officeDocument/2006/relationships/hyperlink" Target="https://www.legifrance.gouv.fr/affichCodeArticle.do?cidTexte=LEGITEXT000006072050&amp;idArticle=LEGIARTI000006903498" TargetMode="External"/><Relationship Id="rId42" Type="http://schemas.openxmlformats.org/officeDocument/2006/relationships/hyperlink" Target="https://www.legifrance.gouv.fr/affichCodeArticle.do?idArticle=LEGIARTI000006795912&amp;cidTexte=LEGITEXT000006073984" TargetMode="External"/><Relationship Id="rId47"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7"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5" Type="http://schemas.openxmlformats.org/officeDocument/2006/relationships/hyperlink" Target="http://eur-lex.europa.eu/LexUriServ/LexUriServ.do?uri=OJ:L:2003:124:0036:0041:fr:PDF" TargetMode="External"/><Relationship Id="rId33"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38"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46"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2" Type="http://schemas.openxmlformats.org/officeDocument/2006/relationships/customXml" Target="../customXml/item2.xml"/><Relationship Id="rId16" Type="http://schemas.openxmlformats.org/officeDocument/2006/relationships/hyperlink" Target="https://www.legifrance.gouv.fr/affichCode.do?idSectionTA=LEGISCTA000037730329&amp;cidTexte=LEGITEXT000037701019&amp;dateTexte=20190401" TargetMode="External"/><Relationship Id="rId20" Type="http://schemas.openxmlformats.org/officeDocument/2006/relationships/hyperlink" Target="https://www.legifrance.gouv.fr/affichCode.do?idSectionTA=LEGISCTA000037728693&amp;cidTexte=LEGITEXT000037701019&amp;dateTexte=20190401" TargetMode="External"/><Relationship Id="rId29" Type="http://schemas.openxmlformats.org/officeDocument/2006/relationships/hyperlink" Target="https://www.legifrance.gouv.fr/codes/article_lc/LEGIARTI000037703523" TargetMode="External"/><Relationship Id="rId41"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37"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40"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45"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5" Type="http://schemas.openxmlformats.org/officeDocument/2006/relationships/numbering" Target="numbering.xml"/><Relationship Id="rId15" Type="http://schemas.openxmlformats.org/officeDocument/2006/relationships/hyperlink" Target="https://www.legifrance.gouv.fr/affichCode.do?idSectionTA=LEGISCTA000037730337&amp;cidTexte=LEGITEXT000037701019&amp;dateTexte=20190401" TargetMode="External"/><Relationship Id="rId23" Type="http://schemas.openxmlformats.org/officeDocument/2006/relationships/hyperlink" Target="https://www.legifrance.gouv.fr/loda/id/JORFTEXT000000649418/" TargetMode="External"/><Relationship Id="rId28" Type="http://schemas.openxmlformats.org/officeDocument/2006/relationships/hyperlink" Target="https://www.legifrance.gouv.fr/codes/article_lc/LEGIARTI000037703521/" TargetMode="External"/><Relationship Id="rId36" Type="http://schemas.openxmlformats.org/officeDocument/2006/relationships/hyperlink" Target="https://www.legifrance.gouv.fr/affichCodeArticle.do?cidTexte=LEGITEXT000006074069&amp;idArticle=LEGIARTI000006797692&amp;dateTexte=&amp;categorieLien=cid" TargetMode="External"/><Relationship Id="rId49"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www.legifrance.gouv.fr/affichCode.do?idSectionTA=LEGISCTA000037728697&amp;cidTexte=LEGITEXT000037701019&amp;dateTexte=20190401" TargetMode="External"/><Relationship Id="rId31"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44"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egifrance.gouv.fr/affichCode.do?idSectionTA=LEGISCTA000037730351&amp;cidTexte=LEGITEXT000037701019&amp;dateTexte=20190401" TargetMode="External"/><Relationship Id="rId22" Type="http://schemas.openxmlformats.org/officeDocument/2006/relationships/hyperlink" Target="mailto:ba204-ssam33504-marches.ach.fct@intradef.gouv.fr" TargetMode="External"/><Relationship Id="rId27"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30" Type="http://schemas.openxmlformats.org/officeDocument/2006/relationships/hyperlink" Target="https://www.legifrance.gouv.fr/codes/article_lc/LEGIARTI000046449697" TargetMode="External"/><Relationship Id="rId35" Type="http://schemas.openxmlformats.org/officeDocument/2006/relationships/hyperlink" Target="https://www.legifrance.gouv.fr/affichCodeArticle.do?cidTexte=LEGITEXT000006072050&amp;idArticle=LEGIARTI000006903712&amp;dateTexte=&amp;categorieLien=cid" TargetMode="External"/><Relationship Id="rId43"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8" Type="http://schemas.openxmlformats.org/officeDocument/2006/relationships/fontTable" Target="fontTable.xml"/><Relationship Id="rId8"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4E0695026CAB24EA07F4A50390B686C" ma:contentTypeVersion="2" ma:contentTypeDescription="Crée un document." ma:contentTypeScope="" ma:versionID="32e6a4f10d3aa2f565ec637c01a08c31">
  <xsd:schema xmlns:xsd="http://www.w3.org/2001/XMLSchema" xmlns:xs="http://www.w3.org/2001/XMLSchema" xmlns:p="http://schemas.microsoft.com/office/2006/metadata/properties" xmlns:ns2="http://schemas.microsoft.com/sharepoint/v3/fields" xmlns:ns3="a7d146c9-1d2c-44a6-a797-63eb7866a167" targetNamespace="http://schemas.microsoft.com/office/2006/metadata/properties" ma:root="true" ma:fieldsID="e162302f337d20fc486403f8ab4b2300" ns2:_="" ns3:_="">
    <xsd:import namespace="http://schemas.microsoft.com/sharepoint/v3/fields"/>
    <xsd:import namespace="a7d146c9-1d2c-44a6-a797-63eb7866a167"/>
    <xsd:element name="properties">
      <xsd:complexType>
        <xsd:sequence>
          <xsd:element name="documentManagement">
            <xsd:complexType>
              <xsd:all>
                <xsd:element ref="ns2:_Status" minOccurs="0"/>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8" nillable="true" ma:displayName="État" ma:default="Non commencé" ma:internalName="_Status">
      <xsd:simpleType>
        <xsd:union memberTypes="dms:Text">
          <xsd:simpleType>
            <xsd:restriction base="dms:Choice">
              <xsd:enumeration value="Non commencé"/>
              <xsd:enumeration value="Brouillon"/>
              <xsd:enumeration value="Révisé"/>
              <xsd:enumeration value="Planifié"/>
              <xsd:enumeration value="Publié"/>
              <xsd:enumeration value="Final"/>
              <xsd:enumeration value="Date d'expiration"/>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a7d146c9-1d2c-44a6-a797-63eb7866a167"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ma:index="9" ma:displayName="Commentaires"/>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État"/>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Status xmlns="http://schemas.microsoft.com/sharepoint/v3/fields">Non commencé</_Statu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115B7C-50BA-43A2-BFF5-A690FAC536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a7d146c9-1d2c-44a6-a797-63eb7866a16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6F6B3AB-5DA4-408F-9F39-40A501B1D741}">
  <ds:schemaRefs>
    <ds:schemaRef ds:uri="http://schemas.microsoft.com/sharepoint/v3/contenttype/forms"/>
  </ds:schemaRefs>
</ds:datastoreItem>
</file>

<file path=customXml/itemProps3.xml><?xml version="1.0" encoding="utf-8"?>
<ds:datastoreItem xmlns:ds="http://schemas.openxmlformats.org/officeDocument/2006/customXml" ds:itemID="{5F144F77-6AC2-44EB-9A99-C5C1DB82AE87}">
  <ds:schemaRefs>
    <ds:schemaRef ds:uri="http://purl.org/dc/dcmitype/"/>
    <ds:schemaRef ds:uri="http://schemas.microsoft.com/office/infopath/2007/PartnerControls"/>
    <ds:schemaRef ds:uri="http://purl.org/dc/elements/1.1/"/>
    <ds:schemaRef ds:uri="http://schemas.microsoft.com/office/2006/documentManagement/types"/>
    <ds:schemaRef ds:uri="http://purl.org/dc/terms/"/>
    <ds:schemaRef ds:uri="http://schemas.openxmlformats.org/package/2006/metadata/core-properties"/>
    <ds:schemaRef ds:uri="a7d146c9-1d2c-44a6-a797-63eb7866a167"/>
    <ds:schemaRef ds:uri="http://schemas.microsoft.com/sharepoint/v3/fields"/>
    <ds:schemaRef ds:uri="http://schemas.microsoft.com/office/2006/metadata/properties"/>
    <ds:schemaRef ds:uri="http://www.w3.org/XML/1998/namespace"/>
  </ds:schemaRefs>
</ds:datastoreItem>
</file>

<file path=customXml/itemProps4.xml><?xml version="1.0" encoding="utf-8"?>
<ds:datastoreItem xmlns:ds="http://schemas.openxmlformats.org/officeDocument/2006/customXml" ds:itemID="{7AC6E930-3EDC-4DA6-B517-388F131B74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8</Pages>
  <Words>3792</Words>
  <Characters>20859</Characters>
  <Application>Microsoft Office Word</Application>
  <DocSecurity>0</DocSecurity>
  <Lines>173</Lines>
  <Paragraphs>49</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24602</CharactersWithSpaces>
  <SharedDoc>false</SharedDoc>
  <HLinks>
    <vt:vector size="210" baseType="variant">
      <vt:variant>
        <vt:i4>5636194</vt:i4>
      </vt:variant>
      <vt:variant>
        <vt:i4>120</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117</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114</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111</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108</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103</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98</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95</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92</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87</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4784212</vt:i4>
      </vt:variant>
      <vt:variant>
        <vt:i4>82</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77</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5046362</vt:i4>
      </vt:variant>
      <vt:variant>
        <vt:i4>72</vt:i4>
      </vt:variant>
      <vt:variant>
        <vt:i4>0</vt:i4>
      </vt:variant>
      <vt:variant>
        <vt:i4>5</vt:i4>
      </vt:variant>
      <vt:variant>
        <vt:lpwstr>https://www.legifrance.gouv.fr/affichCodeArticle.do?cidTexte=LEGITEXT000006072050&amp;idArticle=LEGIARTI000006903498</vt:lpwstr>
      </vt:variant>
      <vt:variant>
        <vt:lpwstr/>
      </vt:variant>
      <vt:variant>
        <vt:i4>6226026</vt:i4>
      </vt:variant>
      <vt:variant>
        <vt:i4>67</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64</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61</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4390945</vt:i4>
      </vt:variant>
      <vt:variant>
        <vt:i4>58</vt:i4>
      </vt:variant>
      <vt:variant>
        <vt:i4>0</vt:i4>
      </vt:variant>
      <vt:variant>
        <vt:i4>5</vt:i4>
      </vt:variant>
      <vt:variant>
        <vt:lpwstr>https://www.legifrance.gouv.fr/codes/article_lc/LEGIARTI000046449697</vt:lpwstr>
      </vt:variant>
      <vt:variant>
        <vt:lpwstr/>
      </vt:variant>
      <vt:variant>
        <vt:i4>4259876</vt:i4>
      </vt:variant>
      <vt:variant>
        <vt:i4>55</vt:i4>
      </vt:variant>
      <vt:variant>
        <vt:i4>0</vt:i4>
      </vt:variant>
      <vt:variant>
        <vt:i4>5</vt:i4>
      </vt:variant>
      <vt:variant>
        <vt:lpwstr>https://www.legifrance.gouv.fr/codes/article_lc/LEGIARTI000037703523</vt:lpwstr>
      </vt:variant>
      <vt:variant>
        <vt:lpwstr/>
      </vt:variant>
      <vt:variant>
        <vt:i4>4390948</vt:i4>
      </vt:variant>
      <vt:variant>
        <vt:i4>52</vt:i4>
      </vt:variant>
      <vt:variant>
        <vt:i4>0</vt:i4>
      </vt:variant>
      <vt:variant>
        <vt:i4>5</vt:i4>
      </vt:variant>
      <vt:variant>
        <vt:lpwstr>https://www.legifrance.gouv.fr/codes/article_lc/LEGIARTI000037703521/</vt:lpwstr>
      </vt:variant>
      <vt:variant>
        <vt:lpwstr/>
      </vt:variant>
      <vt:variant>
        <vt:i4>105</vt:i4>
      </vt:variant>
      <vt:variant>
        <vt:i4>45</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42</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4718610</vt:i4>
      </vt:variant>
      <vt:variant>
        <vt:i4>39</vt:i4>
      </vt:variant>
      <vt:variant>
        <vt:i4>0</vt:i4>
      </vt:variant>
      <vt:variant>
        <vt:i4>5</vt:i4>
      </vt:variant>
      <vt:variant>
        <vt:lpwstr>http://eur-lex.europa.eu/LexUriServ/LexUriServ.do?uri=OJ:L:2003:124:0036:0041:fr:PDF</vt:lpwstr>
      </vt:variant>
      <vt:variant>
        <vt:lpwstr/>
      </vt:variant>
      <vt:variant>
        <vt:i4>7405583</vt:i4>
      </vt:variant>
      <vt:variant>
        <vt:i4>36</vt:i4>
      </vt:variant>
      <vt:variant>
        <vt:i4>0</vt:i4>
      </vt:variant>
      <vt:variant>
        <vt:i4>5</vt:i4>
      </vt:variant>
      <vt:variant>
        <vt:lpwstr>http://metadata-stds.org/Document-library/Draft-standards/6523-Identification-of-Organizations/ICD_list.htm</vt:lpwstr>
      </vt:variant>
      <vt:variant>
        <vt:lpwstr/>
      </vt:variant>
      <vt:variant>
        <vt:i4>327689</vt:i4>
      </vt:variant>
      <vt:variant>
        <vt:i4>33</vt:i4>
      </vt:variant>
      <vt:variant>
        <vt:i4>0</vt:i4>
      </vt:variant>
      <vt:variant>
        <vt:i4>5</vt:i4>
      </vt:variant>
      <vt:variant>
        <vt:lpwstr>https://www.legifrance.gouv.fr/loda/id/JORFTEXT000000649418/</vt:lpwstr>
      </vt:variant>
      <vt:variant>
        <vt:lpwstr/>
      </vt:variant>
      <vt:variant>
        <vt:i4>7405571</vt:i4>
      </vt:variant>
      <vt:variant>
        <vt:i4>30</vt:i4>
      </vt:variant>
      <vt:variant>
        <vt:i4>0</vt:i4>
      </vt:variant>
      <vt:variant>
        <vt:i4>5</vt:i4>
      </vt:variant>
      <vt:variant>
        <vt:lpwstr>mailto:ba204-ssam33504-marches.ach.fct@intradef.gouv.fr</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util-daj</dc:creator>
  <cp:keywords/>
  <cp:lastModifiedBy>MONROSE Betty ADJ ADM PAL 2CL AE</cp:lastModifiedBy>
  <cp:revision>5</cp:revision>
  <cp:lastPrinted>2023-09-26T08:15:00Z</cp:lastPrinted>
  <dcterms:created xsi:type="dcterms:W3CDTF">2025-04-09T14:14:00Z</dcterms:created>
  <dcterms:modified xsi:type="dcterms:W3CDTF">2025-06-11T12:12:00Z</dcterms:modified>
</cp:coreProperties>
</file>