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4A3C6E" w:rsidRDefault="004A3C6E" w:rsidP="004A3C6E">
      <w:pPr>
        <w:pStyle w:val="Titre1"/>
        <w:tabs>
          <w:tab w:val="num" w:pos="0"/>
        </w:tabs>
        <w:ind w:left="0"/>
        <w:jc w:val="both"/>
        <w:rPr>
          <w:rFonts w:ascii="Calibri" w:hAnsi="Calibri" w:cs="Calibri"/>
          <w:sz w:val="26"/>
          <w:szCs w:val="26"/>
        </w:rPr>
      </w:pPr>
    </w:p>
    <w:p w:rsidR="00525156"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4A3C6E">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4A3C6E">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4A3C6E">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1944F3" w:rsidRPr="001944F3">
        <w:rPr>
          <w:rFonts w:ascii="Calibri" w:hAnsi="Calibri" w:cs="Calibri"/>
          <w:sz w:val="26"/>
          <w:szCs w:val="26"/>
        </w:rPr>
        <w:t>29 58</w:t>
      </w:r>
      <w:r w:rsidRPr="00D6181B">
        <w:rPr>
          <w:rFonts w:ascii="Calibri" w:hAnsi="Calibri" w:cs="Calibri"/>
          <w:sz w:val="26"/>
          <w:szCs w:val="26"/>
        </w:rPr>
        <w:t xml:space="preserve"> </w:t>
      </w:r>
    </w:p>
    <w:p w:rsidR="00954DF4" w:rsidRPr="00D6181B" w:rsidRDefault="00954DF4" w:rsidP="004A3C6E">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w:t>
      </w:r>
      <w:r w:rsidRPr="00D6181B">
        <w:rPr>
          <w:rFonts w:ascii="Calibri" w:hAnsi="Calibri" w:cs="Calibri"/>
          <w:sz w:val="26"/>
          <w:szCs w:val="26"/>
          <w:lang w:eastAsia="fr-FR"/>
        </w:rPr>
        <w:tab/>
        <w:t xml:space="preserve">à l’ensemble du marché </w:t>
      </w:r>
      <w:r w:rsidR="002E0D92" w:rsidRPr="00D6181B">
        <w:rPr>
          <w:rFonts w:ascii="Calibri" w:hAnsi="Calibri" w:cs="Calibri"/>
          <w:sz w:val="26"/>
          <w:szCs w:val="26"/>
          <w:lang w:eastAsia="fr-FR"/>
        </w:rPr>
        <w:t>public</w:t>
      </w:r>
      <w:r w:rsidRPr="00D6181B">
        <w:rPr>
          <w:rFonts w:ascii="Calibri" w:hAnsi="Calibri" w:cs="Calibri"/>
          <w:sz w:val="26"/>
          <w:szCs w:val="26"/>
          <w:lang w:eastAsia="fr-FR"/>
        </w:rPr>
        <w:t>.</w:t>
      </w: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1944F3">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bookmarkStart w:id="0" w:name="_GoBack"/>
      <w:bookmarkEnd w:id="0"/>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1944F3">
        <w:rPr>
          <w:rFonts w:ascii="Calibri" w:hAnsi="Calibri" w:cs="Calibri"/>
          <w:sz w:val="26"/>
          <w:szCs w:val="26"/>
        </w:rPr>
      </w:r>
      <w:r w:rsidR="001944F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1944F3">
        <w:rPr>
          <w:rFonts w:ascii="Calibri" w:hAnsi="Calibri" w:cs="Calibri"/>
          <w:sz w:val="26"/>
          <w:szCs w:val="26"/>
        </w:rPr>
      </w:r>
      <w:r w:rsidR="001944F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1944F3">
              <w:rPr>
                <w:rFonts w:ascii="Calibri" w:hAnsi="Calibri" w:cs="Calibri"/>
                <w:sz w:val="26"/>
                <w:szCs w:val="26"/>
              </w:rPr>
            </w:r>
            <w:r w:rsidR="001944F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1944F3">
              <w:rPr>
                <w:rFonts w:ascii="Calibri" w:hAnsi="Calibri" w:cs="Calibri"/>
                <w:sz w:val="26"/>
                <w:szCs w:val="26"/>
              </w:rPr>
            </w:r>
            <w:r w:rsidR="001944F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1944F3">
              <w:rPr>
                <w:rFonts w:ascii="Calibri" w:hAnsi="Calibri" w:cs="Calibri"/>
                <w:sz w:val="26"/>
                <w:szCs w:val="26"/>
              </w:rPr>
            </w:r>
            <w:r w:rsidR="001944F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1944F3">
              <w:rPr>
                <w:rFonts w:ascii="Calibri" w:hAnsi="Calibri" w:cs="Calibri"/>
                <w:sz w:val="26"/>
                <w:szCs w:val="26"/>
              </w:rPr>
            </w:r>
            <w:r w:rsidR="001944F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1944F3">
        <w:rPr>
          <w:rFonts w:ascii="Calibri" w:hAnsi="Calibri" w:cs="Calibri"/>
          <w:sz w:val="26"/>
          <w:szCs w:val="26"/>
        </w:rPr>
      </w:r>
      <w:r w:rsidR="001944F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w:t>
            </w:r>
            <w:r w:rsidR="00C56E90" w:rsidRPr="00D6181B">
              <w:rPr>
                <w:rFonts w:ascii="Calibri" w:hAnsi="Calibri" w:cs="Calibri"/>
                <w:sz w:val="26"/>
                <w:szCs w:val="26"/>
              </w:rPr>
              <w:lastRenderedPageBreak/>
              <w:t>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1944F3">
        <w:rPr>
          <w:rFonts w:ascii="Calibri" w:hAnsi="Calibri" w:cs="Calibri"/>
          <w:sz w:val="26"/>
          <w:szCs w:val="26"/>
        </w:rPr>
      </w:r>
      <w:r w:rsidR="001944F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w:t>
      </w:r>
      <w:r w:rsidR="00717070" w:rsidRPr="00D6181B">
        <w:rPr>
          <w:rFonts w:ascii="Calibri" w:hAnsi="Calibri" w:cs="Calibri"/>
          <w:b/>
          <w:bCs/>
          <w:sz w:val="26"/>
          <w:szCs w:val="26"/>
        </w:rPr>
        <w:lastRenderedPageBreak/>
        <w:t>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6A" w:rsidRDefault="005B6F6A">
      <w:r>
        <w:separator/>
      </w:r>
    </w:p>
  </w:endnote>
  <w:endnote w:type="continuationSeparator" w:id="0">
    <w:p w:rsidR="005B6F6A" w:rsidRDefault="005B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1944F3" w:rsidP="002E0D92">
          <w:pPr>
            <w:shd w:val="clear" w:color="auto" w:fill="66CCFF"/>
            <w:snapToGrid w:val="0"/>
            <w:jc w:val="center"/>
            <w:rPr>
              <w:rFonts w:ascii="Marianne" w:hAnsi="Marianne" w:cs="Arial"/>
              <w:b/>
              <w:bCs/>
            </w:rPr>
          </w:pPr>
          <w:r>
            <w:rPr>
              <w:rFonts w:ascii="Marianne" w:hAnsi="Marianne" w:cs="Arial"/>
              <w:b/>
              <w:i/>
              <w:iCs/>
            </w:rPr>
            <w:t>DAF_2024_001957</w:t>
          </w:r>
          <w:r w:rsidR="00E00F21" w:rsidRPr="002E0D92">
            <w:rPr>
              <w:rFonts w:ascii="Marianne" w:hAnsi="Marianne" w:cs="Arial"/>
              <w:b/>
              <w:i/>
              <w:iCs/>
            </w:rPr>
            <w:t xml:space="preserve"> </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1944F3">
            <w:rPr>
              <w:rStyle w:val="Numrodepage"/>
              <w:rFonts w:ascii="Marianne" w:hAnsi="Marianne" w:cs="Arial"/>
              <w:b/>
              <w:noProof/>
            </w:rPr>
            <w:t>2</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1944F3">
            <w:rPr>
              <w:rStyle w:val="Numrodepage"/>
              <w:rFonts w:ascii="Marianne" w:hAnsi="Marianne" w:cs="Arial"/>
              <w:b/>
              <w:noProof/>
            </w:rPr>
            <w:t>8</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6A" w:rsidRDefault="005B6F6A">
      <w:r>
        <w:separator/>
      </w:r>
    </w:p>
  </w:footnote>
  <w:footnote w:type="continuationSeparator" w:id="0">
    <w:p w:rsidR="005B6F6A" w:rsidRDefault="005B6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944F3"/>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3C6E"/>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E632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E8D"/>
    <w:rsid w:val="00DA2714"/>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2A547F"/>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CE59E-A746-45EC-947D-B27CF8B59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2524</Words>
  <Characters>13882</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16374</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VAUCHEL Marika SA CE MINDEF</cp:lastModifiedBy>
  <cp:revision>6</cp:revision>
  <cp:lastPrinted>2016-11-02T14:02:00Z</cp:lastPrinted>
  <dcterms:created xsi:type="dcterms:W3CDTF">2024-10-11T09:22:00Z</dcterms:created>
  <dcterms:modified xsi:type="dcterms:W3CDTF">2025-06-20T12:37:00Z</dcterms:modified>
</cp:coreProperties>
</file>