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0DDC2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8B9FFA" w14:textId="77777777">
        <w:trPr>
          <w:trHeight w:val="1132"/>
        </w:trPr>
        <w:tc>
          <w:tcPr>
            <w:tcW w:w="10434" w:type="dxa"/>
            <w:shd w:val="clear" w:color="auto" w:fill="auto"/>
          </w:tcPr>
          <w:p w14:paraId="75C46829" w14:textId="77777777" w:rsidR="00541CA3" w:rsidRDefault="0083423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04A14BC" wp14:editId="150A58FA">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0ADCE78E"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7ABF366"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AA56E7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284FE1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0288C5" w14:textId="77777777">
        <w:tc>
          <w:tcPr>
            <w:tcW w:w="9002" w:type="dxa"/>
            <w:shd w:val="clear" w:color="auto" w:fill="66CCFF"/>
          </w:tcPr>
          <w:p w14:paraId="4314315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8B4A10E"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4938282" w14:textId="77777777" w:rsidR="009B1CD0" w:rsidRDefault="00E47798" w:rsidP="0083205E">
            <w:pPr>
              <w:pStyle w:val="Titre8"/>
              <w:tabs>
                <w:tab w:val="left" w:pos="851"/>
                <w:tab w:val="right" w:pos="9639"/>
              </w:tabs>
              <w:spacing w:before="120" w:after="120"/>
            </w:pPr>
            <w:r>
              <w:rPr>
                <w:caps/>
                <w:sz w:val="28"/>
                <w:szCs w:val="28"/>
              </w:rPr>
              <w:t>ATTRI1</w:t>
            </w:r>
          </w:p>
        </w:tc>
      </w:tr>
    </w:tbl>
    <w:p w14:paraId="7E45DBB5" w14:textId="77777777" w:rsidR="009B1CD0" w:rsidRDefault="009B1CD0" w:rsidP="006C4338">
      <w:pPr>
        <w:tabs>
          <w:tab w:val="left" w:pos="851"/>
        </w:tabs>
      </w:pPr>
    </w:p>
    <w:p w14:paraId="590AAF6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9F7FDFA" w14:textId="77777777" w:rsidR="00FE48C9" w:rsidRDefault="00FE48C9" w:rsidP="006C4338">
      <w:pPr>
        <w:pStyle w:val="Corpsdetexte31"/>
        <w:tabs>
          <w:tab w:val="left" w:pos="851"/>
        </w:tabs>
        <w:jc w:val="both"/>
        <w:rPr>
          <w:sz w:val="18"/>
          <w:szCs w:val="18"/>
        </w:rPr>
      </w:pPr>
    </w:p>
    <w:p w14:paraId="09D7277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E11597F" w14:textId="77777777" w:rsidR="00FE48C9" w:rsidRDefault="00FE48C9" w:rsidP="006C4338">
      <w:pPr>
        <w:pStyle w:val="Corpsdetexte31"/>
        <w:tabs>
          <w:tab w:val="left" w:pos="851"/>
        </w:tabs>
        <w:jc w:val="both"/>
        <w:rPr>
          <w:sz w:val="18"/>
          <w:szCs w:val="18"/>
        </w:rPr>
      </w:pPr>
    </w:p>
    <w:p w14:paraId="1AA3142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D4842A0" w14:textId="77777777" w:rsidR="00FE48C9" w:rsidRDefault="00FE48C9" w:rsidP="006C4338">
      <w:pPr>
        <w:pStyle w:val="Corpsdetexte31"/>
        <w:tabs>
          <w:tab w:val="left" w:pos="851"/>
        </w:tabs>
        <w:jc w:val="both"/>
        <w:rPr>
          <w:sz w:val="18"/>
          <w:szCs w:val="18"/>
        </w:rPr>
      </w:pPr>
    </w:p>
    <w:p w14:paraId="5830F20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8C0F032" w14:textId="77777777" w:rsidR="00FE48C9" w:rsidRDefault="00FE48C9" w:rsidP="006F3DF9">
      <w:pPr>
        <w:pStyle w:val="Corpsdetexte31"/>
        <w:tabs>
          <w:tab w:val="left" w:pos="851"/>
        </w:tabs>
        <w:jc w:val="both"/>
        <w:rPr>
          <w:sz w:val="18"/>
          <w:szCs w:val="18"/>
        </w:rPr>
      </w:pPr>
    </w:p>
    <w:p w14:paraId="4CCB9437"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901EAF5" w14:textId="77777777" w:rsidR="00FE48C9" w:rsidRDefault="00FE48C9" w:rsidP="005846FB">
      <w:pPr>
        <w:pStyle w:val="Corpsdetexte31"/>
        <w:tabs>
          <w:tab w:val="left" w:pos="851"/>
        </w:tabs>
        <w:jc w:val="both"/>
        <w:rPr>
          <w:sz w:val="18"/>
          <w:szCs w:val="18"/>
        </w:rPr>
      </w:pPr>
    </w:p>
    <w:p w14:paraId="199F7ED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6D1BCAC" w14:textId="77777777" w:rsidR="004C5755" w:rsidRPr="001C7D87" w:rsidRDefault="004C5755" w:rsidP="004C5755">
      <w:pPr>
        <w:jc w:val="both"/>
        <w:rPr>
          <w:rFonts w:ascii="Arial" w:hAnsi="Arial" w:cs="Arial"/>
          <w:i/>
          <w:sz w:val="18"/>
          <w:szCs w:val="18"/>
        </w:rPr>
      </w:pPr>
    </w:p>
    <w:p w14:paraId="073FDFA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F7985" w14:textId="77777777">
        <w:tc>
          <w:tcPr>
            <w:tcW w:w="10277" w:type="dxa"/>
            <w:shd w:val="clear" w:color="auto" w:fill="66CCFF"/>
          </w:tcPr>
          <w:p w14:paraId="387433A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A15BEF4" w14:textId="77777777" w:rsidR="009B1CD0" w:rsidRDefault="009B1CD0" w:rsidP="006C4338">
      <w:pPr>
        <w:tabs>
          <w:tab w:val="left" w:pos="426"/>
          <w:tab w:val="left" w:pos="851"/>
        </w:tabs>
        <w:jc w:val="both"/>
      </w:pPr>
    </w:p>
    <w:p w14:paraId="5F4B761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6CFE86A7"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B80B23F" w14:textId="77777777" w:rsidR="009B1CD0" w:rsidRDefault="009B1CD0" w:rsidP="005846FB">
      <w:pPr>
        <w:tabs>
          <w:tab w:val="left" w:pos="426"/>
          <w:tab w:val="left" w:pos="851"/>
        </w:tabs>
        <w:jc w:val="both"/>
        <w:rPr>
          <w:rFonts w:ascii="Arial" w:hAnsi="Arial" w:cs="Arial"/>
        </w:rPr>
      </w:pPr>
    </w:p>
    <w:p w14:paraId="13430537" w14:textId="77777777" w:rsidR="009B1CD0" w:rsidRPr="00AB1C2A" w:rsidRDefault="0083423F" w:rsidP="005846FB">
      <w:pPr>
        <w:tabs>
          <w:tab w:val="left" w:pos="426"/>
          <w:tab w:val="left" w:pos="851"/>
        </w:tabs>
        <w:jc w:val="both"/>
        <w:rPr>
          <w:rFonts w:ascii="Arial" w:hAnsi="Arial" w:cs="Arial"/>
          <w:b/>
          <w:bCs/>
          <w:sz w:val="32"/>
          <w:szCs w:val="32"/>
        </w:rPr>
      </w:pPr>
      <w:r w:rsidRPr="00C77718">
        <w:rPr>
          <w:rFonts w:ascii="Arial" w:hAnsi="Arial" w:cs="Arial"/>
          <w:b/>
          <w:bCs/>
          <w:color w:val="404040"/>
          <w:sz w:val="28"/>
          <w:szCs w:val="28"/>
        </w:rPr>
        <w:t>Travaux d'installation d'un pôle soudure dans le hall de travaux pratique du bâtiment GMP de l'IUT de Bourges</w:t>
      </w:r>
    </w:p>
    <w:p w14:paraId="0D2BB8DE" w14:textId="77777777" w:rsidR="009B1CD0" w:rsidRDefault="009B1CD0" w:rsidP="005846FB">
      <w:pPr>
        <w:tabs>
          <w:tab w:val="left" w:pos="426"/>
          <w:tab w:val="left" w:pos="851"/>
        </w:tabs>
        <w:jc w:val="both"/>
        <w:rPr>
          <w:rFonts w:ascii="Arial" w:hAnsi="Arial" w:cs="Arial"/>
        </w:rPr>
      </w:pPr>
    </w:p>
    <w:p w14:paraId="615FE4BA" w14:textId="77777777" w:rsidR="009B1CD0" w:rsidRDefault="00DC5101"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6D6A9B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43A55EE" w14:textId="77777777" w:rsidR="009B1CD0" w:rsidRDefault="009B1CD0" w:rsidP="00934503">
      <w:pPr>
        <w:tabs>
          <w:tab w:val="left" w:pos="426"/>
          <w:tab w:val="left" w:pos="851"/>
        </w:tabs>
        <w:jc w:val="both"/>
        <w:rPr>
          <w:rFonts w:ascii="Arial" w:hAnsi="Arial" w:cs="Arial"/>
        </w:rPr>
      </w:pPr>
    </w:p>
    <w:p w14:paraId="2CFF73FD" w14:textId="77777777" w:rsidR="009B1CD0" w:rsidRDefault="0083423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A61A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F11734C" w14:textId="77777777" w:rsidR="009B1CD0" w:rsidRDefault="009B1CD0" w:rsidP="009B45B9">
      <w:pPr>
        <w:tabs>
          <w:tab w:val="left" w:pos="426"/>
          <w:tab w:val="left" w:pos="851"/>
        </w:tabs>
        <w:jc w:val="both"/>
        <w:rPr>
          <w:rFonts w:ascii="Arial" w:hAnsi="Arial" w:cs="Arial"/>
        </w:rPr>
      </w:pPr>
    </w:p>
    <w:p w14:paraId="3B8101E7"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w:t>
      </w:r>
      <w:r w:rsidR="00972806">
        <w:rPr>
          <w:rFonts w:ascii="Arial" w:hAnsi="Arial" w:cs="Arial"/>
        </w:rPr>
        <w:t xml:space="preserve"> </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32C5D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9DCE1E3" w14:textId="77777777" w:rsidR="009B1CD0" w:rsidRDefault="009B1CD0" w:rsidP="009B45B9">
      <w:pPr>
        <w:pStyle w:val="fcasegauche"/>
        <w:tabs>
          <w:tab w:val="left" w:pos="851"/>
        </w:tabs>
        <w:spacing w:after="0"/>
        <w:rPr>
          <w:rFonts w:ascii="Arial" w:hAnsi="Arial" w:cs="Arial"/>
        </w:rPr>
      </w:pPr>
    </w:p>
    <w:p w14:paraId="69D282F3" w14:textId="77777777" w:rsidR="009B1CD0" w:rsidRDefault="009B1CD0" w:rsidP="006C4338">
      <w:pPr>
        <w:pStyle w:val="fcasegauche"/>
        <w:tabs>
          <w:tab w:val="left" w:pos="851"/>
        </w:tabs>
        <w:spacing w:after="0"/>
        <w:ind w:left="0" w:firstLine="0"/>
        <w:rPr>
          <w:rFonts w:ascii="Arial" w:hAnsi="Arial" w:cs="Arial"/>
        </w:rPr>
      </w:pPr>
    </w:p>
    <w:p w14:paraId="4BF69B0A" w14:textId="77777777" w:rsidR="004C5755" w:rsidRDefault="004C5755" w:rsidP="006C4338">
      <w:pPr>
        <w:pStyle w:val="fcasegauche"/>
        <w:tabs>
          <w:tab w:val="left" w:pos="851"/>
        </w:tabs>
        <w:spacing w:after="0"/>
        <w:ind w:left="0" w:firstLine="0"/>
        <w:rPr>
          <w:rFonts w:ascii="Arial" w:hAnsi="Arial" w:cs="Arial"/>
        </w:rPr>
      </w:pPr>
    </w:p>
    <w:p w14:paraId="4EA6A4A6" w14:textId="77777777" w:rsidR="004C5755" w:rsidRDefault="004C5755" w:rsidP="006C4338">
      <w:pPr>
        <w:pStyle w:val="fcasegauche"/>
        <w:tabs>
          <w:tab w:val="left" w:pos="851"/>
        </w:tabs>
        <w:spacing w:after="0"/>
        <w:ind w:left="0" w:firstLine="0"/>
        <w:rPr>
          <w:rFonts w:ascii="Arial" w:hAnsi="Arial" w:cs="Arial"/>
        </w:rPr>
      </w:pPr>
    </w:p>
    <w:p w14:paraId="6A076239" w14:textId="77777777" w:rsidR="004C5755" w:rsidRDefault="004C5755" w:rsidP="006C4338">
      <w:pPr>
        <w:pStyle w:val="fcasegauche"/>
        <w:tabs>
          <w:tab w:val="left" w:pos="851"/>
        </w:tabs>
        <w:spacing w:after="0"/>
        <w:ind w:left="0" w:firstLine="0"/>
        <w:rPr>
          <w:rFonts w:ascii="Arial" w:hAnsi="Arial" w:cs="Arial"/>
        </w:rPr>
      </w:pPr>
    </w:p>
    <w:p w14:paraId="38501074" w14:textId="77777777" w:rsidR="009B1CD0" w:rsidRDefault="009B1CD0" w:rsidP="006B5057">
      <w:pPr>
        <w:pStyle w:val="fcasegauche"/>
        <w:tabs>
          <w:tab w:val="left" w:pos="851"/>
        </w:tabs>
        <w:spacing w:before="120" w:after="0"/>
        <w:ind w:left="426" w:firstLine="0"/>
        <w:rPr>
          <w:rFonts w:ascii="Arial" w:hAnsi="Arial" w:cs="Arial"/>
          <w:iCs/>
        </w:rPr>
      </w:pPr>
    </w:p>
    <w:p w14:paraId="7294139F"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5C1A0AA" w14:textId="77777777" w:rsidR="009B1CD0" w:rsidRDefault="009B1CD0" w:rsidP="005846FB">
      <w:pPr>
        <w:pStyle w:val="fcasegauche"/>
        <w:tabs>
          <w:tab w:val="left" w:pos="851"/>
        </w:tabs>
        <w:spacing w:after="0"/>
        <w:rPr>
          <w:rFonts w:ascii="Arial" w:hAnsi="Arial" w:cs="Arial"/>
        </w:rPr>
      </w:pPr>
    </w:p>
    <w:p w14:paraId="603D74C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30B68430" w14:textId="77777777" w:rsidR="006B5057" w:rsidRDefault="006B5057" w:rsidP="005846FB">
      <w:pPr>
        <w:pStyle w:val="fcasegauche"/>
        <w:tabs>
          <w:tab w:val="left" w:pos="851"/>
        </w:tabs>
        <w:spacing w:after="0"/>
        <w:rPr>
          <w:rFonts w:ascii="Arial" w:hAnsi="Arial" w:cs="Arial"/>
        </w:rPr>
      </w:pPr>
    </w:p>
    <w:p w14:paraId="64F9E340" w14:textId="77777777" w:rsidR="006B5057" w:rsidRDefault="006B5057" w:rsidP="005846FB">
      <w:pPr>
        <w:pStyle w:val="fcasegauche"/>
        <w:tabs>
          <w:tab w:val="left" w:pos="851"/>
        </w:tabs>
        <w:spacing w:after="0"/>
        <w:rPr>
          <w:rFonts w:ascii="Arial" w:hAnsi="Arial" w:cs="Arial"/>
        </w:rPr>
      </w:pPr>
    </w:p>
    <w:p w14:paraId="619008D5" w14:textId="77777777" w:rsidR="006B5057" w:rsidRDefault="006B5057" w:rsidP="005846FB">
      <w:pPr>
        <w:pStyle w:val="fcasegauche"/>
        <w:tabs>
          <w:tab w:val="left" w:pos="851"/>
        </w:tabs>
        <w:spacing w:after="0"/>
        <w:rPr>
          <w:rFonts w:ascii="Arial" w:hAnsi="Arial" w:cs="Arial"/>
        </w:rPr>
      </w:pPr>
    </w:p>
    <w:p w14:paraId="6DAFB382" w14:textId="77777777" w:rsidR="006B5057" w:rsidRDefault="006B5057" w:rsidP="005846FB">
      <w:pPr>
        <w:pStyle w:val="fcasegauche"/>
        <w:tabs>
          <w:tab w:val="left" w:pos="851"/>
        </w:tabs>
        <w:spacing w:after="0"/>
        <w:rPr>
          <w:rFonts w:ascii="Arial" w:hAnsi="Arial" w:cs="Arial"/>
        </w:rPr>
      </w:pPr>
    </w:p>
    <w:p w14:paraId="08868428"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B88A4CF" w14:textId="77777777" w:rsidR="006B5057" w:rsidRDefault="006B5057" w:rsidP="005846FB">
      <w:pPr>
        <w:pStyle w:val="fcasegauche"/>
        <w:tabs>
          <w:tab w:val="left" w:pos="851"/>
        </w:tabs>
        <w:spacing w:after="0"/>
        <w:ind w:left="0" w:firstLine="0"/>
        <w:rPr>
          <w:rFonts w:ascii="Arial" w:hAnsi="Arial" w:cs="Arial"/>
        </w:rPr>
      </w:pPr>
    </w:p>
    <w:p w14:paraId="34276E78" w14:textId="77777777" w:rsidR="006B5057" w:rsidRDefault="006B5057" w:rsidP="005846FB">
      <w:pPr>
        <w:pStyle w:val="fcasegauche"/>
        <w:tabs>
          <w:tab w:val="left" w:pos="851"/>
        </w:tabs>
        <w:spacing w:after="0"/>
        <w:ind w:left="0" w:firstLine="0"/>
        <w:rPr>
          <w:rFonts w:ascii="Arial" w:hAnsi="Arial" w:cs="Arial"/>
        </w:rPr>
      </w:pPr>
    </w:p>
    <w:p w14:paraId="67C5C03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E12E6E" w14:textId="77777777">
        <w:tc>
          <w:tcPr>
            <w:tcW w:w="10277" w:type="dxa"/>
            <w:shd w:val="clear" w:color="auto" w:fill="66CCFF"/>
          </w:tcPr>
          <w:p w14:paraId="286B06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5BEEE5A" w14:textId="77777777" w:rsidR="009B1CD0" w:rsidRDefault="009B1CD0" w:rsidP="006C4338">
      <w:pPr>
        <w:tabs>
          <w:tab w:val="left" w:pos="851"/>
        </w:tabs>
      </w:pPr>
    </w:p>
    <w:p w14:paraId="18CADBF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9659AC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9F07EEC" w14:textId="77777777" w:rsidR="009B1CD0" w:rsidRDefault="009B1CD0" w:rsidP="005846FB">
      <w:pPr>
        <w:tabs>
          <w:tab w:val="left" w:pos="851"/>
        </w:tabs>
        <w:rPr>
          <w:rFonts w:ascii="Arial" w:hAnsi="Arial" w:cs="Arial"/>
        </w:rPr>
      </w:pPr>
    </w:p>
    <w:p w14:paraId="6A41CC0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93DB78E" w14:textId="4C8420BC" w:rsidR="009B1CD0" w:rsidRPr="00CD185D" w:rsidRDefault="0083423F"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A61A0">
        <w:fldChar w:fldCharType="separate"/>
      </w:r>
      <w:r>
        <w:fldChar w:fldCharType="end"/>
      </w:r>
      <w:r w:rsidR="009B1CD0">
        <w:rPr>
          <w:rFonts w:ascii="Arial" w:hAnsi="Arial" w:cs="Arial"/>
          <w:lang w:val="en-GB"/>
        </w:rPr>
        <w:t xml:space="preserve"> CCAP </w:t>
      </w:r>
      <w:r w:rsidR="008A1994">
        <w:rPr>
          <w:rFonts w:ascii="Arial" w:hAnsi="Arial" w:cs="Arial"/>
          <w:b/>
          <w:i/>
        </w:rPr>
        <w:t>31 TVX 2025</w:t>
      </w:r>
      <w:r w:rsidR="009B1CD0">
        <w:rPr>
          <w:rFonts w:ascii="Arial" w:hAnsi="Arial" w:cs="Arial"/>
          <w:lang w:val="en-GB"/>
        </w:rPr>
        <w:t>………………………………………………………………………………………….</w:t>
      </w:r>
    </w:p>
    <w:p w14:paraId="4FB7C290" w14:textId="626E9A13" w:rsidR="009B1CD0" w:rsidRPr="00CD185D" w:rsidRDefault="0083423F"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A61A0">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8A1994">
        <w:rPr>
          <w:rFonts w:ascii="Arial" w:hAnsi="Arial" w:cs="Arial"/>
          <w:lang w:val="en-GB"/>
        </w:rPr>
        <w:t xml:space="preserve"> </w:t>
      </w:r>
      <w:r w:rsidR="008A1994" w:rsidRPr="00AA61A0">
        <w:rPr>
          <w:rFonts w:ascii="Arial" w:hAnsi="Arial" w:cs="Arial"/>
          <w:b/>
          <w:bCs/>
          <w:lang w:val="en-GB"/>
        </w:rPr>
        <w:t>Travaux</w:t>
      </w:r>
      <w:r w:rsidR="009B1CD0">
        <w:rPr>
          <w:rFonts w:ascii="Arial" w:hAnsi="Arial" w:cs="Arial"/>
          <w:lang w:val="en-GB"/>
        </w:rPr>
        <w:t>…………………………………………………………………………………………</w:t>
      </w:r>
    </w:p>
    <w:p w14:paraId="57AFF171" w14:textId="03E8AEE8" w:rsidR="009B1CD0" w:rsidRPr="00CD185D" w:rsidRDefault="0083423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A61A0">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 xml:space="preserve">CCTP </w:t>
      </w:r>
      <w:r w:rsidR="00E70998">
        <w:rPr>
          <w:rFonts w:ascii="Arial" w:hAnsi="Arial" w:cs="Arial"/>
          <w:lang w:val="en-GB"/>
        </w:rPr>
        <w:t>:</w:t>
      </w:r>
      <w:proofErr w:type="gramEnd"/>
      <w:r w:rsidR="00E70998">
        <w:rPr>
          <w:rFonts w:ascii="Arial" w:hAnsi="Arial" w:cs="Arial"/>
          <w:lang w:val="en-GB"/>
        </w:rPr>
        <w:t xml:space="preserve"> </w:t>
      </w:r>
      <w:r w:rsidR="008A1994">
        <w:rPr>
          <w:rFonts w:ascii="Arial" w:hAnsi="Arial" w:cs="Arial"/>
          <w:b/>
          <w:i/>
        </w:rPr>
        <w:t>31 TVX 2025</w:t>
      </w:r>
      <w:r w:rsidR="009B1CD0">
        <w:rPr>
          <w:rFonts w:ascii="Arial" w:hAnsi="Arial" w:cs="Arial"/>
          <w:lang w:val="en-GB"/>
        </w:rPr>
        <w:t>………………………………………………………………………………………</w:t>
      </w:r>
      <w:r w:rsidR="00E70998">
        <w:rPr>
          <w:rFonts w:ascii="Arial" w:hAnsi="Arial" w:cs="Arial"/>
          <w:lang w:val="en-GB"/>
        </w:rPr>
        <w:t>…</w:t>
      </w:r>
    </w:p>
    <w:p w14:paraId="13CE61CE" w14:textId="7C96FD40" w:rsidR="009B1CD0" w:rsidRDefault="0083423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A61A0">
        <w:fldChar w:fldCharType="separate"/>
      </w:r>
      <w:r>
        <w:fldChar w:fldCharType="end"/>
      </w:r>
      <w:r w:rsidR="009B1CD0">
        <w:rPr>
          <w:rFonts w:ascii="Arial" w:hAnsi="Arial" w:cs="Arial"/>
        </w:rPr>
        <w:t xml:space="preserve"> Autres</w:t>
      </w:r>
      <w:r w:rsidR="00DC5101">
        <w:rPr>
          <w:rFonts w:ascii="Arial" w:hAnsi="Arial" w:cs="Arial"/>
        </w:rPr>
        <w:t xml:space="preserve"> :</w:t>
      </w:r>
      <w:r w:rsidR="00E70998">
        <w:rPr>
          <w:rFonts w:ascii="Arial" w:hAnsi="Arial" w:cs="Arial"/>
        </w:rPr>
        <w:t xml:space="preserve"> </w:t>
      </w:r>
      <w:r w:rsidR="008A1994">
        <w:rPr>
          <w:rFonts w:ascii="Arial" w:hAnsi="Arial" w:cs="Arial"/>
        </w:rPr>
        <w:t>Annexes</w:t>
      </w:r>
      <w:r w:rsidR="009B1CD0">
        <w:rPr>
          <w:rFonts w:ascii="Arial" w:hAnsi="Arial" w:cs="Arial"/>
        </w:rPr>
        <w:t>……………………………………………………………………</w:t>
      </w:r>
    </w:p>
    <w:p w14:paraId="6F8AE8EF" w14:textId="77777777" w:rsidR="009B1CD0" w:rsidRDefault="009B1CD0" w:rsidP="00710FD6">
      <w:pPr>
        <w:tabs>
          <w:tab w:val="left" w:pos="851"/>
        </w:tabs>
        <w:jc w:val="both"/>
        <w:rPr>
          <w:rFonts w:ascii="Arial" w:hAnsi="Arial" w:cs="Arial"/>
        </w:rPr>
      </w:pPr>
    </w:p>
    <w:p w14:paraId="3F171581" w14:textId="77777777" w:rsidR="009B1CD0" w:rsidRDefault="00DC5101"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73A0D94A" w14:textId="77777777" w:rsidR="009B1CD0" w:rsidRDefault="009B1CD0" w:rsidP="0083205E">
      <w:pPr>
        <w:tabs>
          <w:tab w:val="left" w:pos="851"/>
        </w:tabs>
        <w:jc w:val="both"/>
        <w:rPr>
          <w:rFonts w:ascii="Arial" w:hAnsi="Arial" w:cs="Arial"/>
        </w:rPr>
      </w:pPr>
    </w:p>
    <w:p w14:paraId="7CBCED8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 xml:space="preserve"> </w:t>
      </w:r>
      <w:r w:rsidR="00DC5101">
        <w:rPr>
          <w:rFonts w:ascii="Arial" w:hAnsi="Arial" w:cs="Arial"/>
        </w:rPr>
        <w:t>Le</w:t>
      </w:r>
      <w:r w:rsidR="00D90A00">
        <w:rPr>
          <w:rFonts w:ascii="Arial" w:hAnsi="Arial" w:cs="Arial"/>
        </w:rPr>
        <w:t xml:space="preserve"> </w:t>
      </w:r>
      <w:r w:rsidR="009B1CD0">
        <w:rPr>
          <w:rFonts w:ascii="Arial" w:hAnsi="Arial" w:cs="Arial"/>
        </w:rPr>
        <w:t>signataire</w:t>
      </w:r>
    </w:p>
    <w:p w14:paraId="76F0775B" w14:textId="77777777" w:rsidR="009B1CD0" w:rsidRDefault="009B1CD0" w:rsidP="0083205E">
      <w:pPr>
        <w:tabs>
          <w:tab w:val="left" w:pos="851"/>
        </w:tabs>
        <w:jc w:val="both"/>
        <w:rPr>
          <w:rFonts w:ascii="Arial" w:hAnsi="Arial" w:cs="Arial"/>
        </w:rPr>
      </w:pPr>
    </w:p>
    <w:p w14:paraId="021FC3E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 xml:space="preserve"> </w:t>
      </w:r>
      <w:r w:rsidR="00DC5101">
        <w:rPr>
          <w:rFonts w:ascii="Arial" w:hAnsi="Arial" w:cs="Arial"/>
        </w:rPr>
        <w:t>S’engage</w:t>
      </w:r>
      <w:r w:rsidR="009B1CD0">
        <w:rPr>
          <w:rFonts w:ascii="Arial" w:hAnsi="Arial" w:cs="Arial"/>
        </w:rPr>
        <w:t>, sur la base de son offre et pour son propre compte ;</w:t>
      </w:r>
    </w:p>
    <w:p w14:paraId="17AAAF9D" w14:textId="77777777" w:rsidR="009B1CD0" w:rsidRPr="0083423F" w:rsidRDefault="009B1CD0" w:rsidP="00934503">
      <w:pPr>
        <w:pStyle w:val="En-tte"/>
        <w:tabs>
          <w:tab w:val="clear" w:pos="4536"/>
          <w:tab w:val="clear" w:pos="9072"/>
          <w:tab w:val="left" w:pos="851"/>
        </w:tabs>
        <w:jc w:val="both"/>
        <w:rPr>
          <w:rFonts w:ascii="Arial" w:hAnsi="Arial" w:cs="Arial"/>
          <w:b/>
          <w:bCs/>
        </w:rPr>
      </w:pPr>
      <w:r w:rsidRPr="0083423F">
        <w:rPr>
          <w:rFonts w:ascii="Arial" w:hAnsi="Arial" w:cs="Arial"/>
          <w:b/>
          <w:bCs/>
          <w:i/>
          <w:sz w:val="18"/>
          <w:szCs w:val="18"/>
        </w:rPr>
        <w:t xml:space="preserve">[Indiquer le nom commercial et la dénomination sociale du </w:t>
      </w:r>
      <w:r w:rsidR="00F92811" w:rsidRPr="0083423F">
        <w:rPr>
          <w:rFonts w:ascii="Arial" w:hAnsi="Arial" w:cs="Arial"/>
          <w:b/>
          <w:bCs/>
          <w:i/>
          <w:sz w:val="18"/>
          <w:szCs w:val="18"/>
        </w:rPr>
        <w:t>soumissionnaire</w:t>
      </w:r>
      <w:r w:rsidRPr="0083423F">
        <w:rPr>
          <w:rFonts w:ascii="Arial" w:hAnsi="Arial" w:cs="Arial"/>
          <w:b/>
          <w:bCs/>
          <w:i/>
          <w:sz w:val="18"/>
          <w:szCs w:val="18"/>
        </w:rPr>
        <w:t>, les adresses de son établissement et de son siège social (si elle est différente de celle de l’établissement), son adresse électronique, ses numéros de téléphone et de télécopie et son numéro SIRET.]</w:t>
      </w:r>
    </w:p>
    <w:p w14:paraId="0A1FCCD8" w14:textId="77777777" w:rsidR="009B1CD0" w:rsidRDefault="009B1CD0" w:rsidP="00CD46CC">
      <w:pPr>
        <w:tabs>
          <w:tab w:val="left" w:pos="851"/>
        </w:tabs>
        <w:jc w:val="both"/>
        <w:rPr>
          <w:rFonts w:ascii="Arial" w:hAnsi="Arial" w:cs="Arial"/>
        </w:rPr>
      </w:pPr>
    </w:p>
    <w:p w14:paraId="0102246F" w14:textId="77777777" w:rsidR="009B1CD0" w:rsidRDefault="009B1CD0" w:rsidP="009B45B9">
      <w:pPr>
        <w:tabs>
          <w:tab w:val="left" w:pos="851"/>
        </w:tabs>
        <w:jc w:val="both"/>
        <w:rPr>
          <w:rFonts w:ascii="Arial" w:hAnsi="Arial" w:cs="Arial"/>
        </w:rPr>
      </w:pPr>
    </w:p>
    <w:p w14:paraId="4A3C5F03" w14:textId="77777777" w:rsidR="009B1CD0" w:rsidRDefault="009B1CD0" w:rsidP="009B45B9">
      <w:pPr>
        <w:tabs>
          <w:tab w:val="left" w:pos="851"/>
        </w:tabs>
        <w:jc w:val="both"/>
        <w:rPr>
          <w:rFonts w:ascii="Arial" w:hAnsi="Arial" w:cs="Arial"/>
        </w:rPr>
      </w:pPr>
    </w:p>
    <w:p w14:paraId="0915C1C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2B7730B" w14:textId="77777777" w:rsidR="009B1CD0" w:rsidRPr="0083423F" w:rsidRDefault="009B1CD0" w:rsidP="009B45B9">
      <w:pPr>
        <w:pStyle w:val="En-tte"/>
        <w:tabs>
          <w:tab w:val="clear" w:pos="4536"/>
          <w:tab w:val="clear" w:pos="9072"/>
          <w:tab w:val="left" w:pos="851"/>
        </w:tabs>
        <w:jc w:val="both"/>
        <w:rPr>
          <w:rFonts w:ascii="Arial" w:hAnsi="Arial" w:cs="Arial"/>
          <w:b/>
          <w:bCs/>
        </w:rPr>
      </w:pPr>
      <w:r w:rsidRPr="0083423F">
        <w:rPr>
          <w:rFonts w:ascii="Arial" w:hAnsi="Arial" w:cs="Arial"/>
          <w:b/>
          <w:bCs/>
          <w:i/>
          <w:sz w:val="18"/>
          <w:szCs w:val="18"/>
        </w:rPr>
        <w:t xml:space="preserve">[Indiquer le nom commercial et la dénomination sociale du </w:t>
      </w:r>
      <w:r w:rsidR="00F92811" w:rsidRPr="0083423F">
        <w:rPr>
          <w:rFonts w:ascii="Arial" w:hAnsi="Arial" w:cs="Arial"/>
          <w:b/>
          <w:bCs/>
          <w:i/>
          <w:sz w:val="18"/>
          <w:szCs w:val="18"/>
        </w:rPr>
        <w:t>soumissionnaire</w:t>
      </w:r>
      <w:r w:rsidRPr="0083423F">
        <w:rPr>
          <w:rFonts w:ascii="Arial" w:hAnsi="Arial" w:cs="Arial"/>
          <w:b/>
          <w:bCs/>
          <w:i/>
          <w:sz w:val="18"/>
          <w:szCs w:val="18"/>
        </w:rPr>
        <w:t>, les adresses de son établissement et de son siège social (si elle est différente de celle de l’établissement), son adresse électronique, ses numéros de téléphone et de télécopie et son numéro SIRET.]</w:t>
      </w:r>
    </w:p>
    <w:p w14:paraId="72C5239E" w14:textId="77777777" w:rsidR="009B1CD0" w:rsidRDefault="009B1CD0" w:rsidP="009B45B9">
      <w:pPr>
        <w:tabs>
          <w:tab w:val="left" w:pos="851"/>
        </w:tabs>
        <w:jc w:val="both"/>
        <w:rPr>
          <w:rFonts w:ascii="Arial" w:hAnsi="Arial" w:cs="Arial"/>
        </w:rPr>
      </w:pPr>
    </w:p>
    <w:p w14:paraId="0FF44E33" w14:textId="77777777" w:rsidR="009B1CD0" w:rsidRDefault="009B1CD0" w:rsidP="009B45B9">
      <w:pPr>
        <w:tabs>
          <w:tab w:val="left" w:pos="851"/>
        </w:tabs>
        <w:jc w:val="both"/>
        <w:rPr>
          <w:rFonts w:ascii="Arial" w:hAnsi="Arial" w:cs="Arial"/>
        </w:rPr>
      </w:pPr>
    </w:p>
    <w:p w14:paraId="2A68C04A" w14:textId="77777777" w:rsidR="009B1CD0" w:rsidRDefault="009B1CD0" w:rsidP="009B45B9">
      <w:pPr>
        <w:tabs>
          <w:tab w:val="left" w:pos="851"/>
        </w:tabs>
        <w:jc w:val="both"/>
        <w:rPr>
          <w:rFonts w:ascii="Arial" w:hAnsi="Arial" w:cs="Arial"/>
        </w:rPr>
      </w:pPr>
    </w:p>
    <w:p w14:paraId="0FA58E7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D57D5FB" w14:textId="77777777" w:rsidR="009B1CD0" w:rsidRPr="0083423F" w:rsidRDefault="009B1CD0" w:rsidP="009B45B9">
      <w:pPr>
        <w:tabs>
          <w:tab w:val="left" w:pos="851"/>
        </w:tabs>
        <w:jc w:val="both"/>
        <w:rPr>
          <w:rFonts w:ascii="Arial" w:hAnsi="Arial" w:cs="Arial"/>
          <w:b/>
          <w:bCs/>
        </w:rPr>
      </w:pPr>
      <w:r w:rsidRPr="0083423F">
        <w:rPr>
          <w:rFonts w:ascii="Arial" w:hAnsi="Arial" w:cs="Arial"/>
          <w:b/>
          <w:bC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3423F">
        <w:rPr>
          <w:rFonts w:ascii="Arial" w:hAnsi="Arial" w:cs="Arial"/>
          <w:b/>
          <w:bCs/>
          <w:i/>
          <w:iCs/>
          <w:sz w:val="18"/>
          <w:szCs w:val="18"/>
        </w:rPr>
        <w:t>]</w:t>
      </w:r>
    </w:p>
    <w:p w14:paraId="0DB8DB19" w14:textId="77777777" w:rsidR="009B1CD0" w:rsidRPr="0083423F" w:rsidRDefault="009B1CD0" w:rsidP="009B45B9">
      <w:pPr>
        <w:pStyle w:val="fcase1ertab"/>
        <w:tabs>
          <w:tab w:val="left" w:pos="851"/>
        </w:tabs>
        <w:ind w:left="0" w:firstLine="0"/>
        <w:rPr>
          <w:rFonts w:ascii="Arial" w:hAnsi="Arial" w:cs="Arial"/>
          <w:b/>
          <w:bCs/>
        </w:rPr>
      </w:pPr>
    </w:p>
    <w:p w14:paraId="07BA0A8E" w14:textId="77777777" w:rsidR="006B5057" w:rsidRDefault="006B5057" w:rsidP="009B45B9">
      <w:pPr>
        <w:pStyle w:val="fcase1ertab"/>
        <w:tabs>
          <w:tab w:val="left" w:pos="851"/>
        </w:tabs>
        <w:ind w:left="0" w:firstLine="0"/>
        <w:rPr>
          <w:rFonts w:ascii="Arial" w:hAnsi="Arial" w:cs="Arial"/>
        </w:rPr>
      </w:pPr>
    </w:p>
    <w:p w14:paraId="07338D1B" w14:textId="77777777" w:rsidR="00A34331" w:rsidRDefault="00A34331" w:rsidP="009B45B9">
      <w:pPr>
        <w:pStyle w:val="fcase1ertab"/>
        <w:tabs>
          <w:tab w:val="left" w:pos="851"/>
        </w:tabs>
        <w:ind w:left="0" w:firstLine="0"/>
        <w:rPr>
          <w:rFonts w:ascii="Arial" w:hAnsi="Arial" w:cs="Arial"/>
        </w:rPr>
      </w:pPr>
    </w:p>
    <w:p w14:paraId="5FB8FC07" w14:textId="77777777" w:rsidR="006B5057" w:rsidRDefault="006B5057" w:rsidP="009B45B9">
      <w:pPr>
        <w:pStyle w:val="fcase1ertab"/>
        <w:tabs>
          <w:tab w:val="left" w:pos="851"/>
        </w:tabs>
        <w:ind w:left="0" w:firstLine="0"/>
        <w:rPr>
          <w:rFonts w:ascii="Arial" w:hAnsi="Arial" w:cs="Arial"/>
        </w:rPr>
      </w:pPr>
    </w:p>
    <w:p w14:paraId="56A993B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29511B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BD5C729"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t xml:space="preserve"> Taux de la TVA : </w:t>
      </w:r>
    </w:p>
    <w:p w14:paraId="034671C0"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0867DFC"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29BFEF9"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3591597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4212CBB"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7BDC2E6"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5EAB78A"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088FF5A3"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sidR="009B1CD0">
        <w:rPr>
          <w:rFonts w:ascii="Arial" w:hAnsi="Arial" w:cs="Arial"/>
        </w:rPr>
        <w:t xml:space="preserve"> </w:t>
      </w:r>
      <w:r w:rsidR="00DC5101">
        <w:rPr>
          <w:rFonts w:ascii="Arial" w:hAnsi="Arial" w:cs="Arial"/>
        </w:rPr>
        <w:t>Aux</w:t>
      </w:r>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15CF3327"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8EA16D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77B0E5F" w14:textId="77777777" w:rsidR="00036500" w:rsidRDefault="00036500" w:rsidP="009B45B9">
      <w:pPr>
        <w:tabs>
          <w:tab w:val="left" w:pos="851"/>
          <w:tab w:val="left" w:pos="6237"/>
        </w:tabs>
        <w:rPr>
          <w:rFonts w:ascii="Arial" w:hAnsi="Arial" w:cs="Arial"/>
          <w:i/>
          <w:iCs/>
          <w:sz w:val="18"/>
          <w:szCs w:val="18"/>
        </w:rPr>
      </w:pPr>
    </w:p>
    <w:p w14:paraId="26E32B4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74010C2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73D071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i/>
          <w:iCs/>
        </w:rPr>
        <w:t xml:space="preserve"> </w:t>
      </w:r>
      <w:r w:rsidR="00DC510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iCs/>
        </w:rPr>
        <w:t xml:space="preserve"> </w:t>
      </w:r>
      <w:r>
        <w:rPr>
          <w:rFonts w:ascii="Arial" w:hAnsi="Arial" w:cs="Arial"/>
        </w:rPr>
        <w:t>solidaire</w:t>
      </w:r>
    </w:p>
    <w:p w14:paraId="2B45069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4F14AC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21AD2E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A18DD8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74B1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807F93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CD5136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7CDFE1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49AB89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83DB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7546C8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A7D3F1F" w14:textId="77777777">
        <w:trPr>
          <w:trHeight w:val="1021"/>
        </w:trPr>
        <w:tc>
          <w:tcPr>
            <w:tcW w:w="4503" w:type="dxa"/>
            <w:tcBorders>
              <w:top w:val="single" w:sz="4" w:space="0" w:color="000000"/>
              <w:left w:val="single" w:sz="4" w:space="0" w:color="000000"/>
            </w:tcBorders>
            <w:shd w:val="clear" w:color="auto" w:fill="CCFFFF"/>
          </w:tcPr>
          <w:p w14:paraId="3555F00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E6B47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9A6AE65" w14:textId="77777777" w:rsidR="009B1CD0" w:rsidRDefault="009B1CD0" w:rsidP="006F3DF9">
            <w:pPr>
              <w:tabs>
                <w:tab w:val="left" w:pos="851"/>
              </w:tabs>
              <w:snapToGrid w:val="0"/>
              <w:jc w:val="both"/>
              <w:rPr>
                <w:rFonts w:ascii="Arial" w:hAnsi="Arial" w:cs="Arial"/>
              </w:rPr>
            </w:pPr>
          </w:p>
        </w:tc>
      </w:tr>
      <w:tr w:rsidR="009B1CD0" w14:paraId="41B904ED" w14:textId="77777777">
        <w:trPr>
          <w:trHeight w:val="1021"/>
        </w:trPr>
        <w:tc>
          <w:tcPr>
            <w:tcW w:w="4503" w:type="dxa"/>
            <w:tcBorders>
              <w:left w:val="single" w:sz="4" w:space="0" w:color="000000"/>
            </w:tcBorders>
            <w:shd w:val="clear" w:color="auto" w:fill="auto"/>
          </w:tcPr>
          <w:p w14:paraId="01EB476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A1FFF2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88C8436" w14:textId="77777777" w:rsidR="009B1CD0" w:rsidRDefault="009B1CD0" w:rsidP="006F3DF9">
            <w:pPr>
              <w:tabs>
                <w:tab w:val="left" w:pos="851"/>
              </w:tabs>
              <w:snapToGrid w:val="0"/>
              <w:jc w:val="both"/>
              <w:rPr>
                <w:rFonts w:ascii="Arial" w:hAnsi="Arial" w:cs="Arial"/>
              </w:rPr>
            </w:pPr>
          </w:p>
        </w:tc>
      </w:tr>
      <w:tr w:rsidR="009B1CD0" w14:paraId="70ED1D23" w14:textId="77777777">
        <w:trPr>
          <w:trHeight w:val="1021"/>
        </w:trPr>
        <w:tc>
          <w:tcPr>
            <w:tcW w:w="4503" w:type="dxa"/>
            <w:tcBorders>
              <w:left w:val="single" w:sz="4" w:space="0" w:color="000000"/>
              <w:bottom w:val="single" w:sz="4" w:space="0" w:color="000000"/>
            </w:tcBorders>
            <w:shd w:val="clear" w:color="auto" w:fill="CCFFFF"/>
          </w:tcPr>
          <w:p w14:paraId="71FED4E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3BB0A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4F61E17" w14:textId="77777777" w:rsidR="009B1CD0" w:rsidRDefault="009B1CD0" w:rsidP="006F3DF9">
            <w:pPr>
              <w:tabs>
                <w:tab w:val="left" w:pos="851"/>
              </w:tabs>
              <w:snapToGrid w:val="0"/>
              <w:jc w:val="both"/>
              <w:rPr>
                <w:rFonts w:ascii="Arial" w:hAnsi="Arial" w:cs="Arial"/>
              </w:rPr>
            </w:pPr>
          </w:p>
        </w:tc>
      </w:tr>
    </w:tbl>
    <w:p w14:paraId="5383BE2D" w14:textId="77777777" w:rsidR="009B1CD0" w:rsidRDefault="009B1CD0" w:rsidP="006C4338">
      <w:pPr>
        <w:tabs>
          <w:tab w:val="left" w:pos="851"/>
          <w:tab w:val="left" w:pos="6237"/>
        </w:tabs>
      </w:pPr>
    </w:p>
    <w:p w14:paraId="0023A4EF" w14:textId="77777777" w:rsidR="009B1CD0" w:rsidRDefault="009B1CD0" w:rsidP="006C4338">
      <w:pPr>
        <w:pStyle w:val="fcasegauche"/>
        <w:tabs>
          <w:tab w:val="left" w:pos="851"/>
        </w:tabs>
        <w:spacing w:after="0"/>
        <w:ind w:left="0" w:firstLine="0"/>
        <w:rPr>
          <w:rFonts w:ascii="Arial" w:hAnsi="Arial" w:cs="Arial"/>
          <w:bCs/>
          <w:iCs/>
        </w:rPr>
      </w:pPr>
    </w:p>
    <w:p w14:paraId="727B1D7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266AB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4D9133F"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6C44236" w14:textId="77777777" w:rsidR="009B1CD0" w:rsidRDefault="00DC510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22CE1D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EE1C9B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704DAE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04DE2AD" w14:textId="77777777" w:rsidR="009B1CD0" w:rsidRDefault="00DC510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16FDC0E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FDEC87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0BC856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57491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E9AD9E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5A7679D" w14:textId="77777777" w:rsidR="009B1CD0" w:rsidRDefault="009B1CD0" w:rsidP="00934503">
      <w:pPr>
        <w:tabs>
          <w:tab w:val="left" w:pos="426"/>
          <w:tab w:val="left" w:pos="851"/>
        </w:tabs>
        <w:rPr>
          <w:rFonts w:ascii="Arial" w:hAnsi="Arial" w:cs="Arial"/>
          <w:b/>
        </w:rPr>
      </w:pPr>
    </w:p>
    <w:p w14:paraId="523EB818" w14:textId="2AB0C614"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8A1994">
        <w:fldChar w:fldCharType="begin">
          <w:ffData>
            <w:name w:val=""/>
            <w:enabled/>
            <w:calcOnExit w:val="0"/>
            <w:checkBox>
              <w:size w:val="20"/>
              <w:default w:val="0"/>
            </w:checkBox>
          </w:ffData>
        </w:fldChar>
      </w:r>
      <w:r w:rsidR="008A1994">
        <w:instrText xml:space="preserve"> FORMCHECKBOX </w:instrText>
      </w:r>
      <w:r w:rsidR="00AA61A0">
        <w:fldChar w:fldCharType="separate"/>
      </w:r>
      <w:r w:rsidR="008A1994">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A61A0">
        <w:fldChar w:fldCharType="separate"/>
      </w:r>
      <w:r w:rsidR="007D7A65">
        <w:fldChar w:fldCharType="end"/>
      </w:r>
      <w:r>
        <w:tab/>
      </w:r>
      <w:r w:rsidR="009D661E">
        <w:t>Oui</w:t>
      </w:r>
    </w:p>
    <w:p w14:paraId="4B29443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29CC9E" w14:textId="77777777" w:rsidR="009B1CD0" w:rsidRDefault="009B1CD0" w:rsidP="009B45B9">
      <w:pPr>
        <w:tabs>
          <w:tab w:val="left" w:pos="426"/>
          <w:tab w:val="left" w:pos="851"/>
        </w:tabs>
        <w:jc w:val="both"/>
        <w:rPr>
          <w:rFonts w:ascii="Arial" w:hAnsi="Arial" w:cs="Arial"/>
          <w:b/>
        </w:rPr>
      </w:pPr>
    </w:p>
    <w:p w14:paraId="239B8172" w14:textId="77777777" w:rsidR="009B1CD0" w:rsidRDefault="009B1CD0" w:rsidP="009B45B9">
      <w:pPr>
        <w:tabs>
          <w:tab w:val="left" w:pos="426"/>
          <w:tab w:val="left" w:pos="851"/>
        </w:tabs>
        <w:jc w:val="both"/>
        <w:rPr>
          <w:rFonts w:ascii="Arial" w:hAnsi="Arial" w:cs="Arial"/>
          <w:b/>
        </w:rPr>
      </w:pPr>
    </w:p>
    <w:p w14:paraId="1FC1C72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68023414" w14:textId="77777777" w:rsidR="009B1CD0" w:rsidRDefault="009B1CD0" w:rsidP="009B45B9">
      <w:pPr>
        <w:tabs>
          <w:tab w:val="left" w:pos="576"/>
          <w:tab w:val="left" w:pos="851"/>
        </w:tabs>
        <w:jc w:val="both"/>
        <w:rPr>
          <w:rFonts w:ascii="Arial" w:hAnsi="Arial" w:cs="Arial"/>
        </w:rPr>
      </w:pPr>
    </w:p>
    <w:p w14:paraId="3794C858" w14:textId="69C4B69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83423F" w:rsidRPr="008A1994">
        <w:rPr>
          <w:rFonts w:ascii="Arial" w:hAnsi="Arial" w:cs="Arial"/>
          <w:b/>
          <w:bCs/>
          <w:sz w:val="22"/>
          <w:szCs w:val="22"/>
        </w:rPr>
        <w:t>3 mois</w:t>
      </w:r>
      <w:r w:rsidRPr="008A1994">
        <w:rPr>
          <w:rFonts w:ascii="Arial" w:hAnsi="Arial" w:cs="Arial"/>
          <w:sz w:val="22"/>
          <w:szCs w:val="22"/>
        </w:rPr>
        <w:t xml:space="preserve"> </w:t>
      </w:r>
      <w:r>
        <w:rPr>
          <w:rFonts w:ascii="Arial" w:hAnsi="Arial" w:cs="Arial"/>
        </w:rPr>
        <w:t>à compter de :</w:t>
      </w:r>
    </w:p>
    <w:p w14:paraId="61D6B314" w14:textId="77777777" w:rsidR="009B1CD0" w:rsidRDefault="009B1CD0" w:rsidP="009B45B9">
      <w:pPr>
        <w:tabs>
          <w:tab w:val="left" w:pos="851"/>
        </w:tabs>
      </w:pPr>
      <w:r>
        <w:rPr>
          <w:rFonts w:ascii="Arial" w:hAnsi="Arial" w:cs="Arial"/>
          <w:i/>
          <w:sz w:val="18"/>
          <w:szCs w:val="18"/>
        </w:rPr>
        <w:t>(Cocher la case correspondante.)</w:t>
      </w:r>
    </w:p>
    <w:p w14:paraId="04A101AD" w14:textId="77777777" w:rsidR="009B1CD0" w:rsidRDefault="00844DAA" w:rsidP="009B45B9">
      <w:pPr>
        <w:tabs>
          <w:tab w:val="left" w:pos="851"/>
        </w:tabs>
        <w:spacing w:before="120"/>
        <w:ind w:left="567"/>
        <w:jc w:val="both"/>
      </w:pPr>
      <w:r>
        <w:tab/>
      </w:r>
      <w:r w:rsidR="000F7B65">
        <w:fldChar w:fldCharType="begin">
          <w:ffData>
            <w:name w:val=""/>
            <w:enabled/>
            <w:calcOnExit w:val="0"/>
            <w:checkBox>
              <w:size w:val="20"/>
              <w:default w:val="0"/>
            </w:checkBox>
          </w:ffData>
        </w:fldChar>
      </w:r>
      <w:r w:rsidR="000F7B65">
        <w:instrText xml:space="preserve"> FORMCHECKBOX </w:instrText>
      </w:r>
      <w:r w:rsidR="00AA61A0">
        <w:fldChar w:fldCharType="separate"/>
      </w:r>
      <w:r w:rsidR="000F7B65">
        <w:fldChar w:fldCharType="end"/>
      </w:r>
      <w:r w:rsidR="009B1CD0">
        <w:rPr>
          <w:rFonts w:ascii="Arial" w:hAnsi="Arial" w:cs="Arial"/>
        </w:rPr>
        <w:tab/>
      </w:r>
      <w:r w:rsidR="00DC5101">
        <w:rPr>
          <w:rFonts w:ascii="Arial" w:hAnsi="Arial" w:cs="Arial"/>
        </w:rPr>
        <w:t>La</w:t>
      </w:r>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FCA038B" w14:textId="77777777" w:rsidR="009B1CD0" w:rsidRDefault="00844DAA" w:rsidP="009B45B9">
      <w:pPr>
        <w:tabs>
          <w:tab w:val="left" w:pos="851"/>
        </w:tabs>
        <w:spacing w:before="120"/>
        <w:ind w:left="567"/>
        <w:jc w:val="both"/>
      </w:pPr>
      <w:r>
        <w:tab/>
      </w:r>
      <w:r w:rsidR="0083423F">
        <w:fldChar w:fldCharType="begin">
          <w:ffData>
            <w:name w:val=""/>
            <w:enabled/>
            <w:calcOnExit w:val="0"/>
            <w:checkBox>
              <w:size w:val="20"/>
              <w:default w:val="1"/>
            </w:checkBox>
          </w:ffData>
        </w:fldChar>
      </w:r>
      <w:r w:rsidR="0083423F">
        <w:instrText xml:space="preserve"> FORMCHECKBOX </w:instrText>
      </w:r>
      <w:r w:rsidR="00AA61A0">
        <w:fldChar w:fldCharType="separate"/>
      </w:r>
      <w:r w:rsidR="0083423F">
        <w:fldChar w:fldCharType="end"/>
      </w:r>
      <w:r w:rsidR="009B1CD0">
        <w:rPr>
          <w:rFonts w:ascii="Arial" w:hAnsi="Arial" w:cs="Arial"/>
        </w:rPr>
        <w:tab/>
      </w:r>
      <w:r w:rsidR="00DC5101">
        <w:rPr>
          <w:rFonts w:ascii="Arial" w:hAnsi="Arial" w:cs="Arial"/>
        </w:rPr>
        <w:t>La</w:t>
      </w:r>
      <w:r w:rsidR="009B1CD0">
        <w:rPr>
          <w:rFonts w:ascii="Arial" w:hAnsi="Arial" w:cs="Arial"/>
        </w:rPr>
        <w:t xml:space="preserve"> date de notification de l’ordre de service ;</w:t>
      </w:r>
    </w:p>
    <w:p w14:paraId="73F6C016"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AA61A0">
        <w:fldChar w:fldCharType="separate"/>
      </w:r>
      <w:r w:rsidR="007D7A65">
        <w:fldChar w:fldCharType="end"/>
      </w:r>
      <w:r w:rsidR="009B1CD0">
        <w:rPr>
          <w:rFonts w:ascii="Arial" w:hAnsi="Arial" w:cs="Arial"/>
        </w:rPr>
        <w:tab/>
      </w:r>
      <w:r w:rsidR="00DC5101">
        <w:rPr>
          <w:rFonts w:ascii="Arial" w:hAnsi="Arial" w:cs="Arial"/>
        </w:rPr>
        <w:t>La</w:t>
      </w:r>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C340EF7" w14:textId="77777777" w:rsidR="009B1CD0" w:rsidRDefault="009B1CD0" w:rsidP="009B45B9">
      <w:pPr>
        <w:tabs>
          <w:tab w:val="left" w:pos="426"/>
          <w:tab w:val="left" w:pos="851"/>
        </w:tabs>
        <w:jc w:val="both"/>
        <w:rPr>
          <w:rFonts w:ascii="Arial" w:hAnsi="Arial" w:cs="Arial"/>
          <w:b/>
        </w:rPr>
      </w:pPr>
    </w:p>
    <w:p w14:paraId="542F070D"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83423F">
        <w:fldChar w:fldCharType="begin">
          <w:ffData>
            <w:name w:val=""/>
            <w:enabled/>
            <w:calcOnExit w:val="0"/>
            <w:checkBox>
              <w:size w:val="20"/>
              <w:default w:val="1"/>
            </w:checkBox>
          </w:ffData>
        </w:fldChar>
      </w:r>
      <w:r w:rsidR="0083423F">
        <w:instrText xml:space="preserve"> FORMCHECKBOX </w:instrText>
      </w:r>
      <w:r w:rsidR="00AA61A0">
        <w:fldChar w:fldCharType="separate"/>
      </w:r>
      <w:r w:rsidR="0083423F">
        <w:fldChar w:fldCharType="end"/>
      </w:r>
      <w:r>
        <w:tab/>
      </w:r>
      <w:r w:rsidR="009D661E">
        <w:t>Non</w:t>
      </w:r>
      <w:r>
        <w:tab/>
      </w:r>
      <w:r>
        <w:tab/>
      </w:r>
      <w:r>
        <w:tab/>
      </w:r>
      <w:r w:rsidR="00E70998">
        <w:fldChar w:fldCharType="begin">
          <w:ffData>
            <w:name w:val=""/>
            <w:enabled/>
            <w:calcOnExit w:val="0"/>
            <w:checkBox>
              <w:size w:val="20"/>
              <w:default w:val="0"/>
            </w:checkBox>
          </w:ffData>
        </w:fldChar>
      </w:r>
      <w:r w:rsidR="00E70998">
        <w:instrText xml:space="preserve"> FORMCHECKBOX </w:instrText>
      </w:r>
      <w:r w:rsidR="00AA61A0">
        <w:fldChar w:fldCharType="separate"/>
      </w:r>
      <w:r w:rsidR="00E70998">
        <w:fldChar w:fldCharType="end"/>
      </w:r>
      <w:r>
        <w:tab/>
      </w:r>
      <w:r w:rsidR="009D661E">
        <w:t>Oui</w:t>
      </w:r>
    </w:p>
    <w:p w14:paraId="2B2E581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BF62015" w14:textId="77777777" w:rsidR="009B1CD0" w:rsidRDefault="009B1CD0" w:rsidP="009B45B9">
      <w:pPr>
        <w:tabs>
          <w:tab w:val="left" w:pos="426"/>
          <w:tab w:val="left" w:pos="851"/>
        </w:tabs>
        <w:jc w:val="both"/>
        <w:rPr>
          <w:rFonts w:ascii="Arial" w:hAnsi="Arial" w:cs="Arial"/>
        </w:rPr>
      </w:pPr>
    </w:p>
    <w:p w14:paraId="1C3982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543A2D4"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w:t>
      </w:r>
      <w:r w:rsidR="00DC5101">
        <w:rPr>
          <w:rFonts w:ascii="Arial" w:hAnsi="Arial" w:cs="Arial"/>
        </w:rPr>
        <w:t xml:space="preserve"> </w:t>
      </w:r>
    </w:p>
    <w:p w14:paraId="6ECA9ED7" w14:textId="77777777"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 xml:space="preserve">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5DFD677" w14:textId="77777777">
        <w:tc>
          <w:tcPr>
            <w:tcW w:w="10419" w:type="dxa"/>
            <w:shd w:val="clear" w:color="auto" w:fill="66CCFF"/>
          </w:tcPr>
          <w:p w14:paraId="6E3C99A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73366A1" w14:textId="77777777" w:rsidR="009B1CD0" w:rsidRDefault="009B1CD0" w:rsidP="006C4338">
      <w:pPr>
        <w:tabs>
          <w:tab w:val="left" w:pos="851"/>
        </w:tabs>
        <w:jc w:val="both"/>
      </w:pPr>
    </w:p>
    <w:p w14:paraId="29F4E85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381E769" w14:textId="77777777" w:rsidR="005824AE" w:rsidRDefault="005824AE" w:rsidP="006C4338">
      <w:pPr>
        <w:tabs>
          <w:tab w:val="left" w:pos="851"/>
        </w:tabs>
        <w:jc w:val="both"/>
      </w:pPr>
    </w:p>
    <w:p w14:paraId="19977B8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6A3EA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B2FF7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DF2ACB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D8C1B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38C969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93A0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246C4E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FF86E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AE6D30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43AE3ED" w14:textId="77777777" w:rsidR="00332B12" w:rsidRDefault="00332B12" w:rsidP="00B054DA">
            <w:pPr>
              <w:tabs>
                <w:tab w:val="left" w:pos="851"/>
              </w:tabs>
              <w:snapToGrid w:val="0"/>
              <w:jc w:val="both"/>
              <w:rPr>
                <w:rFonts w:ascii="Arial" w:hAnsi="Arial" w:cs="Arial"/>
                <w:b/>
                <w:bCs/>
              </w:rPr>
            </w:pPr>
          </w:p>
        </w:tc>
      </w:tr>
    </w:tbl>
    <w:p w14:paraId="5FFCA88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ADA68B5"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7EFD8E6" w14:textId="77777777" w:rsidR="00332B12" w:rsidRDefault="00332B12" w:rsidP="006C4338">
      <w:pPr>
        <w:tabs>
          <w:tab w:val="left" w:pos="851"/>
        </w:tabs>
        <w:jc w:val="both"/>
      </w:pPr>
    </w:p>
    <w:p w14:paraId="3760ADD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2F928F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50668" w14:textId="77777777" w:rsidR="009B1CD0" w:rsidRDefault="009B1CD0" w:rsidP="005846FB">
      <w:pPr>
        <w:tabs>
          <w:tab w:val="left" w:pos="851"/>
        </w:tabs>
        <w:rPr>
          <w:rFonts w:ascii="Arial" w:hAnsi="Arial" w:cs="Arial"/>
        </w:rPr>
      </w:pPr>
    </w:p>
    <w:p w14:paraId="04F3C7F5" w14:textId="77777777" w:rsidR="00036500" w:rsidRDefault="00036500" w:rsidP="005846FB">
      <w:pPr>
        <w:tabs>
          <w:tab w:val="left" w:pos="851"/>
        </w:tabs>
        <w:rPr>
          <w:rFonts w:ascii="Arial" w:hAnsi="Arial" w:cs="Arial"/>
        </w:rPr>
      </w:pPr>
    </w:p>
    <w:p w14:paraId="174AC55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A8265F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78D8A44"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i/>
          <w:iCs/>
        </w:rPr>
        <w:t xml:space="preserve"> </w:t>
      </w:r>
      <w:r w:rsidR="00DC5101">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iCs/>
        </w:rPr>
        <w:t xml:space="preserve"> </w:t>
      </w:r>
      <w:r>
        <w:rPr>
          <w:rFonts w:ascii="Arial" w:hAnsi="Arial" w:cs="Arial"/>
        </w:rPr>
        <w:t>solidaire</w:t>
      </w:r>
    </w:p>
    <w:p w14:paraId="3BFE49FD" w14:textId="77777777" w:rsidR="009B1CD0" w:rsidRDefault="009B1CD0" w:rsidP="0083205E">
      <w:pPr>
        <w:tabs>
          <w:tab w:val="left" w:pos="851"/>
        </w:tabs>
        <w:rPr>
          <w:rFonts w:ascii="Arial" w:hAnsi="Arial" w:cs="Arial"/>
        </w:rPr>
      </w:pPr>
    </w:p>
    <w:p w14:paraId="25694F58" w14:textId="77777777" w:rsidR="001C733C" w:rsidRDefault="001C733C" w:rsidP="00CD46CC">
      <w:pPr>
        <w:tabs>
          <w:tab w:val="left" w:pos="851"/>
        </w:tabs>
        <w:rPr>
          <w:rFonts w:ascii="Arial" w:hAnsi="Arial" w:cs="Arial"/>
        </w:rPr>
      </w:pPr>
    </w:p>
    <w:p w14:paraId="5415B40A"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FA8D20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A8D393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6D7FBE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tab/>
      </w:r>
      <w:r w:rsidR="00DC5101">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E84E85"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DC5101">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9193096" w14:textId="77777777" w:rsidR="002904AF" w:rsidRDefault="002904AF" w:rsidP="001C733C">
      <w:pPr>
        <w:tabs>
          <w:tab w:val="left" w:pos="851"/>
        </w:tabs>
        <w:rPr>
          <w:rFonts w:ascii="Arial" w:hAnsi="Arial" w:cs="Arial"/>
        </w:rPr>
      </w:pPr>
    </w:p>
    <w:p w14:paraId="5669D66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tab/>
      </w:r>
      <w:r w:rsidR="00DC5101">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5528362"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DC5101">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9872443" w14:textId="77777777" w:rsidR="002904AF" w:rsidRDefault="002904AF" w:rsidP="002904AF">
      <w:pPr>
        <w:tabs>
          <w:tab w:val="left" w:pos="851"/>
        </w:tabs>
        <w:rPr>
          <w:rFonts w:ascii="Arial" w:hAnsi="Arial" w:cs="Arial"/>
          <w:iCs/>
        </w:rPr>
      </w:pPr>
    </w:p>
    <w:p w14:paraId="1086FA2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i/>
          <w:iCs/>
        </w:rPr>
        <w:t xml:space="preserve"> </w:t>
      </w:r>
      <w:r>
        <w:rPr>
          <w:rFonts w:ascii="Arial" w:hAnsi="Arial" w:cs="Arial"/>
        </w:rPr>
        <w:tab/>
      </w:r>
      <w:r w:rsidR="00DC5101">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25368B0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DC5101"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8802026"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65E29C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5754DDA" w14:textId="77777777" w:rsidR="00036500" w:rsidRDefault="00036500" w:rsidP="005846FB">
      <w:pPr>
        <w:tabs>
          <w:tab w:val="left" w:pos="851"/>
        </w:tabs>
        <w:rPr>
          <w:rFonts w:ascii="Arial" w:hAnsi="Arial" w:cs="Arial"/>
        </w:rPr>
      </w:pPr>
    </w:p>
    <w:p w14:paraId="00384B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AA828C2" w14:textId="77777777" w:rsidR="00AE7831" w:rsidRDefault="00AE7831" w:rsidP="009B45B9">
      <w:pPr>
        <w:tabs>
          <w:tab w:val="left" w:pos="851"/>
        </w:tabs>
        <w:ind w:left="1701" w:hanging="850"/>
        <w:jc w:val="both"/>
      </w:pPr>
    </w:p>
    <w:p w14:paraId="70304B2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A61A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7C10E7A" w14:textId="77777777" w:rsidR="00036500" w:rsidRDefault="00036500" w:rsidP="006C4338">
      <w:pPr>
        <w:tabs>
          <w:tab w:val="left" w:pos="851"/>
        </w:tabs>
        <w:rPr>
          <w:rFonts w:ascii="Arial" w:hAnsi="Arial" w:cs="Arial"/>
          <w:iCs/>
        </w:rPr>
      </w:pPr>
    </w:p>
    <w:p w14:paraId="145522B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A61A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122338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8209D5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B3F3FD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640C26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6F0BA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81E4F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5281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90EEAE9" w14:textId="77777777" w:rsidTr="00B054DA">
        <w:trPr>
          <w:trHeight w:val="1021"/>
        </w:trPr>
        <w:tc>
          <w:tcPr>
            <w:tcW w:w="4644" w:type="dxa"/>
            <w:tcBorders>
              <w:top w:val="single" w:sz="4" w:space="0" w:color="000000"/>
              <w:left w:val="single" w:sz="4" w:space="0" w:color="000000"/>
            </w:tcBorders>
            <w:shd w:val="clear" w:color="auto" w:fill="CCFFFF"/>
          </w:tcPr>
          <w:p w14:paraId="6480D3E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D4E129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72D1F19" w14:textId="77777777" w:rsidR="00332B12" w:rsidRDefault="00332B12" w:rsidP="00B054DA">
            <w:pPr>
              <w:tabs>
                <w:tab w:val="left" w:pos="851"/>
              </w:tabs>
              <w:snapToGrid w:val="0"/>
              <w:jc w:val="both"/>
              <w:rPr>
                <w:rFonts w:ascii="Arial" w:hAnsi="Arial" w:cs="Arial"/>
                <w:b/>
                <w:bCs/>
              </w:rPr>
            </w:pPr>
          </w:p>
        </w:tc>
      </w:tr>
      <w:tr w:rsidR="00332B12" w14:paraId="546C201D" w14:textId="77777777" w:rsidTr="00B054DA">
        <w:trPr>
          <w:trHeight w:val="1021"/>
        </w:trPr>
        <w:tc>
          <w:tcPr>
            <w:tcW w:w="4644" w:type="dxa"/>
            <w:tcBorders>
              <w:left w:val="single" w:sz="4" w:space="0" w:color="000000"/>
            </w:tcBorders>
            <w:shd w:val="clear" w:color="auto" w:fill="auto"/>
          </w:tcPr>
          <w:p w14:paraId="6C56A49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2F60F2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4B0F9CE" w14:textId="77777777" w:rsidR="00332B12" w:rsidRDefault="00332B12" w:rsidP="00B054DA">
            <w:pPr>
              <w:tabs>
                <w:tab w:val="left" w:pos="851"/>
              </w:tabs>
              <w:snapToGrid w:val="0"/>
              <w:jc w:val="both"/>
              <w:rPr>
                <w:rFonts w:ascii="Arial" w:hAnsi="Arial" w:cs="Arial"/>
                <w:b/>
                <w:bCs/>
              </w:rPr>
            </w:pPr>
          </w:p>
        </w:tc>
      </w:tr>
      <w:tr w:rsidR="00332B12" w14:paraId="276DEE3A" w14:textId="77777777" w:rsidTr="00B054DA">
        <w:trPr>
          <w:trHeight w:val="1021"/>
        </w:trPr>
        <w:tc>
          <w:tcPr>
            <w:tcW w:w="4644" w:type="dxa"/>
            <w:tcBorders>
              <w:left w:val="single" w:sz="4" w:space="0" w:color="000000"/>
            </w:tcBorders>
            <w:shd w:val="clear" w:color="auto" w:fill="CCFFFF"/>
          </w:tcPr>
          <w:p w14:paraId="5318CEE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9C7447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C9B9347" w14:textId="77777777" w:rsidR="00332B12" w:rsidRDefault="00332B12" w:rsidP="00B054DA">
            <w:pPr>
              <w:tabs>
                <w:tab w:val="left" w:pos="851"/>
              </w:tabs>
              <w:snapToGrid w:val="0"/>
              <w:jc w:val="both"/>
              <w:rPr>
                <w:rFonts w:ascii="Arial" w:hAnsi="Arial" w:cs="Arial"/>
                <w:b/>
                <w:bCs/>
              </w:rPr>
            </w:pPr>
          </w:p>
        </w:tc>
      </w:tr>
      <w:tr w:rsidR="00332B12" w14:paraId="71012463" w14:textId="77777777" w:rsidTr="00B054DA">
        <w:trPr>
          <w:trHeight w:val="1021"/>
        </w:trPr>
        <w:tc>
          <w:tcPr>
            <w:tcW w:w="4644" w:type="dxa"/>
            <w:tcBorders>
              <w:left w:val="single" w:sz="4" w:space="0" w:color="000000"/>
            </w:tcBorders>
            <w:shd w:val="clear" w:color="auto" w:fill="auto"/>
          </w:tcPr>
          <w:p w14:paraId="3F58DC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FE7BF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3E5C69D" w14:textId="77777777" w:rsidR="00332B12" w:rsidRDefault="00332B12" w:rsidP="00B054DA">
            <w:pPr>
              <w:tabs>
                <w:tab w:val="left" w:pos="851"/>
              </w:tabs>
              <w:snapToGrid w:val="0"/>
              <w:jc w:val="both"/>
              <w:rPr>
                <w:rFonts w:ascii="Arial" w:hAnsi="Arial" w:cs="Arial"/>
                <w:b/>
                <w:bCs/>
              </w:rPr>
            </w:pPr>
          </w:p>
        </w:tc>
      </w:tr>
      <w:tr w:rsidR="00332B12" w14:paraId="752B3B3E" w14:textId="77777777" w:rsidTr="00B054DA">
        <w:trPr>
          <w:trHeight w:val="1021"/>
        </w:trPr>
        <w:tc>
          <w:tcPr>
            <w:tcW w:w="4644" w:type="dxa"/>
            <w:tcBorders>
              <w:left w:val="single" w:sz="4" w:space="0" w:color="000000"/>
              <w:bottom w:val="single" w:sz="4" w:space="0" w:color="000000"/>
            </w:tcBorders>
            <w:shd w:val="clear" w:color="auto" w:fill="CCFFFF"/>
          </w:tcPr>
          <w:p w14:paraId="53DDE26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4252D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57002E1" w14:textId="77777777" w:rsidR="00332B12" w:rsidRDefault="00332B12" w:rsidP="00B054DA">
            <w:pPr>
              <w:tabs>
                <w:tab w:val="left" w:pos="851"/>
              </w:tabs>
              <w:snapToGrid w:val="0"/>
              <w:jc w:val="both"/>
              <w:rPr>
                <w:rFonts w:ascii="Arial" w:hAnsi="Arial" w:cs="Arial"/>
                <w:b/>
                <w:bCs/>
              </w:rPr>
            </w:pPr>
          </w:p>
        </w:tc>
      </w:tr>
    </w:tbl>
    <w:p w14:paraId="168CB1A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877449"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68C03A" w14:textId="77777777">
        <w:tc>
          <w:tcPr>
            <w:tcW w:w="10277" w:type="dxa"/>
            <w:shd w:val="clear" w:color="auto" w:fill="66CCFF"/>
          </w:tcPr>
          <w:p w14:paraId="1D84E598"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63A339E6" w14:textId="77777777" w:rsidR="009B1CD0" w:rsidRDefault="009B1CD0" w:rsidP="006C4338">
      <w:pPr>
        <w:tabs>
          <w:tab w:val="left" w:pos="851"/>
        </w:tabs>
      </w:pPr>
    </w:p>
    <w:p w14:paraId="07F11BAD" w14:textId="77777777" w:rsidR="009B1CD0" w:rsidRDefault="009B1CD0" w:rsidP="006C4338">
      <w:pPr>
        <w:tabs>
          <w:tab w:val="left" w:pos="851"/>
        </w:tabs>
      </w:pPr>
    </w:p>
    <w:p w14:paraId="47BF7DA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8439C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4C93D28" w14:textId="77777777" w:rsidR="009B1CD0" w:rsidRDefault="009B1CD0" w:rsidP="009B45B9">
      <w:pPr>
        <w:pStyle w:val="Titre1"/>
        <w:tabs>
          <w:tab w:val="left" w:pos="851"/>
        </w:tabs>
        <w:ind w:left="0"/>
        <w:jc w:val="both"/>
        <w:rPr>
          <w:rFonts w:ascii="Arial" w:hAnsi="Arial" w:cs="Arial"/>
        </w:rPr>
      </w:pPr>
    </w:p>
    <w:p w14:paraId="673C16F3"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07494604"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210FC3D9"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74D91EB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487D40BB"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08291A62" w14:textId="77777777" w:rsidR="009B1CD0" w:rsidRDefault="009B1CD0" w:rsidP="005846FB">
      <w:pPr>
        <w:pStyle w:val="En-tte"/>
        <w:tabs>
          <w:tab w:val="clear" w:pos="4536"/>
          <w:tab w:val="clear" w:pos="9072"/>
          <w:tab w:val="left" w:pos="851"/>
        </w:tabs>
        <w:jc w:val="both"/>
        <w:rPr>
          <w:rFonts w:ascii="Arial" w:hAnsi="Arial" w:cs="Arial"/>
        </w:rPr>
      </w:pPr>
    </w:p>
    <w:p w14:paraId="2BE5C9E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97FE535"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A88FBDF" w14:textId="77777777" w:rsidR="009B1CD0" w:rsidRDefault="009B1CD0" w:rsidP="0083205E">
      <w:pPr>
        <w:tabs>
          <w:tab w:val="left" w:pos="851"/>
        </w:tabs>
        <w:jc w:val="both"/>
        <w:rPr>
          <w:rFonts w:ascii="Arial" w:hAnsi="Arial" w:cs="Arial"/>
        </w:rPr>
      </w:pPr>
    </w:p>
    <w:p w14:paraId="643356C7"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094F60C" w14:textId="77777777" w:rsidR="009B1CD0" w:rsidRDefault="009B1CD0" w:rsidP="009B45B9">
      <w:pPr>
        <w:tabs>
          <w:tab w:val="left" w:pos="851"/>
        </w:tabs>
        <w:jc w:val="both"/>
        <w:rPr>
          <w:rFonts w:ascii="Arial" w:hAnsi="Arial" w:cs="Arial"/>
        </w:rPr>
      </w:pPr>
    </w:p>
    <w:p w14:paraId="0DAFF77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2B5403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E6C2E80"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740E620"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FC93CC2"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062C9DDF"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78B11AB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r w:rsidR="00DC5101">
        <w:rPr>
          <w:rFonts w:ascii="Wingdings" w:eastAsia="Wingdings" w:hAnsi="Wingdings" w:cs="Wingdings"/>
          <w:b/>
          <w:color w:val="66CCFF"/>
          <w:spacing w:val="-10"/>
        </w:rPr>
        <w:lastRenderedPageBreak/>
        <w:t></w:t>
      </w:r>
      <w:r w:rsidR="00DC5101">
        <w:rPr>
          <w:rFonts w:ascii="Arial" w:eastAsia="Arial" w:hAnsi="Arial" w:cs="Arial"/>
          <w:b/>
          <w:spacing w:val="-10"/>
        </w:rPr>
        <w:t xml:space="preserve"> Désignation</w:t>
      </w:r>
      <w:r w:rsidR="009B1CD0">
        <w:rPr>
          <w:rFonts w:ascii="Arial" w:hAnsi="Arial" w:cs="Arial"/>
        </w:rPr>
        <w:t>, adresse, numéro de téléphone du comptable assignataire</w:t>
      </w:r>
    </w:p>
    <w:p w14:paraId="3D5C0E11"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F94859C"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FD66692"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6F29D204"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326AE1A2"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56BF28BB" w14:textId="77777777" w:rsidR="00A34331" w:rsidRDefault="00A34331" w:rsidP="009B45B9">
      <w:pPr>
        <w:pStyle w:val="fcase2metab"/>
        <w:rPr>
          <w:rFonts w:ascii="Arial" w:hAnsi="Arial" w:cs="Arial"/>
        </w:rPr>
      </w:pPr>
    </w:p>
    <w:p w14:paraId="213A0BE5" w14:textId="77777777" w:rsidR="009B1CD0" w:rsidRDefault="009B1CD0" w:rsidP="009B45B9">
      <w:pPr>
        <w:tabs>
          <w:tab w:val="left" w:pos="851"/>
        </w:tabs>
        <w:rPr>
          <w:rFonts w:ascii="Arial" w:hAnsi="Arial" w:cs="Arial"/>
        </w:rPr>
      </w:pPr>
    </w:p>
    <w:p w14:paraId="4AE70910" w14:textId="77777777" w:rsidR="00A34331" w:rsidRDefault="00A34331" w:rsidP="009B45B9">
      <w:pPr>
        <w:tabs>
          <w:tab w:val="left" w:pos="851"/>
        </w:tabs>
        <w:rPr>
          <w:rFonts w:ascii="Arial" w:hAnsi="Arial" w:cs="Arial"/>
        </w:rPr>
      </w:pPr>
    </w:p>
    <w:p w14:paraId="1C537F7C"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A4E754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EF5748A" w14:textId="77777777" w:rsidR="009B1CD0" w:rsidRDefault="009B1CD0" w:rsidP="009B45B9">
      <w:pPr>
        <w:tabs>
          <w:tab w:val="left" w:pos="851"/>
        </w:tabs>
        <w:rPr>
          <w:rFonts w:ascii="Arial" w:hAnsi="Arial" w:cs="Arial"/>
        </w:rPr>
      </w:pPr>
    </w:p>
    <w:p w14:paraId="6984ACDE" w14:textId="77777777" w:rsidR="009B1CD0" w:rsidRDefault="009B1CD0" w:rsidP="009B45B9">
      <w:pPr>
        <w:tabs>
          <w:tab w:val="left" w:pos="851"/>
        </w:tabs>
        <w:rPr>
          <w:rFonts w:ascii="Arial" w:hAnsi="Arial" w:cs="Arial"/>
        </w:rPr>
      </w:pPr>
    </w:p>
    <w:p w14:paraId="21E8BF94" w14:textId="77777777" w:rsidR="009B1CD0" w:rsidRDefault="009B1CD0" w:rsidP="009B45B9">
      <w:pPr>
        <w:tabs>
          <w:tab w:val="left" w:pos="851"/>
        </w:tabs>
        <w:rPr>
          <w:rFonts w:ascii="Arial" w:hAnsi="Arial" w:cs="Arial"/>
        </w:rPr>
      </w:pPr>
    </w:p>
    <w:p w14:paraId="790A5F10" w14:textId="77777777" w:rsidR="001C40C0" w:rsidRDefault="001C40C0" w:rsidP="009B45B9">
      <w:pPr>
        <w:tabs>
          <w:tab w:val="left" w:pos="851"/>
        </w:tabs>
        <w:rPr>
          <w:rFonts w:ascii="Arial" w:hAnsi="Arial" w:cs="Arial"/>
        </w:rPr>
      </w:pPr>
    </w:p>
    <w:p w14:paraId="1DEDE1E6" w14:textId="77777777" w:rsidR="009B1CD0" w:rsidRDefault="009B1CD0" w:rsidP="009B45B9">
      <w:pPr>
        <w:tabs>
          <w:tab w:val="left" w:pos="851"/>
        </w:tabs>
        <w:rPr>
          <w:rFonts w:ascii="Arial" w:hAnsi="Arial" w:cs="Arial"/>
        </w:rPr>
      </w:pPr>
    </w:p>
    <w:p w14:paraId="49FFFC69" w14:textId="77777777" w:rsidR="009B1CD0" w:rsidRDefault="009B1CD0" w:rsidP="009B45B9">
      <w:pPr>
        <w:tabs>
          <w:tab w:val="left" w:pos="851"/>
        </w:tabs>
        <w:rPr>
          <w:rFonts w:ascii="Arial" w:hAnsi="Arial" w:cs="Arial"/>
        </w:rPr>
      </w:pPr>
    </w:p>
    <w:p w14:paraId="7C832966" w14:textId="5A5A525F" w:rsidR="009B1CD0" w:rsidRDefault="009B1CD0" w:rsidP="009B45B9">
      <w:pPr>
        <w:tabs>
          <w:tab w:val="left" w:pos="851"/>
          <w:tab w:val="left" w:pos="5245"/>
          <w:tab w:val="left" w:pos="7371"/>
          <w:tab w:val="left" w:pos="7655"/>
        </w:tabs>
        <w:jc w:val="both"/>
      </w:pPr>
      <w:r>
        <w:rPr>
          <w:rFonts w:ascii="Arial" w:hAnsi="Arial" w:cs="Arial"/>
        </w:rPr>
        <w:tab/>
        <w:t xml:space="preserve">A : </w:t>
      </w:r>
      <w:r w:rsidR="008A1994">
        <w:rPr>
          <w:rFonts w:ascii="Arial" w:hAnsi="Arial" w:cs="Arial"/>
        </w:rPr>
        <w:t xml:space="preserve"> Orléans</w:t>
      </w:r>
      <w:r>
        <w:rPr>
          <w:rFonts w:ascii="Arial" w:hAnsi="Arial" w:cs="Arial"/>
        </w:rPr>
        <w:t>, le …………………</w:t>
      </w:r>
    </w:p>
    <w:p w14:paraId="4ED8256A" w14:textId="77777777" w:rsidR="009B1CD0" w:rsidRDefault="009B1CD0" w:rsidP="009B45B9">
      <w:pPr>
        <w:tabs>
          <w:tab w:val="left" w:pos="851"/>
        </w:tabs>
      </w:pPr>
    </w:p>
    <w:p w14:paraId="55203AFC" w14:textId="77777777" w:rsidR="009B1CD0" w:rsidRDefault="009B1CD0" w:rsidP="009B45B9">
      <w:pPr>
        <w:tabs>
          <w:tab w:val="left" w:pos="851"/>
        </w:tabs>
      </w:pPr>
    </w:p>
    <w:p w14:paraId="5083A977" w14:textId="77777777" w:rsidR="009B1CD0" w:rsidRDefault="009B1CD0" w:rsidP="009B45B9">
      <w:pPr>
        <w:tabs>
          <w:tab w:val="left" w:pos="851"/>
        </w:tabs>
      </w:pPr>
    </w:p>
    <w:p w14:paraId="660924DA" w14:textId="77777777" w:rsidR="009B1CD0" w:rsidRDefault="009B1CD0" w:rsidP="009B45B9">
      <w:pPr>
        <w:tabs>
          <w:tab w:val="left" w:pos="851"/>
        </w:tabs>
      </w:pPr>
    </w:p>
    <w:p w14:paraId="07D7AB3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7D14083" w14:textId="77777777" w:rsidR="009B1CD0" w:rsidRDefault="009B1CD0" w:rsidP="009B45B9">
      <w:pPr>
        <w:tabs>
          <w:tab w:val="left" w:pos="851"/>
        </w:tabs>
        <w:ind w:left="4820"/>
        <w:jc w:val="center"/>
      </w:pPr>
      <w:r>
        <w:rPr>
          <w:rFonts w:ascii="Arial" w:hAnsi="Arial" w:cs="Arial"/>
          <w:i/>
          <w:sz w:val="18"/>
          <w:szCs w:val="18"/>
        </w:rPr>
        <w:t>(</w:t>
      </w:r>
      <w:r w:rsidR="00DC510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1A4DD5F" w14:textId="77777777" w:rsidR="009B1CD0" w:rsidRDefault="009B1CD0" w:rsidP="009B45B9">
      <w:pPr>
        <w:tabs>
          <w:tab w:val="left" w:pos="851"/>
        </w:tabs>
        <w:jc w:val="both"/>
      </w:pPr>
    </w:p>
    <w:p w14:paraId="1CCD620D" w14:textId="77777777" w:rsidR="009B1CD0" w:rsidRDefault="009B1CD0" w:rsidP="009B45B9">
      <w:pPr>
        <w:tabs>
          <w:tab w:val="left" w:pos="851"/>
        </w:tabs>
        <w:jc w:val="both"/>
      </w:pPr>
    </w:p>
    <w:p w14:paraId="0E374CB7" w14:textId="77777777" w:rsidR="008B2A38" w:rsidRDefault="008B2A38" w:rsidP="009B45B9">
      <w:pPr>
        <w:tabs>
          <w:tab w:val="left" w:pos="851"/>
        </w:tabs>
        <w:jc w:val="both"/>
      </w:pPr>
    </w:p>
    <w:p w14:paraId="7A86C099" w14:textId="77777777" w:rsidR="00A34331" w:rsidRDefault="00A34331" w:rsidP="009B45B9">
      <w:pPr>
        <w:tabs>
          <w:tab w:val="left" w:pos="851"/>
        </w:tabs>
        <w:jc w:val="both"/>
      </w:pPr>
    </w:p>
    <w:p w14:paraId="1E97AFA9" w14:textId="77777777" w:rsidR="001C40C0" w:rsidRDefault="001C40C0" w:rsidP="009B45B9">
      <w:pPr>
        <w:tabs>
          <w:tab w:val="left" w:pos="851"/>
        </w:tabs>
        <w:rPr>
          <w:rFonts w:ascii="Arial" w:hAnsi="Arial" w:cs="Arial"/>
        </w:rPr>
      </w:pPr>
    </w:p>
    <w:p w14:paraId="3C3AA675" w14:textId="77777777" w:rsidR="008B2A38" w:rsidRDefault="008B2A38" w:rsidP="009B45B9">
      <w:pPr>
        <w:tabs>
          <w:tab w:val="left" w:pos="851"/>
        </w:tabs>
        <w:rPr>
          <w:rFonts w:ascii="Arial" w:hAnsi="Arial" w:cs="Arial"/>
        </w:rPr>
      </w:pPr>
    </w:p>
    <w:p w14:paraId="3110BBF5" w14:textId="77777777" w:rsidR="003A7270" w:rsidRDefault="003A7270" w:rsidP="009B45B9">
      <w:pPr>
        <w:tabs>
          <w:tab w:val="left" w:pos="851"/>
        </w:tabs>
        <w:rPr>
          <w:rFonts w:ascii="Arial" w:hAnsi="Arial" w:cs="Arial"/>
        </w:rPr>
      </w:pPr>
    </w:p>
    <w:p w14:paraId="6A077D98" w14:textId="77777777" w:rsidR="003A7270" w:rsidRDefault="003A7270" w:rsidP="009B45B9">
      <w:pPr>
        <w:tabs>
          <w:tab w:val="left" w:pos="851"/>
        </w:tabs>
        <w:rPr>
          <w:rFonts w:ascii="Arial" w:hAnsi="Arial" w:cs="Arial"/>
        </w:rPr>
      </w:pPr>
    </w:p>
    <w:p w14:paraId="3C6A1705" w14:textId="77777777" w:rsidR="001C40C0" w:rsidRDefault="001C40C0" w:rsidP="009B45B9">
      <w:pPr>
        <w:tabs>
          <w:tab w:val="left" w:pos="851"/>
        </w:tabs>
        <w:rPr>
          <w:rFonts w:ascii="Arial" w:hAnsi="Arial" w:cs="Arial"/>
        </w:rPr>
      </w:pPr>
    </w:p>
    <w:p w14:paraId="4D01FCB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60AE2" w14:textId="77777777" w:rsidR="008A1994" w:rsidRDefault="008A1994">
      <w:r>
        <w:separator/>
      </w:r>
    </w:p>
  </w:endnote>
  <w:endnote w:type="continuationSeparator" w:id="0">
    <w:p w14:paraId="7B48CE0C" w14:textId="77777777" w:rsidR="008A1994" w:rsidRDefault="008A1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9BC635F" w14:textId="77777777" w:rsidTr="0083205E">
      <w:trPr>
        <w:tblHeader/>
      </w:trPr>
      <w:tc>
        <w:tcPr>
          <w:tcW w:w="2906" w:type="dxa"/>
          <w:shd w:val="clear" w:color="auto" w:fill="66CCFF"/>
        </w:tcPr>
        <w:p w14:paraId="60EA75F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BCA348" w14:textId="1550019D" w:rsidR="005824AE" w:rsidRDefault="005824AE" w:rsidP="008A1994">
          <w:pPr>
            <w:rPr>
              <w:rFonts w:ascii="Arial" w:hAnsi="Arial" w:cs="Arial"/>
              <w:b/>
            </w:rPr>
          </w:pPr>
          <w:r>
            <w:rPr>
              <w:rFonts w:ascii="Arial" w:hAnsi="Arial" w:cs="Arial"/>
              <w:b/>
              <w:i/>
            </w:rPr>
            <w:t>(</w:t>
          </w:r>
          <w:r w:rsidR="008A1994">
            <w:rPr>
              <w:rFonts w:ascii="Arial" w:hAnsi="Arial" w:cs="Arial"/>
              <w:b/>
              <w:i/>
            </w:rPr>
            <w:t>31 TVX 2025</w:t>
          </w:r>
          <w:r>
            <w:rPr>
              <w:rFonts w:ascii="Arial" w:hAnsi="Arial" w:cs="Arial"/>
              <w:b/>
              <w:i/>
            </w:rPr>
            <w:t>)</w:t>
          </w:r>
        </w:p>
      </w:tc>
      <w:tc>
        <w:tcPr>
          <w:tcW w:w="896" w:type="dxa"/>
          <w:shd w:val="clear" w:color="auto" w:fill="66CCFF"/>
        </w:tcPr>
        <w:p w14:paraId="68D0C21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BB3E53F"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F7B65">
            <w:rPr>
              <w:rStyle w:val="Numrodepage"/>
              <w:rFonts w:cs="Arial"/>
              <w:b/>
              <w:noProof/>
            </w:rPr>
            <w:t>4</w:t>
          </w:r>
          <w:r>
            <w:rPr>
              <w:rStyle w:val="Numrodepage"/>
              <w:rFonts w:cs="Arial"/>
              <w:b/>
            </w:rPr>
            <w:fldChar w:fldCharType="end"/>
          </w:r>
        </w:p>
      </w:tc>
      <w:tc>
        <w:tcPr>
          <w:tcW w:w="165" w:type="dxa"/>
          <w:shd w:val="clear" w:color="auto" w:fill="66CCFF"/>
        </w:tcPr>
        <w:p w14:paraId="2F6E6E64" w14:textId="77777777" w:rsidR="005824AE" w:rsidRDefault="005824AE">
          <w:pPr>
            <w:jc w:val="center"/>
          </w:pPr>
          <w:r>
            <w:rPr>
              <w:rFonts w:ascii="Arial" w:hAnsi="Arial" w:cs="Arial"/>
              <w:b/>
            </w:rPr>
            <w:t>/</w:t>
          </w:r>
        </w:p>
      </w:tc>
      <w:tc>
        <w:tcPr>
          <w:tcW w:w="544" w:type="dxa"/>
          <w:shd w:val="clear" w:color="auto" w:fill="66CCFF"/>
        </w:tcPr>
        <w:p w14:paraId="3A8DB74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F7B65">
            <w:rPr>
              <w:rStyle w:val="Numrodepage"/>
              <w:rFonts w:cs="Arial"/>
              <w:b/>
              <w:noProof/>
            </w:rPr>
            <w:t>6</w:t>
          </w:r>
          <w:r>
            <w:rPr>
              <w:rStyle w:val="Numrodepage"/>
              <w:rFonts w:cs="Arial"/>
              <w:b/>
            </w:rPr>
            <w:fldChar w:fldCharType="end"/>
          </w:r>
        </w:p>
      </w:tc>
    </w:tr>
  </w:tbl>
  <w:p w14:paraId="7B3D32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418C8" w14:textId="77777777" w:rsidR="008A1994" w:rsidRDefault="008A1994">
      <w:r>
        <w:separator/>
      </w:r>
    </w:p>
  </w:footnote>
  <w:footnote w:type="continuationSeparator" w:id="0">
    <w:p w14:paraId="152B0E6F" w14:textId="77777777" w:rsidR="008A1994" w:rsidRDefault="008A1994">
      <w:r>
        <w:continuationSeparator/>
      </w:r>
    </w:p>
  </w:footnote>
  <w:footnote w:id="1">
    <w:p w14:paraId="7D5B81D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A91C71D"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590767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994"/>
    <w:rsid w:val="00036500"/>
    <w:rsid w:val="00063B41"/>
    <w:rsid w:val="00067F94"/>
    <w:rsid w:val="000A2E05"/>
    <w:rsid w:val="000E0020"/>
    <w:rsid w:val="000F7B65"/>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614DA"/>
    <w:rsid w:val="00385E76"/>
    <w:rsid w:val="003A7270"/>
    <w:rsid w:val="0043706E"/>
    <w:rsid w:val="0044597F"/>
    <w:rsid w:val="004A21E1"/>
    <w:rsid w:val="004A3602"/>
    <w:rsid w:val="004A5C7E"/>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3423F"/>
    <w:rsid w:val="00840934"/>
    <w:rsid w:val="00844DAA"/>
    <w:rsid w:val="008450C7"/>
    <w:rsid w:val="00876A73"/>
    <w:rsid w:val="008A1994"/>
    <w:rsid w:val="008B2A38"/>
    <w:rsid w:val="00930A5C"/>
    <w:rsid w:val="00934503"/>
    <w:rsid w:val="00972598"/>
    <w:rsid w:val="00972806"/>
    <w:rsid w:val="00983FF3"/>
    <w:rsid w:val="009B1CD0"/>
    <w:rsid w:val="009B45B9"/>
    <w:rsid w:val="009C4738"/>
    <w:rsid w:val="009D661E"/>
    <w:rsid w:val="00A34331"/>
    <w:rsid w:val="00A34D04"/>
    <w:rsid w:val="00AA61A0"/>
    <w:rsid w:val="00AB1C2A"/>
    <w:rsid w:val="00AE7831"/>
    <w:rsid w:val="00B02608"/>
    <w:rsid w:val="00B0289C"/>
    <w:rsid w:val="00B054DA"/>
    <w:rsid w:val="00B87564"/>
    <w:rsid w:val="00BA44E5"/>
    <w:rsid w:val="00BD767E"/>
    <w:rsid w:val="00BE6078"/>
    <w:rsid w:val="00C23457"/>
    <w:rsid w:val="00C630AD"/>
    <w:rsid w:val="00C83930"/>
    <w:rsid w:val="00C91060"/>
    <w:rsid w:val="00C911FE"/>
    <w:rsid w:val="00CC790A"/>
    <w:rsid w:val="00CD185D"/>
    <w:rsid w:val="00CD46CC"/>
    <w:rsid w:val="00CE67FD"/>
    <w:rsid w:val="00D26AD2"/>
    <w:rsid w:val="00D337D7"/>
    <w:rsid w:val="00D412FD"/>
    <w:rsid w:val="00D46BC7"/>
    <w:rsid w:val="00D90A00"/>
    <w:rsid w:val="00DC5101"/>
    <w:rsid w:val="00DE5383"/>
    <w:rsid w:val="00DF003A"/>
    <w:rsid w:val="00E20DB0"/>
    <w:rsid w:val="00E47798"/>
    <w:rsid w:val="00E70998"/>
    <w:rsid w:val="00E74C76"/>
    <w:rsid w:val="00E96FF6"/>
    <w:rsid w:val="00EC67EB"/>
    <w:rsid w:val="00F92811"/>
    <w:rsid w:val="00FA3DCD"/>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AA5DBD1"/>
  <w15:chartTrackingRefBased/>
  <w15:docId w15:val="{A95A747F-7104-4FF1-BF5F-6737DEFA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DAF-04-ACHAT\MARCHES\MARCHES%202025\31%20TVX%202025%20-%20Installation%20du%20p&#244;le%20soudure\1%20-%20Pr&#233;paration%20de%20march&#233;\2025_06_19_Acte_d'engagement_31TVX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2B1FF-8FAB-4E66-B3CD-1D30DE0D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2025_06_19_Acte_d'engagement_31TVX2025</Template>
  <TotalTime>4</TotalTime>
  <Pages>6</Pages>
  <Words>2304</Words>
  <Characters>12674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14949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Talba Mahamat</dc:creator>
  <cp:keywords/>
  <cp:lastModifiedBy>Talba Mahamat</cp:lastModifiedBy>
  <cp:revision>2</cp:revision>
  <cp:lastPrinted>2016-11-04T12:53:00Z</cp:lastPrinted>
  <dcterms:created xsi:type="dcterms:W3CDTF">2025-06-19T08:07:00Z</dcterms:created>
  <dcterms:modified xsi:type="dcterms:W3CDTF">2025-06-20T07:51:00Z</dcterms:modified>
</cp:coreProperties>
</file>