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28F8A7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26BF123E" w14:textId="77777777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1014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60"/>
              <w:gridCol w:w="3240"/>
              <w:gridCol w:w="2346"/>
            </w:tblGrid>
            <w:tr w:rsidR="008A11AC" w:rsidRPr="00EC4C9A" w14:paraId="4031AE02" w14:textId="77777777" w:rsidTr="008A11AC">
              <w:trPr>
                <w:cantSplit/>
                <w:trHeight w:val="446"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80F36" w14:textId="4232CB7A" w:rsidR="008A11AC" w:rsidRPr="00EC4C9A" w:rsidRDefault="00474F5C" w:rsidP="00DB461F">
                  <w:pPr>
                    <w:pStyle w:val="En-tte"/>
                    <w:ind w:left="71"/>
                    <w:rPr>
                      <w:rFonts w:ascii="Arial" w:hAnsi="Arial" w:cs="Arial"/>
                      <w:b/>
                    </w:rPr>
                  </w:pPr>
                  <w:r w:rsidRPr="002F308C"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5F49A441" wp14:editId="31B4EB3B">
                        <wp:extent cx="1272540" cy="640080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2540" cy="640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C5DB6" w14:textId="77777777" w:rsidR="008A11AC" w:rsidRPr="00EC4C9A" w:rsidRDefault="008A11AC" w:rsidP="00DB461F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Département Achats</w:t>
                  </w:r>
                </w:p>
                <w:p w14:paraId="4B33F9D1" w14:textId="77777777" w:rsidR="008A11AC" w:rsidRPr="00EC4C9A" w:rsidRDefault="008A11AC" w:rsidP="00DB461F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1 et 4, avenue de Bois Préau </w:t>
                  </w:r>
                </w:p>
                <w:p w14:paraId="24039394" w14:textId="77777777" w:rsidR="008A11AC" w:rsidRPr="00EC4C9A" w:rsidRDefault="003F70DB" w:rsidP="00DB461F">
                  <w:pPr>
                    <w:pStyle w:val="En-tte"/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92500</w:t>
                  </w:r>
                  <w:r w:rsidR="008A11AC"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Rueil-Malmaison Cedex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167A3" w14:textId="77777777" w:rsidR="008A11AC" w:rsidRPr="00EC4C9A" w:rsidRDefault="008A11AC" w:rsidP="00DB461F">
                  <w:pPr>
                    <w:pStyle w:val="En-tt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8A11AC" w:rsidRPr="00EC4C9A" w14:paraId="3A5CE034" w14:textId="77777777" w:rsidTr="008A11AC">
              <w:trPr>
                <w:cantSplit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4CED5BBE" w14:textId="77777777" w:rsidR="008A11AC" w:rsidRPr="00A21B19" w:rsidRDefault="008A11AC" w:rsidP="00DB461F">
                  <w:pPr>
                    <w:pStyle w:val="Corpsdetitresimple"/>
                    <w:rPr>
                      <w:color w:val="333333"/>
                    </w:rPr>
                  </w:pPr>
                  <w:r w:rsidRPr="00A21B19">
                    <w:rPr>
                      <w:color w:val="333333"/>
                    </w:rPr>
                    <w:t>Direction Financière – Département Achats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48E559C5" w14:textId="1C96B78F" w:rsidR="008A11AC" w:rsidRPr="00EC4C9A" w:rsidRDefault="00DA0C01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458436-25-MES-RUE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21B1BAED" w14:textId="77777777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Page</w:t>
                  </w:r>
                </w:p>
              </w:tc>
            </w:tr>
            <w:tr w:rsidR="008A11AC" w:rsidRPr="00EC4C9A" w14:paraId="30CD1626" w14:textId="77777777" w:rsidTr="008A11AC">
              <w:trPr>
                <w:cantSplit/>
              </w:trPr>
              <w:tc>
                <w:tcPr>
                  <w:tcW w:w="45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1F705" w14:textId="77777777" w:rsidR="008A11AC" w:rsidRPr="00EC4C9A" w:rsidRDefault="008A11AC" w:rsidP="00DB461F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Acte d’engagement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3E4347" w14:textId="170AD318" w:rsidR="008A11AC" w:rsidRPr="00EC4C9A" w:rsidRDefault="00DA0C01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2025-0431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7A0B4" w14:textId="77777777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instrText xml:space="preserve">PAGE </w:instrTex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="008E1E7F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1</w: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instrText xml:space="preserve"> NUMPAGES  \* MERGEFORMAT </w:instrTex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="008E1E7F">
                    <w:rPr>
                      <w:rStyle w:val="Numrodepage"/>
                      <w:rFonts w:ascii="Arial" w:hAnsi="Arial" w:cs="Arial"/>
                      <w:noProof/>
                      <w:sz w:val="16"/>
                      <w:szCs w:val="16"/>
                    </w:rPr>
                    <w:t>5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46D773D7" w14:textId="77777777" w:rsidR="00541CA3" w:rsidRDefault="00541CA3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83D63F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B2BA8D2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A11AC" w14:paraId="4CD81C69" w14:textId="77777777" w:rsidTr="00DB461F">
        <w:tc>
          <w:tcPr>
            <w:tcW w:w="10277" w:type="dxa"/>
            <w:shd w:val="clear" w:color="auto" w:fill="DDD9C3"/>
          </w:tcPr>
          <w:p w14:paraId="24F84107" w14:textId="77777777" w:rsidR="008A11AC" w:rsidRDefault="008A11AC" w:rsidP="008A11A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62E380FC" w14:textId="57CAB19B" w:rsidR="008A11AC" w:rsidRPr="008A11AC" w:rsidRDefault="008A11AC" w:rsidP="008A11A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C94E1F">
              <w:rPr>
                <w:rFonts w:ascii="Arial" w:hAnsi="Arial" w:cs="Arial"/>
              </w:rPr>
              <w:t>Affaire n°</w:t>
            </w:r>
            <w:r w:rsidR="00DA0C01">
              <w:rPr>
                <w:rFonts w:ascii="Arial" w:hAnsi="Arial" w:cs="Arial"/>
              </w:rPr>
              <w:t>458436-25-MES-TEC</w:t>
            </w:r>
          </w:p>
        </w:tc>
      </w:tr>
    </w:tbl>
    <w:p w14:paraId="19C6D252" w14:textId="77777777" w:rsidR="009B1CD0" w:rsidRDefault="009B1CD0" w:rsidP="006C4338">
      <w:pPr>
        <w:tabs>
          <w:tab w:val="left" w:pos="851"/>
        </w:tabs>
      </w:pPr>
    </w:p>
    <w:p w14:paraId="7B7F5606" w14:textId="77777777" w:rsidR="00CB2FB4" w:rsidRPr="00CB2FB4" w:rsidRDefault="009B1CD0" w:rsidP="005E113A">
      <w:pPr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sz w:val="18"/>
          <w:szCs w:val="18"/>
        </w:rPr>
        <w:t>.</w:t>
      </w:r>
      <w:r w:rsidR="00CB2FB4"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Entre les soussignés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CB2FB4" w:rsidRPr="00CB2FB4" w14:paraId="1914F3B0" w14:textId="77777777" w:rsidTr="00DB461F">
        <w:tc>
          <w:tcPr>
            <w:tcW w:w="9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413E5" w14:textId="77777777" w:rsidR="00CB2FB4" w:rsidRPr="00CB2FB4" w:rsidRDefault="00CB2FB4" w:rsidP="005E113A">
            <w:pPr>
              <w:suppressAutoHyphens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204C31CD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IFP Energies Nouvelles</w:t>
            </w:r>
          </w:p>
          <w:p w14:paraId="261F57BF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1B75FECC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Établissement Public à caractère Industriel et Commercial</w:t>
            </w:r>
          </w:p>
          <w:p w14:paraId="18BCABBB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immatriculé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au RCS de Nanterre sous le numéro 775 729 155</w:t>
            </w:r>
          </w:p>
        </w:tc>
      </w:tr>
      <w:tr w:rsidR="00CB2FB4" w:rsidRPr="00CB2FB4" w14:paraId="17B48776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556BE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3A6D8C84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1&amp;4 avenue de Bois </w:t>
            </w:r>
            <w:proofErr w:type="spellStart"/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Préau</w:t>
            </w:r>
            <w:proofErr w:type="spellEnd"/>
          </w:p>
        </w:tc>
      </w:tr>
      <w:tr w:rsidR="00CB2FB4" w:rsidRPr="00CB2FB4" w14:paraId="2ABFB2B9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3BD75BD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165A8C29" w14:textId="77777777" w:rsidR="00CB2FB4" w:rsidRPr="00CB2FB4" w:rsidRDefault="003F70DB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92 500</w:t>
            </w:r>
            <w:r w:rsidR="009C3149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 RUEIL MALMAISON </w:t>
            </w:r>
          </w:p>
        </w:tc>
      </w:tr>
      <w:tr w:rsidR="00CB2FB4" w:rsidRPr="003F70DB" w14:paraId="3813F503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7383508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625734DE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par,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69414FF" w14:textId="77777777" w:rsidR="00CB2FB4" w:rsidRPr="003F70DB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9F64724" w14:textId="1EAF11A9" w:rsidR="00CB2FB4" w:rsidRPr="003F70DB" w:rsidRDefault="00DA0C01" w:rsidP="003F70DB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Madame Laïla FENZAR</w:t>
            </w:r>
            <w:r w:rsidR="00CB2FB4"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CB2FB4" w:rsidRPr="00CB2FB4" w14:paraId="2ED69CC5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B521F" w14:textId="77777777" w:rsidR="00CB2FB4" w:rsidRPr="003F70DB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agissant</w:t>
            </w:r>
            <w:proofErr w:type="gramEnd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en qualité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777A6DE3" w14:textId="67C5ED6E" w:rsidR="00CB2FB4" w:rsidRPr="00CB2FB4" w:rsidRDefault="00DA0C01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cheffe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du département achats </w:t>
            </w:r>
            <w:r w:rsidR="00CB2FB4"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ayant tous pouvoirs aux fins des présentes</w:t>
            </w:r>
          </w:p>
        </w:tc>
      </w:tr>
    </w:tbl>
    <w:p w14:paraId="7A48FC6B" w14:textId="77777777" w:rsidR="00CB2FB4" w:rsidRPr="00CB2FB4" w:rsidRDefault="00CB2FB4" w:rsidP="005E113A">
      <w:pPr>
        <w:suppressAutoHyphens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5D088051" w14:textId="77777777" w:rsidR="00CB2FB4" w:rsidRPr="00CB2FB4" w:rsidRDefault="000F6B71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</w:t>
      </w:r>
      <w:r w:rsidR="00CB2FB4"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« IFPEN » </w:t>
      </w:r>
    </w:p>
    <w:p w14:paraId="7DA2CBD1" w14:textId="77777777" w:rsidR="00CB2FB4" w:rsidRPr="00DA0C01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3F70DB">
        <w:rPr>
          <w:rFonts w:ascii="Times New Roman" w:hAnsi="Times New Roman" w:cs="Times New Roman"/>
          <w:b/>
          <w:sz w:val="22"/>
          <w:szCs w:val="22"/>
          <w:lang w:eastAsia="en-US"/>
        </w:rPr>
        <w:t>D’</w:t>
      </w:r>
      <w:r w:rsidRPr="00DA0C01">
        <w:rPr>
          <w:rFonts w:ascii="Times New Roman" w:hAnsi="Times New Roman" w:cs="Times New Roman"/>
          <w:b/>
          <w:sz w:val="22"/>
          <w:szCs w:val="22"/>
          <w:lang w:eastAsia="en-US"/>
        </w:rPr>
        <w:t>une part,</w:t>
      </w:r>
    </w:p>
    <w:p w14:paraId="56C03F7A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>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CB2FB4" w:rsidRPr="00CB2FB4" w14:paraId="0F0F1898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850151F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23470C06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  <w:t>La Société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77A4F9C6" w14:textId="77777777" w:rsidR="00CB2FB4" w:rsidRPr="00CB2FB4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50AC240A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F35D7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au capital social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1B3162E8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euros</w:t>
            </w:r>
          </w:p>
        </w:tc>
      </w:tr>
      <w:tr w:rsidR="00CB2FB4" w:rsidRPr="00CB2FB4" w14:paraId="370B95F1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F7197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AE5A584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7FEBDA14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28401FC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D4D0CAB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2C1AB46E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A28EE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inscrite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au registre du commerce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4A0E916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7096ED21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8A5B9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sous le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704A61CD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08F3C2A1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40E56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SIRET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176E31E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0E22B96D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A7E4DF8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  <w:p w14:paraId="2A81CE67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Représentée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0D81ECF" w14:textId="77777777" w:rsidR="00CB2FB4" w:rsidRPr="00CB2FB4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26D4555E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05659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agissant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en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qualité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A6D86AD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</w:tbl>
    <w:p w14:paraId="3ADBCBAB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i/>
          <w:iCs/>
          <w:sz w:val="22"/>
          <w:szCs w:val="22"/>
          <w:lang w:val="en-GB" w:eastAsia="en-US"/>
        </w:rPr>
      </w:pPr>
    </w:p>
    <w:p w14:paraId="1D2134C4" w14:textId="77777777" w:rsidR="00CB2FB4" w:rsidRDefault="00CB2FB4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 le « 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b/>
          <w:smallCaps/>
          <w:sz w:val="22"/>
          <w:szCs w:val="22"/>
          <w:lang w:eastAsia="en-US"/>
        </w:rPr>
        <w:t> 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14:paraId="1DF20E49" w14:textId="77777777" w:rsidR="005E113A" w:rsidRDefault="005E113A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6A1ABA25" w14:textId="3DA91672" w:rsidR="005E113A" w:rsidRPr="00DA0C01" w:rsidRDefault="005E113A" w:rsidP="005E113A">
      <w:pPr>
        <w:suppressAutoHyphens w:val="0"/>
        <w:ind w:left="709"/>
        <w:jc w:val="both"/>
        <w:rPr>
          <w:rFonts w:ascii="Times New Roman" w:hAnsi="Times New Roman" w:cs="Times New Roman"/>
          <w:b/>
          <w:i/>
          <w:iCs/>
          <w:sz w:val="22"/>
          <w:szCs w:val="22"/>
          <w:lang w:eastAsia="en-US"/>
        </w:rPr>
      </w:pPr>
      <w:r w:rsidRPr="00DA0C01">
        <w:rPr>
          <w:rFonts w:ascii="Times New Roman" w:hAnsi="Times New Roman" w:cs="Times New Roman"/>
          <w:b/>
          <w:i/>
          <w:iCs/>
          <w:sz w:val="22"/>
          <w:szCs w:val="22"/>
          <w:highlight w:val="lightGray"/>
          <w:shd w:val="clear" w:color="auto" w:fill="FFFFFF"/>
          <w:lang w:eastAsia="en-US"/>
        </w:rPr>
        <w:t xml:space="preserve">Option en cas de groupement : </w:t>
      </w:r>
      <w:r w:rsidRPr="00DA0C01">
        <w:rPr>
          <w:rFonts w:ascii="Arial" w:hAnsi="Arial" w:cs="Arial"/>
          <w:b/>
          <w:i/>
          <w:iCs/>
          <w:highlight w:val="lightGray"/>
          <w:shd w:val="clear" w:color="auto" w:fill="FFFFFF"/>
        </w:rPr>
        <w:t xml:space="preserve">Pour l’exécution du marché </w:t>
      </w:r>
      <w:r w:rsidRPr="00DA0C01">
        <w:rPr>
          <w:rFonts w:ascii="Arial" w:hAnsi="Arial" w:cs="Arial"/>
          <w:b/>
          <w:i/>
          <w:iCs/>
          <w:highlight w:val="lightGray"/>
          <w:shd w:val="clear" w:color="auto" w:fill="FFFFFF"/>
          <w:lang w:eastAsia="en-US"/>
        </w:rPr>
        <w:t xml:space="preserve">…, …. </w:t>
      </w:r>
      <w:proofErr w:type="gramStart"/>
      <w:r w:rsidRPr="00DA0C01">
        <w:rPr>
          <w:rFonts w:ascii="Arial" w:hAnsi="Arial" w:cs="Arial"/>
          <w:b/>
          <w:i/>
          <w:iCs/>
          <w:highlight w:val="lightGray"/>
          <w:shd w:val="clear" w:color="auto" w:fill="FFFFFF"/>
          <w:lang w:eastAsia="en-US"/>
        </w:rPr>
        <w:t>et</w:t>
      </w:r>
      <w:proofErr w:type="gramEnd"/>
      <w:r w:rsidRPr="00DA0C01">
        <w:rPr>
          <w:rFonts w:ascii="Arial" w:hAnsi="Arial" w:cs="Arial"/>
          <w:b/>
          <w:i/>
          <w:iCs/>
          <w:highlight w:val="lightGray"/>
          <w:shd w:val="clear" w:color="auto" w:fill="FFFFFF"/>
          <w:lang w:eastAsia="en-US"/>
        </w:rPr>
        <w:t xml:space="preserve"> … agissent en qualité de groupement solidaire</w:t>
      </w:r>
      <w:r w:rsidR="00496EE5" w:rsidRPr="00DA0C01">
        <w:rPr>
          <w:rFonts w:ascii="Arial" w:hAnsi="Arial" w:cs="Arial"/>
          <w:b/>
          <w:i/>
          <w:iCs/>
          <w:highlight w:val="lightGray"/>
          <w:shd w:val="clear" w:color="auto" w:fill="FFFFFF"/>
          <w:lang w:eastAsia="en-US"/>
        </w:rPr>
        <w:t>/conjoint</w:t>
      </w:r>
      <w:r w:rsidRPr="00DA0C01">
        <w:rPr>
          <w:rFonts w:ascii="Arial" w:hAnsi="Arial" w:cs="Arial"/>
          <w:b/>
          <w:i/>
          <w:iCs/>
          <w:highlight w:val="lightGray"/>
          <w:shd w:val="clear" w:color="auto" w:fill="FFFFFF"/>
          <w:lang w:eastAsia="en-US"/>
        </w:rPr>
        <w:t xml:space="preserve"> et sont ci-après désignées conjointement par le</w:t>
      </w:r>
      <w:r w:rsidRPr="00DA0C01">
        <w:rPr>
          <w:rFonts w:ascii="Arial" w:hAnsi="Arial" w:cs="Arial"/>
          <w:b/>
          <w:i/>
          <w:iCs/>
          <w:highlight w:val="lightGray"/>
          <w:lang w:eastAsia="en-US"/>
        </w:rPr>
        <w:t xml:space="preserve"> «</w:t>
      </w:r>
      <w:r w:rsidRPr="00DA0C01">
        <w:rPr>
          <w:rFonts w:ascii="Times New Roman" w:hAnsi="Times New Roman" w:cs="Times New Roman"/>
          <w:b/>
          <w:i/>
          <w:iCs/>
          <w:sz w:val="22"/>
          <w:szCs w:val="22"/>
          <w:highlight w:val="lightGray"/>
          <w:lang w:eastAsia="en-US"/>
        </w:rPr>
        <w:t> TITULAIRE</w:t>
      </w:r>
      <w:r w:rsidRPr="00DA0C01">
        <w:rPr>
          <w:rFonts w:ascii="Times New Roman" w:hAnsi="Times New Roman" w:cs="Times New Roman"/>
          <w:b/>
          <w:i/>
          <w:iCs/>
          <w:smallCaps/>
          <w:sz w:val="22"/>
          <w:szCs w:val="22"/>
          <w:highlight w:val="lightGray"/>
          <w:lang w:eastAsia="en-US"/>
        </w:rPr>
        <w:t> </w:t>
      </w:r>
      <w:r w:rsidRPr="00DA0C01">
        <w:rPr>
          <w:rFonts w:ascii="Times New Roman" w:hAnsi="Times New Roman" w:cs="Times New Roman"/>
          <w:b/>
          <w:i/>
          <w:iCs/>
          <w:sz w:val="22"/>
          <w:szCs w:val="22"/>
          <w:highlight w:val="lightGray"/>
          <w:lang w:eastAsia="en-US"/>
        </w:rPr>
        <w:t>»</w:t>
      </w:r>
    </w:p>
    <w:p w14:paraId="1E63FD0D" w14:textId="77777777" w:rsidR="00CB2FB4" w:rsidRPr="00CB2FB4" w:rsidRDefault="00CB2FB4" w:rsidP="005E113A">
      <w:pPr>
        <w:suppressAutoHyphens w:val="0"/>
        <w:autoSpaceDE w:val="0"/>
        <w:autoSpaceDN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7CEFACDE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D’autre part.</w:t>
      </w:r>
    </w:p>
    <w:p w14:paraId="11C7B5FD" w14:textId="77777777" w:rsidR="00CB2FB4" w:rsidRPr="00CB2FB4" w:rsidRDefault="00CB2FB4" w:rsidP="00CB2FB4">
      <w:pPr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359D6FC5" w14:textId="77777777" w:rsidR="00CB2FB4" w:rsidRPr="00CB2FB4" w:rsidRDefault="00CB2FB4" w:rsidP="00CB2FB4">
      <w:pPr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Le </w:t>
      </w:r>
      <w:r>
        <w:rPr>
          <w:rFonts w:ascii="Times New Roman" w:hAnsi="Times New Roman" w:cs="Times New Roman"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 et IFPEN seront ci-après également collectivement désignés par les « Parties » et individuellement par la « Partie ».</w:t>
      </w:r>
    </w:p>
    <w:p w14:paraId="73D5AFA1" w14:textId="77777777" w:rsidR="009B1CD0" w:rsidRDefault="009B1CD0" w:rsidP="005846FB">
      <w:pPr>
        <w:pStyle w:val="Corpsdetexte31"/>
        <w:tabs>
          <w:tab w:val="left" w:pos="851"/>
        </w:tabs>
        <w:jc w:val="both"/>
      </w:pPr>
    </w:p>
    <w:p w14:paraId="67BFB63C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7E6E3FFF" w14:textId="77777777" w:rsidTr="00DB461F">
        <w:tc>
          <w:tcPr>
            <w:tcW w:w="10277" w:type="dxa"/>
            <w:shd w:val="clear" w:color="auto" w:fill="DDD9C3"/>
          </w:tcPr>
          <w:p w14:paraId="40BF1AA7" w14:textId="77777777" w:rsidR="009B1CD0" w:rsidRDefault="009B1CD0" w:rsidP="00CB2FB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8A11AC">
              <w:rPr>
                <w:rFonts w:ascii="Arial" w:hAnsi="Arial" w:cs="Arial"/>
                <w:b/>
                <w:sz w:val="22"/>
                <w:szCs w:val="22"/>
              </w:rPr>
              <w:lastRenderedPageBreak/>
              <w:t>A</w:t>
            </w:r>
            <w:r w:rsidR="00CB2FB4">
              <w:rPr>
                <w:rFonts w:ascii="Arial" w:hAnsi="Arial" w:cs="Arial"/>
                <w:b/>
                <w:sz w:val="22"/>
                <w:szCs w:val="22"/>
              </w:rPr>
              <w:t>rticle 1</w:t>
            </w:r>
            <w:r w:rsidR="00B73885">
              <w:rPr>
                <w:rFonts w:ascii="Arial" w:hAnsi="Arial" w:cs="Arial"/>
                <w:b/>
                <w:sz w:val="22"/>
                <w:szCs w:val="22"/>
              </w:rPr>
              <w:t xml:space="preserve"> – OBJET DE L’ACTE D’ENGAGEMENT</w:t>
            </w:r>
          </w:p>
        </w:tc>
      </w:tr>
    </w:tbl>
    <w:p w14:paraId="669A16D7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406B2407" w14:textId="31B90645" w:rsidR="00CB2FB4" w:rsidRPr="00DA0C01" w:rsidRDefault="00CB2FB4" w:rsidP="00CB2FB4">
      <w:pPr>
        <w:suppressAutoHyphens w:val="0"/>
        <w:jc w:val="both"/>
        <w:rPr>
          <w:rFonts w:ascii="Arial" w:hAnsi="Arial" w:cs="Arial"/>
          <w:lang w:eastAsia="fr-FR"/>
        </w:rPr>
      </w:pPr>
      <w:r w:rsidRPr="00CB2FB4">
        <w:rPr>
          <w:rFonts w:ascii="Arial" w:hAnsi="Arial" w:cs="Arial"/>
          <w:lang w:eastAsia="fr-FR"/>
        </w:rPr>
        <w:t>Ap</w:t>
      </w:r>
      <w:r>
        <w:rPr>
          <w:rFonts w:ascii="Arial" w:hAnsi="Arial" w:cs="Arial"/>
          <w:lang w:eastAsia="fr-FR"/>
        </w:rPr>
        <w:t xml:space="preserve">rès avoir </w:t>
      </w:r>
      <w:r w:rsidRPr="00DA0C01">
        <w:rPr>
          <w:rFonts w:ascii="Arial" w:hAnsi="Arial" w:cs="Arial"/>
          <w:lang w:eastAsia="fr-FR"/>
        </w:rPr>
        <w:t xml:space="preserve">pris connaissance du dossier de consultation </w:t>
      </w:r>
      <w:r w:rsidR="00496EE5" w:rsidRPr="00DA0C01">
        <w:rPr>
          <w:rFonts w:ascii="Arial" w:hAnsi="Arial" w:cs="Arial"/>
          <w:lang w:eastAsia="fr-FR"/>
        </w:rPr>
        <w:t>du marché</w:t>
      </w:r>
      <w:r w:rsidRPr="00DA0C01">
        <w:rPr>
          <w:rFonts w:ascii="Arial" w:hAnsi="Arial" w:cs="Arial"/>
          <w:lang w:eastAsia="fr-FR"/>
        </w:rPr>
        <w:t xml:space="preserve"> intitulé </w:t>
      </w:r>
      <w:r w:rsidR="00DA0C01" w:rsidRPr="00DA0C01">
        <w:rPr>
          <w:rFonts w:ascii="Arial" w:hAnsi="Arial" w:cs="Arial"/>
          <w:lang w:eastAsia="fr-FR"/>
        </w:rPr>
        <w:t>Acquisition et installation Camera Rapide (pour visu rapide avec intensificateur)</w:t>
      </w:r>
      <w:r w:rsidR="00DA0C01" w:rsidRPr="00DA0C01" w:rsidDel="00DA0C01">
        <w:rPr>
          <w:rFonts w:ascii="Arial" w:hAnsi="Arial" w:cs="Arial"/>
          <w:lang w:eastAsia="fr-FR"/>
        </w:rPr>
        <w:t xml:space="preserve"> </w:t>
      </w:r>
      <w:r w:rsidRPr="00DA0C01">
        <w:rPr>
          <w:rFonts w:ascii="Arial" w:hAnsi="Arial" w:cs="Arial"/>
          <w:lang w:eastAsia="fr-FR"/>
        </w:rPr>
        <w:t>affaire réf. IFPEN n</w:t>
      </w:r>
      <w:r w:rsidR="00DA0C01" w:rsidRPr="00DA0C01">
        <w:rPr>
          <w:rFonts w:ascii="Arial" w:hAnsi="Arial" w:cs="Arial"/>
          <w:lang w:eastAsia="fr-FR"/>
        </w:rPr>
        <w:t>°</w:t>
      </w:r>
      <w:r w:rsidR="00DA0C01" w:rsidRPr="00DA0C01">
        <w:rPr>
          <w:rFonts w:ascii="Arial" w:hAnsi="Arial" w:cs="Arial"/>
          <w:lang w:eastAsia="fr-FR"/>
        </w:rPr>
        <w:t>458436-25-MES-RUE</w:t>
      </w:r>
      <w:r w:rsidR="00DA0C01" w:rsidRPr="00DA0C01">
        <w:rPr>
          <w:rFonts w:ascii="Arial" w:hAnsi="Arial" w:cs="Arial"/>
          <w:lang w:eastAsia="fr-FR"/>
        </w:rPr>
        <w:t xml:space="preserve">, </w:t>
      </w:r>
      <w:r w:rsidRPr="00DA0C01">
        <w:rPr>
          <w:rFonts w:ascii="Arial" w:hAnsi="Arial" w:cs="Arial"/>
          <w:lang w:eastAsia="fr-FR"/>
        </w:rPr>
        <w:t xml:space="preserve">et après négociation, le </w:t>
      </w:r>
      <w:r w:rsidRPr="00DA0C01">
        <w:rPr>
          <w:rFonts w:ascii="Arial" w:eastAsia="Arial" w:hAnsi="Arial" w:cs="Arial"/>
          <w:spacing w:val="3"/>
          <w:lang w:eastAsia="fr-FR"/>
        </w:rPr>
        <w:t>T</w:t>
      </w:r>
      <w:r w:rsidRPr="00DA0C01">
        <w:rPr>
          <w:rFonts w:ascii="Arial" w:eastAsia="Arial" w:hAnsi="Arial" w:cs="Arial"/>
          <w:lang w:eastAsia="fr-FR"/>
        </w:rPr>
        <w:t>I</w:t>
      </w:r>
      <w:r w:rsidRPr="00DA0C01">
        <w:rPr>
          <w:rFonts w:ascii="Arial" w:eastAsia="Arial" w:hAnsi="Arial" w:cs="Arial"/>
          <w:spacing w:val="3"/>
          <w:lang w:eastAsia="fr-FR"/>
        </w:rPr>
        <w:t>T</w:t>
      </w:r>
      <w:r w:rsidRPr="00DA0C01">
        <w:rPr>
          <w:rFonts w:ascii="Arial" w:eastAsia="Arial" w:hAnsi="Arial" w:cs="Arial"/>
          <w:lang w:eastAsia="fr-FR"/>
        </w:rPr>
        <w:t>UL</w:t>
      </w:r>
      <w:r w:rsidRPr="00DA0C01">
        <w:rPr>
          <w:rFonts w:ascii="Arial" w:eastAsia="Arial" w:hAnsi="Arial" w:cs="Arial"/>
          <w:spacing w:val="-1"/>
          <w:lang w:eastAsia="fr-FR"/>
        </w:rPr>
        <w:t>A</w:t>
      </w:r>
      <w:r w:rsidRPr="00DA0C01">
        <w:rPr>
          <w:rFonts w:ascii="Arial" w:eastAsia="Arial" w:hAnsi="Arial" w:cs="Arial"/>
          <w:lang w:eastAsia="fr-FR"/>
        </w:rPr>
        <w:t>IRE</w:t>
      </w:r>
      <w:r w:rsidRPr="00DA0C01">
        <w:rPr>
          <w:rFonts w:ascii="Arial" w:hAnsi="Arial" w:cs="Arial"/>
          <w:lang w:eastAsia="fr-FR"/>
        </w:rPr>
        <w:t xml:space="preserve"> s’engage, sans réserve, conformément aux stipulations des documents contractuels visés à l’article 2 ci-dessus, à réaliser l’ensemble</w:t>
      </w:r>
      <w:r w:rsidR="00B73885" w:rsidRPr="00DA0C01">
        <w:rPr>
          <w:rFonts w:ascii="Arial" w:hAnsi="Arial" w:cs="Arial"/>
        </w:rPr>
        <w:t xml:space="preserve"> du marché </w:t>
      </w:r>
    </w:p>
    <w:p w14:paraId="6951E5ED" w14:textId="77777777" w:rsidR="00CB2FB4" w:rsidRPr="00DA0C01" w:rsidRDefault="00CB2FB4" w:rsidP="00CB2FB4">
      <w:pPr>
        <w:suppressAutoHyphens w:val="0"/>
        <w:jc w:val="center"/>
        <w:rPr>
          <w:rFonts w:ascii="Arial" w:hAnsi="Arial" w:cs="Arial"/>
          <w:b/>
          <w:bCs/>
          <w:lang w:eastAsia="fr-FR"/>
        </w:rPr>
      </w:pPr>
    </w:p>
    <w:p w14:paraId="2D1391AB" w14:textId="237E298B" w:rsidR="00CB2FB4" w:rsidRPr="00CB2FB4" w:rsidRDefault="00CB2FB4" w:rsidP="00CB2FB4">
      <w:pPr>
        <w:suppressAutoHyphens w:val="0"/>
        <w:jc w:val="both"/>
        <w:rPr>
          <w:rFonts w:ascii="Arial" w:hAnsi="Arial" w:cs="Arial"/>
          <w:lang w:eastAsia="fr-FR"/>
        </w:rPr>
      </w:pPr>
      <w:r w:rsidRPr="00DA0C01">
        <w:rPr>
          <w:rFonts w:ascii="Arial" w:hAnsi="Arial" w:cs="Arial"/>
          <w:lang w:eastAsia="fr-FR"/>
        </w:rPr>
        <w:t>Ci-après désigné le « Marché »</w:t>
      </w:r>
      <w:r w:rsidR="001224F0" w:rsidRPr="00DA0C01">
        <w:rPr>
          <w:rFonts w:ascii="Arial" w:hAnsi="Arial" w:cs="Arial"/>
          <w:lang w:eastAsia="fr-FR"/>
        </w:rPr>
        <w:t xml:space="preserve"> </w:t>
      </w:r>
      <w:r w:rsidRPr="00DA0C01">
        <w:rPr>
          <w:rFonts w:ascii="Arial" w:hAnsi="Arial" w:cs="Arial"/>
          <w:lang w:eastAsia="fr-FR"/>
        </w:rPr>
        <w:t>dans</w:t>
      </w:r>
      <w:r w:rsidRPr="00CB2FB4">
        <w:rPr>
          <w:rFonts w:ascii="Arial" w:hAnsi="Arial" w:cs="Arial"/>
          <w:lang w:eastAsia="fr-FR"/>
        </w:rPr>
        <w:t xml:space="preserve"> les conditions ci-après définies, pour le Prix tel que visé à l’article 3 du présent Acte d’Engagement.</w:t>
      </w:r>
    </w:p>
    <w:p w14:paraId="62C82828" w14:textId="77777777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DAF6045" w14:textId="77777777" w:rsidTr="00DB461F">
        <w:tc>
          <w:tcPr>
            <w:tcW w:w="10277" w:type="dxa"/>
            <w:shd w:val="clear" w:color="auto" w:fill="DDD9C3"/>
          </w:tcPr>
          <w:p w14:paraId="33B97AF9" w14:textId="77777777" w:rsidR="009B1CD0" w:rsidRDefault="00747F44" w:rsidP="00B7388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Article 2</w:t>
            </w:r>
            <w:r w:rsidR="009B1CD0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 w:rsidRPr="00747F44">
              <w:rPr>
                <w:rFonts w:ascii="Arial" w:hAnsi="Arial" w:cs="Arial"/>
                <w:b/>
              </w:rPr>
              <w:t>DOCUMENTS CONSTITUTIFS DU MARCHE</w:t>
            </w:r>
            <w:r>
              <w:rPr>
                <w:rFonts w:ascii="Arial" w:hAnsi="Arial" w:cs="Arial"/>
                <w:b/>
              </w:rPr>
              <w:t xml:space="preserve"> DE L’ACCORD-CADRE</w:t>
            </w:r>
          </w:p>
        </w:tc>
      </w:tr>
    </w:tbl>
    <w:p w14:paraId="7C0D31A5" w14:textId="77777777" w:rsidR="009B1CD0" w:rsidRDefault="009B1CD0" w:rsidP="006C4338">
      <w:pPr>
        <w:tabs>
          <w:tab w:val="left" w:pos="851"/>
        </w:tabs>
      </w:pPr>
    </w:p>
    <w:p w14:paraId="21368D71" w14:textId="0D1037DA" w:rsidR="00747F44" w:rsidRPr="00DA0C01" w:rsidRDefault="002838C3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 xml:space="preserve">Le TITULAIRE déclare avoir </w:t>
      </w:r>
      <w:r w:rsidRPr="00DA0C01">
        <w:rPr>
          <w:rFonts w:ascii="Arial" w:hAnsi="Arial" w:cs="Arial"/>
          <w:color w:val="000000"/>
          <w:lang w:eastAsia="fr-FR"/>
        </w:rPr>
        <w:t>pris connaissance de l’</w:t>
      </w:r>
      <w:r w:rsidR="00747F44" w:rsidRPr="00DA0C01">
        <w:rPr>
          <w:rFonts w:ascii="Arial" w:hAnsi="Arial" w:cs="Arial"/>
          <w:color w:val="000000"/>
          <w:lang w:eastAsia="fr-FR"/>
        </w:rPr>
        <w:t xml:space="preserve">ensemble des documents désignés ci-après </w:t>
      </w:r>
      <w:r w:rsidRPr="00DA0C01">
        <w:rPr>
          <w:rFonts w:ascii="Arial" w:hAnsi="Arial" w:cs="Arial"/>
          <w:color w:val="000000"/>
          <w:lang w:eastAsia="fr-FR"/>
        </w:rPr>
        <w:t xml:space="preserve">qui </w:t>
      </w:r>
      <w:r w:rsidR="00747F44" w:rsidRPr="00DA0C01">
        <w:rPr>
          <w:rFonts w:ascii="Arial" w:hAnsi="Arial" w:cs="Arial"/>
          <w:color w:val="000000"/>
          <w:lang w:eastAsia="fr-FR"/>
        </w:rPr>
        <w:t>constitue</w:t>
      </w:r>
      <w:r w:rsidRPr="00DA0C01">
        <w:rPr>
          <w:rFonts w:ascii="Arial" w:hAnsi="Arial" w:cs="Arial"/>
          <w:color w:val="000000"/>
          <w:lang w:eastAsia="fr-FR"/>
        </w:rPr>
        <w:t>nt</w:t>
      </w:r>
      <w:r w:rsidR="00747F44" w:rsidRPr="00DA0C01">
        <w:rPr>
          <w:rFonts w:ascii="Arial" w:hAnsi="Arial" w:cs="Arial"/>
          <w:color w:val="000000"/>
          <w:lang w:eastAsia="fr-FR"/>
        </w:rPr>
        <w:t xml:space="preserve"> un tout qui définit le</w:t>
      </w:r>
      <w:r w:rsidR="00905E49" w:rsidRPr="00DA0C01">
        <w:rPr>
          <w:rFonts w:ascii="Arial" w:hAnsi="Arial" w:cs="Arial"/>
          <w:color w:val="000000"/>
          <w:lang w:eastAsia="fr-FR"/>
        </w:rPr>
        <w:t>s conditions d’exécution du</w:t>
      </w:r>
      <w:r w:rsidR="00747F44" w:rsidRPr="00DA0C01">
        <w:rPr>
          <w:rFonts w:ascii="Arial" w:hAnsi="Arial" w:cs="Arial"/>
          <w:color w:val="000000"/>
          <w:lang w:eastAsia="fr-FR"/>
        </w:rPr>
        <w:t xml:space="preserve"> Marché</w:t>
      </w:r>
      <w:r w:rsidR="00B73885" w:rsidRPr="00DA0C01">
        <w:rPr>
          <w:rFonts w:ascii="Arial" w:hAnsi="Arial" w:cs="Arial"/>
          <w:color w:val="000000"/>
          <w:lang w:eastAsia="fr-FR"/>
        </w:rPr>
        <w:t xml:space="preserve"> sur la base desquels le TITULAIRE porte son engagement</w:t>
      </w:r>
      <w:r w:rsidR="00747F44" w:rsidRPr="00DA0C01">
        <w:rPr>
          <w:rFonts w:ascii="Arial" w:hAnsi="Arial" w:cs="Arial"/>
          <w:color w:val="000000"/>
          <w:lang w:eastAsia="fr-FR"/>
        </w:rPr>
        <w:t>.</w:t>
      </w:r>
    </w:p>
    <w:p w14:paraId="44DCDD53" w14:textId="77777777" w:rsidR="00747F44" w:rsidRPr="00DA0C01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6823989C" w14:textId="77777777" w:rsidR="00747F44" w:rsidRPr="00DA0C01" w:rsidRDefault="00905E49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DA0C01">
        <w:rPr>
          <w:rFonts w:ascii="Arial" w:hAnsi="Arial" w:cs="Arial"/>
          <w:color w:val="000000"/>
          <w:lang w:eastAsia="fr-FR"/>
        </w:rPr>
        <w:t>E</w:t>
      </w:r>
      <w:r w:rsidR="00747F44" w:rsidRPr="00DA0C01">
        <w:rPr>
          <w:rFonts w:ascii="Arial" w:hAnsi="Arial" w:cs="Arial"/>
          <w:color w:val="000000"/>
          <w:lang w:eastAsia="fr-FR"/>
        </w:rPr>
        <w:t>n cas de contradiction entre les documents il sera appliqué l’</w:t>
      </w:r>
      <w:r w:rsidRPr="00DA0C01">
        <w:rPr>
          <w:rFonts w:ascii="Arial" w:hAnsi="Arial" w:cs="Arial"/>
          <w:color w:val="000000"/>
          <w:lang w:eastAsia="fr-FR"/>
        </w:rPr>
        <w:t>ordre de priorité décroissant</w:t>
      </w:r>
      <w:r w:rsidR="00747F44" w:rsidRPr="00DA0C01">
        <w:rPr>
          <w:rFonts w:ascii="Arial" w:hAnsi="Arial" w:cs="Arial"/>
          <w:color w:val="000000"/>
          <w:lang w:eastAsia="fr-FR"/>
        </w:rPr>
        <w:t xml:space="preserve"> ci-dessous :</w:t>
      </w:r>
    </w:p>
    <w:p w14:paraId="38A2823F" w14:textId="77777777" w:rsidR="00747F44" w:rsidRPr="00DA0C01" w:rsidRDefault="00747F44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DA0C01">
        <w:rPr>
          <w:rFonts w:ascii="Arial" w:hAnsi="Arial" w:cs="Arial"/>
          <w:color w:val="000000"/>
          <w:lang w:eastAsia="fr-FR"/>
        </w:rPr>
        <w:t xml:space="preserve">Le présent Acte d’Engagement, </w:t>
      </w:r>
    </w:p>
    <w:p w14:paraId="4D6B821A" w14:textId="7B05A07B" w:rsidR="00905E49" w:rsidRPr="00DA0C01" w:rsidRDefault="00905E49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DA0C01">
        <w:rPr>
          <w:rFonts w:ascii="Arial" w:hAnsi="Arial" w:cs="Arial"/>
          <w:color w:val="000000"/>
          <w:lang w:eastAsia="fr-FR"/>
        </w:rPr>
        <w:t xml:space="preserve">Les Conditions Générales d’Achats IFPEN figurant en Annexe </w:t>
      </w:r>
      <w:r w:rsidR="00DA0C01" w:rsidRPr="00DA0C01">
        <w:rPr>
          <w:rFonts w:ascii="Arial" w:hAnsi="Arial" w:cs="Arial"/>
          <w:color w:val="000000"/>
          <w:lang w:eastAsia="fr-FR"/>
        </w:rPr>
        <w:t>1</w:t>
      </w:r>
      <w:r w:rsidR="00DA0C01" w:rsidRPr="00DA0C01">
        <w:rPr>
          <w:rFonts w:ascii="Arial" w:hAnsi="Arial" w:cs="Arial"/>
          <w:color w:val="000000"/>
          <w:lang w:eastAsia="fr-FR"/>
        </w:rPr>
        <w:t xml:space="preserve"> </w:t>
      </w:r>
      <w:r w:rsidRPr="00DA0C01">
        <w:rPr>
          <w:rFonts w:ascii="Arial" w:hAnsi="Arial" w:cs="Arial"/>
          <w:color w:val="000000"/>
          <w:lang w:eastAsia="fr-FR"/>
        </w:rPr>
        <w:t>du présent Acte d’Engagement</w:t>
      </w:r>
    </w:p>
    <w:p w14:paraId="306B09C5" w14:textId="087C4FF7" w:rsidR="00747F44" w:rsidRPr="00DA0C01" w:rsidRDefault="00905E49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DA0C01">
        <w:rPr>
          <w:rFonts w:ascii="Arial" w:hAnsi="Arial" w:cs="Arial"/>
          <w:color w:val="000000"/>
          <w:lang w:eastAsia="fr-FR"/>
        </w:rPr>
        <w:t xml:space="preserve">Le </w:t>
      </w:r>
      <w:r w:rsidR="00747F44" w:rsidRPr="00DA0C01">
        <w:rPr>
          <w:rFonts w:ascii="Arial" w:hAnsi="Arial" w:cs="Arial"/>
          <w:color w:val="000000"/>
          <w:lang w:eastAsia="fr-FR"/>
        </w:rPr>
        <w:t xml:space="preserve">Cahier des charges et ses annexes figurant en Annexe </w:t>
      </w:r>
      <w:r w:rsidR="00DA0C01" w:rsidRPr="00DA0C01">
        <w:rPr>
          <w:rFonts w:ascii="Arial" w:hAnsi="Arial" w:cs="Arial"/>
          <w:color w:val="000000"/>
          <w:lang w:eastAsia="fr-FR"/>
        </w:rPr>
        <w:t>2</w:t>
      </w:r>
      <w:r w:rsidR="00DA0C01" w:rsidRPr="00DA0C01">
        <w:rPr>
          <w:rFonts w:ascii="Arial" w:hAnsi="Arial" w:cs="Arial"/>
          <w:color w:val="000000"/>
          <w:lang w:eastAsia="fr-FR"/>
        </w:rPr>
        <w:t xml:space="preserve"> </w:t>
      </w:r>
      <w:r w:rsidR="00747F44" w:rsidRPr="00DA0C01">
        <w:rPr>
          <w:rFonts w:ascii="Arial" w:hAnsi="Arial" w:cs="Arial"/>
          <w:color w:val="000000"/>
          <w:lang w:eastAsia="fr-FR"/>
        </w:rPr>
        <w:t>du présent Acte d’Engagement,</w:t>
      </w:r>
    </w:p>
    <w:p w14:paraId="15629ABE" w14:textId="3E1BA659" w:rsidR="00747F44" w:rsidRPr="00DA0C01" w:rsidRDefault="00747F44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DA0C01">
        <w:rPr>
          <w:rFonts w:ascii="Arial" w:hAnsi="Arial" w:cs="Arial"/>
          <w:color w:val="000000"/>
          <w:lang w:eastAsia="fr-FR"/>
        </w:rPr>
        <w:t>L’offre du TITULAIRE et ses annexes</w:t>
      </w:r>
      <w:r w:rsidR="00327165" w:rsidRPr="00DA0C01">
        <w:rPr>
          <w:rFonts w:ascii="Arial" w:hAnsi="Arial" w:cs="Arial"/>
          <w:color w:val="000000"/>
          <w:lang w:eastAsia="fr-FR"/>
        </w:rPr>
        <w:t xml:space="preserve"> figurant en Annexe </w:t>
      </w:r>
      <w:r w:rsidR="00DA0C01" w:rsidRPr="00DA0C01">
        <w:rPr>
          <w:rFonts w:ascii="Arial" w:hAnsi="Arial" w:cs="Arial"/>
          <w:color w:val="000000"/>
          <w:lang w:eastAsia="fr-FR"/>
        </w:rPr>
        <w:t>3</w:t>
      </w:r>
      <w:r w:rsidR="00DA0C01" w:rsidRPr="00DA0C01">
        <w:rPr>
          <w:rFonts w:ascii="Arial" w:hAnsi="Arial" w:cs="Arial"/>
          <w:color w:val="000000"/>
          <w:lang w:eastAsia="fr-FR"/>
        </w:rPr>
        <w:t xml:space="preserve"> </w:t>
      </w:r>
      <w:r w:rsidRPr="00DA0C01">
        <w:rPr>
          <w:rFonts w:ascii="Arial" w:hAnsi="Arial" w:cs="Arial"/>
          <w:color w:val="000000"/>
          <w:lang w:eastAsia="fr-FR"/>
        </w:rPr>
        <w:t>du présent Acte d’Engagement et se décompose comme suit :</w:t>
      </w:r>
    </w:p>
    <w:p w14:paraId="02D72C24" w14:textId="168220FC" w:rsidR="00747F44" w:rsidRPr="00DA0C01" w:rsidRDefault="00DA0C01" w:rsidP="00DA0C01">
      <w:pPr>
        <w:suppressAutoHyphens w:val="0"/>
        <w:autoSpaceDE w:val="0"/>
        <w:autoSpaceDN w:val="0"/>
        <w:adjustRightInd w:val="0"/>
        <w:ind w:left="108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 xml:space="preserve">4.1. </w:t>
      </w:r>
      <w:r w:rsidR="00747F44" w:rsidRPr="00DA0C01">
        <w:rPr>
          <w:rFonts w:ascii="Arial" w:hAnsi="Arial" w:cs="Arial"/>
          <w:color w:val="000000"/>
          <w:lang w:eastAsia="fr-FR"/>
        </w:rPr>
        <w:t>Offre commerciale :</w:t>
      </w:r>
    </w:p>
    <w:p w14:paraId="13C50EA3" w14:textId="356C64B7" w:rsidR="00747F44" w:rsidRPr="00DA0C01" w:rsidRDefault="00DA0C01" w:rsidP="00DA0C01">
      <w:pPr>
        <w:suppressAutoHyphens w:val="0"/>
        <w:autoSpaceDE w:val="0"/>
        <w:autoSpaceDN w:val="0"/>
        <w:adjustRightInd w:val="0"/>
        <w:ind w:left="144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 xml:space="preserve">4.2. </w:t>
      </w:r>
      <w:r w:rsidR="00747F44" w:rsidRPr="00DA0C01">
        <w:rPr>
          <w:rFonts w:ascii="Arial" w:hAnsi="Arial" w:cs="Arial"/>
          <w:color w:val="000000"/>
          <w:lang w:eastAsia="fr-FR"/>
        </w:rPr>
        <w:t>Offre technique :</w:t>
      </w:r>
    </w:p>
    <w:p w14:paraId="09CF477B" w14:textId="77777777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6FF5F001" w14:textId="77777777" w:rsidR="00747F44" w:rsidRPr="00747F44" w:rsidRDefault="00747F44" w:rsidP="00747F4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 xml:space="preserve">Nonobstant toute clause contraire, en aucun cas les conditions générales de vente </w:t>
      </w:r>
      <w:r w:rsidR="00327165">
        <w:rPr>
          <w:rFonts w:ascii="Arial" w:hAnsi="Arial" w:cs="Arial"/>
          <w:color w:val="000000"/>
          <w:lang w:eastAsia="fr-FR"/>
        </w:rPr>
        <w:t>du TITULAIRE</w:t>
      </w:r>
      <w:r w:rsidRPr="00747F44">
        <w:rPr>
          <w:rFonts w:ascii="Arial" w:hAnsi="Arial" w:cs="Arial"/>
          <w:color w:val="000000"/>
          <w:lang w:eastAsia="fr-FR"/>
        </w:rPr>
        <w:t xml:space="preserve">, quel que soit le support sur lequel elles sont mentionnées, ne pourront être opposées à </w:t>
      </w:r>
      <w:r w:rsidR="0025284D">
        <w:rPr>
          <w:rFonts w:ascii="Arial" w:hAnsi="Arial" w:cs="Arial"/>
          <w:color w:val="000000"/>
          <w:lang w:eastAsia="fr-FR"/>
        </w:rPr>
        <w:t>IFPEN</w:t>
      </w:r>
      <w:r w:rsidRPr="00747F44">
        <w:rPr>
          <w:rFonts w:ascii="Arial" w:hAnsi="Arial" w:cs="Arial"/>
          <w:color w:val="000000"/>
          <w:lang w:eastAsia="fr-FR"/>
        </w:rPr>
        <w:t>, seules les dispositions prévues dans les documents listés ci-dessus s’appliquant entre les Parties.</w:t>
      </w:r>
    </w:p>
    <w:p w14:paraId="49054AA7" w14:textId="77777777" w:rsidR="00747F44" w:rsidRPr="00747F44" w:rsidRDefault="00747F44" w:rsidP="00747F4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</w:p>
    <w:p w14:paraId="6B0DBEE8" w14:textId="5EF44467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lang w:eastAsia="fr-FR"/>
        </w:rPr>
        <w:t xml:space="preserve">Les Parties conviennent que les clauses du </w:t>
      </w:r>
      <w:r w:rsidRPr="00DA0C01">
        <w:rPr>
          <w:rFonts w:ascii="Arial" w:hAnsi="Arial" w:cs="Arial"/>
          <w:lang w:eastAsia="fr-FR"/>
        </w:rPr>
        <w:t xml:space="preserve">présent </w:t>
      </w:r>
      <w:r w:rsidR="00327165" w:rsidRPr="00DA0C01">
        <w:rPr>
          <w:rFonts w:ascii="Arial" w:hAnsi="Arial" w:cs="Arial"/>
          <w:lang w:eastAsia="fr-FR"/>
        </w:rPr>
        <w:t xml:space="preserve">Marché </w:t>
      </w:r>
      <w:r w:rsidRPr="00747F44">
        <w:rPr>
          <w:rFonts w:ascii="Arial" w:hAnsi="Arial" w:cs="Arial"/>
          <w:lang w:eastAsia="fr-FR"/>
        </w:rPr>
        <w:t>expriment l’intégralité de l’accord des Parties sur l’objet défini à l'article 1 et remplacent tout engagement antérieur, oral ou écrit, entre les Parties se rapportant au même objet.</w:t>
      </w:r>
    </w:p>
    <w:p w14:paraId="0961CD1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066459" w14:textId="77777777" w:rsidR="00B73885" w:rsidRDefault="00B73885" w:rsidP="00B73885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73885" w14:paraId="6F76DAE6" w14:textId="77777777" w:rsidTr="00B73885">
        <w:tc>
          <w:tcPr>
            <w:tcW w:w="10277" w:type="dxa"/>
            <w:shd w:val="clear" w:color="auto" w:fill="DDD9C3"/>
          </w:tcPr>
          <w:p w14:paraId="78444E25" w14:textId="77777777" w:rsidR="00B73885" w:rsidRDefault="00B73885" w:rsidP="00B7388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3 – PRIX </w:t>
            </w:r>
          </w:p>
        </w:tc>
      </w:tr>
    </w:tbl>
    <w:p w14:paraId="3DB89454" w14:textId="77777777" w:rsidR="00B73885" w:rsidRDefault="00B73885" w:rsidP="00B73885">
      <w:pPr>
        <w:tabs>
          <w:tab w:val="left" w:pos="851"/>
        </w:tabs>
      </w:pPr>
    </w:p>
    <w:p w14:paraId="6D1F2E35" w14:textId="4AE2541A" w:rsidR="009B1CD0" w:rsidRPr="00B73885" w:rsidRDefault="00B7388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 TITULAIRE </w:t>
      </w:r>
      <w:r w:rsidRPr="00DA0C01">
        <w:rPr>
          <w:rFonts w:ascii="Arial" w:hAnsi="Arial" w:cs="Arial"/>
        </w:rPr>
        <w:t xml:space="preserve">s’engage </w:t>
      </w:r>
      <w:r w:rsidR="009B1CD0" w:rsidRPr="00DA0C01">
        <w:rPr>
          <w:rFonts w:ascii="Arial" w:hAnsi="Arial" w:cs="Arial"/>
        </w:rPr>
        <w:t xml:space="preserve">à livrer les fournitures demandées </w:t>
      </w:r>
      <w:r w:rsidR="00DA0C01" w:rsidRPr="00DA0C01">
        <w:rPr>
          <w:rFonts w:ascii="Arial" w:hAnsi="Arial" w:cs="Arial"/>
        </w:rPr>
        <w:t>et</w:t>
      </w:r>
      <w:r w:rsidRPr="00DA0C01">
        <w:rPr>
          <w:rFonts w:ascii="Arial" w:hAnsi="Arial" w:cs="Arial"/>
        </w:rPr>
        <w:t xml:space="preserve"> </w:t>
      </w:r>
      <w:r w:rsidR="009B1CD0" w:rsidRPr="00DA0C01">
        <w:rPr>
          <w:rFonts w:ascii="Arial" w:hAnsi="Arial" w:cs="Arial"/>
        </w:rPr>
        <w:t>à exécuter les prestations demandées :</w:t>
      </w:r>
    </w:p>
    <w:p w14:paraId="603CA355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ci-dessous ;</w:t>
      </w:r>
    </w:p>
    <w:p w14:paraId="1152EC4B" w14:textId="77777777" w:rsidR="009B1CD0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t xml:space="preserve"> Taux de la TVA : </w:t>
      </w:r>
    </w:p>
    <w:p w14:paraId="353FA8C0" w14:textId="77777777" w:rsidR="009B1CD0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t xml:space="preserve"> Montant hors taxes</w:t>
      </w:r>
      <w:r w:rsidR="009B1CD0">
        <w:rPr>
          <w:rStyle w:val="Caractresdenotedebasdepage"/>
        </w:rPr>
        <w:footnoteReference w:id="1"/>
      </w:r>
      <w:r w:rsidR="009B1CD0">
        <w:rPr>
          <w:rStyle w:val="Caractresdenotedebasdepage"/>
        </w:rPr>
        <w:t> </w:t>
      </w:r>
      <w:r w:rsidR="009B1CD0">
        <w:t>:</w:t>
      </w:r>
    </w:p>
    <w:p w14:paraId="6639ADBB" w14:textId="77777777" w:rsidR="009B1CD0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 xml:space="preserve">hors taxes arrêté en chiffres à : </w:t>
      </w:r>
      <w:r w:rsidRPr="001502E0">
        <w:rPr>
          <w:rFonts w:ascii="Arial" w:hAnsi="Arial" w:cs="Arial"/>
          <w:highlight w:val="yellow"/>
        </w:rPr>
        <w:t>……………………………………………………………………………….</w:t>
      </w:r>
    </w:p>
    <w:p w14:paraId="4DCAD2EC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r w:rsidRPr="001502E0">
        <w:rPr>
          <w:rFonts w:ascii="Arial" w:hAnsi="Arial" w:cs="Arial"/>
          <w:highlight w:val="yellow"/>
        </w:rPr>
        <w:t>………………………………………………………...................................</w:t>
      </w:r>
    </w:p>
    <w:p w14:paraId="790A8877" w14:textId="77777777" w:rsidR="009B1CD0" w:rsidRDefault="007D7A65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t xml:space="preserve"> Montant TTC</w:t>
      </w:r>
      <w:r w:rsidR="009B1CD0">
        <w:rPr>
          <w:rStyle w:val="Caractresdenotedebasdepage"/>
        </w:rPr>
        <w:footnoteReference w:customMarkFollows="1" w:id="2"/>
        <w:t>4 </w:t>
      </w:r>
      <w:r w:rsidR="009B1CD0">
        <w:t>:</w:t>
      </w:r>
    </w:p>
    <w:p w14:paraId="24222A2E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chiffres à : </w:t>
      </w:r>
      <w:r w:rsidRPr="001502E0">
        <w:rPr>
          <w:rFonts w:ascii="Arial" w:hAnsi="Arial" w:cs="Arial"/>
          <w:highlight w:val="yellow"/>
        </w:rPr>
        <w:t>…………………………………………………………......................................</w:t>
      </w:r>
      <w:r>
        <w:rPr>
          <w:rFonts w:ascii="Arial" w:hAnsi="Arial" w:cs="Arial"/>
        </w:rPr>
        <w:t>.</w:t>
      </w:r>
    </w:p>
    <w:p w14:paraId="4DB8DE62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Montant TTC arrêté en lettres à : </w:t>
      </w:r>
      <w:bookmarkStart w:id="0" w:name="_Hlk86156726"/>
      <w:r w:rsidRPr="001502E0">
        <w:rPr>
          <w:rFonts w:ascii="Arial" w:hAnsi="Arial" w:cs="Arial"/>
          <w:highlight w:val="yellow"/>
        </w:rPr>
        <w:t>…………………………</w:t>
      </w:r>
      <w:bookmarkEnd w:id="0"/>
      <w:r w:rsidRPr="001502E0">
        <w:rPr>
          <w:rFonts w:ascii="Arial" w:hAnsi="Arial" w:cs="Arial"/>
          <w:highlight w:val="yellow"/>
        </w:rPr>
        <w:t>………………………………………………………</w:t>
      </w:r>
      <w:proofErr w:type="gramStart"/>
      <w:r w:rsidRPr="001502E0">
        <w:rPr>
          <w:rFonts w:ascii="Arial" w:hAnsi="Arial" w:cs="Arial"/>
          <w:highlight w:val="yellow"/>
        </w:rPr>
        <w:t>…….</w:t>
      </w:r>
      <w:proofErr w:type="gramEnd"/>
      <w:r w:rsidRPr="001502E0">
        <w:rPr>
          <w:rFonts w:ascii="Arial" w:hAnsi="Arial" w:cs="Arial"/>
          <w:highlight w:val="yellow"/>
        </w:rPr>
        <w:t>.</w:t>
      </w:r>
    </w:p>
    <w:p w14:paraId="48382DDE" w14:textId="77777777" w:rsidR="009B1CD0" w:rsidRPr="00D52310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 w:rsidRPr="00D52310">
        <w:rPr>
          <w:rFonts w:ascii="Arial" w:hAnsi="Arial" w:cs="Arial"/>
          <w:highlight w:val="red"/>
          <w:u w:val="single"/>
        </w:rPr>
        <w:t>OU</w:t>
      </w:r>
      <w:proofErr w:type="gramEnd"/>
    </w:p>
    <w:p w14:paraId="2E447671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</w:t>
      </w:r>
      <w:r w:rsidR="00B73885">
        <w:rPr>
          <w:rFonts w:ascii="Arial" w:hAnsi="Arial" w:cs="Arial"/>
        </w:rPr>
        <w:t>ndiqués dans l’offre commerciale du TITULAIRE</w:t>
      </w:r>
      <w:r w:rsidR="009B1CD0">
        <w:rPr>
          <w:rFonts w:ascii="Arial" w:hAnsi="Arial" w:cs="Arial"/>
        </w:rPr>
        <w:t xml:space="preserve"> jointe au présent document</w:t>
      </w:r>
      <w:r w:rsidR="00B73885">
        <w:rPr>
          <w:rFonts w:ascii="Arial" w:hAnsi="Arial" w:cs="Arial"/>
        </w:rPr>
        <w:t xml:space="preserve"> en Annexe </w:t>
      </w:r>
      <w:r w:rsidR="00B73885" w:rsidRPr="001502E0">
        <w:rPr>
          <w:rFonts w:ascii="Arial" w:hAnsi="Arial" w:cs="Arial"/>
          <w:highlight w:val="yellow"/>
        </w:rPr>
        <w:t>…</w:t>
      </w:r>
      <w:r w:rsidR="009B1CD0">
        <w:rPr>
          <w:rFonts w:ascii="Arial" w:hAnsi="Arial" w:cs="Arial"/>
        </w:rPr>
        <w:t>.</w:t>
      </w:r>
    </w:p>
    <w:p w14:paraId="138089E5" w14:textId="77777777" w:rsidR="002C2CA3" w:rsidRDefault="002C2CA3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536DC8D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IFPEN se libère des sommes dues en exécution du présent marché par virement au compte ouvert :</w:t>
      </w:r>
    </w:p>
    <w:p w14:paraId="64B7D633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Au nom </w:t>
      </w:r>
      <w:r w:rsidRPr="00A27BCF">
        <w:rPr>
          <w:rFonts w:ascii="Arial" w:hAnsi="Arial" w:cs="Arial"/>
          <w:highlight w:val="yellow"/>
        </w:rPr>
        <w:t>XXXXX</w:t>
      </w:r>
      <w:r w:rsidRPr="00A27BCF">
        <w:rPr>
          <w:rFonts w:ascii="Arial" w:hAnsi="Arial" w:cs="Arial"/>
        </w:rPr>
        <w:t xml:space="preserve"> auprès de la banque </w:t>
      </w:r>
      <w:r w:rsidRPr="00A27BCF">
        <w:rPr>
          <w:rFonts w:ascii="Arial" w:hAnsi="Arial" w:cs="Arial"/>
          <w:highlight w:val="yellow"/>
        </w:rPr>
        <w:t>XXXXXXX</w:t>
      </w:r>
      <w:r w:rsidRPr="00A27BCF">
        <w:rPr>
          <w:rFonts w:ascii="Arial" w:hAnsi="Arial" w:cs="Arial"/>
        </w:rPr>
        <w:t>, sous la référence suivante :</w:t>
      </w:r>
    </w:p>
    <w:p w14:paraId="7BA15F94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RIB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78DCB709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IBAN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4666C14A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SWIFT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6F1218CF" w14:textId="77777777" w:rsidR="00221158" w:rsidRPr="00DA0C01" w:rsidRDefault="00221158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highlight w:val="lightGray"/>
        </w:rPr>
      </w:pPr>
    </w:p>
    <w:p w14:paraId="244EB0BE" w14:textId="77777777" w:rsidR="00221158" w:rsidRPr="00DA0C01" w:rsidRDefault="00221158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highlight w:val="lightGray"/>
        </w:rPr>
      </w:pPr>
    </w:p>
    <w:p w14:paraId="79DF2018" w14:textId="77777777" w:rsidR="00221158" w:rsidRPr="00DA0C01" w:rsidRDefault="00221158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highlight w:val="lightGray"/>
        </w:rPr>
      </w:pPr>
    </w:p>
    <w:p w14:paraId="7FDF25F6" w14:textId="77777777" w:rsidR="00221158" w:rsidRPr="00DA0C01" w:rsidRDefault="00221158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highlight w:val="lightGray"/>
        </w:rPr>
      </w:pPr>
    </w:p>
    <w:p w14:paraId="2EC04847" w14:textId="77777777" w:rsidR="006E291A" w:rsidRDefault="006E291A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6E291A">
        <w:rPr>
          <w:rFonts w:ascii="Arial" w:hAnsi="Arial" w:cs="Arial"/>
          <w:highlight w:val="lightGray"/>
        </w:rPr>
        <w:t>OPTION en cas de groupement</w:t>
      </w:r>
    </w:p>
    <w:p w14:paraId="21A193A7" w14:textId="77777777" w:rsidR="006E291A" w:rsidRDefault="006E291A" w:rsidP="006E291A">
      <w:pPr>
        <w:pStyle w:val="fcase1ertab"/>
        <w:tabs>
          <w:tab w:val="clear" w:pos="426"/>
          <w:tab w:val="left" w:pos="1976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EAA2890" w14:textId="77777777" w:rsidR="006E291A" w:rsidRPr="006E291A" w:rsidRDefault="006E291A" w:rsidP="006E291A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  <w:highlight w:val="lightGray"/>
        </w:rPr>
      </w:pPr>
      <w:r w:rsidRPr="006E291A">
        <w:rPr>
          <w:rFonts w:ascii="Arial" w:hAnsi="Arial" w:cs="Arial"/>
          <w:i/>
          <w:iCs/>
          <w:sz w:val="18"/>
          <w:szCs w:val="18"/>
          <w:highlight w:val="lightGray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6E291A" w:rsidRPr="006E291A" w14:paraId="0CE5B000" w14:textId="77777777" w:rsidTr="00DB461F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2ED4F" w14:textId="77777777" w:rsidR="006E291A" w:rsidRPr="006E291A" w:rsidRDefault="006E291A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6E291A">
              <w:rPr>
                <w:rFonts w:ascii="Arial" w:hAnsi="Arial" w:cs="Arial"/>
                <w:b/>
                <w:highlight w:val="lightGray"/>
              </w:rPr>
              <w:t xml:space="preserve">Désignation des membres </w:t>
            </w:r>
          </w:p>
          <w:p w14:paraId="4CB6D71A" w14:textId="77777777" w:rsidR="006E291A" w:rsidRPr="006E291A" w:rsidRDefault="006E291A" w:rsidP="00DB461F">
            <w:pPr>
              <w:tabs>
                <w:tab w:val="left" w:pos="851"/>
              </w:tabs>
              <w:jc w:val="center"/>
              <w:rPr>
                <w:b/>
                <w:highlight w:val="lightGray"/>
              </w:rPr>
            </w:pPr>
            <w:proofErr w:type="gramStart"/>
            <w:r w:rsidRPr="006E291A">
              <w:rPr>
                <w:rFonts w:ascii="Arial" w:hAnsi="Arial" w:cs="Arial"/>
                <w:b/>
                <w:highlight w:val="lightGray"/>
              </w:rPr>
              <w:t>du</w:t>
            </w:r>
            <w:proofErr w:type="gramEnd"/>
            <w:r w:rsidRPr="006E291A">
              <w:rPr>
                <w:rFonts w:ascii="Arial" w:hAnsi="Arial" w:cs="Arial"/>
                <w:b/>
                <w:highlight w:val="lightGray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6CD66" w14:textId="77777777" w:rsidR="006E291A" w:rsidRPr="006E291A" w:rsidRDefault="006E291A" w:rsidP="00DB461F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  <w:highlight w:val="lightGray"/>
              </w:rPr>
            </w:pPr>
            <w:r w:rsidRPr="006E291A">
              <w:rPr>
                <w:b/>
                <w:i w:val="0"/>
                <w:sz w:val="20"/>
                <w:highlight w:val="lightGray"/>
              </w:rPr>
              <w:t>Prestations exécutées par les membres</w:t>
            </w:r>
          </w:p>
          <w:p w14:paraId="0BE28A70" w14:textId="77777777" w:rsidR="006E291A" w:rsidRPr="006E291A" w:rsidRDefault="006E291A" w:rsidP="00DB461F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highlight w:val="lightGray"/>
              </w:rPr>
            </w:pPr>
            <w:proofErr w:type="gramStart"/>
            <w:r w:rsidRPr="006E291A">
              <w:rPr>
                <w:b/>
                <w:i w:val="0"/>
                <w:sz w:val="20"/>
                <w:highlight w:val="lightGray"/>
              </w:rPr>
              <w:t>du</w:t>
            </w:r>
            <w:proofErr w:type="gramEnd"/>
            <w:r w:rsidRPr="006E291A">
              <w:rPr>
                <w:b/>
                <w:i w:val="0"/>
                <w:sz w:val="20"/>
                <w:highlight w:val="lightGray"/>
              </w:rPr>
              <w:t xml:space="preserve"> groupement conjoint</w:t>
            </w:r>
          </w:p>
        </w:tc>
      </w:tr>
      <w:tr w:rsidR="006E291A" w14:paraId="67B46D9E" w14:textId="77777777" w:rsidTr="00DB461F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9DA426" w14:textId="77777777" w:rsidR="006E291A" w:rsidRPr="006E291A" w:rsidRDefault="006E291A" w:rsidP="00DB461F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AF2FD4" w14:textId="77777777" w:rsidR="006E291A" w:rsidRPr="006E291A" w:rsidRDefault="006E291A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6E291A">
              <w:rPr>
                <w:rFonts w:ascii="Arial" w:hAnsi="Arial" w:cs="Arial"/>
                <w:b/>
                <w:highlight w:val="lightGray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AB2AD" w14:textId="77777777" w:rsidR="006E291A" w:rsidRPr="006E291A" w:rsidRDefault="006E291A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6E291A">
              <w:rPr>
                <w:rFonts w:ascii="Arial" w:hAnsi="Arial" w:cs="Arial"/>
                <w:b/>
                <w:highlight w:val="lightGray"/>
              </w:rPr>
              <w:t xml:space="preserve">Montant HT </w:t>
            </w:r>
          </w:p>
          <w:p w14:paraId="7E358ECE" w14:textId="77777777" w:rsidR="006E291A" w:rsidRDefault="006E291A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 w:rsidRPr="006E291A">
              <w:rPr>
                <w:rFonts w:ascii="Arial" w:hAnsi="Arial" w:cs="Arial"/>
                <w:b/>
                <w:highlight w:val="lightGray"/>
              </w:rPr>
              <w:t>de</w:t>
            </w:r>
            <w:proofErr w:type="gramEnd"/>
            <w:r w:rsidRPr="006E291A">
              <w:rPr>
                <w:rFonts w:ascii="Arial" w:hAnsi="Arial" w:cs="Arial"/>
                <w:b/>
                <w:highlight w:val="lightGray"/>
              </w:rPr>
              <w:t xml:space="preserve"> la prestation</w:t>
            </w:r>
          </w:p>
        </w:tc>
      </w:tr>
      <w:tr w:rsidR="006E291A" w14:paraId="6BCB9854" w14:textId="77777777" w:rsidTr="00DB461F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DE3F1C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C27E08C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0DE50BA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291A" w14:paraId="287AEEA7" w14:textId="77777777" w:rsidTr="00DB461F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C9FC786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18B6528C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8989DF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291A" w14:paraId="5FECACBA" w14:textId="77777777" w:rsidTr="00DB461F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2250D1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28314BA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9BF0340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5AB4CCA" w14:textId="77777777" w:rsidR="006E291A" w:rsidRDefault="006E291A" w:rsidP="006E291A">
      <w:pPr>
        <w:tabs>
          <w:tab w:val="left" w:pos="851"/>
          <w:tab w:val="left" w:pos="6237"/>
        </w:tabs>
      </w:pPr>
    </w:p>
    <w:p w14:paraId="67ADA677" w14:textId="77777777" w:rsidR="006E291A" w:rsidRDefault="006E291A" w:rsidP="006E291A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BD80F35" w14:textId="77777777" w:rsidR="001502E0" w:rsidRDefault="001502E0" w:rsidP="001502E0">
      <w:pPr>
        <w:tabs>
          <w:tab w:val="left" w:pos="851"/>
        </w:tabs>
      </w:pPr>
    </w:p>
    <w:tbl>
      <w:tblPr>
        <w:tblW w:w="918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82"/>
      </w:tblGrid>
      <w:tr w:rsidR="00221158" w:rsidRPr="007C07A7" w14:paraId="013EA38D" w14:textId="77777777" w:rsidTr="00D3239D">
        <w:trPr>
          <w:trHeight w:val="426"/>
        </w:trPr>
        <w:tc>
          <w:tcPr>
            <w:tcW w:w="9182" w:type="dxa"/>
            <w:shd w:val="clear" w:color="auto" w:fill="DDD9C3"/>
            <w:vAlign w:val="center"/>
          </w:tcPr>
          <w:p w14:paraId="7ACC0DE9" w14:textId="77777777" w:rsidR="00221158" w:rsidRPr="007C07A7" w:rsidRDefault="00221158" w:rsidP="00D3239D">
            <w:pPr>
              <w:pStyle w:val="fcase1ertab"/>
              <w:tabs>
                <w:tab w:val="left" w:pos="0"/>
              </w:tabs>
              <w:rPr>
                <w:rFonts w:ascii="Arial" w:hAnsi="Arial" w:cs="Arial"/>
                <w:b/>
                <w:bCs/>
              </w:rPr>
            </w:pPr>
            <w:r w:rsidRPr="007C07A7">
              <w:rPr>
                <w:rFonts w:ascii="Arial" w:hAnsi="Arial" w:cs="Arial"/>
                <w:b/>
                <w:bCs/>
              </w:rPr>
              <w:br w:type="page"/>
              <w:t xml:space="preserve">Article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7C07A7"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</w:rPr>
              <w:t>AVANCE</w:t>
            </w:r>
            <w:r w:rsidRPr="007C07A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5B150E18" w14:textId="77777777" w:rsidR="00221158" w:rsidRDefault="00221158" w:rsidP="00221158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b/>
          <w:bCs/>
        </w:rPr>
      </w:pPr>
    </w:p>
    <w:p w14:paraId="51CA9F90" w14:textId="77777777" w:rsidR="00221158" w:rsidRDefault="00221158" w:rsidP="00221158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b/>
          <w:bCs/>
        </w:rPr>
      </w:pPr>
    </w:p>
    <w:p w14:paraId="65582B61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Avance (article R. 2191-5 du code de la commande publique) :</w:t>
      </w:r>
    </w:p>
    <w:p w14:paraId="028520CD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484815EA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Je renonce au bénéfice de l'avance :</w:t>
      </w:r>
      <w:r w:rsidRPr="00A27BCF">
        <w:rPr>
          <w:rFonts w:ascii="Arial" w:hAnsi="Arial" w:cs="Arial"/>
        </w:rPr>
        <w:tab/>
      </w:r>
    </w:p>
    <w:p w14:paraId="107D89C1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</w:p>
    <w:p w14:paraId="3B1A7021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separate"/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NON</w:t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separate"/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OUI</w:t>
      </w:r>
    </w:p>
    <w:p w14:paraId="004C729E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0FD5B599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(Cocher la case correspondante.)</w:t>
      </w:r>
    </w:p>
    <w:p w14:paraId="14A469C8" w14:textId="77777777" w:rsidR="001D01A5" w:rsidRPr="00A27BCF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027ACC2C" w14:textId="77777777" w:rsidR="001D01A5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Conformément à l’article R2191-7 du Code de la Commande Publique, le montant de l’avance est fixé à </w:t>
      </w:r>
      <w:r w:rsidRPr="001502E0">
        <w:rPr>
          <w:rFonts w:ascii="Arial" w:hAnsi="Arial" w:cs="Arial"/>
          <w:highlight w:val="yellow"/>
        </w:rPr>
        <w:t>……</w:t>
      </w:r>
      <w:r>
        <w:rPr>
          <w:rFonts w:ascii="Arial" w:hAnsi="Arial" w:cs="Arial"/>
        </w:rPr>
        <w:t>% du montant initial du marché toutes taxes comprises du marché.</w:t>
      </w:r>
    </w:p>
    <w:p w14:paraId="3BF76798" w14:textId="77777777" w:rsidR="001D01A5" w:rsidRPr="00A27BCF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1D4DF351" w14:textId="77777777" w:rsidR="00221158" w:rsidRDefault="00221158" w:rsidP="001502E0">
      <w:pPr>
        <w:tabs>
          <w:tab w:val="left" w:pos="851"/>
        </w:tabs>
      </w:pPr>
    </w:p>
    <w:p w14:paraId="527C36DA" w14:textId="77777777" w:rsidR="00221158" w:rsidRDefault="00221158" w:rsidP="001502E0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502E0" w14:paraId="7F4C4FD5" w14:textId="77777777" w:rsidTr="001502E0">
        <w:trPr>
          <w:trHeight w:val="411"/>
        </w:trPr>
        <w:tc>
          <w:tcPr>
            <w:tcW w:w="10277" w:type="dxa"/>
            <w:shd w:val="clear" w:color="auto" w:fill="DDD9C3"/>
          </w:tcPr>
          <w:p w14:paraId="02512D87" w14:textId="68C9FF04" w:rsidR="001502E0" w:rsidRDefault="001502E0" w:rsidP="00496EE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</w:t>
            </w:r>
            <w:r w:rsidR="00221158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Pr="001502E0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 xml:space="preserve">UREE </w:t>
            </w:r>
            <w:r w:rsidRPr="00DA0C01">
              <w:rPr>
                <w:rFonts w:ascii="Arial" w:hAnsi="Arial" w:cs="Arial"/>
                <w:b/>
              </w:rPr>
              <w:t xml:space="preserve">D’EXECUTION DU MARCHE 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2D9F9CA3" w14:textId="77777777" w:rsidR="001502E0" w:rsidRDefault="001502E0" w:rsidP="001502E0">
      <w:pPr>
        <w:tabs>
          <w:tab w:val="left" w:pos="851"/>
        </w:tabs>
      </w:pPr>
    </w:p>
    <w:p w14:paraId="5F48E62A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AB2C801" w14:textId="43F34C16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</w:t>
      </w:r>
      <w:r w:rsidRPr="00DA0C01">
        <w:rPr>
          <w:rFonts w:ascii="Arial" w:hAnsi="Arial" w:cs="Arial"/>
        </w:rPr>
        <w:t xml:space="preserve">d’exécution du marché est de .........................mois </w:t>
      </w:r>
      <w:r w:rsidR="00496EE5" w:rsidRPr="00DA0C01">
        <w:rPr>
          <w:rFonts w:ascii="Arial" w:hAnsi="Arial" w:cs="Arial"/>
        </w:rPr>
        <w:t>/</w:t>
      </w:r>
      <w:r w:rsidRPr="00DA0C01">
        <w:rPr>
          <w:rFonts w:ascii="Arial" w:hAnsi="Arial" w:cs="Arial"/>
        </w:rPr>
        <w:t xml:space="preserve"> </w:t>
      </w:r>
      <w:r w:rsidRPr="00DA0C01">
        <w:rPr>
          <w:rFonts w:ascii="Arial" w:hAnsi="Arial" w:cs="Arial"/>
          <w:shd w:val="clear" w:color="auto" w:fill="DDD9C3"/>
        </w:rPr>
        <w:t>…………………</w:t>
      </w:r>
      <w:r w:rsidRPr="00DA0C01">
        <w:rPr>
          <w:rFonts w:ascii="Arial" w:hAnsi="Arial" w:cs="Arial"/>
        </w:rPr>
        <w:t xml:space="preserve"> jours à compter de</w:t>
      </w:r>
      <w:r>
        <w:rPr>
          <w:rFonts w:ascii="Arial" w:hAnsi="Arial" w:cs="Arial"/>
        </w:rPr>
        <w:t> :</w:t>
      </w:r>
    </w:p>
    <w:p w14:paraId="07AF93AD" w14:textId="77777777" w:rsidR="009B1CD0" w:rsidRDefault="009B1CD0" w:rsidP="009B45B9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5C107FF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notification du marché ou de l’accord-cadre ;</w:t>
      </w:r>
    </w:p>
    <w:p w14:paraId="095CABAA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notification de l’ordre de service ;</w:t>
      </w:r>
    </w:p>
    <w:p w14:paraId="43324D22" w14:textId="77777777" w:rsidR="009B1CD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début d’exécution prévue par le marché ou l’accord-cadre lorsqu’elle est postérieure à la date de notification.</w:t>
      </w:r>
    </w:p>
    <w:p w14:paraId="7BC5E9E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2ABAAAB" w14:textId="77777777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lastRenderedPageBreak/>
        <w:t>Le marché ou l’accord cadre est reconductible :</w:t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>
        <w:tab/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>
        <w:tab/>
        <w:t>OUI</w:t>
      </w:r>
    </w:p>
    <w:p w14:paraId="3EBF5B48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4E1DA80E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2C50530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3B64F60D" w14:textId="77777777" w:rsidR="009B1CD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2B4034FA" w14:textId="77777777" w:rsidR="009B1CD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Durée des reconductions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593D3602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4DC6BE" w14:textId="77777777" w:rsidR="00913DD2" w:rsidRDefault="00913DD2" w:rsidP="00913DD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fr-FR"/>
        </w:rPr>
      </w:pPr>
    </w:p>
    <w:p w14:paraId="6ECE1C98" w14:textId="77777777" w:rsidR="00913DD2" w:rsidRPr="00913DD2" w:rsidRDefault="00913DD2" w:rsidP="00913DD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fr-FR"/>
        </w:rPr>
      </w:pPr>
      <w:r w:rsidRPr="00913DD2">
        <w:rPr>
          <w:rFonts w:ascii="Arial" w:hAnsi="Arial" w:cs="Arial"/>
          <w:b/>
          <w:bCs/>
          <w:lang w:eastAsia="fr-FR"/>
        </w:rPr>
        <w:t>Les Parties conviennent de formaliser leur accord sur les termes des présentes par leur signature de manière électronique.</w:t>
      </w:r>
    </w:p>
    <w:p w14:paraId="742BEE8C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46B707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2968B32F" w14:textId="77777777" w:rsidTr="00DB461F">
        <w:tc>
          <w:tcPr>
            <w:tcW w:w="10419" w:type="dxa"/>
            <w:shd w:val="clear" w:color="auto" w:fill="EEECE1"/>
          </w:tcPr>
          <w:p w14:paraId="38C64598" w14:textId="77777777" w:rsidR="009B1CD0" w:rsidRDefault="009B1CD0" w:rsidP="00ED16FA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ED16FA">
              <w:rPr>
                <w:rFonts w:ascii="Arial" w:hAnsi="Arial" w:cs="Arial"/>
                <w:b/>
                <w:bCs/>
                <w:sz w:val="22"/>
                <w:szCs w:val="22"/>
              </w:rPr>
              <w:t>TITULAIRE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30AED92F" w14:textId="77777777" w:rsidR="009B1CD0" w:rsidRDefault="009B1CD0" w:rsidP="006C4338">
      <w:pPr>
        <w:tabs>
          <w:tab w:val="left" w:pos="851"/>
        </w:tabs>
        <w:jc w:val="both"/>
      </w:pPr>
    </w:p>
    <w:p w14:paraId="3ECEA203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2E48B7B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A20F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33E547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BBC7D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ADE0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26E5038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C7DEE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BF090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C9311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D086C02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7243F5A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49F2321" w14:textId="77777777" w:rsidR="00332B12" w:rsidRDefault="00677D72" w:rsidP="00677D7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highlight w:val="lightGray"/>
        </w:rPr>
        <w:t xml:space="preserve">Option en cas de </w:t>
      </w:r>
      <w:proofErr w:type="gramStart"/>
      <w:r>
        <w:rPr>
          <w:rFonts w:ascii="Arial" w:hAnsi="Arial" w:cs="Arial"/>
          <w:b/>
          <w:sz w:val="22"/>
          <w:szCs w:val="22"/>
          <w:highlight w:val="lightGray"/>
        </w:rPr>
        <w:t xml:space="preserve">groupement </w:t>
      </w:r>
      <w:r w:rsidR="00ED16FA" w:rsidRPr="00ED16FA">
        <w:rPr>
          <w:rFonts w:ascii="Arial" w:hAnsi="Arial" w:cs="Arial"/>
          <w:b/>
          <w:sz w:val="22"/>
          <w:szCs w:val="22"/>
          <w:highlight w:val="lightGray"/>
        </w:rPr>
        <w:t> :</w:t>
      </w:r>
      <w:proofErr w:type="gramEnd"/>
      <w:r w:rsidR="00ED16FA">
        <w:rPr>
          <w:rFonts w:ascii="Arial" w:hAnsi="Arial" w:cs="Arial"/>
          <w:b/>
          <w:sz w:val="22"/>
          <w:szCs w:val="22"/>
        </w:rPr>
        <w:t xml:space="preserve"> </w:t>
      </w:r>
    </w:p>
    <w:p w14:paraId="4813951C" w14:textId="77777777" w:rsidR="00677D72" w:rsidRDefault="00677D72" w:rsidP="00677D72">
      <w:pPr>
        <w:pStyle w:val="fcase1ertab"/>
        <w:tabs>
          <w:tab w:val="left" w:pos="851"/>
        </w:tabs>
        <w:ind w:left="0" w:firstLine="0"/>
      </w:pPr>
    </w:p>
    <w:p w14:paraId="324C3122" w14:textId="77777777" w:rsidR="009B1CD0" w:rsidRPr="00677D72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  <w:highlight w:val="lightGray"/>
        </w:rPr>
      </w:pPr>
      <w:r w:rsidRPr="00677D72">
        <w:rPr>
          <w:rFonts w:ascii="Arial" w:hAnsi="Arial" w:cs="Arial"/>
          <w:highlight w:val="lightGray"/>
        </w:rPr>
        <w:t>L</w:t>
      </w:r>
      <w:r w:rsidR="00036500" w:rsidRPr="00677D72">
        <w:rPr>
          <w:rFonts w:ascii="Arial" w:hAnsi="Arial" w:cs="Arial"/>
          <w:highlight w:val="lightGray"/>
        </w:rPr>
        <w:t xml:space="preserve">es membres </w:t>
      </w:r>
      <w:r w:rsidRPr="00677D72">
        <w:rPr>
          <w:rFonts w:ascii="Arial" w:hAnsi="Arial" w:cs="Arial"/>
          <w:highlight w:val="lightGray"/>
        </w:rPr>
        <w:t xml:space="preserve">du groupement d’opérateurs économiques </w:t>
      </w:r>
      <w:r w:rsidR="00036500" w:rsidRPr="00677D72">
        <w:rPr>
          <w:rFonts w:ascii="Arial" w:hAnsi="Arial" w:cs="Arial"/>
          <w:highlight w:val="lightGray"/>
        </w:rPr>
        <w:t>désignent le mandataire suivant</w:t>
      </w:r>
      <w:r w:rsidR="00A716E7">
        <w:rPr>
          <w:rFonts w:ascii="Arial" w:hAnsi="Arial" w:cs="Arial"/>
          <w:highlight w:val="lightGray"/>
        </w:rPr>
        <w:t xml:space="preserve"> </w:t>
      </w:r>
      <w:r w:rsidR="00036500" w:rsidRPr="00677D72">
        <w:rPr>
          <w:rFonts w:ascii="Arial" w:hAnsi="Arial" w:cs="Arial"/>
          <w:i/>
          <w:sz w:val="18"/>
          <w:szCs w:val="18"/>
          <w:highlight w:val="lightGray"/>
        </w:rPr>
        <w:t>(article</w:t>
      </w:r>
      <w:r w:rsidR="00A716E7">
        <w:rPr>
          <w:rFonts w:ascii="Arial" w:hAnsi="Arial" w:cs="Arial"/>
          <w:i/>
          <w:sz w:val="18"/>
          <w:szCs w:val="18"/>
          <w:highlight w:val="lightGray"/>
        </w:rPr>
        <w:t xml:space="preserve"> </w:t>
      </w:r>
      <w:r w:rsidR="00752B2A">
        <w:rPr>
          <w:rFonts w:ascii="Arial" w:hAnsi="Arial" w:cs="Arial"/>
          <w:i/>
          <w:sz w:val="18"/>
          <w:szCs w:val="18"/>
          <w:highlight w:val="lightGray"/>
        </w:rPr>
        <w:t>R.2142-24 du code de la commande publique</w:t>
      </w:r>
      <w:r w:rsidR="00036500" w:rsidRPr="00677D72">
        <w:rPr>
          <w:rFonts w:ascii="Arial" w:hAnsi="Arial" w:cs="Arial"/>
          <w:i/>
          <w:sz w:val="18"/>
          <w:szCs w:val="18"/>
          <w:highlight w:val="lightGray"/>
        </w:rPr>
        <w:t>) </w:t>
      </w:r>
      <w:r w:rsidR="00036500" w:rsidRPr="00677D72">
        <w:rPr>
          <w:rFonts w:ascii="Arial" w:hAnsi="Arial" w:cs="Arial"/>
          <w:sz w:val="18"/>
          <w:szCs w:val="18"/>
          <w:highlight w:val="lightGray"/>
        </w:rPr>
        <w:t>:</w:t>
      </w:r>
    </w:p>
    <w:p w14:paraId="3005B6A6" w14:textId="77777777" w:rsidR="00036500" w:rsidRPr="00677D72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>[Indiquer le nom commercial et la dénomination sociale du mandataire]</w:t>
      </w:r>
    </w:p>
    <w:p w14:paraId="663CDB37" w14:textId="77777777" w:rsidR="009B1CD0" w:rsidRPr="00677D72" w:rsidRDefault="009B1CD0" w:rsidP="0083205E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47B2AFD0" w14:textId="77777777" w:rsidR="001C733C" w:rsidRPr="00677D72" w:rsidRDefault="001C733C" w:rsidP="00CD46CC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2D0F8871" w14:textId="77777777" w:rsidR="002904AF" w:rsidRPr="00677D72" w:rsidRDefault="0021527A" w:rsidP="003F70DB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highlight w:val="lightGray"/>
        </w:rPr>
      </w:pP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separate"/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 xml:space="preserve"> </w:t>
      </w:r>
      <w:r w:rsidR="001C733C" w:rsidRPr="00677D72">
        <w:rPr>
          <w:rFonts w:ascii="Arial" w:hAnsi="Arial" w:cs="Arial"/>
          <w:highlight w:val="lightGray"/>
        </w:rPr>
        <w:t>Les membres du groupement</w:t>
      </w:r>
      <w:r w:rsidRPr="00677D72">
        <w:rPr>
          <w:rFonts w:ascii="Arial" w:hAnsi="Arial" w:cs="Arial"/>
          <w:highlight w:val="lightGray"/>
        </w:rPr>
        <w:t xml:space="preserve"> ont donné mandat</w:t>
      </w:r>
      <w:r w:rsidR="007F68A6" w:rsidRPr="00677D72">
        <w:rPr>
          <w:rFonts w:ascii="Arial" w:hAnsi="Arial" w:cs="Arial"/>
          <w:highlight w:val="lightGray"/>
        </w:rPr>
        <w:t xml:space="preserve"> au mandataire, qui signe le présent acte d’engagement</w:t>
      </w:r>
      <w:r w:rsidR="002904AF" w:rsidRPr="00677D72">
        <w:rPr>
          <w:rFonts w:ascii="Arial" w:hAnsi="Arial" w:cs="Arial"/>
          <w:highlight w:val="lightGray"/>
        </w:rPr>
        <w:t> :</w:t>
      </w:r>
    </w:p>
    <w:p w14:paraId="47F234A3" w14:textId="77777777" w:rsidR="001C733C" w:rsidRPr="00677D72" w:rsidRDefault="001C733C" w:rsidP="001C733C">
      <w:pPr>
        <w:tabs>
          <w:tab w:val="left" w:pos="851"/>
        </w:tabs>
        <w:rPr>
          <w:rFonts w:ascii="Arial" w:hAnsi="Arial" w:cs="Arial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 xml:space="preserve">(Cocher la </w:t>
      </w:r>
      <w:r w:rsidR="002904AF" w:rsidRPr="00677D72">
        <w:rPr>
          <w:rFonts w:ascii="Arial" w:hAnsi="Arial" w:cs="Arial"/>
          <w:i/>
          <w:sz w:val="18"/>
          <w:szCs w:val="18"/>
          <w:highlight w:val="lightGray"/>
        </w:rPr>
        <w:t xml:space="preserve">ou les </w:t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>case</w:t>
      </w:r>
      <w:r w:rsidR="002904AF" w:rsidRPr="00677D72">
        <w:rPr>
          <w:rFonts w:ascii="Arial" w:hAnsi="Arial" w:cs="Arial"/>
          <w:i/>
          <w:sz w:val="18"/>
          <w:szCs w:val="18"/>
          <w:highlight w:val="lightGray"/>
        </w:rPr>
        <w:t>s</w:t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 xml:space="preserve"> correspondante</w:t>
      </w:r>
      <w:r w:rsidR="002904AF" w:rsidRPr="00677D72">
        <w:rPr>
          <w:rFonts w:ascii="Arial" w:hAnsi="Arial" w:cs="Arial"/>
          <w:i/>
          <w:sz w:val="18"/>
          <w:szCs w:val="18"/>
          <w:highlight w:val="lightGray"/>
        </w:rPr>
        <w:t>s</w:t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>.)</w:t>
      </w:r>
    </w:p>
    <w:p w14:paraId="31DA2609" w14:textId="77777777" w:rsidR="001C733C" w:rsidRPr="00677D72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highlight w:val="lightGray"/>
        </w:rPr>
      </w:pPr>
    </w:p>
    <w:p w14:paraId="18F1F26D" w14:textId="77777777" w:rsidR="002904AF" w:rsidRPr="00677D72" w:rsidRDefault="001C733C" w:rsidP="003F70DB">
      <w:pPr>
        <w:tabs>
          <w:tab w:val="left" w:pos="851"/>
        </w:tabs>
        <w:ind w:left="1695" w:hanging="1695"/>
        <w:jc w:val="both"/>
        <w:rPr>
          <w:rFonts w:ascii="Arial" w:hAnsi="Arial" w:cs="Arial"/>
          <w:highlight w:val="lightGray"/>
        </w:rPr>
      </w:pPr>
      <w:r w:rsidRPr="00677D72">
        <w:rPr>
          <w:highlight w:val="lightGray"/>
        </w:rPr>
        <w:tab/>
      </w: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separate"/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ab/>
      </w:r>
      <w:proofErr w:type="gramStart"/>
      <w:r w:rsidR="002904AF" w:rsidRPr="00677D72">
        <w:rPr>
          <w:rFonts w:ascii="Arial" w:hAnsi="Arial" w:cs="Arial"/>
          <w:highlight w:val="lightGray"/>
        </w:rPr>
        <w:t>pour</w:t>
      </w:r>
      <w:proofErr w:type="gramEnd"/>
      <w:r w:rsidR="002904AF" w:rsidRPr="00677D72">
        <w:rPr>
          <w:rFonts w:ascii="Arial" w:hAnsi="Arial" w:cs="Arial"/>
          <w:highlight w:val="lightGray"/>
        </w:rPr>
        <w:t xml:space="preserve"> signer le présent acte d’engagement en leur nom et pour leur compte</w:t>
      </w:r>
      <w:r w:rsidR="007F68A6" w:rsidRPr="00677D72">
        <w:rPr>
          <w:rFonts w:ascii="Arial" w:hAnsi="Arial" w:cs="Arial"/>
          <w:highlight w:val="lightGray"/>
        </w:rPr>
        <w:t xml:space="preserve">, </w:t>
      </w:r>
      <w:r w:rsidR="0021527A" w:rsidRPr="00677D72">
        <w:rPr>
          <w:rFonts w:ascii="Arial" w:hAnsi="Arial" w:cs="Arial"/>
          <w:highlight w:val="lightGray"/>
        </w:rPr>
        <w:t xml:space="preserve">pour les représenter vis-à-vis de l’acheteur </w:t>
      </w:r>
      <w:r w:rsidR="007F68A6" w:rsidRPr="00677D72">
        <w:rPr>
          <w:rFonts w:ascii="Arial" w:hAnsi="Arial" w:cs="Arial"/>
          <w:highlight w:val="lightGray"/>
        </w:rPr>
        <w:t>et pour coordonner l’ensemble des prestations</w:t>
      </w:r>
      <w:r w:rsidR="00983FF3" w:rsidRPr="00677D72">
        <w:rPr>
          <w:rFonts w:ascii="Arial" w:hAnsi="Arial" w:cs="Arial"/>
          <w:highlight w:val="lightGray"/>
        </w:rPr>
        <w:t> ;</w:t>
      </w:r>
    </w:p>
    <w:p w14:paraId="14EDFA32" w14:textId="77777777" w:rsidR="002904AF" w:rsidRPr="00677D72" w:rsidRDefault="002904AF" w:rsidP="001C733C">
      <w:pPr>
        <w:tabs>
          <w:tab w:val="left" w:pos="851"/>
        </w:tabs>
        <w:rPr>
          <w:rFonts w:ascii="Arial" w:hAnsi="Arial" w:cs="Arial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  <w:t>(</w:t>
      </w:r>
      <w:proofErr w:type="gramStart"/>
      <w:r w:rsidRPr="00677D72">
        <w:rPr>
          <w:rFonts w:ascii="Arial" w:hAnsi="Arial" w:cs="Arial"/>
          <w:i/>
          <w:sz w:val="18"/>
          <w:szCs w:val="18"/>
          <w:highlight w:val="lightGray"/>
        </w:rPr>
        <w:t>joindre</w:t>
      </w:r>
      <w:proofErr w:type="gramEnd"/>
      <w:r w:rsidRPr="00677D72">
        <w:rPr>
          <w:rFonts w:ascii="Arial" w:hAnsi="Arial" w:cs="Arial"/>
          <w:i/>
          <w:sz w:val="18"/>
          <w:szCs w:val="18"/>
          <w:highlight w:val="lightGray"/>
        </w:rPr>
        <w:t xml:space="preserve"> les pouvoirs en annexe du présent document.)</w:t>
      </w:r>
    </w:p>
    <w:p w14:paraId="08A4054B" w14:textId="77777777" w:rsidR="002904AF" w:rsidRPr="00677D72" w:rsidRDefault="002904AF" w:rsidP="001C733C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176BB968" w14:textId="77777777" w:rsidR="002904AF" w:rsidRPr="00677D72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highlight w:val="lightGray"/>
        </w:rPr>
      </w:pP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separate"/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ab/>
      </w:r>
      <w:proofErr w:type="gramStart"/>
      <w:r w:rsidRPr="00677D72">
        <w:rPr>
          <w:rFonts w:ascii="Arial" w:hAnsi="Arial" w:cs="Arial"/>
          <w:highlight w:val="lightGray"/>
        </w:rPr>
        <w:t>pour</w:t>
      </w:r>
      <w:proofErr w:type="gramEnd"/>
      <w:r w:rsidRPr="00677D72">
        <w:rPr>
          <w:rFonts w:ascii="Arial" w:hAnsi="Arial" w:cs="Arial"/>
          <w:highlight w:val="lightGray"/>
        </w:rPr>
        <w:t xml:space="preserve"> signer, en leur nom et pour leur compte, les modifications ultérieures du mar</w:t>
      </w:r>
      <w:r w:rsidR="0021527A" w:rsidRPr="00677D72">
        <w:rPr>
          <w:rFonts w:ascii="Arial" w:hAnsi="Arial" w:cs="Arial"/>
          <w:highlight w:val="lightGray"/>
        </w:rPr>
        <w:t>ché public ou de l’accord-cadre</w:t>
      </w:r>
      <w:r w:rsidRPr="00677D72">
        <w:rPr>
          <w:rFonts w:ascii="Arial" w:hAnsi="Arial" w:cs="Arial"/>
          <w:highlight w:val="lightGray"/>
        </w:rPr>
        <w:t> ;</w:t>
      </w:r>
    </w:p>
    <w:p w14:paraId="1AB4963D" w14:textId="77777777" w:rsidR="00BE6078" w:rsidRPr="00677D72" w:rsidRDefault="00BE6078" w:rsidP="00BE6078">
      <w:pPr>
        <w:tabs>
          <w:tab w:val="left" w:pos="851"/>
        </w:tabs>
        <w:rPr>
          <w:rFonts w:ascii="Arial" w:hAnsi="Arial" w:cs="Arial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  <w:t>(</w:t>
      </w:r>
      <w:proofErr w:type="gramStart"/>
      <w:r w:rsidRPr="00677D72">
        <w:rPr>
          <w:rFonts w:ascii="Arial" w:hAnsi="Arial" w:cs="Arial"/>
          <w:i/>
          <w:sz w:val="18"/>
          <w:szCs w:val="18"/>
          <w:highlight w:val="lightGray"/>
        </w:rPr>
        <w:t>joindre</w:t>
      </w:r>
      <w:proofErr w:type="gramEnd"/>
      <w:r w:rsidRPr="00677D72">
        <w:rPr>
          <w:rFonts w:ascii="Arial" w:hAnsi="Arial" w:cs="Arial"/>
          <w:i/>
          <w:sz w:val="18"/>
          <w:szCs w:val="18"/>
          <w:highlight w:val="lightGray"/>
        </w:rPr>
        <w:t xml:space="preserve"> les pouvoirs en annexe du présent document.)</w:t>
      </w:r>
    </w:p>
    <w:p w14:paraId="1CF45244" w14:textId="77777777" w:rsidR="002904AF" w:rsidRPr="00677D72" w:rsidRDefault="002904AF" w:rsidP="002904AF">
      <w:pPr>
        <w:tabs>
          <w:tab w:val="left" w:pos="851"/>
        </w:tabs>
        <w:rPr>
          <w:rFonts w:ascii="Arial" w:hAnsi="Arial" w:cs="Arial"/>
          <w:iCs/>
          <w:highlight w:val="lightGray"/>
        </w:rPr>
      </w:pPr>
    </w:p>
    <w:p w14:paraId="6404C5B4" w14:textId="77777777" w:rsidR="002904AF" w:rsidRPr="00677D72" w:rsidRDefault="002904AF" w:rsidP="003F70DB">
      <w:pPr>
        <w:tabs>
          <w:tab w:val="left" w:pos="851"/>
        </w:tabs>
        <w:ind w:left="1134" w:hanging="850"/>
        <w:jc w:val="both"/>
        <w:rPr>
          <w:rFonts w:ascii="Arial" w:hAnsi="Arial" w:cs="Arial"/>
          <w:highlight w:val="lightGray"/>
        </w:rPr>
      </w:pPr>
      <w:r w:rsidRPr="00677D72">
        <w:rPr>
          <w:highlight w:val="lightGray"/>
        </w:rPr>
        <w:tab/>
      </w: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separate"/>
      </w:r>
      <w:r w:rsidRPr="00677D72">
        <w:rPr>
          <w:highlight w:val="lightGray"/>
        </w:rPr>
        <w:fldChar w:fldCharType="end"/>
      </w:r>
      <w:r w:rsidRPr="00677D72">
        <w:rPr>
          <w:rFonts w:ascii="Arial" w:hAnsi="Arial" w:cs="Arial"/>
          <w:i/>
          <w:iCs/>
          <w:highlight w:val="lightGray"/>
        </w:rPr>
        <w:t xml:space="preserve"> </w:t>
      </w:r>
      <w:r w:rsidRPr="00677D72">
        <w:rPr>
          <w:rFonts w:ascii="Arial" w:hAnsi="Arial" w:cs="Arial"/>
          <w:highlight w:val="lightGray"/>
        </w:rPr>
        <w:tab/>
      </w:r>
      <w:proofErr w:type="gramStart"/>
      <w:r w:rsidRPr="00677D72">
        <w:rPr>
          <w:rFonts w:ascii="Arial" w:hAnsi="Arial" w:cs="Arial"/>
          <w:highlight w:val="lightGray"/>
        </w:rPr>
        <w:t>ont</w:t>
      </w:r>
      <w:proofErr w:type="gramEnd"/>
      <w:r w:rsidRPr="00677D72">
        <w:rPr>
          <w:rFonts w:ascii="Arial" w:hAnsi="Arial" w:cs="Arial"/>
          <w:highlight w:val="lightGray"/>
        </w:rPr>
        <w:t xml:space="preserve"> donné mandat au mandataire dans les conditions définies par les pouvoirs joints en annexe.</w:t>
      </w:r>
    </w:p>
    <w:p w14:paraId="262183C7" w14:textId="77777777" w:rsidR="002904AF" w:rsidRPr="00677D72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  <w:highlight w:val="lightGray"/>
        </w:rPr>
      </w:pPr>
    </w:p>
    <w:p w14:paraId="6EC926A8" w14:textId="77777777" w:rsidR="001C733C" w:rsidRPr="00677D72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  <w:highlight w:val="lightGray"/>
        </w:rPr>
      </w:pPr>
    </w:p>
    <w:p w14:paraId="35DCF22B" w14:textId="77777777" w:rsidR="00036500" w:rsidRPr="00677D72" w:rsidRDefault="0021527A" w:rsidP="003F70DB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lightGray"/>
        </w:rPr>
      </w:pP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separate"/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 xml:space="preserve"> </w:t>
      </w:r>
      <w:r w:rsidRPr="00677D72">
        <w:rPr>
          <w:rFonts w:ascii="Arial" w:hAnsi="Arial" w:cs="Arial"/>
          <w:highlight w:val="lightGray"/>
        </w:rPr>
        <w:t>L</w:t>
      </w:r>
      <w:r w:rsidR="00036500" w:rsidRPr="00677D72">
        <w:rPr>
          <w:rFonts w:ascii="Arial" w:hAnsi="Arial" w:cs="Arial"/>
          <w:highlight w:val="lightGray"/>
        </w:rPr>
        <w:t>es membres du groupement</w:t>
      </w:r>
      <w:r w:rsidR="00332B12" w:rsidRPr="00677D72">
        <w:rPr>
          <w:rFonts w:ascii="Arial" w:hAnsi="Arial" w:cs="Arial"/>
          <w:highlight w:val="lightGray"/>
        </w:rPr>
        <w:t>, qui signent le présent acte d’engagement</w:t>
      </w:r>
      <w:r w:rsidR="00036500" w:rsidRPr="00677D72">
        <w:rPr>
          <w:rFonts w:ascii="Arial" w:hAnsi="Arial" w:cs="Arial"/>
          <w:highlight w:val="lightGray"/>
        </w:rPr>
        <w:t> :</w:t>
      </w:r>
    </w:p>
    <w:p w14:paraId="78432E44" w14:textId="77777777" w:rsidR="00036500" w:rsidRPr="00677D72" w:rsidRDefault="00036500" w:rsidP="006F3DF9">
      <w:pPr>
        <w:tabs>
          <w:tab w:val="left" w:pos="851"/>
        </w:tabs>
        <w:rPr>
          <w:rFonts w:ascii="Arial" w:hAnsi="Arial" w:cs="Arial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>(Cocher la case correspondante.)</w:t>
      </w:r>
    </w:p>
    <w:p w14:paraId="4452CDF4" w14:textId="77777777" w:rsidR="00036500" w:rsidRPr="00677D72" w:rsidRDefault="00036500" w:rsidP="005846FB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37B3EF2B" w14:textId="77777777" w:rsidR="00AE7831" w:rsidRPr="00677D72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highlight w:val="lightGray"/>
        </w:rPr>
      </w:pP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separate"/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ab/>
      </w:r>
      <w:proofErr w:type="gramStart"/>
      <w:r w:rsidRPr="00677D72">
        <w:rPr>
          <w:rFonts w:ascii="Arial" w:hAnsi="Arial" w:cs="Arial"/>
          <w:highlight w:val="lightGray"/>
        </w:rPr>
        <w:t>donnent</w:t>
      </w:r>
      <w:proofErr w:type="gramEnd"/>
      <w:r w:rsidRPr="00677D72">
        <w:rPr>
          <w:rFonts w:ascii="Arial" w:hAnsi="Arial" w:cs="Arial"/>
          <w:highlight w:val="lightGray"/>
        </w:rPr>
        <w:t xml:space="preserve"> mandat au mandataire, qui l’accepte, pour les représenter vis-à-vis de l’acheteur et pour coordonner l’ensemble des prestations ;</w:t>
      </w:r>
    </w:p>
    <w:p w14:paraId="0CEB232F" w14:textId="77777777" w:rsidR="00AE7831" w:rsidRPr="00677D72" w:rsidRDefault="00AE7831" w:rsidP="009B45B9">
      <w:pPr>
        <w:tabs>
          <w:tab w:val="left" w:pos="851"/>
        </w:tabs>
        <w:ind w:left="1701" w:hanging="850"/>
        <w:jc w:val="both"/>
        <w:rPr>
          <w:highlight w:val="lightGray"/>
        </w:rPr>
      </w:pPr>
    </w:p>
    <w:p w14:paraId="33B17E64" w14:textId="77777777" w:rsidR="00036500" w:rsidRPr="00677D72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highlight w:val="lightGray"/>
        </w:rPr>
      </w:pP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separate"/>
      </w:r>
      <w:r w:rsidRPr="00677D72">
        <w:rPr>
          <w:highlight w:val="lightGray"/>
        </w:rPr>
        <w:fldChar w:fldCharType="end"/>
      </w:r>
      <w:r w:rsidRPr="00677D72">
        <w:rPr>
          <w:rFonts w:ascii="Arial" w:hAnsi="Arial" w:cs="Arial"/>
          <w:highlight w:val="lightGray"/>
        </w:rPr>
        <w:tab/>
      </w:r>
      <w:proofErr w:type="gramStart"/>
      <w:r w:rsidRPr="00677D72">
        <w:rPr>
          <w:rFonts w:ascii="Arial" w:hAnsi="Arial" w:cs="Arial"/>
          <w:highlight w:val="lightGray"/>
        </w:rPr>
        <w:t>donnent</w:t>
      </w:r>
      <w:proofErr w:type="gramEnd"/>
      <w:r w:rsidRPr="00677D72">
        <w:rPr>
          <w:rFonts w:ascii="Arial" w:hAnsi="Arial" w:cs="Arial"/>
          <w:highlight w:val="lightGray"/>
        </w:rPr>
        <w:t xml:space="preserve"> mandat au mandataire, qui l’accepte, pour signer, en leur nom et pour leur compte, </w:t>
      </w:r>
      <w:r w:rsidR="004A7169" w:rsidRPr="00677D72">
        <w:rPr>
          <w:rFonts w:ascii="Arial" w:hAnsi="Arial" w:cs="Arial"/>
          <w:highlight w:val="lightGray"/>
        </w:rPr>
        <w:t>les</w:t>
      </w:r>
      <w:r w:rsidRPr="00677D72">
        <w:rPr>
          <w:rFonts w:ascii="Arial" w:hAnsi="Arial" w:cs="Arial"/>
          <w:highlight w:val="lightGray"/>
        </w:rPr>
        <w:t xml:space="preserve"> modifications ultérieures du marché ou de l’accord-cadre ;</w:t>
      </w:r>
    </w:p>
    <w:p w14:paraId="3B4AA4A2" w14:textId="77777777" w:rsidR="00036500" w:rsidRPr="00677D72" w:rsidRDefault="00036500" w:rsidP="006C4338">
      <w:pPr>
        <w:tabs>
          <w:tab w:val="left" w:pos="851"/>
        </w:tabs>
        <w:rPr>
          <w:rFonts w:ascii="Arial" w:hAnsi="Arial" w:cs="Arial"/>
          <w:iCs/>
          <w:highlight w:val="lightGray"/>
        </w:rPr>
      </w:pPr>
    </w:p>
    <w:p w14:paraId="399AC0AE" w14:textId="77777777" w:rsidR="00036500" w:rsidRPr="00677D72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  <w:highlight w:val="lightGray"/>
        </w:rPr>
      </w:pPr>
      <w:r w:rsidRPr="00677D72">
        <w:rPr>
          <w:highlight w:val="lightGray"/>
        </w:rPr>
        <w:tab/>
      </w:r>
      <w:r w:rsidR="00036500"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677D72">
        <w:rPr>
          <w:highlight w:val="lightGray"/>
        </w:rPr>
        <w:instrText xml:space="preserve"> FORMCHECKBOX </w:instrText>
      </w:r>
      <w:r w:rsidR="00036500" w:rsidRPr="00677D72">
        <w:rPr>
          <w:highlight w:val="lightGray"/>
        </w:rPr>
      </w:r>
      <w:r w:rsidR="00036500" w:rsidRPr="00677D72">
        <w:rPr>
          <w:highlight w:val="lightGray"/>
        </w:rPr>
        <w:fldChar w:fldCharType="separate"/>
      </w:r>
      <w:r w:rsidR="00036500" w:rsidRPr="00677D72">
        <w:rPr>
          <w:highlight w:val="lightGray"/>
        </w:rPr>
        <w:fldChar w:fldCharType="end"/>
      </w:r>
      <w:r w:rsidR="00036500" w:rsidRPr="00677D72">
        <w:rPr>
          <w:rFonts w:ascii="Arial" w:hAnsi="Arial" w:cs="Arial"/>
          <w:i/>
          <w:iCs/>
          <w:highlight w:val="lightGray"/>
        </w:rPr>
        <w:t xml:space="preserve"> </w:t>
      </w:r>
      <w:r w:rsidR="00036500" w:rsidRPr="00677D72">
        <w:rPr>
          <w:rFonts w:ascii="Arial" w:hAnsi="Arial" w:cs="Arial"/>
          <w:highlight w:val="lightGray"/>
        </w:rPr>
        <w:tab/>
      </w:r>
      <w:proofErr w:type="gramStart"/>
      <w:r w:rsidR="00036500" w:rsidRPr="00677D72">
        <w:rPr>
          <w:rFonts w:ascii="Arial" w:hAnsi="Arial" w:cs="Arial"/>
          <w:highlight w:val="lightGray"/>
        </w:rPr>
        <w:t>donnent</w:t>
      </w:r>
      <w:proofErr w:type="gramEnd"/>
      <w:r w:rsidR="00036500" w:rsidRPr="00677D72">
        <w:rPr>
          <w:rFonts w:ascii="Arial" w:hAnsi="Arial" w:cs="Arial"/>
          <w:highlight w:val="lightGray"/>
        </w:rPr>
        <w:t xml:space="preserve"> mandat au mandataire dans les conditions définies ci-dessous</w:t>
      </w:r>
      <w:r w:rsidRPr="00677D72">
        <w:rPr>
          <w:rFonts w:ascii="Arial" w:hAnsi="Arial" w:cs="Arial"/>
          <w:highlight w:val="lightGray"/>
        </w:rPr>
        <w:t> :</w:t>
      </w:r>
    </w:p>
    <w:p w14:paraId="00DEA749" w14:textId="77777777" w:rsidR="0021527A" w:rsidRDefault="00844DAA" w:rsidP="00CE582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="00036500" w:rsidRPr="00677D72">
        <w:rPr>
          <w:rFonts w:ascii="Arial" w:hAnsi="Arial" w:cs="Arial"/>
          <w:i/>
          <w:sz w:val="18"/>
          <w:szCs w:val="18"/>
          <w:highlight w:val="lightGray"/>
        </w:rPr>
        <w:t>(Donner des précisions sur l’étendue du mandat.)</w:t>
      </w:r>
    </w:p>
    <w:p w14:paraId="78C44759" w14:textId="77777777" w:rsidR="00AC22E3" w:rsidRDefault="00AC22E3" w:rsidP="00CE582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  <w:highlight w:val="lightGray"/>
        </w:rPr>
      </w:pPr>
    </w:p>
    <w:p w14:paraId="1CF22B81" w14:textId="77777777" w:rsidR="00AC22E3" w:rsidRPr="00677D72" w:rsidRDefault="00AC22E3" w:rsidP="00CE5827">
      <w:pPr>
        <w:tabs>
          <w:tab w:val="left" w:pos="851"/>
        </w:tabs>
        <w:ind w:left="1134" w:hanging="850"/>
        <w:rPr>
          <w:rFonts w:ascii="Arial" w:hAnsi="Arial" w:cs="Arial"/>
          <w:highlight w:val="lightGray"/>
        </w:rPr>
      </w:pPr>
    </w:p>
    <w:p w14:paraId="117BB0C8" w14:textId="77777777" w:rsidR="0021527A" w:rsidRPr="00677D72" w:rsidRDefault="0021527A" w:rsidP="005846FB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5139B5FB" w14:textId="3FF412FE" w:rsidR="00DA0C01" w:rsidRDefault="00DA0C01">
      <w:pPr>
        <w:suppressAutoHyphens w:val="0"/>
        <w:rPr>
          <w:rFonts w:ascii="Arial" w:hAnsi="Arial" w:cs="Arial"/>
          <w:highlight w:val="lightGray"/>
        </w:rPr>
      </w:pPr>
      <w:r>
        <w:rPr>
          <w:rFonts w:ascii="Arial" w:hAnsi="Arial" w:cs="Arial"/>
          <w:highlight w:val="lightGray"/>
        </w:rPr>
        <w:br w:type="page"/>
      </w:r>
    </w:p>
    <w:p w14:paraId="11896A13" w14:textId="77777777" w:rsidR="009B1CD0" w:rsidRPr="00677D72" w:rsidRDefault="009B1CD0" w:rsidP="005846FB">
      <w:pPr>
        <w:tabs>
          <w:tab w:val="left" w:pos="851"/>
        </w:tabs>
        <w:rPr>
          <w:rFonts w:ascii="Arial" w:hAnsi="Arial" w:cs="Arial"/>
          <w:highlight w:val="lightGray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677D72" w14:paraId="3146A33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74968" w14:textId="77777777" w:rsidR="00332B12" w:rsidRPr="00677D7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677D72">
              <w:rPr>
                <w:rFonts w:ascii="Arial" w:hAnsi="Arial" w:cs="Arial"/>
                <w:b/>
                <w:bCs/>
                <w:highlight w:val="lightGray"/>
              </w:rPr>
              <w:t>Nom, prénom et qualité</w:t>
            </w:r>
          </w:p>
          <w:p w14:paraId="6897F1D9" w14:textId="77777777" w:rsidR="00332B12" w:rsidRPr="00677D7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proofErr w:type="gramStart"/>
            <w:r w:rsidRPr="00677D72">
              <w:rPr>
                <w:rFonts w:ascii="Arial" w:hAnsi="Arial" w:cs="Arial"/>
                <w:b/>
                <w:bCs/>
                <w:highlight w:val="lightGray"/>
              </w:rPr>
              <w:t>du</w:t>
            </w:r>
            <w:proofErr w:type="gramEnd"/>
            <w:r w:rsidRPr="00677D72">
              <w:rPr>
                <w:rFonts w:ascii="Arial" w:hAnsi="Arial" w:cs="Arial"/>
                <w:b/>
                <w:bCs/>
                <w:highlight w:val="lightGray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5EE38" w14:textId="77777777" w:rsidR="00332B12" w:rsidRPr="00677D7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677D72">
              <w:rPr>
                <w:rFonts w:ascii="Arial" w:hAnsi="Arial" w:cs="Arial"/>
                <w:b/>
                <w:bCs/>
                <w:highlight w:val="lightGray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0B2C2" w14:textId="77777777" w:rsidR="00332B12" w:rsidRPr="00677D7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677D72">
              <w:rPr>
                <w:rFonts w:ascii="Arial" w:hAnsi="Arial" w:cs="Arial"/>
                <w:b/>
                <w:bCs/>
                <w:highlight w:val="lightGray"/>
              </w:rPr>
              <w:t>Signature</w:t>
            </w:r>
          </w:p>
        </w:tc>
      </w:tr>
      <w:tr w:rsidR="00332B12" w:rsidRPr="00677D72" w14:paraId="4023313D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DEFDCDA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5F884AA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A065622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  <w:tr w:rsidR="00332B12" w:rsidRPr="00677D72" w14:paraId="38DE24DE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124D7AA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D725AD1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12D765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  <w:tr w:rsidR="00332B12" w:rsidRPr="00677D72" w14:paraId="79F2FC6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D39370F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57020F31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50DB55A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  <w:tr w:rsidR="00332B12" w:rsidRPr="00677D72" w14:paraId="2C74F8D7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79CA2341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AB77005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514FF3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  <w:tr w:rsidR="00332B12" w:rsidRPr="00677D72" w14:paraId="567279C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E7B2899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5D13CE9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71AB3D9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</w:tbl>
    <w:p w14:paraId="00B5A693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677D72">
        <w:rPr>
          <w:rFonts w:ascii="Arial" w:hAnsi="Arial" w:cs="Arial"/>
          <w:sz w:val="18"/>
          <w:szCs w:val="18"/>
          <w:highlight w:val="lightGray"/>
        </w:rPr>
        <w:t>(*) Le signataire doit avoir le pouvoir d’engager la personne qu’il représente.</w:t>
      </w:r>
    </w:p>
    <w:p w14:paraId="53C4177D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24C5F832" w14:textId="77777777" w:rsidR="009B1CD0" w:rsidRDefault="00CE5827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9CF56AD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7C2B6B9D" w14:textId="77777777" w:rsidTr="00FB522B">
        <w:tc>
          <w:tcPr>
            <w:tcW w:w="10277" w:type="dxa"/>
            <w:shd w:val="clear" w:color="auto" w:fill="EEECE1"/>
          </w:tcPr>
          <w:p w14:paraId="023D13C0" w14:textId="77777777" w:rsidR="009B1CD0" w:rsidRDefault="00677D72" w:rsidP="00677D72">
            <w:pPr>
              <w:pStyle w:val="Titre4"/>
              <w:tabs>
                <w:tab w:val="left" w:pos="851"/>
              </w:tabs>
            </w:pPr>
            <w:proofErr w:type="gramStart"/>
            <w:r>
              <w:rPr>
                <w:sz w:val="22"/>
                <w:szCs w:val="22"/>
              </w:rPr>
              <w:t>signature</w:t>
            </w:r>
            <w:proofErr w:type="gramEnd"/>
            <w:r>
              <w:rPr>
                <w:sz w:val="22"/>
                <w:szCs w:val="22"/>
              </w:rPr>
              <w:t xml:space="preserve"> d’IFPEN</w:t>
            </w:r>
          </w:p>
        </w:tc>
      </w:tr>
    </w:tbl>
    <w:p w14:paraId="28CC4F17" w14:textId="77777777" w:rsidR="009B1CD0" w:rsidRDefault="009B1CD0" w:rsidP="006C4338">
      <w:pPr>
        <w:tabs>
          <w:tab w:val="left" w:pos="851"/>
        </w:tabs>
      </w:pPr>
    </w:p>
    <w:p w14:paraId="4102E2DF" w14:textId="77777777" w:rsidR="009B1CD0" w:rsidRDefault="009B1CD0" w:rsidP="006C4338">
      <w:pPr>
        <w:tabs>
          <w:tab w:val="left" w:pos="851"/>
        </w:tabs>
      </w:pPr>
    </w:p>
    <w:p w14:paraId="26C663B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3EC7A77" w14:textId="77777777" w:rsidR="00677D72" w:rsidRDefault="00677D72" w:rsidP="00677D7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677D72" w14:paraId="61CA35A6" w14:textId="77777777" w:rsidTr="00DB461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2DAEE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E35C30A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823A8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CD9BF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677D72" w14:paraId="033E4BA6" w14:textId="77777777" w:rsidTr="00DB461F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79032A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E7B1E47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445503A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2239105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97F3F64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1AF993F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0896EF64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16A7937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0CB8FB11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84649D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149FAC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7E8E1B2" w14:textId="77777777" w:rsidR="00677D72" w:rsidRDefault="00677D72" w:rsidP="00677D7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C271A9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53341B24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11020E2C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16E6759E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223AFAC1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4BB2751C" w14:textId="77777777" w:rsidR="009B1CD0" w:rsidRDefault="009B1CD0" w:rsidP="009B45B9">
      <w:pPr>
        <w:tabs>
          <w:tab w:val="left" w:pos="851"/>
        </w:tabs>
        <w:jc w:val="both"/>
      </w:pPr>
    </w:p>
    <w:p w14:paraId="18439974" w14:textId="77777777" w:rsidR="009B1CD0" w:rsidRDefault="009B1CD0" w:rsidP="009B45B9">
      <w:pPr>
        <w:tabs>
          <w:tab w:val="left" w:pos="851"/>
        </w:tabs>
        <w:jc w:val="both"/>
      </w:pPr>
    </w:p>
    <w:p w14:paraId="7462A84A" w14:textId="77777777" w:rsidR="002C2CA3" w:rsidRDefault="002C2CA3" w:rsidP="009B45B9">
      <w:pPr>
        <w:tabs>
          <w:tab w:val="left" w:pos="851"/>
        </w:tabs>
        <w:jc w:val="both"/>
      </w:pPr>
    </w:p>
    <w:p w14:paraId="07DF2515" w14:textId="77777777" w:rsidR="002C2CA3" w:rsidRDefault="002C2CA3" w:rsidP="009B45B9">
      <w:pPr>
        <w:tabs>
          <w:tab w:val="left" w:pos="851"/>
        </w:tabs>
        <w:jc w:val="both"/>
      </w:pPr>
    </w:p>
    <w:p w14:paraId="169E5665" w14:textId="77777777" w:rsidR="002C2CA3" w:rsidRDefault="002C2CA3" w:rsidP="009B45B9">
      <w:pPr>
        <w:tabs>
          <w:tab w:val="left" w:pos="851"/>
        </w:tabs>
        <w:jc w:val="both"/>
      </w:pPr>
    </w:p>
    <w:p w14:paraId="53652A45" w14:textId="77777777" w:rsidR="002C2CA3" w:rsidRDefault="002C2CA3" w:rsidP="009B45B9">
      <w:pPr>
        <w:tabs>
          <w:tab w:val="left" w:pos="851"/>
        </w:tabs>
        <w:jc w:val="both"/>
      </w:pPr>
    </w:p>
    <w:p w14:paraId="6B138124" w14:textId="77777777" w:rsidR="002C2CA3" w:rsidRDefault="002C2CA3" w:rsidP="009B45B9">
      <w:pPr>
        <w:tabs>
          <w:tab w:val="left" w:pos="851"/>
        </w:tabs>
        <w:jc w:val="both"/>
      </w:pPr>
    </w:p>
    <w:p w14:paraId="664E2761" w14:textId="77777777" w:rsidR="009B1CD0" w:rsidRDefault="009B1CD0" w:rsidP="009B45B9">
      <w:pPr>
        <w:tabs>
          <w:tab w:val="left" w:pos="851"/>
          <w:tab w:val="left" w:pos="3402"/>
        </w:tabs>
        <w:spacing w:before="120" w:after="120"/>
        <w:jc w:val="both"/>
      </w:pPr>
    </w:p>
    <w:sectPr w:rsidR="009B1CD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8DD93" w14:textId="77777777" w:rsidR="009C68CC" w:rsidRDefault="009C68CC">
      <w:r>
        <w:separator/>
      </w:r>
    </w:p>
  </w:endnote>
  <w:endnote w:type="continuationSeparator" w:id="0">
    <w:p w14:paraId="1D37E3E3" w14:textId="77777777" w:rsidR="009C68CC" w:rsidRDefault="009C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14:paraId="5AC07766" w14:textId="77777777" w:rsidTr="00DB461F">
      <w:trPr>
        <w:tblHeader/>
      </w:trPr>
      <w:tc>
        <w:tcPr>
          <w:tcW w:w="2906" w:type="dxa"/>
          <w:shd w:val="clear" w:color="auto" w:fill="FFFFFF"/>
        </w:tcPr>
        <w:p w14:paraId="7EE7B5E3" w14:textId="77777777" w:rsidR="009B1CD0" w:rsidRDefault="009B1CD0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</w:t>
          </w:r>
          <w:r w:rsidR="00E47798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FFFFFF"/>
        </w:tcPr>
        <w:p w14:paraId="1A39B915" w14:textId="30315F07" w:rsidR="009B1CD0" w:rsidRDefault="00DA0C01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458436-25-MES-RUE / 2025-0431</w:t>
          </w:r>
        </w:p>
      </w:tc>
      <w:tc>
        <w:tcPr>
          <w:tcW w:w="896" w:type="dxa"/>
          <w:shd w:val="clear" w:color="auto" w:fill="FFFFFF"/>
        </w:tcPr>
        <w:p w14:paraId="337E1898" w14:textId="77777777"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FFF"/>
        </w:tcPr>
        <w:p w14:paraId="07826161" w14:textId="77777777"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C6B48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FFF"/>
        </w:tcPr>
        <w:p w14:paraId="2FDE77C4" w14:textId="77777777"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FFF"/>
        </w:tcPr>
        <w:p w14:paraId="04A57685" w14:textId="77777777"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C6B48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4B16EE8" w14:textId="77777777" w:rsidR="009B1CD0" w:rsidRDefault="009B1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BA2BC" w14:textId="77777777" w:rsidR="009C68CC" w:rsidRDefault="009C68CC">
      <w:r>
        <w:separator/>
      </w:r>
    </w:p>
  </w:footnote>
  <w:footnote w:type="continuationSeparator" w:id="0">
    <w:p w14:paraId="60E77EDF" w14:textId="77777777" w:rsidR="009C68CC" w:rsidRDefault="009C68CC">
      <w:r>
        <w:continuationSeparator/>
      </w:r>
    </w:p>
  </w:footnote>
  <w:footnote w:id="1">
    <w:p w14:paraId="2B69171A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à la concurrence.</w:t>
      </w:r>
    </w:p>
  </w:footnote>
  <w:footnote w:id="2">
    <w:p w14:paraId="79A8126A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D340A50"/>
    <w:multiLevelType w:val="multilevel"/>
    <w:tmpl w:val="C29E9A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2FEA5248"/>
    <w:multiLevelType w:val="hybridMultilevel"/>
    <w:tmpl w:val="460CB6B4"/>
    <w:lvl w:ilvl="0" w:tplc="A55AF540">
      <w:start w:val="3"/>
      <w:numFmt w:val="bullet"/>
      <w:lvlText w:val="-"/>
      <w:lvlJc w:val="left"/>
      <w:pPr>
        <w:ind w:left="720" w:hanging="360"/>
      </w:pPr>
    </w:lvl>
    <w:lvl w:ilvl="1" w:tplc="AE5C9FC2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B7C9D"/>
    <w:multiLevelType w:val="multilevel"/>
    <w:tmpl w:val="EA00C40A"/>
    <w:lvl w:ilvl="0">
      <w:start w:val="1"/>
      <w:numFmt w:val="decimal"/>
      <w:suff w:val="space"/>
      <w:lvlText w:val="Article %1 –"/>
      <w:lvlJc w:val="left"/>
      <w:pPr>
        <w:ind w:left="480" w:hanging="360"/>
      </w:p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ascii="Times New Roman" w:hAnsi="Times New Roman"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F5F0A"/>
    <w:multiLevelType w:val="hybridMultilevel"/>
    <w:tmpl w:val="B8CA8F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223CA"/>
    <w:multiLevelType w:val="hybridMultilevel"/>
    <w:tmpl w:val="E1D2D9B4"/>
    <w:lvl w:ilvl="0" w:tplc="D00ABB5A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F3ECA"/>
    <w:multiLevelType w:val="multilevel"/>
    <w:tmpl w:val="39EA35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 w16cid:durableId="1475415720">
    <w:abstractNumId w:val="0"/>
  </w:num>
  <w:num w:numId="2" w16cid:durableId="2001418726">
    <w:abstractNumId w:val="1"/>
  </w:num>
  <w:num w:numId="3" w16cid:durableId="1556773975">
    <w:abstractNumId w:val="2"/>
  </w:num>
  <w:num w:numId="4" w16cid:durableId="1707485081">
    <w:abstractNumId w:val="6"/>
  </w:num>
  <w:num w:numId="5" w16cid:durableId="1597591509">
    <w:abstractNumId w:val="7"/>
  </w:num>
  <w:num w:numId="6" w16cid:durableId="1831018261">
    <w:abstractNumId w:val="3"/>
  </w:num>
  <w:num w:numId="7" w16cid:durableId="218785747">
    <w:abstractNumId w:val="9"/>
  </w:num>
  <w:num w:numId="8" w16cid:durableId="1562911848">
    <w:abstractNumId w:val="5"/>
  </w:num>
  <w:num w:numId="9" w16cid:durableId="1519662291">
    <w:abstractNumId w:val="8"/>
  </w:num>
  <w:num w:numId="10" w16cid:durableId="1230072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25D3E"/>
    <w:rsid w:val="00036500"/>
    <w:rsid w:val="00072067"/>
    <w:rsid w:val="000A2E05"/>
    <w:rsid w:val="000B5706"/>
    <w:rsid w:val="000E0020"/>
    <w:rsid w:val="000F6B71"/>
    <w:rsid w:val="001224F0"/>
    <w:rsid w:val="0012676E"/>
    <w:rsid w:val="00140900"/>
    <w:rsid w:val="001502E0"/>
    <w:rsid w:val="00166B56"/>
    <w:rsid w:val="001C40C0"/>
    <w:rsid w:val="001C733C"/>
    <w:rsid w:val="001D01A5"/>
    <w:rsid w:val="0021527A"/>
    <w:rsid w:val="0021797C"/>
    <w:rsid w:val="00221158"/>
    <w:rsid w:val="00225A1A"/>
    <w:rsid w:val="0025284D"/>
    <w:rsid w:val="002838C3"/>
    <w:rsid w:val="002904AF"/>
    <w:rsid w:val="002C2CA3"/>
    <w:rsid w:val="002C4B3E"/>
    <w:rsid w:val="002C79D6"/>
    <w:rsid w:val="002E171D"/>
    <w:rsid w:val="00320B34"/>
    <w:rsid w:val="00327165"/>
    <w:rsid w:val="00332B12"/>
    <w:rsid w:val="00354C04"/>
    <w:rsid w:val="00385E76"/>
    <w:rsid w:val="003D5A2B"/>
    <w:rsid w:val="003F70DB"/>
    <w:rsid w:val="003F7D23"/>
    <w:rsid w:val="0043706E"/>
    <w:rsid w:val="0044597F"/>
    <w:rsid w:val="00474F5C"/>
    <w:rsid w:val="0049157B"/>
    <w:rsid w:val="00496EE5"/>
    <w:rsid w:val="004A7169"/>
    <w:rsid w:val="004B14F2"/>
    <w:rsid w:val="004E300D"/>
    <w:rsid w:val="004E75A6"/>
    <w:rsid w:val="00511D77"/>
    <w:rsid w:val="00514DAF"/>
    <w:rsid w:val="00532EC7"/>
    <w:rsid w:val="00541CA3"/>
    <w:rsid w:val="005546A9"/>
    <w:rsid w:val="005846FB"/>
    <w:rsid w:val="005A4A3B"/>
    <w:rsid w:val="005A4CB5"/>
    <w:rsid w:val="005E113A"/>
    <w:rsid w:val="0061068C"/>
    <w:rsid w:val="0064560F"/>
    <w:rsid w:val="00660727"/>
    <w:rsid w:val="00677D72"/>
    <w:rsid w:val="00695A1A"/>
    <w:rsid w:val="006C4338"/>
    <w:rsid w:val="006C48B0"/>
    <w:rsid w:val="006C6B48"/>
    <w:rsid w:val="006E07F1"/>
    <w:rsid w:val="006E291A"/>
    <w:rsid w:val="006F3DF9"/>
    <w:rsid w:val="007060E5"/>
    <w:rsid w:val="00710FD6"/>
    <w:rsid w:val="00740395"/>
    <w:rsid w:val="00747F44"/>
    <w:rsid w:val="00752B2A"/>
    <w:rsid w:val="00757151"/>
    <w:rsid w:val="0076549D"/>
    <w:rsid w:val="007909E0"/>
    <w:rsid w:val="0079785C"/>
    <w:rsid w:val="007A77C5"/>
    <w:rsid w:val="007C04E8"/>
    <w:rsid w:val="007D7A65"/>
    <w:rsid w:val="007F68A6"/>
    <w:rsid w:val="0083205E"/>
    <w:rsid w:val="00844DAA"/>
    <w:rsid w:val="008A11AC"/>
    <w:rsid w:val="008A4A6D"/>
    <w:rsid w:val="008A5FDA"/>
    <w:rsid w:val="008E1E7F"/>
    <w:rsid w:val="00905E49"/>
    <w:rsid w:val="00913DD2"/>
    <w:rsid w:val="00934503"/>
    <w:rsid w:val="00983FF3"/>
    <w:rsid w:val="009B1CD0"/>
    <w:rsid w:val="009B45B9"/>
    <w:rsid w:val="009C3149"/>
    <w:rsid w:val="009C68CC"/>
    <w:rsid w:val="009F188A"/>
    <w:rsid w:val="00A27BCF"/>
    <w:rsid w:val="00A716E7"/>
    <w:rsid w:val="00AA1914"/>
    <w:rsid w:val="00AC22E3"/>
    <w:rsid w:val="00AE7831"/>
    <w:rsid w:val="00B054DA"/>
    <w:rsid w:val="00B73885"/>
    <w:rsid w:val="00B87564"/>
    <w:rsid w:val="00BA44E5"/>
    <w:rsid w:val="00BC5F6A"/>
    <w:rsid w:val="00BE6078"/>
    <w:rsid w:val="00C91060"/>
    <w:rsid w:val="00C911FE"/>
    <w:rsid w:val="00CA29AC"/>
    <w:rsid w:val="00CB2FB4"/>
    <w:rsid w:val="00CD185D"/>
    <w:rsid w:val="00CD46CC"/>
    <w:rsid w:val="00CE2AF1"/>
    <w:rsid w:val="00CE5827"/>
    <w:rsid w:val="00D3239D"/>
    <w:rsid w:val="00D46BC7"/>
    <w:rsid w:val="00D52310"/>
    <w:rsid w:val="00D52447"/>
    <w:rsid w:val="00D873F2"/>
    <w:rsid w:val="00DA0C01"/>
    <w:rsid w:val="00DB461F"/>
    <w:rsid w:val="00DD43BA"/>
    <w:rsid w:val="00DF2759"/>
    <w:rsid w:val="00E47798"/>
    <w:rsid w:val="00ED16FA"/>
    <w:rsid w:val="00F8117D"/>
    <w:rsid w:val="00FB3444"/>
    <w:rsid w:val="00F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133772"/>
  <w15:chartTrackingRefBased/>
  <w15:docId w15:val="{75C92629-BB85-430F-8954-6679B5D1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aliases w:val="STYLE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detitresimple">
    <w:name w:val="Corps de titre simple"/>
    <w:basedOn w:val="Normal"/>
    <w:rsid w:val="008A11AC"/>
    <w:pPr>
      <w:tabs>
        <w:tab w:val="left" w:pos="567"/>
      </w:tabs>
      <w:suppressAutoHyphens w:val="0"/>
    </w:pPr>
    <w:rPr>
      <w:rFonts w:ascii="Arial" w:hAnsi="Arial" w:cs="Arial"/>
      <w:b/>
      <w:bCs/>
      <w:color w:val="00000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CB2FB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CB2FB4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913DD2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DCF63-2659-412D-BE1B-3F479B5A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8</TotalTime>
  <Pages>6</Pages>
  <Words>1203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MATHE Catherine</cp:lastModifiedBy>
  <cp:revision>2</cp:revision>
  <cp:lastPrinted>2018-11-23T16:27:00Z</cp:lastPrinted>
  <dcterms:created xsi:type="dcterms:W3CDTF">2025-06-18T14:00:00Z</dcterms:created>
  <dcterms:modified xsi:type="dcterms:W3CDTF">2025-06-18T14:00:00Z</dcterms:modified>
</cp:coreProperties>
</file>