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03789C">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03789C">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03789C" w:rsidRDefault="0003789C" w:rsidP="0003789C">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3789C">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3789C">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3789C">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sidR="009B1CD0" w:rsidRPr="0003789C">
        <w:rPr>
          <w:rFonts w:ascii="Arial" w:hAnsi="Arial" w:cs="Arial"/>
          <w:b/>
          <w:color w:val="0070C0"/>
        </w:rPr>
        <w:t>………………………</w:t>
      </w:r>
      <w:r w:rsidR="009B1CD0">
        <w:rPr>
          <w:rFonts w:ascii="Arial" w:hAnsi="Arial" w:cs="Arial"/>
        </w:rPr>
        <w:t xml:space="preserve">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03789C">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3789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3789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3789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3789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789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03789C">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03789C"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03789C" w:rsidRDefault="0003789C" w:rsidP="001D58A3">
      <w:pPr>
        <w:rPr>
          <w:rFonts w:ascii="Arial" w:hAnsi="Arial" w:cs="Arial"/>
          <w:b/>
          <w:bCs/>
          <w:color w:val="365F91"/>
          <w:sz w:val="22"/>
          <w:szCs w:val="22"/>
        </w:rPr>
      </w:pPr>
      <w:r w:rsidRPr="0003789C">
        <w:rPr>
          <w:rFonts w:ascii="Arial" w:hAnsi="Arial" w:cs="Arial"/>
          <w:b/>
          <w:bCs/>
          <w:color w:val="365F91"/>
          <w:sz w:val="22"/>
          <w:szCs w:val="22"/>
        </w:rPr>
        <w:t>M. Alexandre MORAND, Directeur Général adjoint du Centre Hospitalier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03789C">
        <w:rPr>
          <w:rFonts w:ascii="Arial" w:hAnsi="Arial" w:cs="Arial"/>
          <w:b/>
          <w:bCs/>
          <w:sz w:val="22"/>
          <w:lang w:eastAsia="fr-FR"/>
        </w:rPr>
      </w:r>
      <w:r w:rsidR="0003789C">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03789C">
        <w:rPr>
          <w:rFonts w:ascii="Arial" w:hAnsi="Arial" w:cs="Arial"/>
          <w:b/>
          <w:bCs/>
          <w:sz w:val="22"/>
          <w:lang w:eastAsia="fr-FR"/>
        </w:rPr>
      </w:r>
      <w:r w:rsidR="0003789C">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03789C" w:rsidRDefault="0003789C" w:rsidP="00C94846">
      <w:pPr>
        <w:suppressAutoHyphens w:val="0"/>
        <w:spacing w:before="240"/>
        <w:ind w:left="284"/>
        <w:jc w:val="both"/>
        <w:rPr>
          <w:rFonts w:ascii="Arial" w:hAnsi="Arial" w:cs="Arial"/>
          <w:b/>
          <w:bCs/>
          <w:color w:val="0070C0"/>
          <w:sz w:val="28"/>
          <w:szCs w:val="28"/>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03789C">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03789C"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Pr="0003789C" w:rsidRDefault="0003789C" w:rsidP="0003789C">
      <w:pPr>
        <w:tabs>
          <w:tab w:val="left" w:pos="4820"/>
          <w:tab w:val="left" w:pos="7371"/>
          <w:tab w:val="left" w:pos="7655"/>
        </w:tabs>
        <w:suppressAutoHyphens w:val="0"/>
        <w:ind w:left="4820"/>
        <w:jc w:val="both"/>
        <w:rPr>
          <w:rFonts w:ascii="Arial" w:hAnsi="Arial" w:cs="Arial"/>
          <w:b/>
          <w:bCs/>
          <w:color w:val="365F91"/>
          <w:sz w:val="22"/>
          <w:szCs w:val="22"/>
        </w:rPr>
      </w:pPr>
      <w:r w:rsidRPr="0003789C">
        <w:rPr>
          <w:rFonts w:ascii="Arial" w:hAnsi="Arial" w:cs="Arial"/>
          <w:b/>
          <w:bCs/>
          <w:color w:val="365F91"/>
          <w:sz w:val="22"/>
          <w:szCs w:val="22"/>
        </w:rPr>
        <w:t>Le Directeur Général adjoint du Centre Hospitalier du Mans, Ets support du GHT 72</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03789C" w:rsidP="0003789C">
      <w:pPr>
        <w:tabs>
          <w:tab w:val="left" w:pos="4820"/>
          <w:tab w:val="left" w:pos="7371"/>
          <w:tab w:val="left" w:pos="7655"/>
        </w:tabs>
        <w:suppressAutoHyphens w:val="0"/>
        <w:jc w:val="both"/>
      </w:pPr>
      <w:r>
        <w:tab/>
      </w:r>
      <w:r w:rsidRPr="0003789C">
        <w:rPr>
          <w:rFonts w:ascii="Arial" w:hAnsi="Arial" w:cs="Arial"/>
          <w:b/>
          <w:bCs/>
          <w:color w:val="365F91"/>
          <w:sz w:val="22"/>
          <w:szCs w:val="22"/>
        </w:rPr>
        <w:t>A. MORAND</w:t>
      </w:r>
      <w:bookmarkStart w:id="0" w:name="_GoBack"/>
      <w:bookmarkEnd w:id="0"/>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03789C">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03789C">
            <w:rPr>
              <w:rFonts w:ascii="Arial Narrow" w:hAnsi="Arial Narrow" w:cs="Arial"/>
              <w:b/>
              <w:i/>
              <w:color w:val="0070C0"/>
              <w:sz w:val="32"/>
              <w:szCs w:val="32"/>
              <w:shd w:val="clear" w:color="auto" w:fill="FFFFFF"/>
            </w:rPr>
            <w:t>FRME25-001</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3789C">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3789C">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3D1F03"/>
    <w:multiLevelType w:val="hybridMultilevel"/>
    <w:tmpl w:val="4F4ECB54"/>
    <w:lvl w:ilvl="0" w:tplc="1E4A4E40">
      <w:start w:val="1"/>
      <w:numFmt w:val="upperLetter"/>
      <w:lvlText w:val="%1."/>
      <w:lvlJc w:val="left"/>
      <w:pPr>
        <w:ind w:left="5175" w:hanging="360"/>
      </w:pPr>
      <w:rPr>
        <w:rFonts w:hint="default"/>
      </w:rPr>
    </w:lvl>
    <w:lvl w:ilvl="1" w:tplc="040C0019" w:tentative="1">
      <w:start w:val="1"/>
      <w:numFmt w:val="lowerLetter"/>
      <w:lvlText w:val="%2."/>
      <w:lvlJc w:val="left"/>
      <w:pPr>
        <w:ind w:left="5895" w:hanging="360"/>
      </w:pPr>
    </w:lvl>
    <w:lvl w:ilvl="2" w:tplc="040C001B" w:tentative="1">
      <w:start w:val="1"/>
      <w:numFmt w:val="lowerRoman"/>
      <w:lvlText w:val="%3."/>
      <w:lvlJc w:val="right"/>
      <w:pPr>
        <w:ind w:left="6615" w:hanging="180"/>
      </w:pPr>
    </w:lvl>
    <w:lvl w:ilvl="3" w:tplc="040C000F" w:tentative="1">
      <w:start w:val="1"/>
      <w:numFmt w:val="decimal"/>
      <w:lvlText w:val="%4."/>
      <w:lvlJc w:val="left"/>
      <w:pPr>
        <w:ind w:left="7335" w:hanging="360"/>
      </w:pPr>
    </w:lvl>
    <w:lvl w:ilvl="4" w:tplc="040C0019" w:tentative="1">
      <w:start w:val="1"/>
      <w:numFmt w:val="lowerLetter"/>
      <w:lvlText w:val="%5."/>
      <w:lvlJc w:val="left"/>
      <w:pPr>
        <w:ind w:left="8055" w:hanging="360"/>
      </w:pPr>
    </w:lvl>
    <w:lvl w:ilvl="5" w:tplc="040C001B" w:tentative="1">
      <w:start w:val="1"/>
      <w:numFmt w:val="lowerRoman"/>
      <w:lvlText w:val="%6."/>
      <w:lvlJc w:val="right"/>
      <w:pPr>
        <w:ind w:left="8775" w:hanging="180"/>
      </w:pPr>
    </w:lvl>
    <w:lvl w:ilvl="6" w:tplc="040C000F" w:tentative="1">
      <w:start w:val="1"/>
      <w:numFmt w:val="decimal"/>
      <w:lvlText w:val="%7."/>
      <w:lvlJc w:val="left"/>
      <w:pPr>
        <w:ind w:left="9495" w:hanging="360"/>
      </w:pPr>
    </w:lvl>
    <w:lvl w:ilvl="7" w:tplc="040C0019" w:tentative="1">
      <w:start w:val="1"/>
      <w:numFmt w:val="lowerLetter"/>
      <w:lvlText w:val="%8."/>
      <w:lvlJc w:val="left"/>
      <w:pPr>
        <w:ind w:left="10215" w:hanging="360"/>
      </w:pPr>
    </w:lvl>
    <w:lvl w:ilvl="8" w:tplc="040C001B" w:tentative="1">
      <w:start w:val="1"/>
      <w:numFmt w:val="lowerRoman"/>
      <w:lvlText w:val="%9."/>
      <w:lvlJc w:val="right"/>
      <w:pPr>
        <w:ind w:left="10935"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3789C"/>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50DB86E4"/>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 w:type="paragraph" w:styleId="Paragraphedeliste">
    <w:name w:val="List Paragraph"/>
    <w:basedOn w:val="Normal"/>
    <w:uiPriority w:val="34"/>
    <w:qFormat/>
    <w:rsid w:val="00037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0880B-613B-4809-87E0-F1E370EC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47</TotalTime>
  <Pages>5</Pages>
  <Words>2289</Words>
  <Characters>12593</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14853</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2025-06-13T13:23:00Z</dcterms:modified>
</cp:coreProperties>
</file>