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A9051" w14:textId="121225B3" w:rsidR="00387360" w:rsidRDefault="00387360">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24A64A27" wp14:editId="03DEB6A9">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366728" w14:textId="77777777" w:rsidR="00387360" w:rsidRDefault="0038736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64A2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71366728" w14:textId="77777777" w:rsidR="00387360" w:rsidRDefault="0038736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14AF59D4" w14:textId="747ABF0A" w:rsidR="00387360" w:rsidRDefault="00387360">
      <w:pPr>
        <w:pStyle w:val="FicheTitre"/>
        <w:rPr>
          <w:rFonts w:cs="Arial Narrow"/>
          <w:b w:val="0"/>
          <w:bCs/>
          <w:spacing w:val="50"/>
          <w:szCs w:val="17"/>
        </w:rPr>
        <w:sectPr w:rsidR="00387360">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1A778BC4" wp14:editId="5D3CEF42">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133AB9" w14:paraId="6BD63EF3" w14:textId="77777777">
        <w:tc>
          <w:tcPr>
            <w:tcW w:w="9039" w:type="dxa"/>
            <w:shd w:val="clear" w:color="auto" w:fill="465F9D"/>
          </w:tcPr>
          <w:p w14:paraId="2615D6B6" w14:textId="77777777" w:rsidR="00387360" w:rsidRDefault="00387360">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EDABC8A" w14:textId="77777777" w:rsidR="00387360" w:rsidRDefault="00387360">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187FCB5C" w14:textId="77777777" w:rsidR="00387360" w:rsidRDefault="00387360">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9A93800" w14:textId="77777777" w:rsidR="00387360" w:rsidRDefault="00387360">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539E04C" w14:textId="77777777" w:rsidR="00387360" w:rsidRDefault="00387360">
      <w:pPr>
        <w:jc w:val="both"/>
        <w:rPr>
          <w:rFonts w:ascii="Arial" w:hAnsi="Arial" w:cs="Arial"/>
        </w:rPr>
      </w:pPr>
    </w:p>
    <w:p w14:paraId="685E8C5D" w14:textId="77777777" w:rsidR="00387360" w:rsidRDefault="00387360">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E3BB3F0" w14:textId="77777777" w:rsidR="00387360" w:rsidRDefault="00387360">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2372C419" w14:textId="77777777" w:rsidR="00387360" w:rsidRDefault="00387360">
      <w:pPr>
        <w:rPr>
          <w:rFonts w:ascii="Marianne" w:hAnsi="Marianne"/>
        </w:rPr>
      </w:pPr>
    </w:p>
    <w:p w14:paraId="04D9B89F" w14:textId="77777777" w:rsidR="00387360" w:rsidRDefault="00387360">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F8C4E74" w14:textId="77777777" w:rsidR="00387360" w:rsidRDefault="00387360">
      <w:pPr>
        <w:rPr>
          <w:rFonts w:ascii="Marianne" w:hAnsi="Marianne"/>
        </w:rPr>
      </w:pPr>
    </w:p>
    <w:p w14:paraId="34AA95CD" w14:textId="77777777" w:rsidR="00387360" w:rsidRDefault="00387360">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F41B543" w14:textId="77777777" w:rsidR="00387360" w:rsidRDefault="00387360">
      <w:pPr>
        <w:jc w:val="both"/>
        <w:rPr>
          <w:rFonts w:ascii="Marianne" w:hAnsi="Marianne" w:cs="Arial"/>
          <w:i/>
          <w:iCs/>
        </w:rPr>
      </w:pPr>
    </w:p>
    <w:p w14:paraId="66D3925F" w14:textId="77777777" w:rsidR="00387360" w:rsidRDefault="00387360">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A327D8" w14:textId="77777777" w:rsidR="00387360" w:rsidRDefault="00387360">
      <w:pPr>
        <w:jc w:val="both"/>
        <w:rPr>
          <w:rFonts w:ascii="Marianne" w:hAnsi="Marianne" w:cs="Arial"/>
          <w:i/>
          <w:sz w:val="18"/>
          <w:szCs w:val="18"/>
        </w:rPr>
      </w:pPr>
    </w:p>
    <w:p w14:paraId="573C616F" w14:textId="77777777" w:rsidR="00387360" w:rsidRDefault="00387360">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133AB9" w14:paraId="47A081A2" w14:textId="77777777">
        <w:tc>
          <w:tcPr>
            <w:tcW w:w="9710" w:type="dxa"/>
            <w:shd w:val="clear" w:color="auto" w:fill="465F9D"/>
          </w:tcPr>
          <w:p w14:paraId="4272C29B" w14:textId="77777777" w:rsidR="00387360" w:rsidRDefault="00387360">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84122F7" w14:textId="77777777" w:rsidR="00387360" w:rsidRDefault="00387360">
      <w:pPr>
        <w:rPr>
          <w:rFonts w:ascii="Marianne" w:hAnsi="Marianne" w:cs="Arial"/>
          <w:b/>
          <w:bCs/>
        </w:rPr>
      </w:pPr>
    </w:p>
    <w:p w14:paraId="592FAF78" w14:textId="77777777" w:rsidR="00387360" w:rsidRPr="00311A69" w:rsidRDefault="00387360" w:rsidP="00387360">
      <w:pPr>
        <w:jc w:val="center"/>
        <w:rPr>
          <w:rFonts w:ascii="Arial Narrow" w:hAnsi="Arial Narrow" w:cs="Arial"/>
          <w:bCs/>
          <w:sz w:val="24"/>
          <w:szCs w:val="24"/>
        </w:rPr>
      </w:pPr>
      <w:bookmarkStart w:id="0" w:name="_Hlk184200205"/>
      <w:r w:rsidRPr="00311A69">
        <w:rPr>
          <w:rFonts w:ascii="Arial Narrow" w:hAnsi="Arial Narrow" w:cs="Arial"/>
          <w:b/>
          <w:sz w:val="24"/>
          <w:szCs w:val="24"/>
        </w:rPr>
        <w:t>IFPRA</w:t>
      </w:r>
      <w:r>
        <w:rPr>
          <w:rFonts w:ascii="Arial Narrow" w:hAnsi="Arial Narrow" w:cs="Arial"/>
          <w:b/>
          <w:sz w:val="24"/>
          <w:szCs w:val="24"/>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156B7D44" w14:textId="77777777" w:rsidR="00387360" w:rsidRDefault="00387360" w:rsidP="00387360">
      <w:pPr>
        <w:jc w:val="center"/>
        <w:rPr>
          <w:rFonts w:ascii="Arial Narrow" w:hAnsi="Arial Narrow" w:cs="Arial"/>
          <w:bCs/>
          <w:sz w:val="24"/>
          <w:szCs w:val="24"/>
        </w:rPr>
      </w:pPr>
      <w:r w:rsidRPr="00311A69">
        <w:rPr>
          <w:rFonts w:ascii="Arial Narrow" w:hAnsi="Arial Narrow" w:cs="Arial"/>
          <w:bCs/>
          <w:sz w:val="24"/>
          <w:szCs w:val="24"/>
        </w:rPr>
        <w:t>2, rue du Professeur Fleury</w:t>
      </w:r>
    </w:p>
    <w:p w14:paraId="57B1580B" w14:textId="77777777" w:rsidR="00387360" w:rsidRPr="00311A69" w:rsidRDefault="00387360" w:rsidP="00387360">
      <w:pPr>
        <w:jc w:val="center"/>
        <w:rPr>
          <w:rFonts w:ascii="Arial Narrow" w:hAnsi="Arial Narrow" w:cs="Arial"/>
          <w:bCs/>
          <w:sz w:val="24"/>
          <w:szCs w:val="24"/>
        </w:rPr>
      </w:pPr>
      <w:r w:rsidRPr="00311A69">
        <w:rPr>
          <w:rFonts w:ascii="Arial Narrow" w:hAnsi="Arial Narrow" w:cs="Arial"/>
          <w:bCs/>
          <w:sz w:val="24"/>
          <w:szCs w:val="24"/>
        </w:rPr>
        <w:t>CS 90102</w:t>
      </w:r>
    </w:p>
    <w:p w14:paraId="498B7CA1" w14:textId="77777777" w:rsidR="00387360" w:rsidRDefault="00387360" w:rsidP="00387360">
      <w:pPr>
        <w:jc w:val="center"/>
        <w:rPr>
          <w:rFonts w:ascii="Arial Narrow" w:hAnsi="Arial Narrow" w:cs="Arial"/>
          <w:bCs/>
          <w:sz w:val="24"/>
          <w:szCs w:val="24"/>
        </w:rPr>
      </w:pPr>
      <w:r w:rsidRPr="00311A69">
        <w:rPr>
          <w:rFonts w:ascii="Arial Narrow" w:hAnsi="Arial Narrow" w:cs="Arial"/>
          <w:bCs/>
          <w:sz w:val="24"/>
          <w:szCs w:val="24"/>
        </w:rPr>
        <w:t>76137 MONT SAINT AIGNAN Cedex</w:t>
      </w:r>
    </w:p>
    <w:bookmarkEnd w:id="0"/>
    <w:p w14:paraId="6767585A" w14:textId="77777777" w:rsidR="00387360" w:rsidRDefault="00387360">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01E8C00E" w14:textId="77777777">
        <w:tc>
          <w:tcPr>
            <w:tcW w:w="9852" w:type="dxa"/>
            <w:shd w:val="clear" w:color="auto" w:fill="465F9D"/>
          </w:tcPr>
          <w:p w14:paraId="02B55774" w14:textId="77777777" w:rsidR="00387360" w:rsidRDefault="00387360">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r w:rsidR="00387360" w14:paraId="4CB25A1C" w14:textId="77777777" w:rsidTr="00387360">
        <w:tc>
          <w:tcPr>
            <w:tcW w:w="9852" w:type="dxa"/>
            <w:shd w:val="clear" w:color="auto" w:fill="auto"/>
          </w:tcPr>
          <w:p w14:paraId="4BF68DFF" w14:textId="77777777" w:rsidR="00387360" w:rsidRDefault="00387360">
            <w:pPr>
              <w:tabs>
                <w:tab w:val="left" w:pos="-142"/>
                <w:tab w:val="left" w:pos="4111"/>
              </w:tabs>
              <w:jc w:val="both"/>
              <w:rPr>
                <w:rFonts w:ascii="Marianne" w:hAnsi="Marianne" w:cs="Arial"/>
                <w:b/>
                <w:bCs/>
                <w:color w:val="FFFFFF"/>
                <w:sz w:val="22"/>
                <w:szCs w:val="22"/>
              </w:rPr>
            </w:pPr>
          </w:p>
        </w:tc>
      </w:tr>
    </w:tbl>
    <w:p w14:paraId="119CFADC" w14:textId="77777777" w:rsidR="00B91008" w:rsidRPr="00915432" w:rsidRDefault="00B91008" w:rsidP="00B91008">
      <w:pPr>
        <w:pBdr>
          <w:top w:val="single" w:sz="4" w:space="1" w:color="auto"/>
          <w:left w:val="single" w:sz="4" w:space="4" w:color="auto"/>
          <w:bottom w:val="single" w:sz="4" w:space="1" w:color="auto"/>
          <w:right w:val="single" w:sz="4" w:space="4" w:color="auto"/>
        </w:pBdr>
        <w:shd w:val="clear" w:color="auto" w:fill="CCCCFF"/>
        <w:jc w:val="center"/>
        <w:rPr>
          <w:rFonts w:cstheme="minorHAnsi"/>
          <w:b/>
          <w:sz w:val="22"/>
          <w:szCs w:val="22"/>
        </w:rPr>
      </w:pPr>
      <w:bookmarkStart w:id="1" w:name="_Hlk197957726"/>
      <w:r w:rsidRPr="00915432">
        <w:rPr>
          <w:rFonts w:cstheme="minorHAnsi"/>
          <w:b/>
          <w:sz w:val="22"/>
          <w:szCs w:val="22"/>
        </w:rPr>
        <w:t>Fourniture MATERIEL INDUSTRIEL</w:t>
      </w:r>
    </w:p>
    <w:p w14:paraId="4E508351" w14:textId="77777777" w:rsidR="00B91008" w:rsidRPr="00915432" w:rsidRDefault="00B91008" w:rsidP="00B91008">
      <w:pPr>
        <w:pBdr>
          <w:top w:val="single" w:sz="4" w:space="1" w:color="auto"/>
          <w:left w:val="single" w:sz="4" w:space="4" w:color="auto"/>
          <w:bottom w:val="single" w:sz="4" w:space="1" w:color="auto"/>
          <w:right w:val="single" w:sz="4" w:space="4" w:color="auto"/>
        </w:pBdr>
        <w:shd w:val="clear" w:color="auto" w:fill="CCCCFF"/>
        <w:jc w:val="center"/>
        <w:rPr>
          <w:rFonts w:cstheme="minorHAnsi"/>
          <w:b/>
          <w:color w:val="FF0000"/>
          <w:sz w:val="22"/>
          <w:szCs w:val="22"/>
        </w:rPr>
      </w:pPr>
      <w:r w:rsidRPr="00915432">
        <w:rPr>
          <w:rFonts w:cstheme="minorHAnsi"/>
          <w:b/>
          <w:color w:val="FF0000"/>
          <w:sz w:val="22"/>
          <w:szCs w:val="22"/>
        </w:rPr>
        <w:t>SOUDURE</w:t>
      </w:r>
    </w:p>
    <w:bookmarkEnd w:id="1"/>
    <w:p w14:paraId="01CA9984" w14:textId="77777777" w:rsidR="00B91008" w:rsidRPr="00915432" w:rsidRDefault="00B91008" w:rsidP="00B91008">
      <w:pPr>
        <w:pBdr>
          <w:top w:val="single" w:sz="4" w:space="1" w:color="auto"/>
          <w:left w:val="single" w:sz="4" w:space="4" w:color="auto"/>
          <w:bottom w:val="single" w:sz="4" w:space="1" w:color="auto"/>
          <w:right w:val="single" w:sz="4" w:space="4" w:color="auto"/>
        </w:pBdr>
        <w:shd w:val="clear" w:color="auto" w:fill="CCCCFF"/>
        <w:jc w:val="center"/>
        <w:rPr>
          <w:rFonts w:ascii="Arial Narrow" w:hAnsi="Arial Narrow"/>
          <w:b/>
          <w:sz w:val="22"/>
          <w:szCs w:val="22"/>
        </w:rPr>
      </w:pPr>
      <w:r w:rsidRPr="00915432">
        <w:rPr>
          <w:rFonts w:cstheme="minorHAnsi"/>
          <w:b/>
          <w:color w:val="FF0000"/>
          <w:sz w:val="22"/>
          <w:szCs w:val="22"/>
        </w:rPr>
        <w:t>2025Atelier-Soudure</w:t>
      </w:r>
    </w:p>
    <w:p w14:paraId="546FFD52" w14:textId="77777777" w:rsidR="00B91008" w:rsidRPr="00B91008" w:rsidRDefault="00B91008" w:rsidP="00B91008">
      <w:pPr>
        <w:jc w:val="center"/>
        <w:rPr>
          <w:rFonts w:ascii="Arial Narrow" w:hAnsi="Arial Narrow" w:cs="Arial"/>
          <w:bCs/>
          <w:i/>
          <w:iCs/>
        </w:rPr>
      </w:pPr>
      <w:bookmarkStart w:id="2" w:name="_Hlk198299166"/>
      <w:r w:rsidRPr="00B91008">
        <w:rPr>
          <w:rFonts w:ascii="Arial Narrow" w:hAnsi="Arial Narrow" w:cs="Arial"/>
          <w:bCs/>
          <w:i/>
          <w:iCs/>
        </w:rPr>
        <w:t xml:space="preserve">Le présent marché n’est pas alloti </w:t>
      </w:r>
      <w:bookmarkEnd w:id="2"/>
      <w:r w:rsidRPr="00B91008">
        <w:rPr>
          <w:rFonts w:ascii="Arial Narrow" w:hAnsi="Arial Narrow" w:cs="Arial"/>
          <w:bCs/>
          <w:i/>
          <w:iCs/>
        </w:rPr>
        <w:t>car les matériels sont de la même typologie.</w:t>
      </w:r>
    </w:p>
    <w:p w14:paraId="758B2155" w14:textId="77777777" w:rsidR="006B1918" w:rsidRPr="006B1918" w:rsidRDefault="006B1918" w:rsidP="006B1918">
      <w:pPr>
        <w:tabs>
          <w:tab w:val="left" w:pos="0"/>
          <w:tab w:val="left" w:pos="851"/>
        </w:tabs>
        <w:jc w:val="both"/>
        <w:rPr>
          <w:rFonts w:ascii="Arial" w:hAnsi="Arial" w:cs="Arial"/>
          <w:i/>
          <w:sz w:val="18"/>
          <w:szCs w:val="18"/>
        </w:rPr>
      </w:pPr>
    </w:p>
    <w:p w14:paraId="4102423E" w14:textId="09DCD8E4" w:rsidR="00B91008" w:rsidRDefault="00B91008">
      <w:pPr>
        <w:pStyle w:val="fcase1ertab"/>
        <w:tabs>
          <w:tab w:val="clear" w:pos="426"/>
          <w:tab w:val="left" w:pos="0"/>
        </w:tabs>
        <w:spacing w:before="120"/>
        <w:ind w:left="0" w:firstLine="0"/>
        <w:rPr>
          <w:rFonts w:ascii="Marianne" w:hAnsi="Marianne" w:cs="Arial"/>
          <w:bCs/>
          <w:sz w:val="16"/>
          <w:szCs w:val="16"/>
        </w:rPr>
      </w:pPr>
      <w:r>
        <w:rPr>
          <w:rFonts w:ascii="Marianne" w:hAnsi="Marianne" w:cs="Arial"/>
          <w:bCs/>
          <w:sz w:val="16"/>
          <w:szCs w:val="16"/>
        </w:rPr>
        <w:br w:type="page"/>
      </w:r>
    </w:p>
    <w:p w14:paraId="78794FC8" w14:textId="77777777" w:rsidR="00387360" w:rsidRDefault="00387360">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2BCA6C51" w14:textId="77777777">
        <w:tc>
          <w:tcPr>
            <w:tcW w:w="9852" w:type="dxa"/>
            <w:shd w:val="clear" w:color="auto" w:fill="465F9D"/>
          </w:tcPr>
          <w:p w14:paraId="0EB40903" w14:textId="77777777" w:rsidR="00387360" w:rsidRDefault="00387360">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0FAA2A0F" w14:textId="77777777" w:rsidR="00387360" w:rsidRDefault="00387360">
      <w:pPr>
        <w:pStyle w:val="Titre9"/>
        <w:numPr>
          <w:ilvl w:val="0"/>
          <w:numId w:val="0"/>
        </w:numPr>
        <w:rPr>
          <w:rFonts w:ascii="Marianne" w:hAnsi="Marianne"/>
          <w:i w:val="0"/>
          <w:sz w:val="20"/>
        </w:rPr>
      </w:pPr>
    </w:p>
    <w:p w14:paraId="0E1C31A2" w14:textId="77777777" w:rsidR="00387360" w:rsidRDefault="00387360">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AA8BF75" w14:textId="77777777" w:rsidR="00387360" w:rsidRDefault="00387360">
      <w:pPr>
        <w:pStyle w:val="Titre9"/>
        <w:tabs>
          <w:tab w:val="num" w:pos="0"/>
        </w:tabs>
        <w:ind w:left="0"/>
        <w:jc w:val="both"/>
        <w:rPr>
          <w:rFonts w:ascii="Marianne" w:hAnsi="Marianne"/>
          <w:i w:val="0"/>
          <w:iCs w:val="0"/>
          <w:sz w:val="20"/>
          <w:szCs w:val="20"/>
        </w:rPr>
      </w:pPr>
    </w:p>
    <w:p w14:paraId="66C5E0C4" w14:textId="77777777" w:rsidR="00387360" w:rsidRDefault="00387360">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504CA34F" w14:textId="77777777" w:rsidR="00387360" w:rsidRDefault="00387360">
      <w:pPr>
        <w:jc w:val="both"/>
        <w:rPr>
          <w:rFonts w:ascii="Marianne" w:hAnsi="Marianne" w:cs="Arial"/>
          <w:b/>
          <w:bCs/>
        </w:rPr>
      </w:pPr>
    </w:p>
    <w:p w14:paraId="2721DAF4"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8D98088" w14:textId="77777777" w:rsidR="00387360" w:rsidRDefault="00387360">
      <w:pPr>
        <w:rPr>
          <w:rFonts w:ascii="Marianne" w:hAnsi="Marianne"/>
        </w:rPr>
      </w:pPr>
    </w:p>
    <w:p w14:paraId="2B24BC98" w14:textId="77777777" w:rsidR="00387360" w:rsidRDefault="00387360">
      <w:pPr>
        <w:rPr>
          <w:rFonts w:ascii="Marianne" w:hAnsi="Marianne"/>
        </w:rPr>
      </w:pPr>
    </w:p>
    <w:p w14:paraId="3B63EF3B" w14:textId="77777777" w:rsidR="00387360" w:rsidRDefault="00387360">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03DD8660" w14:textId="77777777" w:rsidR="00387360" w:rsidRDefault="00387360">
      <w:pPr>
        <w:rPr>
          <w:rFonts w:ascii="Marianne" w:hAnsi="Marianne"/>
        </w:rPr>
      </w:pPr>
    </w:p>
    <w:p w14:paraId="6478BF7A" w14:textId="77777777" w:rsidR="00387360" w:rsidRDefault="00387360">
      <w:pPr>
        <w:rPr>
          <w:rFonts w:ascii="Marianne" w:hAnsi="Marianne"/>
        </w:rPr>
      </w:pPr>
    </w:p>
    <w:p w14:paraId="0756AAC7"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2E246A6" w14:textId="77777777" w:rsidR="00387360" w:rsidRDefault="00387360">
      <w:pPr>
        <w:rPr>
          <w:rFonts w:ascii="Marianne" w:hAnsi="Marianne"/>
        </w:rPr>
      </w:pPr>
    </w:p>
    <w:p w14:paraId="5DBD042D" w14:textId="77777777" w:rsidR="00387360" w:rsidRDefault="00387360">
      <w:pPr>
        <w:rPr>
          <w:rFonts w:ascii="Marianne" w:hAnsi="Marianne"/>
        </w:rPr>
      </w:pPr>
    </w:p>
    <w:p w14:paraId="37562331"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E90D767" w14:textId="77777777" w:rsidR="00387360" w:rsidRDefault="00387360">
      <w:pPr>
        <w:rPr>
          <w:rFonts w:ascii="Marianne" w:hAnsi="Marianne"/>
        </w:rPr>
      </w:pPr>
    </w:p>
    <w:p w14:paraId="15A48AFF" w14:textId="77777777" w:rsidR="00387360" w:rsidRDefault="00387360">
      <w:pPr>
        <w:rPr>
          <w:rFonts w:ascii="Marianne" w:hAnsi="Marianne"/>
        </w:rPr>
      </w:pPr>
    </w:p>
    <w:p w14:paraId="647526C9" w14:textId="77777777" w:rsidR="00387360" w:rsidRDefault="00387360">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D5DD82A" w14:textId="77777777" w:rsidR="00387360" w:rsidRDefault="00387360">
      <w:pPr>
        <w:rPr>
          <w:rFonts w:ascii="Marianne" w:hAnsi="Marianne"/>
        </w:rPr>
      </w:pPr>
    </w:p>
    <w:p w14:paraId="143AB9B9" w14:textId="77777777" w:rsidR="00387360" w:rsidRDefault="00387360">
      <w:pPr>
        <w:rPr>
          <w:rFonts w:ascii="Marianne" w:hAnsi="Marianne"/>
        </w:rPr>
      </w:pPr>
    </w:p>
    <w:p w14:paraId="2BF3A86E" w14:textId="77777777" w:rsidR="00387360" w:rsidRDefault="0038736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3D913C9B" w14:textId="77777777" w:rsidR="00387360" w:rsidRDefault="00387360">
      <w:pPr>
        <w:jc w:val="both"/>
        <w:rPr>
          <w:rFonts w:ascii="Marianne" w:hAnsi="Marianne" w:cs="Arial"/>
          <w:b/>
          <w:bCs/>
        </w:rPr>
      </w:pPr>
    </w:p>
    <w:p w14:paraId="07CEEC71" w14:textId="77777777" w:rsidR="00387360" w:rsidRDefault="00387360">
      <w:pPr>
        <w:jc w:val="both"/>
        <w:rPr>
          <w:rFonts w:ascii="Marianne" w:hAnsi="Marianne" w:cs="Arial"/>
          <w:b/>
          <w:bCs/>
        </w:rPr>
      </w:pPr>
    </w:p>
    <w:p w14:paraId="28514E45" w14:textId="77777777" w:rsidR="00387360" w:rsidRDefault="0038736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2346EC7" w14:textId="77777777" w:rsidR="00387360" w:rsidRDefault="00387360">
      <w:pPr>
        <w:jc w:val="both"/>
        <w:rPr>
          <w:rFonts w:ascii="Marianne" w:hAnsi="Marianne" w:cs="Arial"/>
        </w:rPr>
      </w:pPr>
    </w:p>
    <w:p w14:paraId="408AAD99" w14:textId="77777777" w:rsidR="00387360" w:rsidRDefault="0038736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91008">
        <w:rPr>
          <w:rFonts w:ascii="Marianne" w:hAnsi="Marianne"/>
        </w:rPr>
      </w:r>
      <w:r w:rsidR="00B9100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332903D" w14:textId="77777777" w:rsidR="00387360" w:rsidRDefault="00387360">
      <w:pPr>
        <w:ind w:left="567"/>
        <w:jc w:val="both"/>
        <w:rPr>
          <w:rFonts w:ascii="Marianne" w:hAnsi="Marianne" w:cs="Arial"/>
        </w:rPr>
      </w:pPr>
    </w:p>
    <w:p w14:paraId="65D43CD7" w14:textId="77777777" w:rsidR="00387360" w:rsidRDefault="0038736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91008">
        <w:rPr>
          <w:rFonts w:ascii="Marianne" w:hAnsi="Marianne"/>
        </w:rPr>
      </w:r>
      <w:r w:rsidR="00B9100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A2EE54A" w14:textId="77777777" w:rsidR="00387360" w:rsidRDefault="00387360">
      <w:pPr>
        <w:ind w:left="567"/>
        <w:jc w:val="both"/>
        <w:rPr>
          <w:rFonts w:ascii="Marianne" w:hAnsi="Marianne" w:cs="Arial"/>
          <w:bCs/>
          <w:sz w:val="22"/>
        </w:rPr>
      </w:pPr>
    </w:p>
    <w:p w14:paraId="141F11EA" w14:textId="77777777" w:rsidR="00387360" w:rsidRDefault="00387360">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6FF032C" w14:textId="77777777" w:rsidR="00387360" w:rsidRDefault="00387360">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0295534" w14:textId="77777777" w:rsidR="00387360" w:rsidRDefault="00387360">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w:t>
      </w:r>
      <w:r>
        <w:rPr>
          <w:rFonts w:ascii="Marianne" w:hAnsi="Marianne" w:cs="Arial"/>
          <w:i/>
          <w:iCs/>
          <w:szCs w:val="18"/>
        </w:rPr>
        <w:lastRenderedPageBreak/>
        <w:t xml:space="preserve">participer à la procédure.  Le détail des preuves nécessaires pour permettre cette vérification figure dans la notice explicative du DC2. </w:t>
      </w:r>
    </w:p>
    <w:p w14:paraId="4CB6516E" w14:textId="77777777" w:rsidR="00387360" w:rsidRDefault="00387360">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95EC2E1" w14:textId="77777777" w:rsidR="00387360" w:rsidRDefault="00387360">
      <w:pPr>
        <w:spacing w:before="120"/>
        <w:jc w:val="both"/>
        <w:rPr>
          <w:rFonts w:ascii="Marianne" w:hAnsi="Marianne" w:cs="Arial"/>
          <w:sz w:val="22"/>
        </w:rPr>
      </w:pPr>
    </w:p>
    <w:p w14:paraId="1366F268" w14:textId="77777777" w:rsidR="00387360" w:rsidRDefault="00387360">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133AB9" w14:paraId="5685827D" w14:textId="77777777">
        <w:trPr>
          <w:trHeight w:val="540"/>
          <w:jc w:val="center"/>
        </w:trPr>
        <w:tc>
          <w:tcPr>
            <w:tcW w:w="1986" w:type="dxa"/>
            <w:shd w:val="clear" w:color="auto" w:fill="CCFFFF"/>
            <w:vAlign w:val="center"/>
          </w:tcPr>
          <w:p w14:paraId="6F6E29E3" w14:textId="77777777" w:rsidR="00387360" w:rsidRDefault="00387360">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7049ECD0" w14:textId="77777777" w:rsidR="00387360" w:rsidRDefault="00387360">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F0ED16F" w14:textId="77777777" w:rsidR="00387360" w:rsidRDefault="00387360">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133AB9" w14:paraId="3DFB521B" w14:textId="77777777">
        <w:trPr>
          <w:trHeight w:val="2218"/>
          <w:jc w:val="center"/>
        </w:trPr>
        <w:tc>
          <w:tcPr>
            <w:tcW w:w="1986" w:type="dxa"/>
            <w:vMerge w:val="restart"/>
            <w:shd w:val="clear" w:color="auto" w:fill="auto"/>
            <w:vAlign w:val="center"/>
          </w:tcPr>
          <w:p w14:paraId="5AEBD637" w14:textId="77777777" w:rsidR="00387360" w:rsidRDefault="00387360">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485EFE6"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3" w:name="CaseACocher3"/>
            <w:r>
              <w:rPr>
                <w:rFonts w:ascii="Marianne" w:eastAsia="MS Gothic" w:hAnsi="Marianne" w:cs="Arial"/>
              </w:rPr>
              <w:instrText xml:space="preserve"> FORMCHECKBOX </w:instrText>
            </w:r>
            <w:r w:rsidR="00B91008">
              <w:rPr>
                <w:rFonts w:ascii="Marianne" w:eastAsia="MS Gothic" w:hAnsi="Marianne" w:cs="Arial"/>
              </w:rPr>
            </w:r>
            <w:r w:rsidR="00B91008">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4150FDF5"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B2B6AB5"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BA97F44" w14:textId="77777777" w:rsidR="00387360" w:rsidRDefault="00387360">
            <w:pPr>
              <w:spacing w:beforeLines="40" w:before="96" w:afterLines="40" w:after="96"/>
              <w:ind w:left="170" w:right="170"/>
              <w:jc w:val="both"/>
              <w:rPr>
                <w:rFonts w:ascii="Marianne" w:hAnsi="Marianne" w:cs="Arial"/>
                <w:sz w:val="12"/>
                <w:szCs w:val="16"/>
              </w:rPr>
            </w:pPr>
          </w:p>
          <w:p w14:paraId="2084218E" w14:textId="77777777" w:rsidR="00387360" w:rsidRDefault="00387360">
            <w:pPr>
              <w:spacing w:beforeLines="40" w:before="96" w:afterLines="40" w:after="96"/>
              <w:ind w:left="170" w:right="170"/>
              <w:jc w:val="both"/>
              <w:rPr>
                <w:rFonts w:ascii="Marianne" w:hAnsi="Marianne" w:cs="Arial"/>
                <w:sz w:val="12"/>
                <w:szCs w:val="16"/>
              </w:rPr>
            </w:pPr>
          </w:p>
          <w:p w14:paraId="080813DD" w14:textId="77777777" w:rsidR="00387360" w:rsidRDefault="00387360">
            <w:pPr>
              <w:spacing w:beforeLines="40" w:before="96" w:afterLines="40" w:after="96"/>
              <w:ind w:left="170" w:right="170"/>
              <w:jc w:val="both"/>
              <w:rPr>
                <w:rFonts w:ascii="Marianne" w:hAnsi="Marianne" w:cs="Arial"/>
                <w:sz w:val="12"/>
                <w:szCs w:val="16"/>
              </w:rPr>
            </w:pPr>
          </w:p>
          <w:p w14:paraId="38EEBF81"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A3596DF" w14:textId="77777777" w:rsidR="00387360" w:rsidRDefault="00387360">
            <w:pPr>
              <w:spacing w:beforeLines="40" w:before="96" w:afterLines="40" w:after="96"/>
              <w:ind w:right="170"/>
              <w:rPr>
                <w:rFonts w:ascii="Marianne" w:hAnsi="Marianne" w:cs="Arial"/>
                <w:sz w:val="12"/>
                <w:szCs w:val="16"/>
              </w:rPr>
            </w:pPr>
          </w:p>
          <w:p w14:paraId="34E9CF24" w14:textId="77777777" w:rsidR="00387360" w:rsidRDefault="00387360">
            <w:pPr>
              <w:spacing w:beforeLines="40" w:before="96" w:afterLines="40" w:after="96"/>
              <w:ind w:right="170"/>
              <w:rPr>
                <w:rFonts w:ascii="Marianne" w:hAnsi="Marianne" w:cs="Arial"/>
                <w:sz w:val="12"/>
                <w:szCs w:val="16"/>
              </w:rPr>
            </w:pPr>
          </w:p>
          <w:p w14:paraId="08BC61A9" w14:textId="77777777" w:rsidR="00387360" w:rsidRDefault="00387360">
            <w:pPr>
              <w:spacing w:beforeLines="40" w:before="96" w:afterLines="40" w:after="96"/>
              <w:ind w:right="170"/>
              <w:rPr>
                <w:rFonts w:ascii="Marianne" w:hAnsi="Marianne" w:cs="Arial"/>
                <w:sz w:val="12"/>
                <w:szCs w:val="16"/>
              </w:rPr>
            </w:pPr>
          </w:p>
        </w:tc>
      </w:tr>
      <w:tr w:rsidR="00133AB9" w14:paraId="5B23CE5C" w14:textId="77777777">
        <w:trPr>
          <w:trHeight w:val="3555"/>
          <w:jc w:val="center"/>
        </w:trPr>
        <w:tc>
          <w:tcPr>
            <w:tcW w:w="1986" w:type="dxa"/>
            <w:vMerge/>
            <w:shd w:val="clear" w:color="auto" w:fill="auto"/>
            <w:vAlign w:val="center"/>
          </w:tcPr>
          <w:p w14:paraId="6D89BB1C" w14:textId="77777777" w:rsidR="00387360" w:rsidRDefault="00387360">
            <w:pPr>
              <w:spacing w:beforeLines="40" w:before="96" w:afterLines="40" w:after="96"/>
              <w:rPr>
                <w:rFonts w:ascii="Marianne" w:hAnsi="Marianne" w:cs="Arial"/>
              </w:rPr>
            </w:pPr>
          </w:p>
        </w:tc>
        <w:tc>
          <w:tcPr>
            <w:tcW w:w="2551" w:type="dxa"/>
            <w:shd w:val="clear" w:color="auto" w:fill="auto"/>
            <w:vAlign w:val="center"/>
          </w:tcPr>
          <w:p w14:paraId="57DC1130"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4" w:name="CaseACocher5"/>
            <w:r>
              <w:rPr>
                <w:rFonts w:ascii="Marianne" w:eastAsia="MS Gothic" w:hAnsi="Marianne" w:cs="Arial"/>
              </w:rPr>
              <w:instrText xml:space="preserve"> FORMCHECKBOX </w:instrText>
            </w:r>
            <w:r w:rsidR="00B91008">
              <w:rPr>
                <w:rFonts w:ascii="Marianne" w:eastAsia="MS Gothic" w:hAnsi="Marianne" w:cs="Arial"/>
              </w:rPr>
            </w:r>
            <w:r w:rsidR="00B91008">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08C4D8F"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18828BD"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8FA092" w14:textId="77777777" w:rsidR="00387360" w:rsidRDefault="00387360">
            <w:pPr>
              <w:spacing w:beforeLines="40" w:before="96" w:afterLines="40" w:after="96"/>
              <w:ind w:left="170" w:right="170"/>
              <w:jc w:val="both"/>
              <w:rPr>
                <w:rFonts w:ascii="Marianne" w:hAnsi="Marianne" w:cs="Arial"/>
                <w:sz w:val="12"/>
                <w:szCs w:val="16"/>
              </w:rPr>
            </w:pPr>
          </w:p>
          <w:p w14:paraId="340FC693" w14:textId="77777777" w:rsidR="00387360" w:rsidRDefault="00387360">
            <w:pPr>
              <w:spacing w:beforeLines="40" w:before="96" w:afterLines="40" w:after="96"/>
              <w:ind w:left="170" w:right="170"/>
              <w:jc w:val="both"/>
              <w:rPr>
                <w:rFonts w:ascii="Marianne" w:hAnsi="Marianne" w:cs="Arial"/>
                <w:sz w:val="12"/>
                <w:szCs w:val="16"/>
              </w:rPr>
            </w:pPr>
          </w:p>
          <w:p w14:paraId="5C41BE75" w14:textId="77777777" w:rsidR="00387360" w:rsidRDefault="00387360">
            <w:pPr>
              <w:spacing w:beforeLines="40" w:before="96" w:afterLines="40" w:after="96"/>
              <w:ind w:left="170" w:right="170"/>
              <w:jc w:val="both"/>
              <w:rPr>
                <w:rFonts w:ascii="Marianne" w:hAnsi="Marianne" w:cs="Arial"/>
                <w:sz w:val="12"/>
                <w:szCs w:val="16"/>
              </w:rPr>
            </w:pPr>
          </w:p>
          <w:p w14:paraId="61346C2A"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326630C" w14:textId="77777777" w:rsidR="00387360" w:rsidRDefault="00387360">
            <w:pPr>
              <w:spacing w:beforeLines="40" w:before="96" w:afterLines="40" w:after="96"/>
              <w:ind w:right="170"/>
              <w:rPr>
                <w:rFonts w:ascii="Marianne" w:hAnsi="Marianne" w:cs="Arial"/>
                <w:sz w:val="12"/>
                <w:szCs w:val="16"/>
              </w:rPr>
            </w:pPr>
          </w:p>
          <w:p w14:paraId="62B28A64" w14:textId="77777777" w:rsidR="00387360" w:rsidRDefault="00387360">
            <w:pPr>
              <w:spacing w:beforeLines="40" w:before="96" w:afterLines="40" w:after="96"/>
              <w:ind w:right="170"/>
              <w:rPr>
                <w:rFonts w:ascii="Marianne" w:hAnsi="Marianne" w:cs="Arial"/>
                <w:sz w:val="12"/>
                <w:szCs w:val="16"/>
              </w:rPr>
            </w:pPr>
          </w:p>
          <w:p w14:paraId="7673FFA8" w14:textId="77777777" w:rsidR="00387360" w:rsidRDefault="00387360">
            <w:pPr>
              <w:spacing w:beforeLines="40" w:before="96" w:afterLines="40" w:after="96"/>
              <w:ind w:right="170"/>
              <w:rPr>
                <w:rFonts w:ascii="Marianne" w:hAnsi="Marianne" w:cs="Arial"/>
                <w:sz w:val="12"/>
                <w:szCs w:val="16"/>
              </w:rPr>
            </w:pPr>
          </w:p>
        </w:tc>
      </w:tr>
      <w:tr w:rsidR="00133AB9" w14:paraId="1EC6CBA6" w14:textId="77777777">
        <w:trPr>
          <w:trHeight w:val="4455"/>
          <w:jc w:val="center"/>
        </w:trPr>
        <w:tc>
          <w:tcPr>
            <w:tcW w:w="1986" w:type="dxa"/>
            <w:vMerge/>
            <w:shd w:val="clear" w:color="auto" w:fill="auto"/>
            <w:vAlign w:val="center"/>
          </w:tcPr>
          <w:p w14:paraId="07B082DB" w14:textId="77777777" w:rsidR="00387360" w:rsidRDefault="00387360">
            <w:pPr>
              <w:spacing w:beforeLines="40" w:before="96" w:afterLines="40" w:after="96"/>
              <w:rPr>
                <w:rFonts w:ascii="Marianne" w:hAnsi="Marianne" w:cs="Arial"/>
              </w:rPr>
            </w:pPr>
          </w:p>
        </w:tc>
        <w:tc>
          <w:tcPr>
            <w:tcW w:w="2551" w:type="dxa"/>
            <w:shd w:val="clear" w:color="auto" w:fill="auto"/>
            <w:vAlign w:val="center"/>
          </w:tcPr>
          <w:p w14:paraId="1998C076"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5" w:name="CaseACocher6"/>
            <w:r>
              <w:rPr>
                <w:rFonts w:ascii="Marianne" w:eastAsia="MS Gothic" w:hAnsi="Marianne" w:cs="Arial"/>
              </w:rPr>
              <w:instrText xml:space="preserve"> FORMCHECKBOX </w:instrText>
            </w:r>
            <w:r w:rsidR="00B91008">
              <w:rPr>
                <w:rFonts w:ascii="Marianne" w:eastAsia="MS Gothic" w:hAnsi="Marianne" w:cs="Arial"/>
              </w:rPr>
            </w:r>
            <w:r w:rsidR="00B91008">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141C2B7D"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7BD0BDE" w14:textId="77777777" w:rsidR="00387360" w:rsidRDefault="0038736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A7CF2A1" w14:textId="77777777" w:rsidR="00387360" w:rsidRDefault="00387360">
            <w:pPr>
              <w:spacing w:beforeLines="40" w:before="96" w:afterLines="40" w:after="96"/>
              <w:ind w:left="170" w:right="170"/>
              <w:jc w:val="both"/>
              <w:rPr>
                <w:rFonts w:ascii="Marianne" w:hAnsi="Marianne" w:cs="Arial"/>
                <w:sz w:val="12"/>
                <w:szCs w:val="16"/>
              </w:rPr>
            </w:pPr>
          </w:p>
          <w:p w14:paraId="3674E00F" w14:textId="77777777" w:rsidR="00387360" w:rsidRDefault="00387360">
            <w:pPr>
              <w:spacing w:beforeLines="40" w:before="96" w:afterLines="40" w:after="96"/>
              <w:ind w:left="170" w:right="170"/>
              <w:jc w:val="both"/>
              <w:rPr>
                <w:rFonts w:ascii="Marianne" w:hAnsi="Marianne" w:cs="Arial"/>
                <w:sz w:val="12"/>
                <w:szCs w:val="16"/>
              </w:rPr>
            </w:pPr>
          </w:p>
          <w:p w14:paraId="3CC4638F" w14:textId="77777777" w:rsidR="00387360" w:rsidRDefault="00387360">
            <w:pPr>
              <w:spacing w:beforeLines="40" w:before="96" w:afterLines="40" w:after="96"/>
              <w:ind w:left="170" w:right="170"/>
              <w:jc w:val="both"/>
              <w:rPr>
                <w:rFonts w:ascii="Marianne" w:hAnsi="Marianne" w:cs="Arial"/>
                <w:sz w:val="12"/>
                <w:szCs w:val="16"/>
              </w:rPr>
            </w:pPr>
          </w:p>
          <w:p w14:paraId="552C430F" w14:textId="77777777" w:rsidR="00387360" w:rsidRDefault="0038736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E1575AF" w14:textId="77777777" w:rsidR="00387360" w:rsidRDefault="00387360">
            <w:pPr>
              <w:spacing w:beforeLines="40" w:before="96" w:afterLines="40" w:after="96"/>
              <w:ind w:right="170"/>
              <w:rPr>
                <w:rFonts w:ascii="Marianne" w:hAnsi="Marianne" w:cs="Arial"/>
                <w:sz w:val="12"/>
                <w:szCs w:val="16"/>
              </w:rPr>
            </w:pPr>
          </w:p>
          <w:p w14:paraId="38508F3E" w14:textId="77777777" w:rsidR="00387360" w:rsidRDefault="00387360">
            <w:pPr>
              <w:spacing w:beforeLines="40" w:before="96" w:afterLines="40" w:after="96"/>
              <w:ind w:right="170"/>
              <w:rPr>
                <w:rFonts w:ascii="Marianne" w:hAnsi="Marianne" w:cs="Arial"/>
                <w:sz w:val="12"/>
                <w:szCs w:val="16"/>
              </w:rPr>
            </w:pPr>
          </w:p>
          <w:p w14:paraId="0594211B" w14:textId="77777777" w:rsidR="00387360" w:rsidRDefault="00387360">
            <w:pPr>
              <w:spacing w:beforeLines="40" w:before="96" w:afterLines="40" w:after="96"/>
              <w:ind w:right="170"/>
              <w:rPr>
                <w:rFonts w:ascii="Marianne" w:hAnsi="Marianne" w:cs="Arial"/>
                <w:sz w:val="12"/>
                <w:szCs w:val="16"/>
              </w:rPr>
            </w:pPr>
          </w:p>
        </w:tc>
      </w:tr>
      <w:tr w:rsidR="00133AB9" w14:paraId="63B984C9" w14:textId="77777777">
        <w:trPr>
          <w:trHeight w:val="1785"/>
          <w:jc w:val="center"/>
        </w:trPr>
        <w:tc>
          <w:tcPr>
            <w:tcW w:w="1986" w:type="dxa"/>
            <w:shd w:val="clear" w:color="auto" w:fill="auto"/>
            <w:vAlign w:val="center"/>
          </w:tcPr>
          <w:p w14:paraId="4B7F53AE" w14:textId="77777777" w:rsidR="00387360" w:rsidRDefault="00387360">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EBA12C6" w14:textId="77777777" w:rsidR="00387360" w:rsidRDefault="00387360">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6" w:name="CaseACocher15"/>
            <w:r>
              <w:rPr>
                <w:rFonts w:ascii="Marianne" w:hAnsi="Marianne" w:cs="Arial"/>
              </w:rPr>
              <w:instrText xml:space="preserve"> FORMCHECKBOX </w:instrText>
            </w:r>
            <w:r w:rsidR="00B91008">
              <w:rPr>
                <w:rFonts w:ascii="Marianne" w:hAnsi="Marianne" w:cs="Arial"/>
              </w:rPr>
            </w:r>
            <w:r w:rsidR="00B91008">
              <w:rPr>
                <w:rFonts w:ascii="Marianne" w:hAnsi="Marianne" w:cs="Arial"/>
              </w:rPr>
              <w:fldChar w:fldCharType="separate"/>
            </w:r>
            <w:r>
              <w:rPr>
                <w:rFonts w:ascii="Marianne" w:hAnsi="Marianne" w:cs="Arial"/>
              </w:rPr>
              <w:fldChar w:fldCharType="end"/>
            </w:r>
            <w:bookmarkEnd w:id="6"/>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36F2A97"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AC1DC05"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A22545A" w14:textId="77777777" w:rsidR="00387360" w:rsidRDefault="00387360">
            <w:pPr>
              <w:spacing w:beforeLines="40" w:before="96" w:afterLines="40" w:after="96"/>
              <w:ind w:left="170" w:right="170"/>
              <w:jc w:val="both"/>
              <w:rPr>
                <w:rFonts w:ascii="Marianne" w:hAnsi="Marianne" w:cs="Arial"/>
                <w:sz w:val="12"/>
                <w:szCs w:val="16"/>
              </w:rPr>
            </w:pPr>
          </w:p>
          <w:p w14:paraId="220AE4CD" w14:textId="77777777" w:rsidR="00387360" w:rsidRDefault="00387360">
            <w:pPr>
              <w:spacing w:beforeLines="40" w:before="96" w:afterLines="40" w:after="96"/>
              <w:ind w:left="170" w:right="170"/>
              <w:jc w:val="both"/>
              <w:rPr>
                <w:rFonts w:ascii="Marianne" w:hAnsi="Marianne" w:cs="Arial"/>
                <w:sz w:val="12"/>
                <w:szCs w:val="16"/>
              </w:rPr>
            </w:pPr>
          </w:p>
          <w:p w14:paraId="16F859BA" w14:textId="77777777" w:rsidR="00387360" w:rsidRDefault="00387360">
            <w:pPr>
              <w:spacing w:beforeLines="40" w:before="96" w:afterLines="40" w:after="96"/>
              <w:ind w:left="170" w:right="170"/>
              <w:jc w:val="both"/>
              <w:rPr>
                <w:rFonts w:ascii="Marianne" w:hAnsi="Marianne" w:cs="Arial"/>
                <w:sz w:val="12"/>
                <w:szCs w:val="16"/>
              </w:rPr>
            </w:pPr>
          </w:p>
          <w:p w14:paraId="5096F276"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9E0740E" w14:textId="77777777" w:rsidR="00387360" w:rsidRDefault="00387360">
            <w:pPr>
              <w:spacing w:beforeLines="40" w:before="96" w:afterLines="40" w:after="96"/>
              <w:ind w:right="170"/>
              <w:rPr>
                <w:rFonts w:ascii="Marianne" w:hAnsi="Marianne" w:cs="Arial"/>
                <w:sz w:val="12"/>
                <w:szCs w:val="16"/>
              </w:rPr>
            </w:pPr>
          </w:p>
          <w:p w14:paraId="42D11919" w14:textId="77777777" w:rsidR="00387360" w:rsidRDefault="00387360">
            <w:pPr>
              <w:spacing w:beforeLines="40" w:before="96" w:afterLines="40" w:after="96"/>
              <w:ind w:right="170"/>
              <w:rPr>
                <w:rFonts w:ascii="Marianne" w:hAnsi="Marianne" w:cs="Arial"/>
                <w:sz w:val="12"/>
                <w:szCs w:val="16"/>
              </w:rPr>
            </w:pPr>
          </w:p>
          <w:p w14:paraId="6ABCB004" w14:textId="77777777" w:rsidR="00387360" w:rsidRDefault="00387360">
            <w:pPr>
              <w:spacing w:beforeLines="40" w:before="96" w:afterLines="40" w:after="96"/>
              <w:ind w:right="170"/>
              <w:rPr>
                <w:rFonts w:ascii="Marianne" w:hAnsi="Marianne" w:cs="Arial"/>
                <w:sz w:val="12"/>
                <w:szCs w:val="16"/>
              </w:rPr>
            </w:pPr>
          </w:p>
        </w:tc>
      </w:tr>
      <w:tr w:rsidR="00133AB9" w14:paraId="76F5561E" w14:textId="77777777">
        <w:trPr>
          <w:trHeight w:val="3615"/>
          <w:jc w:val="center"/>
        </w:trPr>
        <w:tc>
          <w:tcPr>
            <w:tcW w:w="1986" w:type="dxa"/>
            <w:shd w:val="clear" w:color="auto" w:fill="auto"/>
            <w:vAlign w:val="center"/>
          </w:tcPr>
          <w:p w14:paraId="5F27EC1C" w14:textId="77777777" w:rsidR="00387360" w:rsidRDefault="00387360">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1999C6E4"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7" w:name="CaseACocher8"/>
            <w:r>
              <w:rPr>
                <w:rFonts w:ascii="Marianne" w:eastAsia="MS Gothic" w:hAnsi="Marianne" w:cs="Arial"/>
              </w:rPr>
              <w:instrText xml:space="preserve"> FORMCHECKBOX </w:instrText>
            </w:r>
            <w:r w:rsidR="00B91008">
              <w:rPr>
                <w:rFonts w:ascii="Marianne" w:eastAsia="MS Gothic" w:hAnsi="Marianne" w:cs="Arial"/>
              </w:rPr>
            </w:r>
            <w:r w:rsidR="00B91008">
              <w:rPr>
                <w:rFonts w:ascii="Marianne" w:eastAsia="MS Gothic" w:hAnsi="Marianne" w:cs="Arial"/>
              </w:rPr>
              <w:fldChar w:fldCharType="separate"/>
            </w:r>
            <w:r>
              <w:rPr>
                <w:rFonts w:ascii="Marianne" w:eastAsia="MS Gothic" w:hAnsi="Marianne" w:cs="Arial"/>
              </w:rPr>
              <w:fldChar w:fldCharType="end"/>
            </w:r>
            <w:bookmarkEnd w:id="7"/>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3B6FCEB4"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B5999DE"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770C89E" w14:textId="77777777" w:rsidR="00387360" w:rsidRDefault="00387360">
            <w:pPr>
              <w:spacing w:beforeLines="40" w:before="96" w:afterLines="40" w:after="96"/>
              <w:ind w:left="170" w:right="170"/>
              <w:jc w:val="both"/>
              <w:rPr>
                <w:rFonts w:ascii="Marianne" w:hAnsi="Marianne" w:cs="Arial"/>
                <w:sz w:val="12"/>
                <w:szCs w:val="16"/>
              </w:rPr>
            </w:pPr>
          </w:p>
          <w:p w14:paraId="4CCD2F9D" w14:textId="77777777" w:rsidR="00387360" w:rsidRDefault="00387360">
            <w:pPr>
              <w:spacing w:beforeLines="40" w:before="96" w:afterLines="40" w:after="96"/>
              <w:ind w:left="170" w:right="170"/>
              <w:jc w:val="both"/>
              <w:rPr>
                <w:rFonts w:ascii="Marianne" w:hAnsi="Marianne" w:cs="Arial"/>
                <w:sz w:val="12"/>
                <w:szCs w:val="16"/>
              </w:rPr>
            </w:pPr>
          </w:p>
          <w:p w14:paraId="76A8682F" w14:textId="77777777" w:rsidR="00387360" w:rsidRDefault="00387360">
            <w:pPr>
              <w:spacing w:beforeLines="40" w:before="96" w:afterLines="40" w:after="96"/>
              <w:ind w:left="170" w:right="170"/>
              <w:jc w:val="both"/>
              <w:rPr>
                <w:rFonts w:ascii="Marianne" w:hAnsi="Marianne" w:cs="Arial"/>
                <w:sz w:val="12"/>
                <w:szCs w:val="16"/>
              </w:rPr>
            </w:pPr>
          </w:p>
          <w:p w14:paraId="35B1BE39"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DB60F4" w14:textId="77777777" w:rsidR="00387360" w:rsidRDefault="00387360">
            <w:pPr>
              <w:spacing w:beforeLines="40" w:before="96" w:afterLines="40" w:after="96"/>
              <w:ind w:right="170"/>
              <w:rPr>
                <w:rFonts w:ascii="Marianne" w:hAnsi="Marianne" w:cs="Arial"/>
                <w:sz w:val="12"/>
                <w:szCs w:val="16"/>
              </w:rPr>
            </w:pPr>
          </w:p>
          <w:p w14:paraId="41235F16" w14:textId="77777777" w:rsidR="00387360" w:rsidRDefault="00387360">
            <w:pPr>
              <w:spacing w:beforeLines="40" w:before="96" w:afterLines="40" w:after="96"/>
              <w:ind w:right="170"/>
              <w:rPr>
                <w:rFonts w:ascii="Marianne" w:hAnsi="Marianne" w:cs="Arial"/>
                <w:sz w:val="12"/>
                <w:szCs w:val="16"/>
              </w:rPr>
            </w:pPr>
          </w:p>
          <w:p w14:paraId="05039EF2" w14:textId="77777777" w:rsidR="00387360" w:rsidRDefault="00387360">
            <w:pPr>
              <w:spacing w:beforeLines="40" w:before="96" w:afterLines="40" w:after="96"/>
              <w:ind w:right="170"/>
              <w:rPr>
                <w:rFonts w:ascii="Marianne" w:hAnsi="Marianne" w:cs="Arial"/>
                <w:sz w:val="12"/>
                <w:szCs w:val="16"/>
              </w:rPr>
            </w:pPr>
          </w:p>
        </w:tc>
      </w:tr>
    </w:tbl>
    <w:p w14:paraId="3CF5C38C" w14:textId="77777777" w:rsidR="00387360" w:rsidRDefault="00387360">
      <w:pPr>
        <w:tabs>
          <w:tab w:val="left" w:pos="-142"/>
          <w:tab w:val="left" w:pos="4111"/>
        </w:tabs>
        <w:rPr>
          <w:rFonts w:ascii="Marianne" w:hAnsi="Marianne" w:cs="Arial"/>
          <w:b/>
          <w:bCs/>
          <w:sz w:val="22"/>
          <w:szCs w:val="22"/>
        </w:rPr>
      </w:pPr>
    </w:p>
    <w:p w14:paraId="3B5B9512" w14:textId="77777777" w:rsidR="00387360" w:rsidRDefault="00387360">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4372AAC1" w14:textId="77777777" w:rsidR="00387360" w:rsidRDefault="00387360">
      <w:pPr>
        <w:keepNext/>
        <w:tabs>
          <w:tab w:val="left" w:pos="-142"/>
          <w:tab w:val="left" w:pos="4111"/>
        </w:tabs>
        <w:jc w:val="both"/>
        <w:rPr>
          <w:rFonts w:ascii="Marianne" w:hAnsi="Marianne" w:cs="Arial"/>
          <w:b/>
          <w:bCs/>
          <w:sz w:val="22"/>
          <w:szCs w:val="22"/>
        </w:rPr>
      </w:pPr>
    </w:p>
    <w:p w14:paraId="210D9870" w14:textId="77777777" w:rsidR="00387360" w:rsidRDefault="00387360">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219DD0DD" w14:textId="77777777" w:rsidR="00387360" w:rsidRDefault="00387360">
      <w:pPr>
        <w:pStyle w:val="En-tte"/>
        <w:tabs>
          <w:tab w:val="clear" w:pos="4536"/>
          <w:tab w:val="clear" w:pos="9072"/>
          <w:tab w:val="left" w:pos="0"/>
          <w:tab w:val="left" w:pos="2160"/>
        </w:tabs>
        <w:jc w:val="both"/>
        <w:rPr>
          <w:rFonts w:ascii="Marianne" w:hAnsi="Marianne" w:cs="Arial"/>
          <w:i/>
          <w:iCs/>
          <w:sz w:val="16"/>
          <w:szCs w:val="16"/>
        </w:rPr>
      </w:pPr>
    </w:p>
    <w:p w14:paraId="3E626F66"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1586FF9"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18CC8E15"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7A73814F"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3C34B10E"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4C793B94"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1EF8045" w14:textId="77777777" w:rsidR="00387360" w:rsidRDefault="00387360">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C18B94C"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1B897779"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03B90ECA"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6D7906D7" w14:textId="77777777" w:rsidR="00387360" w:rsidRDefault="00387360">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7084D6E" w14:textId="77777777" w:rsidR="00387360" w:rsidRDefault="00387360">
      <w:pPr>
        <w:pStyle w:val="En-tte"/>
        <w:tabs>
          <w:tab w:val="left" w:pos="2160"/>
        </w:tabs>
        <w:ind w:left="284"/>
        <w:jc w:val="both"/>
        <w:rPr>
          <w:rFonts w:ascii="Marianne" w:hAnsi="Marianne" w:cs="Arial"/>
          <w:iCs/>
          <w:sz w:val="16"/>
          <w:szCs w:val="18"/>
        </w:rPr>
      </w:pPr>
    </w:p>
    <w:p w14:paraId="748F6161" w14:textId="77777777" w:rsidR="00387360" w:rsidRDefault="00387360">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3B97C013" w14:textId="77777777" w:rsidR="00387360" w:rsidRDefault="00387360">
      <w:pPr>
        <w:pStyle w:val="En-tte"/>
        <w:ind w:left="993"/>
        <w:jc w:val="both"/>
        <w:rPr>
          <w:rFonts w:ascii="Marianne" w:hAnsi="Marianne" w:cs="Arial"/>
          <w:iCs/>
          <w:sz w:val="16"/>
          <w:szCs w:val="18"/>
        </w:rPr>
      </w:pPr>
    </w:p>
    <w:p w14:paraId="47B059DD" w14:textId="77777777" w:rsidR="00387360" w:rsidRDefault="00387360">
      <w:pPr>
        <w:pStyle w:val="En-tte"/>
        <w:ind w:left="993"/>
        <w:jc w:val="both"/>
        <w:rPr>
          <w:rFonts w:ascii="Marianne" w:hAnsi="Marianne" w:cs="Arial"/>
          <w:iCs/>
          <w:sz w:val="16"/>
          <w:szCs w:val="18"/>
        </w:rPr>
      </w:pPr>
    </w:p>
    <w:p w14:paraId="53745FA1" w14:textId="77777777" w:rsidR="00387360" w:rsidRDefault="00387360">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285965B" w14:textId="77777777" w:rsidR="00387360" w:rsidRDefault="00387360">
      <w:pPr>
        <w:pStyle w:val="En-tte"/>
        <w:tabs>
          <w:tab w:val="left" w:pos="0"/>
          <w:tab w:val="left" w:pos="2160"/>
        </w:tabs>
        <w:ind w:left="993"/>
        <w:jc w:val="both"/>
        <w:rPr>
          <w:rFonts w:ascii="Marianne" w:hAnsi="Marianne" w:cs="Arial"/>
          <w:iCs/>
          <w:sz w:val="16"/>
          <w:szCs w:val="18"/>
        </w:rPr>
      </w:pPr>
    </w:p>
    <w:p w14:paraId="49E5E5FE" w14:textId="77777777" w:rsidR="00387360" w:rsidRDefault="00387360">
      <w:pPr>
        <w:pStyle w:val="En-tte"/>
        <w:tabs>
          <w:tab w:val="left" w:pos="0"/>
          <w:tab w:val="left" w:pos="2160"/>
        </w:tabs>
        <w:ind w:left="993"/>
        <w:jc w:val="both"/>
        <w:rPr>
          <w:rFonts w:ascii="Marianne" w:hAnsi="Marianne" w:cs="Arial"/>
          <w:iCs/>
          <w:sz w:val="16"/>
          <w:szCs w:val="18"/>
        </w:rPr>
      </w:pPr>
    </w:p>
    <w:p w14:paraId="13B51F50" w14:textId="77777777" w:rsidR="00387360" w:rsidRDefault="00387360">
      <w:pPr>
        <w:pStyle w:val="En-tte"/>
        <w:tabs>
          <w:tab w:val="left" w:pos="0"/>
          <w:tab w:val="left" w:pos="2160"/>
        </w:tabs>
        <w:ind w:left="993"/>
        <w:jc w:val="both"/>
        <w:rPr>
          <w:rFonts w:ascii="Arial" w:hAnsi="Arial" w:cs="Arial"/>
          <w:iCs/>
          <w:sz w:val="16"/>
          <w:szCs w:val="18"/>
        </w:rPr>
      </w:pPr>
    </w:p>
    <w:p w14:paraId="267EF1F7" w14:textId="77777777" w:rsidR="00387360" w:rsidRDefault="00387360">
      <w:pPr>
        <w:pStyle w:val="En-tte"/>
        <w:tabs>
          <w:tab w:val="left" w:pos="0"/>
          <w:tab w:val="left" w:pos="2160"/>
        </w:tabs>
        <w:ind w:left="993"/>
        <w:jc w:val="both"/>
        <w:rPr>
          <w:rFonts w:ascii="Arial" w:hAnsi="Arial" w:cs="Arial"/>
          <w:iCs/>
          <w:sz w:val="16"/>
          <w:szCs w:val="18"/>
        </w:rPr>
      </w:pPr>
    </w:p>
    <w:p w14:paraId="6F156985" w14:textId="77777777" w:rsidR="00387360" w:rsidRDefault="00387360">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37DF686"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3267390A" w14:textId="77777777" w:rsidR="00387360" w:rsidRDefault="0038736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91008">
        <w:rPr>
          <w:rFonts w:ascii="Marianne" w:hAnsi="Marianne"/>
        </w:rPr>
      </w:r>
      <w:r w:rsidR="00B9100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3D03FD9D" w14:textId="77777777" w:rsidR="00387360" w:rsidRDefault="00387360">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D2546BA"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7A172D7A" w14:textId="77777777" w:rsidR="00387360" w:rsidRDefault="00387360">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133AB9" w14:paraId="22B98489" w14:textId="77777777">
        <w:trPr>
          <w:trHeight w:val="629"/>
        </w:trPr>
        <w:tc>
          <w:tcPr>
            <w:tcW w:w="9747" w:type="dxa"/>
            <w:shd w:val="clear" w:color="auto" w:fill="465F9D"/>
          </w:tcPr>
          <w:p w14:paraId="66388E57" w14:textId="77777777" w:rsidR="00387360" w:rsidRDefault="00387360">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21E48F2" w14:textId="77777777" w:rsidR="00387360" w:rsidRDefault="00387360">
      <w:pPr>
        <w:tabs>
          <w:tab w:val="left" w:pos="-142"/>
          <w:tab w:val="left" w:pos="4111"/>
        </w:tabs>
        <w:rPr>
          <w:rFonts w:ascii="Marianne" w:hAnsi="Marianne" w:cs="Arial"/>
          <w:b/>
          <w:bCs/>
          <w:sz w:val="22"/>
          <w:szCs w:val="22"/>
        </w:rPr>
      </w:pPr>
    </w:p>
    <w:p w14:paraId="1EE14934" w14:textId="77777777" w:rsidR="00387360" w:rsidRDefault="00387360">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3C208D6" w14:textId="77777777" w:rsidR="00387360" w:rsidRDefault="00387360">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05D9D562" w14:textId="77777777" w:rsidR="00387360" w:rsidRDefault="00387360">
      <w:pPr>
        <w:rPr>
          <w:rFonts w:ascii="Marianne" w:hAnsi="Marianne" w:cs="Arial"/>
        </w:rPr>
      </w:pPr>
    </w:p>
    <w:p w14:paraId="10DBC9B3"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5AD59B3D" w14:textId="77777777" w:rsidR="00387360" w:rsidRDefault="00387360">
      <w:pPr>
        <w:jc w:val="both"/>
        <w:rPr>
          <w:rFonts w:ascii="Marianne" w:hAnsi="Marianne" w:cs="Arial"/>
          <w:i/>
          <w:sz w:val="18"/>
        </w:rPr>
      </w:pPr>
    </w:p>
    <w:p w14:paraId="4FB14A60" w14:textId="77777777" w:rsidR="00387360" w:rsidRDefault="00387360">
      <w:pPr>
        <w:jc w:val="both"/>
        <w:rPr>
          <w:rFonts w:ascii="Marianne" w:hAnsi="Marianne" w:cs="Arial"/>
          <w:i/>
          <w:sz w:val="18"/>
        </w:rPr>
      </w:pPr>
    </w:p>
    <w:p w14:paraId="5F7F2F32" w14:textId="77777777" w:rsidR="00387360" w:rsidRDefault="00387360">
      <w:pPr>
        <w:jc w:val="both"/>
        <w:rPr>
          <w:rFonts w:ascii="Marianne" w:hAnsi="Marianne" w:cs="Arial"/>
          <w:i/>
          <w:sz w:val="18"/>
        </w:rPr>
      </w:pPr>
    </w:p>
    <w:p w14:paraId="2D4287B4" w14:textId="77777777" w:rsidR="00387360" w:rsidRDefault="00387360">
      <w:pPr>
        <w:jc w:val="both"/>
        <w:rPr>
          <w:rFonts w:ascii="Marianne" w:hAnsi="Marianne" w:cs="Arial"/>
          <w:i/>
          <w:sz w:val="18"/>
        </w:rPr>
      </w:pPr>
    </w:p>
    <w:p w14:paraId="6C5CC580" w14:textId="77777777" w:rsidR="00387360" w:rsidRDefault="00387360">
      <w:pPr>
        <w:jc w:val="both"/>
        <w:rPr>
          <w:rFonts w:ascii="Marianne" w:hAnsi="Marianne" w:cs="Arial"/>
          <w:i/>
          <w:sz w:val="18"/>
        </w:rPr>
      </w:pPr>
    </w:p>
    <w:p w14:paraId="3E11B9C9" w14:textId="77777777" w:rsidR="00387360" w:rsidRDefault="00387360">
      <w:pPr>
        <w:jc w:val="both"/>
        <w:rPr>
          <w:rFonts w:ascii="Marianne" w:hAnsi="Marianne" w:cs="Arial"/>
          <w:i/>
          <w:sz w:val="18"/>
        </w:rPr>
      </w:pPr>
    </w:p>
    <w:p w14:paraId="49111847" w14:textId="77777777" w:rsidR="00387360" w:rsidRDefault="00387360">
      <w:pPr>
        <w:jc w:val="both"/>
        <w:rPr>
          <w:rFonts w:ascii="Marianne" w:hAnsi="Marianne" w:cs="Arial"/>
          <w:i/>
          <w:sz w:val="18"/>
        </w:rPr>
      </w:pPr>
    </w:p>
    <w:p w14:paraId="2FDD47D7"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5719DA19" w14:textId="77777777" w:rsidR="00387360" w:rsidRDefault="00387360">
      <w:pPr>
        <w:jc w:val="both"/>
        <w:rPr>
          <w:rFonts w:ascii="Marianne" w:hAnsi="Marianne" w:cs="Arial"/>
          <w:i/>
          <w:sz w:val="18"/>
        </w:rPr>
      </w:pPr>
    </w:p>
    <w:p w14:paraId="15D0C681" w14:textId="77777777" w:rsidR="00387360" w:rsidRDefault="00387360">
      <w:pPr>
        <w:jc w:val="both"/>
        <w:rPr>
          <w:rFonts w:ascii="Marianne" w:hAnsi="Marianne" w:cs="Arial"/>
          <w:i/>
          <w:sz w:val="18"/>
        </w:rPr>
      </w:pPr>
    </w:p>
    <w:p w14:paraId="055BF90A" w14:textId="77777777" w:rsidR="00387360" w:rsidRDefault="00387360">
      <w:pPr>
        <w:jc w:val="both"/>
        <w:rPr>
          <w:rFonts w:ascii="Marianne" w:hAnsi="Marianne" w:cs="Arial"/>
          <w:i/>
          <w:sz w:val="18"/>
        </w:rPr>
      </w:pPr>
    </w:p>
    <w:p w14:paraId="346DB49F" w14:textId="77777777" w:rsidR="00387360" w:rsidRDefault="00387360">
      <w:pPr>
        <w:jc w:val="both"/>
        <w:rPr>
          <w:rFonts w:ascii="Marianne" w:hAnsi="Marianne" w:cs="Arial"/>
          <w:i/>
          <w:sz w:val="18"/>
        </w:rPr>
      </w:pPr>
    </w:p>
    <w:p w14:paraId="6FB7163E" w14:textId="77777777" w:rsidR="00387360" w:rsidRDefault="00387360">
      <w:pPr>
        <w:jc w:val="both"/>
        <w:rPr>
          <w:rFonts w:ascii="Marianne" w:hAnsi="Marianne" w:cs="Arial"/>
          <w:i/>
          <w:sz w:val="18"/>
        </w:rPr>
      </w:pPr>
    </w:p>
    <w:p w14:paraId="5DDD4A99" w14:textId="77777777" w:rsidR="00387360" w:rsidRDefault="00387360">
      <w:pPr>
        <w:jc w:val="both"/>
        <w:rPr>
          <w:rFonts w:ascii="Marianne" w:hAnsi="Marianne" w:cs="Arial"/>
          <w:i/>
          <w:sz w:val="18"/>
        </w:rPr>
      </w:pPr>
    </w:p>
    <w:p w14:paraId="0D83B603" w14:textId="77777777" w:rsidR="00387360" w:rsidRDefault="00387360">
      <w:pPr>
        <w:jc w:val="both"/>
        <w:rPr>
          <w:rFonts w:ascii="Marianne" w:hAnsi="Marianne" w:cs="Arial"/>
          <w:i/>
          <w:sz w:val="18"/>
        </w:rPr>
      </w:pPr>
    </w:p>
    <w:p w14:paraId="10EA502F" w14:textId="77777777" w:rsidR="00387360" w:rsidRDefault="00387360">
      <w:pPr>
        <w:jc w:val="both"/>
        <w:rPr>
          <w:rFonts w:ascii="Marianne" w:hAnsi="Marianne" w:cs="Arial"/>
          <w:i/>
          <w:sz w:val="18"/>
        </w:rPr>
      </w:pPr>
    </w:p>
    <w:p w14:paraId="0812CC4E" w14:textId="77777777" w:rsidR="00387360" w:rsidRDefault="00387360">
      <w:pPr>
        <w:pStyle w:val="En-tte"/>
        <w:tabs>
          <w:tab w:val="clear" w:pos="4536"/>
          <w:tab w:val="clear" w:pos="9072"/>
          <w:tab w:val="left" w:pos="0"/>
          <w:tab w:val="left" w:pos="2160"/>
        </w:tabs>
        <w:jc w:val="both"/>
        <w:rPr>
          <w:rFonts w:ascii="Marianne" w:hAnsi="Marianne" w:cs="Arial"/>
          <w:i/>
          <w:sz w:val="18"/>
        </w:rPr>
      </w:pPr>
    </w:p>
    <w:p w14:paraId="54348CC6"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p>
    <w:p w14:paraId="7F0969DC"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72F0646"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2106DE4" w14:textId="77777777" w:rsidR="00387360" w:rsidRDefault="00387360">
      <w:pPr>
        <w:jc w:val="both"/>
        <w:rPr>
          <w:rFonts w:ascii="Marianne" w:hAnsi="Marianne" w:cs="Arial"/>
          <w:sz w:val="18"/>
        </w:rPr>
      </w:pPr>
    </w:p>
    <w:p w14:paraId="5B54A216" w14:textId="77777777" w:rsidR="00387360" w:rsidRDefault="00387360">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8DB1329" w14:textId="77777777" w:rsidR="00387360" w:rsidRDefault="00387360">
      <w:pPr>
        <w:ind w:left="284"/>
        <w:jc w:val="both"/>
        <w:rPr>
          <w:rFonts w:ascii="Marianne" w:hAnsi="Marianne" w:cs="Arial"/>
          <w:sz w:val="16"/>
        </w:rPr>
      </w:pPr>
    </w:p>
    <w:p w14:paraId="677AFEAF" w14:textId="77777777" w:rsidR="00387360" w:rsidRDefault="00387360">
      <w:pPr>
        <w:ind w:left="284"/>
        <w:jc w:val="both"/>
        <w:rPr>
          <w:rFonts w:ascii="Marianne" w:hAnsi="Marianne" w:cs="Arial"/>
          <w:sz w:val="16"/>
        </w:rPr>
      </w:pPr>
    </w:p>
    <w:p w14:paraId="748963E6" w14:textId="77777777" w:rsidR="00387360" w:rsidRDefault="00387360">
      <w:pPr>
        <w:ind w:left="284"/>
        <w:jc w:val="both"/>
        <w:rPr>
          <w:rFonts w:ascii="Marianne" w:hAnsi="Marianne" w:cs="Arial"/>
          <w:sz w:val="16"/>
        </w:rPr>
      </w:pPr>
    </w:p>
    <w:p w14:paraId="55CA7713" w14:textId="77777777" w:rsidR="00387360" w:rsidRDefault="00387360">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346EBF1" w14:textId="77777777" w:rsidR="00387360" w:rsidRDefault="00387360">
      <w:pPr>
        <w:ind w:left="284"/>
        <w:jc w:val="both"/>
        <w:rPr>
          <w:rFonts w:ascii="Marianne" w:hAnsi="Marianne" w:cs="Arial"/>
          <w:sz w:val="16"/>
        </w:rPr>
      </w:pPr>
    </w:p>
    <w:p w14:paraId="62D666CC" w14:textId="77777777" w:rsidR="00387360" w:rsidRDefault="00387360">
      <w:pPr>
        <w:ind w:left="284"/>
        <w:jc w:val="both"/>
        <w:rPr>
          <w:rFonts w:ascii="Marianne" w:hAnsi="Marianne" w:cs="Arial"/>
          <w:sz w:val="16"/>
        </w:rPr>
      </w:pPr>
    </w:p>
    <w:p w14:paraId="56328FAD" w14:textId="77777777" w:rsidR="00387360" w:rsidRDefault="00387360">
      <w:pPr>
        <w:ind w:left="284"/>
        <w:jc w:val="both"/>
        <w:rPr>
          <w:rFonts w:ascii="Marianne" w:hAnsi="Marianne" w:cs="Arial"/>
          <w:sz w:val="16"/>
        </w:rPr>
      </w:pPr>
    </w:p>
    <w:p w14:paraId="6CBECB71" w14:textId="77777777" w:rsidR="00387360" w:rsidRDefault="00387360">
      <w:pPr>
        <w:ind w:left="284"/>
        <w:jc w:val="both"/>
        <w:rPr>
          <w:rFonts w:ascii="Marianne" w:hAnsi="Marianne" w:cs="Arial"/>
          <w:sz w:val="16"/>
        </w:rPr>
      </w:pPr>
    </w:p>
    <w:p w14:paraId="6E8FA7F5" w14:textId="77777777" w:rsidR="00387360" w:rsidRDefault="00387360">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133AB9" w14:paraId="50B17C0A" w14:textId="77777777">
        <w:trPr>
          <w:trHeight w:val="653"/>
        </w:trPr>
        <w:tc>
          <w:tcPr>
            <w:tcW w:w="9994" w:type="dxa"/>
            <w:shd w:val="clear" w:color="auto" w:fill="465F9D"/>
          </w:tcPr>
          <w:p w14:paraId="182B503A" w14:textId="77777777" w:rsidR="00387360" w:rsidRDefault="00387360">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43F06399"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7829C7DC" w14:textId="77777777" w:rsidR="00387360" w:rsidRDefault="00387360">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5E5369C" w14:textId="77777777" w:rsidR="00387360" w:rsidRDefault="00387360">
      <w:pPr>
        <w:ind w:left="284"/>
        <w:rPr>
          <w:rFonts w:ascii="Marianne" w:hAnsi="Marianne" w:cs="Arial"/>
        </w:rPr>
      </w:pPr>
    </w:p>
    <w:p w14:paraId="756CE9E4" w14:textId="77777777" w:rsidR="00387360" w:rsidRDefault="00387360">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E55CD55" w14:textId="77777777" w:rsidR="00387360" w:rsidRDefault="00387360">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133AB9" w14:paraId="3ED5953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CB3194E" w14:textId="77777777" w:rsidR="00387360" w:rsidRDefault="00387360">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DDEC70A"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6868E4B"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030DADEA"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lastRenderedPageBreak/>
              <w:tab/>
              <w:t>au ..................</w:t>
            </w:r>
          </w:p>
        </w:tc>
      </w:tr>
      <w:tr w:rsidR="00133AB9" w14:paraId="1007DEA6"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2CB3DF3" w14:textId="77777777" w:rsidR="00387360" w:rsidRDefault="00387360">
            <w:pPr>
              <w:tabs>
                <w:tab w:val="left" w:pos="864"/>
              </w:tabs>
              <w:snapToGrid w:val="0"/>
              <w:spacing w:before="180" w:after="180"/>
              <w:rPr>
                <w:rFonts w:ascii="Marianne" w:hAnsi="Marianne" w:cs="Arial"/>
                <w:sz w:val="16"/>
                <w:szCs w:val="16"/>
              </w:rPr>
            </w:pPr>
            <w:r>
              <w:rPr>
                <w:rFonts w:ascii="Marianne" w:hAnsi="Marianne" w:cs="Arial"/>
              </w:rPr>
              <w:lastRenderedPageBreak/>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A145643" w14:textId="77777777" w:rsidR="00387360" w:rsidRDefault="00387360">
            <w:pPr>
              <w:tabs>
                <w:tab w:val="left" w:pos="864"/>
              </w:tabs>
              <w:snapToGrid w:val="0"/>
              <w:spacing w:before="120" w:after="120"/>
              <w:rPr>
                <w:rFonts w:ascii="Marianne" w:hAnsi="Marianne" w:cs="Arial"/>
                <w:sz w:val="16"/>
                <w:szCs w:val="16"/>
              </w:rPr>
            </w:pPr>
          </w:p>
          <w:p w14:paraId="293E3104" w14:textId="77777777" w:rsidR="00387360" w:rsidRDefault="00387360">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1EB36C7" w14:textId="77777777" w:rsidR="00387360" w:rsidRDefault="00387360">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7A13F58" w14:textId="77777777" w:rsidR="00387360" w:rsidRDefault="00387360">
            <w:pPr>
              <w:tabs>
                <w:tab w:val="left" w:pos="864"/>
              </w:tabs>
              <w:snapToGrid w:val="0"/>
              <w:spacing w:before="120" w:after="120"/>
              <w:jc w:val="right"/>
              <w:rPr>
                <w:rFonts w:ascii="Marianne" w:hAnsi="Marianne" w:cs="Arial"/>
                <w:sz w:val="16"/>
                <w:szCs w:val="16"/>
              </w:rPr>
            </w:pPr>
          </w:p>
        </w:tc>
      </w:tr>
      <w:tr w:rsidR="00133AB9" w14:paraId="097D1CB6" w14:textId="77777777">
        <w:trPr>
          <w:trHeight w:val="737"/>
        </w:trPr>
        <w:tc>
          <w:tcPr>
            <w:tcW w:w="2566" w:type="dxa"/>
            <w:tcBorders>
              <w:left w:val="single" w:sz="8" w:space="0" w:color="000000"/>
              <w:bottom w:val="single" w:sz="8" w:space="0" w:color="000000"/>
            </w:tcBorders>
            <w:shd w:val="clear" w:color="auto" w:fill="auto"/>
          </w:tcPr>
          <w:p w14:paraId="18F54B51" w14:textId="77777777" w:rsidR="00387360" w:rsidRDefault="00387360">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5572112" w14:textId="77777777" w:rsidR="00387360" w:rsidRDefault="00387360">
            <w:pPr>
              <w:tabs>
                <w:tab w:val="left" w:pos="864"/>
              </w:tabs>
              <w:snapToGrid w:val="0"/>
              <w:spacing w:before="120" w:after="120"/>
              <w:rPr>
                <w:rFonts w:ascii="Marianne" w:hAnsi="Marianne" w:cs="Arial"/>
                <w:sz w:val="16"/>
                <w:szCs w:val="16"/>
              </w:rPr>
            </w:pPr>
          </w:p>
          <w:p w14:paraId="4A9C5D52" w14:textId="77777777" w:rsidR="00387360" w:rsidRDefault="0038736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BB4EBF4" w14:textId="77777777" w:rsidR="00387360" w:rsidRDefault="00387360">
            <w:pPr>
              <w:tabs>
                <w:tab w:val="left" w:pos="864"/>
              </w:tabs>
              <w:snapToGrid w:val="0"/>
              <w:spacing w:before="120" w:after="120"/>
              <w:jc w:val="right"/>
              <w:rPr>
                <w:rFonts w:ascii="Marianne" w:hAnsi="Marianne" w:cs="Arial"/>
                <w:sz w:val="16"/>
                <w:szCs w:val="16"/>
              </w:rPr>
            </w:pPr>
          </w:p>
          <w:p w14:paraId="16CCCF54" w14:textId="77777777" w:rsidR="00387360" w:rsidRDefault="0038736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4A3A7B58" w14:textId="77777777" w:rsidR="00387360" w:rsidRDefault="00387360">
            <w:pPr>
              <w:tabs>
                <w:tab w:val="left" w:pos="864"/>
              </w:tabs>
              <w:snapToGrid w:val="0"/>
              <w:spacing w:before="120" w:after="120"/>
              <w:jc w:val="right"/>
              <w:rPr>
                <w:rFonts w:ascii="Marianne" w:hAnsi="Marianne" w:cs="Arial"/>
                <w:sz w:val="16"/>
                <w:szCs w:val="16"/>
              </w:rPr>
            </w:pPr>
          </w:p>
          <w:p w14:paraId="409AB0CA" w14:textId="77777777" w:rsidR="00387360" w:rsidRDefault="00387360">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FC3381A" w14:textId="77777777" w:rsidR="00387360" w:rsidRDefault="00387360">
      <w:pPr>
        <w:tabs>
          <w:tab w:val="left" w:pos="864"/>
        </w:tabs>
        <w:jc w:val="both"/>
        <w:rPr>
          <w:rFonts w:ascii="Marianne" w:hAnsi="Marianne" w:cs="Arial"/>
        </w:rPr>
      </w:pPr>
    </w:p>
    <w:p w14:paraId="1F4C09F3" w14:textId="77777777" w:rsidR="00387360" w:rsidRDefault="00387360">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3267436" w14:textId="77777777" w:rsidR="00387360" w:rsidRDefault="00387360">
      <w:pPr>
        <w:tabs>
          <w:tab w:val="left" w:pos="864"/>
        </w:tabs>
        <w:jc w:val="both"/>
        <w:rPr>
          <w:rFonts w:ascii="Marianne" w:hAnsi="Marianne" w:cs="Arial"/>
        </w:rPr>
      </w:pPr>
    </w:p>
    <w:p w14:paraId="354519A7" w14:textId="77777777" w:rsidR="00387360" w:rsidRDefault="00387360">
      <w:pPr>
        <w:tabs>
          <w:tab w:val="left" w:pos="864"/>
        </w:tabs>
        <w:ind w:left="567"/>
        <w:jc w:val="both"/>
        <w:rPr>
          <w:rFonts w:ascii="Marianne" w:hAnsi="Marianne" w:cs="Arial"/>
        </w:rPr>
      </w:pPr>
      <w:r>
        <w:rPr>
          <w:rFonts w:ascii="Marianne" w:hAnsi="Marianne" w:cs="Arial"/>
        </w:rPr>
        <w:t>……./…………./……</w:t>
      </w:r>
    </w:p>
    <w:p w14:paraId="36F5F3EF" w14:textId="77777777" w:rsidR="00387360" w:rsidRDefault="00387360">
      <w:pPr>
        <w:tabs>
          <w:tab w:val="left" w:pos="864"/>
        </w:tabs>
        <w:jc w:val="both"/>
        <w:rPr>
          <w:rFonts w:ascii="Marianne" w:hAnsi="Marianne" w:cs="Arial"/>
        </w:rPr>
      </w:pPr>
    </w:p>
    <w:p w14:paraId="149BF09E"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D6A9A3E" w14:textId="77777777" w:rsidR="00387360" w:rsidRDefault="00387360">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3DAC02E2"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AF76116" w14:textId="77777777" w:rsidR="00387360" w:rsidRDefault="00387360">
      <w:pPr>
        <w:tabs>
          <w:tab w:val="left" w:pos="864"/>
        </w:tabs>
        <w:jc w:val="both"/>
        <w:rPr>
          <w:rFonts w:ascii="Marianne" w:hAnsi="Marianne" w:cs="Arial"/>
        </w:rPr>
      </w:pPr>
    </w:p>
    <w:p w14:paraId="4F543952" w14:textId="77777777" w:rsidR="00387360" w:rsidRDefault="0038736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91008">
        <w:rPr>
          <w:rFonts w:ascii="Marianne" w:hAnsi="Marianne"/>
        </w:rPr>
      </w:r>
      <w:r w:rsidR="00B9100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D27DEB2" w14:textId="77777777" w:rsidR="00387360" w:rsidRDefault="00387360">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2D973FB0"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1E730181"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D0D7F0A" w14:textId="77777777" w:rsidR="00387360" w:rsidRDefault="00387360">
      <w:pPr>
        <w:tabs>
          <w:tab w:val="left" w:pos="864"/>
        </w:tabs>
        <w:jc w:val="both"/>
        <w:rPr>
          <w:rFonts w:ascii="Marianne" w:hAnsi="Marianne" w:cs="Arial"/>
        </w:rPr>
      </w:pPr>
    </w:p>
    <w:p w14:paraId="49CF7FEB" w14:textId="77777777" w:rsidR="00387360" w:rsidRDefault="00387360">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386B39AE"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490A3DA" w14:textId="77777777" w:rsidR="00387360" w:rsidRDefault="00387360">
      <w:pPr>
        <w:rPr>
          <w:rFonts w:ascii="Marianne" w:hAnsi="Marianne" w:cs="Arial"/>
          <w:sz w:val="18"/>
        </w:rPr>
      </w:pPr>
    </w:p>
    <w:p w14:paraId="3BEA9B4B" w14:textId="77777777" w:rsidR="00387360" w:rsidRDefault="00387360">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2544F75" w14:textId="77777777" w:rsidR="00387360" w:rsidRDefault="00387360">
      <w:pPr>
        <w:ind w:left="284"/>
        <w:rPr>
          <w:rFonts w:ascii="Marianne" w:hAnsi="Marianne" w:cs="Arial"/>
          <w:sz w:val="16"/>
        </w:rPr>
      </w:pPr>
    </w:p>
    <w:p w14:paraId="677912B8" w14:textId="77777777" w:rsidR="00387360" w:rsidRDefault="00387360">
      <w:pPr>
        <w:ind w:left="284"/>
        <w:rPr>
          <w:rFonts w:ascii="Marianne" w:hAnsi="Marianne" w:cs="Arial"/>
          <w:sz w:val="16"/>
        </w:rPr>
      </w:pPr>
    </w:p>
    <w:p w14:paraId="2AD0072B" w14:textId="77777777" w:rsidR="00387360" w:rsidRDefault="00387360">
      <w:pPr>
        <w:ind w:left="284"/>
        <w:rPr>
          <w:rFonts w:ascii="Marianne" w:hAnsi="Marianne" w:cs="Arial"/>
          <w:sz w:val="16"/>
        </w:rPr>
      </w:pPr>
    </w:p>
    <w:p w14:paraId="09AFCCCC" w14:textId="77777777" w:rsidR="00387360" w:rsidRDefault="00387360">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8506F39" w14:textId="77777777" w:rsidR="00387360" w:rsidRDefault="00387360">
      <w:pPr>
        <w:ind w:left="284"/>
        <w:rPr>
          <w:rFonts w:ascii="Marianne" w:hAnsi="Marianne" w:cs="Arial"/>
        </w:rPr>
      </w:pPr>
    </w:p>
    <w:p w14:paraId="00C7B1A2" w14:textId="77777777" w:rsidR="00387360" w:rsidRDefault="00387360">
      <w:pPr>
        <w:ind w:left="284"/>
        <w:rPr>
          <w:rFonts w:ascii="Marianne" w:hAnsi="Marianne" w:cs="Arial"/>
        </w:rPr>
      </w:pPr>
    </w:p>
    <w:p w14:paraId="07F631C0" w14:textId="77777777" w:rsidR="00387360" w:rsidRDefault="00387360">
      <w:pPr>
        <w:ind w:left="284"/>
        <w:rPr>
          <w:rFonts w:ascii="Marianne" w:hAnsi="Marianne" w:cs="Arial"/>
        </w:rPr>
      </w:pPr>
    </w:p>
    <w:p w14:paraId="0ADF5870" w14:textId="77777777" w:rsidR="00387360" w:rsidRDefault="00387360">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6BD141FD" w14:textId="77777777">
        <w:tc>
          <w:tcPr>
            <w:tcW w:w="9852" w:type="dxa"/>
            <w:shd w:val="clear" w:color="auto" w:fill="465F9D"/>
          </w:tcPr>
          <w:p w14:paraId="35507CD2" w14:textId="77777777" w:rsidR="00387360" w:rsidRDefault="00387360">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55DD8A39"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2F0C7FF4" w14:textId="77777777" w:rsidR="00387360" w:rsidRDefault="00387360">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0D9585EA"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3C3F266B"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DB1AA7D" w14:textId="77777777" w:rsidR="00387360" w:rsidRDefault="00387360">
      <w:pPr>
        <w:pStyle w:val="En-tte"/>
        <w:tabs>
          <w:tab w:val="clear" w:pos="4536"/>
          <w:tab w:val="clear" w:pos="9072"/>
          <w:tab w:val="left" w:pos="864"/>
        </w:tabs>
        <w:rPr>
          <w:rFonts w:ascii="Marianne" w:hAnsi="Marianne" w:cs="Arial"/>
        </w:rPr>
      </w:pPr>
    </w:p>
    <w:p w14:paraId="03E67287" w14:textId="77777777" w:rsidR="00387360" w:rsidRDefault="00387360">
      <w:pPr>
        <w:pStyle w:val="En-tte"/>
        <w:tabs>
          <w:tab w:val="clear" w:pos="4536"/>
          <w:tab w:val="clear" w:pos="9072"/>
          <w:tab w:val="left" w:pos="864"/>
        </w:tabs>
        <w:rPr>
          <w:rFonts w:ascii="Marianne" w:hAnsi="Marianne" w:cs="Arial"/>
        </w:rPr>
      </w:pPr>
    </w:p>
    <w:p w14:paraId="3AC454D9" w14:textId="77777777" w:rsidR="00387360" w:rsidRDefault="00387360">
      <w:pPr>
        <w:pStyle w:val="En-tte"/>
        <w:tabs>
          <w:tab w:val="clear" w:pos="4536"/>
          <w:tab w:val="clear" w:pos="9072"/>
          <w:tab w:val="left" w:pos="864"/>
        </w:tabs>
        <w:rPr>
          <w:rFonts w:ascii="Marianne" w:hAnsi="Marianne" w:cs="Arial"/>
        </w:rPr>
      </w:pPr>
    </w:p>
    <w:p w14:paraId="18F7DE54" w14:textId="77777777" w:rsidR="00387360" w:rsidRDefault="00387360">
      <w:pPr>
        <w:pStyle w:val="En-tte"/>
        <w:tabs>
          <w:tab w:val="clear" w:pos="4536"/>
          <w:tab w:val="clear" w:pos="9072"/>
          <w:tab w:val="left" w:pos="864"/>
        </w:tabs>
        <w:rPr>
          <w:rFonts w:ascii="Marianne" w:hAnsi="Marianne" w:cs="Arial"/>
        </w:rPr>
      </w:pPr>
    </w:p>
    <w:p w14:paraId="7818F9A7" w14:textId="77777777" w:rsidR="00387360" w:rsidRDefault="00387360">
      <w:pPr>
        <w:pStyle w:val="En-tte"/>
        <w:tabs>
          <w:tab w:val="clear" w:pos="4536"/>
          <w:tab w:val="clear" w:pos="9072"/>
          <w:tab w:val="left" w:pos="864"/>
        </w:tabs>
        <w:rPr>
          <w:rFonts w:ascii="Marianne" w:hAnsi="Marianne" w:cs="Arial"/>
        </w:rPr>
      </w:pPr>
    </w:p>
    <w:p w14:paraId="712E8442"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094DD47" w14:textId="77777777" w:rsidR="00387360" w:rsidRDefault="00387360">
      <w:pPr>
        <w:pStyle w:val="En-tte"/>
        <w:tabs>
          <w:tab w:val="clear" w:pos="4536"/>
          <w:tab w:val="clear" w:pos="9072"/>
          <w:tab w:val="left" w:pos="864"/>
        </w:tabs>
        <w:rPr>
          <w:rFonts w:ascii="Marianne" w:hAnsi="Marianne" w:cs="Arial"/>
        </w:rPr>
      </w:pPr>
    </w:p>
    <w:p w14:paraId="09F9A5AB" w14:textId="77777777" w:rsidR="00387360" w:rsidRDefault="00387360">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49553F6D"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66F1C2D" w14:textId="77777777" w:rsidR="00387360" w:rsidRDefault="00387360">
      <w:pPr>
        <w:pStyle w:val="En-tte"/>
        <w:tabs>
          <w:tab w:val="left" w:pos="864"/>
        </w:tabs>
        <w:rPr>
          <w:rFonts w:ascii="Marianne" w:hAnsi="Marianne" w:cs="Arial"/>
        </w:rPr>
      </w:pPr>
    </w:p>
    <w:p w14:paraId="4F98D38C" w14:textId="77777777" w:rsidR="00387360" w:rsidRDefault="00387360">
      <w:pPr>
        <w:ind w:left="284"/>
        <w:rPr>
          <w:rFonts w:ascii="Marianne" w:hAnsi="Marianne" w:cs="Arial"/>
          <w:sz w:val="16"/>
        </w:rPr>
      </w:pPr>
      <w:r>
        <w:rPr>
          <w:rFonts w:ascii="Marianne" w:hAnsi="Marianne" w:cs="Arial"/>
          <w:sz w:val="16"/>
        </w:rPr>
        <w:t>- Adresse internet :</w:t>
      </w:r>
    </w:p>
    <w:p w14:paraId="34F87C99" w14:textId="77777777" w:rsidR="00387360" w:rsidRDefault="00387360">
      <w:pPr>
        <w:pStyle w:val="En-tte"/>
        <w:tabs>
          <w:tab w:val="left" w:pos="864"/>
        </w:tabs>
        <w:rPr>
          <w:rFonts w:ascii="Marianne" w:hAnsi="Marianne" w:cs="Arial"/>
        </w:rPr>
      </w:pPr>
    </w:p>
    <w:p w14:paraId="3BD0D226" w14:textId="77777777" w:rsidR="00387360" w:rsidRDefault="00387360">
      <w:pPr>
        <w:pStyle w:val="En-tte"/>
        <w:tabs>
          <w:tab w:val="left" w:pos="864"/>
        </w:tabs>
        <w:rPr>
          <w:rFonts w:ascii="Marianne" w:hAnsi="Marianne" w:cs="Arial"/>
        </w:rPr>
      </w:pPr>
    </w:p>
    <w:p w14:paraId="551ACA1B" w14:textId="77777777" w:rsidR="00387360" w:rsidRDefault="00387360">
      <w:pPr>
        <w:ind w:left="284"/>
        <w:rPr>
          <w:rFonts w:ascii="Marianne" w:hAnsi="Marianne" w:cs="Arial"/>
          <w:sz w:val="16"/>
        </w:rPr>
      </w:pPr>
      <w:r>
        <w:rPr>
          <w:rFonts w:ascii="Marianne" w:hAnsi="Marianne" w:cs="Arial"/>
          <w:sz w:val="16"/>
        </w:rPr>
        <w:t>- Renseignements nécessaires pour y accéder :</w:t>
      </w:r>
    </w:p>
    <w:p w14:paraId="7FC84087" w14:textId="77777777" w:rsidR="00387360" w:rsidRDefault="00387360">
      <w:pPr>
        <w:ind w:left="284"/>
        <w:rPr>
          <w:rFonts w:ascii="Marianne" w:hAnsi="Marianne" w:cs="Arial"/>
          <w:sz w:val="16"/>
        </w:rPr>
      </w:pPr>
    </w:p>
    <w:p w14:paraId="40606943" w14:textId="77777777" w:rsidR="00387360" w:rsidRDefault="00387360">
      <w:pPr>
        <w:ind w:left="284"/>
      </w:pPr>
    </w:p>
    <w:p w14:paraId="4DB310AC" w14:textId="77777777" w:rsidR="00387360" w:rsidRDefault="00387360">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133AB9" w14:paraId="5801150E" w14:textId="77777777">
        <w:trPr>
          <w:trHeight w:val="712"/>
        </w:trPr>
        <w:tc>
          <w:tcPr>
            <w:tcW w:w="9710" w:type="dxa"/>
            <w:shd w:val="clear" w:color="auto" w:fill="465F9D"/>
          </w:tcPr>
          <w:p w14:paraId="69936E73" w14:textId="77777777" w:rsidR="00387360" w:rsidRDefault="00387360">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3C91ADC7" w14:textId="77777777" w:rsidR="00387360" w:rsidRDefault="00387360">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3BC47027" w14:textId="77777777" w:rsidR="00387360" w:rsidRDefault="00387360">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A0F5F3B" w14:textId="77777777" w:rsidR="00387360" w:rsidRDefault="00387360">
      <w:pPr>
        <w:tabs>
          <w:tab w:val="left" w:pos="576"/>
        </w:tabs>
        <w:rPr>
          <w:rFonts w:ascii="Marianne" w:hAnsi="Marianne" w:cs="Arial"/>
          <w:iCs/>
        </w:rPr>
      </w:pPr>
    </w:p>
    <w:p w14:paraId="3AC55D2F" w14:textId="77777777" w:rsidR="00387360" w:rsidRDefault="00387360">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094AC91" w14:textId="77777777" w:rsidR="00387360" w:rsidRDefault="00387360">
      <w:pPr>
        <w:jc w:val="both"/>
        <w:rPr>
          <w:rFonts w:ascii="Marianne" w:hAnsi="Marianne" w:cs="Arial"/>
          <w:i/>
          <w:iCs/>
          <w:sz w:val="18"/>
          <w:szCs w:val="18"/>
        </w:rPr>
      </w:pPr>
      <w:r>
        <w:rPr>
          <w:rFonts w:ascii="Marianne" w:hAnsi="Marianne" w:cs="Arial"/>
          <w:i/>
          <w:iCs/>
          <w:sz w:val="18"/>
          <w:szCs w:val="18"/>
        </w:rPr>
        <w:t>(Adapter le tableau autant que nécessaire)</w:t>
      </w:r>
    </w:p>
    <w:p w14:paraId="22ACFE02" w14:textId="77777777" w:rsidR="00387360" w:rsidRDefault="00387360">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133AB9" w14:paraId="2FB37EFD" w14:textId="77777777">
        <w:trPr>
          <w:trHeight w:val="1200"/>
        </w:trPr>
        <w:tc>
          <w:tcPr>
            <w:tcW w:w="832" w:type="dxa"/>
            <w:tcBorders>
              <w:top w:val="single" w:sz="4" w:space="0" w:color="000000"/>
              <w:left w:val="single" w:sz="4" w:space="0" w:color="000000"/>
              <w:bottom w:val="single" w:sz="4" w:space="0" w:color="000000"/>
            </w:tcBorders>
            <w:vAlign w:val="center"/>
          </w:tcPr>
          <w:p w14:paraId="61996991" w14:textId="77777777" w:rsidR="00387360" w:rsidRDefault="00387360">
            <w:pPr>
              <w:jc w:val="center"/>
              <w:rPr>
                <w:rFonts w:ascii="Marianne" w:hAnsi="Marianne" w:cs="Arial"/>
                <w:b/>
              </w:rPr>
            </w:pPr>
            <w:r>
              <w:rPr>
                <w:rFonts w:ascii="Marianne" w:hAnsi="Marianne" w:cs="Arial"/>
                <w:b/>
              </w:rPr>
              <w:t>N°</w:t>
            </w:r>
          </w:p>
          <w:p w14:paraId="5573CD85" w14:textId="77777777" w:rsidR="00387360" w:rsidRDefault="00387360">
            <w:pPr>
              <w:jc w:val="center"/>
              <w:rPr>
                <w:rFonts w:ascii="Marianne" w:hAnsi="Marianne" w:cs="Arial"/>
                <w:b/>
              </w:rPr>
            </w:pPr>
            <w:proofErr w:type="gramStart"/>
            <w:r>
              <w:rPr>
                <w:rFonts w:ascii="Marianne" w:hAnsi="Marianne" w:cs="Arial"/>
                <w:b/>
              </w:rPr>
              <w:t>du</w:t>
            </w:r>
            <w:proofErr w:type="gramEnd"/>
          </w:p>
          <w:p w14:paraId="56A04C18" w14:textId="77777777" w:rsidR="00387360" w:rsidRDefault="00387360">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E941A52" w14:textId="77777777" w:rsidR="00387360" w:rsidRDefault="00387360">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2A150" w14:textId="77777777" w:rsidR="00387360" w:rsidRDefault="00387360">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133AB9" w14:paraId="3ABA1CF1" w14:textId="77777777">
        <w:trPr>
          <w:trHeight w:val="1021"/>
        </w:trPr>
        <w:tc>
          <w:tcPr>
            <w:tcW w:w="832" w:type="dxa"/>
            <w:tcBorders>
              <w:top w:val="single" w:sz="4" w:space="0" w:color="000000"/>
              <w:left w:val="single" w:sz="4" w:space="0" w:color="000000"/>
            </w:tcBorders>
            <w:shd w:val="clear" w:color="auto" w:fill="B4C6E7"/>
          </w:tcPr>
          <w:p w14:paraId="141B6C61" w14:textId="77777777" w:rsidR="00387360" w:rsidRDefault="00387360">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7B198F1D" w14:textId="77777777" w:rsidR="00387360" w:rsidRDefault="00387360">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1E944F7C" w14:textId="77777777" w:rsidR="00387360" w:rsidRDefault="00387360">
            <w:pPr>
              <w:snapToGrid w:val="0"/>
              <w:jc w:val="both"/>
              <w:rPr>
                <w:rFonts w:ascii="Marianne" w:hAnsi="Marianne" w:cs="Arial"/>
              </w:rPr>
            </w:pPr>
          </w:p>
        </w:tc>
      </w:tr>
      <w:tr w:rsidR="00133AB9" w14:paraId="3654C7AB" w14:textId="77777777">
        <w:trPr>
          <w:trHeight w:val="1021"/>
        </w:trPr>
        <w:tc>
          <w:tcPr>
            <w:tcW w:w="832" w:type="dxa"/>
            <w:tcBorders>
              <w:left w:val="single" w:sz="4" w:space="0" w:color="000000"/>
            </w:tcBorders>
          </w:tcPr>
          <w:p w14:paraId="10F51BAD"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26337253"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EB58FA7" w14:textId="77777777" w:rsidR="00387360" w:rsidRDefault="00387360">
            <w:pPr>
              <w:snapToGrid w:val="0"/>
              <w:jc w:val="both"/>
              <w:rPr>
                <w:rFonts w:ascii="Marianne" w:hAnsi="Marianne" w:cs="Arial"/>
              </w:rPr>
            </w:pPr>
          </w:p>
        </w:tc>
      </w:tr>
      <w:tr w:rsidR="00133AB9" w14:paraId="66AC3D66" w14:textId="77777777">
        <w:trPr>
          <w:trHeight w:val="1021"/>
        </w:trPr>
        <w:tc>
          <w:tcPr>
            <w:tcW w:w="832" w:type="dxa"/>
            <w:tcBorders>
              <w:left w:val="single" w:sz="4" w:space="0" w:color="000000"/>
            </w:tcBorders>
            <w:shd w:val="clear" w:color="auto" w:fill="B4C6E7"/>
          </w:tcPr>
          <w:p w14:paraId="6D7CC854"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671E3D38"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E1F6D2E" w14:textId="77777777" w:rsidR="00387360" w:rsidRDefault="00387360">
            <w:pPr>
              <w:snapToGrid w:val="0"/>
              <w:jc w:val="both"/>
              <w:rPr>
                <w:rFonts w:ascii="Marianne" w:hAnsi="Marianne" w:cs="Arial"/>
              </w:rPr>
            </w:pPr>
          </w:p>
        </w:tc>
      </w:tr>
      <w:tr w:rsidR="00133AB9" w14:paraId="311BE81C" w14:textId="77777777">
        <w:trPr>
          <w:trHeight w:val="1021"/>
        </w:trPr>
        <w:tc>
          <w:tcPr>
            <w:tcW w:w="832" w:type="dxa"/>
            <w:tcBorders>
              <w:left w:val="single" w:sz="4" w:space="0" w:color="000000"/>
            </w:tcBorders>
          </w:tcPr>
          <w:p w14:paraId="78BC5B07"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CFD07BD"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21EC297" w14:textId="77777777" w:rsidR="00387360" w:rsidRDefault="00387360">
            <w:pPr>
              <w:snapToGrid w:val="0"/>
              <w:jc w:val="both"/>
              <w:rPr>
                <w:rFonts w:ascii="Marianne" w:hAnsi="Marianne" w:cs="Arial"/>
              </w:rPr>
            </w:pPr>
          </w:p>
        </w:tc>
      </w:tr>
      <w:tr w:rsidR="00133AB9" w14:paraId="3D4D5C07" w14:textId="77777777">
        <w:trPr>
          <w:trHeight w:val="1021"/>
        </w:trPr>
        <w:tc>
          <w:tcPr>
            <w:tcW w:w="832" w:type="dxa"/>
            <w:tcBorders>
              <w:left w:val="single" w:sz="4" w:space="0" w:color="000000"/>
            </w:tcBorders>
            <w:shd w:val="clear" w:color="auto" w:fill="B4C6E7"/>
          </w:tcPr>
          <w:p w14:paraId="16A43811"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35079900"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F857102" w14:textId="77777777" w:rsidR="00387360" w:rsidRDefault="00387360">
            <w:pPr>
              <w:snapToGrid w:val="0"/>
              <w:jc w:val="both"/>
              <w:rPr>
                <w:rFonts w:ascii="Marianne" w:hAnsi="Marianne" w:cs="Arial"/>
              </w:rPr>
            </w:pPr>
          </w:p>
        </w:tc>
      </w:tr>
      <w:tr w:rsidR="00133AB9" w14:paraId="0D4D5A8A" w14:textId="77777777">
        <w:trPr>
          <w:trHeight w:val="1021"/>
        </w:trPr>
        <w:tc>
          <w:tcPr>
            <w:tcW w:w="832" w:type="dxa"/>
            <w:tcBorders>
              <w:left w:val="single" w:sz="4" w:space="0" w:color="000000"/>
            </w:tcBorders>
          </w:tcPr>
          <w:p w14:paraId="5BD04D96"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13D538C"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8BB1CD2" w14:textId="77777777" w:rsidR="00387360" w:rsidRDefault="00387360">
            <w:pPr>
              <w:snapToGrid w:val="0"/>
              <w:jc w:val="both"/>
              <w:rPr>
                <w:rFonts w:ascii="Marianne" w:hAnsi="Marianne" w:cs="Arial"/>
              </w:rPr>
            </w:pPr>
          </w:p>
        </w:tc>
      </w:tr>
      <w:tr w:rsidR="00133AB9" w14:paraId="4A8DB21B" w14:textId="77777777">
        <w:trPr>
          <w:trHeight w:val="1021"/>
        </w:trPr>
        <w:tc>
          <w:tcPr>
            <w:tcW w:w="832" w:type="dxa"/>
            <w:tcBorders>
              <w:left w:val="single" w:sz="4" w:space="0" w:color="000000"/>
            </w:tcBorders>
            <w:shd w:val="clear" w:color="auto" w:fill="B4C6E7"/>
          </w:tcPr>
          <w:p w14:paraId="6B972716"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20C377B9"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5D4AA16" w14:textId="77777777" w:rsidR="00387360" w:rsidRDefault="00387360">
            <w:pPr>
              <w:snapToGrid w:val="0"/>
              <w:jc w:val="both"/>
              <w:rPr>
                <w:rFonts w:ascii="Marianne" w:hAnsi="Marianne" w:cs="Arial"/>
              </w:rPr>
            </w:pPr>
          </w:p>
        </w:tc>
      </w:tr>
      <w:tr w:rsidR="00133AB9" w14:paraId="631A1305" w14:textId="77777777">
        <w:trPr>
          <w:trHeight w:val="1021"/>
        </w:trPr>
        <w:tc>
          <w:tcPr>
            <w:tcW w:w="832" w:type="dxa"/>
            <w:tcBorders>
              <w:left w:val="single" w:sz="4" w:space="0" w:color="000000"/>
            </w:tcBorders>
          </w:tcPr>
          <w:p w14:paraId="38F6A4C7"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91C4081"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BE38960" w14:textId="77777777" w:rsidR="00387360" w:rsidRDefault="00387360">
            <w:pPr>
              <w:snapToGrid w:val="0"/>
              <w:jc w:val="both"/>
              <w:rPr>
                <w:rFonts w:ascii="Marianne" w:hAnsi="Marianne" w:cs="Arial"/>
              </w:rPr>
            </w:pPr>
          </w:p>
        </w:tc>
      </w:tr>
      <w:tr w:rsidR="00133AB9" w14:paraId="3B610C7C" w14:textId="77777777">
        <w:trPr>
          <w:trHeight w:val="1021"/>
        </w:trPr>
        <w:tc>
          <w:tcPr>
            <w:tcW w:w="832" w:type="dxa"/>
            <w:tcBorders>
              <w:left w:val="single" w:sz="4" w:space="0" w:color="000000"/>
              <w:bottom w:val="single" w:sz="4" w:space="0" w:color="000000"/>
            </w:tcBorders>
            <w:shd w:val="clear" w:color="auto" w:fill="B4C6E7"/>
          </w:tcPr>
          <w:p w14:paraId="7A589D6D" w14:textId="77777777" w:rsidR="00387360" w:rsidRDefault="00387360">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349C4D0B" w14:textId="77777777" w:rsidR="00387360" w:rsidRDefault="00387360">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B446EF1" w14:textId="77777777" w:rsidR="00387360" w:rsidRDefault="00387360">
            <w:pPr>
              <w:snapToGrid w:val="0"/>
              <w:jc w:val="both"/>
              <w:rPr>
                <w:rFonts w:ascii="Marianne" w:hAnsi="Marianne" w:cs="Arial"/>
              </w:rPr>
            </w:pPr>
          </w:p>
        </w:tc>
      </w:tr>
    </w:tbl>
    <w:p w14:paraId="1528D17C" w14:textId="77777777" w:rsidR="00387360" w:rsidRDefault="00387360">
      <w:pPr>
        <w:pStyle w:val="En-tte"/>
        <w:tabs>
          <w:tab w:val="clear" w:pos="4536"/>
          <w:tab w:val="clear" w:pos="9072"/>
          <w:tab w:val="left" w:pos="864"/>
        </w:tabs>
        <w:rPr>
          <w:rFonts w:ascii="Marianne" w:hAnsi="Marianne" w:cs="Arial"/>
          <w:sz w:val="18"/>
          <w:szCs w:val="18"/>
        </w:rPr>
      </w:pPr>
    </w:p>
    <w:p w14:paraId="59F92CC1" w14:textId="77777777" w:rsidR="00387360" w:rsidRDefault="00387360">
      <w:pPr>
        <w:pStyle w:val="En-tte"/>
        <w:tabs>
          <w:tab w:val="clear" w:pos="4536"/>
          <w:tab w:val="clear" w:pos="9072"/>
          <w:tab w:val="left" w:pos="864"/>
        </w:tabs>
        <w:rPr>
          <w:rFonts w:ascii="Marianne" w:hAnsi="Marianne" w:cs="Arial"/>
          <w:sz w:val="18"/>
          <w:szCs w:val="18"/>
        </w:rPr>
      </w:pPr>
    </w:p>
    <w:p w14:paraId="4736D67C" w14:textId="77777777" w:rsidR="00387360" w:rsidRDefault="00387360">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2D6D4F7F" w14:textId="77777777">
        <w:trPr>
          <w:trHeight w:val="407"/>
        </w:trPr>
        <w:tc>
          <w:tcPr>
            <w:tcW w:w="9852" w:type="dxa"/>
            <w:shd w:val="clear" w:color="auto" w:fill="465F9D"/>
          </w:tcPr>
          <w:p w14:paraId="1DCF1BE1" w14:textId="77777777" w:rsidR="00387360" w:rsidRDefault="00387360">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558F7CEC" w14:textId="77777777" w:rsidR="00387360" w:rsidRDefault="00387360">
      <w:pPr>
        <w:tabs>
          <w:tab w:val="left" w:pos="426"/>
        </w:tabs>
        <w:jc w:val="both"/>
        <w:rPr>
          <w:rFonts w:ascii="Marianne" w:hAnsi="Marianne" w:cs="Arial"/>
          <w:spacing w:val="-10"/>
        </w:rPr>
      </w:pPr>
    </w:p>
    <w:p w14:paraId="7CB85601" w14:textId="77777777" w:rsidR="00387360" w:rsidRDefault="00387360">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6C85043" w14:textId="77777777" w:rsidR="00387360" w:rsidRDefault="00387360">
      <w:pPr>
        <w:tabs>
          <w:tab w:val="left" w:pos="426"/>
        </w:tabs>
        <w:jc w:val="both"/>
        <w:rPr>
          <w:rFonts w:ascii="Marianne" w:hAnsi="Marianne" w:cs="Arial"/>
          <w:spacing w:val="-10"/>
        </w:rPr>
      </w:pPr>
    </w:p>
    <w:p w14:paraId="0DBBE366" w14:textId="77777777" w:rsidR="00387360" w:rsidRDefault="00387360">
      <w:pPr>
        <w:tabs>
          <w:tab w:val="left" w:pos="426"/>
        </w:tabs>
        <w:jc w:val="both"/>
        <w:rPr>
          <w:rFonts w:ascii="Marianne" w:hAnsi="Marianne" w:cs="Arial"/>
          <w:spacing w:val="-10"/>
        </w:rPr>
      </w:pPr>
    </w:p>
    <w:p w14:paraId="7C0F7759" w14:textId="77777777" w:rsidR="00387360" w:rsidRDefault="00387360">
      <w:pPr>
        <w:tabs>
          <w:tab w:val="left" w:pos="426"/>
        </w:tabs>
        <w:jc w:val="both"/>
        <w:rPr>
          <w:rFonts w:ascii="Marianne" w:hAnsi="Marianne" w:cs="Arial"/>
          <w:spacing w:val="-10"/>
        </w:rPr>
      </w:pPr>
    </w:p>
    <w:p w14:paraId="7862937B" w14:textId="77777777" w:rsidR="00387360" w:rsidRDefault="00387360">
      <w:pPr>
        <w:tabs>
          <w:tab w:val="left" w:pos="426"/>
        </w:tabs>
        <w:jc w:val="both"/>
        <w:rPr>
          <w:rFonts w:ascii="Marianne" w:hAnsi="Marianne" w:cs="Arial"/>
          <w:spacing w:val="-10"/>
        </w:rPr>
      </w:pPr>
    </w:p>
    <w:p w14:paraId="78C0C327" w14:textId="77777777" w:rsidR="00387360" w:rsidRDefault="00387360">
      <w:pPr>
        <w:tabs>
          <w:tab w:val="left" w:pos="426"/>
        </w:tabs>
        <w:jc w:val="both"/>
        <w:rPr>
          <w:rFonts w:ascii="Marianne" w:hAnsi="Marianne" w:cs="Arial"/>
          <w:spacing w:val="-10"/>
        </w:rPr>
      </w:pPr>
    </w:p>
    <w:p w14:paraId="160B978C" w14:textId="77777777" w:rsidR="00387360" w:rsidRDefault="00387360">
      <w:pPr>
        <w:tabs>
          <w:tab w:val="left" w:pos="426"/>
        </w:tabs>
        <w:jc w:val="both"/>
        <w:rPr>
          <w:rFonts w:ascii="Marianne" w:hAnsi="Marianne" w:cs="Arial"/>
          <w:spacing w:val="-10"/>
        </w:rPr>
      </w:pPr>
    </w:p>
    <w:p w14:paraId="55C18A62" w14:textId="77777777" w:rsidR="00387360" w:rsidRDefault="00387360">
      <w:pPr>
        <w:tabs>
          <w:tab w:val="left" w:pos="426"/>
        </w:tabs>
        <w:jc w:val="both"/>
        <w:rPr>
          <w:rFonts w:ascii="Marianne" w:hAnsi="Marianne" w:cs="Arial"/>
          <w:spacing w:val="-10"/>
        </w:rPr>
      </w:pPr>
    </w:p>
    <w:p w14:paraId="7CE6B81A" w14:textId="77777777" w:rsidR="00387360" w:rsidRDefault="00387360">
      <w:pPr>
        <w:tabs>
          <w:tab w:val="left" w:pos="426"/>
        </w:tabs>
        <w:jc w:val="both"/>
        <w:rPr>
          <w:rFonts w:ascii="Marianne" w:hAnsi="Marianne" w:cs="Arial"/>
          <w:spacing w:val="-10"/>
        </w:rPr>
      </w:pPr>
    </w:p>
    <w:p w14:paraId="3A31A9DE" w14:textId="77777777" w:rsidR="00387360" w:rsidRDefault="00387360">
      <w:pPr>
        <w:tabs>
          <w:tab w:val="left" w:pos="426"/>
        </w:tabs>
        <w:jc w:val="both"/>
        <w:rPr>
          <w:rFonts w:ascii="Marianne" w:hAnsi="Marianne" w:cs="Arial"/>
          <w:spacing w:val="-10"/>
        </w:rPr>
      </w:pPr>
    </w:p>
    <w:p w14:paraId="1E4E7D32" w14:textId="77777777" w:rsidR="00387360" w:rsidRDefault="00387360">
      <w:pPr>
        <w:tabs>
          <w:tab w:val="left" w:pos="426"/>
        </w:tabs>
        <w:jc w:val="both"/>
        <w:rPr>
          <w:rFonts w:ascii="Marianne" w:hAnsi="Marianne" w:cs="Arial"/>
          <w:spacing w:val="-10"/>
        </w:rPr>
      </w:pPr>
    </w:p>
    <w:p w14:paraId="4425AEF2" w14:textId="77777777" w:rsidR="00387360" w:rsidRDefault="00387360">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74B55433" w14:textId="77777777" w:rsidR="00387360" w:rsidRDefault="00387360">
      <w:pPr>
        <w:tabs>
          <w:tab w:val="left" w:pos="426"/>
        </w:tabs>
        <w:jc w:val="both"/>
        <w:rPr>
          <w:rFonts w:ascii="Marianne" w:hAnsi="Marianne" w:cs="Arial"/>
          <w:spacing w:val="-10"/>
          <w:sz w:val="22"/>
          <w:szCs w:val="22"/>
        </w:rPr>
      </w:pPr>
    </w:p>
    <w:p w14:paraId="1F4AF8CC" w14:textId="77777777" w:rsidR="00387360" w:rsidRDefault="00387360">
      <w:pPr>
        <w:tabs>
          <w:tab w:val="left" w:pos="426"/>
        </w:tabs>
        <w:jc w:val="both"/>
        <w:rPr>
          <w:rFonts w:ascii="Marianne" w:hAnsi="Marianne" w:cs="Arial"/>
          <w:spacing w:val="-10"/>
          <w:sz w:val="22"/>
          <w:szCs w:val="22"/>
        </w:rPr>
      </w:pPr>
    </w:p>
    <w:p w14:paraId="1A375BDD" w14:textId="77777777" w:rsidR="00387360" w:rsidRDefault="00387360">
      <w:pPr>
        <w:tabs>
          <w:tab w:val="left" w:pos="426"/>
        </w:tabs>
        <w:jc w:val="both"/>
        <w:rPr>
          <w:rFonts w:ascii="Marianne" w:hAnsi="Marianne" w:cs="Arial"/>
          <w:spacing w:val="-10"/>
          <w:sz w:val="22"/>
          <w:szCs w:val="22"/>
        </w:rPr>
      </w:pPr>
    </w:p>
    <w:p w14:paraId="58CBF823" w14:textId="77777777" w:rsidR="00387360" w:rsidRDefault="00387360">
      <w:pPr>
        <w:tabs>
          <w:tab w:val="left" w:pos="426"/>
        </w:tabs>
        <w:jc w:val="both"/>
        <w:rPr>
          <w:rFonts w:ascii="Marianne" w:hAnsi="Marianne" w:cs="Arial"/>
          <w:spacing w:val="-10"/>
          <w:sz w:val="22"/>
          <w:szCs w:val="22"/>
        </w:rPr>
      </w:pPr>
    </w:p>
    <w:p w14:paraId="23FB422A" w14:textId="77777777" w:rsidR="00387360" w:rsidRDefault="00387360">
      <w:pPr>
        <w:tabs>
          <w:tab w:val="left" w:pos="426"/>
        </w:tabs>
        <w:jc w:val="both"/>
        <w:rPr>
          <w:rFonts w:ascii="Marianne" w:hAnsi="Marianne" w:cs="Arial"/>
          <w:spacing w:val="-10"/>
          <w:sz w:val="22"/>
          <w:szCs w:val="22"/>
        </w:rPr>
      </w:pPr>
    </w:p>
    <w:p w14:paraId="79260ADD" w14:textId="77777777" w:rsidR="00387360" w:rsidRDefault="00387360">
      <w:pPr>
        <w:tabs>
          <w:tab w:val="left" w:pos="426"/>
        </w:tabs>
        <w:jc w:val="both"/>
        <w:rPr>
          <w:rFonts w:ascii="Marianne" w:hAnsi="Marianne" w:cs="Arial"/>
          <w:spacing w:val="-10"/>
          <w:sz w:val="22"/>
          <w:szCs w:val="22"/>
        </w:rPr>
      </w:pPr>
    </w:p>
    <w:p w14:paraId="437BB6AC" w14:textId="77777777" w:rsidR="00387360" w:rsidRDefault="00387360">
      <w:pPr>
        <w:tabs>
          <w:tab w:val="left" w:pos="426"/>
        </w:tabs>
        <w:jc w:val="both"/>
        <w:rPr>
          <w:rFonts w:ascii="Marianne" w:hAnsi="Marianne" w:cs="Arial"/>
          <w:spacing w:val="-10"/>
          <w:sz w:val="22"/>
          <w:szCs w:val="22"/>
        </w:rPr>
      </w:pPr>
    </w:p>
    <w:p w14:paraId="7C1BBE05" w14:textId="77777777" w:rsidR="00387360" w:rsidRDefault="00387360">
      <w:pPr>
        <w:tabs>
          <w:tab w:val="left" w:pos="426"/>
        </w:tabs>
        <w:jc w:val="both"/>
        <w:rPr>
          <w:rFonts w:ascii="Marianne" w:hAnsi="Marianne" w:cs="Arial"/>
          <w:spacing w:val="-10"/>
          <w:sz w:val="22"/>
          <w:szCs w:val="22"/>
        </w:rPr>
      </w:pPr>
    </w:p>
    <w:p w14:paraId="4F55C857" w14:textId="0F246E09" w:rsidR="00387360" w:rsidRDefault="00192886">
      <w:pPr>
        <w:tabs>
          <w:tab w:val="left" w:pos="426"/>
        </w:tabs>
        <w:jc w:val="both"/>
        <w:rPr>
          <w:rFonts w:ascii="Marianne" w:hAnsi="Marianne" w:cs="Arial"/>
          <w:spacing w:val="-10"/>
          <w:sz w:val="22"/>
          <w:szCs w:val="22"/>
        </w:rPr>
      </w:pPr>
      <w:r>
        <w:rPr>
          <w:rFonts w:ascii="Marianne" w:hAnsi="Marianne" w:cs="Arial"/>
          <w:spacing w:val="-10"/>
          <w:sz w:val="22"/>
          <w:szCs w:val="22"/>
        </w:rPr>
        <w:t>Date et Signature</w:t>
      </w:r>
    </w:p>
    <w:p w14:paraId="60C220B6" w14:textId="77777777" w:rsidR="00192886" w:rsidRDefault="00192886">
      <w:pPr>
        <w:tabs>
          <w:tab w:val="left" w:pos="426"/>
        </w:tabs>
        <w:jc w:val="both"/>
        <w:rPr>
          <w:rFonts w:ascii="Marianne" w:hAnsi="Marianne" w:cs="Arial"/>
          <w:spacing w:val="-10"/>
          <w:sz w:val="22"/>
          <w:szCs w:val="22"/>
        </w:rPr>
      </w:pPr>
    </w:p>
    <w:p w14:paraId="19AE918E" w14:textId="77777777" w:rsidR="00192886" w:rsidRDefault="00192886">
      <w:pPr>
        <w:tabs>
          <w:tab w:val="left" w:pos="426"/>
        </w:tabs>
        <w:jc w:val="both"/>
        <w:rPr>
          <w:rFonts w:ascii="Marianne" w:hAnsi="Marianne" w:cs="Arial"/>
          <w:spacing w:val="-10"/>
          <w:sz w:val="22"/>
          <w:szCs w:val="22"/>
        </w:rPr>
      </w:pPr>
    </w:p>
    <w:sectPr w:rsidR="0019288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72569" w14:textId="77777777" w:rsidR="00387360" w:rsidRDefault="00387360">
      <w:r>
        <w:separator/>
      </w:r>
    </w:p>
  </w:endnote>
  <w:endnote w:type="continuationSeparator" w:id="0">
    <w:p w14:paraId="053B367A" w14:textId="77777777" w:rsidR="00387360" w:rsidRDefault="0038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133AB9" w14:paraId="445F62EA" w14:textId="77777777">
      <w:trPr>
        <w:tblHeader/>
      </w:trPr>
      <w:tc>
        <w:tcPr>
          <w:tcW w:w="3513" w:type="dxa"/>
          <w:shd w:val="clear" w:color="auto" w:fill="66CCFF"/>
        </w:tcPr>
        <w:p w14:paraId="2D20A0BA" w14:textId="77777777" w:rsidR="00387360" w:rsidRDefault="00387360">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57C2D9B5" w14:textId="5AF33CD2" w:rsidR="00387360" w:rsidRDefault="00387360">
          <w:pPr>
            <w:shd w:val="clear" w:color="auto" w:fill="66CCFF"/>
            <w:snapToGrid w:val="0"/>
            <w:jc w:val="center"/>
            <w:rPr>
              <w:rFonts w:ascii="Marianne" w:hAnsi="Marianne" w:cs="Arial"/>
              <w:b/>
              <w:bCs/>
            </w:rPr>
          </w:pPr>
          <w:r>
            <w:rPr>
              <w:rFonts w:ascii="Marianne" w:hAnsi="Marianne" w:cs="Arial"/>
              <w:b/>
              <w:i/>
              <w:iCs/>
            </w:rPr>
            <w:t>2025Atelier</w:t>
          </w:r>
          <w:r w:rsidR="00B91008">
            <w:rPr>
              <w:rFonts w:ascii="Marianne" w:hAnsi="Marianne" w:cs="Arial"/>
              <w:b/>
              <w:i/>
              <w:iCs/>
            </w:rPr>
            <w:t>-Soudure</w:t>
          </w:r>
        </w:p>
      </w:tc>
      <w:tc>
        <w:tcPr>
          <w:tcW w:w="900" w:type="dxa"/>
          <w:shd w:val="clear" w:color="auto" w:fill="66CCFF"/>
        </w:tcPr>
        <w:p w14:paraId="6926E24C" w14:textId="77777777" w:rsidR="00387360" w:rsidRDefault="00387360">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13C46CE2" w14:textId="77777777" w:rsidR="00387360" w:rsidRDefault="00387360">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7191C376" w14:textId="77777777" w:rsidR="00387360" w:rsidRDefault="00387360">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000469E7" w14:textId="77777777" w:rsidR="00387360" w:rsidRDefault="00387360">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A6273FE" w14:textId="77777777" w:rsidR="00387360" w:rsidRDefault="00387360">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9BC78" w14:textId="77777777" w:rsidR="00387360" w:rsidRDefault="00387360">
      <w:r>
        <w:separator/>
      </w:r>
    </w:p>
  </w:footnote>
  <w:footnote w:type="continuationSeparator" w:id="0">
    <w:p w14:paraId="30A747B0" w14:textId="77777777" w:rsidR="00387360" w:rsidRDefault="00387360">
      <w:r>
        <w:continuationSeparator/>
      </w:r>
    </w:p>
  </w:footnote>
  <w:footnote w:id="1">
    <w:p w14:paraId="478E63FD" w14:textId="56F3B1B7" w:rsidR="00387360" w:rsidRDefault="00387360">
      <w:pPr>
        <w:pStyle w:val="Notedebasdepage"/>
        <w:rPr>
          <w:rFonts w:ascii="Garamond" w:hAnsi="Garamond"/>
          <w:sz w:val="16"/>
          <w:szCs w:val="16"/>
        </w:rPr>
      </w:pPr>
      <w:r>
        <w:rPr>
          <w:rFonts w:ascii="Garamond" w:hAnsi="Garamond" w:cs="Arial"/>
          <w:sz w:val="16"/>
          <w:szCs w:val="16"/>
        </w:rPr>
        <w:t>.</w:t>
      </w:r>
    </w:p>
  </w:footnote>
  <w:footnote w:id="2">
    <w:p w14:paraId="3C9EBE59" w14:textId="77777777" w:rsidR="00387360" w:rsidRDefault="0038736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30F92337" w14:textId="77777777" w:rsidR="00387360" w:rsidRDefault="0038736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0C8C860" w14:textId="77777777" w:rsidR="00387360" w:rsidRDefault="00387360">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9087C71"/>
    <w:multiLevelType w:val="hybridMultilevel"/>
    <w:tmpl w:val="B34047B0"/>
    <w:lvl w:ilvl="0" w:tplc="C994A7E0">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09392476">
    <w:abstractNumId w:val="0"/>
  </w:num>
  <w:num w:numId="2" w16cid:durableId="796140336">
    <w:abstractNumId w:val="1"/>
  </w:num>
  <w:num w:numId="3" w16cid:durableId="246572567">
    <w:abstractNumId w:val="2"/>
  </w:num>
  <w:num w:numId="4" w16cid:durableId="1171211826">
    <w:abstractNumId w:val="0"/>
  </w:num>
  <w:num w:numId="5" w16cid:durableId="1080717924">
    <w:abstractNumId w:val="3"/>
  </w:num>
  <w:num w:numId="6" w16cid:durableId="1140540701">
    <w:abstractNumId w:val="5"/>
  </w:num>
  <w:num w:numId="7" w16cid:durableId="700474368">
    <w:abstractNumId w:val="9"/>
  </w:num>
  <w:num w:numId="8" w16cid:durableId="526261067">
    <w:abstractNumId w:val="7"/>
  </w:num>
  <w:num w:numId="9" w16cid:durableId="1233856212">
    <w:abstractNumId w:val="6"/>
  </w:num>
  <w:num w:numId="10" w16cid:durableId="1528758810">
    <w:abstractNumId w:val="3"/>
  </w:num>
  <w:num w:numId="11" w16cid:durableId="1028288971">
    <w:abstractNumId w:val="4"/>
  </w:num>
  <w:num w:numId="12" w16cid:durableId="1376353475">
    <w:abstractNumId w:val="8"/>
  </w:num>
  <w:num w:numId="13" w16cid:durableId="2035497152">
    <w:abstractNumId w:val="10"/>
  </w:num>
  <w:num w:numId="14" w16cid:durableId="4889049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848"/>
    <w:rsid w:val="00087848"/>
    <w:rsid w:val="00133AB9"/>
    <w:rsid w:val="00192886"/>
    <w:rsid w:val="00387360"/>
    <w:rsid w:val="006B1918"/>
    <w:rsid w:val="00B91008"/>
    <w:rsid w:val="00DE2DC8"/>
    <w:rsid w:val="00F175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82141"/>
  <w15:chartTrackingRefBased/>
  <w15:docId w15:val="{D2BCC1F3-4226-4D5E-A5BF-C11E52378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3272400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12735861">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311668284">
      <w:bodyDiv w:val="1"/>
      <w:marLeft w:val="0"/>
      <w:marRight w:val="0"/>
      <w:marTop w:val="0"/>
      <w:marBottom w:val="0"/>
      <w:divBdr>
        <w:top w:val="none" w:sz="0" w:space="0" w:color="auto"/>
        <w:left w:val="none" w:sz="0" w:space="0" w:color="auto"/>
        <w:bottom w:val="none" w:sz="0" w:space="0" w:color="auto"/>
        <w:right w:val="none" w:sz="0" w:space="0" w:color="auto"/>
      </w:divBdr>
    </w:div>
    <w:div w:id="212954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3519</Words>
  <Characters>19356</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22830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Taurin Sophie</cp:lastModifiedBy>
  <cp:revision>2</cp:revision>
  <cp:lastPrinted>2023-09-26T08:15:00Z</cp:lastPrinted>
  <dcterms:created xsi:type="dcterms:W3CDTF">2025-07-11T08:16:00Z</dcterms:created>
  <dcterms:modified xsi:type="dcterms:W3CDTF">2025-07-11T08:16:00Z</dcterms:modified>
</cp:coreProperties>
</file>