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4EBC60" w14:textId="4B9025F1" w:rsidR="00BE7264" w:rsidRDefault="00BE7264" w:rsidP="00BE7264">
      <w:pPr>
        <w:tabs>
          <w:tab w:val="left" w:pos="851"/>
        </w:tabs>
        <w:spacing w:before="60" w:after="60"/>
        <w:jc w:val="center"/>
        <w:rPr>
          <w:rFonts w:ascii="Arial" w:hAnsi="Arial" w:cs="Arial"/>
          <w:sz w:val="22"/>
          <w:szCs w:val="22"/>
        </w:rPr>
      </w:pPr>
      <w:r>
        <w:rPr>
          <w:noProof/>
          <w:lang w:eastAsia="fr-FR"/>
        </w:rPr>
        <w:drawing>
          <wp:anchor distT="0" distB="0" distL="114300" distR="114300" simplePos="0" relativeHeight="251659264" behindDoc="0" locked="0" layoutInCell="1" allowOverlap="1" wp14:anchorId="5546C70A" wp14:editId="5EA44B07">
            <wp:simplePos x="0" y="0"/>
            <wp:positionH relativeFrom="column">
              <wp:posOffset>2353945</wp:posOffset>
            </wp:positionH>
            <wp:positionV relativeFrom="paragraph">
              <wp:posOffset>173355</wp:posOffset>
            </wp:positionV>
            <wp:extent cx="1501140" cy="466090"/>
            <wp:effectExtent l="0" t="0" r="3810" b="0"/>
            <wp:wrapNone/>
            <wp:docPr id="16593803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1140" cy="46609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E7264" w14:paraId="1307EAA6" w14:textId="77777777" w:rsidTr="00827127">
        <w:trPr>
          <w:trHeight w:val="1132"/>
        </w:trPr>
        <w:tc>
          <w:tcPr>
            <w:tcW w:w="10434" w:type="dxa"/>
            <w:shd w:val="clear" w:color="auto" w:fill="auto"/>
          </w:tcPr>
          <w:p w14:paraId="429D7E60" w14:textId="77777777" w:rsidR="00BE7264" w:rsidRDefault="00BE7264" w:rsidP="00827127">
            <w:pPr>
              <w:pStyle w:val="Pieddepage"/>
              <w:tabs>
                <w:tab w:val="clear" w:pos="4536"/>
                <w:tab w:val="clear" w:pos="9072"/>
                <w:tab w:val="left" w:pos="851"/>
              </w:tabs>
              <w:jc w:val="center"/>
              <w:rPr>
                <w:noProof/>
                <w:lang w:eastAsia="fr-FR"/>
              </w:rPr>
            </w:pPr>
          </w:p>
          <w:p w14:paraId="2F05F800" w14:textId="77777777" w:rsidR="00BE7264" w:rsidRDefault="00BE7264" w:rsidP="00827127">
            <w:pPr>
              <w:pStyle w:val="En-tte"/>
              <w:jc w:val="center"/>
            </w:pPr>
          </w:p>
        </w:tc>
      </w:tr>
    </w:tbl>
    <w:p w14:paraId="31C1A332" w14:textId="77777777" w:rsidR="00BE7264" w:rsidRDefault="00BE7264" w:rsidP="00BE7264">
      <w:pPr>
        <w:tabs>
          <w:tab w:val="left" w:pos="851"/>
        </w:tabs>
        <w:sectPr w:rsidR="00BE7264" w:rsidSect="00BE7264">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E7264" w14:paraId="2219A608" w14:textId="77777777" w:rsidTr="00827127">
        <w:tc>
          <w:tcPr>
            <w:tcW w:w="9002" w:type="dxa"/>
            <w:shd w:val="clear" w:color="auto" w:fill="66CCFF"/>
          </w:tcPr>
          <w:p w14:paraId="6C9E742D" w14:textId="77777777" w:rsidR="00BE7264" w:rsidRDefault="00BE7264" w:rsidP="00827127">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5DBD956" w14:textId="77777777" w:rsidR="00BE7264" w:rsidRDefault="00BE7264" w:rsidP="00827127">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E2D7CCE" w14:textId="77777777" w:rsidR="00BE7264" w:rsidRDefault="00BE7264" w:rsidP="00827127">
            <w:pPr>
              <w:pStyle w:val="Titre8"/>
              <w:tabs>
                <w:tab w:val="left" w:pos="851"/>
                <w:tab w:val="right" w:pos="9639"/>
              </w:tabs>
              <w:spacing w:before="120" w:after="120"/>
            </w:pPr>
            <w:r>
              <w:rPr>
                <w:caps/>
                <w:sz w:val="28"/>
                <w:szCs w:val="28"/>
              </w:rPr>
              <w:t>ATTRI1</w:t>
            </w:r>
          </w:p>
        </w:tc>
      </w:tr>
    </w:tbl>
    <w:p w14:paraId="4D03476A" w14:textId="77777777" w:rsidR="00BE7264" w:rsidRDefault="00BE7264" w:rsidP="00BE7264">
      <w:pPr>
        <w:pStyle w:val="Corpsdetexte31"/>
        <w:tabs>
          <w:tab w:val="left" w:pos="851"/>
        </w:tabs>
        <w:jc w:val="both"/>
        <w:rPr>
          <w:sz w:val="18"/>
          <w:szCs w:val="18"/>
        </w:rPr>
      </w:pPr>
    </w:p>
    <w:p w14:paraId="01BA9AFB" w14:textId="66818FEA" w:rsidR="00FE48C9" w:rsidRDefault="00BE7264" w:rsidP="00BE7264">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0BB03110" w14:textId="77777777" w:rsidR="00BE7264" w:rsidRPr="00BE7264" w:rsidRDefault="00BE7264" w:rsidP="00BE7264">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E7264" w14:paraId="78B04882" w14:textId="77777777">
        <w:tc>
          <w:tcPr>
            <w:tcW w:w="10277" w:type="dxa"/>
            <w:shd w:val="clear" w:color="auto" w:fill="66CCFF"/>
          </w:tcPr>
          <w:p w14:paraId="6ED83D30" w14:textId="77777777" w:rsidR="009B1CD0" w:rsidRPr="00BE7264" w:rsidRDefault="009B1CD0" w:rsidP="005846FB">
            <w:pPr>
              <w:tabs>
                <w:tab w:val="left" w:pos="-142"/>
                <w:tab w:val="left" w:pos="851"/>
                <w:tab w:val="left" w:pos="4111"/>
              </w:tabs>
              <w:jc w:val="both"/>
              <w:rPr>
                <w:rFonts w:ascii="Arial" w:hAnsi="Arial" w:cs="Arial"/>
              </w:rPr>
            </w:pPr>
            <w:r w:rsidRPr="00BE7264">
              <w:rPr>
                <w:rFonts w:ascii="Arial" w:hAnsi="Arial" w:cs="Arial"/>
                <w:b/>
                <w:sz w:val="22"/>
                <w:szCs w:val="22"/>
              </w:rPr>
              <w:t xml:space="preserve">A - Objet </w:t>
            </w:r>
            <w:r w:rsidRPr="00BE7264">
              <w:rPr>
                <w:rFonts w:ascii="Arial" w:hAnsi="Arial" w:cs="Arial"/>
                <w:b/>
                <w:bCs/>
                <w:sz w:val="22"/>
                <w:szCs w:val="22"/>
              </w:rPr>
              <w:t>de l’acte d’engagement</w:t>
            </w:r>
          </w:p>
        </w:tc>
      </w:tr>
    </w:tbl>
    <w:p w14:paraId="1DDA8D8D" w14:textId="77777777" w:rsidR="009B1CD0" w:rsidRPr="00BE7264" w:rsidRDefault="009B1CD0" w:rsidP="006C4338">
      <w:pPr>
        <w:tabs>
          <w:tab w:val="left" w:pos="426"/>
          <w:tab w:val="left" w:pos="851"/>
        </w:tabs>
        <w:jc w:val="both"/>
        <w:rPr>
          <w:rFonts w:ascii="Arial" w:hAnsi="Arial" w:cs="Arial"/>
        </w:rPr>
      </w:pPr>
    </w:p>
    <w:p w14:paraId="64752A78" w14:textId="77777777" w:rsidR="009B1CD0" w:rsidRPr="00BE7264" w:rsidRDefault="009B1CD0" w:rsidP="006C4338">
      <w:pPr>
        <w:tabs>
          <w:tab w:val="left" w:pos="426"/>
          <w:tab w:val="left" w:pos="851"/>
        </w:tabs>
        <w:jc w:val="both"/>
        <w:rPr>
          <w:rFonts w:ascii="Arial" w:hAnsi="Arial" w:cs="Arial"/>
          <w:bCs/>
        </w:rPr>
      </w:pPr>
      <w:proofErr w:type="gramStart"/>
      <w:r w:rsidRPr="00BE7264">
        <w:rPr>
          <w:rFonts w:ascii="Arial" w:eastAsia="Wingdings" w:hAnsi="Arial" w:cs="Arial"/>
          <w:b/>
          <w:color w:val="66CCFF"/>
          <w:spacing w:val="-10"/>
          <w:sz w:val="22"/>
          <w:szCs w:val="22"/>
        </w:rPr>
        <w:t></w:t>
      </w:r>
      <w:r w:rsidRPr="00BE7264">
        <w:rPr>
          <w:rFonts w:ascii="Arial" w:eastAsia="Arial" w:hAnsi="Arial" w:cs="Arial"/>
          <w:spacing w:val="-10"/>
          <w:sz w:val="22"/>
          <w:szCs w:val="22"/>
        </w:rPr>
        <w:t xml:space="preserve">  </w:t>
      </w:r>
      <w:r w:rsidRPr="00BE7264">
        <w:rPr>
          <w:rFonts w:ascii="Arial" w:hAnsi="Arial" w:cs="Arial"/>
        </w:rPr>
        <w:t>Objet</w:t>
      </w:r>
      <w:proofErr w:type="gramEnd"/>
      <w:r w:rsidRPr="00BE7264">
        <w:rPr>
          <w:rFonts w:ascii="Arial" w:hAnsi="Arial" w:cs="Arial"/>
        </w:rPr>
        <w:t xml:space="preserve"> </w:t>
      </w:r>
      <w:r w:rsidR="00CD185D" w:rsidRPr="00BE7264">
        <w:rPr>
          <w:rFonts w:ascii="Arial" w:hAnsi="Arial" w:cs="Arial"/>
          <w:bCs/>
        </w:rPr>
        <w:t xml:space="preserve">du marché </w:t>
      </w:r>
      <w:r w:rsidR="00FE48C9" w:rsidRPr="00BE7264">
        <w:rPr>
          <w:rFonts w:ascii="Arial" w:hAnsi="Arial" w:cs="Arial"/>
          <w:bCs/>
        </w:rPr>
        <w:t>public</w:t>
      </w:r>
    </w:p>
    <w:p w14:paraId="7DEB2C09" w14:textId="77777777" w:rsidR="00F53947" w:rsidRPr="00BE7264" w:rsidRDefault="00F53947" w:rsidP="006C4338">
      <w:pPr>
        <w:tabs>
          <w:tab w:val="left" w:pos="426"/>
          <w:tab w:val="left" w:pos="851"/>
        </w:tabs>
        <w:jc w:val="both"/>
        <w:rPr>
          <w:rFonts w:ascii="Arial" w:hAnsi="Arial" w:cs="Arial"/>
          <w:bCs/>
        </w:rPr>
      </w:pPr>
    </w:p>
    <w:p w14:paraId="602BA608" w14:textId="3FE22D0E" w:rsidR="00C07E79" w:rsidRPr="00BE7264" w:rsidRDefault="00BE7264" w:rsidP="00E5189E">
      <w:pPr>
        <w:tabs>
          <w:tab w:val="left" w:pos="426"/>
          <w:tab w:val="left" w:pos="851"/>
        </w:tabs>
        <w:jc w:val="center"/>
        <w:rPr>
          <w:rFonts w:ascii="Arial" w:hAnsi="Arial" w:cs="Arial"/>
          <w:b/>
        </w:rPr>
      </w:pPr>
      <w:r>
        <w:rPr>
          <w:rFonts w:ascii="Arial" w:hAnsi="Arial" w:cs="Arial"/>
          <w:b/>
        </w:rPr>
        <w:t>S</w:t>
      </w:r>
      <w:r w:rsidR="00910C1E" w:rsidRPr="00BE7264">
        <w:rPr>
          <w:rFonts w:ascii="Arial" w:hAnsi="Arial" w:cs="Arial"/>
          <w:b/>
        </w:rPr>
        <w:t>élection d’un organisme assureur pour la couverture prévoyance du personnel public et privé des CCI</w:t>
      </w:r>
    </w:p>
    <w:p w14:paraId="7170BB96" w14:textId="77777777" w:rsidR="00043149" w:rsidRPr="00BE7264" w:rsidRDefault="00043149" w:rsidP="00781603">
      <w:pPr>
        <w:pStyle w:val="fcase2metab"/>
        <w:ind w:left="0" w:firstLine="0"/>
        <w:rPr>
          <w:rFonts w:ascii="Arial" w:hAnsi="Arial" w:cs="Arial"/>
          <w:color w:val="000000"/>
          <w:lang w:eastAsia="fr-FR"/>
        </w:rPr>
      </w:pPr>
    </w:p>
    <w:p w14:paraId="331163D4" w14:textId="77777777" w:rsidR="005930C6" w:rsidRPr="00BE7264" w:rsidRDefault="005930C6" w:rsidP="005930C6">
      <w:pPr>
        <w:autoSpaceDE w:val="0"/>
        <w:autoSpaceDN w:val="0"/>
        <w:jc w:val="both"/>
        <w:rPr>
          <w:rFonts w:ascii="Arial" w:hAnsi="Arial" w:cs="Arial"/>
          <w:b/>
          <w:color w:val="000000"/>
          <w:lang w:eastAsia="fr-FR"/>
        </w:rPr>
      </w:pPr>
    </w:p>
    <w:p w14:paraId="3D2F8EE3" w14:textId="77777777" w:rsidR="005546A9" w:rsidRPr="00BE7264" w:rsidRDefault="005546A9" w:rsidP="006C4338">
      <w:pPr>
        <w:tabs>
          <w:tab w:val="left" w:pos="851"/>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E7264" w14:paraId="07A46CFF" w14:textId="77777777">
        <w:tc>
          <w:tcPr>
            <w:tcW w:w="10277" w:type="dxa"/>
            <w:shd w:val="clear" w:color="auto" w:fill="66CCFF"/>
          </w:tcPr>
          <w:p w14:paraId="64897041" w14:textId="77777777" w:rsidR="009B1CD0" w:rsidRPr="00BE7264" w:rsidRDefault="00781603" w:rsidP="005F0DCE">
            <w:pPr>
              <w:tabs>
                <w:tab w:val="left" w:pos="-142"/>
                <w:tab w:val="left" w:pos="851"/>
                <w:tab w:val="left" w:pos="4111"/>
              </w:tabs>
              <w:jc w:val="both"/>
              <w:rPr>
                <w:rFonts w:ascii="Arial" w:hAnsi="Arial" w:cs="Arial"/>
                <w:sz w:val="22"/>
                <w:szCs w:val="22"/>
              </w:rPr>
            </w:pPr>
            <w:r w:rsidRPr="00BE7264">
              <w:rPr>
                <w:rFonts w:ascii="Arial" w:hAnsi="Arial" w:cs="Arial"/>
                <w:b/>
                <w:sz w:val="22"/>
                <w:szCs w:val="22"/>
              </w:rPr>
              <w:t>C</w:t>
            </w:r>
            <w:r w:rsidR="009B1CD0" w:rsidRPr="00BE7264">
              <w:rPr>
                <w:rFonts w:ascii="Arial" w:hAnsi="Arial" w:cs="Arial"/>
                <w:b/>
                <w:sz w:val="22"/>
                <w:szCs w:val="22"/>
              </w:rPr>
              <w:t xml:space="preserve"> - Engagement </w:t>
            </w:r>
            <w:r w:rsidR="00166B56" w:rsidRPr="00BE7264">
              <w:rPr>
                <w:rFonts w:ascii="Arial" w:hAnsi="Arial" w:cs="Arial"/>
                <w:b/>
                <w:sz w:val="22"/>
                <w:szCs w:val="22"/>
              </w:rPr>
              <w:t>du titulaire ou du groupement titulaire</w:t>
            </w:r>
          </w:p>
        </w:tc>
      </w:tr>
    </w:tbl>
    <w:p w14:paraId="49F61E05" w14:textId="77777777" w:rsidR="009B1CD0" w:rsidRPr="00BE7264" w:rsidRDefault="009B1CD0" w:rsidP="006C4338">
      <w:pPr>
        <w:tabs>
          <w:tab w:val="left" w:pos="851"/>
        </w:tabs>
        <w:rPr>
          <w:rFonts w:ascii="Arial" w:hAnsi="Arial" w:cs="Arial"/>
          <w:sz w:val="22"/>
          <w:szCs w:val="22"/>
        </w:rPr>
      </w:pPr>
    </w:p>
    <w:p w14:paraId="01EA862E" w14:textId="77777777" w:rsidR="009B1CD0" w:rsidRPr="00BE7264" w:rsidRDefault="00781603" w:rsidP="006C4338">
      <w:pPr>
        <w:pStyle w:val="Titre2"/>
        <w:tabs>
          <w:tab w:val="left" w:pos="851"/>
          <w:tab w:val="left" w:pos="2268"/>
        </w:tabs>
        <w:rPr>
          <w:rFonts w:ascii="Arial" w:hAnsi="Arial" w:cs="Arial"/>
          <w:i/>
          <w:iCs/>
        </w:rPr>
      </w:pPr>
      <w:r w:rsidRPr="00BE7264">
        <w:rPr>
          <w:rFonts w:ascii="Arial" w:hAnsi="Arial" w:cs="Arial"/>
        </w:rPr>
        <w:t>C</w:t>
      </w:r>
      <w:r w:rsidR="009B1CD0" w:rsidRPr="00BE7264">
        <w:rPr>
          <w:rFonts w:ascii="Arial" w:hAnsi="Arial" w:cs="Arial"/>
        </w:rPr>
        <w:t xml:space="preserve">1 - Identification et engagement </w:t>
      </w:r>
      <w:r w:rsidR="00CD185D" w:rsidRPr="00BE7264">
        <w:rPr>
          <w:rFonts w:ascii="Arial" w:hAnsi="Arial" w:cs="Arial"/>
        </w:rPr>
        <w:t>du titulaire</w:t>
      </w:r>
      <w:r w:rsidR="0021797C" w:rsidRPr="00BE7264">
        <w:rPr>
          <w:rFonts w:ascii="Arial" w:hAnsi="Arial" w:cs="Arial"/>
        </w:rPr>
        <w:t xml:space="preserve"> ou du groupement titulaire</w:t>
      </w:r>
    </w:p>
    <w:p w14:paraId="1D2A3674" w14:textId="77777777" w:rsidR="009B1CD0" w:rsidRPr="00BE7264" w:rsidRDefault="009B1CD0" w:rsidP="005846FB">
      <w:pPr>
        <w:tabs>
          <w:tab w:val="left" w:pos="851"/>
        </w:tabs>
        <w:rPr>
          <w:rFonts w:ascii="Arial" w:hAnsi="Arial" w:cs="Arial"/>
        </w:rPr>
      </w:pPr>
    </w:p>
    <w:p w14:paraId="7777CC44" w14:textId="77777777" w:rsidR="009B1CD0" w:rsidRPr="00BE7264" w:rsidRDefault="009B1CD0" w:rsidP="005846FB">
      <w:pPr>
        <w:tabs>
          <w:tab w:val="left" w:pos="851"/>
        </w:tabs>
        <w:jc w:val="both"/>
        <w:rPr>
          <w:rFonts w:ascii="Arial" w:hAnsi="Arial" w:cs="Arial"/>
        </w:rPr>
      </w:pPr>
      <w:r w:rsidRPr="00BE7264">
        <w:rPr>
          <w:rFonts w:ascii="Arial" w:hAnsi="Arial" w:cs="Arial"/>
        </w:rPr>
        <w:t xml:space="preserve">Après avoir pris connaissance des pièces constitutives du marché </w:t>
      </w:r>
      <w:r w:rsidR="00FE48C9" w:rsidRPr="00BE7264">
        <w:rPr>
          <w:rFonts w:ascii="Arial" w:hAnsi="Arial" w:cs="Arial"/>
        </w:rPr>
        <w:t>public</w:t>
      </w:r>
      <w:r w:rsidR="00C07B36" w:rsidRPr="00BE7264">
        <w:rPr>
          <w:rFonts w:ascii="Arial" w:hAnsi="Arial" w:cs="Arial"/>
        </w:rPr>
        <w:t xml:space="preserve"> suivantes :</w:t>
      </w:r>
    </w:p>
    <w:p w14:paraId="49E45286" w14:textId="5E5ACAFE" w:rsidR="00692F55" w:rsidRPr="00BE7264" w:rsidRDefault="004F7AE3" w:rsidP="00692F55">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D94E2E" w:rsidRPr="00BE7264">
        <w:rPr>
          <w:rFonts w:ascii="Arial" w:hAnsi="Arial" w:cs="Arial"/>
        </w:rPr>
        <w:t xml:space="preserve"> </w:t>
      </w:r>
      <w:proofErr w:type="gramStart"/>
      <w:r w:rsidR="0077102E" w:rsidRPr="00BE7264">
        <w:rPr>
          <w:rFonts w:ascii="Arial" w:hAnsi="Arial" w:cs="Arial"/>
        </w:rPr>
        <w:t>l</w:t>
      </w:r>
      <w:r w:rsidR="00692F55" w:rsidRPr="00BE7264">
        <w:rPr>
          <w:rFonts w:ascii="Arial" w:hAnsi="Arial" w:cs="Arial"/>
        </w:rPr>
        <w:t>e</w:t>
      </w:r>
      <w:proofErr w:type="gramEnd"/>
      <w:r w:rsidR="00692F55" w:rsidRPr="00BE7264">
        <w:rPr>
          <w:rFonts w:ascii="Arial" w:hAnsi="Arial" w:cs="Arial"/>
        </w:rPr>
        <w:t xml:space="preserve"> </w:t>
      </w:r>
      <w:r w:rsidR="0077102E" w:rsidRPr="00BE7264">
        <w:rPr>
          <w:rFonts w:ascii="Arial" w:hAnsi="Arial" w:cs="Arial"/>
        </w:rPr>
        <w:t>présent</w:t>
      </w:r>
      <w:r w:rsidR="00692F55" w:rsidRPr="00BE7264">
        <w:rPr>
          <w:rFonts w:ascii="Arial" w:hAnsi="Arial" w:cs="Arial"/>
        </w:rPr>
        <w:t xml:space="preserve"> acte d’</w:t>
      </w:r>
      <w:r w:rsidR="00D027CC" w:rsidRPr="00BE7264">
        <w:rPr>
          <w:rFonts w:ascii="Arial" w:hAnsi="Arial" w:cs="Arial"/>
        </w:rPr>
        <w:t xml:space="preserve">engagement et </w:t>
      </w:r>
      <w:r w:rsidR="00A20695" w:rsidRPr="00BE7264">
        <w:rPr>
          <w:rFonts w:ascii="Arial" w:hAnsi="Arial" w:cs="Arial"/>
        </w:rPr>
        <w:t>son annexe</w:t>
      </w:r>
      <w:r w:rsidR="005C777B" w:rsidRPr="00BE7264">
        <w:rPr>
          <w:rFonts w:ascii="Arial" w:hAnsi="Arial" w:cs="Arial"/>
        </w:rPr>
        <w:t xml:space="preserve"> financière</w:t>
      </w:r>
      <w:r w:rsidR="00D027CC" w:rsidRPr="00BE7264">
        <w:rPr>
          <w:rFonts w:ascii="Arial" w:hAnsi="Arial" w:cs="Arial"/>
        </w:rPr>
        <w:t xml:space="preserve"> </w:t>
      </w:r>
      <w:r w:rsidR="00F21D20" w:rsidRPr="00BE7264">
        <w:rPr>
          <w:rFonts w:ascii="Arial" w:hAnsi="Arial" w:cs="Arial"/>
        </w:rPr>
        <w:t>;</w:t>
      </w:r>
    </w:p>
    <w:p w14:paraId="573EC867" w14:textId="4095829F" w:rsidR="005F2A63" w:rsidRPr="00BE7264" w:rsidRDefault="004F7AE3" w:rsidP="005F2A63">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692F55" w:rsidRPr="00BE7264">
        <w:rPr>
          <w:rFonts w:ascii="Arial" w:hAnsi="Arial" w:cs="Arial"/>
        </w:rPr>
        <w:t xml:space="preserve"> </w:t>
      </w:r>
      <w:proofErr w:type="gramStart"/>
      <w:r w:rsidR="0077102E" w:rsidRPr="00BE7264">
        <w:rPr>
          <w:rFonts w:ascii="Arial" w:hAnsi="Arial" w:cs="Arial"/>
        </w:rPr>
        <w:t>l</w:t>
      </w:r>
      <w:r w:rsidR="005F2A63" w:rsidRPr="00BE7264">
        <w:rPr>
          <w:rFonts w:ascii="Arial" w:hAnsi="Arial" w:cs="Arial"/>
        </w:rPr>
        <w:t>e</w:t>
      </w:r>
      <w:proofErr w:type="gramEnd"/>
      <w:r w:rsidR="005F2A63" w:rsidRPr="00BE7264">
        <w:rPr>
          <w:rFonts w:ascii="Arial" w:hAnsi="Arial" w:cs="Arial"/>
        </w:rPr>
        <w:t xml:space="preserve"> Cahier des Clauses </w:t>
      </w:r>
      <w:r w:rsidR="00351F48" w:rsidRPr="00BE7264">
        <w:rPr>
          <w:rFonts w:ascii="Arial" w:hAnsi="Arial" w:cs="Arial"/>
        </w:rPr>
        <w:t xml:space="preserve">Administratives </w:t>
      </w:r>
      <w:r w:rsidR="005F2A63" w:rsidRPr="00BE7264">
        <w:rPr>
          <w:rFonts w:ascii="Arial" w:hAnsi="Arial" w:cs="Arial"/>
        </w:rPr>
        <w:t>Particulières</w:t>
      </w:r>
      <w:r w:rsidR="00C92DEC" w:rsidRPr="00BE7264">
        <w:rPr>
          <w:rFonts w:ascii="Arial" w:hAnsi="Arial" w:cs="Arial"/>
        </w:rPr>
        <w:t xml:space="preserve"> (C.C.</w:t>
      </w:r>
      <w:r w:rsidR="005A4433" w:rsidRPr="00BE7264">
        <w:rPr>
          <w:rFonts w:ascii="Arial" w:hAnsi="Arial" w:cs="Arial"/>
        </w:rPr>
        <w:t>A.</w:t>
      </w:r>
      <w:r w:rsidR="00C92DEC" w:rsidRPr="00BE7264">
        <w:rPr>
          <w:rFonts w:ascii="Arial" w:hAnsi="Arial" w:cs="Arial"/>
        </w:rPr>
        <w:t>P)</w:t>
      </w:r>
      <w:r w:rsidR="00D027CC" w:rsidRPr="00BE7264">
        <w:rPr>
          <w:rFonts w:ascii="Arial" w:hAnsi="Arial" w:cs="Arial"/>
        </w:rPr>
        <w:t xml:space="preserve"> </w:t>
      </w:r>
      <w:r w:rsidR="00806575" w:rsidRPr="00BE7264">
        <w:rPr>
          <w:rFonts w:ascii="Arial" w:hAnsi="Arial" w:cs="Arial"/>
        </w:rPr>
        <w:t xml:space="preserve">et ses annexes </w:t>
      </w:r>
      <w:r w:rsidR="00F21D20" w:rsidRPr="00BE7264">
        <w:rPr>
          <w:rFonts w:ascii="Arial" w:hAnsi="Arial" w:cs="Arial"/>
        </w:rPr>
        <w:t>;</w:t>
      </w:r>
      <w:r w:rsidR="005F2A63" w:rsidRPr="00BE7264">
        <w:rPr>
          <w:rFonts w:ascii="Arial" w:hAnsi="Arial" w:cs="Arial"/>
        </w:rPr>
        <w:t xml:space="preserve"> </w:t>
      </w:r>
    </w:p>
    <w:p w14:paraId="1E9AFC93" w14:textId="3975A106" w:rsidR="005A4433" w:rsidRPr="00BE7264" w:rsidRDefault="004F7AE3" w:rsidP="005A4433">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5A4433" w:rsidRPr="00BE7264">
        <w:rPr>
          <w:rFonts w:ascii="Arial" w:hAnsi="Arial" w:cs="Arial"/>
        </w:rPr>
        <w:t xml:space="preserve"> </w:t>
      </w:r>
      <w:proofErr w:type="gramStart"/>
      <w:r w:rsidR="005A4433" w:rsidRPr="00BE7264">
        <w:rPr>
          <w:rFonts w:ascii="Arial" w:hAnsi="Arial" w:cs="Arial"/>
        </w:rPr>
        <w:t>le</w:t>
      </w:r>
      <w:proofErr w:type="gramEnd"/>
      <w:r w:rsidR="005A4433" w:rsidRPr="00BE7264">
        <w:rPr>
          <w:rFonts w:ascii="Arial" w:hAnsi="Arial" w:cs="Arial"/>
        </w:rPr>
        <w:t xml:space="preserve"> Cahier des Clauses Techniques Particulières (C.C.T.P)</w:t>
      </w:r>
      <w:r w:rsidR="00D027CC" w:rsidRPr="00BE7264">
        <w:rPr>
          <w:rFonts w:ascii="Arial" w:hAnsi="Arial" w:cs="Arial"/>
        </w:rPr>
        <w:t xml:space="preserve"> </w:t>
      </w:r>
      <w:r w:rsidR="00A9135D" w:rsidRPr="00BE7264">
        <w:rPr>
          <w:rFonts w:ascii="Arial" w:hAnsi="Arial" w:cs="Arial"/>
        </w:rPr>
        <w:t xml:space="preserve">et ses annexes </w:t>
      </w:r>
      <w:r w:rsidR="005A4433" w:rsidRPr="00BE7264">
        <w:rPr>
          <w:rFonts w:ascii="Arial" w:hAnsi="Arial" w:cs="Arial"/>
        </w:rPr>
        <w:t xml:space="preserve">; </w:t>
      </w:r>
    </w:p>
    <w:p w14:paraId="3AD84F1F" w14:textId="4D68B8E9" w:rsidR="00BB1B8A" w:rsidRPr="00BE7264" w:rsidRDefault="004F7AE3" w:rsidP="00D027CC">
      <w:pPr>
        <w:pStyle w:val="Normal1"/>
        <w:tabs>
          <w:tab w:val="clear" w:pos="284"/>
          <w:tab w:val="clear" w:pos="567"/>
          <w:tab w:val="clear" w:pos="851"/>
          <w:tab w:val="left" w:pos="709"/>
        </w:tabs>
        <w:spacing w:before="120"/>
        <w:ind w:left="851" w:firstLine="0"/>
        <w:rPr>
          <w:rFonts w:ascii="Arial" w:hAnsi="Arial" w:cs="Arial"/>
          <w:sz w:val="20"/>
        </w:rPr>
      </w:pPr>
      <w:r>
        <w:rPr>
          <w:rFonts w:ascii="Arial" w:hAnsi="Arial" w:cs="Arial"/>
          <w:sz w:val="20"/>
        </w:rPr>
        <w:fldChar w:fldCharType="begin">
          <w:ffData>
            <w:name w:val=""/>
            <w:enabled/>
            <w:calcOnExit w:val="0"/>
            <w:checkBox>
              <w:size w:val="20"/>
              <w:default w:val="0"/>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r w:rsidR="00C07B36" w:rsidRPr="00BE7264">
        <w:rPr>
          <w:rFonts w:ascii="Arial" w:hAnsi="Arial" w:cs="Arial"/>
          <w:sz w:val="20"/>
        </w:rPr>
        <w:t xml:space="preserve"> </w:t>
      </w:r>
      <w:proofErr w:type="gramStart"/>
      <w:r w:rsidR="0077102E" w:rsidRPr="00BE7264">
        <w:rPr>
          <w:rFonts w:ascii="Arial" w:hAnsi="Arial" w:cs="Arial"/>
          <w:sz w:val="20"/>
          <w:lang w:eastAsia="zh-CN"/>
        </w:rPr>
        <w:t>l</w:t>
      </w:r>
      <w:r w:rsidR="00BB1B8A" w:rsidRPr="00BE7264">
        <w:rPr>
          <w:rFonts w:ascii="Arial" w:hAnsi="Arial" w:cs="Arial"/>
          <w:sz w:val="20"/>
          <w:lang w:eastAsia="zh-CN"/>
        </w:rPr>
        <w:t>e</w:t>
      </w:r>
      <w:proofErr w:type="gramEnd"/>
      <w:r w:rsidR="00BB1B8A" w:rsidRPr="00BE7264">
        <w:rPr>
          <w:rFonts w:ascii="Arial" w:hAnsi="Arial" w:cs="Arial"/>
          <w:sz w:val="20"/>
          <w:lang w:eastAsia="zh-CN"/>
        </w:rPr>
        <w:t xml:space="preserve"> cahier des clauses administratives générales (C.C.A.G.) applicables aux marchés</w:t>
      </w:r>
      <w:r w:rsidR="00BB1B8A" w:rsidRPr="00BE7264">
        <w:rPr>
          <w:rFonts w:ascii="Arial" w:hAnsi="Arial" w:cs="Arial"/>
          <w:sz w:val="20"/>
        </w:rPr>
        <w:t xml:space="preserve"> publics de </w:t>
      </w:r>
      <w:r w:rsidR="005A4433" w:rsidRPr="00BE7264">
        <w:rPr>
          <w:rFonts w:ascii="Arial" w:hAnsi="Arial" w:cs="Arial"/>
          <w:sz w:val="20"/>
        </w:rPr>
        <w:t>Fournitures Courantes et Services</w:t>
      </w:r>
      <w:r w:rsidR="00BB1B8A" w:rsidRPr="00BE7264">
        <w:rPr>
          <w:rFonts w:ascii="Arial" w:hAnsi="Arial" w:cs="Arial"/>
          <w:sz w:val="20"/>
        </w:rPr>
        <w:t xml:space="preserve">, approuvé par l’arrêté du 30 </w:t>
      </w:r>
      <w:r w:rsidR="00744A5D" w:rsidRPr="00BE7264">
        <w:rPr>
          <w:rFonts w:ascii="Arial" w:hAnsi="Arial" w:cs="Arial"/>
          <w:sz w:val="20"/>
        </w:rPr>
        <w:t>mars 2021 et entré en vigueur le</w:t>
      </w:r>
      <w:r w:rsidR="00BB1B8A" w:rsidRPr="00BE7264">
        <w:rPr>
          <w:rFonts w:ascii="Arial" w:hAnsi="Arial" w:cs="Arial"/>
          <w:sz w:val="20"/>
        </w:rPr>
        <w:t xml:space="preserve"> 1</w:t>
      </w:r>
      <w:r w:rsidR="00BB1B8A" w:rsidRPr="00BE7264">
        <w:rPr>
          <w:rFonts w:ascii="Arial" w:hAnsi="Arial" w:cs="Arial"/>
          <w:sz w:val="20"/>
          <w:vertAlign w:val="superscript"/>
        </w:rPr>
        <w:t>er</w:t>
      </w:r>
      <w:r w:rsidR="00BB1B8A" w:rsidRPr="00BE7264">
        <w:rPr>
          <w:rFonts w:ascii="Arial" w:hAnsi="Arial" w:cs="Arial"/>
          <w:sz w:val="20"/>
        </w:rPr>
        <w:t xml:space="preserve"> avril 2021.</w:t>
      </w:r>
    </w:p>
    <w:p w14:paraId="17602930" w14:textId="77777777" w:rsidR="009B1CD0" w:rsidRPr="00BE7264" w:rsidRDefault="009B1CD0" w:rsidP="00710FD6">
      <w:pPr>
        <w:tabs>
          <w:tab w:val="left" w:pos="851"/>
        </w:tabs>
        <w:jc w:val="both"/>
        <w:rPr>
          <w:rFonts w:ascii="Arial" w:hAnsi="Arial" w:cs="Arial"/>
        </w:rPr>
      </w:pPr>
    </w:p>
    <w:p w14:paraId="5F18D081" w14:textId="77777777" w:rsidR="009B1CD0" w:rsidRPr="00BE7264" w:rsidRDefault="009B1CD0" w:rsidP="00E47798">
      <w:pPr>
        <w:tabs>
          <w:tab w:val="left" w:pos="851"/>
        </w:tabs>
        <w:jc w:val="both"/>
        <w:rPr>
          <w:rFonts w:ascii="Arial" w:hAnsi="Arial" w:cs="Arial"/>
        </w:rPr>
      </w:pPr>
      <w:proofErr w:type="gramStart"/>
      <w:r w:rsidRPr="00BE7264">
        <w:rPr>
          <w:rFonts w:ascii="Arial" w:hAnsi="Arial" w:cs="Arial"/>
        </w:rPr>
        <w:t>et</w:t>
      </w:r>
      <w:proofErr w:type="gramEnd"/>
      <w:r w:rsidRPr="00BE7264">
        <w:rPr>
          <w:rFonts w:ascii="Arial" w:hAnsi="Arial" w:cs="Arial"/>
        </w:rPr>
        <w:t xml:space="preserve"> conformément à leurs clauses,</w:t>
      </w:r>
    </w:p>
    <w:p w14:paraId="5603DC4C" w14:textId="77777777" w:rsidR="009B1CD0" w:rsidRPr="00BE7264" w:rsidRDefault="009B1CD0" w:rsidP="0083205E">
      <w:pPr>
        <w:tabs>
          <w:tab w:val="left" w:pos="851"/>
        </w:tabs>
        <w:jc w:val="both"/>
        <w:rPr>
          <w:rFonts w:ascii="Arial" w:hAnsi="Arial" w:cs="Arial"/>
        </w:rPr>
      </w:pPr>
    </w:p>
    <w:p w14:paraId="6D273DFA" w14:textId="77777777" w:rsidR="009B1CD0" w:rsidRPr="00BE7264" w:rsidRDefault="007D7A65" w:rsidP="006B470E">
      <w:pPr>
        <w:tabs>
          <w:tab w:val="left" w:pos="851"/>
        </w:tabs>
        <w:ind w:left="851"/>
        <w:jc w:val="both"/>
        <w:rPr>
          <w:rFonts w:ascii="Arial" w:hAnsi="Arial" w:cs="Arial"/>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009B1CD0" w:rsidRPr="00BE7264">
        <w:rPr>
          <w:rFonts w:ascii="Arial" w:hAnsi="Arial" w:cs="Arial"/>
        </w:rPr>
        <w:t xml:space="preserve"> </w:t>
      </w:r>
      <w:proofErr w:type="gramStart"/>
      <w:r w:rsidR="00D90A00" w:rsidRPr="00BE7264">
        <w:rPr>
          <w:rFonts w:ascii="Arial" w:hAnsi="Arial" w:cs="Arial"/>
        </w:rPr>
        <w:t>le</w:t>
      </w:r>
      <w:proofErr w:type="gramEnd"/>
      <w:r w:rsidR="00D90A00" w:rsidRPr="00BE7264">
        <w:rPr>
          <w:rFonts w:ascii="Arial" w:hAnsi="Arial" w:cs="Arial"/>
        </w:rPr>
        <w:t xml:space="preserve"> </w:t>
      </w:r>
      <w:r w:rsidR="006B470E" w:rsidRPr="00BE7264">
        <w:rPr>
          <w:rFonts w:ascii="Arial" w:hAnsi="Arial" w:cs="Arial"/>
        </w:rPr>
        <w:t>signataire</w:t>
      </w:r>
    </w:p>
    <w:p w14:paraId="15818F04" w14:textId="77777777" w:rsidR="006B470E" w:rsidRPr="00BE7264" w:rsidRDefault="006B470E" w:rsidP="006B470E">
      <w:pPr>
        <w:tabs>
          <w:tab w:val="left" w:pos="851"/>
        </w:tabs>
        <w:ind w:left="851"/>
        <w:jc w:val="both"/>
        <w:rPr>
          <w:rFonts w:ascii="Arial" w:hAnsi="Arial" w:cs="Arial"/>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6B470E" w:rsidRPr="00BE7264" w14:paraId="5F3825C5" w14:textId="77777777" w:rsidTr="006A16E6">
        <w:trPr>
          <w:trHeight w:val="1235"/>
        </w:trPr>
        <w:tc>
          <w:tcPr>
            <w:tcW w:w="10490" w:type="dxa"/>
            <w:shd w:val="clear" w:color="auto" w:fill="auto"/>
          </w:tcPr>
          <w:p w14:paraId="26585536" w14:textId="77777777" w:rsidR="008F4472" w:rsidRPr="00BE7264" w:rsidRDefault="008F4472" w:rsidP="000D4025">
            <w:pPr>
              <w:tabs>
                <w:tab w:val="left" w:pos="851"/>
              </w:tabs>
              <w:ind w:left="851"/>
              <w:jc w:val="both"/>
              <w:rPr>
                <w:rFonts w:ascii="Arial" w:hAnsi="Arial" w:cs="Arial"/>
              </w:rPr>
            </w:pPr>
          </w:p>
          <w:p w14:paraId="25C9BA68" w14:textId="77777777" w:rsidR="006B470E" w:rsidRPr="00BE7264" w:rsidRDefault="006B470E" w:rsidP="000D4025">
            <w:pPr>
              <w:tabs>
                <w:tab w:val="left" w:pos="851"/>
              </w:tabs>
              <w:ind w:left="851"/>
              <w:jc w:val="both"/>
              <w:rPr>
                <w:rFonts w:ascii="Arial" w:hAnsi="Arial" w:cs="Arial"/>
              </w:rPr>
            </w:pPr>
            <w:r w:rsidRPr="00BE7264">
              <w:rPr>
                <w:rFonts w:ascii="Arial" w:hAnsi="Arial" w:cs="Arial"/>
              </w:rPr>
              <w:t>Mme, M (Nom, Prénom)</w:t>
            </w:r>
            <w:r w:rsidR="006A16E6" w:rsidRPr="00BE7264">
              <w:rPr>
                <w:rFonts w:ascii="Arial" w:hAnsi="Arial" w:cs="Arial"/>
              </w:rPr>
              <w:t xml:space="preserve"> : </w:t>
            </w:r>
            <w:r w:rsidRPr="00BE7264">
              <w:rPr>
                <w:rFonts w:ascii="Arial" w:hAnsi="Arial" w:cs="Arial"/>
              </w:rPr>
              <w:t>……………………………………………………………………</w:t>
            </w:r>
          </w:p>
          <w:p w14:paraId="4700EDB0" w14:textId="77777777" w:rsidR="006B470E" w:rsidRPr="00BE7264" w:rsidRDefault="006B470E" w:rsidP="000D4025">
            <w:pPr>
              <w:tabs>
                <w:tab w:val="left" w:pos="851"/>
              </w:tabs>
              <w:ind w:left="851"/>
              <w:jc w:val="both"/>
              <w:rPr>
                <w:rFonts w:ascii="Arial" w:hAnsi="Arial" w:cs="Arial"/>
              </w:rPr>
            </w:pPr>
          </w:p>
          <w:p w14:paraId="09AB64D6" w14:textId="77777777" w:rsidR="006B470E" w:rsidRPr="00BE7264" w:rsidRDefault="006B470E" w:rsidP="000D4025">
            <w:pPr>
              <w:tabs>
                <w:tab w:val="left" w:pos="851"/>
              </w:tabs>
              <w:ind w:left="851"/>
              <w:jc w:val="both"/>
              <w:rPr>
                <w:rFonts w:ascii="Arial" w:hAnsi="Arial" w:cs="Arial"/>
              </w:rPr>
            </w:pPr>
            <w:r w:rsidRPr="00BE7264">
              <w:rPr>
                <w:rFonts w:ascii="Arial" w:hAnsi="Arial" w:cs="Arial"/>
              </w:rPr>
              <w:t>Qualité</w:t>
            </w:r>
            <w:r w:rsidR="006A16E6" w:rsidRPr="00BE7264">
              <w:rPr>
                <w:rFonts w:ascii="Arial" w:hAnsi="Arial" w:cs="Arial"/>
              </w:rPr>
              <w:t xml:space="preserve"> : </w:t>
            </w:r>
            <w:r w:rsidRPr="00BE7264">
              <w:rPr>
                <w:rFonts w:ascii="Arial" w:hAnsi="Arial" w:cs="Arial"/>
              </w:rPr>
              <w:t xml:space="preserve"> ……………………………………………………………………………………….</w:t>
            </w:r>
          </w:p>
          <w:p w14:paraId="0F482ECD" w14:textId="77777777" w:rsidR="006B470E" w:rsidRPr="00BE7264" w:rsidRDefault="006B470E" w:rsidP="000D4025">
            <w:pPr>
              <w:tabs>
                <w:tab w:val="left" w:pos="851"/>
              </w:tabs>
              <w:jc w:val="both"/>
              <w:rPr>
                <w:rFonts w:ascii="Arial" w:hAnsi="Arial" w:cs="Arial"/>
              </w:rPr>
            </w:pPr>
          </w:p>
        </w:tc>
      </w:tr>
    </w:tbl>
    <w:p w14:paraId="080DD25B" w14:textId="77777777" w:rsidR="006B470E" w:rsidRPr="00BE7264" w:rsidRDefault="006B470E" w:rsidP="006B470E">
      <w:pPr>
        <w:tabs>
          <w:tab w:val="left" w:pos="851"/>
        </w:tabs>
        <w:ind w:left="851"/>
        <w:jc w:val="both"/>
        <w:rPr>
          <w:rFonts w:ascii="Arial" w:hAnsi="Arial" w:cs="Arial"/>
        </w:rPr>
      </w:pPr>
    </w:p>
    <w:p w14:paraId="154BB418" w14:textId="77777777" w:rsidR="009B1CD0" w:rsidRPr="00BE7264" w:rsidRDefault="007D7A65" w:rsidP="006B470E">
      <w:pPr>
        <w:tabs>
          <w:tab w:val="left" w:pos="851"/>
        </w:tabs>
        <w:spacing w:before="120"/>
        <w:ind w:left="1701"/>
        <w:jc w:val="both"/>
        <w:rPr>
          <w:rFonts w:ascii="Arial" w:hAnsi="Arial" w:cs="Arial"/>
          <w:i/>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009B1CD0" w:rsidRPr="00BE7264">
        <w:rPr>
          <w:rFonts w:ascii="Arial" w:hAnsi="Arial" w:cs="Arial"/>
        </w:rPr>
        <w:t xml:space="preserve"> </w:t>
      </w:r>
      <w:proofErr w:type="gramStart"/>
      <w:r w:rsidR="009B1CD0" w:rsidRPr="00BE7264">
        <w:rPr>
          <w:rFonts w:ascii="Arial" w:hAnsi="Arial" w:cs="Arial"/>
        </w:rPr>
        <w:t>s’engage</w:t>
      </w:r>
      <w:proofErr w:type="gramEnd"/>
      <w:r w:rsidR="009B1CD0" w:rsidRPr="00BE7264">
        <w:rPr>
          <w:rFonts w:ascii="Arial" w:hAnsi="Arial" w:cs="Arial"/>
        </w:rPr>
        <w:t>, sur la base de son offre et pour son propre compte ;</w:t>
      </w:r>
    </w:p>
    <w:p w14:paraId="1448B7B1" w14:textId="77777777" w:rsidR="009B1CD0" w:rsidRPr="00BE7264" w:rsidRDefault="009B1CD0" w:rsidP="009B45B9">
      <w:pPr>
        <w:tabs>
          <w:tab w:val="left" w:pos="851"/>
        </w:tabs>
        <w:jc w:val="both"/>
        <w:rPr>
          <w:rFonts w:ascii="Arial" w:hAnsi="Arial" w:cs="Arial"/>
        </w:rPr>
      </w:pPr>
    </w:p>
    <w:p w14:paraId="44BBB2E7" w14:textId="77777777" w:rsidR="009B1CD0" w:rsidRPr="00BE7264" w:rsidRDefault="007D7A65" w:rsidP="009B45B9">
      <w:pPr>
        <w:tabs>
          <w:tab w:val="left" w:pos="851"/>
        </w:tabs>
        <w:ind w:left="1701"/>
        <w:jc w:val="both"/>
        <w:rPr>
          <w:rFonts w:ascii="Arial" w:hAnsi="Arial" w:cs="Arial"/>
          <w:i/>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009B1CD0" w:rsidRPr="00BE7264">
        <w:rPr>
          <w:rFonts w:ascii="Arial" w:hAnsi="Arial" w:cs="Arial"/>
        </w:rPr>
        <w:t xml:space="preserve"> </w:t>
      </w:r>
      <w:proofErr w:type="gramStart"/>
      <w:r w:rsidR="009B1CD0" w:rsidRPr="00BE7264">
        <w:rPr>
          <w:rFonts w:ascii="Arial" w:hAnsi="Arial" w:cs="Arial"/>
        </w:rPr>
        <w:t>engage</w:t>
      </w:r>
      <w:proofErr w:type="gramEnd"/>
      <w:r w:rsidR="009B1CD0" w:rsidRPr="00BE7264">
        <w:rPr>
          <w:rFonts w:ascii="Arial" w:hAnsi="Arial" w:cs="Arial"/>
        </w:rPr>
        <w:t xml:space="preserve"> la société ………………………</w:t>
      </w:r>
      <w:r w:rsidR="008F4472" w:rsidRPr="00BE7264">
        <w:rPr>
          <w:rFonts w:ascii="Arial" w:hAnsi="Arial" w:cs="Arial"/>
        </w:rPr>
        <w:t>…………………</w:t>
      </w:r>
      <w:r w:rsidR="006A16E6" w:rsidRPr="00BE7264">
        <w:rPr>
          <w:rFonts w:ascii="Arial" w:hAnsi="Arial" w:cs="Arial"/>
        </w:rPr>
        <w:t>……………..</w:t>
      </w:r>
      <w:r w:rsidR="009B1CD0" w:rsidRPr="00BE7264">
        <w:rPr>
          <w:rFonts w:ascii="Arial" w:hAnsi="Arial" w:cs="Arial"/>
        </w:rPr>
        <w:t xml:space="preserve"> </w:t>
      </w:r>
      <w:proofErr w:type="gramStart"/>
      <w:r w:rsidR="009B1CD0" w:rsidRPr="00BE7264">
        <w:rPr>
          <w:rFonts w:ascii="Arial" w:hAnsi="Arial" w:cs="Arial"/>
        </w:rPr>
        <w:t>sur</w:t>
      </w:r>
      <w:proofErr w:type="gramEnd"/>
      <w:r w:rsidR="009B1CD0" w:rsidRPr="00BE7264">
        <w:rPr>
          <w:rFonts w:ascii="Arial" w:hAnsi="Arial" w:cs="Arial"/>
        </w:rPr>
        <w:t xml:space="preserve"> la base de son offre ;</w:t>
      </w:r>
    </w:p>
    <w:p w14:paraId="6FCB2B32" w14:textId="77777777" w:rsidR="009B1CD0" w:rsidRPr="00BE7264" w:rsidRDefault="009B1CD0" w:rsidP="009B45B9">
      <w:pPr>
        <w:tabs>
          <w:tab w:val="left" w:pos="851"/>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B470E" w:rsidRPr="00BE7264" w14:paraId="758E5426" w14:textId="77777777" w:rsidTr="000D4025">
        <w:trPr>
          <w:trHeight w:val="2826"/>
        </w:trPr>
        <w:tc>
          <w:tcPr>
            <w:tcW w:w="10344" w:type="dxa"/>
            <w:shd w:val="clear" w:color="auto" w:fill="auto"/>
          </w:tcPr>
          <w:p w14:paraId="604510DA" w14:textId="77777777" w:rsidR="006B470E" w:rsidRPr="00BE7264" w:rsidRDefault="006B470E" w:rsidP="000D4025">
            <w:pPr>
              <w:spacing w:before="60"/>
              <w:rPr>
                <w:rFonts w:ascii="Arial" w:hAnsi="Arial" w:cs="Arial"/>
              </w:rPr>
            </w:pPr>
            <w:r w:rsidRPr="00BE7264">
              <w:rPr>
                <w:rFonts w:ascii="Arial" w:hAnsi="Arial" w:cs="Arial"/>
              </w:rPr>
              <w:t>Nom commercial et dénomination sociale : ………………………………………</w:t>
            </w:r>
            <w:r w:rsidR="006A16E6" w:rsidRPr="00BE7264">
              <w:rPr>
                <w:rFonts w:ascii="Arial" w:hAnsi="Arial" w:cs="Arial"/>
              </w:rPr>
              <w:t>……………………………………………………………………………….</w:t>
            </w:r>
          </w:p>
          <w:p w14:paraId="54A4666B" w14:textId="77777777" w:rsidR="006B470E" w:rsidRPr="00BE7264" w:rsidRDefault="006B470E" w:rsidP="000D4025">
            <w:pPr>
              <w:spacing w:before="60"/>
              <w:rPr>
                <w:rFonts w:ascii="Arial" w:hAnsi="Arial" w:cs="Arial"/>
                <w:i/>
              </w:rPr>
            </w:pPr>
            <w:r w:rsidRPr="00BE7264">
              <w:rPr>
                <w:rFonts w:ascii="Arial" w:hAnsi="Arial" w:cs="Arial"/>
              </w:rPr>
              <w:t xml:space="preserve">Adresse </w:t>
            </w:r>
            <w:r w:rsidRPr="00BE7264">
              <w:rPr>
                <w:rFonts w:ascii="Arial" w:hAnsi="Arial" w:cs="Arial"/>
                <w:u w:val="single"/>
              </w:rPr>
              <w:t>complète</w:t>
            </w:r>
            <w:r w:rsidRPr="00BE7264">
              <w:rPr>
                <w:rFonts w:ascii="Arial" w:hAnsi="Arial" w:cs="Arial"/>
              </w:rPr>
              <w:t xml:space="preserve"> : </w:t>
            </w:r>
            <w:r w:rsidRPr="00BE7264">
              <w:rPr>
                <w:rFonts w:ascii="Arial" w:hAnsi="Arial" w:cs="Arial"/>
                <w:i/>
              </w:rPr>
              <w:t>(adresse + Code postal + Ville + Pays s’il y a lieu)</w:t>
            </w:r>
          </w:p>
          <w:p w14:paraId="41F9EDF0" w14:textId="77777777" w:rsidR="006B470E" w:rsidRPr="00BE7264" w:rsidRDefault="006B470E" w:rsidP="000D4025">
            <w:pPr>
              <w:spacing w:before="60"/>
              <w:rPr>
                <w:rFonts w:ascii="Arial" w:hAnsi="Arial" w:cs="Arial"/>
              </w:rPr>
            </w:pPr>
            <w:r w:rsidRPr="00BE7264">
              <w:rPr>
                <w:rFonts w:ascii="Arial" w:hAnsi="Arial" w:cs="Arial"/>
              </w:rPr>
              <w:t xml:space="preserve"> ………………………………………………………………………………………………………………</w:t>
            </w:r>
            <w:r w:rsidR="006A16E6" w:rsidRPr="00BE7264">
              <w:rPr>
                <w:rFonts w:ascii="Arial" w:hAnsi="Arial" w:cs="Arial"/>
              </w:rPr>
              <w:t>……….</w:t>
            </w:r>
          </w:p>
          <w:p w14:paraId="2C29EC93" w14:textId="77777777" w:rsidR="006A16E6" w:rsidRPr="00BE7264" w:rsidRDefault="006A16E6" w:rsidP="000D4025">
            <w:pPr>
              <w:spacing w:before="60"/>
              <w:rPr>
                <w:rFonts w:ascii="Arial" w:hAnsi="Arial" w:cs="Arial"/>
              </w:rPr>
            </w:pPr>
          </w:p>
          <w:p w14:paraId="5F659BD1" w14:textId="77777777" w:rsidR="006B470E" w:rsidRPr="00BE7264" w:rsidRDefault="006B470E" w:rsidP="000D4025">
            <w:pPr>
              <w:spacing w:before="60"/>
              <w:rPr>
                <w:rFonts w:ascii="Arial" w:hAnsi="Arial" w:cs="Arial"/>
                <w:b/>
              </w:rPr>
            </w:pPr>
            <w:r w:rsidRPr="00BE7264">
              <w:rPr>
                <w:rFonts w:ascii="Arial" w:hAnsi="Arial" w:cs="Arial"/>
              </w:rPr>
              <w:t>Tel : …………………</w:t>
            </w:r>
            <w:r w:rsidRPr="00BE7264">
              <w:rPr>
                <w:rFonts w:ascii="Arial" w:hAnsi="Arial" w:cs="Arial"/>
                <w:b/>
              </w:rPr>
              <w:t xml:space="preserve"> avec indicatif si entreprise étrangère</w:t>
            </w:r>
          </w:p>
          <w:p w14:paraId="581787A7" w14:textId="77777777" w:rsidR="006B470E" w:rsidRPr="00BE7264" w:rsidRDefault="006B470E" w:rsidP="000D4025">
            <w:pPr>
              <w:spacing w:before="60"/>
              <w:rPr>
                <w:rFonts w:ascii="Arial" w:hAnsi="Arial" w:cs="Arial"/>
              </w:rPr>
            </w:pPr>
            <w:r w:rsidRPr="00BE7264">
              <w:rPr>
                <w:rFonts w:ascii="Arial" w:hAnsi="Arial" w:cs="Arial"/>
              </w:rPr>
              <w:t>SIRET : ……………………………         APE : ……………………………………</w:t>
            </w:r>
          </w:p>
          <w:p w14:paraId="19BBECA2" w14:textId="77777777" w:rsidR="006A16E6" w:rsidRPr="00BE7264" w:rsidRDefault="006A16E6" w:rsidP="000D4025">
            <w:pPr>
              <w:spacing w:before="40" w:after="40"/>
              <w:rPr>
                <w:rFonts w:ascii="Arial" w:hAnsi="Arial" w:cs="Arial"/>
                <w:b/>
                <w:bCs/>
              </w:rPr>
            </w:pPr>
          </w:p>
          <w:p w14:paraId="5971C9F5" w14:textId="77777777" w:rsidR="006B470E" w:rsidRPr="00BE7264" w:rsidRDefault="006B470E" w:rsidP="000D4025">
            <w:pPr>
              <w:spacing w:before="40" w:after="40"/>
              <w:rPr>
                <w:rFonts w:ascii="Arial" w:hAnsi="Arial" w:cs="Arial"/>
              </w:rPr>
            </w:pPr>
            <w:r w:rsidRPr="00BE7264">
              <w:rPr>
                <w:rFonts w:ascii="Arial" w:hAnsi="Arial" w:cs="Arial"/>
                <w:b/>
                <w:bCs/>
              </w:rPr>
              <w:t>Statut de l’entreprise</w:t>
            </w:r>
            <w:r w:rsidRPr="00BE7264">
              <w:rPr>
                <w:rFonts w:ascii="Arial" w:hAnsi="Arial" w:cs="Arial"/>
              </w:rPr>
              <w:t xml:space="preserve"> (</w:t>
            </w:r>
            <w:r w:rsidRPr="00BE7264">
              <w:rPr>
                <w:rFonts w:ascii="Arial" w:hAnsi="Arial" w:cs="Arial"/>
                <w:i/>
                <w:iCs/>
              </w:rPr>
              <w:t xml:space="preserve">le cas </w:t>
            </w:r>
            <w:proofErr w:type="gramStart"/>
            <w:r w:rsidRPr="00BE7264">
              <w:rPr>
                <w:rFonts w:ascii="Arial" w:hAnsi="Arial" w:cs="Arial"/>
                <w:i/>
                <w:iCs/>
              </w:rPr>
              <w:t>échéant)   </w:t>
            </w:r>
            <w:proofErr w:type="gramEnd"/>
            <w:r w:rsidRPr="00BE7264">
              <w:rPr>
                <w:rFonts w:ascii="Arial" w:hAnsi="Arial" w:cs="Arial"/>
                <w:i/>
                <w:iCs/>
              </w:rPr>
              <w:t>   </w:t>
            </w:r>
            <w:r w:rsidRPr="00BE7264">
              <w:rPr>
                <w:rFonts w:ascii="Wingdings" w:eastAsia="Wingdings" w:hAnsi="Wingdings" w:cs="Wingdings"/>
                <w:iCs/>
              </w:rPr>
              <w:t>q</w:t>
            </w:r>
            <w:r w:rsidRPr="00BE7264">
              <w:rPr>
                <w:rFonts w:ascii="Arial" w:hAnsi="Arial" w:cs="Arial"/>
                <w:iCs/>
              </w:rPr>
              <w:t xml:space="preserve"> Micro entreprise         </w:t>
            </w:r>
            <w:r w:rsidRPr="00BE7264">
              <w:rPr>
                <w:rFonts w:ascii="Wingdings" w:eastAsia="Wingdings" w:hAnsi="Wingdings" w:cs="Wingdings"/>
                <w:iCs/>
              </w:rPr>
              <w:t>q</w:t>
            </w:r>
            <w:r w:rsidRPr="00BE7264">
              <w:rPr>
                <w:rFonts w:ascii="Arial" w:hAnsi="Arial" w:cs="Arial"/>
              </w:rPr>
              <w:t xml:space="preserve"> PME     </w:t>
            </w:r>
            <w:r w:rsidRPr="00BE7264">
              <w:rPr>
                <w:rFonts w:ascii="Wingdings" w:eastAsia="Wingdings" w:hAnsi="Wingdings" w:cs="Wingdings"/>
                <w:iCs/>
              </w:rPr>
              <w:t>q</w:t>
            </w:r>
            <w:r w:rsidRPr="00BE7264">
              <w:rPr>
                <w:rFonts w:ascii="Arial" w:hAnsi="Arial" w:cs="Arial"/>
                <w:iCs/>
              </w:rPr>
              <w:t xml:space="preserve">  ETI    </w:t>
            </w:r>
            <w:r w:rsidRPr="00BE7264">
              <w:rPr>
                <w:rFonts w:ascii="Wingdings" w:eastAsia="Wingdings" w:hAnsi="Wingdings" w:cs="Wingdings"/>
                <w:iCs/>
              </w:rPr>
              <w:t>q</w:t>
            </w:r>
            <w:r w:rsidRPr="00BE7264">
              <w:rPr>
                <w:rFonts w:ascii="Arial" w:hAnsi="Arial" w:cs="Arial"/>
                <w:iCs/>
              </w:rPr>
              <w:t xml:space="preserve"> GE</w:t>
            </w:r>
          </w:p>
          <w:p w14:paraId="7D5DA44D" w14:textId="77777777" w:rsidR="006A16E6" w:rsidRPr="00BE7264" w:rsidRDefault="006A16E6" w:rsidP="006B470E">
            <w:pPr>
              <w:rPr>
                <w:rFonts w:ascii="Arial" w:hAnsi="Arial" w:cs="Arial"/>
              </w:rPr>
            </w:pPr>
          </w:p>
          <w:p w14:paraId="0C75182F" w14:textId="77777777" w:rsidR="006A16E6" w:rsidRPr="00BE7264" w:rsidRDefault="006A16E6" w:rsidP="006B470E">
            <w:pPr>
              <w:rPr>
                <w:rFonts w:ascii="Arial" w:hAnsi="Arial" w:cs="Arial"/>
              </w:rPr>
            </w:pPr>
          </w:p>
          <w:p w14:paraId="032D8072" w14:textId="77777777" w:rsidR="006B470E" w:rsidRPr="00BE7264" w:rsidRDefault="006B470E" w:rsidP="006B470E">
            <w:pPr>
              <w:rPr>
                <w:rFonts w:ascii="Arial" w:hAnsi="Arial" w:cs="Arial"/>
              </w:rPr>
            </w:pPr>
            <w:r w:rsidRPr="00BE7264">
              <w:rPr>
                <w:rFonts w:ascii="Arial" w:hAnsi="Arial" w:cs="Arial"/>
              </w:rPr>
              <w:lastRenderedPageBreak/>
              <w:t xml:space="preserve">Adresse </w:t>
            </w:r>
            <w:proofErr w:type="gramStart"/>
            <w:r w:rsidRPr="00BE7264">
              <w:rPr>
                <w:rFonts w:ascii="Arial" w:hAnsi="Arial" w:cs="Arial"/>
                <w:b/>
              </w:rPr>
              <w:t>email</w:t>
            </w:r>
            <w:proofErr w:type="gramEnd"/>
            <w:r w:rsidRPr="00BE7264">
              <w:rPr>
                <w:rFonts w:ascii="Arial" w:hAnsi="Arial" w:cs="Arial"/>
              </w:rPr>
              <w:t xml:space="preserve"> de l’entreprise </w:t>
            </w:r>
            <w:r w:rsidRPr="00BE7264">
              <w:rPr>
                <w:rFonts w:ascii="Arial" w:hAnsi="Arial" w:cs="Arial"/>
                <w:b/>
              </w:rPr>
              <w:t>valide</w:t>
            </w:r>
            <w:r w:rsidRPr="00BE7264">
              <w:rPr>
                <w:rFonts w:ascii="Arial" w:hAnsi="Arial" w:cs="Arial"/>
              </w:rPr>
              <w:t> : ……………………………@………………………………</w:t>
            </w:r>
          </w:p>
          <w:p w14:paraId="03A53FD4" w14:textId="77777777" w:rsidR="006B470E" w:rsidRPr="00BE7264" w:rsidRDefault="006B470E" w:rsidP="000D4025">
            <w:pPr>
              <w:tabs>
                <w:tab w:val="left" w:pos="851"/>
              </w:tabs>
              <w:jc w:val="both"/>
              <w:rPr>
                <w:rFonts w:ascii="Arial" w:hAnsi="Arial" w:cs="Arial"/>
                <w:sz w:val="22"/>
                <w:szCs w:val="22"/>
              </w:rPr>
            </w:pPr>
          </w:p>
        </w:tc>
      </w:tr>
    </w:tbl>
    <w:p w14:paraId="703F261C" w14:textId="77777777" w:rsidR="009B1CD0" w:rsidRPr="00BE7264" w:rsidRDefault="009B1CD0" w:rsidP="009B45B9">
      <w:pPr>
        <w:tabs>
          <w:tab w:val="left" w:pos="851"/>
        </w:tabs>
        <w:jc w:val="both"/>
        <w:rPr>
          <w:rFonts w:ascii="Arial" w:hAnsi="Arial" w:cs="Arial"/>
          <w:sz w:val="22"/>
          <w:szCs w:val="22"/>
        </w:rPr>
      </w:pPr>
    </w:p>
    <w:p w14:paraId="41A5FBE1" w14:textId="77777777" w:rsidR="009B1CD0" w:rsidRPr="00BE7264" w:rsidRDefault="007D7A65" w:rsidP="006B5057">
      <w:pPr>
        <w:tabs>
          <w:tab w:val="left" w:pos="851"/>
        </w:tabs>
        <w:ind w:left="851"/>
        <w:jc w:val="both"/>
        <w:rPr>
          <w:rFonts w:ascii="Arial" w:hAnsi="Arial" w:cs="Arial"/>
          <w:i/>
        </w:rPr>
      </w:pPr>
      <w:r w:rsidRPr="00BE7264">
        <w:rPr>
          <w:rFonts w:ascii="Arial" w:hAnsi="Arial" w:cs="Arial"/>
          <w:sz w:val="22"/>
          <w:szCs w:val="22"/>
        </w:rPr>
        <w:fldChar w:fldCharType="begin">
          <w:ffData>
            <w:name w:val=""/>
            <w:enabled/>
            <w:calcOnExit w:val="0"/>
            <w:checkBox>
              <w:size w:val="20"/>
              <w:default w:val="0"/>
            </w:checkBox>
          </w:ffData>
        </w:fldChar>
      </w:r>
      <w:r w:rsidRPr="00BE7264">
        <w:rPr>
          <w:rFonts w:ascii="Arial" w:hAnsi="Arial" w:cs="Arial"/>
          <w:sz w:val="22"/>
          <w:szCs w:val="22"/>
        </w:rPr>
        <w:instrText xml:space="preserve"> FORMCHECKBOX </w:instrText>
      </w:r>
      <w:r w:rsidR="004F7AE3">
        <w:rPr>
          <w:rFonts w:ascii="Arial" w:hAnsi="Arial" w:cs="Arial"/>
          <w:sz w:val="22"/>
          <w:szCs w:val="22"/>
        </w:rPr>
      </w:r>
      <w:r w:rsidR="004F7AE3">
        <w:rPr>
          <w:rFonts w:ascii="Arial" w:hAnsi="Arial" w:cs="Arial"/>
          <w:sz w:val="22"/>
          <w:szCs w:val="22"/>
        </w:rPr>
        <w:fldChar w:fldCharType="separate"/>
      </w:r>
      <w:r w:rsidRPr="00BE7264">
        <w:rPr>
          <w:rFonts w:ascii="Arial" w:hAnsi="Arial" w:cs="Arial"/>
          <w:sz w:val="22"/>
          <w:szCs w:val="22"/>
        </w:rPr>
        <w:fldChar w:fldCharType="end"/>
      </w:r>
      <w:r w:rsidR="009B1CD0" w:rsidRPr="00BE7264">
        <w:rPr>
          <w:rFonts w:ascii="Arial" w:hAnsi="Arial" w:cs="Arial"/>
          <w:sz w:val="22"/>
          <w:szCs w:val="22"/>
        </w:rPr>
        <w:t xml:space="preserve"> </w:t>
      </w:r>
      <w:proofErr w:type="gramStart"/>
      <w:r w:rsidR="00D90A00" w:rsidRPr="00BE7264">
        <w:rPr>
          <w:rFonts w:ascii="Arial" w:hAnsi="Arial" w:cs="Arial"/>
        </w:rPr>
        <w:t>l</w:t>
      </w:r>
      <w:r w:rsidR="009B1CD0" w:rsidRPr="00BE7264">
        <w:rPr>
          <w:rFonts w:ascii="Arial" w:hAnsi="Arial" w:cs="Arial"/>
        </w:rPr>
        <w:t>’ensemble</w:t>
      </w:r>
      <w:proofErr w:type="gramEnd"/>
      <w:r w:rsidR="009B1CD0" w:rsidRPr="00BE7264">
        <w:rPr>
          <w:rFonts w:ascii="Arial" w:hAnsi="Arial" w:cs="Arial"/>
        </w:rPr>
        <w:t xml:space="preserve"> des </w:t>
      </w:r>
      <w:r w:rsidR="00B7539D" w:rsidRPr="00BE7264">
        <w:rPr>
          <w:rFonts w:ascii="Arial" w:hAnsi="Arial" w:cs="Arial"/>
        </w:rPr>
        <w:t>membres du groupement s’engage</w:t>
      </w:r>
      <w:r w:rsidR="009B1CD0" w:rsidRPr="00BE7264">
        <w:rPr>
          <w:rFonts w:ascii="Arial" w:hAnsi="Arial" w:cs="Arial"/>
        </w:rPr>
        <w:t>, sur la base de l’offre du groupement ;</w:t>
      </w:r>
    </w:p>
    <w:p w14:paraId="17BCBC62" w14:textId="77777777" w:rsidR="009B1CD0" w:rsidRPr="00BE7264" w:rsidRDefault="009B1CD0" w:rsidP="009B45B9">
      <w:pPr>
        <w:pStyle w:val="fcase1ertab"/>
        <w:tabs>
          <w:tab w:val="left" w:pos="851"/>
        </w:tabs>
        <w:ind w:left="0" w:firstLine="0"/>
        <w:rPr>
          <w:rFonts w:ascii="Arial" w:hAnsi="Arial" w:cs="Arial"/>
        </w:rPr>
      </w:pP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A0" w:firstRow="1" w:lastRow="0" w:firstColumn="1" w:lastColumn="0" w:noHBand="0" w:noVBand="0"/>
      </w:tblPr>
      <w:tblGrid>
        <w:gridCol w:w="1630"/>
        <w:gridCol w:w="1842"/>
        <w:gridCol w:w="3616"/>
        <w:gridCol w:w="1417"/>
        <w:gridCol w:w="1418"/>
      </w:tblGrid>
      <w:tr w:rsidR="00263991" w:rsidRPr="00BE7264" w14:paraId="32749AFA" w14:textId="77777777" w:rsidTr="008F4472">
        <w:trPr>
          <w:cantSplit/>
        </w:trPr>
        <w:tc>
          <w:tcPr>
            <w:tcW w:w="1630" w:type="dxa"/>
          </w:tcPr>
          <w:p w14:paraId="3E93C6AE" w14:textId="77777777" w:rsidR="00263991" w:rsidRPr="00BE7264" w:rsidRDefault="00263991" w:rsidP="000D4025">
            <w:pPr>
              <w:keepLines/>
              <w:widowControl w:val="0"/>
              <w:ind w:right="141"/>
              <w:jc w:val="center"/>
              <w:rPr>
                <w:rFonts w:ascii="Arial" w:hAnsi="Arial" w:cs="Arial"/>
                <w:b/>
              </w:rPr>
            </w:pPr>
            <w:r w:rsidRPr="00BE7264">
              <w:rPr>
                <w:rFonts w:ascii="Arial" w:hAnsi="Arial" w:cs="Arial"/>
                <w:b/>
              </w:rPr>
              <w:t>Entreprises composant le groupement</w:t>
            </w:r>
          </w:p>
        </w:tc>
        <w:tc>
          <w:tcPr>
            <w:tcW w:w="1842" w:type="dxa"/>
          </w:tcPr>
          <w:p w14:paraId="4639DB33" w14:textId="77777777" w:rsidR="00263991" w:rsidRPr="00BE7264" w:rsidRDefault="00263991" w:rsidP="000D4025">
            <w:pPr>
              <w:keepLines/>
              <w:ind w:right="141"/>
              <w:jc w:val="center"/>
              <w:rPr>
                <w:rFonts w:ascii="Arial" w:hAnsi="Arial" w:cs="Arial"/>
                <w:b/>
              </w:rPr>
            </w:pPr>
            <w:r w:rsidRPr="00BE7264">
              <w:rPr>
                <w:rFonts w:ascii="Arial" w:hAnsi="Arial" w:cs="Arial"/>
                <w:b/>
              </w:rPr>
              <w:t>Représentant légal</w:t>
            </w:r>
          </w:p>
          <w:p w14:paraId="349B1323" w14:textId="77777777" w:rsidR="00263991" w:rsidRPr="00BE7264" w:rsidRDefault="00263991" w:rsidP="000D4025">
            <w:pPr>
              <w:keepLines/>
              <w:widowControl w:val="0"/>
              <w:ind w:right="141"/>
              <w:jc w:val="center"/>
              <w:rPr>
                <w:rFonts w:ascii="Arial" w:hAnsi="Arial" w:cs="Arial"/>
                <w:b/>
              </w:rPr>
            </w:pPr>
            <w:r w:rsidRPr="00BE7264">
              <w:rPr>
                <w:rFonts w:ascii="Arial" w:hAnsi="Arial" w:cs="Arial"/>
              </w:rPr>
              <w:t>Nom, Prénom, Qualité</w:t>
            </w:r>
          </w:p>
        </w:tc>
        <w:tc>
          <w:tcPr>
            <w:tcW w:w="3616" w:type="dxa"/>
          </w:tcPr>
          <w:p w14:paraId="3C39F6DD" w14:textId="77777777" w:rsidR="00263991" w:rsidRPr="00BE7264" w:rsidRDefault="00263991" w:rsidP="000D4025">
            <w:pPr>
              <w:keepLines/>
              <w:ind w:right="141"/>
              <w:jc w:val="center"/>
              <w:rPr>
                <w:rFonts w:ascii="Arial" w:hAnsi="Arial" w:cs="Arial"/>
                <w:b/>
              </w:rPr>
            </w:pPr>
            <w:r w:rsidRPr="00BE7264">
              <w:rPr>
                <w:rFonts w:ascii="Arial" w:hAnsi="Arial" w:cs="Arial"/>
                <w:b/>
              </w:rPr>
              <w:t>Adresse complète</w:t>
            </w:r>
          </w:p>
          <w:p w14:paraId="16C04B43" w14:textId="77777777" w:rsidR="00263991" w:rsidRPr="00BE7264" w:rsidRDefault="00263991" w:rsidP="000D4025">
            <w:pPr>
              <w:keepLines/>
              <w:ind w:right="141"/>
              <w:jc w:val="center"/>
              <w:rPr>
                <w:rFonts w:ascii="Arial" w:hAnsi="Arial" w:cs="Arial"/>
                <w:b/>
              </w:rPr>
            </w:pPr>
            <w:r w:rsidRPr="00BE7264">
              <w:rPr>
                <w:rFonts w:ascii="Arial" w:hAnsi="Arial" w:cs="Arial"/>
                <w:b/>
              </w:rPr>
              <w:t xml:space="preserve"> Téléphone (+ indicatif)</w:t>
            </w:r>
          </w:p>
          <w:p w14:paraId="6A140E0C" w14:textId="77777777" w:rsidR="00263991" w:rsidRPr="00BE7264" w:rsidRDefault="00263991" w:rsidP="000D4025">
            <w:pPr>
              <w:keepLines/>
              <w:ind w:right="141"/>
              <w:jc w:val="center"/>
              <w:rPr>
                <w:rFonts w:ascii="Arial" w:hAnsi="Arial" w:cs="Arial"/>
                <w:b/>
              </w:rPr>
            </w:pPr>
            <w:r w:rsidRPr="00BE7264">
              <w:rPr>
                <w:rFonts w:ascii="Arial" w:hAnsi="Arial" w:cs="Arial"/>
                <w:b/>
              </w:rPr>
              <w:t>Fax (+ indicatif)</w:t>
            </w:r>
          </w:p>
          <w:p w14:paraId="1E6BD1DB" w14:textId="77777777" w:rsidR="00263991" w:rsidRPr="00BE7264" w:rsidRDefault="00263991" w:rsidP="000D4025">
            <w:pPr>
              <w:keepLines/>
              <w:widowControl w:val="0"/>
              <w:ind w:right="141"/>
              <w:jc w:val="center"/>
              <w:rPr>
                <w:rFonts w:ascii="Arial" w:hAnsi="Arial" w:cs="Arial"/>
                <w:b/>
              </w:rPr>
            </w:pPr>
            <w:r w:rsidRPr="00BE7264">
              <w:rPr>
                <w:rFonts w:ascii="Arial" w:hAnsi="Arial" w:cs="Arial"/>
                <w:b/>
              </w:rPr>
              <w:t xml:space="preserve">Adresse </w:t>
            </w:r>
            <w:proofErr w:type="gramStart"/>
            <w:r w:rsidRPr="00BE7264">
              <w:rPr>
                <w:rFonts w:ascii="Arial" w:hAnsi="Arial" w:cs="Arial"/>
                <w:b/>
              </w:rPr>
              <w:t>email</w:t>
            </w:r>
            <w:proofErr w:type="gramEnd"/>
            <w:r w:rsidRPr="00BE7264">
              <w:rPr>
                <w:rFonts w:ascii="Arial" w:hAnsi="Arial" w:cs="Arial"/>
                <w:b/>
              </w:rPr>
              <w:t xml:space="preserve"> (@) valide</w:t>
            </w:r>
            <w:r w:rsidRPr="00BE7264">
              <w:rPr>
                <w:rFonts w:ascii="Arial" w:hAnsi="Arial" w:cs="Arial"/>
                <w:b/>
                <w:color w:val="000000"/>
                <w:vertAlign w:val="superscript"/>
              </w:rPr>
              <w:t>2</w:t>
            </w:r>
          </w:p>
        </w:tc>
        <w:tc>
          <w:tcPr>
            <w:tcW w:w="1417" w:type="dxa"/>
          </w:tcPr>
          <w:p w14:paraId="295E7CD3" w14:textId="77777777" w:rsidR="00263991" w:rsidRPr="00BE7264" w:rsidRDefault="00263991" w:rsidP="000D4025">
            <w:pPr>
              <w:keepLines/>
              <w:widowControl w:val="0"/>
              <w:ind w:right="141"/>
              <w:jc w:val="center"/>
              <w:rPr>
                <w:rFonts w:ascii="Arial" w:hAnsi="Arial" w:cs="Arial"/>
                <w:b/>
              </w:rPr>
            </w:pPr>
            <w:r w:rsidRPr="00BE7264">
              <w:rPr>
                <w:rFonts w:ascii="Arial" w:hAnsi="Arial" w:cs="Arial"/>
                <w:b/>
              </w:rPr>
              <w:t>SIRET- APE</w:t>
            </w:r>
          </w:p>
        </w:tc>
        <w:tc>
          <w:tcPr>
            <w:tcW w:w="1418" w:type="dxa"/>
          </w:tcPr>
          <w:p w14:paraId="28E78252" w14:textId="77777777" w:rsidR="00263991" w:rsidRPr="00BE7264" w:rsidRDefault="00263991" w:rsidP="000D4025">
            <w:pPr>
              <w:spacing w:before="40" w:after="40"/>
              <w:jc w:val="center"/>
              <w:rPr>
                <w:rFonts w:ascii="Arial" w:hAnsi="Arial" w:cs="Arial"/>
              </w:rPr>
            </w:pPr>
            <w:r w:rsidRPr="00BE7264">
              <w:rPr>
                <w:rFonts w:ascii="Arial" w:hAnsi="Arial" w:cs="Arial"/>
                <w:b/>
                <w:bCs/>
              </w:rPr>
              <w:t>Statut de l’entreprise</w:t>
            </w:r>
          </w:p>
          <w:p w14:paraId="547F4B32" w14:textId="77777777" w:rsidR="00263991" w:rsidRPr="00BE7264" w:rsidRDefault="00263991" w:rsidP="000D4025">
            <w:pPr>
              <w:spacing w:before="40" w:after="40"/>
              <w:jc w:val="center"/>
              <w:rPr>
                <w:rFonts w:ascii="Arial" w:hAnsi="Arial" w:cs="Arial"/>
                <w:b/>
              </w:rPr>
            </w:pPr>
            <w:r w:rsidRPr="00BE7264">
              <w:rPr>
                <w:rFonts w:ascii="Arial" w:hAnsi="Arial" w:cs="Arial"/>
              </w:rPr>
              <w:t>(</w:t>
            </w:r>
            <w:proofErr w:type="gramStart"/>
            <w:r w:rsidRPr="00BE7264">
              <w:rPr>
                <w:rFonts w:ascii="Arial" w:hAnsi="Arial" w:cs="Arial"/>
                <w:i/>
                <w:iCs/>
              </w:rPr>
              <w:t>cocher</w:t>
            </w:r>
            <w:proofErr w:type="gramEnd"/>
            <w:r w:rsidRPr="00BE7264">
              <w:rPr>
                <w:rFonts w:ascii="Arial" w:hAnsi="Arial" w:cs="Arial"/>
                <w:i/>
                <w:iCs/>
              </w:rPr>
              <w:t xml:space="preserve"> la case)</w:t>
            </w:r>
          </w:p>
        </w:tc>
      </w:tr>
      <w:tr w:rsidR="00263991" w:rsidRPr="00BE7264" w14:paraId="6E00FD5C" w14:textId="77777777" w:rsidTr="008F4472">
        <w:trPr>
          <w:cantSplit/>
          <w:trHeight w:val="855"/>
        </w:trPr>
        <w:tc>
          <w:tcPr>
            <w:tcW w:w="1630" w:type="dxa"/>
          </w:tcPr>
          <w:p w14:paraId="3E6A2C2E" w14:textId="77777777" w:rsidR="00263991" w:rsidRPr="00BE7264" w:rsidRDefault="00263991" w:rsidP="000D4025">
            <w:pPr>
              <w:keepLines/>
              <w:widowControl w:val="0"/>
              <w:ind w:right="141"/>
              <w:rPr>
                <w:rFonts w:ascii="Arial" w:hAnsi="Arial" w:cs="Arial"/>
                <w:b/>
              </w:rPr>
            </w:pPr>
            <w:r w:rsidRPr="00BE7264">
              <w:rPr>
                <w:rFonts w:ascii="Arial" w:hAnsi="Arial" w:cs="Arial"/>
                <w:b/>
              </w:rPr>
              <w:t xml:space="preserve">Mandataire </w:t>
            </w:r>
            <w:r w:rsidRPr="00BE7264">
              <w:rPr>
                <w:rFonts w:ascii="Arial" w:hAnsi="Arial" w:cs="Arial"/>
              </w:rPr>
              <w:t>Nom de l’entreprise</w:t>
            </w:r>
          </w:p>
        </w:tc>
        <w:tc>
          <w:tcPr>
            <w:tcW w:w="1842" w:type="dxa"/>
          </w:tcPr>
          <w:p w14:paraId="0A2DC5DE" w14:textId="77777777" w:rsidR="00263991" w:rsidRPr="00BE7264" w:rsidRDefault="00263991" w:rsidP="000D4025">
            <w:pPr>
              <w:keepLines/>
              <w:widowControl w:val="0"/>
              <w:ind w:right="142"/>
              <w:rPr>
                <w:rFonts w:ascii="Arial" w:hAnsi="Arial" w:cs="Arial"/>
              </w:rPr>
            </w:pPr>
          </w:p>
        </w:tc>
        <w:tc>
          <w:tcPr>
            <w:tcW w:w="3616" w:type="dxa"/>
          </w:tcPr>
          <w:p w14:paraId="190C915E" w14:textId="77777777" w:rsidR="00263991" w:rsidRPr="00BE7264" w:rsidRDefault="00263991" w:rsidP="000D4025">
            <w:pPr>
              <w:keepLines/>
              <w:widowControl w:val="0"/>
              <w:ind w:right="142"/>
              <w:rPr>
                <w:rFonts w:ascii="Arial" w:hAnsi="Arial" w:cs="Arial"/>
              </w:rPr>
            </w:pPr>
          </w:p>
        </w:tc>
        <w:tc>
          <w:tcPr>
            <w:tcW w:w="1417" w:type="dxa"/>
          </w:tcPr>
          <w:p w14:paraId="12319413" w14:textId="77777777" w:rsidR="00263991" w:rsidRPr="00BE7264" w:rsidRDefault="00263991" w:rsidP="000D4025">
            <w:pPr>
              <w:keepLines/>
              <w:widowControl w:val="0"/>
              <w:ind w:right="142"/>
              <w:rPr>
                <w:rFonts w:ascii="Arial" w:hAnsi="Arial" w:cs="Arial"/>
              </w:rPr>
            </w:pPr>
          </w:p>
        </w:tc>
        <w:tc>
          <w:tcPr>
            <w:tcW w:w="1418" w:type="dxa"/>
          </w:tcPr>
          <w:p w14:paraId="130A56FA" w14:textId="77777777" w:rsidR="00263991" w:rsidRPr="00BE7264" w:rsidRDefault="00263991" w:rsidP="000D4025">
            <w:pPr>
              <w:keepLines/>
              <w:ind w:right="-71"/>
              <w:rPr>
                <w:rFonts w:ascii="Arial" w:hAnsi="Arial" w:cs="Arial"/>
                <w:iCs/>
              </w:rPr>
            </w:pPr>
            <w:r w:rsidRPr="00BE7264">
              <w:rPr>
                <w:rFonts w:ascii="Wingdings" w:eastAsia="Wingdings" w:hAnsi="Wingdings" w:cs="Wingdings"/>
                <w:iCs/>
              </w:rPr>
              <w:t>q</w:t>
            </w:r>
            <w:r w:rsidRPr="00BE7264">
              <w:rPr>
                <w:rFonts w:ascii="Arial" w:hAnsi="Arial" w:cs="Arial"/>
                <w:iCs/>
              </w:rPr>
              <w:t xml:space="preserve"> M-E    </w:t>
            </w:r>
          </w:p>
          <w:p w14:paraId="0EB75F88" w14:textId="77777777" w:rsidR="00263991" w:rsidRPr="00BE7264" w:rsidRDefault="00263991" w:rsidP="000D4025">
            <w:pPr>
              <w:keepLines/>
              <w:ind w:right="-71"/>
              <w:rPr>
                <w:rFonts w:ascii="Arial" w:hAnsi="Arial" w:cs="Arial"/>
                <w:iCs/>
              </w:rPr>
            </w:pPr>
            <w:r w:rsidRPr="00BE7264">
              <w:rPr>
                <w:rFonts w:ascii="Wingdings" w:eastAsia="Wingdings" w:hAnsi="Wingdings" w:cs="Wingdings"/>
                <w:iCs/>
              </w:rPr>
              <w:t>q</w:t>
            </w:r>
            <w:r w:rsidRPr="00BE7264">
              <w:rPr>
                <w:rFonts w:ascii="Arial" w:hAnsi="Arial" w:cs="Arial"/>
              </w:rPr>
              <w:t xml:space="preserve"> PME</w:t>
            </w:r>
          </w:p>
          <w:p w14:paraId="2BD8AC6A" w14:textId="77777777" w:rsidR="00263991" w:rsidRPr="00BE7264" w:rsidRDefault="00263991" w:rsidP="000D4025">
            <w:pPr>
              <w:keepLines/>
              <w:ind w:right="-71"/>
              <w:rPr>
                <w:rFonts w:ascii="Arial" w:hAnsi="Arial" w:cs="Arial"/>
                <w:iCs/>
              </w:rPr>
            </w:pPr>
            <w:proofErr w:type="gramStart"/>
            <w:r w:rsidRPr="00BE7264">
              <w:rPr>
                <w:rFonts w:ascii="Wingdings" w:eastAsia="Wingdings" w:hAnsi="Wingdings" w:cs="Wingdings"/>
                <w:iCs/>
              </w:rPr>
              <w:t>q</w:t>
            </w:r>
            <w:r w:rsidRPr="00BE7264">
              <w:rPr>
                <w:rFonts w:ascii="Arial" w:hAnsi="Arial" w:cs="Arial"/>
                <w:iCs/>
              </w:rPr>
              <w:t xml:space="preserve">  ETI</w:t>
            </w:r>
            <w:proofErr w:type="gramEnd"/>
            <w:r w:rsidRPr="00BE7264">
              <w:rPr>
                <w:rFonts w:ascii="Arial" w:hAnsi="Arial" w:cs="Arial"/>
                <w:iCs/>
              </w:rPr>
              <w:t xml:space="preserve">    </w:t>
            </w:r>
          </w:p>
          <w:p w14:paraId="325B2757" w14:textId="77777777" w:rsidR="00263991" w:rsidRPr="00BE7264" w:rsidRDefault="00263991" w:rsidP="000D4025">
            <w:pPr>
              <w:keepLines/>
              <w:widowControl w:val="0"/>
              <w:ind w:right="-71"/>
              <w:rPr>
                <w:rFonts w:ascii="Arial" w:hAnsi="Arial" w:cs="Arial"/>
              </w:rPr>
            </w:pPr>
            <w:r w:rsidRPr="00BE7264">
              <w:rPr>
                <w:rFonts w:ascii="Wingdings" w:eastAsia="Wingdings" w:hAnsi="Wingdings" w:cs="Wingdings"/>
                <w:iCs/>
              </w:rPr>
              <w:t>q</w:t>
            </w:r>
            <w:r w:rsidRPr="00BE7264">
              <w:rPr>
                <w:rFonts w:ascii="Arial" w:hAnsi="Arial" w:cs="Arial"/>
                <w:iCs/>
              </w:rPr>
              <w:t xml:space="preserve"> GE</w:t>
            </w:r>
            <w:r w:rsidRPr="00BE7264">
              <w:rPr>
                <w:rFonts w:ascii="Arial" w:hAnsi="Arial" w:cs="Arial"/>
                <w:vertAlign w:val="superscript"/>
              </w:rPr>
              <w:t>1</w:t>
            </w:r>
          </w:p>
        </w:tc>
      </w:tr>
      <w:tr w:rsidR="00263991" w:rsidRPr="00BE7264" w14:paraId="01F94FCC" w14:textId="77777777" w:rsidTr="008F4472">
        <w:trPr>
          <w:cantSplit/>
          <w:trHeight w:val="985"/>
        </w:trPr>
        <w:tc>
          <w:tcPr>
            <w:tcW w:w="1630" w:type="dxa"/>
          </w:tcPr>
          <w:p w14:paraId="37049A93" w14:textId="77777777" w:rsidR="00263991" w:rsidRPr="00BE7264" w:rsidRDefault="00263991" w:rsidP="000D4025">
            <w:pPr>
              <w:keepLines/>
              <w:widowControl w:val="0"/>
              <w:ind w:right="141"/>
              <w:rPr>
                <w:rFonts w:ascii="Arial" w:hAnsi="Arial" w:cs="Arial"/>
              </w:rPr>
            </w:pPr>
            <w:r w:rsidRPr="00BE7264">
              <w:rPr>
                <w:rFonts w:ascii="Arial" w:hAnsi="Arial" w:cs="Arial"/>
                <w:b/>
              </w:rPr>
              <w:t xml:space="preserve">Cotraitant 1 </w:t>
            </w:r>
            <w:r w:rsidRPr="00BE7264">
              <w:rPr>
                <w:rFonts w:ascii="Arial" w:hAnsi="Arial" w:cs="Arial"/>
              </w:rPr>
              <w:t>Nom de l’entreprise</w:t>
            </w:r>
          </w:p>
        </w:tc>
        <w:tc>
          <w:tcPr>
            <w:tcW w:w="1842" w:type="dxa"/>
          </w:tcPr>
          <w:p w14:paraId="46AABF76" w14:textId="77777777" w:rsidR="00263991" w:rsidRPr="00BE7264" w:rsidRDefault="00263991" w:rsidP="000D4025">
            <w:pPr>
              <w:keepLines/>
              <w:widowControl w:val="0"/>
              <w:ind w:right="142"/>
              <w:rPr>
                <w:rFonts w:ascii="Arial" w:hAnsi="Arial" w:cs="Arial"/>
              </w:rPr>
            </w:pPr>
          </w:p>
        </w:tc>
        <w:tc>
          <w:tcPr>
            <w:tcW w:w="3616" w:type="dxa"/>
          </w:tcPr>
          <w:p w14:paraId="1F7FE557" w14:textId="77777777" w:rsidR="00263991" w:rsidRPr="00BE7264" w:rsidRDefault="00263991" w:rsidP="000D4025">
            <w:pPr>
              <w:keepLines/>
              <w:widowControl w:val="0"/>
              <w:ind w:right="142"/>
              <w:rPr>
                <w:rFonts w:ascii="Arial" w:hAnsi="Arial" w:cs="Arial"/>
              </w:rPr>
            </w:pPr>
          </w:p>
        </w:tc>
        <w:tc>
          <w:tcPr>
            <w:tcW w:w="1417" w:type="dxa"/>
          </w:tcPr>
          <w:p w14:paraId="088DFB6C" w14:textId="77777777" w:rsidR="00263991" w:rsidRPr="00BE7264" w:rsidRDefault="00263991" w:rsidP="000D4025">
            <w:pPr>
              <w:keepLines/>
              <w:widowControl w:val="0"/>
              <w:ind w:right="142"/>
              <w:rPr>
                <w:rFonts w:ascii="Arial" w:hAnsi="Arial" w:cs="Arial"/>
              </w:rPr>
            </w:pPr>
          </w:p>
        </w:tc>
        <w:tc>
          <w:tcPr>
            <w:tcW w:w="1418" w:type="dxa"/>
          </w:tcPr>
          <w:p w14:paraId="49F31648" w14:textId="77777777" w:rsidR="00263991" w:rsidRPr="00BE7264" w:rsidRDefault="00263991" w:rsidP="000D4025">
            <w:pPr>
              <w:keepLines/>
              <w:ind w:right="-71"/>
              <w:rPr>
                <w:rFonts w:ascii="Arial" w:hAnsi="Arial" w:cs="Arial"/>
                <w:iCs/>
              </w:rPr>
            </w:pPr>
            <w:r w:rsidRPr="00BE7264">
              <w:rPr>
                <w:rFonts w:ascii="Wingdings" w:eastAsia="Wingdings" w:hAnsi="Wingdings" w:cs="Wingdings"/>
                <w:iCs/>
              </w:rPr>
              <w:t>q</w:t>
            </w:r>
            <w:r w:rsidRPr="00BE7264">
              <w:rPr>
                <w:rFonts w:ascii="Arial" w:hAnsi="Arial" w:cs="Arial"/>
                <w:iCs/>
              </w:rPr>
              <w:t xml:space="preserve"> M-E    </w:t>
            </w:r>
          </w:p>
          <w:p w14:paraId="0DAA9CE7" w14:textId="77777777" w:rsidR="00263991" w:rsidRPr="00BE7264" w:rsidRDefault="00263991" w:rsidP="000D4025">
            <w:pPr>
              <w:keepLines/>
              <w:ind w:right="-71"/>
              <w:rPr>
                <w:rFonts w:ascii="Arial" w:hAnsi="Arial" w:cs="Arial"/>
                <w:iCs/>
              </w:rPr>
            </w:pPr>
            <w:r w:rsidRPr="00BE7264">
              <w:rPr>
                <w:rFonts w:ascii="Wingdings" w:eastAsia="Wingdings" w:hAnsi="Wingdings" w:cs="Wingdings"/>
                <w:iCs/>
              </w:rPr>
              <w:t>q</w:t>
            </w:r>
            <w:r w:rsidRPr="00BE7264">
              <w:rPr>
                <w:rFonts w:ascii="Arial" w:hAnsi="Arial" w:cs="Arial"/>
              </w:rPr>
              <w:t xml:space="preserve"> PME</w:t>
            </w:r>
          </w:p>
          <w:p w14:paraId="65520E1A" w14:textId="77777777" w:rsidR="00263991" w:rsidRPr="00BE7264" w:rsidRDefault="00263991" w:rsidP="000D4025">
            <w:pPr>
              <w:keepLines/>
              <w:ind w:right="-71"/>
              <w:rPr>
                <w:rFonts w:ascii="Arial" w:hAnsi="Arial" w:cs="Arial"/>
                <w:iCs/>
              </w:rPr>
            </w:pPr>
            <w:proofErr w:type="gramStart"/>
            <w:r w:rsidRPr="00BE7264">
              <w:rPr>
                <w:rFonts w:ascii="Wingdings" w:eastAsia="Wingdings" w:hAnsi="Wingdings" w:cs="Wingdings"/>
                <w:iCs/>
              </w:rPr>
              <w:t>q</w:t>
            </w:r>
            <w:r w:rsidRPr="00BE7264">
              <w:rPr>
                <w:rFonts w:ascii="Arial" w:hAnsi="Arial" w:cs="Arial"/>
                <w:iCs/>
              </w:rPr>
              <w:t xml:space="preserve">  ETI</w:t>
            </w:r>
            <w:proofErr w:type="gramEnd"/>
            <w:r w:rsidRPr="00BE7264">
              <w:rPr>
                <w:rFonts w:ascii="Arial" w:hAnsi="Arial" w:cs="Arial"/>
                <w:iCs/>
              </w:rPr>
              <w:t xml:space="preserve">    </w:t>
            </w:r>
          </w:p>
          <w:p w14:paraId="17F3E087" w14:textId="77777777" w:rsidR="00263991" w:rsidRPr="00BE7264" w:rsidRDefault="00263991" w:rsidP="000D4025">
            <w:pPr>
              <w:keepLines/>
              <w:widowControl w:val="0"/>
              <w:ind w:right="-71"/>
              <w:rPr>
                <w:rFonts w:ascii="Arial" w:hAnsi="Arial" w:cs="Arial"/>
                <w:iCs/>
              </w:rPr>
            </w:pPr>
            <w:r w:rsidRPr="00BE7264">
              <w:rPr>
                <w:rFonts w:ascii="Wingdings" w:eastAsia="Wingdings" w:hAnsi="Wingdings" w:cs="Wingdings"/>
                <w:iCs/>
              </w:rPr>
              <w:t>q</w:t>
            </w:r>
            <w:r w:rsidRPr="00BE7264">
              <w:rPr>
                <w:rFonts w:ascii="Arial" w:hAnsi="Arial" w:cs="Arial"/>
                <w:iCs/>
              </w:rPr>
              <w:t xml:space="preserve"> GE</w:t>
            </w:r>
            <w:r w:rsidRPr="00BE7264">
              <w:rPr>
                <w:rFonts w:ascii="Arial" w:hAnsi="Arial" w:cs="Arial"/>
                <w:vertAlign w:val="superscript"/>
              </w:rPr>
              <w:t>1</w:t>
            </w:r>
          </w:p>
        </w:tc>
      </w:tr>
      <w:tr w:rsidR="00263991" w:rsidRPr="00BE7264" w14:paraId="75B11101" w14:textId="77777777" w:rsidTr="008F4472">
        <w:trPr>
          <w:cantSplit/>
          <w:trHeight w:val="985"/>
        </w:trPr>
        <w:tc>
          <w:tcPr>
            <w:tcW w:w="1630" w:type="dxa"/>
          </w:tcPr>
          <w:p w14:paraId="5476F3CA" w14:textId="77777777" w:rsidR="00263991" w:rsidRPr="00BE7264" w:rsidRDefault="00263991" w:rsidP="000D4025">
            <w:pPr>
              <w:keepLines/>
              <w:widowControl w:val="0"/>
              <w:ind w:right="141"/>
              <w:rPr>
                <w:rFonts w:ascii="Arial" w:hAnsi="Arial" w:cs="Arial"/>
              </w:rPr>
            </w:pPr>
            <w:r w:rsidRPr="00BE7264">
              <w:rPr>
                <w:rFonts w:ascii="Arial" w:hAnsi="Arial" w:cs="Arial"/>
                <w:b/>
              </w:rPr>
              <w:t xml:space="preserve">Cotraitant 2 </w:t>
            </w:r>
            <w:r w:rsidRPr="00BE7264">
              <w:rPr>
                <w:rFonts w:ascii="Arial" w:hAnsi="Arial" w:cs="Arial"/>
              </w:rPr>
              <w:t>Nom de l’entreprise</w:t>
            </w:r>
          </w:p>
        </w:tc>
        <w:tc>
          <w:tcPr>
            <w:tcW w:w="1842" w:type="dxa"/>
          </w:tcPr>
          <w:p w14:paraId="72736C71" w14:textId="77777777" w:rsidR="00263991" w:rsidRPr="00BE7264" w:rsidRDefault="00263991" w:rsidP="000D4025">
            <w:pPr>
              <w:keepLines/>
              <w:widowControl w:val="0"/>
              <w:ind w:right="142"/>
              <w:rPr>
                <w:rFonts w:ascii="Arial" w:hAnsi="Arial" w:cs="Arial"/>
              </w:rPr>
            </w:pPr>
          </w:p>
        </w:tc>
        <w:tc>
          <w:tcPr>
            <w:tcW w:w="3616" w:type="dxa"/>
          </w:tcPr>
          <w:p w14:paraId="511416A6" w14:textId="77777777" w:rsidR="00263991" w:rsidRPr="00BE7264" w:rsidRDefault="00263991" w:rsidP="000D4025">
            <w:pPr>
              <w:keepLines/>
              <w:widowControl w:val="0"/>
              <w:ind w:right="142"/>
              <w:rPr>
                <w:rFonts w:ascii="Arial" w:hAnsi="Arial" w:cs="Arial"/>
              </w:rPr>
            </w:pPr>
          </w:p>
        </w:tc>
        <w:tc>
          <w:tcPr>
            <w:tcW w:w="1417" w:type="dxa"/>
          </w:tcPr>
          <w:p w14:paraId="0AB5B1DA" w14:textId="77777777" w:rsidR="00263991" w:rsidRPr="00BE7264" w:rsidRDefault="00263991" w:rsidP="000D4025">
            <w:pPr>
              <w:keepLines/>
              <w:widowControl w:val="0"/>
              <w:ind w:right="142"/>
              <w:rPr>
                <w:rFonts w:ascii="Arial" w:hAnsi="Arial" w:cs="Arial"/>
              </w:rPr>
            </w:pPr>
          </w:p>
        </w:tc>
        <w:tc>
          <w:tcPr>
            <w:tcW w:w="1418" w:type="dxa"/>
          </w:tcPr>
          <w:p w14:paraId="7774BFF9" w14:textId="77777777" w:rsidR="00263991" w:rsidRPr="00BE7264" w:rsidRDefault="00263991" w:rsidP="000D4025">
            <w:pPr>
              <w:keepLines/>
              <w:ind w:right="-71"/>
              <w:rPr>
                <w:rFonts w:ascii="Arial" w:hAnsi="Arial" w:cs="Arial"/>
                <w:iCs/>
              </w:rPr>
            </w:pPr>
            <w:r w:rsidRPr="00BE7264">
              <w:rPr>
                <w:rFonts w:ascii="Wingdings" w:eastAsia="Wingdings" w:hAnsi="Wingdings" w:cs="Wingdings"/>
                <w:iCs/>
              </w:rPr>
              <w:t>q</w:t>
            </w:r>
            <w:r w:rsidRPr="00BE7264">
              <w:rPr>
                <w:rFonts w:ascii="Arial" w:hAnsi="Arial" w:cs="Arial"/>
                <w:iCs/>
              </w:rPr>
              <w:t xml:space="preserve"> M-E    </w:t>
            </w:r>
          </w:p>
          <w:p w14:paraId="54F5B41C" w14:textId="77777777" w:rsidR="00263991" w:rsidRPr="00BE7264" w:rsidRDefault="00263991" w:rsidP="000D4025">
            <w:pPr>
              <w:keepLines/>
              <w:ind w:right="-71"/>
              <w:rPr>
                <w:rFonts w:ascii="Arial" w:hAnsi="Arial" w:cs="Arial"/>
                <w:iCs/>
              </w:rPr>
            </w:pPr>
            <w:r w:rsidRPr="00BE7264">
              <w:rPr>
                <w:rFonts w:ascii="Wingdings" w:eastAsia="Wingdings" w:hAnsi="Wingdings" w:cs="Wingdings"/>
                <w:iCs/>
              </w:rPr>
              <w:t>q</w:t>
            </w:r>
            <w:r w:rsidRPr="00BE7264">
              <w:rPr>
                <w:rFonts w:ascii="Arial" w:hAnsi="Arial" w:cs="Arial"/>
              </w:rPr>
              <w:t xml:space="preserve"> PME</w:t>
            </w:r>
          </w:p>
          <w:p w14:paraId="710B6B5D" w14:textId="77777777" w:rsidR="00263991" w:rsidRPr="00BE7264" w:rsidRDefault="00263991" w:rsidP="000D4025">
            <w:pPr>
              <w:keepLines/>
              <w:ind w:right="-71"/>
              <w:rPr>
                <w:rFonts w:ascii="Arial" w:hAnsi="Arial" w:cs="Arial"/>
                <w:iCs/>
              </w:rPr>
            </w:pPr>
            <w:proofErr w:type="gramStart"/>
            <w:r w:rsidRPr="00BE7264">
              <w:rPr>
                <w:rFonts w:ascii="Wingdings" w:eastAsia="Wingdings" w:hAnsi="Wingdings" w:cs="Wingdings"/>
                <w:iCs/>
              </w:rPr>
              <w:t>q</w:t>
            </w:r>
            <w:r w:rsidRPr="00BE7264">
              <w:rPr>
                <w:rFonts w:ascii="Arial" w:hAnsi="Arial" w:cs="Arial"/>
                <w:iCs/>
              </w:rPr>
              <w:t xml:space="preserve">  ETI</w:t>
            </w:r>
            <w:proofErr w:type="gramEnd"/>
            <w:r w:rsidRPr="00BE7264">
              <w:rPr>
                <w:rFonts w:ascii="Arial" w:hAnsi="Arial" w:cs="Arial"/>
                <w:iCs/>
              </w:rPr>
              <w:t xml:space="preserve">    </w:t>
            </w:r>
          </w:p>
          <w:p w14:paraId="5E22BCC7" w14:textId="77777777" w:rsidR="00263991" w:rsidRPr="00BE7264" w:rsidRDefault="00263991" w:rsidP="000D4025">
            <w:pPr>
              <w:keepLines/>
              <w:widowControl w:val="0"/>
              <w:ind w:right="-71"/>
              <w:rPr>
                <w:rFonts w:ascii="Arial" w:hAnsi="Arial" w:cs="Arial"/>
              </w:rPr>
            </w:pPr>
            <w:r w:rsidRPr="00BE7264">
              <w:rPr>
                <w:rFonts w:ascii="Wingdings" w:eastAsia="Wingdings" w:hAnsi="Wingdings" w:cs="Wingdings"/>
                <w:iCs/>
              </w:rPr>
              <w:t>q</w:t>
            </w:r>
            <w:r w:rsidRPr="00BE7264">
              <w:rPr>
                <w:rFonts w:ascii="Arial" w:hAnsi="Arial" w:cs="Arial"/>
                <w:iCs/>
              </w:rPr>
              <w:t xml:space="preserve"> GE</w:t>
            </w:r>
            <w:r w:rsidRPr="00BE7264">
              <w:rPr>
                <w:rFonts w:ascii="Arial" w:hAnsi="Arial" w:cs="Arial"/>
                <w:vertAlign w:val="superscript"/>
              </w:rPr>
              <w:t>1</w:t>
            </w:r>
          </w:p>
        </w:tc>
      </w:tr>
      <w:tr w:rsidR="00263991" w:rsidRPr="00BE7264" w14:paraId="13449EDB" w14:textId="77777777" w:rsidTr="008F4472">
        <w:trPr>
          <w:cantSplit/>
          <w:trHeight w:val="985"/>
        </w:trPr>
        <w:tc>
          <w:tcPr>
            <w:tcW w:w="1630" w:type="dxa"/>
          </w:tcPr>
          <w:p w14:paraId="24E65717" w14:textId="77777777" w:rsidR="00263991" w:rsidRPr="00BE7264" w:rsidRDefault="00263991" w:rsidP="000D4025">
            <w:pPr>
              <w:keepLines/>
              <w:widowControl w:val="0"/>
              <w:ind w:right="141"/>
              <w:rPr>
                <w:rFonts w:ascii="Arial" w:hAnsi="Arial" w:cs="Arial"/>
                <w:b/>
              </w:rPr>
            </w:pPr>
            <w:r w:rsidRPr="00BE7264">
              <w:rPr>
                <w:rFonts w:ascii="Arial" w:hAnsi="Arial" w:cs="Arial"/>
                <w:b/>
              </w:rPr>
              <w:t xml:space="preserve">Cotraitant 3 </w:t>
            </w:r>
            <w:r w:rsidRPr="00BE7264">
              <w:rPr>
                <w:rFonts w:ascii="Arial" w:hAnsi="Arial" w:cs="Arial"/>
              </w:rPr>
              <w:t>Nom de l’entreprise</w:t>
            </w:r>
          </w:p>
        </w:tc>
        <w:tc>
          <w:tcPr>
            <w:tcW w:w="1842" w:type="dxa"/>
          </w:tcPr>
          <w:p w14:paraId="33A7CD6C" w14:textId="77777777" w:rsidR="00263991" w:rsidRPr="00BE7264" w:rsidRDefault="00263991" w:rsidP="000D4025">
            <w:pPr>
              <w:keepLines/>
              <w:widowControl w:val="0"/>
              <w:ind w:right="142"/>
              <w:rPr>
                <w:rFonts w:ascii="Arial" w:hAnsi="Arial" w:cs="Arial"/>
              </w:rPr>
            </w:pPr>
          </w:p>
        </w:tc>
        <w:tc>
          <w:tcPr>
            <w:tcW w:w="3616" w:type="dxa"/>
          </w:tcPr>
          <w:p w14:paraId="47806753" w14:textId="77777777" w:rsidR="00263991" w:rsidRPr="00BE7264" w:rsidRDefault="00263991" w:rsidP="000D4025">
            <w:pPr>
              <w:keepLines/>
              <w:widowControl w:val="0"/>
              <w:ind w:right="142"/>
              <w:rPr>
                <w:rFonts w:ascii="Arial" w:hAnsi="Arial" w:cs="Arial"/>
              </w:rPr>
            </w:pPr>
          </w:p>
        </w:tc>
        <w:tc>
          <w:tcPr>
            <w:tcW w:w="1417" w:type="dxa"/>
          </w:tcPr>
          <w:p w14:paraId="2408B2BF" w14:textId="77777777" w:rsidR="00263991" w:rsidRPr="00BE7264" w:rsidRDefault="00263991" w:rsidP="000D4025">
            <w:pPr>
              <w:keepLines/>
              <w:widowControl w:val="0"/>
              <w:ind w:right="142"/>
              <w:rPr>
                <w:rFonts w:ascii="Arial" w:hAnsi="Arial" w:cs="Arial"/>
              </w:rPr>
            </w:pPr>
          </w:p>
        </w:tc>
        <w:tc>
          <w:tcPr>
            <w:tcW w:w="1418" w:type="dxa"/>
          </w:tcPr>
          <w:p w14:paraId="7CBE09D2" w14:textId="77777777" w:rsidR="00263991" w:rsidRPr="00BE7264" w:rsidRDefault="00263991" w:rsidP="000D4025">
            <w:pPr>
              <w:keepLines/>
              <w:ind w:right="-71"/>
              <w:rPr>
                <w:rFonts w:ascii="Arial" w:hAnsi="Arial" w:cs="Arial"/>
                <w:iCs/>
              </w:rPr>
            </w:pPr>
            <w:r w:rsidRPr="00BE7264">
              <w:rPr>
                <w:rFonts w:ascii="Wingdings" w:eastAsia="Wingdings" w:hAnsi="Wingdings" w:cs="Wingdings"/>
                <w:iCs/>
              </w:rPr>
              <w:t>q</w:t>
            </w:r>
            <w:r w:rsidRPr="00BE7264">
              <w:rPr>
                <w:rFonts w:ascii="Arial" w:hAnsi="Arial" w:cs="Arial"/>
                <w:iCs/>
              </w:rPr>
              <w:t xml:space="preserve"> M-E    </w:t>
            </w:r>
          </w:p>
          <w:p w14:paraId="218BC596" w14:textId="77777777" w:rsidR="00263991" w:rsidRPr="00BE7264" w:rsidRDefault="00263991" w:rsidP="000D4025">
            <w:pPr>
              <w:keepLines/>
              <w:ind w:right="-71"/>
              <w:rPr>
                <w:rFonts w:ascii="Arial" w:hAnsi="Arial" w:cs="Arial"/>
                <w:iCs/>
              </w:rPr>
            </w:pPr>
            <w:r w:rsidRPr="00BE7264">
              <w:rPr>
                <w:rFonts w:ascii="Wingdings" w:eastAsia="Wingdings" w:hAnsi="Wingdings" w:cs="Wingdings"/>
                <w:iCs/>
              </w:rPr>
              <w:t>q</w:t>
            </w:r>
            <w:r w:rsidRPr="00BE7264">
              <w:rPr>
                <w:rFonts w:ascii="Arial" w:hAnsi="Arial" w:cs="Arial"/>
              </w:rPr>
              <w:t xml:space="preserve"> PME</w:t>
            </w:r>
          </w:p>
          <w:p w14:paraId="0A27CE8E" w14:textId="77777777" w:rsidR="00263991" w:rsidRPr="00BE7264" w:rsidRDefault="00263991" w:rsidP="000D4025">
            <w:pPr>
              <w:keepLines/>
              <w:ind w:right="-71"/>
              <w:rPr>
                <w:rFonts w:ascii="Arial" w:hAnsi="Arial" w:cs="Arial"/>
                <w:iCs/>
              </w:rPr>
            </w:pPr>
            <w:proofErr w:type="gramStart"/>
            <w:r w:rsidRPr="00BE7264">
              <w:rPr>
                <w:rFonts w:ascii="Wingdings" w:eastAsia="Wingdings" w:hAnsi="Wingdings" w:cs="Wingdings"/>
                <w:iCs/>
              </w:rPr>
              <w:t>q</w:t>
            </w:r>
            <w:r w:rsidRPr="00BE7264">
              <w:rPr>
                <w:rFonts w:ascii="Arial" w:hAnsi="Arial" w:cs="Arial"/>
                <w:iCs/>
              </w:rPr>
              <w:t xml:space="preserve">  ETI</w:t>
            </w:r>
            <w:proofErr w:type="gramEnd"/>
            <w:r w:rsidRPr="00BE7264">
              <w:rPr>
                <w:rFonts w:ascii="Arial" w:hAnsi="Arial" w:cs="Arial"/>
                <w:iCs/>
              </w:rPr>
              <w:t xml:space="preserve">    </w:t>
            </w:r>
          </w:p>
          <w:p w14:paraId="342BE6DE" w14:textId="77777777" w:rsidR="00263991" w:rsidRPr="00BE7264" w:rsidRDefault="00263991" w:rsidP="000D4025">
            <w:pPr>
              <w:keepLines/>
              <w:ind w:right="-71"/>
              <w:rPr>
                <w:rFonts w:ascii="Arial" w:hAnsi="Arial" w:cs="Arial"/>
                <w:iCs/>
              </w:rPr>
            </w:pPr>
            <w:r w:rsidRPr="00BE7264">
              <w:rPr>
                <w:rFonts w:ascii="Wingdings" w:eastAsia="Wingdings" w:hAnsi="Wingdings" w:cs="Wingdings"/>
                <w:iCs/>
              </w:rPr>
              <w:t>q</w:t>
            </w:r>
            <w:r w:rsidRPr="00BE7264">
              <w:rPr>
                <w:rFonts w:ascii="Arial" w:hAnsi="Arial" w:cs="Arial"/>
                <w:iCs/>
              </w:rPr>
              <w:t xml:space="preserve"> GE</w:t>
            </w:r>
            <w:r w:rsidRPr="00BE7264">
              <w:rPr>
                <w:rFonts w:ascii="Arial" w:hAnsi="Arial" w:cs="Arial"/>
                <w:vertAlign w:val="superscript"/>
              </w:rPr>
              <w:t>1</w:t>
            </w:r>
          </w:p>
        </w:tc>
      </w:tr>
    </w:tbl>
    <w:p w14:paraId="4A8EE09E" w14:textId="77777777" w:rsidR="009B1CD0" w:rsidRPr="00BE7264" w:rsidRDefault="009B1CD0" w:rsidP="009B45B9">
      <w:pPr>
        <w:pStyle w:val="fcase1ertab"/>
        <w:tabs>
          <w:tab w:val="left" w:pos="851"/>
        </w:tabs>
        <w:ind w:left="0" w:firstLine="0"/>
        <w:rPr>
          <w:rFonts w:ascii="Arial" w:hAnsi="Arial" w:cs="Arial"/>
          <w:sz w:val="22"/>
          <w:szCs w:val="22"/>
        </w:rPr>
      </w:pPr>
    </w:p>
    <w:p w14:paraId="664BFBEA" w14:textId="77777777" w:rsidR="006B5057" w:rsidRPr="00BE7264" w:rsidRDefault="006B5057" w:rsidP="009B45B9">
      <w:pPr>
        <w:pStyle w:val="fcase1ertab"/>
        <w:tabs>
          <w:tab w:val="left" w:pos="851"/>
        </w:tabs>
        <w:ind w:left="0" w:firstLine="0"/>
        <w:rPr>
          <w:rFonts w:ascii="Arial" w:hAnsi="Arial" w:cs="Arial"/>
          <w:sz w:val="22"/>
          <w:szCs w:val="22"/>
        </w:rPr>
      </w:pPr>
    </w:p>
    <w:p w14:paraId="0C0C3D24" w14:textId="77777777" w:rsidR="00770220" w:rsidRPr="00BE7264" w:rsidRDefault="00263991" w:rsidP="00770220">
      <w:pPr>
        <w:pStyle w:val="Paragraphedeliste"/>
        <w:keepLines/>
        <w:widowControl/>
        <w:suppressAutoHyphens w:val="0"/>
        <w:spacing w:before="120" w:after="0" w:line="240" w:lineRule="exact"/>
        <w:ind w:left="0"/>
        <w:jc w:val="both"/>
        <w:rPr>
          <w:rFonts w:ascii="Arial" w:hAnsi="Arial" w:cs="Arial"/>
          <w:color w:val="000000"/>
          <w:sz w:val="20"/>
          <w:szCs w:val="20"/>
        </w:rPr>
      </w:pPr>
      <w:r w:rsidRPr="00BE7264">
        <w:rPr>
          <w:rFonts w:ascii="Arial" w:hAnsi="Arial" w:cs="Arial"/>
          <w:sz w:val="22"/>
          <w:szCs w:val="22"/>
        </w:rPr>
        <w:fldChar w:fldCharType="begin">
          <w:ffData>
            <w:name w:val=""/>
            <w:enabled/>
            <w:calcOnExit w:val="0"/>
            <w:checkBox>
              <w:sizeAuto/>
              <w:default w:val="1"/>
            </w:checkBox>
          </w:ffData>
        </w:fldChar>
      </w:r>
      <w:r w:rsidRPr="00BE7264">
        <w:rPr>
          <w:rFonts w:ascii="Arial" w:hAnsi="Arial" w:cs="Arial"/>
          <w:sz w:val="22"/>
          <w:szCs w:val="22"/>
        </w:rPr>
        <w:instrText xml:space="preserve"> FORMCHECKBOX </w:instrText>
      </w:r>
      <w:r w:rsidR="004F7AE3">
        <w:rPr>
          <w:rFonts w:ascii="Arial" w:hAnsi="Arial" w:cs="Arial"/>
          <w:sz w:val="22"/>
          <w:szCs w:val="22"/>
        </w:rPr>
      </w:r>
      <w:r w:rsidR="004F7AE3">
        <w:rPr>
          <w:rFonts w:ascii="Arial" w:hAnsi="Arial" w:cs="Arial"/>
          <w:sz w:val="22"/>
          <w:szCs w:val="22"/>
        </w:rPr>
        <w:fldChar w:fldCharType="separate"/>
      </w:r>
      <w:r w:rsidRPr="00BE7264">
        <w:rPr>
          <w:rFonts w:ascii="Arial" w:hAnsi="Arial" w:cs="Arial"/>
          <w:sz w:val="22"/>
          <w:szCs w:val="22"/>
        </w:rPr>
        <w:fldChar w:fldCharType="end"/>
      </w:r>
      <w:r w:rsidR="009B1CD0" w:rsidRPr="00BE7264">
        <w:rPr>
          <w:rFonts w:ascii="Arial" w:hAnsi="Arial" w:cs="Arial"/>
          <w:sz w:val="22"/>
          <w:szCs w:val="22"/>
        </w:rPr>
        <w:t xml:space="preserve"> </w:t>
      </w:r>
      <w:r w:rsidR="00770220" w:rsidRPr="00BE7264">
        <w:rPr>
          <w:rFonts w:ascii="Arial" w:hAnsi="Arial" w:cs="Arial"/>
          <w:sz w:val="20"/>
          <w:szCs w:val="20"/>
        </w:rPr>
        <w:t>Les prestations f</w:t>
      </w:r>
      <w:r w:rsidR="005A4433" w:rsidRPr="00BE7264">
        <w:rPr>
          <w:rFonts w:ascii="Arial" w:hAnsi="Arial" w:cs="Arial"/>
          <w:sz w:val="20"/>
          <w:szCs w:val="20"/>
        </w:rPr>
        <w:t>aisant l’objet du marché</w:t>
      </w:r>
      <w:r w:rsidR="00770220" w:rsidRPr="00BE7264">
        <w:rPr>
          <w:rFonts w:ascii="Arial" w:hAnsi="Arial" w:cs="Arial"/>
          <w:sz w:val="20"/>
          <w:szCs w:val="20"/>
        </w:rPr>
        <w:t xml:space="preserve"> seront réglées </w:t>
      </w:r>
      <w:r w:rsidR="00806575" w:rsidRPr="00BE7264">
        <w:rPr>
          <w:rFonts w:ascii="Arial" w:hAnsi="Arial" w:cs="Arial"/>
          <w:sz w:val="20"/>
          <w:szCs w:val="20"/>
        </w:rPr>
        <w:t xml:space="preserve">selon les modalités financières décrites au CCAP, dont les montants sont déterminés par la méthode de calcul explicité au CCTP dans l’article relatif aux cotisations, et dont le détail des prix est fixé à l’annexe financière du présent Acte d’Engagement. </w:t>
      </w:r>
    </w:p>
    <w:p w14:paraId="4C924E97" w14:textId="77777777" w:rsidR="002C2CA3" w:rsidRPr="00BE7264" w:rsidRDefault="002C2CA3" w:rsidP="009B45B9">
      <w:pPr>
        <w:pStyle w:val="fcasegauche"/>
        <w:tabs>
          <w:tab w:val="left" w:pos="851"/>
        </w:tabs>
        <w:spacing w:after="0"/>
        <w:ind w:left="0" w:firstLine="0"/>
        <w:rPr>
          <w:rFonts w:ascii="Arial" w:hAnsi="Arial" w:cs="Arial"/>
        </w:rPr>
      </w:pPr>
    </w:p>
    <w:p w14:paraId="23DDDFC2" w14:textId="77777777" w:rsidR="008F4472" w:rsidRPr="00BE7264" w:rsidRDefault="008F4472" w:rsidP="009B45B9">
      <w:pPr>
        <w:tabs>
          <w:tab w:val="left" w:pos="851"/>
          <w:tab w:val="left" w:pos="6237"/>
        </w:tabs>
        <w:rPr>
          <w:rFonts w:ascii="Arial" w:hAnsi="Arial" w:cs="Arial"/>
          <w:sz w:val="22"/>
          <w:szCs w:val="22"/>
        </w:rPr>
      </w:pPr>
    </w:p>
    <w:p w14:paraId="11DDD458" w14:textId="77777777" w:rsidR="009B1CD0" w:rsidRPr="00BE7264" w:rsidRDefault="00781603" w:rsidP="009B45B9">
      <w:pPr>
        <w:tabs>
          <w:tab w:val="left" w:pos="851"/>
          <w:tab w:val="left" w:pos="6237"/>
        </w:tabs>
        <w:rPr>
          <w:rFonts w:ascii="Arial" w:hAnsi="Arial" w:cs="Arial"/>
          <w:b/>
          <w:iCs/>
        </w:rPr>
      </w:pPr>
      <w:r w:rsidRPr="00BE7264">
        <w:rPr>
          <w:rFonts w:ascii="Arial" w:hAnsi="Arial" w:cs="Arial"/>
          <w:b/>
        </w:rPr>
        <w:t>C</w:t>
      </w:r>
      <w:r w:rsidR="009B1CD0" w:rsidRPr="00BE7264">
        <w:rPr>
          <w:rFonts w:ascii="Arial" w:hAnsi="Arial" w:cs="Arial"/>
          <w:b/>
        </w:rPr>
        <w:t xml:space="preserve">2 </w:t>
      </w:r>
      <w:r w:rsidR="0021797C" w:rsidRPr="00BE7264">
        <w:rPr>
          <w:rFonts w:ascii="Arial" w:hAnsi="Arial" w:cs="Arial"/>
          <w:b/>
        </w:rPr>
        <w:t>–</w:t>
      </w:r>
      <w:r w:rsidR="009B1CD0" w:rsidRPr="00BE7264">
        <w:rPr>
          <w:rFonts w:ascii="Arial" w:hAnsi="Arial" w:cs="Arial"/>
          <w:b/>
        </w:rPr>
        <w:t xml:space="preserve"> </w:t>
      </w:r>
      <w:r w:rsidR="0021797C" w:rsidRPr="00BE7264">
        <w:rPr>
          <w:rFonts w:ascii="Arial" w:hAnsi="Arial" w:cs="Arial"/>
          <w:b/>
        </w:rPr>
        <w:t>Nature du groupement et</w:t>
      </w:r>
      <w:r w:rsidR="00036500" w:rsidRPr="00BE7264">
        <w:rPr>
          <w:rFonts w:ascii="Arial" w:hAnsi="Arial" w:cs="Arial"/>
          <w:b/>
        </w:rPr>
        <w:t>,</w:t>
      </w:r>
      <w:r w:rsidR="0021797C" w:rsidRPr="00BE7264">
        <w:rPr>
          <w:rFonts w:ascii="Arial" w:hAnsi="Arial" w:cs="Arial"/>
          <w:b/>
        </w:rPr>
        <w:t xml:space="preserve"> </w:t>
      </w:r>
      <w:r w:rsidR="00036500" w:rsidRPr="00BE7264">
        <w:rPr>
          <w:rFonts w:ascii="Arial" w:hAnsi="Arial" w:cs="Arial"/>
          <w:b/>
        </w:rPr>
        <w:t>en cas de groupement conjoint,</w:t>
      </w:r>
      <w:r w:rsidR="00036500" w:rsidRPr="00BE7264" w:rsidDel="0021797C">
        <w:rPr>
          <w:rFonts w:ascii="Arial" w:hAnsi="Arial" w:cs="Arial"/>
          <w:b/>
        </w:rPr>
        <w:t xml:space="preserve"> </w:t>
      </w:r>
      <w:r w:rsidR="0021797C" w:rsidRPr="00BE7264">
        <w:rPr>
          <w:rFonts w:ascii="Arial" w:hAnsi="Arial" w:cs="Arial"/>
          <w:b/>
        </w:rPr>
        <w:t>r</w:t>
      </w:r>
      <w:r w:rsidR="009B1CD0" w:rsidRPr="00BE7264">
        <w:rPr>
          <w:rFonts w:ascii="Arial" w:hAnsi="Arial" w:cs="Arial"/>
          <w:b/>
        </w:rPr>
        <w:t>épartition des prestations</w:t>
      </w:r>
    </w:p>
    <w:p w14:paraId="0627F6A9" w14:textId="77777777" w:rsidR="00036500" w:rsidRPr="00BE7264" w:rsidRDefault="00036500" w:rsidP="009B45B9">
      <w:pPr>
        <w:tabs>
          <w:tab w:val="left" w:pos="851"/>
          <w:tab w:val="left" w:pos="6237"/>
        </w:tabs>
        <w:rPr>
          <w:rFonts w:ascii="Arial" w:hAnsi="Arial" w:cs="Arial"/>
          <w:i/>
          <w:iCs/>
        </w:rPr>
      </w:pPr>
    </w:p>
    <w:p w14:paraId="462E57D5" w14:textId="77777777" w:rsidR="0021797C" w:rsidRPr="00BE7264" w:rsidRDefault="0021797C" w:rsidP="009B45B9">
      <w:pPr>
        <w:pStyle w:val="fcase1ertab"/>
        <w:tabs>
          <w:tab w:val="left" w:pos="851"/>
        </w:tabs>
        <w:ind w:left="0" w:firstLine="0"/>
        <w:rPr>
          <w:rFonts w:ascii="Arial" w:hAnsi="Arial" w:cs="Arial"/>
        </w:rPr>
      </w:pPr>
      <w:r w:rsidRPr="00BE7264">
        <w:rPr>
          <w:rFonts w:ascii="Arial" w:hAnsi="Arial" w:cs="Arial"/>
        </w:rPr>
        <w:t xml:space="preserve">Pour l’exécution du marché </w:t>
      </w:r>
      <w:r w:rsidR="00D90A00" w:rsidRPr="00BE7264">
        <w:rPr>
          <w:rFonts w:ascii="Arial" w:hAnsi="Arial" w:cs="Arial"/>
        </w:rPr>
        <w:t>public</w:t>
      </w:r>
      <w:r w:rsidRPr="00BE7264">
        <w:rPr>
          <w:rFonts w:ascii="Arial" w:hAnsi="Arial" w:cs="Arial"/>
        </w:rPr>
        <w:t xml:space="preserve">, le groupement </w:t>
      </w:r>
      <w:r w:rsidR="00036500" w:rsidRPr="00BE7264">
        <w:rPr>
          <w:rFonts w:ascii="Arial" w:hAnsi="Arial" w:cs="Arial"/>
        </w:rPr>
        <w:t>d’opérateurs économiques est</w:t>
      </w:r>
      <w:r w:rsidRPr="00BE7264">
        <w:rPr>
          <w:rFonts w:ascii="Arial" w:hAnsi="Arial" w:cs="Arial"/>
        </w:rPr>
        <w:t> :</w:t>
      </w:r>
    </w:p>
    <w:p w14:paraId="7AEC672F" w14:textId="77777777" w:rsidR="00272F0A" w:rsidRPr="00BE7264" w:rsidRDefault="00354C04" w:rsidP="00781603">
      <w:pPr>
        <w:pStyle w:val="fcase1ertab"/>
        <w:tabs>
          <w:tab w:val="clear" w:pos="426"/>
          <w:tab w:val="left" w:pos="851"/>
        </w:tabs>
        <w:spacing w:before="120"/>
        <w:ind w:left="0" w:firstLine="851"/>
        <w:rPr>
          <w:rFonts w:ascii="Arial" w:hAnsi="Arial" w:cs="Arial"/>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i/>
          <w:iCs/>
        </w:rPr>
        <w:t xml:space="preserve"> </w:t>
      </w:r>
      <w:proofErr w:type="gramStart"/>
      <w:r w:rsidRPr="00BE7264">
        <w:rPr>
          <w:rFonts w:ascii="Arial" w:hAnsi="Arial" w:cs="Arial"/>
        </w:rPr>
        <w:t>conjoint</w:t>
      </w:r>
      <w:proofErr w:type="gramEnd"/>
      <w:r w:rsidRPr="00BE7264">
        <w:rPr>
          <w:rFonts w:ascii="Arial" w:hAnsi="Arial" w:cs="Arial"/>
        </w:rPr>
        <w:tab/>
      </w:r>
      <w:r w:rsidRPr="00BE7264">
        <w:rPr>
          <w:rFonts w:ascii="Arial" w:hAnsi="Arial" w:cs="Arial"/>
        </w:rPr>
        <w:tab/>
        <w:t>OU</w:t>
      </w:r>
      <w:r w:rsidRPr="00BE7264">
        <w:rPr>
          <w:rFonts w:ascii="Arial" w:hAnsi="Arial" w:cs="Arial"/>
        </w:rPr>
        <w:tab/>
      </w:r>
      <w:r w:rsidRPr="00BE7264">
        <w:rPr>
          <w:rFonts w:ascii="Arial" w:hAnsi="Arial" w:cs="Arial"/>
        </w:rPr>
        <w:tab/>
      </w: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iCs/>
        </w:rPr>
        <w:t xml:space="preserve"> </w:t>
      </w:r>
      <w:r w:rsidRPr="00BE7264">
        <w:rPr>
          <w:rFonts w:ascii="Arial" w:hAnsi="Arial" w:cs="Arial"/>
        </w:rPr>
        <w:t>solidaire</w:t>
      </w:r>
    </w:p>
    <w:p w14:paraId="5A3F69FD" w14:textId="77777777" w:rsidR="00272F0A" w:rsidRPr="00BE7264" w:rsidRDefault="00272F0A" w:rsidP="006C4338">
      <w:pPr>
        <w:tabs>
          <w:tab w:val="left" w:pos="851"/>
        </w:tabs>
        <w:spacing w:before="120"/>
        <w:jc w:val="both"/>
        <w:rPr>
          <w:rFonts w:ascii="Arial" w:hAnsi="Arial" w:cs="Arial"/>
          <w:i/>
          <w:iCs/>
        </w:rPr>
      </w:pPr>
    </w:p>
    <w:p w14:paraId="4DD1E8C0" w14:textId="77777777" w:rsidR="00613D6D" w:rsidRPr="00BE7264" w:rsidRDefault="00613D6D" w:rsidP="006C4338">
      <w:pPr>
        <w:tabs>
          <w:tab w:val="left" w:pos="851"/>
        </w:tabs>
        <w:spacing w:before="120"/>
        <w:jc w:val="both"/>
        <w:rPr>
          <w:rFonts w:ascii="Arial" w:hAnsi="Arial" w:cs="Arial"/>
          <w:i/>
          <w:iCs/>
        </w:rPr>
      </w:pPr>
    </w:p>
    <w:p w14:paraId="08DADF6D" w14:textId="77777777" w:rsidR="00613D6D" w:rsidRPr="00BE7264" w:rsidRDefault="00613D6D" w:rsidP="006C4338">
      <w:pPr>
        <w:tabs>
          <w:tab w:val="left" w:pos="851"/>
        </w:tabs>
        <w:spacing w:before="120"/>
        <w:jc w:val="both"/>
        <w:rPr>
          <w:rFonts w:ascii="Arial" w:hAnsi="Arial" w:cs="Arial"/>
          <w:i/>
          <w:iCs/>
        </w:rPr>
      </w:pPr>
    </w:p>
    <w:p w14:paraId="4FBA0BA0" w14:textId="77777777" w:rsidR="008F4472" w:rsidRPr="00BE7264" w:rsidRDefault="008F4472" w:rsidP="006C4338">
      <w:pPr>
        <w:tabs>
          <w:tab w:val="left" w:pos="851"/>
        </w:tabs>
        <w:spacing w:before="120"/>
        <w:jc w:val="both"/>
        <w:rPr>
          <w:rFonts w:ascii="Arial" w:hAnsi="Arial" w:cs="Arial"/>
          <w:b/>
          <w:iCs/>
          <w:sz w:val="22"/>
          <w:szCs w:val="22"/>
        </w:rPr>
      </w:pPr>
      <w:r w:rsidRPr="00BE7264">
        <w:rPr>
          <w:rFonts w:ascii="Arial" w:hAnsi="Arial" w:cs="Arial"/>
          <w:b/>
          <w:iCs/>
        </w:rPr>
        <w:t>Répartition des prestations</w:t>
      </w:r>
      <w:r w:rsidR="00272F0A" w:rsidRPr="00BE7264">
        <w:rPr>
          <w:rFonts w:ascii="Arial" w:hAnsi="Arial" w:cs="Arial"/>
          <w:b/>
          <w:iCs/>
        </w:rPr>
        <w:t> </w:t>
      </w:r>
      <w:r w:rsidR="00272F0A" w:rsidRPr="00BE7264">
        <w:rPr>
          <w:rFonts w:ascii="Arial" w:hAnsi="Arial" w:cs="Arial"/>
          <w:iCs/>
        </w:rPr>
        <w:t>en cas de groupement conjoint :</w:t>
      </w:r>
      <w:r w:rsidR="00272F0A" w:rsidRPr="00BE7264">
        <w:rPr>
          <w:rFonts w:ascii="Arial" w:hAnsi="Arial" w:cs="Arial"/>
          <w:b/>
          <w:iCs/>
          <w:sz w:val="22"/>
          <w:szCs w:val="22"/>
        </w:rPr>
        <w:t xml:space="preserve"> </w:t>
      </w:r>
    </w:p>
    <w:p w14:paraId="2F5CC75A" w14:textId="77777777" w:rsidR="00272F0A" w:rsidRPr="00BE7264" w:rsidRDefault="00272F0A" w:rsidP="006C4338">
      <w:pPr>
        <w:tabs>
          <w:tab w:val="left" w:pos="851"/>
        </w:tabs>
        <w:spacing w:before="120"/>
        <w:jc w:val="both"/>
        <w:rPr>
          <w:rFonts w:ascii="Arial" w:hAnsi="Arial" w:cs="Arial"/>
          <w:b/>
          <w:bCs/>
          <w:sz w:val="22"/>
          <w:szCs w:val="22"/>
        </w:rPr>
      </w:pPr>
    </w:p>
    <w:tbl>
      <w:tblPr>
        <w:tblW w:w="0" w:type="auto"/>
        <w:tblInd w:w="-40" w:type="dxa"/>
        <w:tblLayout w:type="fixed"/>
        <w:tblLook w:val="0000" w:firstRow="0" w:lastRow="0" w:firstColumn="0" w:lastColumn="0" w:noHBand="0" w:noVBand="0"/>
      </w:tblPr>
      <w:tblGrid>
        <w:gridCol w:w="4503"/>
        <w:gridCol w:w="3685"/>
        <w:gridCol w:w="2348"/>
      </w:tblGrid>
      <w:tr w:rsidR="009B1CD0" w:rsidRPr="00BE7264" w14:paraId="26303C2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589373" w14:textId="77777777" w:rsidR="009B1CD0" w:rsidRPr="00BE7264" w:rsidRDefault="009B1CD0" w:rsidP="006F3DF9">
            <w:pPr>
              <w:tabs>
                <w:tab w:val="left" w:pos="851"/>
              </w:tabs>
              <w:jc w:val="center"/>
              <w:rPr>
                <w:rFonts w:ascii="Arial" w:hAnsi="Arial" w:cs="Arial"/>
                <w:b/>
              </w:rPr>
            </w:pPr>
            <w:r w:rsidRPr="00BE7264">
              <w:rPr>
                <w:rFonts w:ascii="Arial" w:hAnsi="Arial" w:cs="Arial"/>
                <w:b/>
              </w:rPr>
              <w:t xml:space="preserve">Désignation des membres </w:t>
            </w:r>
          </w:p>
          <w:p w14:paraId="44C2E1B2" w14:textId="77777777" w:rsidR="009B1CD0" w:rsidRDefault="009B1CD0" w:rsidP="005846FB">
            <w:pPr>
              <w:tabs>
                <w:tab w:val="left" w:pos="851"/>
              </w:tabs>
              <w:jc w:val="center"/>
              <w:rPr>
                <w:rFonts w:ascii="Arial" w:hAnsi="Arial" w:cs="Arial"/>
                <w:b/>
              </w:rPr>
            </w:pPr>
            <w:proofErr w:type="gramStart"/>
            <w:r w:rsidRPr="00BE7264">
              <w:rPr>
                <w:rFonts w:ascii="Arial" w:hAnsi="Arial" w:cs="Arial"/>
                <w:b/>
              </w:rPr>
              <w:t>du</w:t>
            </w:r>
            <w:proofErr w:type="gramEnd"/>
            <w:r w:rsidRPr="00BE7264">
              <w:rPr>
                <w:rFonts w:ascii="Arial" w:hAnsi="Arial" w:cs="Arial"/>
                <w:b/>
              </w:rPr>
              <w:t xml:space="preserve"> groupement conjoint</w:t>
            </w:r>
          </w:p>
          <w:p w14:paraId="142EAA24" w14:textId="77777777" w:rsidR="00BE7264" w:rsidRPr="00BE7264" w:rsidRDefault="00BE7264" w:rsidP="00BE7264">
            <w:pPr>
              <w:rPr>
                <w:rFonts w:ascii="Arial" w:hAnsi="Arial" w:cs="Arial"/>
              </w:rPr>
            </w:pPr>
          </w:p>
          <w:p w14:paraId="021D6EC2" w14:textId="77777777" w:rsidR="00BE7264" w:rsidRPr="00BE7264" w:rsidRDefault="00BE7264" w:rsidP="00BE7264">
            <w:pPr>
              <w:rPr>
                <w:rFonts w:ascii="Arial" w:hAnsi="Arial" w:cs="Arial"/>
              </w:rPr>
            </w:pP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EC2FF" w14:textId="77777777" w:rsidR="009B1CD0" w:rsidRPr="00BE7264" w:rsidRDefault="009B1CD0" w:rsidP="005846FB">
            <w:pPr>
              <w:pStyle w:val="Titre5"/>
              <w:tabs>
                <w:tab w:val="left" w:pos="851"/>
              </w:tabs>
              <w:ind w:left="0" w:hanging="1008"/>
              <w:jc w:val="center"/>
              <w:rPr>
                <w:b/>
                <w:i w:val="0"/>
                <w:sz w:val="20"/>
              </w:rPr>
            </w:pPr>
            <w:r w:rsidRPr="00BE7264">
              <w:rPr>
                <w:b/>
                <w:i w:val="0"/>
                <w:sz w:val="20"/>
              </w:rPr>
              <w:t>Prestations exécutées par les membres</w:t>
            </w:r>
          </w:p>
          <w:p w14:paraId="22FB8529" w14:textId="77777777" w:rsidR="009B1CD0" w:rsidRPr="00BE7264" w:rsidRDefault="009B1CD0" w:rsidP="005846FB">
            <w:pPr>
              <w:pStyle w:val="Titre5"/>
              <w:tabs>
                <w:tab w:val="left" w:pos="851"/>
              </w:tabs>
              <w:ind w:left="0" w:hanging="1008"/>
              <w:jc w:val="center"/>
              <w:rPr>
                <w:b/>
                <w:sz w:val="20"/>
              </w:rPr>
            </w:pPr>
            <w:proofErr w:type="gramStart"/>
            <w:r w:rsidRPr="00BE7264">
              <w:rPr>
                <w:b/>
                <w:i w:val="0"/>
                <w:sz w:val="20"/>
              </w:rPr>
              <w:t>du</w:t>
            </w:r>
            <w:proofErr w:type="gramEnd"/>
            <w:r w:rsidRPr="00BE7264">
              <w:rPr>
                <w:b/>
                <w:i w:val="0"/>
                <w:sz w:val="20"/>
              </w:rPr>
              <w:t xml:space="preserve"> groupement conjoint</w:t>
            </w:r>
          </w:p>
        </w:tc>
      </w:tr>
      <w:tr w:rsidR="009B1CD0" w:rsidRPr="00BE7264" w14:paraId="50299F9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38172BA" w14:textId="77777777" w:rsidR="009B1CD0" w:rsidRPr="00BE7264"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81AFE05" w14:textId="77777777" w:rsidR="009B1CD0" w:rsidRPr="00BE7264" w:rsidRDefault="009B1CD0" w:rsidP="009B45B9">
            <w:pPr>
              <w:tabs>
                <w:tab w:val="left" w:pos="851"/>
              </w:tabs>
              <w:jc w:val="center"/>
              <w:rPr>
                <w:rFonts w:ascii="Arial" w:hAnsi="Arial" w:cs="Arial"/>
                <w:b/>
              </w:rPr>
            </w:pPr>
            <w:r w:rsidRPr="00BE7264">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8FE559" w14:textId="77777777" w:rsidR="009B1CD0" w:rsidRPr="00BE7264" w:rsidRDefault="009B1CD0" w:rsidP="009B45B9">
            <w:pPr>
              <w:tabs>
                <w:tab w:val="left" w:pos="851"/>
              </w:tabs>
              <w:jc w:val="center"/>
              <w:rPr>
                <w:rFonts w:ascii="Arial" w:hAnsi="Arial" w:cs="Arial"/>
                <w:b/>
              </w:rPr>
            </w:pPr>
            <w:r w:rsidRPr="00BE7264">
              <w:rPr>
                <w:rFonts w:ascii="Arial" w:hAnsi="Arial" w:cs="Arial"/>
                <w:b/>
              </w:rPr>
              <w:t xml:space="preserve">Montant HT </w:t>
            </w:r>
          </w:p>
          <w:p w14:paraId="715E77DF" w14:textId="77777777" w:rsidR="009B1CD0" w:rsidRPr="00BE7264" w:rsidRDefault="009B1CD0" w:rsidP="009B45B9">
            <w:pPr>
              <w:tabs>
                <w:tab w:val="left" w:pos="851"/>
              </w:tabs>
              <w:jc w:val="center"/>
              <w:rPr>
                <w:rFonts w:ascii="Arial" w:hAnsi="Arial" w:cs="Arial"/>
              </w:rPr>
            </w:pPr>
            <w:proofErr w:type="gramStart"/>
            <w:r w:rsidRPr="00BE7264">
              <w:rPr>
                <w:rFonts w:ascii="Arial" w:hAnsi="Arial" w:cs="Arial"/>
                <w:b/>
              </w:rPr>
              <w:t>de</w:t>
            </w:r>
            <w:proofErr w:type="gramEnd"/>
            <w:r w:rsidRPr="00BE7264">
              <w:rPr>
                <w:rFonts w:ascii="Arial" w:hAnsi="Arial" w:cs="Arial"/>
                <w:b/>
              </w:rPr>
              <w:t xml:space="preserve"> la prestation</w:t>
            </w:r>
          </w:p>
        </w:tc>
      </w:tr>
      <w:tr w:rsidR="009B1CD0" w:rsidRPr="00BE7264" w14:paraId="1A976A55" w14:textId="77777777">
        <w:trPr>
          <w:trHeight w:val="1021"/>
        </w:trPr>
        <w:tc>
          <w:tcPr>
            <w:tcW w:w="4503" w:type="dxa"/>
            <w:tcBorders>
              <w:top w:val="single" w:sz="4" w:space="0" w:color="000000"/>
              <w:left w:val="single" w:sz="4" w:space="0" w:color="000000"/>
            </w:tcBorders>
            <w:shd w:val="clear" w:color="auto" w:fill="CCFFFF"/>
          </w:tcPr>
          <w:p w14:paraId="67DD691B" w14:textId="77777777" w:rsidR="009B1CD0" w:rsidRPr="00BE7264"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416228D" w14:textId="77777777" w:rsidR="009B1CD0" w:rsidRPr="00BE7264"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0384AB9" w14:textId="77777777" w:rsidR="009B1CD0" w:rsidRPr="00BE7264" w:rsidRDefault="009B1CD0" w:rsidP="006F3DF9">
            <w:pPr>
              <w:tabs>
                <w:tab w:val="left" w:pos="851"/>
              </w:tabs>
              <w:snapToGrid w:val="0"/>
              <w:jc w:val="both"/>
              <w:rPr>
                <w:rFonts w:ascii="Arial" w:hAnsi="Arial" w:cs="Arial"/>
              </w:rPr>
            </w:pPr>
          </w:p>
        </w:tc>
      </w:tr>
      <w:tr w:rsidR="009B1CD0" w:rsidRPr="00BE7264" w14:paraId="59BA63CD" w14:textId="77777777">
        <w:trPr>
          <w:trHeight w:val="1021"/>
        </w:trPr>
        <w:tc>
          <w:tcPr>
            <w:tcW w:w="4503" w:type="dxa"/>
            <w:tcBorders>
              <w:left w:val="single" w:sz="4" w:space="0" w:color="000000"/>
            </w:tcBorders>
            <w:shd w:val="clear" w:color="auto" w:fill="auto"/>
          </w:tcPr>
          <w:p w14:paraId="3DD71186" w14:textId="77777777" w:rsidR="009B1CD0" w:rsidRPr="00BE7264"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C828ED" w14:textId="77777777" w:rsidR="009B1CD0" w:rsidRPr="00BE7264"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FD717D6" w14:textId="77777777" w:rsidR="009B1CD0" w:rsidRPr="00BE7264" w:rsidRDefault="009B1CD0" w:rsidP="006F3DF9">
            <w:pPr>
              <w:tabs>
                <w:tab w:val="left" w:pos="851"/>
              </w:tabs>
              <w:snapToGrid w:val="0"/>
              <w:jc w:val="both"/>
              <w:rPr>
                <w:rFonts w:ascii="Arial" w:hAnsi="Arial" w:cs="Arial"/>
              </w:rPr>
            </w:pPr>
          </w:p>
        </w:tc>
      </w:tr>
      <w:tr w:rsidR="009B1CD0" w:rsidRPr="00BE7264" w14:paraId="01F5FB41" w14:textId="77777777">
        <w:trPr>
          <w:trHeight w:val="1021"/>
        </w:trPr>
        <w:tc>
          <w:tcPr>
            <w:tcW w:w="4503" w:type="dxa"/>
            <w:tcBorders>
              <w:left w:val="single" w:sz="4" w:space="0" w:color="000000"/>
              <w:bottom w:val="single" w:sz="4" w:space="0" w:color="000000"/>
            </w:tcBorders>
            <w:shd w:val="clear" w:color="auto" w:fill="CCFFFF"/>
          </w:tcPr>
          <w:p w14:paraId="5E93A15D" w14:textId="77777777" w:rsidR="009B1CD0" w:rsidRPr="00BE7264"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0A24A38" w14:textId="77777777" w:rsidR="009B1CD0" w:rsidRPr="00BE7264"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D063397" w14:textId="77777777" w:rsidR="009B1CD0" w:rsidRPr="00BE7264" w:rsidRDefault="009B1CD0" w:rsidP="006F3DF9">
            <w:pPr>
              <w:tabs>
                <w:tab w:val="left" w:pos="851"/>
              </w:tabs>
              <w:snapToGrid w:val="0"/>
              <w:jc w:val="both"/>
              <w:rPr>
                <w:rFonts w:ascii="Arial" w:hAnsi="Arial" w:cs="Arial"/>
              </w:rPr>
            </w:pPr>
          </w:p>
        </w:tc>
      </w:tr>
    </w:tbl>
    <w:p w14:paraId="54B4A675" w14:textId="77777777" w:rsidR="009B1CD0" w:rsidRPr="00BE7264" w:rsidRDefault="009B1CD0" w:rsidP="006C4338">
      <w:pPr>
        <w:tabs>
          <w:tab w:val="left" w:pos="851"/>
          <w:tab w:val="left" w:pos="6237"/>
        </w:tabs>
        <w:rPr>
          <w:rFonts w:ascii="Arial" w:hAnsi="Arial" w:cs="Arial"/>
          <w:sz w:val="22"/>
          <w:szCs w:val="22"/>
        </w:rPr>
      </w:pPr>
    </w:p>
    <w:p w14:paraId="3162B90A" w14:textId="77777777" w:rsidR="009B1CD0" w:rsidRPr="00BE7264" w:rsidRDefault="009B1CD0" w:rsidP="006C4338">
      <w:pPr>
        <w:pStyle w:val="fcasegauche"/>
        <w:tabs>
          <w:tab w:val="left" w:pos="851"/>
        </w:tabs>
        <w:spacing w:after="0"/>
        <w:ind w:left="0" w:firstLine="0"/>
        <w:rPr>
          <w:rFonts w:ascii="Arial" w:hAnsi="Arial" w:cs="Arial"/>
          <w:bCs/>
          <w:iCs/>
          <w:sz w:val="22"/>
          <w:szCs w:val="22"/>
        </w:rPr>
      </w:pPr>
    </w:p>
    <w:p w14:paraId="336179A5" w14:textId="77777777" w:rsidR="00A20695" w:rsidRPr="00BE7264" w:rsidRDefault="00A20695" w:rsidP="006C4338">
      <w:pPr>
        <w:pStyle w:val="fcasegauche"/>
        <w:tabs>
          <w:tab w:val="left" w:pos="851"/>
        </w:tabs>
        <w:spacing w:after="0"/>
        <w:ind w:left="0" w:firstLine="0"/>
        <w:rPr>
          <w:rFonts w:ascii="Arial" w:hAnsi="Arial" w:cs="Arial"/>
          <w:bCs/>
          <w:iCs/>
          <w:sz w:val="22"/>
          <w:szCs w:val="22"/>
        </w:rPr>
      </w:pPr>
    </w:p>
    <w:p w14:paraId="3D846D95" w14:textId="77777777" w:rsidR="009B1CD0" w:rsidRPr="00BE7264" w:rsidRDefault="00781603" w:rsidP="00272F0A">
      <w:pPr>
        <w:pStyle w:val="fcase1ertab"/>
        <w:tabs>
          <w:tab w:val="left" w:pos="851"/>
        </w:tabs>
        <w:ind w:left="0" w:firstLine="0"/>
        <w:rPr>
          <w:rFonts w:ascii="Arial" w:hAnsi="Arial" w:cs="Arial"/>
          <w:i/>
        </w:rPr>
      </w:pPr>
      <w:r w:rsidRPr="00BE7264">
        <w:rPr>
          <w:rFonts w:ascii="Arial" w:hAnsi="Arial" w:cs="Arial"/>
          <w:b/>
        </w:rPr>
        <w:t>C</w:t>
      </w:r>
      <w:r w:rsidR="009B1CD0" w:rsidRPr="00BE7264">
        <w:rPr>
          <w:rFonts w:ascii="Arial" w:hAnsi="Arial" w:cs="Arial"/>
          <w:b/>
        </w:rPr>
        <w:t>3 - Compte (s) à créditer</w:t>
      </w:r>
      <w:r w:rsidR="00272F0A" w:rsidRPr="00BE7264">
        <w:rPr>
          <w:rFonts w:ascii="Arial" w:hAnsi="Arial" w:cs="Arial"/>
          <w:i/>
        </w:rPr>
        <w:t xml:space="preserve"> </w:t>
      </w:r>
      <w:r w:rsidR="009B1CD0" w:rsidRPr="00BE7264">
        <w:rPr>
          <w:rFonts w:ascii="Arial" w:hAnsi="Arial" w:cs="Arial"/>
          <w:i/>
        </w:rPr>
        <w:t>(Joindre un ou des relevé(s) d’identité bancaire ou postal.)</w:t>
      </w:r>
    </w:p>
    <w:p w14:paraId="1C6CC147" w14:textId="77777777" w:rsidR="009B1CD0" w:rsidRPr="00BE7264" w:rsidRDefault="009B1CD0" w:rsidP="005846FB">
      <w:pPr>
        <w:pStyle w:val="fcasegauche"/>
        <w:tabs>
          <w:tab w:val="left" w:pos="426"/>
          <w:tab w:val="left" w:pos="851"/>
        </w:tabs>
        <w:spacing w:after="0"/>
        <w:ind w:left="0" w:firstLine="0"/>
        <w:jc w:val="left"/>
        <w:rPr>
          <w:rFonts w:ascii="Arial" w:hAnsi="Arial" w:cs="Arial"/>
          <w:b/>
        </w:rPr>
      </w:pPr>
    </w:p>
    <w:p w14:paraId="133F7399" w14:textId="77777777" w:rsidR="009B1CD0" w:rsidRPr="00BE7264" w:rsidRDefault="009B1CD0" w:rsidP="005846FB">
      <w:pPr>
        <w:pStyle w:val="fcasegauche"/>
        <w:tabs>
          <w:tab w:val="left" w:pos="426"/>
          <w:tab w:val="left" w:pos="851"/>
        </w:tabs>
        <w:spacing w:after="0"/>
        <w:ind w:left="0" w:firstLine="0"/>
        <w:jc w:val="left"/>
        <w:rPr>
          <w:rFonts w:ascii="Arial" w:hAnsi="Arial" w:cs="Arial"/>
        </w:rPr>
      </w:pPr>
      <w:proofErr w:type="gramStart"/>
      <w:r w:rsidRPr="00BE7264">
        <w:rPr>
          <w:rFonts w:ascii="Arial" w:eastAsia="Wingdings" w:hAnsi="Arial" w:cs="Arial"/>
          <w:b/>
          <w:color w:val="66CCFF"/>
          <w:spacing w:val="-10"/>
        </w:rPr>
        <w:t></w:t>
      </w:r>
      <w:r w:rsidRPr="00BE7264">
        <w:rPr>
          <w:rFonts w:ascii="Arial" w:eastAsia="Arial" w:hAnsi="Arial" w:cs="Arial"/>
          <w:spacing w:val="-10"/>
        </w:rPr>
        <w:t xml:space="preserve">  </w:t>
      </w:r>
      <w:r w:rsidRPr="00BE7264">
        <w:rPr>
          <w:rFonts w:ascii="Arial" w:hAnsi="Arial" w:cs="Arial"/>
        </w:rPr>
        <w:t>Nom</w:t>
      </w:r>
      <w:proofErr w:type="gramEnd"/>
      <w:r w:rsidRPr="00BE7264">
        <w:rPr>
          <w:rFonts w:ascii="Arial" w:hAnsi="Arial" w:cs="Arial"/>
        </w:rPr>
        <w:t xml:space="preserve"> de l’établissement bancaire :</w:t>
      </w:r>
    </w:p>
    <w:p w14:paraId="04426DE8" w14:textId="77777777" w:rsidR="009B1CD0" w:rsidRPr="00BE7264" w:rsidRDefault="009B1CD0" w:rsidP="005846FB">
      <w:pPr>
        <w:pStyle w:val="fcasegauche"/>
        <w:tabs>
          <w:tab w:val="left" w:pos="426"/>
          <w:tab w:val="left" w:pos="851"/>
        </w:tabs>
        <w:spacing w:after="0"/>
        <w:ind w:left="0" w:firstLine="0"/>
        <w:jc w:val="left"/>
        <w:rPr>
          <w:rFonts w:ascii="Arial" w:hAnsi="Arial" w:cs="Arial"/>
        </w:rPr>
      </w:pPr>
    </w:p>
    <w:p w14:paraId="037F0F0A" w14:textId="77777777" w:rsidR="009B1CD0" w:rsidRPr="00BE7264" w:rsidRDefault="009B1CD0" w:rsidP="0061068C">
      <w:pPr>
        <w:pStyle w:val="fcasegauche"/>
        <w:tabs>
          <w:tab w:val="left" w:pos="426"/>
          <w:tab w:val="left" w:pos="851"/>
        </w:tabs>
        <w:spacing w:after="0"/>
        <w:ind w:left="0" w:firstLine="0"/>
        <w:jc w:val="left"/>
        <w:rPr>
          <w:rFonts w:ascii="Arial" w:hAnsi="Arial" w:cs="Arial"/>
        </w:rPr>
      </w:pPr>
    </w:p>
    <w:p w14:paraId="3C709720" w14:textId="77777777" w:rsidR="009B1CD0" w:rsidRPr="00BE7264" w:rsidRDefault="009B1CD0" w:rsidP="00710FD6">
      <w:pPr>
        <w:pStyle w:val="fcasegauche"/>
        <w:tabs>
          <w:tab w:val="left" w:pos="426"/>
          <w:tab w:val="left" w:pos="851"/>
        </w:tabs>
        <w:spacing w:after="0"/>
        <w:ind w:left="0" w:firstLine="0"/>
        <w:jc w:val="left"/>
        <w:rPr>
          <w:rFonts w:ascii="Arial" w:hAnsi="Arial" w:cs="Arial"/>
        </w:rPr>
      </w:pPr>
    </w:p>
    <w:p w14:paraId="46626BB5" w14:textId="77777777" w:rsidR="009B1CD0" w:rsidRPr="00BE7264" w:rsidRDefault="009B1CD0" w:rsidP="00710FD6">
      <w:pPr>
        <w:pStyle w:val="fcasegauche"/>
        <w:tabs>
          <w:tab w:val="left" w:pos="426"/>
          <w:tab w:val="left" w:pos="851"/>
        </w:tabs>
        <w:spacing w:after="0"/>
        <w:ind w:left="0" w:firstLine="0"/>
        <w:jc w:val="left"/>
        <w:rPr>
          <w:rFonts w:ascii="Arial" w:hAnsi="Arial" w:cs="Arial"/>
          <w:b/>
        </w:rPr>
      </w:pPr>
      <w:proofErr w:type="gramStart"/>
      <w:r w:rsidRPr="00BE7264">
        <w:rPr>
          <w:rFonts w:ascii="Arial" w:eastAsia="Wingdings" w:hAnsi="Arial" w:cs="Arial"/>
          <w:b/>
          <w:color w:val="66CCFF"/>
          <w:spacing w:val="-10"/>
        </w:rPr>
        <w:t></w:t>
      </w:r>
      <w:r w:rsidRPr="00BE7264">
        <w:rPr>
          <w:rFonts w:ascii="Arial" w:eastAsia="Arial" w:hAnsi="Arial" w:cs="Arial"/>
          <w:spacing w:val="-10"/>
        </w:rPr>
        <w:t xml:space="preserve">  </w:t>
      </w:r>
      <w:r w:rsidRPr="00BE7264">
        <w:rPr>
          <w:rFonts w:ascii="Arial" w:hAnsi="Arial" w:cs="Arial"/>
        </w:rPr>
        <w:t>Numéro</w:t>
      </w:r>
      <w:proofErr w:type="gramEnd"/>
      <w:r w:rsidRPr="00BE7264">
        <w:rPr>
          <w:rFonts w:ascii="Arial" w:hAnsi="Arial" w:cs="Arial"/>
        </w:rPr>
        <w:t xml:space="preserve"> de compte :</w:t>
      </w:r>
    </w:p>
    <w:p w14:paraId="48CAEABA" w14:textId="77777777" w:rsidR="009B1CD0" w:rsidRPr="00BE7264" w:rsidRDefault="009B1CD0" w:rsidP="00E47798">
      <w:pPr>
        <w:pStyle w:val="fcasegauche"/>
        <w:tabs>
          <w:tab w:val="left" w:pos="426"/>
          <w:tab w:val="left" w:pos="851"/>
        </w:tabs>
        <w:spacing w:after="0"/>
        <w:ind w:left="0" w:firstLine="0"/>
        <w:jc w:val="left"/>
        <w:rPr>
          <w:rFonts w:ascii="Arial" w:hAnsi="Arial" w:cs="Arial"/>
          <w:b/>
        </w:rPr>
      </w:pPr>
    </w:p>
    <w:p w14:paraId="2B9BB198" w14:textId="77777777" w:rsidR="009B1CD0" w:rsidRPr="00BE7264" w:rsidRDefault="009B1CD0" w:rsidP="0083205E">
      <w:pPr>
        <w:pStyle w:val="fcasegauche"/>
        <w:tabs>
          <w:tab w:val="left" w:pos="426"/>
          <w:tab w:val="left" w:pos="851"/>
        </w:tabs>
        <w:spacing w:after="0"/>
        <w:ind w:left="0" w:firstLine="0"/>
        <w:jc w:val="left"/>
        <w:rPr>
          <w:rFonts w:ascii="Arial" w:hAnsi="Arial" w:cs="Arial"/>
          <w:b/>
        </w:rPr>
      </w:pPr>
    </w:p>
    <w:p w14:paraId="0EF8EDC3" w14:textId="77777777" w:rsidR="009B1CD0" w:rsidRPr="00BE7264" w:rsidRDefault="00781603" w:rsidP="0083205E">
      <w:pPr>
        <w:pStyle w:val="fcasegauche"/>
        <w:tabs>
          <w:tab w:val="left" w:pos="426"/>
          <w:tab w:val="left" w:pos="851"/>
        </w:tabs>
        <w:spacing w:after="0"/>
        <w:ind w:left="0" w:firstLine="0"/>
        <w:jc w:val="left"/>
        <w:rPr>
          <w:rFonts w:ascii="Arial" w:hAnsi="Arial" w:cs="Arial"/>
          <w:b/>
        </w:rPr>
      </w:pPr>
      <w:r w:rsidRPr="00BE7264">
        <w:rPr>
          <w:rFonts w:ascii="Arial" w:hAnsi="Arial" w:cs="Arial"/>
          <w:b/>
        </w:rPr>
        <w:t>C</w:t>
      </w:r>
      <w:r w:rsidR="009B1CD0" w:rsidRPr="00BE7264">
        <w:rPr>
          <w:rFonts w:ascii="Arial" w:hAnsi="Arial" w:cs="Arial"/>
          <w:b/>
        </w:rPr>
        <w:t>4 - Avance </w:t>
      </w:r>
      <w:r w:rsidR="009B1CD0" w:rsidRPr="00BE7264">
        <w:rPr>
          <w:rFonts w:ascii="Arial" w:hAnsi="Arial" w:cs="Arial"/>
          <w:i/>
        </w:rPr>
        <w:t>(</w:t>
      </w:r>
      <w:hyperlink r:id="rId13" w:history="1">
        <w:r w:rsidR="009B1CD0" w:rsidRPr="00BE7264">
          <w:rPr>
            <w:rStyle w:val="Lienhypertexte"/>
            <w:rFonts w:ascii="Arial" w:hAnsi="Arial" w:cs="Arial"/>
            <w:i/>
          </w:rPr>
          <w:t>article</w:t>
        </w:r>
        <w:r w:rsidR="009D661E" w:rsidRPr="00BE7264">
          <w:rPr>
            <w:rStyle w:val="Lienhypertexte"/>
            <w:rFonts w:ascii="Arial" w:hAnsi="Arial" w:cs="Arial"/>
            <w:i/>
          </w:rPr>
          <w:t> R. 2191-3</w:t>
        </w:r>
      </w:hyperlink>
      <w:r w:rsidR="00CD185D" w:rsidRPr="00BE7264">
        <w:rPr>
          <w:rFonts w:ascii="Arial" w:hAnsi="Arial" w:cs="Arial"/>
          <w:i/>
        </w:rPr>
        <w:t xml:space="preserve"> </w:t>
      </w:r>
      <w:r w:rsidR="00D90A00" w:rsidRPr="00BE7264">
        <w:rPr>
          <w:rFonts w:ascii="Arial" w:hAnsi="Arial" w:cs="Arial"/>
          <w:i/>
        </w:rPr>
        <w:t xml:space="preserve">ou </w:t>
      </w:r>
      <w:hyperlink r:id="rId14" w:history="1">
        <w:r w:rsidR="00D90A00" w:rsidRPr="00BE7264">
          <w:rPr>
            <w:rStyle w:val="Lienhypertexte"/>
            <w:rFonts w:ascii="Arial" w:hAnsi="Arial" w:cs="Arial"/>
            <w:i/>
          </w:rPr>
          <w:t>article </w:t>
        </w:r>
        <w:r w:rsidR="009D661E" w:rsidRPr="00BE7264">
          <w:rPr>
            <w:rStyle w:val="Lienhypertexte"/>
            <w:rFonts w:ascii="Arial" w:hAnsi="Arial" w:cs="Arial"/>
            <w:i/>
          </w:rPr>
          <w:t>R. 2391-1</w:t>
        </w:r>
      </w:hyperlink>
      <w:r w:rsidR="009D661E" w:rsidRPr="00BE7264">
        <w:rPr>
          <w:rFonts w:ascii="Arial" w:hAnsi="Arial" w:cs="Arial"/>
          <w:i/>
        </w:rPr>
        <w:t xml:space="preserve"> </w:t>
      </w:r>
      <w:r w:rsidR="00D90A00" w:rsidRPr="00BE7264">
        <w:rPr>
          <w:rFonts w:ascii="Arial" w:hAnsi="Arial" w:cs="Arial"/>
          <w:i/>
        </w:rPr>
        <w:t xml:space="preserve">du </w:t>
      </w:r>
      <w:r w:rsidR="00156924" w:rsidRPr="00BE7264">
        <w:rPr>
          <w:rFonts w:ascii="Arial" w:hAnsi="Arial" w:cs="Arial"/>
          <w:i/>
        </w:rPr>
        <w:t>code de la commande publique</w:t>
      </w:r>
      <w:r w:rsidR="009B1CD0" w:rsidRPr="00BE7264">
        <w:rPr>
          <w:rFonts w:ascii="Arial" w:hAnsi="Arial" w:cs="Arial"/>
          <w:i/>
        </w:rPr>
        <w:t>)</w:t>
      </w:r>
    </w:p>
    <w:p w14:paraId="7EC607A3" w14:textId="77777777" w:rsidR="009B1CD0" w:rsidRPr="00BE7264" w:rsidRDefault="009B1CD0" w:rsidP="00934503">
      <w:pPr>
        <w:tabs>
          <w:tab w:val="left" w:pos="426"/>
          <w:tab w:val="left" w:pos="851"/>
        </w:tabs>
        <w:rPr>
          <w:rFonts w:ascii="Arial" w:hAnsi="Arial" w:cs="Arial"/>
          <w:b/>
        </w:rPr>
      </w:pPr>
    </w:p>
    <w:p w14:paraId="0E1FE218" w14:textId="77777777" w:rsidR="009B1CD0" w:rsidRPr="00BE7264" w:rsidRDefault="009B1CD0" w:rsidP="00CD46CC">
      <w:pPr>
        <w:pStyle w:val="fcasegauche"/>
        <w:tabs>
          <w:tab w:val="left" w:pos="426"/>
          <w:tab w:val="left" w:pos="851"/>
        </w:tabs>
        <w:spacing w:after="0"/>
        <w:ind w:left="0" w:firstLine="0"/>
        <w:jc w:val="left"/>
        <w:rPr>
          <w:rFonts w:ascii="Arial" w:hAnsi="Arial" w:cs="Arial"/>
          <w:i/>
        </w:rPr>
      </w:pPr>
      <w:r w:rsidRPr="00BE7264">
        <w:rPr>
          <w:rFonts w:ascii="Arial" w:hAnsi="Arial" w:cs="Arial"/>
        </w:rPr>
        <w:t>Je renonce au bénéfice de l'avance :</w:t>
      </w:r>
      <w:r w:rsidRPr="00BE7264">
        <w:rPr>
          <w:rFonts w:ascii="Arial" w:hAnsi="Arial" w:cs="Arial"/>
        </w:rPr>
        <w:tab/>
      </w:r>
      <w:r w:rsidRPr="00BE7264">
        <w:rPr>
          <w:rFonts w:ascii="Arial" w:hAnsi="Arial" w:cs="Arial"/>
        </w:rPr>
        <w:tab/>
      </w:r>
      <w:r w:rsidRPr="00BE7264">
        <w:rPr>
          <w:rFonts w:ascii="Arial" w:hAnsi="Arial" w:cs="Arial"/>
        </w:rPr>
        <w:tab/>
      </w:r>
      <w:r w:rsidRPr="00BE7264">
        <w:rPr>
          <w:rFonts w:ascii="Arial" w:hAnsi="Arial" w:cs="Arial"/>
        </w:rPr>
        <w:tab/>
      </w:r>
      <w:r w:rsidRPr="00BE7264">
        <w:rPr>
          <w:rFonts w:ascii="Arial" w:hAnsi="Arial" w:cs="Arial"/>
        </w:rPr>
        <w:tab/>
      </w:r>
      <w:r w:rsidR="007D7A65" w:rsidRPr="00BE7264">
        <w:rPr>
          <w:rFonts w:ascii="Arial" w:hAnsi="Arial" w:cs="Arial"/>
        </w:rPr>
        <w:fldChar w:fldCharType="begin">
          <w:ffData>
            <w:name w:val=""/>
            <w:enabled/>
            <w:calcOnExit w:val="0"/>
            <w:checkBox>
              <w:size w:val="20"/>
              <w:default w:val="0"/>
            </w:checkBox>
          </w:ffData>
        </w:fldChar>
      </w:r>
      <w:r w:rsidR="007D7A65"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007D7A65" w:rsidRPr="00BE7264">
        <w:rPr>
          <w:rFonts w:ascii="Arial" w:hAnsi="Arial" w:cs="Arial"/>
        </w:rPr>
        <w:fldChar w:fldCharType="end"/>
      </w:r>
      <w:r w:rsidRPr="00BE7264">
        <w:rPr>
          <w:rFonts w:ascii="Arial" w:hAnsi="Arial" w:cs="Arial"/>
        </w:rPr>
        <w:tab/>
      </w:r>
      <w:r w:rsidR="009D661E" w:rsidRPr="00BE7264">
        <w:rPr>
          <w:rFonts w:ascii="Arial" w:hAnsi="Arial" w:cs="Arial"/>
        </w:rPr>
        <w:t>Non</w:t>
      </w:r>
      <w:r w:rsidRPr="00BE7264">
        <w:rPr>
          <w:rFonts w:ascii="Arial" w:hAnsi="Arial" w:cs="Arial"/>
        </w:rPr>
        <w:tab/>
      </w:r>
      <w:r w:rsidRPr="00BE7264">
        <w:rPr>
          <w:rFonts w:ascii="Arial" w:hAnsi="Arial" w:cs="Arial"/>
        </w:rPr>
        <w:tab/>
      </w:r>
      <w:r w:rsidRPr="00BE7264">
        <w:rPr>
          <w:rFonts w:ascii="Arial" w:hAnsi="Arial" w:cs="Arial"/>
        </w:rPr>
        <w:tab/>
      </w:r>
      <w:r w:rsidR="007D7A65" w:rsidRPr="00BE7264">
        <w:rPr>
          <w:rFonts w:ascii="Arial" w:hAnsi="Arial" w:cs="Arial"/>
        </w:rPr>
        <w:fldChar w:fldCharType="begin">
          <w:ffData>
            <w:name w:val=""/>
            <w:enabled/>
            <w:calcOnExit w:val="0"/>
            <w:checkBox>
              <w:size w:val="20"/>
              <w:default w:val="0"/>
            </w:checkBox>
          </w:ffData>
        </w:fldChar>
      </w:r>
      <w:r w:rsidR="007D7A65"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007D7A65" w:rsidRPr="00BE7264">
        <w:rPr>
          <w:rFonts w:ascii="Arial" w:hAnsi="Arial" w:cs="Arial"/>
        </w:rPr>
        <w:fldChar w:fldCharType="end"/>
      </w:r>
      <w:r w:rsidRPr="00BE7264">
        <w:rPr>
          <w:rFonts w:ascii="Arial" w:hAnsi="Arial" w:cs="Arial"/>
        </w:rPr>
        <w:tab/>
      </w:r>
      <w:r w:rsidR="009D661E" w:rsidRPr="00BE7264">
        <w:rPr>
          <w:rFonts w:ascii="Arial" w:hAnsi="Arial" w:cs="Arial"/>
        </w:rPr>
        <w:t>Oui</w:t>
      </w:r>
    </w:p>
    <w:p w14:paraId="78315927" w14:textId="77777777" w:rsidR="009B1CD0" w:rsidRPr="00BE7264" w:rsidRDefault="001D3666" w:rsidP="009B45B9">
      <w:pPr>
        <w:tabs>
          <w:tab w:val="left" w:pos="426"/>
          <w:tab w:val="left" w:pos="851"/>
        </w:tabs>
        <w:jc w:val="both"/>
        <w:rPr>
          <w:rFonts w:ascii="Arial" w:hAnsi="Arial" w:cs="Arial"/>
          <w:b/>
          <w:i/>
        </w:rPr>
      </w:pPr>
      <w:r w:rsidRPr="00BE7264">
        <w:rPr>
          <w:rFonts w:ascii="Arial" w:hAnsi="Arial" w:cs="Arial"/>
          <w:b/>
          <w:i/>
        </w:rPr>
        <w:t>(Par défaut l’avance est de droit dès que les conditions sont rempli</w:t>
      </w:r>
      <w:r w:rsidR="0037431F" w:rsidRPr="00BE7264">
        <w:rPr>
          <w:rFonts w:ascii="Arial" w:hAnsi="Arial" w:cs="Arial"/>
          <w:b/>
          <w:i/>
        </w:rPr>
        <w:t>e</w:t>
      </w:r>
      <w:r w:rsidRPr="00BE7264">
        <w:rPr>
          <w:rFonts w:ascii="Arial" w:hAnsi="Arial" w:cs="Arial"/>
          <w:b/>
          <w:i/>
        </w:rPr>
        <w:t>s)</w:t>
      </w:r>
    </w:p>
    <w:p w14:paraId="18363457" w14:textId="77777777" w:rsidR="009B1CD0" w:rsidRPr="00BE7264" w:rsidRDefault="009B1CD0" w:rsidP="009B45B9">
      <w:pPr>
        <w:tabs>
          <w:tab w:val="left" w:pos="426"/>
          <w:tab w:val="left" w:pos="851"/>
        </w:tabs>
        <w:jc w:val="both"/>
        <w:rPr>
          <w:rFonts w:ascii="Arial" w:hAnsi="Arial" w:cs="Arial"/>
          <w:b/>
        </w:rPr>
      </w:pPr>
    </w:p>
    <w:p w14:paraId="7282BB27" w14:textId="77777777" w:rsidR="009B1CD0" w:rsidRPr="00BE7264" w:rsidRDefault="00781603" w:rsidP="009B45B9">
      <w:pPr>
        <w:pStyle w:val="Titre4"/>
        <w:tabs>
          <w:tab w:val="clear" w:pos="4111"/>
          <w:tab w:val="left" w:pos="426"/>
          <w:tab w:val="left" w:pos="851"/>
        </w:tabs>
        <w:rPr>
          <w:highlight w:val="yellow"/>
        </w:rPr>
      </w:pPr>
      <w:r w:rsidRPr="00BE7264">
        <w:t>C</w:t>
      </w:r>
      <w:r w:rsidR="009B1CD0" w:rsidRPr="00BE7264">
        <w:t>5 -</w:t>
      </w:r>
      <w:r w:rsidR="009B1CD0" w:rsidRPr="00BE7264">
        <w:rPr>
          <w:b w:val="0"/>
        </w:rPr>
        <w:t xml:space="preserve"> </w:t>
      </w:r>
      <w:r w:rsidR="00DB7F22" w:rsidRPr="00BE7264">
        <w:t>Durée</w:t>
      </w:r>
      <w:r w:rsidR="009B1CD0" w:rsidRPr="00BE7264">
        <w:t xml:space="preserve"> du marché </w:t>
      </w:r>
      <w:r w:rsidR="00FE48C9" w:rsidRPr="00BE7264">
        <w:t>public</w:t>
      </w:r>
    </w:p>
    <w:p w14:paraId="1C52C74C" w14:textId="77777777" w:rsidR="009B1CD0" w:rsidRPr="00BE7264" w:rsidRDefault="009B1CD0" w:rsidP="009B45B9">
      <w:pPr>
        <w:tabs>
          <w:tab w:val="left" w:pos="576"/>
          <w:tab w:val="left" w:pos="851"/>
        </w:tabs>
        <w:jc w:val="both"/>
        <w:rPr>
          <w:rFonts w:ascii="Arial" w:hAnsi="Arial" w:cs="Arial"/>
          <w:highlight w:val="yellow"/>
        </w:rPr>
      </w:pPr>
    </w:p>
    <w:p w14:paraId="2EB47977" w14:textId="42978661" w:rsidR="00EC698A" w:rsidRPr="00BE7264" w:rsidRDefault="005A4433" w:rsidP="00EC698A">
      <w:pPr>
        <w:jc w:val="both"/>
        <w:rPr>
          <w:rFonts w:ascii="Arial" w:hAnsi="Arial" w:cs="Arial"/>
        </w:rPr>
      </w:pPr>
      <w:r w:rsidRPr="00BE7264">
        <w:rPr>
          <w:rFonts w:ascii="Arial" w:hAnsi="Arial" w:cs="Arial"/>
        </w:rPr>
        <w:t>Le marché</w:t>
      </w:r>
      <w:r w:rsidR="00EC698A" w:rsidRPr="00BE7264">
        <w:rPr>
          <w:rFonts w:ascii="Arial" w:hAnsi="Arial" w:cs="Arial"/>
        </w:rPr>
        <w:t xml:space="preserve"> est conclu pour </w:t>
      </w:r>
      <w:r w:rsidR="00E5189E">
        <w:rPr>
          <w:rFonts w:ascii="Arial" w:hAnsi="Arial" w:cs="Arial"/>
        </w:rPr>
        <w:t xml:space="preserve">la </w:t>
      </w:r>
      <w:r w:rsidR="00EC698A" w:rsidRPr="00BE7264">
        <w:rPr>
          <w:rFonts w:ascii="Arial" w:hAnsi="Arial" w:cs="Arial"/>
        </w:rPr>
        <w:t>période</w:t>
      </w:r>
      <w:r w:rsidR="00E5189E">
        <w:rPr>
          <w:rFonts w:ascii="Arial" w:hAnsi="Arial" w:cs="Arial"/>
        </w:rPr>
        <w:t xml:space="preserve"> allant de la notification jusqu’au 01/01/2026.</w:t>
      </w:r>
    </w:p>
    <w:p w14:paraId="5CA48F50" w14:textId="77777777" w:rsidR="00B7539D" w:rsidRPr="00BE7264" w:rsidRDefault="00B7539D" w:rsidP="00B7539D">
      <w:pPr>
        <w:tabs>
          <w:tab w:val="left" w:pos="576"/>
          <w:tab w:val="left" w:pos="851"/>
        </w:tabs>
        <w:jc w:val="both"/>
        <w:rPr>
          <w:rFonts w:ascii="Arial" w:hAnsi="Arial" w:cs="Arial"/>
        </w:rPr>
      </w:pPr>
    </w:p>
    <w:p w14:paraId="77C27DBE" w14:textId="77777777" w:rsidR="00E45E01" w:rsidRPr="00BE7264" w:rsidRDefault="00E45E01" w:rsidP="00B7539D">
      <w:pPr>
        <w:tabs>
          <w:tab w:val="left" w:pos="576"/>
          <w:tab w:val="left" w:pos="851"/>
        </w:tabs>
        <w:jc w:val="both"/>
        <w:rPr>
          <w:rFonts w:ascii="Arial" w:hAnsi="Arial" w:cs="Arial"/>
          <w:sz w:val="22"/>
          <w:szCs w:val="22"/>
        </w:rPr>
      </w:pPr>
    </w:p>
    <w:p w14:paraId="7B5EE1EC" w14:textId="77777777" w:rsidR="001A079E" w:rsidRPr="00BE7264" w:rsidRDefault="001A079E" w:rsidP="001A079E">
      <w:pPr>
        <w:tabs>
          <w:tab w:val="left" w:pos="426"/>
          <w:tab w:val="left" w:pos="851"/>
        </w:tabs>
        <w:spacing w:before="120"/>
        <w:jc w:val="both"/>
        <w:rPr>
          <w:rFonts w:ascii="Arial" w:hAnsi="Arial" w:cs="Arial"/>
          <w:b/>
          <w:sz w:val="22"/>
          <w:szCs w:val="22"/>
        </w:rPr>
      </w:pPr>
    </w:p>
    <w:p w14:paraId="24DBD9E0" w14:textId="77777777" w:rsidR="00A9135D" w:rsidRPr="00BE7264" w:rsidRDefault="00A9135D" w:rsidP="00B7539D">
      <w:pPr>
        <w:ind w:left="708" w:firstLine="708"/>
        <w:rPr>
          <w:rFonts w:ascii="Arial" w:hAnsi="Arial" w:cs="Arial"/>
          <w:sz w:val="22"/>
          <w:szCs w:val="22"/>
        </w:rPr>
      </w:pPr>
    </w:p>
    <w:p w14:paraId="21423EA5" w14:textId="581BFED7" w:rsidR="00B7539D" w:rsidRPr="00BE7264" w:rsidRDefault="00135B00" w:rsidP="00B7539D">
      <w:pPr>
        <w:tabs>
          <w:tab w:val="left" w:pos="426"/>
          <w:tab w:val="left" w:pos="851"/>
        </w:tabs>
        <w:spacing w:before="120"/>
        <w:jc w:val="both"/>
        <w:rPr>
          <w:rFonts w:ascii="Arial" w:hAnsi="Arial" w:cs="Arial"/>
          <w:b/>
          <w:bCs/>
        </w:rPr>
      </w:pPr>
      <w:r w:rsidRPr="00BE7264">
        <w:rPr>
          <w:rFonts w:ascii="Arial" w:hAnsi="Arial" w:cs="Arial"/>
          <w:b/>
        </w:rPr>
        <w:t>C</w:t>
      </w:r>
      <w:r>
        <w:rPr>
          <w:rFonts w:ascii="Arial" w:hAnsi="Arial" w:cs="Arial"/>
          <w:b/>
        </w:rPr>
        <w:t>6</w:t>
      </w:r>
      <w:r w:rsidRPr="00BE7264">
        <w:rPr>
          <w:rFonts w:ascii="Arial" w:hAnsi="Arial" w:cs="Arial"/>
          <w:b/>
        </w:rPr>
        <w:t xml:space="preserve"> </w:t>
      </w:r>
      <w:r w:rsidR="00B7539D" w:rsidRPr="00BE7264">
        <w:rPr>
          <w:rFonts w:ascii="Arial" w:hAnsi="Arial" w:cs="Arial"/>
          <w:b/>
        </w:rPr>
        <w:t>– Délai de validité de l'offre :</w:t>
      </w:r>
    </w:p>
    <w:p w14:paraId="0569F25F" w14:textId="77777777" w:rsidR="00B7539D" w:rsidRPr="00BE7264" w:rsidRDefault="00B7539D" w:rsidP="00B7539D">
      <w:pPr>
        <w:tabs>
          <w:tab w:val="left" w:pos="284"/>
        </w:tabs>
        <w:ind w:firstLine="360"/>
        <w:rPr>
          <w:rFonts w:ascii="Arial" w:hAnsi="Arial" w:cs="Arial"/>
        </w:rPr>
      </w:pPr>
    </w:p>
    <w:p w14:paraId="4C83E35A" w14:textId="77777777" w:rsidR="001A0F03" w:rsidRPr="00BE7264" w:rsidRDefault="00B352B9" w:rsidP="00B352B9">
      <w:pPr>
        <w:rPr>
          <w:rFonts w:ascii="Arial" w:hAnsi="Arial" w:cs="Arial"/>
        </w:rPr>
      </w:pPr>
      <w:r w:rsidRPr="00BE7264">
        <w:rPr>
          <w:rFonts w:ascii="Arial" w:hAnsi="Arial" w:cs="Arial"/>
        </w:rPr>
        <w:t xml:space="preserve">Les offres sont valables pendant </w:t>
      </w:r>
      <w:r w:rsidR="001D3666" w:rsidRPr="00BE7264">
        <w:rPr>
          <w:rFonts w:ascii="Arial" w:hAnsi="Arial" w:cs="Arial"/>
        </w:rPr>
        <w:t>180 jours à partir de la dat</w:t>
      </w:r>
      <w:r w:rsidR="00CA0B2F" w:rsidRPr="00BE7264">
        <w:rPr>
          <w:rFonts w:ascii="Arial" w:hAnsi="Arial" w:cs="Arial"/>
        </w:rPr>
        <w:t xml:space="preserve">e limite de remise des offres. </w:t>
      </w:r>
    </w:p>
    <w:p w14:paraId="6933F847" w14:textId="77777777" w:rsidR="00BE7264" w:rsidRDefault="00BE7264" w:rsidP="00D027CC">
      <w:pPr>
        <w:jc w:val="both"/>
        <w:rPr>
          <w:rFonts w:ascii="Arial" w:hAnsi="Arial" w:cs="Arial"/>
        </w:rPr>
      </w:pPr>
    </w:p>
    <w:p w14:paraId="70D345FE" w14:textId="77777777" w:rsidR="00BE7264" w:rsidRDefault="00BE7264" w:rsidP="00D027CC">
      <w:pPr>
        <w:jc w:val="both"/>
        <w:rPr>
          <w:rFonts w:ascii="Arial" w:hAnsi="Arial" w:cs="Arial"/>
        </w:rPr>
      </w:pPr>
    </w:p>
    <w:p w14:paraId="1A880662" w14:textId="77777777" w:rsidR="00BE7264" w:rsidRDefault="00BE7264" w:rsidP="00D027CC">
      <w:pPr>
        <w:jc w:val="both"/>
        <w:rPr>
          <w:rFonts w:ascii="Arial" w:hAnsi="Arial" w:cs="Arial"/>
        </w:rPr>
      </w:pPr>
    </w:p>
    <w:p w14:paraId="4461CAB9" w14:textId="77777777" w:rsidR="00BE7264" w:rsidRDefault="00BE7264" w:rsidP="00D027CC">
      <w:pPr>
        <w:jc w:val="both"/>
        <w:rPr>
          <w:rFonts w:ascii="Arial" w:hAnsi="Arial" w:cs="Arial"/>
        </w:rPr>
      </w:pPr>
    </w:p>
    <w:p w14:paraId="1A228108" w14:textId="77777777" w:rsidR="00BE7264" w:rsidRDefault="00BE7264" w:rsidP="00D027CC">
      <w:pPr>
        <w:jc w:val="both"/>
        <w:rPr>
          <w:rFonts w:ascii="Arial" w:hAnsi="Arial" w:cs="Arial"/>
        </w:rPr>
      </w:pPr>
    </w:p>
    <w:p w14:paraId="3D07D39E" w14:textId="77777777" w:rsidR="00BE7264" w:rsidRPr="00BE7264" w:rsidRDefault="00BE7264" w:rsidP="00D027CC">
      <w:pPr>
        <w:jc w:val="both"/>
        <w:rPr>
          <w:rFonts w:ascii="Arial" w:hAnsi="Arial" w:cs="Arial"/>
        </w:rPr>
      </w:pPr>
    </w:p>
    <w:p w14:paraId="2E6F31DA" w14:textId="77777777" w:rsidR="00B7539D" w:rsidRPr="00BE7264" w:rsidRDefault="00B7539D" w:rsidP="00B352B9">
      <w:pPr>
        <w:rPr>
          <w:rFonts w:ascii="Arial" w:hAnsi="Arial" w:cs="Arial"/>
          <w:b/>
          <w:bCs/>
          <w:sz w:val="22"/>
          <w:szCs w:val="22"/>
        </w:rPr>
      </w:pPr>
    </w:p>
    <w:p w14:paraId="7AD84F09" w14:textId="77777777" w:rsidR="00D027CC" w:rsidRPr="00BE7264" w:rsidRDefault="00D027CC" w:rsidP="00B352B9">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BE7264" w14:paraId="24F40F77" w14:textId="77777777">
        <w:tc>
          <w:tcPr>
            <w:tcW w:w="10419" w:type="dxa"/>
            <w:shd w:val="clear" w:color="auto" w:fill="66CCFF"/>
          </w:tcPr>
          <w:p w14:paraId="575CFA1D" w14:textId="77777777" w:rsidR="009B1CD0" w:rsidRPr="00BE7264" w:rsidRDefault="00781603" w:rsidP="00C630AD">
            <w:pPr>
              <w:tabs>
                <w:tab w:val="left" w:pos="-142"/>
                <w:tab w:val="left" w:pos="851"/>
                <w:tab w:val="left" w:pos="4111"/>
              </w:tabs>
              <w:jc w:val="both"/>
              <w:rPr>
                <w:rFonts w:ascii="Arial" w:hAnsi="Arial" w:cs="Arial"/>
                <w:sz w:val="22"/>
                <w:szCs w:val="22"/>
              </w:rPr>
            </w:pPr>
            <w:r w:rsidRPr="00BE7264">
              <w:rPr>
                <w:rFonts w:ascii="Arial" w:hAnsi="Arial" w:cs="Arial"/>
                <w:b/>
                <w:bCs/>
                <w:sz w:val="22"/>
                <w:szCs w:val="22"/>
              </w:rPr>
              <w:t>D</w:t>
            </w:r>
            <w:r w:rsidR="009B1CD0" w:rsidRPr="00BE7264">
              <w:rPr>
                <w:rFonts w:ascii="Arial" w:hAnsi="Arial" w:cs="Arial"/>
                <w:b/>
                <w:bCs/>
                <w:sz w:val="22"/>
                <w:szCs w:val="22"/>
              </w:rPr>
              <w:t xml:space="preserve"> - Signature </w:t>
            </w:r>
            <w:r w:rsidR="00660727" w:rsidRPr="00BE7264">
              <w:rPr>
                <w:rFonts w:ascii="Arial" w:hAnsi="Arial" w:cs="Arial"/>
                <w:b/>
                <w:bCs/>
                <w:sz w:val="22"/>
                <w:szCs w:val="22"/>
              </w:rPr>
              <w:t xml:space="preserve">du marché </w:t>
            </w:r>
            <w:r w:rsidR="00FE48C9" w:rsidRPr="00BE7264">
              <w:rPr>
                <w:rFonts w:ascii="Arial" w:hAnsi="Arial" w:cs="Arial"/>
                <w:b/>
                <w:bCs/>
                <w:sz w:val="22"/>
                <w:szCs w:val="22"/>
              </w:rPr>
              <w:t>public</w:t>
            </w:r>
            <w:r w:rsidR="009B1CD0" w:rsidRPr="00BE7264">
              <w:rPr>
                <w:rFonts w:ascii="Arial" w:hAnsi="Arial" w:cs="Arial"/>
                <w:b/>
                <w:bCs/>
                <w:sz w:val="22"/>
                <w:szCs w:val="22"/>
              </w:rPr>
              <w:t xml:space="preserve"> par le </w:t>
            </w:r>
            <w:r w:rsidR="00036500" w:rsidRPr="00BE7264">
              <w:rPr>
                <w:rFonts w:ascii="Arial" w:hAnsi="Arial" w:cs="Arial"/>
                <w:b/>
                <w:bCs/>
                <w:sz w:val="22"/>
                <w:szCs w:val="22"/>
              </w:rPr>
              <w:t>titulaire individuel ou</w:t>
            </w:r>
            <w:r w:rsidR="00354C04" w:rsidRPr="00BE7264">
              <w:rPr>
                <w:rFonts w:ascii="Arial" w:hAnsi="Arial" w:cs="Arial"/>
                <w:b/>
                <w:bCs/>
                <w:sz w:val="22"/>
                <w:szCs w:val="22"/>
              </w:rPr>
              <w:t>, en cas groupement, le mandataire dûment habilité ou</w:t>
            </w:r>
            <w:r w:rsidR="00036500" w:rsidRPr="00BE7264">
              <w:rPr>
                <w:rFonts w:ascii="Arial" w:hAnsi="Arial" w:cs="Arial"/>
                <w:b/>
                <w:bCs/>
                <w:sz w:val="22"/>
                <w:szCs w:val="22"/>
              </w:rPr>
              <w:t xml:space="preserve"> chaque membre du groupement</w:t>
            </w:r>
          </w:p>
        </w:tc>
      </w:tr>
    </w:tbl>
    <w:p w14:paraId="42021568" w14:textId="77777777" w:rsidR="005824AE" w:rsidRPr="00BE7264" w:rsidRDefault="005824AE" w:rsidP="006C4338">
      <w:pPr>
        <w:tabs>
          <w:tab w:val="left" w:pos="851"/>
        </w:tabs>
        <w:jc w:val="both"/>
        <w:rPr>
          <w:rFonts w:ascii="Arial" w:hAnsi="Arial" w:cs="Arial"/>
          <w:sz w:val="22"/>
          <w:szCs w:val="22"/>
        </w:rPr>
      </w:pPr>
    </w:p>
    <w:p w14:paraId="64FC1411" w14:textId="77777777" w:rsidR="00332B12" w:rsidRPr="00BE7264" w:rsidRDefault="00781603" w:rsidP="00332B12">
      <w:pPr>
        <w:pStyle w:val="fcase1ertab"/>
        <w:tabs>
          <w:tab w:val="left" w:pos="851"/>
        </w:tabs>
        <w:ind w:left="0" w:firstLine="0"/>
        <w:rPr>
          <w:rFonts w:ascii="Arial" w:hAnsi="Arial" w:cs="Arial"/>
          <w:i/>
        </w:rPr>
      </w:pPr>
      <w:r w:rsidRPr="00BE7264">
        <w:rPr>
          <w:rFonts w:ascii="Arial" w:hAnsi="Arial" w:cs="Arial"/>
          <w:b/>
        </w:rPr>
        <w:t>D</w:t>
      </w:r>
      <w:r w:rsidR="00332B12" w:rsidRPr="00BE7264">
        <w:rPr>
          <w:rFonts w:ascii="Arial" w:hAnsi="Arial" w:cs="Arial"/>
          <w:b/>
        </w:rPr>
        <w:t xml:space="preserve">1 – Signature du marché </w:t>
      </w:r>
      <w:r w:rsidR="00FE48C9" w:rsidRPr="00BE7264">
        <w:rPr>
          <w:rFonts w:ascii="Arial" w:hAnsi="Arial" w:cs="Arial"/>
          <w:b/>
        </w:rPr>
        <w:t>public</w:t>
      </w:r>
      <w:r w:rsidR="00332B12" w:rsidRPr="00BE7264">
        <w:rPr>
          <w:rFonts w:ascii="Arial" w:hAnsi="Arial" w:cs="Arial"/>
          <w:b/>
        </w:rPr>
        <w:t xml:space="preserve"> par le titulaire individuel :</w:t>
      </w:r>
    </w:p>
    <w:p w14:paraId="359AAF7C" w14:textId="77777777" w:rsidR="00332B12" w:rsidRPr="00BE7264"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BE7264" w14:paraId="4A4A3ED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A4B03B0" w14:textId="77777777" w:rsidR="00332B12" w:rsidRPr="00BE7264" w:rsidRDefault="00332B12" w:rsidP="00B054DA">
            <w:pPr>
              <w:tabs>
                <w:tab w:val="left" w:pos="851"/>
              </w:tabs>
              <w:jc w:val="center"/>
              <w:rPr>
                <w:rFonts w:ascii="Arial" w:hAnsi="Arial" w:cs="Arial"/>
                <w:b/>
                <w:bCs/>
              </w:rPr>
            </w:pPr>
            <w:r w:rsidRPr="00BE7264">
              <w:rPr>
                <w:rFonts w:ascii="Arial" w:hAnsi="Arial" w:cs="Arial"/>
                <w:b/>
                <w:bCs/>
              </w:rPr>
              <w:t>Nom, prénom et qualité</w:t>
            </w:r>
          </w:p>
          <w:p w14:paraId="7AD93008" w14:textId="77777777" w:rsidR="00332B12" w:rsidRPr="00BE7264" w:rsidRDefault="00332B12" w:rsidP="00B054DA">
            <w:pPr>
              <w:tabs>
                <w:tab w:val="left" w:pos="851"/>
              </w:tabs>
              <w:jc w:val="center"/>
              <w:rPr>
                <w:rFonts w:ascii="Arial" w:hAnsi="Arial" w:cs="Arial"/>
                <w:b/>
                <w:bCs/>
              </w:rPr>
            </w:pPr>
            <w:proofErr w:type="gramStart"/>
            <w:r w:rsidRPr="00BE7264">
              <w:rPr>
                <w:rFonts w:ascii="Arial" w:hAnsi="Arial" w:cs="Arial"/>
                <w:b/>
                <w:bCs/>
              </w:rPr>
              <w:t>du</w:t>
            </w:r>
            <w:proofErr w:type="gramEnd"/>
            <w:r w:rsidRPr="00BE726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148C7A" w14:textId="77777777" w:rsidR="00332B12" w:rsidRPr="00BE7264" w:rsidRDefault="00332B12" w:rsidP="00B054DA">
            <w:pPr>
              <w:tabs>
                <w:tab w:val="left" w:pos="851"/>
              </w:tabs>
              <w:jc w:val="center"/>
              <w:rPr>
                <w:rFonts w:ascii="Arial" w:hAnsi="Arial" w:cs="Arial"/>
                <w:b/>
                <w:bCs/>
              </w:rPr>
            </w:pPr>
            <w:r w:rsidRPr="00BE726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E21FA" w14:textId="77777777" w:rsidR="00332B12" w:rsidRPr="00BE7264" w:rsidRDefault="00332B12" w:rsidP="00B054DA">
            <w:pPr>
              <w:tabs>
                <w:tab w:val="left" w:pos="851"/>
              </w:tabs>
              <w:jc w:val="center"/>
              <w:rPr>
                <w:rFonts w:ascii="Arial" w:hAnsi="Arial" w:cs="Arial"/>
                <w:b/>
                <w:bCs/>
              </w:rPr>
            </w:pPr>
            <w:r w:rsidRPr="00BE7264">
              <w:rPr>
                <w:rFonts w:ascii="Arial" w:hAnsi="Arial" w:cs="Arial"/>
                <w:b/>
                <w:bCs/>
              </w:rPr>
              <w:t>Signature</w:t>
            </w:r>
          </w:p>
        </w:tc>
      </w:tr>
      <w:tr w:rsidR="00332B12" w:rsidRPr="00BE7264" w14:paraId="6101FA6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D58F7AD" w14:textId="77777777" w:rsidR="00332B12" w:rsidRPr="00BE7264" w:rsidRDefault="00332B12" w:rsidP="00B054DA">
            <w:pPr>
              <w:tabs>
                <w:tab w:val="left" w:pos="851"/>
              </w:tabs>
              <w:snapToGrid w:val="0"/>
              <w:jc w:val="both"/>
              <w:rPr>
                <w:rFonts w:ascii="Arial" w:hAnsi="Arial" w:cs="Arial"/>
                <w:b/>
                <w:bCs/>
              </w:rPr>
            </w:pPr>
          </w:p>
          <w:p w14:paraId="79226536" w14:textId="77777777" w:rsidR="001A0F03" w:rsidRPr="00BE7264" w:rsidRDefault="001A0F03" w:rsidP="00B054DA">
            <w:pPr>
              <w:tabs>
                <w:tab w:val="left" w:pos="851"/>
              </w:tabs>
              <w:snapToGrid w:val="0"/>
              <w:jc w:val="both"/>
              <w:rPr>
                <w:rFonts w:ascii="Arial" w:hAnsi="Arial" w:cs="Arial"/>
                <w:b/>
                <w:bCs/>
              </w:rPr>
            </w:pPr>
          </w:p>
          <w:p w14:paraId="3791BFC1" w14:textId="77777777" w:rsidR="001A0F03" w:rsidRPr="00BE7264" w:rsidRDefault="001A0F03" w:rsidP="00B054DA">
            <w:pPr>
              <w:tabs>
                <w:tab w:val="left" w:pos="851"/>
              </w:tabs>
              <w:snapToGrid w:val="0"/>
              <w:jc w:val="both"/>
              <w:rPr>
                <w:rFonts w:ascii="Arial" w:hAnsi="Arial" w:cs="Arial"/>
                <w:b/>
                <w:bCs/>
              </w:rPr>
            </w:pPr>
          </w:p>
          <w:p w14:paraId="6D7621C2" w14:textId="77777777" w:rsidR="001A0F03" w:rsidRPr="00BE7264" w:rsidRDefault="001A0F03" w:rsidP="00B054DA">
            <w:pPr>
              <w:tabs>
                <w:tab w:val="left" w:pos="851"/>
              </w:tabs>
              <w:snapToGrid w:val="0"/>
              <w:jc w:val="both"/>
              <w:rPr>
                <w:rFonts w:ascii="Arial" w:hAnsi="Arial" w:cs="Arial"/>
                <w:b/>
                <w:bCs/>
              </w:rPr>
            </w:pPr>
          </w:p>
          <w:p w14:paraId="67F9F6BA" w14:textId="77777777" w:rsidR="001A0F03" w:rsidRPr="00BE7264" w:rsidRDefault="001A0F0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B7B2318" w14:textId="77777777" w:rsidR="00332B12" w:rsidRPr="00BE7264"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DFE54A4" w14:textId="77777777" w:rsidR="00332B12" w:rsidRPr="00BE7264" w:rsidRDefault="00332B12" w:rsidP="00B054DA">
            <w:pPr>
              <w:tabs>
                <w:tab w:val="left" w:pos="851"/>
              </w:tabs>
              <w:snapToGrid w:val="0"/>
              <w:jc w:val="both"/>
              <w:rPr>
                <w:rFonts w:ascii="Arial" w:hAnsi="Arial" w:cs="Arial"/>
                <w:b/>
                <w:bCs/>
              </w:rPr>
            </w:pPr>
          </w:p>
        </w:tc>
      </w:tr>
    </w:tbl>
    <w:p w14:paraId="23F05807" w14:textId="77777777" w:rsidR="002904AF" w:rsidRPr="00BE7264" w:rsidRDefault="002904AF" w:rsidP="002904AF">
      <w:pPr>
        <w:tabs>
          <w:tab w:val="left" w:pos="851"/>
        </w:tabs>
        <w:jc w:val="both"/>
        <w:rPr>
          <w:rFonts w:ascii="Arial" w:hAnsi="Arial" w:cs="Arial"/>
        </w:rPr>
      </w:pPr>
      <w:r w:rsidRPr="00BE7264">
        <w:rPr>
          <w:rFonts w:ascii="Arial" w:hAnsi="Arial" w:cs="Arial"/>
        </w:rPr>
        <w:t>(*) Le signataire doit avoir le pouvoir d’engager la personne qu’il représente.</w:t>
      </w:r>
    </w:p>
    <w:p w14:paraId="566DBBC4" w14:textId="77777777" w:rsidR="001A0F03" w:rsidRPr="00BE7264" w:rsidRDefault="001A0F03" w:rsidP="00332B12">
      <w:pPr>
        <w:pStyle w:val="fcase1ertab"/>
        <w:tabs>
          <w:tab w:val="left" w:pos="851"/>
        </w:tabs>
        <w:ind w:left="0" w:firstLine="0"/>
        <w:rPr>
          <w:rFonts w:ascii="Arial" w:hAnsi="Arial" w:cs="Arial"/>
          <w:b/>
        </w:rPr>
      </w:pPr>
    </w:p>
    <w:p w14:paraId="4AC92306" w14:textId="77777777" w:rsidR="001A0F03" w:rsidRPr="00BE7264" w:rsidRDefault="001A0F03" w:rsidP="00332B12">
      <w:pPr>
        <w:pStyle w:val="fcase1ertab"/>
        <w:tabs>
          <w:tab w:val="left" w:pos="851"/>
        </w:tabs>
        <w:ind w:left="0" w:firstLine="0"/>
        <w:rPr>
          <w:rFonts w:ascii="Arial" w:hAnsi="Arial" w:cs="Arial"/>
          <w:b/>
        </w:rPr>
      </w:pPr>
    </w:p>
    <w:p w14:paraId="21516856" w14:textId="77777777" w:rsidR="00332B12" w:rsidRPr="00BE7264" w:rsidRDefault="00781603" w:rsidP="00332B12">
      <w:pPr>
        <w:pStyle w:val="fcase1ertab"/>
        <w:tabs>
          <w:tab w:val="left" w:pos="851"/>
        </w:tabs>
        <w:ind w:left="0" w:firstLine="0"/>
        <w:rPr>
          <w:rFonts w:ascii="Arial" w:hAnsi="Arial" w:cs="Arial"/>
          <w:i/>
        </w:rPr>
      </w:pPr>
      <w:r w:rsidRPr="00BE7264">
        <w:rPr>
          <w:rFonts w:ascii="Arial" w:hAnsi="Arial" w:cs="Arial"/>
          <w:b/>
        </w:rPr>
        <w:lastRenderedPageBreak/>
        <w:t>D</w:t>
      </w:r>
      <w:r w:rsidR="00332B12" w:rsidRPr="00BE7264">
        <w:rPr>
          <w:rFonts w:ascii="Arial" w:hAnsi="Arial" w:cs="Arial"/>
          <w:b/>
        </w:rPr>
        <w:t xml:space="preserve">2 – Signature du marché </w:t>
      </w:r>
      <w:r w:rsidR="00FE48C9" w:rsidRPr="00BE7264">
        <w:rPr>
          <w:rFonts w:ascii="Arial" w:hAnsi="Arial" w:cs="Arial"/>
          <w:b/>
        </w:rPr>
        <w:t>public</w:t>
      </w:r>
      <w:r w:rsidR="00332B12" w:rsidRPr="00BE7264">
        <w:rPr>
          <w:rFonts w:ascii="Arial" w:hAnsi="Arial" w:cs="Arial"/>
          <w:b/>
        </w:rPr>
        <w:t xml:space="preserve"> en cas de groupement :</w:t>
      </w:r>
    </w:p>
    <w:p w14:paraId="4B1C65D6" w14:textId="77777777" w:rsidR="00332B12" w:rsidRPr="00BE7264" w:rsidRDefault="00332B12" w:rsidP="006C4338">
      <w:pPr>
        <w:tabs>
          <w:tab w:val="left" w:pos="851"/>
        </w:tabs>
        <w:jc w:val="both"/>
        <w:rPr>
          <w:rFonts w:ascii="Arial" w:hAnsi="Arial" w:cs="Arial"/>
        </w:rPr>
      </w:pPr>
    </w:p>
    <w:p w14:paraId="1B7B9E3B" w14:textId="77777777" w:rsidR="009B1CD0" w:rsidRPr="00BE7264" w:rsidRDefault="002904AF" w:rsidP="00C630AD">
      <w:pPr>
        <w:tabs>
          <w:tab w:val="left" w:pos="851"/>
        </w:tabs>
        <w:jc w:val="both"/>
        <w:rPr>
          <w:rFonts w:ascii="Arial" w:hAnsi="Arial" w:cs="Arial"/>
        </w:rPr>
      </w:pPr>
      <w:r w:rsidRPr="00BE7264">
        <w:rPr>
          <w:rFonts w:ascii="Arial" w:hAnsi="Arial" w:cs="Arial"/>
        </w:rPr>
        <w:t>L</w:t>
      </w:r>
      <w:r w:rsidR="00036500" w:rsidRPr="00BE7264">
        <w:rPr>
          <w:rFonts w:ascii="Arial" w:hAnsi="Arial" w:cs="Arial"/>
        </w:rPr>
        <w:t xml:space="preserve">es membres </w:t>
      </w:r>
      <w:r w:rsidRPr="00BE7264">
        <w:rPr>
          <w:rFonts w:ascii="Arial" w:hAnsi="Arial" w:cs="Arial"/>
        </w:rPr>
        <w:t xml:space="preserve">du groupement d’opérateurs économiques </w:t>
      </w:r>
      <w:r w:rsidR="00036500" w:rsidRPr="00BE7264">
        <w:rPr>
          <w:rFonts w:ascii="Arial" w:hAnsi="Arial" w:cs="Arial"/>
        </w:rPr>
        <w:t xml:space="preserve">désignent le mandataire suivant </w:t>
      </w:r>
      <w:r w:rsidR="00036500" w:rsidRPr="00BE7264">
        <w:rPr>
          <w:rFonts w:ascii="Arial" w:hAnsi="Arial" w:cs="Arial"/>
          <w:i/>
        </w:rPr>
        <w:t>(</w:t>
      </w:r>
      <w:hyperlink r:id="rId15" w:history="1">
        <w:r w:rsidR="00036500" w:rsidRPr="00BE7264">
          <w:rPr>
            <w:rStyle w:val="Lienhypertexte"/>
            <w:rFonts w:ascii="Arial" w:hAnsi="Arial" w:cs="Arial"/>
            <w:i/>
          </w:rPr>
          <w:t>article</w:t>
        </w:r>
        <w:r w:rsidR="009D661E" w:rsidRPr="00BE7264">
          <w:rPr>
            <w:rStyle w:val="Lienhypertexte"/>
            <w:rFonts w:ascii="Arial" w:hAnsi="Arial" w:cs="Arial"/>
            <w:i/>
          </w:rPr>
          <w:t> R. 2142-23</w:t>
        </w:r>
      </w:hyperlink>
      <w:r w:rsidR="00036500" w:rsidRPr="00BE7264">
        <w:rPr>
          <w:rFonts w:ascii="Arial" w:hAnsi="Arial" w:cs="Arial"/>
          <w:i/>
        </w:rPr>
        <w:t xml:space="preserve"> </w:t>
      </w:r>
      <w:r w:rsidR="00D90A00" w:rsidRPr="00BE7264">
        <w:rPr>
          <w:rFonts w:ascii="Arial" w:hAnsi="Arial" w:cs="Arial"/>
          <w:i/>
        </w:rPr>
        <w:t xml:space="preserve">ou </w:t>
      </w:r>
      <w:hyperlink r:id="rId16" w:history="1">
        <w:r w:rsidR="009D661E" w:rsidRPr="00BE7264">
          <w:rPr>
            <w:rStyle w:val="Lienhypertexte"/>
            <w:rFonts w:ascii="Arial" w:hAnsi="Arial" w:cs="Arial"/>
            <w:i/>
          </w:rPr>
          <w:t>article R. 2342-12</w:t>
        </w:r>
      </w:hyperlink>
      <w:r w:rsidR="009D661E" w:rsidRPr="00BE7264">
        <w:rPr>
          <w:rFonts w:ascii="Arial" w:hAnsi="Arial" w:cs="Arial"/>
          <w:i/>
        </w:rPr>
        <w:t xml:space="preserve"> du code de la commande publique</w:t>
      </w:r>
      <w:r w:rsidR="00036500" w:rsidRPr="00BE7264">
        <w:rPr>
          <w:rFonts w:ascii="Arial" w:hAnsi="Arial" w:cs="Arial"/>
          <w:i/>
        </w:rPr>
        <w:t>) </w:t>
      </w:r>
      <w:r w:rsidR="00036500" w:rsidRPr="00BE7264">
        <w:rPr>
          <w:rFonts w:ascii="Arial" w:hAnsi="Arial" w:cs="Arial"/>
        </w:rPr>
        <w:t>:</w:t>
      </w:r>
    </w:p>
    <w:p w14:paraId="70720EF4" w14:textId="77777777" w:rsidR="00036500" w:rsidRPr="00BE7264" w:rsidRDefault="00036500" w:rsidP="005846FB">
      <w:pPr>
        <w:tabs>
          <w:tab w:val="left" w:pos="851"/>
        </w:tabs>
        <w:rPr>
          <w:rFonts w:ascii="Arial" w:hAnsi="Arial" w:cs="Arial"/>
          <w:i/>
        </w:rPr>
      </w:pPr>
      <w:r w:rsidRPr="00BE7264">
        <w:rPr>
          <w:rFonts w:ascii="Arial" w:hAnsi="Arial" w:cs="Arial"/>
          <w:i/>
        </w:rPr>
        <w:t>[Indiquer le nom commercial et la dénomination sociale du mandataire]</w:t>
      </w:r>
    </w:p>
    <w:p w14:paraId="62B49874" w14:textId="77777777" w:rsidR="00036500" w:rsidRPr="00BE7264" w:rsidRDefault="00036500" w:rsidP="005846FB">
      <w:pPr>
        <w:tabs>
          <w:tab w:val="left" w:pos="851"/>
        </w:tabs>
        <w:rPr>
          <w:rFonts w:ascii="Arial" w:hAnsi="Arial" w:cs="Arial"/>
        </w:rPr>
      </w:pPr>
    </w:p>
    <w:p w14:paraId="4549970C" w14:textId="77777777" w:rsidR="00036500" w:rsidRPr="00BE7264" w:rsidRDefault="004A7169" w:rsidP="00710FD6">
      <w:pPr>
        <w:pStyle w:val="fcase1ertab"/>
        <w:tabs>
          <w:tab w:val="left" w:pos="851"/>
        </w:tabs>
        <w:ind w:left="0" w:firstLine="0"/>
        <w:rPr>
          <w:rFonts w:ascii="Arial" w:hAnsi="Arial" w:cs="Arial"/>
        </w:rPr>
      </w:pPr>
      <w:r w:rsidRPr="00BE7264">
        <w:rPr>
          <w:rFonts w:ascii="Arial" w:hAnsi="Arial" w:cs="Arial"/>
        </w:rPr>
        <w:t xml:space="preserve">En cas de groupement conjoint, </w:t>
      </w:r>
      <w:r w:rsidR="00036500" w:rsidRPr="00BE7264">
        <w:rPr>
          <w:rFonts w:ascii="Arial" w:hAnsi="Arial" w:cs="Arial"/>
        </w:rPr>
        <w:t xml:space="preserve">le mandataire </w:t>
      </w:r>
      <w:r w:rsidRPr="00BE7264">
        <w:rPr>
          <w:rFonts w:ascii="Arial" w:hAnsi="Arial" w:cs="Arial"/>
        </w:rPr>
        <w:t xml:space="preserve">du groupement </w:t>
      </w:r>
      <w:r w:rsidR="00036500" w:rsidRPr="00BE7264">
        <w:rPr>
          <w:rFonts w:ascii="Arial" w:hAnsi="Arial" w:cs="Arial"/>
        </w:rPr>
        <w:t>est :</w:t>
      </w:r>
    </w:p>
    <w:p w14:paraId="33347955" w14:textId="77777777" w:rsidR="00036500" w:rsidRPr="00BE7264" w:rsidRDefault="00036500" w:rsidP="00E47798">
      <w:pPr>
        <w:pStyle w:val="fcase1ertab"/>
        <w:tabs>
          <w:tab w:val="left" w:pos="851"/>
        </w:tabs>
        <w:rPr>
          <w:rFonts w:ascii="Arial" w:hAnsi="Arial" w:cs="Arial"/>
        </w:rPr>
      </w:pPr>
      <w:r w:rsidRPr="00BE7264">
        <w:rPr>
          <w:rFonts w:ascii="Arial" w:hAnsi="Arial" w:cs="Arial"/>
          <w:i/>
          <w:iCs/>
        </w:rPr>
        <w:t>(Cocher la case correspondante.)</w:t>
      </w:r>
    </w:p>
    <w:p w14:paraId="7F1F80C6" w14:textId="77777777" w:rsidR="00354C04" w:rsidRPr="00BE7264" w:rsidRDefault="00354C04" w:rsidP="0083205E">
      <w:pPr>
        <w:pStyle w:val="fcase1ertab"/>
        <w:tabs>
          <w:tab w:val="clear" w:pos="426"/>
          <w:tab w:val="left" w:pos="851"/>
        </w:tabs>
        <w:spacing w:before="120"/>
        <w:ind w:left="0" w:firstLine="851"/>
        <w:rPr>
          <w:rFonts w:ascii="Arial" w:hAnsi="Arial" w:cs="Arial"/>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i/>
          <w:iCs/>
        </w:rPr>
        <w:t xml:space="preserve"> </w:t>
      </w:r>
      <w:proofErr w:type="gramStart"/>
      <w:r w:rsidRPr="00BE7264">
        <w:rPr>
          <w:rFonts w:ascii="Arial" w:hAnsi="Arial" w:cs="Arial"/>
        </w:rPr>
        <w:t>conjoint</w:t>
      </w:r>
      <w:proofErr w:type="gramEnd"/>
      <w:r w:rsidRPr="00BE7264">
        <w:rPr>
          <w:rFonts w:ascii="Arial" w:hAnsi="Arial" w:cs="Arial"/>
        </w:rPr>
        <w:tab/>
      </w:r>
      <w:r w:rsidRPr="00BE7264">
        <w:rPr>
          <w:rFonts w:ascii="Arial" w:hAnsi="Arial" w:cs="Arial"/>
        </w:rPr>
        <w:tab/>
        <w:t>OU</w:t>
      </w:r>
      <w:r w:rsidRPr="00BE7264">
        <w:rPr>
          <w:rFonts w:ascii="Arial" w:hAnsi="Arial" w:cs="Arial"/>
        </w:rPr>
        <w:tab/>
      </w:r>
      <w:r w:rsidRPr="00BE7264">
        <w:rPr>
          <w:rFonts w:ascii="Arial" w:hAnsi="Arial" w:cs="Arial"/>
        </w:rPr>
        <w:tab/>
      </w: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iCs/>
        </w:rPr>
        <w:t xml:space="preserve"> </w:t>
      </w:r>
      <w:r w:rsidRPr="00BE7264">
        <w:rPr>
          <w:rFonts w:ascii="Arial" w:hAnsi="Arial" w:cs="Arial"/>
        </w:rPr>
        <w:t>solidaire</w:t>
      </w:r>
    </w:p>
    <w:p w14:paraId="769C3665" w14:textId="77777777" w:rsidR="009B1CD0" w:rsidRPr="00BE7264" w:rsidRDefault="009B1CD0" w:rsidP="0083205E">
      <w:pPr>
        <w:tabs>
          <w:tab w:val="left" w:pos="851"/>
        </w:tabs>
        <w:rPr>
          <w:rFonts w:ascii="Arial" w:hAnsi="Arial" w:cs="Arial"/>
        </w:rPr>
      </w:pPr>
    </w:p>
    <w:p w14:paraId="61DFB44E" w14:textId="77777777" w:rsidR="001C733C" w:rsidRPr="00BE7264" w:rsidRDefault="001C733C" w:rsidP="00CD46CC">
      <w:pPr>
        <w:tabs>
          <w:tab w:val="left" w:pos="851"/>
        </w:tabs>
        <w:rPr>
          <w:rFonts w:ascii="Arial" w:hAnsi="Arial" w:cs="Arial"/>
        </w:rPr>
      </w:pPr>
    </w:p>
    <w:p w14:paraId="5E14F8AA" w14:textId="77777777" w:rsidR="002904AF" w:rsidRPr="00BE7264" w:rsidRDefault="0021527A" w:rsidP="001C733C">
      <w:pPr>
        <w:pStyle w:val="fcasegauche"/>
        <w:tabs>
          <w:tab w:val="left" w:pos="426"/>
          <w:tab w:val="left" w:pos="851"/>
        </w:tabs>
        <w:spacing w:after="0"/>
        <w:ind w:left="0" w:firstLine="0"/>
        <w:jc w:val="left"/>
        <w:rPr>
          <w:rFonts w:ascii="Arial" w:hAnsi="Arial" w:cs="Arial"/>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rPr>
        <w:t xml:space="preserve"> </w:t>
      </w:r>
      <w:r w:rsidR="001C733C" w:rsidRPr="00BE7264">
        <w:rPr>
          <w:rFonts w:ascii="Arial" w:hAnsi="Arial" w:cs="Arial"/>
        </w:rPr>
        <w:t>Les membres du groupement</w:t>
      </w:r>
      <w:r w:rsidRPr="00BE7264">
        <w:rPr>
          <w:rFonts w:ascii="Arial" w:hAnsi="Arial" w:cs="Arial"/>
        </w:rPr>
        <w:t xml:space="preserve"> ont donné mandat</w:t>
      </w:r>
      <w:r w:rsidR="007F68A6" w:rsidRPr="00BE7264">
        <w:rPr>
          <w:rFonts w:ascii="Arial" w:hAnsi="Arial" w:cs="Arial"/>
        </w:rPr>
        <w:t xml:space="preserve"> au mandataire, qui signe le présent acte d’engagement</w:t>
      </w:r>
      <w:r w:rsidR="002904AF" w:rsidRPr="00BE7264">
        <w:rPr>
          <w:rFonts w:ascii="Arial" w:hAnsi="Arial" w:cs="Arial"/>
        </w:rPr>
        <w:t> :</w:t>
      </w:r>
    </w:p>
    <w:p w14:paraId="659473E9" w14:textId="77777777" w:rsidR="001C733C" w:rsidRPr="00BE7264" w:rsidRDefault="001C733C" w:rsidP="001C733C">
      <w:pPr>
        <w:tabs>
          <w:tab w:val="left" w:pos="851"/>
        </w:tabs>
        <w:rPr>
          <w:rFonts w:ascii="Arial" w:hAnsi="Arial" w:cs="Arial"/>
        </w:rPr>
      </w:pPr>
      <w:r w:rsidRPr="00BE7264">
        <w:rPr>
          <w:rFonts w:ascii="Arial" w:hAnsi="Arial" w:cs="Arial"/>
          <w:i/>
        </w:rPr>
        <w:t xml:space="preserve">(Cocher la </w:t>
      </w:r>
      <w:r w:rsidR="002904AF" w:rsidRPr="00BE7264">
        <w:rPr>
          <w:rFonts w:ascii="Arial" w:hAnsi="Arial" w:cs="Arial"/>
          <w:i/>
        </w:rPr>
        <w:t xml:space="preserve">ou les </w:t>
      </w:r>
      <w:r w:rsidRPr="00BE7264">
        <w:rPr>
          <w:rFonts w:ascii="Arial" w:hAnsi="Arial" w:cs="Arial"/>
          <w:i/>
        </w:rPr>
        <w:t>case</w:t>
      </w:r>
      <w:r w:rsidR="002904AF" w:rsidRPr="00BE7264">
        <w:rPr>
          <w:rFonts w:ascii="Arial" w:hAnsi="Arial" w:cs="Arial"/>
          <w:i/>
        </w:rPr>
        <w:t>s</w:t>
      </w:r>
      <w:r w:rsidRPr="00BE7264">
        <w:rPr>
          <w:rFonts w:ascii="Arial" w:hAnsi="Arial" w:cs="Arial"/>
          <w:i/>
        </w:rPr>
        <w:t xml:space="preserve"> correspondante</w:t>
      </w:r>
      <w:r w:rsidR="002904AF" w:rsidRPr="00BE7264">
        <w:rPr>
          <w:rFonts w:ascii="Arial" w:hAnsi="Arial" w:cs="Arial"/>
          <w:i/>
        </w:rPr>
        <w:t>s</w:t>
      </w:r>
      <w:r w:rsidRPr="00BE7264">
        <w:rPr>
          <w:rFonts w:ascii="Arial" w:hAnsi="Arial" w:cs="Arial"/>
          <w:i/>
        </w:rPr>
        <w:t>.)</w:t>
      </w:r>
    </w:p>
    <w:p w14:paraId="0B2FAFE7" w14:textId="77777777" w:rsidR="001C733C" w:rsidRPr="00BE7264" w:rsidRDefault="001C733C" w:rsidP="001C733C">
      <w:pPr>
        <w:pStyle w:val="fcasegauche"/>
        <w:tabs>
          <w:tab w:val="left" w:pos="426"/>
          <w:tab w:val="left" w:pos="851"/>
        </w:tabs>
        <w:spacing w:after="0"/>
        <w:ind w:left="0" w:firstLine="0"/>
        <w:jc w:val="left"/>
        <w:rPr>
          <w:rFonts w:ascii="Arial" w:hAnsi="Arial" w:cs="Arial"/>
        </w:rPr>
      </w:pPr>
    </w:p>
    <w:p w14:paraId="3F7BE6DE" w14:textId="77777777" w:rsidR="002904AF" w:rsidRPr="00BE7264" w:rsidRDefault="001C733C" w:rsidP="009B45B9">
      <w:pPr>
        <w:tabs>
          <w:tab w:val="left" w:pos="851"/>
        </w:tabs>
        <w:ind w:left="1695" w:hanging="1695"/>
        <w:rPr>
          <w:rFonts w:ascii="Arial" w:hAnsi="Arial" w:cs="Arial"/>
        </w:rPr>
      </w:pPr>
      <w:r w:rsidRPr="00BE7264">
        <w:rPr>
          <w:rFonts w:ascii="Arial" w:hAnsi="Arial" w:cs="Arial"/>
        </w:rPr>
        <w:tab/>
      </w: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rPr>
        <w:tab/>
      </w:r>
      <w:proofErr w:type="gramStart"/>
      <w:r w:rsidR="002904AF" w:rsidRPr="00BE7264">
        <w:rPr>
          <w:rFonts w:ascii="Arial" w:hAnsi="Arial" w:cs="Arial"/>
        </w:rPr>
        <w:t>pour</w:t>
      </w:r>
      <w:proofErr w:type="gramEnd"/>
      <w:r w:rsidR="002904AF" w:rsidRPr="00BE7264">
        <w:rPr>
          <w:rFonts w:ascii="Arial" w:hAnsi="Arial" w:cs="Arial"/>
        </w:rPr>
        <w:t xml:space="preserve"> signer le présent acte d’engagement en leur nom et pour leur compte</w:t>
      </w:r>
      <w:r w:rsidR="007F68A6" w:rsidRPr="00BE7264">
        <w:rPr>
          <w:rFonts w:ascii="Arial" w:hAnsi="Arial" w:cs="Arial"/>
        </w:rPr>
        <w:t xml:space="preserve">, </w:t>
      </w:r>
      <w:r w:rsidR="0021527A" w:rsidRPr="00BE7264">
        <w:rPr>
          <w:rFonts w:ascii="Arial" w:hAnsi="Arial" w:cs="Arial"/>
        </w:rPr>
        <w:t xml:space="preserve">pour les représenter vis-à-vis de l’acheteur </w:t>
      </w:r>
      <w:r w:rsidR="007F68A6" w:rsidRPr="00BE7264">
        <w:rPr>
          <w:rFonts w:ascii="Arial" w:hAnsi="Arial" w:cs="Arial"/>
        </w:rPr>
        <w:t>et pour coordonner l’ensemble des prestations</w:t>
      </w:r>
      <w:r w:rsidR="00983FF3" w:rsidRPr="00BE7264">
        <w:rPr>
          <w:rFonts w:ascii="Arial" w:hAnsi="Arial" w:cs="Arial"/>
        </w:rPr>
        <w:t> ;</w:t>
      </w:r>
    </w:p>
    <w:p w14:paraId="0F54A419" w14:textId="77777777" w:rsidR="002904AF" w:rsidRPr="00BE7264" w:rsidRDefault="002904AF" w:rsidP="009D661E">
      <w:pPr>
        <w:tabs>
          <w:tab w:val="left" w:pos="851"/>
        </w:tabs>
        <w:ind w:left="1701"/>
        <w:rPr>
          <w:rFonts w:ascii="Arial" w:hAnsi="Arial" w:cs="Arial"/>
        </w:rPr>
      </w:pPr>
      <w:r w:rsidRPr="00BE7264">
        <w:rPr>
          <w:rFonts w:ascii="Arial" w:hAnsi="Arial" w:cs="Arial"/>
          <w:i/>
        </w:rPr>
        <w:t>(</w:t>
      </w:r>
      <w:proofErr w:type="gramStart"/>
      <w:r w:rsidRPr="00BE7264">
        <w:rPr>
          <w:rFonts w:ascii="Arial" w:hAnsi="Arial" w:cs="Arial"/>
          <w:i/>
        </w:rPr>
        <w:t>joindre</w:t>
      </w:r>
      <w:proofErr w:type="gramEnd"/>
      <w:r w:rsidRPr="00BE7264">
        <w:rPr>
          <w:rFonts w:ascii="Arial" w:hAnsi="Arial" w:cs="Arial"/>
          <w:i/>
        </w:rPr>
        <w:t xml:space="preserve"> les pouvoirs en annexe du présent document</w:t>
      </w:r>
      <w:r w:rsidR="009D661E" w:rsidRPr="00BE7264">
        <w:rPr>
          <w:rFonts w:ascii="Arial" w:hAnsi="Arial" w:cs="Arial"/>
          <w:i/>
        </w:rPr>
        <w:t xml:space="preserve"> en cas de marché public autre que de défense ou de sécurité</w:t>
      </w:r>
      <w:r w:rsidRPr="00BE7264">
        <w:rPr>
          <w:rFonts w:ascii="Arial" w:hAnsi="Arial" w:cs="Arial"/>
          <w:i/>
        </w:rPr>
        <w:t>.</w:t>
      </w:r>
      <w:r w:rsidR="009D661E" w:rsidRPr="00BE7264">
        <w:rPr>
          <w:rFonts w:ascii="Arial" w:hAnsi="Arial" w:cs="Arial"/>
          <w:i/>
        </w:rPr>
        <w:t xml:space="preserve"> Dans le cas contraire, ces documents ont déjà été fournis</w:t>
      </w:r>
      <w:r w:rsidRPr="00BE7264">
        <w:rPr>
          <w:rFonts w:ascii="Arial" w:hAnsi="Arial" w:cs="Arial"/>
          <w:i/>
        </w:rPr>
        <w:t>)</w:t>
      </w:r>
    </w:p>
    <w:p w14:paraId="3D281791" w14:textId="77777777" w:rsidR="002904AF" w:rsidRPr="00BE7264" w:rsidRDefault="002904AF" w:rsidP="001C733C">
      <w:pPr>
        <w:tabs>
          <w:tab w:val="left" w:pos="851"/>
        </w:tabs>
        <w:rPr>
          <w:rFonts w:ascii="Arial" w:hAnsi="Arial" w:cs="Arial"/>
        </w:rPr>
      </w:pPr>
    </w:p>
    <w:p w14:paraId="461CF044" w14:textId="77777777" w:rsidR="002904AF" w:rsidRPr="00BE7264" w:rsidRDefault="002904AF" w:rsidP="002904AF">
      <w:pPr>
        <w:tabs>
          <w:tab w:val="left" w:pos="851"/>
        </w:tabs>
        <w:ind w:left="1701" w:hanging="850"/>
        <w:jc w:val="both"/>
        <w:rPr>
          <w:rFonts w:ascii="Arial" w:hAnsi="Arial" w:cs="Arial"/>
          <w:iCs/>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rPr>
        <w:tab/>
      </w:r>
      <w:proofErr w:type="gramStart"/>
      <w:r w:rsidRPr="00BE7264">
        <w:rPr>
          <w:rFonts w:ascii="Arial" w:hAnsi="Arial" w:cs="Arial"/>
        </w:rPr>
        <w:t>pour</w:t>
      </w:r>
      <w:proofErr w:type="gramEnd"/>
      <w:r w:rsidRPr="00BE7264">
        <w:rPr>
          <w:rFonts w:ascii="Arial" w:hAnsi="Arial" w:cs="Arial"/>
        </w:rPr>
        <w:t xml:space="preserve"> signer, en leur nom et pour leur compte, les modifications ultérieures du mar</w:t>
      </w:r>
      <w:r w:rsidR="0021527A" w:rsidRPr="00BE7264">
        <w:rPr>
          <w:rFonts w:ascii="Arial" w:hAnsi="Arial" w:cs="Arial"/>
        </w:rPr>
        <w:t>ché public</w:t>
      </w:r>
      <w:r w:rsidRPr="00BE7264">
        <w:rPr>
          <w:rFonts w:ascii="Arial" w:hAnsi="Arial" w:cs="Arial"/>
        </w:rPr>
        <w:t> ;</w:t>
      </w:r>
    </w:p>
    <w:p w14:paraId="5F3A2B55" w14:textId="77777777" w:rsidR="00BE6078" w:rsidRPr="00BE7264" w:rsidRDefault="009D661E" w:rsidP="009D661E">
      <w:pPr>
        <w:tabs>
          <w:tab w:val="left" w:pos="851"/>
        </w:tabs>
        <w:ind w:left="1701"/>
        <w:rPr>
          <w:rFonts w:ascii="Arial" w:hAnsi="Arial" w:cs="Arial"/>
        </w:rPr>
      </w:pPr>
      <w:r w:rsidRPr="00BE7264">
        <w:rPr>
          <w:rFonts w:ascii="Arial" w:hAnsi="Arial" w:cs="Arial"/>
          <w:i/>
        </w:rPr>
        <w:t>(</w:t>
      </w:r>
      <w:proofErr w:type="gramStart"/>
      <w:r w:rsidRPr="00BE7264">
        <w:rPr>
          <w:rFonts w:ascii="Arial" w:hAnsi="Arial" w:cs="Arial"/>
          <w:i/>
        </w:rPr>
        <w:t>joindre</w:t>
      </w:r>
      <w:proofErr w:type="gramEnd"/>
      <w:r w:rsidRPr="00BE7264">
        <w:rPr>
          <w:rFonts w:ascii="Arial" w:hAnsi="Arial" w:cs="Arial"/>
          <w:i/>
        </w:rPr>
        <w:t xml:space="preserve"> les pouvoirs en annexe du présent document en cas de marché public autre que de défense ou de sécurité. Dans le cas contraire, ces documents ont déjà été fournis)</w:t>
      </w:r>
    </w:p>
    <w:p w14:paraId="559D326C" w14:textId="77777777" w:rsidR="002904AF" w:rsidRPr="00BE7264" w:rsidRDefault="002904AF" w:rsidP="002904AF">
      <w:pPr>
        <w:tabs>
          <w:tab w:val="left" w:pos="851"/>
        </w:tabs>
        <w:rPr>
          <w:rFonts w:ascii="Arial" w:hAnsi="Arial" w:cs="Arial"/>
          <w:iCs/>
        </w:rPr>
      </w:pPr>
    </w:p>
    <w:p w14:paraId="0AA42B36" w14:textId="77777777" w:rsidR="009D661E" w:rsidRPr="00BE7264" w:rsidRDefault="002904AF" w:rsidP="002904AF">
      <w:pPr>
        <w:tabs>
          <w:tab w:val="left" w:pos="851"/>
        </w:tabs>
        <w:ind w:left="1134" w:hanging="850"/>
        <w:rPr>
          <w:rFonts w:ascii="Arial" w:hAnsi="Arial" w:cs="Arial"/>
        </w:rPr>
      </w:pPr>
      <w:r w:rsidRPr="00BE7264">
        <w:rPr>
          <w:rFonts w:ascii="Arial" w:hAnsi="Arial" w:cs="Arial"/>
        </w:rPr>
        <w:tab/>
      </w: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i/>
          <w:iCs/>
        </w:rPr>
        <w:t xml:space="preserve"> </w:t>
      </w:r>
      <w:r w:rsidRPr="00BE7264">
        <w:rPr>
          <w:rFonts w:ascii="Arial" w:hAnsi="Arial" w:cs="Arial"/>
        </w:rPr>
        <w:tab/>
      </w:r>
      <w:proofErr w:type="gramStart"/>
      <w:r w:rsidRPr="00BE7264">
        <w:rPr>
          <w:rFonts w:ascii="Arial" w:hAnsi="Arial" w:cs="Arial"/>
        </w:rPr>
        <w:t>ont</w:t>
      </w:r>
      <w:proofErr w:type="gramEnd"/>
      <w:r w:rsidRPr="00BE7264">
        <w:rPr>
          <w:rFonts w:ascii="Arial" w:hAnsi="Arial" w:cs="Arial"/>
        </w:rPr>
        <w:t xml:space="preserve"> donné mandat au mandataire dans les conditions définies par les pouvoirs joints en annexe</w:t>
      </w:r>
      <w:r w:rsidR="009D661E" w:rsidRPr="00BE7264">
        <w:rPr>
          <w:rFonts w:ascii="Arial" w:hAnsi="Arial" w:cs="Arial"/>
        </w:rPr>
        <w:t>.</w:t>
      </w:r>
    </w:p>
    <w:p w14:paraId="571A5F27" w14:textId="77777777" w:rsidR="002904AF" w:rsidRPr="00BE7264" w:rsidRDefault="009D661E" w:rsidP="009D661E">
      <w:pPr>
        <w:tabs>
          <w:tab w:val="left" w:pos="851"/>
        </w:tabs>
        <w:ind w:left="1701"/>
        <w:rPr>
          <w:rFonts w:ascii="Arial" w:hAnsi="Arial" w:cs="Arial"/>
          <w:i/>
        </w:rPr>
      </w:pPr>
      <w:r w:rsidRPr="00BE7264">
        <w:rPr>
          <w:rFonts w:ascii="Arial" w:hAnsi="Arial" w:cs="Arial"/>
          <w:i/>
        </w:rPr>
        <w:t>(</w:t>
      </w:r>
      <w:proofErr w:type="gramStart"/>
      <w:r w:rsidRPr="00BE7264">
        <w:rPr>
          <w:rFonts w:ascii="Arial" w:hAnsi="Arial" w:cs="Arial"/>
          <w:i/>
        </w:rPr>
        <w:t>hors</w:t>
      </w:r>
      <w:proofErr w:type="gramEnd"/>
      <w:r w:rsidRPr="00BE7264">
        <w:rPr>
          <w:rFonts w:ascii="Arial" w:hAnsi="Arial" w:cs="Arial"/>
          <w:i/>
        </w:rPr>
        <w:t xml:space="preserve"> cas des marchés de défense ou de sécurité dans lequel ces documents ont déjà été fournis)</w:t>
      </w:r>
      <w:r w:rsidR="002904AF" w:rsidRPr="00BE7264">
        <w:rPr>
          <w:rFonts w:ascii="Arial" w:hAnsi="Arial" w:cs="Arial"/>
          <w:i/>
        </w:rPr>
        <w:t>.</w:t>
      </w:r>
    </w:p>
    <w:p w14:paraId="29C13F46" w14:textId="77777777" w:rsidR="001C733C" w:rsidRPr="00BE7264" w:rsidRDefault="001C733C" w:rsidP="001C733C">
      <w:pPr>
        <w:tabs>
          <w:tab w:val="left" w:pos="851"/>
        </w:tabs>
        <w:rPr>
          <w:rFonts w:ascii="Arial" w:hAnsi="Arial" w:cs="Arial"/>
          <w:i/>
        </w:rPr>
      </w:pPr>
    </w:p>
    <w:p w14:paraId="75A52DAE" w14:textId="77777777" w:rsidR="00036500" w:rsidRPr="00BE7264" w:rsidRDefault="0021527A" w:rsidP="006C4338">
      <w:pPr>
        <w:tabs>
          <w:tab w:val="left" w:pos="851"/>
        </w:tabs>
        <w:rPr>
          <w:rFonts w:ascii="Arial" w:hAnsi="Arial" w:cs="Arial"/>
          <w:i/>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rPr>
        <w:t xml:space="preserve"> L</w:t>
      </w:r>
      <w:r w:rsidR="00036500" w:rsidRPr="00BE7264">
        <w:rPr>
          <w:rFonts w:ascii="Arial" w:hAnsi="Arial" w:cs="Arial"/>
        </w:rPr>
        <w:t>es membres du groupement</w:t>
      </w:r>
      <w:r w:rsidR="00332B12" w:rsidRPr="00BE7264">
        <w:rPr>
          <w:rFonts w:ascii="Arial" w:hAnsi="Arial" w:cs="Arial"/>
        </w:rPr>
        <w:t>, qui signent le présent acte d’engagement</w:t>
      </w:r>
      <w:r w:rsidR="00036500" w:rsidRPr="00BE7264">
        <w:rPr>
          <w:rFonts w:ascii="Arial" w:hAnsi="Arial" w:cs="Arial"/>
        </w:rPr>
        <w:t> :</w:t>
      </w:r>
    </w:p>
    <w:p w14:paraId="5CD65077" w14:textId="77777777" w:rsidR="00036500" w:rsidRPr="00BE7264" w:rsidRDefault="00036500" w:rsidP="006F3DF9">
      <w:pPr>
        <w:tabs>
          <w:tab w:val="left" w:pos="851"/>
        </w:tabs>
        <w:rPr>
          <w:rFonts w:ascii="Arial" w:hAnsi="Arial" w:cs="Arial"/>
        </w:rPr>
      </w:pPr>
      <w:r w:rsidRPr="00BE7264">
        <w:rPr>
          <w:rFonts w:ascii="Arial" w:hAnsi="Arial" w:cs="Arial"/>
          <w:i/>
        </w:rPr>
        <w:t>(Cocher la case correspondante.)</w:t>
      </w:r>
    </w:p>
    <w:p w14:paraId="24D9C092" w14:textId="77777777" w:rsidR="00036500" w:rsidRPr="00BE7264" w:rsidRDefault="00036500" w:rsidP="005846FB">
      <w:pPr>
        <w:tabs>
          <w:tab w:val="left" w:pos="851"/>
        </w:tabs>
        <w:rPr>
          <w:rFonts w:ascii="Arial" w:hAnsi="Arial" w:cs="Arial"/>
        </w:rPr>
      </w:pPr>
    </w:p>
    <w:p w14:paraId="50BD64A0" w14:textId="77777777" w:rsidR="00AE7831" w:rsidRPr="00BE7264" w:rsidRDefault="00AE7831" w:rsidP="009B45B9">
      <w:pPr>
        <w:tabs>
          <w:tab w:val="left" w:pos="851"/>
        </w:tabs>
        <w:ind w:left="1701" w:hanging="850"/>
        <w:jc w:val="both"/>
        <w:rPr>
          <w:rFonts w:ascii="Arial" w:hAnsi="Arial" w:cs="Arial"/>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rPr>
        <w:tab/>
      </w:r>
      <w:proofErr w:type="gramStart"/>
      <w:r w:rsidRPr="00BE7264">
        <w:rPr>
          <w:rFonts w:ascii="Arial" w:hAnsi="Arial" w:cs="Arial"/>
        </w:rPr>
        <w:t>donnent</w:t>
      </w:r>
      <w:proofErr w:type="gramEnd"/>
      <w:r w:rsidRPr="00BE7264">
        <w:rPr>
          <w:rFonts w:ascii="Arial" w:hAnsi="Arial" w:cs="Arial"/>
        </w:rPr>
        <w:t xml:space="preserve"> mandat au mandataire, qui l’accepte, pour les représenter vis-à-vis de l’acheteur et pour coordonner l’ensemble des prestations ;</w:t>
      </w:r>
    </w:p>
    <w:p w14:paraId="0CCA21D3" w14:textId="77777777" w:rsidR="00AE7831" w:rsidRPr="00BE7264" w:rsidRDefault="00AE7831" w:rsidP="009B45B9">
      <w:pPr>
        <w:tabs>
          <w:tab w:val="left" w:pos="851"/>
        </w:tabs>
        <w:ind w:left="1701" w:hanging="850"/>
        <w:jc w:val="both"/>
        <w:rPr>
          <w:rFonts w:ascii="Arial" w:hAnsi="Arial" w:cs="Arial"/>
        </w:rPr>
      </w:pPr>
    </w:p>
    <w:p w14:paraId="41804B02" w14:textId="77777777" w:rsidR="00036500" w:rsidRPr="00BE7264" w:rsidRDefault="00036500" w:rsidP="009B45B9">
      <w:pPr>
        <w:tabs>
          <w:tab w:val="left" w:pos="851"/>
        </w:tabs>
        <w:ind w:left="1701" w:hanging="850"/>
        <w:jc w:val="both"/>
        <w:rPr>
          <w:rFonts w:ascii="Arial" w:hAnsi="Arial" w:cs="Arial"/>
          <w:iCs/>
        </w:rPr>
      </w:pPr>
      <w:r w:rsidRPr="00BE7264">
        <w:rPr>
          <w:rFonts w:ascii="Arial" w:hAnsi="Arial" w:cs="Arial"/>
        </w:rPr>
        <w:fldChar w:fldCharType="begin">
          <w:ffData>
            <w:name w:val=""/>
            <w:enabled/>
            <w:calcOnExit w:val="0"/>
            <w:checkBox>
              <w:size w:val="20"/>
              <w:default w:val="0"/>
            </w:checkBox>
          </w:ffData>
        </w:fldChar>
      </w:r>
      <w:r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Pr="00BE7264">
        <w:rPr>
          <w:rFonts w:ascii="Arial" w:hAnsi="Arial" w:cs="Arial"/>
        </w:rPr>
        <w:fldChar w:fldCharType="end"/>
      </w:r>
      <w:r w:rsidRPr="00BE7264">
        <w:rPr>
          <w:rFonts w:ascii="Arial" w:hAnsi="Arial" w:cs="Arial"/>
        </w:rPr>
        <w:tab/>
      </w:r>
      <w:proofErr w:type="gramStart"/>
      <w:r w:rsidRPr="00BE7264">
        <w:rPr>
          <w:rFonts w:ascii="Arial" w:hAnsi="Arial" w:cs="Arial"/>
        </w:rPr>
        <w:t>donnent</w:t>
      </w:r>
      <w:proofErr w:type="gramEnd"/>
      <w:r w:rsidRPr="00BE7264">
        <w:rPr>
          <w:rFonts w:ascii="Arial" w:hAnsi="Arial" w:cs="Arial"/>
        </w:rPr>
        <w:t xml:space="preserve"> mandat au mandataire, qui l’accepte, pour signer, en leur nom et pour leur compte, </w:t>
      </w:r>
      <w:r w:rsidR="004A7169" w:rsidRPr="00BE7264">
        <w:rPr>
          <w:rFonts w:ascii="Arial" w:hAnsi="Arial" w:cs="Arial"/>
        </w:rPr>
        <w:t>les</w:t>
      </w:r>
      <w:r w:rsidRPr="00BE7264">
        <w:rPr>
          <w:rFonts w:ascii="Arial" w:hAnsi="Arial" w:cs="Arial"/>
        </w:rPr>
        <w:t xml:space="preserve"> modifications ultérieures du marché </w:t>
      </w:r>
      <w:r w:rsidR="00930A5C" w:rsidRPr="00BE7264">
        <w:rPr>
          <w:rFonts w:ascii="Arial" w:hAnsi="Arial" w:cs="Arial"/>
        </w:rPr>
        <w:t>public</w:t>
      </w:r>
      <w:r w:rsidRPr="00BE7264">
        <w:rPr>
          <w:rFonts w:ascii="Arial" w:hAnsi="Arial" w:cs="Arial"/>
        </w:rPr>
        <w:t> ;</w:t>
      </w:r>
    </w:p>
    <w:p w14:paraId="71CA5DC5" w14:textId="77777777" w:rsidR="00036500" w:rsidRPr="00BE7264" w:rsidRDefault="00036500" w:rsidP="006C4338">
      <w:pPr>
        <w:tabs>
          <w:tab w:val="left" w:pos="851"/>
        </w:tabs>
        <w:rPr>
          <w:rFonts w:ascii="Arial" w:hAnsi="Arial" w:cs="Arial"/>
          <w:iCs/>
        </w:rPr>
      </w:pPr>
    </w:p>
    <w:p w14:paraId="7B7C4ACB" w14:textId="77777777" w:rsidR="00036500" w:rsidRPr="00BE7264" w:rsidRDefault="00844DAA" w:rsidP="009B45B9">
      <w:pPr>
        <w:tabs>
          <w:tab w:val="left" w:pos="851"/>
        </w:tabs>
        <w:ind w:left="1134" w:hanging="850"/>
        <w:rPr>
          <w:rFonts w:ascii="Arial" w:hAnsi="Arial" w:cs="Arial"/>
          <w:i/>
        </w:rPr>
      </w:pPr>
      <w:r w:rsidRPr="00BE7264">
        <w:rPr>
          <w:rFonts w:ascii="Arial" w:hAnsi="Arial" w:cs="Arial"/>
        </w:rPr>
        <w:tab/>
      </w:r>
      <w:r w:rsidR="00036500" w:rsidRPr="00BE7264">
        <w:rPr>
          <w:rFonts w:ascii="Arial" w:hAnsi="Arial" w:cs="Arial"/>
        </w:rPr>
        <w:fldChar w:fldCharType="begin">
          <w:ffData>
            <w:name w:val=""/>
            <w:enabled/>
            <w:calcOnExit w:val="0"/>
            <w:checkBox>
              <w:size w:val="20"/>
              <w:default w:val="0"/>
            </w:checkBox>
          </w:ffData>
        </w:fldChar>
      </w:r>
      <w:r w:rsidR="00036500" w:rsidRPr="00BE7264">
        <w:rPr>
          <w:rFonts w:ascii="Arial" w:hAnsi="Arial" w:cs="Arial"/>
        </w:rPr>
        <w:instrText xml:space="preserve"> FORMCHECKBOX </w:instrText>
      </w:r>
      <w:r w:rsidR="004F7AE3">
        <w:rPr>
          <w:rFonts w:ascii="Arial" w:hAnsi="Arial" w:cs="Arial"/>
        </w:rPr>
      </w:r>
      <w:r w:rsidR="004F7AE3">
        <w:rPr>
          <w:rFonts w:ascii="Arial" w:hAnsi="Arial" w:cs="Arial"/>
        </w:rPr>
        <w:fldChar w:fldCharType="separate"/>
      </w:r>
      <w:r w:rsidR="00036500" w:rsidRPr="00BE7264">
        <w:rPr>
          <w:rFonts w:ascii="Arial" w:hAnsi="Arial" w:cs="Arial"/>
        </w:rPr>
        <w:fldChar w:fldCharType="end"/>
      </w:r>
      <w:r w:rsidR="00036500" w:rsidRPr="00BE7264">
        <w:rPr>
          <w:rFonts w:ascii="Arial" w:hAnsi="Arial" w:cs="Arial"/>
          <w:i/>
          <w:iCs/>
        </w:rPr>
        <w:t xml:space="preserve"> </w:t>
      </w:r>
      <w:r w:rsidR="00036500" w:rsidRPr="00BE7264">
        <w:rPr>
          <w:rFonts w:ascii="Arial" w:hAnsi="Arial" w:cs="Arial"/>
        </w:rPr>
        <w:tab/>
      </w:r>
      <w:proofErr w:type="gramStart"/>
      <w:r w:rsidR="00036500" w:rsidRPr="00BE7264">
        <w:rPr>
          <w:rFonts w:ascii="Arial" w:hAnsi="Arial" w:cs="Arial"/>
        </w:rPr>
        <w:t>donnent</w:t>
      </w:r>
      <w:proofErr w:type="gramEnd"/>
      <w:r w:rsidR="00036500" w:rsidRPr="00BE7264">
        <w:rPr>
          <w:rFonts w:ascii="Arial" w:hAnsi="Arial" w:cs="Arial"/>
        </w:rPr>
        <w:t xml:space="preserve"> mandat au mandataire dans les conditions définies ci-dessous</w:t>
      </w:r>
      <w:r w:rsidRPr="00BE7264">
        <w:rPr>
          <w:rFonts w:ascii="Arial" w:hAnsi="Arial" w:cs="Arial"/>
        </w:rPr>
        <w:t> :</w:t>
      </w:r>
    </w:p>
    <w:p w14:paraId="6A4E543D" w14:textId="77777777" w:rsidR="00036500" w:rsidRPr="00BE7264" w:rsidRDefault="00844DAA" w:rsidP="009B45B9">
      <w:pPr>
        <w:tabs>
          <w:tab w:val="left" w:pos="851"/>
        </w:tabs>
        <w:ind w:left="1134" w:hanging="850"/>
        <w:rPr>
          <w:rFonts w:ascii="Arial" w:hAnsi="Arial" w:cs="Arial"/>
        </w:rPr>
      </w:pPr>
      <w:r w:rsidRPr="00BE7264">
        <w:rPr>
          <w:rFonts w:ascii="Arial" w:hAnsi="Arial" w:cs="Arial"/>
          <w:i/>
        </w:rPr>
        <w:tab/>
      </w:r>
      <w:r w:rsidRPr="00BE7264">
        <w:rPr>
          <w:rFonts w:ascii="Arial" w:hAnsi="Arial" w:cs="Arial"/>
          <w:i/>
        </w:rPr>
        <w:tab/>
      </w:r>
      <w:r w:rsidRPr="00BE7264">
        <w:rPr>
          <w:rFonts w:ascii="Arial" w:hAnsi="Arial" w:cs="Arial"/>
          <w:i/>
        </w:rPr>
        <w:tab/>
      </w:r>
      <w:r w:rsidR="00036500" w:rsidRPr="00BE7264">
        <w:rPr>
          <w:rFonts w:ascii="Arial" w:hAnsi="Arial" w:cs="Arial"/>
          <w:i/>
        </w:rPr>
        <w:t>(Donner des précisions sur l’étendue du mandat.)</w:t>
      </w:r>
    </w:p>
    <w:p w14:paraId="5A02AA29" w14:textId="77777777" w:rsidR="009B1CD0" w:rsidRPr="00BE7264" w:rsidRDefault="009B1CD0" w:rsidP="006C4338">
      <w:pPr>
        <w:tabs>
          <w:tab w:val="left" w:pos="851"/>
        </w:tabs>
        <w:rPr>
          <w:rFonts w:ascii="Arial" w:hAnsi="Arial"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BE7264" w14:paraId="7B4264D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346C65B" w14:textId="77777777" w:rsidR="00332B12" w:rsidRPr="00BE7264" w:rsidRDefault="00332B12" w:rsidP="00B054DA">
            <w:pPr>
              <w:tabs>
                <w:tab w:val="left" w:pos="851"/>
              </w:tabs>
              <w:jc w:val="center"/>
              <w:rPr>
                <w:rFonts w:ascii="Arial" w:hAnsi="Arial" w:cs="Arial"/>
                <w:b/>
                <w:bCs/>
              </w:rPr>
            </w:pPr>
            <w:r w:rsidRPr="00BE7264">
              <w:rPr>
                <w:rFonts w:ascii="Arial" w:hAnsi="Arial" w:cs="Arial"/>
                <w:b/>
                <w:bCs/>
              </w:rPr>
              <w:t>Nom, prénom et qualité</w:t>
            </w:r>
          </w:p>
          <w:p w14:paraId="3D345445" w14:textId="77777777" w:rsidR="00332B12" w:rsidRPr="00BE7264" w:rsidRDefault="00332B12" w:rsidP="00B054DA">
            <w:pPr>
              <w:tabs>
                <w:tab w:val="left" w:pos="851"/>
              </w:tabs>
              <w:jc w:val="center"/>
              <w:rPr>
                <w:rFonts w:ascii="Arial" w:hAnsi="Arial" w:cs="Arial"/>
                <w:b/>
                <w:bCs/>
              </w:rPr>
            </w:pPr>
            <w:proofErr w:type="gramStart"/>
            <w:r w:rsidRPr="00BE7264">
              <w:rPr>
                <w:rFonts w:ascii="Arial" w:hAnsi="Arial" w:cs="Arial"/>
                <w:b/>
                <w:bCs/>
              </w:rPr>
              <w:t>du</w:t>
            </w:r>
            <w:proofErr w:type="gramEnd"/>
            <w:r w:rsidRPr="00BE726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91B249" w14:textId="77777777" w:rsidR="00332B12" w:rsidRPr="00BE7264" w:rsidRDefault="00332B12" w:rsidP="00B054DA">
            <w:pPr>
              <w:tabs>
                <w:tab w:val="left" w:pos="851"/>
              </w:tabs>
              <w:jc w:val="center"/>
              <w:rPr>
                <w:rFonts w:ascii="Arial" w:hAnsi="Arial" w:cs="Arial"/>
                <w:b/>
                <w:bCs/>
              </w:rPr>
            </w:pPr>
            <w:r w:rsidRPr="00BE726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15E7B" w14:textId="77777777" w:rsidR="00332B12" w:rsidRPr="00BE7264" w:rsidRDefault="00332B12" w:rsidP="00B054DA">
            <w:pPr>
              <w:tabs>
                <w:tab w:val="left" w:pos="851"/>
              </w:tabs>
              <w:jc w:val="center"/>
              <w:rPr>
                <w:rFonts w:ascii="Arial" w:hAnsi="Arial" w:cs="Arial"/>
                <w:b/>
                <w:bCs/>
              </w:rPr>
            </w:pPr>
            <w:r w:rsidRPr="00BE7264">
              <w:rPr>
                <w:rFonts w:ascii="Arial" w:hAnsi="Arial" w:cs="Arial"/>
                <w:b/>
                <w:bCs/>
              </w:rPr>
              <w:t>Signature</w:t>
            </w:r>
          </w:p>
        </w:tc>
      </w:tr>
      <w:tr w:rsidR="00332B12" w:rsidRPr="00BE7264" w14:paraId="37025763" w14:textId="77777777" w:rsidTr="002732BB">
        <w:trPr>
          <w:trHeight w:val="604"/>
        </w:trPr>
        <w:tc>
          <w:tcPr>
            <w:tcW w:w="4644" w:type="dxa"/>
            <w:tcBorders>
              <w:top w:val="single" w:sz="4" w:space="0" w:color="000000"/>
              <w:left w:val="single" w:sz="4" w:space="0" w:color="000000"/>
            </w:tcBorders>
            <w:shd w:val="clear" w:color="auto" w:fill="CCFFFF"/>
          </w:tcPr>
          <w:p w14:paraId="3D240D09" w14:textId="77777777" w:rsidR="00332B12" w:rsidRPr="00BE726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B14E644" w14:textId="77777777" w:rsidR="00332B12" w:rsidRPr="00BE7264"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BD289EE" w14:textId="77777777" w:rsidR="00332B12" w:rsidRPr="00BE7264" w:rsidRDefault="00332B12" w:rsidP="00B054DA">
            <w:pPr>
              <w:tabs>
                <w:tab w:val="left" w:pos="851"/>
              </w:tabs>
              <w:snapToGrid w:val="0"/>
              <w:jc w:val="both"/>
              <w:rPr>
                <w:rFonts w:ascii="Arial" w:hAnsi="Arial" w:cs="Arial"/>
                <w:b/>
                <w:bCs/>
              </w:rPr>
            </w:pPr>
          </w:p>
        </w:tc>
      </w:tr>
      <w:tr w:rsidR="00332B12" w:rsidRPr="00BE7264" w14:paraId="5AF12ACD" w14:textId="77777777" w:rsidTr="002732BB">
        <w:trPr>
          <w:trHeight w:val="566"/>
        </w:trPr>
        <w:tc>
          <w:tcPr>
            <w:tcW w:w="4644" w:type="dxa"/>
            <w:tcBorders>
              <w:left w:val="single" w:sz="4" w:space="0" w:color="000000"/>
            </w:tcBorders>
            <w:shd w:val="clear" w:color="auto" w:fill="auto"/>
          </w:tcPr>
          <w:p w14:paraId="6FDF4854" w14:textId="77777777" w:rsidR="00332B12" w:rsidRPr="00BE7264"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E6B6C6" w14:textId="77777777" w:rsidR="00332B12" w:rsidRPr="00BE7264"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4FEB84D" w14:textId="77777777" w:rsidR="00332B12" w:rsidRPr="00BE7264" w:rsidRDefault="00332B12" w:rsidP="00B054DA">
            <w:pPr>
              <w:tabs>
                <w:tab w:val="left" w:pos="851"/>
              </w:tabs>
              <w:snapToGrid w:val="0"/>
              <w:jc w:val="both"/>
              <w:rPr>
                <w:rFonts w:ascii="Arial" w:hAnsi="Arial" w:cs="Arial"/>
                <w:b/>
                <w:bCs/>
              </w:rPr>
            </w:pPr>
          </w:p>
        </w:tc>
      </w:tr>
      <w:tr w:rsidR="00332B12" w:rsidRPr="00BE7264" w14:paraId="6FBD9A7D" w14:textId="77777777" w:rsidTr="002732BB">
        <w:trPr>
          <w:trHeight w:val="544"/>
        </w:trPr>
        <w:tc>
          <w:tcPr>
            <w:tcW w:w="4644" w:type="dxa"/>
            <w:tcBorders>
              <w:left w:val="single" w:sz="4" w:space="0" w:color="000000"/>
            </w:tcBorders>
            <w:shd w:val="clear" w:color="auto" w:fill="CCFFFF"/>
          </w:tcPr>
          <w:p w14:paraId="7103E997" w14:textId="77777777" w:rsidR="00332B12" w:rsidRPr="00BE7264"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E252E02" w14:textId="77777777" w:rsidR="00332B12" w:rsidRPr="00BE7264"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362C8C9" w14:textId="77777777" w:rsidR="00332B12" w:rsidRPr="00BE7264" w:rsidRDefault="00332B12" w:rsidP="00B054DA">
            <w:pPr>
              <w:tabs>
                <w:tab w:val="left" w:pos="851"/>
              </w:tabs>
              <w:snapToGrid w:val="0"/>
              <w:jc w:val="both"/>
              <w:rPr>
                <w:rFonts w:ascii="Arial" w:hAnsi="Arial" w:cs="Arial"/>
                <w:b/>
                <w:bCs/>
              </w:rPr>
            </w:pPr>
          </w:p>
        </w:tc>
      </w:tr>
      <w:tr w:rsidR="00332B12" w:rsidRPr="00BE7264" w14:paraId="0A3C0DD6" w14:textId="77777777" w:rsidTr="00613D6D">
        <w:trPr>
          <w:trHeight w:val="80"/>
        </w:trPr>
        <w:tc>
          <w:tcPr>
            <w:tcW w:w="4644" w:type="dxa"/>
            <w:tcBorders>
              <w:left w:val="single" w:sz="4" w:space="0" w:color="000000"/>
              <w:bottom w:val="single" w:sz="4" w:space="0" w:color="auto"/>
            </w:tcBorders>
            <w:shd w:val="clear" w:color="auto" w:fill="auto"/>
          </w:tcPr>
          <w:p w14:paraId="57DC9496" w14:textId="77777777" w:rsidR="00332B12" w:rsidRPr="00BE7264"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443D1CFA" w14:textId="77777777" w:rsidR="00332B12" w:rsidRPr="00BE7264"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778D7E88" w14:textId="77777777" w:rsidR="00332B12" w:rsidRPr="00BE7264" w:rsidRDefault="00332B12" w:rsidP="00B054DA">
            <w:pPr>
              <w:tabs>
                <w:tab w:val="left" w:pos="851"/>
              </w:tabs>
              <w:snapToGrid w:val="0"/>
              <w:jc w:val="both"/>
              <w:rPr>
                <w:rFonts w:ascii="Arial" w:hAnsi="Arial" w:cs="Arial"/>
                <w:b/>
                <w:bCs/>
              </w:rPr>
            </w:pPr>
          </w:p>
        </w:tc>
      </w:tr>
    </w:tbl>
    <w:p w14:paraId="3CEB89E8" w14:textId="77777777" w:rsidR="00332B12" w:rsidRPr="00BE7264" w:rsidRDefault="00332B12" w:rsidP="00332B12">
      <w:pPr>
        <w:tabs>
          <w:tab w:val="left" w:pos="851"/>
        </w:tabs>
        <w:jc w:val="both"/>
        <w:rPr>
          <w:rFonts w:ascii="Arial" w:hAnsi="Arial" w:cs="Arial"/>
        </w:rPr>
      </w:pPr>
      <w:r w:rsidRPr="00BE7264">
        <w:rPr>
          <w:rFonts w:ascii="Arial" w:hAnsi="Arial" w:cs="Arial"/>
        </w:rPr>
        <w:t>(*) Le signataire doit avoir le pouvoir d’engager la personne qu’il représente.</w:t>
      </w:r>
    </w:p>
    <w:p w14:paraId="331667D8" w14:textId="77777777" w:rsidR="0079785C" w:rsidRPr="00BE7264" w:rsidRDefault="0079785C" w:rsidP="009B45B9">
      <w:pPr>
        <w:pStyle w:val="fcase2metab"/>
        <w:rPr>
          <w:rFonts w:ascii="Arial" w:hAnsi="Arial" w:cs="Arial"/>
          <w:sz w:val="22"/>
          <w:szCs w:val="22"/>
        </w:rPr>
      </w:pPr>
    </w:p>
    <w:p w14:paraId="45EC0A28" w14:textId="77777777" w:rsidR="00BE7264" w:rsidRDefault="00BE7264" w:rsidP="00574BC4">
      <w:pPr>
        <w:tabs>
          <w:tab w:val="right" w:pos="4962"/>
        </w:tabs>
        <w:jc w:val="both"/>
        <w:rPr>
          <w:rFonts w:ascii="Arial" w:hAnsi="Arial" w:cs="Arial"/>
          <w:color w:val="000000"/>
        </w:rPr>
      </w:pPr>
    </w:p>
    <w:p w14:paraId="15921CE7" w14:textId="77777777" w:rsidR="00BE7264" w:rsidRDefault="00BE7264" w:rsidP="00BE7264">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E7264" w14:paraId="377F11C8" w14:textId="77777777" w:rsidTr="00827127">
        <w:tc>
          <w:tcPr>
            <w:tcW w:w="10277" w:type="dxa"/>
            <w:shd w:val="clear" w:color="auto" w:fill="66CCFF"/>
          </w:tcPr>
          <w:p w14:paraId="216B96A6" w14:textId="77777777" w:rsidR="00BE7264" w:rsidRDefault="00BE7264" w:rsidP="00827127">
            <w:r>
              <w:rPr>
                <w:rFonts w:ascii="Arial" w:hAnsi="Arial" w:cs="Arial"/>
              </w:rPr>
              <w:br w:type="page"/>
            </w:r>
            <w:r>
              <w:rPr>
                <w:sz w:val="22"/>
                <w:szCs w:val="22"/>
              </w:rPr>
              <w:t>D - Identification et signature de l’acheteur.</w:t>
            </w:r>
          </w:p>
        </w:tc>
      </w:tr>
    </w:tbl>
    <w:p w14:paraId="20D9F755" w14:textId="77777777" w:rsidR="00BE7264" w:rsidRDefault="00BE7264" w:rsidP="00BE7264">
      <w:pPr>
        <w:tabs>
          <w:tab w:val="left" w:pos="851"/>
        </w:tabs>
      </w:pPr>
    </w:p>
    <w:p w14:paraId="64F22AE7" w14:textId="77777777" w:rsidR="00BE7264" w:rsidRDefault="00BE7264" w:rsidP="00BE7264">
      <w:pPr>
        <w:tabs>
          <w:tab w:val="left" w:pos="851"/>
        </w:tabs>
      </w:pPr>
    </w:p>
    <w:p w14:paraId="3964D482" w14:textId="77777777" w:rsidR="00BE7264" w:rsidRDefault="00BE7264" w:rsidP="00BE7264">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6C394AFA" w14:textId="77777777" w:rsidR="00BE7264" w:rsidRDefault="00BE7264" w:rsidP="00BE7264">
      <w:pPr>
        <w:pStyle w:val="Titre1"/>
        <w:tabs>
          <w:tab w:val="left" w:pos="851"/>
        </w:tabs>
        <w:ind w:left="0"/>
        <w:jc w:val="both"/>
        <w:rPr>
          <w:rFonts w:ascii="Arial" w:hAnsi="Arial" w:cs="Arial"/>
        </w:rPr>
      </w:pPr>
    </w:p>
    <w:p w14:paraId="6CFE4B29" w14:textId="77777777" w:rsidR="00BE7264" w:rsidRPr="00724AB0" w:rsidRDefault="00BE7264" w:rsidP="00BE7264">
      <w:pPr>
        <w:numPr>
          <w:ilvl w:val="0"/>
          <w:numId w:val="1"/>
        </w:numPr>
        <w:tabs>
          <w:tab w:val="left" w:pos="9096"/>
        </w:tabs>
        <w:jc w:val="both"/>
        <w:rPr>
          <w:rFonts w:ascii="Calibri" w:hAnsi="Calibri" w:cs="Arial"/>
          <w:sz w:val="22"/>
          <w:szCs w:val="22"/>
        </w:rPr>
      </w:pPr>
      <w:r w:rsidRPr="00724AB0">
        <w:rPr>
          <w:rFonts w:ascii="Calibri" w:hAnsi="Calibri" w:cs="Arial"/>
          <w:sz w:val="22"/>
          <w:szCs w:val="22"/>
        </w:rPr>
        <w:t>CCI France</w:t>
      </w:r>
      <w:r w:rsidRPr="00724AB0">
        <w:rPr>
          <w:rFonts w:ascii="Calibri" w:hAnsi="Calibri" w:cs="Arial"/>
          <w:sz w:val="22"/>
          <w:szCs w:val="22"/>
        </w:rPr>
        <w:tab/>
      </w:r>
    </w:p>
    <w:p w14:paraId="729644ED" w14:textId="77777777" w:rsidR="00BE7264" w:rsidRPr="00724AB0" w:rsidRDefault="00BE7264" w:rsidP="00BE7264">
      <w:pPr>
        <w:numPr>
          <w:ilvl w:val="0"/>
          <w:numId w:val="1"/>
        </w:numPr>
        <w:jc w:val="both"/>
        <w:rPr>
          <w:rFonts w:ascii="Calibri" w:hAnsi="Calibri" w:cs="Arial"/>
          <w:sz w:val="22"/>
          <w:szCs w:val="22"/>
        </w:rPr>
      </w:pPr>
      <w:bookmarkStart w:id="0" w:name="_Hlk533583979"/>
      <w:r w:rsidRPr="00724AB0">
        <w:rPr>
          <w:rFonts w:ascii="Calibri" w:hAnsi="Calibri" w:cs="Arial"/>
          <w:sz w:val="22"/>
          <w:szCs w:val="22"/>
        </w:rPr>
        <w:t>Représentée par son Président</w:t>
      </w:r>
    </w:p>
    <w:bookmarkEnd w:id="0"/>
    <w:p w14:paraId="09DF1AA2" w14:textId="77777777" w:rsidR="00BE7264" w:rsidRPr="00724AB0" w:rsidRDefault="00BE7264" w:rsidP="00BE7264">
      <w:pPr>
        <w:numPr>
          <w:ilvl w:val="0"/>
          <w:numId w:val="1"/>
        </w:numPr>
        <w:rPr>
          <w:rFonts w:ascii="Calibri" w:hAnsi="Calibri" w:cs="Arial"/>
          <w:sz w:val="22"/>
          <w:szCs w:val="22"/>
        </w:rPr>
      </w:pPr>
      <w:r w:rsidRPr="00724AB0">
        <w:rPr>
          <w:rFonts w:ascii="Calibri" w:hAnsi="Calibri" w:cs="Arial"/>
          <w:sz w:val="22"/>
          <w:szCs w:val="22"/>
        </w:rPr>
        <w:t>8-10 rue Pierre Brossolette</w:t>
      </w:r>
    </w:p>
    <w:p w14:paraId="4F0D66EF" w14:textId="77777777" w:rsidR="00BE7264" w:rsidRPr="00724AB0" w:rsidRDefault="00BE7264" w:rsidP="00BE7264">
      <w:pPr>
        <w:numPr>
          <w:ilvl w:val="0"/>
          <w:numId w:val="1"/>
        </w:numPr>
        <w:rPr>
          <w:rFonts w:ascii="Calibri" w:hAnsi="Calibri" w:cs="Arial"/>
          <w:sz w:val="22"/>
          <w:szCs w:val="22"/>
        </w:rPr>
      </w:pPr>
      <w:r w:rsidRPr="00724AB0">
        <w:rPr>
          <w:rFonts w:ascii="Calibri" w:hAnsi="Calibri" w:cs="Arial"/>
          <w:sz w:val="22"/>
          <w:szCs w:val="22"/>
        </w:rPr>
        <w:t xml:space="preserve">92300 Levallois-Perret </w:t>
      </w:r>
    </w:p>
    <w:p w14:paraId="5032AD80" w14:textId="77777777" w:rsidR="00BE7264" w:rsidRPr="00724AB0" w:rsidRDefault="004F7AE3" w:rsidP="00BE7264">
      <w:pPr>
        <w:numPr>
          <w:ilvl w:val="0"/>
          <w:numId w:val="1"/>
        </w:numPr>
        <w:rPr>
          <w:rFonts w:ascii="Calibri" w:hAnsi="Calibri" w:cs="Arial"/>
          <w:sz w:val="22"/>
          <w:szCs w:val="22"/>
        </w:rPr>
      </w:pPr>
      <w:hyperlink r:id="rId17" w:history="1">
        <w:r w:rsidR="00BE7264" w:rsidRPr="00724AB0">
          <w:rPr>
            <w:rFonts w:ascii="Calibri" w:hAnsi="Calibri"/>
            <w:sz w:val="22"/>
            <w:szCs w:val="22"/>
          </w:rPr>
          <w:t>www.cci.fr</w:t>
        </w:r>
      </w:hyperlink>
      <w:r w:rsidR="00BE7264" w:rsidRPr="00724AB0">
        <w:rPr>
          <w:rFonts w:ascii="Calibri" w:hAnsi="Calibri" w:cs="Arial"/>
          <w:sz w:val="22"/>
          <w:szCs w:val="22"/>
        </w:rPr>
        <w:t xml:space="preserve"> </w:t>
      </w:r>
    </w:p>
    <w:p w14:paraId="4336D6B3" w14:textId="77777777" w:rsidR="00BE7264" w:rsidRPr="00724AB0" w:rsidRDefault="00BE7264" w:rsidP="00BE7264">
      <w:pPr>
        <w:numPr>
          <w:ilvl w:val="0"/>
          <w:numId w:val="1"/>
        </w:numPr>
        <w:rPr>
          <w:rFonts w:ascii="Calibri" w:hAnsi="Calibri" w:cs="Arial"/>
          <w:sz w:val="22"/>
          <w:szCs w:val="22"/>
        </w:rPr>
      </w:pPr>
      <w:r w:rsidRPr="00724AB0">
        <w:rPr>
          <w:rFonts w:ascii="Calibri" w:hAnsi="Calibri" w:cs="Arial"/>
          <w:sz w:val="22"/>
          <w:szCs w:val="22"/>
        </w:rPr>
        <w:lastRenderedPageBreak/>
        <w:t>T. +33 (0)1 44 45 37 00</w:t>
      </w:r>
    </w:p>
    <w:p w14:paraId="29D76AA5" w14:textId="77777777" w:rsidR="00BE7264" w:rsidRPr="00724AB0" w:rsidRDefault="00BE7264" w:rsidP="00BE7264">
      <w:pPr>
        <w:numPr>
          <w:ilvl w:val="0"/>
          <w:numId w:val="1"/>
        </w:numPr>
        <w:rPr>
          <w:rFonts w:ascii="Calibri" w:hAnsi="Calibri" w:cs="Arial"/>
          <w:sz w:val="22"/>
          <w:szCs w:val="22"/>
        </w:rPr>
      </w:pPr>
      <w:r w:rsidRPr="00724AB0">
        <w:rPr>
          <w:rFonts w:ascii="Calibri" w:hAnsi="Calibri" w:cs="Arial"/>
          <w:sz w:val="22"/>
          <w:szCs w:val="22"/>
        </w:rPr>
        <w:t>N° Siret : 187 500 020 00073</w:t>
      </w:r>
    </w:p>
    <w:p w14:paraId="4822F8B5" w14:textId="77777777" w:rsidR="00BE7264" w:rsidRDefault="00BE7264" w:rsidP="00BE7264">
      <w:pPr>
        <w:pStyle w:val="En-tte"/>
        <w:tabs>
          <w:tab w:val="clear" w:pos="4536"/>
          <w:tab w:val="clear" w:pos="9072"/>
          <w:tab w:val="left" w:pos="851"/>
        </w:tabs>
        <w:jc w:val="both"/>
        <w:rPr>
          <w:rFonts w:ascii="Arial" w:hAnsi="Arial" w:cs="Arial"/>
        </w:rPr>
      </w:pPr>
    </w:p>
    <w:p w14:paraId="00AC1D83" w14:textId="77777777" w:rsidR="00BE7264" w:rsidRDefault="00BE7264" w:rsidP="00BE7264">
      <w:pPr>
        <w:pStyle w:val="En-tte"/>
        <w:tabs>
          <w:tab w:val="clear" w:pos="4536"/>
          <w:tab w:val="clear" w:pos="9072"/>
          <w:tab w:val="left" w:pos="851"/>
        </w:tabs>
        <w:jc w:val="both"/>
        <w:rPr>
          <w:rFonts w:ascii="Arial" w:hAnsi="Arial" w:cs="Arial"/>
        </w:rPr>
      </w:pPr>
    </w:p>
    <w:p w14:paraId="65F4D153" w14:textId="77777777" w:rsidR="00BE7264" w:rsidRDefault="00BE7264" w:rsidP="00BE7264">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7C0F59D5" w14:textId="77777777" w:rsidR="00BE7264" w:rsidRDefault="00BE7264" w:rsidP="00BE7264">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73F62F45" w14:textId="77777777" w:rsidR="00BE7264" w:rsidRDefault="00BE7264" w:rsidP="00BE7264">
      <w:pPr>
        <w:tabs>
          <w:tab w:val="left" w:pos="851"/>
        </w:tabs>
        <w:jc w:val="both"/>
        <w:rPr>
          <w:rFonts w:ascii="Arial" w:hAnsi="Arial" w:cs="Arial"/>
        </w:rPr>
      </w:pPr>
    </w:p>
    <w:p w14:paraId="468063AD" w14:textId="77777777" w:rsidR="00BE7264" w:rsidRPr="00887588" w:rsidRDefault="00BE7264" w:rsidP="00BE7264">
      <w:pPr>
        <w:rPr>
          <w:rFonts w:ascii="Calibri" w:hAnsi="Calibri" w:cs="Arial"/>
          <w:sz w:val="22"/>
          <w:szCs w:val="22"/>
        </w:rPr>
      </w:pPr>
      <w:r w:rsidRPr="00724AB0">
        <w:rPr>
          <w:rFonts w:ascii="Calibri" w:hAnsi="Calibri" w:cs="Arial"/>
          <w:sz w:val="22"/>
          <w:szCs w:val="22"/>
        </w:rPr>
        <w:t>Monsieur le Président de CCI France,</w:t>
      </w:r>
      <w:r>
        <w:rPr>
          <w:rFonts w:ascii="Calibri" w:hAnsi="Calibri" w:cs="Arial"/>
          <w:sz w:val="22"/>
          <w:szCs w:val="22"/>
        </w:rPr>
        <w:t xml:space="preserve"> </w:t>
      </w:r>
      <w:r w:rsidRPr="00887588">
        <w:rPr>
          <w:rFonts w:ascii="Calibri" w:hAnsi="Calibri" w:cs="Arial"/>
          <w:sz w:val="22"/>
          <w:szCs w:val="22"/>
        </w:rPr>
        <w:t>Alain DI CRESCENZO</w:t>
      </w:r>
    </w:p>
    <w:p w14:paraId="467CB632" w14:textId="77777777" w:rsidR="00BE7264" w:rsidRDefault="00BE7264" w:rsidP="00BE7264">
      <w:pPr>
        <w:tabs>
          <w:tab w:val="left" w:pos="851"/>
        </w:tabs>
        <w:jc w:val="both"/>
        <w:rPr>
          <w:rFonts w:ascii="Arial" w:hAnsi="Arial" w:cs="Arial"/>
        </w:rPr>
      </w:pPr>
    </w:p>
    <w:p w14:paraId="3966678B" w14:textId="77777777" w:rsidR="00BE7264" w:rsidRDefault="00BE7264" w:rsidP="00BE7264">
      <w:pPr>
        <w:tabs>
          <w:tab w:val="left" w:pos="851"/>
        </w:tabs>
        <w:jc w:val="both"/>
        <w:rPr>
          <w:rFonts w:ascii="Arial" w:hAnsi="Arial" w:cs="Arial"/>
        </w:rPr>
      </w:pPr>
    </w:p>
    <w:p w14:paraId="289F0EFF" w14:textId="77777777" w:rsidR="00BE7264" w:rsidRDefault="00BE7264" w:rsidP="00BE7264">
      <w:pPr>
        <w:tabs>
          <w:tab w:val="left" w:pos="851"/>
        </w:tabs>
        <w:jc w:val="both"/>
        <w:rPr>
          <w:rFonts w:ascii="Arial" w:hAnsi="Arial" w:cs="Arial"/>
        </w:rPr>
      </w:pPr>
    </w:p>
    <w:p w14:paraId="790F1BC2" w14:textId="77777777" w:rsidR="00BE7264" w:rsidRDefault="00BE7264" w:rsidP="00BE7264">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8"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9"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53A8DA7C" w14:textId="77777777" w:rsidR="00BE7264" w:rsidRDefault="00BE7264" w:rsidP="00BE7264">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FD2AE60" w14:textId="77777777" w:rsidR="00BE7264" w:rsidRDefault="00BE7264" w:rsidP="00BE7264">
      <w:pPr>
        <w:tabs>
          <w:tab w:val="left" w:pos="851"/>
        </w:tabs>
        <w:jc w:val="both"/>
        <w:rPr>
          <w:rFonts w:ascii="Arial" w:hAnsi="Arial" w:cs="Arial"/>
        </w:rPr>
      </w:pPr>
    </w:p>
    <w:p w14:paraId="20785EDC" w14:textId="77777777" w:rsidR="00BE7264" w:rsidRDefault="00BE7264" w:rsidP="00BE7264">
      <w:pPr>
        <w:tabs>
          <w:tab w:val="left" w:pos="851"/>
        </w:tabs>
        <w:jc w:val="both"/>
        <w:rPr>
          <w:rFonts w:ascii="Arial" w:hAnsi="Arial" w:cs="Arial"/>
        </w:rPr>
      </w:pPr>
      <w:r w:rsidRPr="00724AB0">
        <w:rPr>
          <w:rFonts w:ascii="Calibri" w:hAnsi="Calibri" w:cs="Arial"/>
          <w:sz w:val="22"/>
          <w:szCs w:val="22"/>
        </w:rPr>
        <w:t>Monsieur le Président de CCI France,</w:t>
      </w:r>
      <w:r>
        <w:rPr>
          <w:rFonts w:ascii="Calibri" w:hAnsi="Calibri" w:cs="Arial"/>
          <w:sz w:val="22"/>
          <w:szCs w:val="22"/>
        </w:rPr>
        <w:t xml:space="preserve"> </w:t>
      </w:r>
      <w:r w:rsidRPr="00887588">
        <w:rPr>
          <w:rFonts w:ascii="Calibri" w:hAnsi="Calibri" w:cs="Arial"/>
          <w:sz w:val="22"/>
          <w:szCs w:val="22"/>
        </w:rPr>
        <w:t>Alain DI CRESCENZO</w:t>
      </w:r>
    </w:p>
    <w:p w14:paraId="44DBEA6C" w14:textId="77777777" w:rsidR="00BE7264" w:rsidRDefault="00BE7264" w:rsidP="00BE7264">
      <w:pPr>
        <w:tabs>
          <w:tab w:val="left" w:pos="851"/>
        </w:tabs>
        <w:jc w:val="both"/>
        <w:rPr>
          <w:rFonts w:ascii="Arial" w:hAnsi="Arial" w:cs="Arial"/>
        </w:rPr>
      </w:pPr>
    </w:p>
    <w:p w14:paraId="43BD1C88" w14:textId="77777777" w:rsidR="00BE7264" w:rsidRDefault="00BE7264" w:rsidP="00BE7264">
      <w:pPr>
        <w:pStyle w:val="fcase2metab"/>
        <w:ind w:left="0" w:firstLine="0"/>
        <w:rPr>
          <w:rFonts w:ascii="Arial" w:hAnsi="Arial" w:cs="Arial"/>
        </w:rPr>
      </w:pPr>
    </w:p>
    <w:p w14:paraId="48FC6B71" w14:textId="77777777" w:rsidR="00BE7264" w:rsidRDefault="00BE7264" w:rsidP="00BE7264">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6B2A652" w14:textId="77777777" w:rsidR="00BE7264" w:rsidRDefault="00BE7264" w:rsidP="00BE7264">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EA34A37" w14:textId="77777777" w:rsidR="00BE7264" w:rsidRDefault="00BE7264" w:rsidP="00BE7264">
      <w:pPr>
        <w:pStyle w:val="fcase2metab"/>
        <w:rPr>
          <w:rFonts w:ascii="Arial" w:hAnsi="Arial" w:cs="Arial"/>
        </w:rPr>
      </w:pPr>
    </w:p>
    <w:p w14:paraId="39630330" w14:textId="77777777" w:rsidR="00BE7264" w:rsidRPr="00724AB0" w:rsidRDefault="00BE7264" w:rsidP="00BE7264">
      <w:pPr>
        <w:numPr>
          <w:ilvl w:val="0"/>
          <w:numId w:val="1"/>
        </w:numPr>
        <w:tabs>
          <w:tab w:val="left" w:pos="9096"/>
        </w:tabs>
        <w:jc w:val="both"/>
        <w:rPr>
          <w:rFonts w:ascii="Calibri" w:hAnsi="Calibri" w:cs="Arial"/>
          <w:sz w:val="22"/>
          <w:szCs w:val="22"/>
        </w:rPr>
      </w:pPr>
      <w:r w:rsidRPr="00724AB0">
        <w:rPr>
          <w:rFonts w:ascii="Calibri" w:hAnsi="Calibri" w:cs="Arial"/>
          <w:sz w:val="22"/>
          <w:szCs w:val="22"/>
        </w:rPr>
        <w:t xml:space="preserve">Monsieur le vice-président trésorier de CCI France. </w:t>
      </w:r>
    </w:p>
    <w:p w14:paraId="267E0ECC" w14:textId="77777777" w:rsidR="00BE7264" w:rsidRDefault="00BE7264" w:rsidP="00BE7264">
      <w:pPr>
        <w:pStyle w:val="fcase2metab"/>
        <w:rPr>
          <w:rFonts w:ascii="Arial" w:hAnsi="Arial" w:cs="Arial"/>
        </w:rPr>
      </w:pPr>
    </w:p>
    <w:p w14:paraId="4D0A7117" w14:textId="77777777" w:rsidR="00BE7264" w:rsidRDefault="00BE7264" w:rsidP="00BE7264">
      <w:pPr>
        <w:pStyle w:val="fcase2metab"/>
        <w:ind w:left="0" w:firstLine="0"/>
        <w:rPr>
          <w:rFonts w:ascii="Arial" w:hAnsi="Arial" w:cs="Arial"/>
        </w:rPr>
      </w:pPr>
    </w:p>
    <w:p w14:paraId="24A1560D" w14:textId="77777777" w:rsidR="00BE7264" w:rsidRDefault="00BE7264" w:rsidP="00BE7264">
      <w:pPr>
        <w:pStyle w:val="fcase2metab"/>
        <w:ind w:left="0" w:firstLine="0"/>
        <w:rPr>
          <w:rFonts w:ascii="Arial" w:hAnsi="Arial" w:cs="Arial"/>
        </w:rPr>
      </w:pPr>
    </w:p>
    <w:p w14:paraId="5C6EEA44" w14:textId="77777777" w:rsidR="00BE7264" w:rsidRDefault="00BE7264" w:rsidP="00BE7264">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261E1FBA" w14:textId="77777777" w:rsidR="00BE7264" w:rsidRPr="00212A8E" w:rsidRDefault="00BE7264" w:rsidP="00BE7264">
      <w:pPr>
        <w:pStyle w:val="fcase2metab"/>
        <w:rPr>
          <w:rFonts w:ascii="Arial" w:hAnsi="Arial" w:cs="Arial"/>
        </w:rPr>
      </w:pPr>
    </w:p>
    <w:p w14:paraId="6CB3E10F" w14:textId="46B32E09" w:rsidR="00BE7264" w:rsidRPr="004F7AE3" w:rsidRDefault="00BE7264" w:rsidP="6589DA89">
      <w:pPr>
        <w:rPr>
          <w:rFonts w:ascii="Calibri" w:hAnsi="Calibri" w:cs="Calibri"/>
        </w:rPr>
      </w:pPr>
      <w:r w:rsidRPr="004F7AE3">
        <w:rPr>
          <w:rFonts w:ascii="Calibri" w:hAnsi="Calibri" w:cs="Calibri"/>
        </w:rPr>
        <w:t xml:space="preserve">Section budgétaire : </w:t>
      </w:r>
      <w:r w:rsidR="004F7AE3" w:rsidRPr="004F7AE3">
        <w:rPr>
          <w:rFonts w:ascii="Calibri" w:hAnsi="Calibri" w:cs="Calibri"/>
        </w:rPr>
        <w:t>00022 Performance sociale</w:t>
      </w:r>
    </w:p>
    <w:p w14:paraId="4BCDE905" w14:textId="287D6C14" w:rsidR="00BE7264" w:rsidRPr="004F7AE3" w:rsidRDefault="00BE7264" w:rsidP="6589DA89">
      <w:pPr>
        <w:autoSpaceDE w:val="0"/>
        <w:rPr>
          <w:rFonts w:ascii="Calibri" w:hAnsi="Calibri" w:cs="Calibri"/>
        </w:rPr>
      </w:pPr>
      <w:r w:rsidRPr="004F7AE3">
        <w:rPr>
          <w:rFonts w:ascii="Calibri" w:hAnsi="Calibri" w:cs="Calibri"/>
        </w:rPr>
        <w:t xml:space="preserve">Code article : </w:t>
      </w:r>
      <w:r w:rsidR="004F7AE3" w:rsidRPr="004F7AE3">
        <w:rPr>
          <w:rFonts w:ascii="Calibri" w:hAnsi="Calibri" w:cs="Calibri"/>
        </w:rPr>
        <w:t>64</w:t>
      </w:r>
    </w:p>
    <w:p w14:paraId="3571464D" w14:textId="77777777" w:rsidR="00BE7264" w:rsidRDefault="00BE7264" w:rsidP="00BE7264">
      <w:pPr>
        <w:tabs>
          <w:tab w:val="left" w:pos="851"/>
        </w:tabs>
        <w:rPr>
          <w:rFonts w:ascii="Arial" w:hAnsi="Arial" w:cs="Arial"/>
        </w:rPr>
      </w:pPr>
    </w:p>
    <w:p w14:paraId="55A2B783" w14:textId="77777777" w:rsidR="00BE7264" w:rsidRDefault="00BE7264" w:rsidP="00BE7264">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5E66F7A0" w14:textId="77777777" w:rsidR="00BE7264" w:rsidRDefault="00BE7264" w:rsidP="00BE7264">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F36A991" w14:textId="77777777" w:rsidR="00BE7264" w:rsidRDefault="00BE7264" w:rsidP="00BE7264">
      <w:pPr>
        <w:tabs>
          <w:tab w:val="left" w:pos="851"/>
        </w:tabs>
        <w:rPr>
          <w:rFonts w:ascii="Arial" w:hAnsi="Arial" w:cs="Arial"/>
        </w:rPr>
      </w:pPr>
    </w:p>
    <w:p w14:paraId="5F13DD7D" w14:textId="77777777" w:rsidR="00BE7264" w:rsidRDefault="00BE7264" w:rsidP="00BE7264">
      <w:pPr>
        <w:tabs>
          <w:tab w:val="left" w:pos="851"/>
        </w:tabs>
        <w:rPr>
          <w:rFonts w:ascii="Arial" w:hAnsi="Arial" w:cs="Arial"/>
        </w:rPr>
      </w:pPr>
    </w:p>
    <w:p w14:paraId="1824FEFF" w14:textId="77777777" w:rsidR="00BE7264" w:rsidRDefault="00BE7264" w:rsidP="00BE7264">
      <w:pPr>
        <w:tabs>
          <w:tab w:val="left" w:pos="851"/>
        </w:tabs>
        <w:rPr>
          <w:rFonts w:ascii="Arial" w:hAnsi="Arial" w:cs="Arial"/>
        </w:rPr>
      </w:pPr>
    </w:p>
    <w:p w14:paraId="5E573668" w14:textId="77777777" w:rsidR="00BE7264" w:rsidRDefault="00BE7264" w:rsidP="00BE7264">
      <w:pPr>
        <w:tabs>
          <w:tab w:val="left" w:pos="851"/>
        </w:tabs>
        <w:rPr>
          <w:rFonts w:ascii="Arial" w:hAnsi="Arial" w:cs="Arial"/>
        </w:rPr>
      </w:pPr>
    </w:p>
    <w:p w14:paraId="52CF0F58" w14:textId="77777777" w:rsidR="00BE7264" w:rsidRDefault="00BE7264" w:rsidP="00BE7264">
      <w:pPr>
        <w:tabs>
          <w:tab w:val="left" w:pos="851"/>
        </w:tabs>
        <w:rPr>
          <w:rFonts w:ascii="Arial" w:hAnsi="Arial" w:cs="Arial"/>
        </w:rPr>
      </w:pPr>
    </w:p>
    <w:p w14:paraId="6C8C7B75" w14:textId="77777777" w:rsidR="00BE7264" w:rsidRDefault="00BE7264" w:rsidP="00BE7264">
      <w:pPr>
        <w:tabs>
          <w:tab w:val="left" w:pos="851"/>
        </w:tabs>
        <w:rPr>
          <w:rFonts w:ascii="Arial" w:hAnsi="Arial" w:cs="Arial"/>
        </w:rPr>
      </w:pPr>
    </w:p>
    <w:p w14:paraId="64692532" w14:textId="77777777" w:rsidR="00BE7264" w:rsidRDefault="00BE7264" w:rsidP="00BE7264">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0C4EC5F" w14:textId="77777777" w:rsidR="00BE7264" w:rsidRDefault="00BE7264" w:rsidP="00BE7264">
      <w:pPr>
        <w:tabs>
          <w:tab w:val="left" w:pos="851"/>
        </w:tabs>
      </w:pPr>
    </w:p>
    <w:p w14:paraId="0DACBFFF" w14:textId="77777777" w:rsidR="00BE7264" w:rsidRDefault="00BE7264" w:rsidP="00BE7264">
      <w:pPr>
        <w:tabs>
          <w:tab w:val="left" w:pos="851"/>
        </w:tabs>
      </w:pPr>
    </w:p>
    <w:p w14:paraId="374E580E" w14:textId="77777777" w:rsidR="00BE7264" w:rsidRDefault="00BE7264" w:rsidP="00BE7264">
      <w:pPr>
        <w:tabs>
          <w:tab w:val="left" w:pos="851"/>
        </w:tabs>
      </w:pPr>
    </w:p>
    <w:p w14:paraId="5394D053" w14:textId="77777777" w:rsidR="00BE7264" w:rsidRDefault="00BE7264" w:rsidP="00BE7264">
      <w:pPr>
        <w:tabs>
          <w:tab w:val="left" w:pos="851"/>
        </w:tabs>
      </w:pPr>
    </w:p>
    <w:p w14:paraId="0F08E5AF" w14:textId="77777777" w:rsidR="00BE7264" w:rsidRDefault="00BE7264" w:rsidP="00BE7264">
      <w:pPr>
        <w:tabs>
          <w:tab w:val="left" w:pos="851"/>
        </w:tabs>
        <w:ind w:left="6804"/>
        <w:jc w:val="both"/>
        <w:rPr>
          <w:rFonts w:ascii="Arial" w:hAnsi="Arial" w:cs="Arial"/>
          <w:i/>
          <w:sz w:val="18"/>
          <w:szCs w:val="18"/>
        </w:rPr>
      </w:pPr>
      <w:r>
        <w:rPr>
          <w:rFonts w:ascii="Arial" w:hAnsi="Arial" w:cs="Arial"/>
        </w:rPr>
        <w:t>Signature</w:t>
      </w:r>
    </w:p>
    <w:p w14:paraId="636022C5" w14:textId="77777777" w:rsidR="00BE7264" w:rsidRDefault="00BE7264" w:rsidP="00BE7264">
      <w:pPr>
        <w:tabs>
          <w:tab w:val="left" w:pos="851"/>
        </w:tabs>
        <w:ind w:left="4820"/>
        <w:jc w:val="center"/>
      </w:pPr>
      <w:r>
        <w:rPr>
          <w:rFonts w:ascii="Arial" w:hAnsi="Arial" w:cs="Arial"/>
          <w:i/>
          <w:sz w:val="18"/>
          <w:szCs w:val="18"/>
        </w:rPr>
        <w:t>(Représentant de l’acheteur habilité à signer le marché public)</w:t>
      </w:r>
    </w:p>
    <w:p w14:paraId="5CADE0B3" w14:textId="77777777" w:rsidR="00BE7264" w:rsidRPr="00BE7264" w:rsidRDefault="00BE7264" w:rsidP="00574BC4">
      <w:pPr>
        <w:tabs>
          <w:tab w:val="right" w:pos="4962"/>
        </w:tabs>
        <w:jc w:val="both"/>
        <w:rPr>
          <w:rFonts w:ascii="Arial" w:hAnsi="Arial" w:cs="Arial"/>
          <w:color w:val="000000"/>
        </w:rPr>
      </w:pPr>
    </w:p>
    <w:p w14:paraId="39F906AE" w14:textId="77777777" w:rsidR="00141830" w:rsidRPr="00BE7264" w:rsidRDefault="00141830" w:rsidP="009B45B9">
      <w:pPr>
        <w:pStyle w:val="fcase2metab"/>
        <w:rPr>
          <w:rFonts w:ascii="Arial" w:hAnsi="Arial" w:cs="Arial"/>
          <w:sz w:val="22"/>
          <w:szCs w:val="22"/>
        </w:rPr>
      </w:pPr>
    </w:p>
    <w:p w14:paraId="21821A9A" w14:textId="4E5DB80C" w:rsidR="00135B00" w:rsidRDefault="00135B00">
      <w:pPr>
        <w:suppressAutoHyphens w:val="0"/>
        <w:rPr>
          <w:rFonts w:ascii="Arial" w:hAnsi="Arial" w:cs="Arial"/>
          <w:sz w:val="22"/>
          <w:szCs w:val="22"/>
        </w:rPr>
      </w:pPr>
      <w:r>
        <w:rPr>
          <w:rFonts w:ascii="Arial" w:hAnsi="Arial" w:cs="Arial"/>
          <w:sz w:val="22"/>
          <w:szCs w:val="22"/>
        </w:rPr>
        <w:br w:type="page"/>
      </w:r>
    </w:p>
    <w:p w14:paraId="7C6A9220" w14:textId="77777777" w:rsidR="009B1CD0" w:rsidRPr="00BE7264" w:rsidRDefault="009B1CD0" w:rsidP="009B45B9">
      <w:pPr>
        <w:tabs>
          <w:tab w:val="left" w:pos="851"/>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574BC4" w:rsidRPr="00BE7264" w14:paraId="0D00E7BE" w14:textId="77777777" w:rsidTr="00746F1C">
        <w:tc>
          <w:tcPr>
            <w:tcW w:w="10277" w:type="dxa"/>
            <w:shd w:val="clear" w:color="auto" w:fill="66CCFF"/>
          </w:tcPr>
          <w:p w14:paraId="1743542C" w14:textId="77777777" w:rsidR="00574BC4" w:rsidRPr="00BE7264" w:rsidRDefault="00574BC4" w:rsidP="00574BC4">
            <w:pPr>
              <w:rPr>
                <w:rFonts w:ascii="Arial" w:hAnsi="Arial" w:cs="Arial"/>
                <w:sz w:val="22"/>
                <w:szCs w:val="22"/>
              </w:rPr>
            </w:pPr>
            <w:r w:rsidRPr="00BE7264">
              <w:rPr>
                <w:rFonts w:ascii="Arial" w:hAnsi="Arial" w:cs="Arial"/>
                <w:sz w:val="22"/>
                <w:szCs w:val="22"/>
              </w:rPr>
              <w:br w:type="page"/>
            </w:r>
            <w:r w:rsidRPr="00BE7264">
              <w:rPr>
                <w:rFonts w:ascii="Arial" w:hAnsi="Arial" w:cs="Arial"/>
                <w:b/>
                <w:sz w:val="22"/>
                <w:szCs w:val="22"/>
              </w:rPr>
              <w:t>F- Acceptation de l’offre</w:t>
            </w:r>
          </w:p>
        </w:tc>
      </w:tr>
    </w:tbl>
    <w:p w14:paraId="76C709A2" w14:textId="77777777" w:rsidR="00574BC4" w:rsidRPr="00BE7264" w:rsidRDefault="00574BC4" w:rsidP="009B45B9">
      <w:pPr>
        <w:tabs>
          <w:tab w:val="left" w:pos="851"/>
        </w:tabs>
        <w:rPr>
          <w:rFonts w:ascii="Arial" w:hAnsi="Arial" w:cs="Arial"/>
          <w:sz w:val="22"/>
          <w:szCs w:val="22"/>
        </w:rPr>
      </w:pPr>
    </w:p>
    <w:p w14:paraId="4CC99319" w14:textId="77777777" w:rsidR="00574BC4" w:rsidRPr="00BE7264" w:rsidRDefault="00574BC4" w:rsidP="00574BC4">
      <w:pPr>
        <w:pBdr>
          <w:top w:val="single" w:sz="4" w:space="5" w:color="auto"/>
          <w:left w:val="double" w:sz="4" w:space="12" w:color="auto"/>
          <w:bottom w:val="double" w:sz="4" w:space="1" w:color="auto"/>
          <w:right w:val="double" w:sz="4" w:space="12" w:color="auto"/>
        </w:pBdr>
        <w:spacing w:before="60"/>
        <w:rPr>
          <w:rFonts w:ascii="Arial" w:hAnsi="Arial" w:cs="Arial"/>
        </w:rPr>
      </w:pPr>
      <w:r w:rsidRPr="00BE7264">
        <w:rPr>
          <w:rFonts w:ascii="Arial" w:hAnsi="Arial" w:cs="Arial"/>
        </w:rPr>
        <w:t>La proposition du soumissionnaire est acceptée dans les conditions suivantes :</w:t>
      </w:r>
    </w:p>
    <w:p w14:paraId="6C1CFAAC" w14:textId="77777777" w:rsidR="00574BC4" w:rsidRPr="00BE7264" w:rsidRDefault="00574BC4" w:rsidP="00574BC4">
      <w:pPr>
        <w:pBdr>
          <w:top w:val="single" w:sz="4" w:space="5" w:color="auto"/>
          <w:left w:val="double" w:sz="4" w:space="12" w:color="auto"/>
          <w:bottom w:val="double" w:sz="4" w:space="1" w:color="auto"/>
          <w:right w:val="double" w:sz="4" w:space="12" w:color="auto"/>
        </w:pBdr>
        <w:spacing w:before="60"/>
        <w:rPr>
          <w:rFonts w:ascii="Arial" w:hAnsi="Arial" w:cs="Arial"/>
        </w:rPr>
      </w:pPr>
      <w:r w:rsidRPr="00BE7264">
        <w:rPr>
          <w:rFonts w:ascii="Wingdings" w:eastAsia="Wingdings" w:hAnsi="Wingdings" w:cs="Wingdings"/>
        </w:rPr>
        <w:t>q</w:t>
      </w:r>
      <w:r w:rsidRPr="00BE7264">
        <w:rPr>
          <w:rFonts w:ascii="Arial" w:hAnsi="Arial" w:cs="Arial"/>
        </w:rPr>
        <w:t xml:space="preserve"> Offre de base   </w:t>
      </w:r>
    </w:p>
    <w:p w14:paraId="2EC99B76" w14:textId="77777777" w:rsidR="00574BC4" w:rsidRPr="00BE7264" w:rsidRDefault="00574BC4" w:rsidP="00574BC4">
      <w:pPr>
        <w:pBdr>
          <w:top w:val="single" w:sz="4" w:space="5" w:color="auto"/>
          <w:left w:val="double" w:sz="4" w:space="12" w:color="auto"/>
          <w:bottom w:val="double" w:sz="4" w:space="1" w:color="auto"/>
          <w:right w:val="double" w:sz="4" w:space="12" w:color="auto"/>
        </w:pBdr>
        <w:spacing w:before="60"/>
        <w:rPr>
          <w:rFonts w:ascii="Arial" w:hAnsi="Arial" w:cs="Arial"/>
        </w:rPr>
      </w:pPr>
      <w:r w:rsidRPr="00BE7264">
        <w:rPr>
          <w:rFonts w:ascii="Wingdings" w:eastAsia="Wingdings" w:hAnsi="Wingdings" w:cs="Wingdings"/>
        </w:rPr>
        <w:t>q</w:t>
      </w:r>
      <w:r w:rsidRPr="00BE7264">
        <w:rPr>
          <w:rFonts w:ascii="Arial" w:hAnsi="Arial" w:cs="Arial"/>
        </w:rPr>
        <w:t xml:space="preserve"> avec    </w:t>
      </w:r>
      <w:r w:rsidRPr="00BE7264">
        <w:rPr>
          <w:rFonts w:ascii="Wingdings" w:eastAsia="Wingdings" w:hAnsi="Wingdings" w:cs="Wingdings"/>
        </w:rPr>
        <w:t>q</w:t>
      </w:r>
      <w:r w:rsidRPr="00BE7264">
        <w:rPr>
          <w:rFonts w:ascii="Arial" w:hAnsi="Arial" w:cs="Arial"/>
        </w:rPr>
        <w:t xml:space="preserve"> sans annexe de mise au point </w:t>
      </w:r>
    </w:p>
    <w:p w14:paraId="075DC4D4" w14:textId="77777777" w:rsidR="00574BC4" w:rsidRPr="00BE7264" w:rsidRDefault="00574BC4" w:rsidP="00574BC4">
      <w:pPr>
        <w:pBdr>
          <w:top w:val="single" w:sz="4" w:space="5" w:color="auto"/>
          <w:left w:val="double" w:sz="4" w:space="12" w:color="auto"/>
          <w:bottom w:val="double" w:sz="4" w:space="1" w:color="auto"/>
          <w:right w:val="double" w:sz="4" w:space="12" w:color="auto"/>
        </w:pBdr>
        <w:spacing w:before="60"/>
        <w:rPr>
          <w:rFonts w:ascii="Arial" w:hAnsi="Arial" w:cs="Arial"/>
        </w:rPr>
      </w:pPr>
    </w:p>
    <w:p w14:paraId="3354AD04" w14:textId="77777777" w:rsidR="00574BC4" w:rsidRPr="00BE7264" w:rsidRDefault="00574BC4" w:rsidP="00574BC4">
      <w:pPr>
        <w:pBdr>
          <w:top w:val="single" w:sz="4" w:space="5" w:color="auto"/>
          <w:left w:val="double" w:sz="4" w:space="12" w:color="auto"/>
          <w:bottom w:val="double" w:sz="4" w:space="1" w:color="auto"/>
          <w:right w:val="double" w:sz="4" w:space="12" w:color="auto"/>
        </w:pBdr>
        <w:spacing w:before="60"/>
        <w:rPr>
          <w:rFonts w:ascii="Arial" w:hAnsi="Arial" w:cs="Arial"/>
        </w:rPr>
      </w:pPr>
      <w:r w:rsidRPr="00BE7264">
        <w:rPr>
          <w:rFonts w:ascii="Arial" w:hAnsi="Arial" w:cs="Arial"/>
        </w:rPr>
        <w:t>Pour l’État et ses établissements :</w:t>
      </w:r>
    </w:p>
    <w:p w14:paraId="527E4E8A" w14:textId="77777777" w:rsidR="00574BC4" w:rsidRPr="00BE7264" w:rsidRDefault="00574BC4" w:rsidP="00574BC4">
      <w:pPr>
        <w:pBdr>
          <w:top w:val="single" w:sz="4" w:space="5" w:color="auto"/>
          <w:left w:val="double" w:sz="4" w:space="12" w:color="auto"/>
          <w:bottom w:val="double" w:sz="4" w:space="1" w:color="auto"/>
          <w:right w:val="double" w:sz="4" w:space="12" w:color="auto"/>
        </w:pBdr>
        <w:spacing w:before="60"/>
        <w:rPr>
          <w:rFonts w:ascii="Arial" w:hAnsi="Arial" w:cs="Arial"/>
        </w:rPr>
      </w:pPr>
      <w:r w:rsidRPr="00BE7264">
        <w:rPr>
          <w:rFonts w:ascii="Arial" w:hAnsi="Arial" w:cs="Arial"/>
        </w:rPr>
        <w:t>(Visa ou avis de l’autorité chargée du contrôle financier.)</w:t>
      </w:r>
    </w:p>
    <w:p w14:paraId="5297E70A" w14:textId="77777777" w:rsidR="00A73397" w:rsidRPr="00BE7264" w:rsidRDefault="00A73397" w:rsidP="00574BC4">
      <w:pPr>
        <w:pBdr>
          <w:top w:val="single" w:sz="4" w:space="5" w:color="auto"/>
          <w:left w:val="double" w:sz="4" w:space="12" w:color="auto"/>
          <w:bottom w:val="double" w:sz="4" w:space="1" w:color="auto"/>
          <w:right w:val="double" w:sz="4" w:space="12" w:color="auto"/>
        </w:pBdr>
        <w:spacing w:before="60"/>
        <w:rPr>
          <w:rFonts w:ascii="Arial" w:hAnsi="Arial" w:cs="Arial"/>
        </w:rPr>
      </w:pPr>
    </w:p>
    <w:p w14:paraId="28873B7B" w14:textId="77777777" w:rsidR="00574BC4" w:rsidRPr="00BE7264" w:rsidRDefault="00574BC4" w:rsidP="00574BC4">
      <w:pPr>
        <w:pBdr>
          <w:top w:val="single" w:sz="4" w:space="5" w:color="auto"/>
          <w:left w:val="double" w:sz="4" w:space="12" w:color="auto"/>
          <w:bottom w:val="double" w:sz="4" w:space="1" w:color="auto"/>
          <w:right w:val="double" w:sz="4" w:space="12" w:color="auto"/>
        </w:pBdr>
        <w:spacing w:before="60"/>
        <w:rPr>
          <w:rFonts w:ascii="Arial" w:hAnsi="Arial" w:cs="Arial"/>
        </w:rPr>
      </w:pPr>
      <w:r w:rsidRPr="00BE7264">
        <w:rPr>
          <w:rFonts w:ascii="Arial" w:hAnsi="Arial" w:cs="Arial"/>
        </w:rPr>
        <w:t xml:space="preserve">N° VISA :  </w:t>
      </w:r>
      <w:r w:rsidRPr="00BE7264">
        <w:rPr>
          <w:rFonts w:ascii="Arial" w:hAnsi="Arial" w:cs="Arial"/>
        </w:rPr>
        <w:tab/>
      </w:r>
      <w:r w:rsidRPr="00BE7264">
        <w:rPr>
          <w:rFonts w:ascii="Arial" w:hAnsi="Arial" w:cs="Arial"/>
        </w:rPr>
        <w:tab/>
      </w:r>
      <w:r w:rsidRPr="00BE7264">
        <w:rPr>
          <w:rFonts w:ascii="Arial" w:hAnsi="Arial" w:cs="Arial"/>
        </w:rPr>
        <w:tab/>
      </w:r>
      <w:r w:rsidRPr="00BE7264">
        <w:rPr>
          <w:rFonts w:ascii="Arial" w:hAnsi="Arial" w:cs="Arial"/>
        </w:rPr>
        <w:tab/>
      </w:r>
      <w:r w:rsidRPr="00BE7264">
        <w:rPr>
          <w:rFonts w:ascii="Arial" w:hAnsi="Arial" w:cs="Arial"/>
        </w:rPr>
        <w:tab/>
      </w:r>
      <w:r w:rsidRPr="00BE7264">
        <w:rPr>
          <w:rFonts w:ascii="Arial" w:hAnsi="Arial" w:cs="Arial"/>
        </w:rPr>
        <w:tab/>
      </w:r>
      <w:r w:rsidRPr="00BE7264">
        <w:rPr>
          <w:rFonts w:ascii="Arial" w:hAnsi="Arial" w:cs="Arial"/>
        </w:rPr>
        <w:tab/>
      </w:r>
      <w:r w:rsidRPr="00BE7264">
        <w:rPr>
          <w:rFonts w:ascii="Arial" w:hAnsi="Arial" w:cs="Arial"/>
        </w:rPr>
        <w:tab/>
        <w:t xml:space="preserve">DATE : </w:t>
      </w:r>
    </w:p>
    <w:p w14:paraId="6701B725" w14:textId="77777777" w:rsidR="00574BC4" w:rsidRPr="00BE7264" w:rsidRDefault="00574BC4" w:rsidP="00574BC4">
      <w:pPr>
        <w:pBdr>
          <w:top w:val="single" w:sz="4" w:space="5" w:color="auto"/>
          <w:left w:val="double" w:sz="4" w:space="12" w:color="auto"/>
          <w:bottom w:val="double" w:sz="4" w:space="1" w:color="auto"/>
          <w:right w:val="double" w:sz="4" w:space="12" w:color="auto"/>
        </w:pBdr>
        <w:spacing w:before="60"/>
        <w:rPr>
          <w:rFonts w:ascii="Arial" w:hAnsi="Arial" w:cs="Arial"/>
        </w:rPr>
      </w:pPr>
    </w:p>
    <w:p w14:paraId="47DC01FF" w14:textId="77777777" w:rsidR="00574BC4" w:rsidRPr="00BE7264" w:rsidRDefault="00574BC4" w:rsidP="00574BC4">
      <w:pPr>
        <w:pBdr>
          <w:top w:val="single" w:sz="4" w:space="5" w:color="auto"/>
          <w:left w:val="double" w:sz="4" w:space="12" w:color="auto"/>
          <w:bottom w:val="double" w:sz="4" w:space="1" w:color="auto"/>
          <w:right w:val="double" w:sz="4" w:space="12" w:color="auto"/>
        </w:pBdr>
        <w:spacing w:before="60"/>
        <w:rPr>
          <w:rFonts w:ascii="Arial" w:hAnsi="Arial" w:cs="Arial"/>
        </w:rPr>
      </w:pPr>
      <w:r w:rsidRPr="00BE7264">
        <w:rPr>
          <w:rFonts w:ascii="Arial" w:hAnsi="Arial" w:cs="Arial"/>
        </w:rPr>
        <w:tab/>
      </w:r>
      <w:r w:rsidRPr="00BE7264">
        <w:rPr>
          <w:rFonts w:ascii="Arial" w:hAnsi="Arial" w:cs="Arial"/>
        </w:rPr>
        <w:tab/>
      </w:r>
      <w:r w:rsidRPr="00BE7264">
        <w:rPr>
          <w:rFonts w:ascii="Arial" w:hAnsi="Arial" w:cs="Arial"/>
        </w:rPr>
        <w:tab/>
      </w:r>
      <w:r w:rsidRPr="00BE7264">
        <w:rPr>
          <w:rFonts w:ascii="Arial" w:hAnsi="Arial" w:cs="Arial"/>
        </w:rPr>
        <w:tab/>
      </w:r>
      <w:r w:rsidRPr="00BE7264">
        <w:rPr>
          <w:rFonts w:ascii="Arial" w:hAnsi="Arial" w:cs="Arial"/>
        </w:rPr>
        <w:tab/>
      </w:r>
      <w:r w:rsidR="00117F6A" w:rsidRPr="00BE7264">
        <w:rPr>
          <w:rFonts w:ascii="Arial" w:hAnsi="Arial" w:cs="Arial"/>
        </w:rPr>
        <w:tab/>
      </w:r>
      <w:r w:rsidR="00117F6A" w:rsidRPr="00BE7264">
        <w:rPr>
          <w:rFonts w:ascii="Arial" w:hAnsi="Arial" w:cs="Arial"/>
        </w:rPr>
        <w:tab/>
      </w:r>
      <w:r w:rsidR="00117F6A" w:rsidRPr="00BE7264">
        <w:rPr>
          <w:rFonts w:ascii="Arial" w:hAnsi="Arial" w:cs="Arial"/>
        </w:rPr>
        <w:tab/>
      </w:r>
      <w:r w:rsidR="00117F6A" w:rsidRPr="00BE7264">
        <w:rPr>
          <w:rFonts w:ascii="Arial" w:hAnsi="Arial" w:cs="Arial"/>
        </w:rPr>
        <w:tab/>
      </w:r>
      <w:r w:rsidR="00117F6A" w:rsidRPr="00BE7264">
        <w:rPr>
          <w:rFonts w:ascii="Arial" w:hAnsi="Arial" w:cs="Arial"/>
        </w:rPr>
        <w:tab/>
      </w:r>
      <w:r w:rsidR="00117F6A" w:rsidRPr="00BE7264">
        <w:rPr>
          <w:rFonts w:ascii="Arial" w:hAnsi="Arial" w:cs="Arial"/>
        </w:rPr>
        <w:tab/>
        <w:t>A : …………………</w:t>
      </w:r>
      <w:proofErr w:type="gramStart"/>
      <w:r w:rsidR="00117F6A" w:rsidRPr="00BE7264">
        <w:rPr>
          <w:rFonts w:ascii="Arial" w:hAnsi="Arial" w:cs="Arial"/>
        </w:rPr>
        <w:t>… ,</w:t>
      </w:r>
      <w:proofErr w:type="gramEnd"/>
      <w:r w:rsidR="00117F6A" w:rsidRPr="00BE7264">
        <w:rPr>
          <w:rFonts w:ascii="Arial" w:hAnsi="Arial" w:cs="Arial"/>
        </w:rPr>
        <w:t xml:space="preserve"> le …………………</w:t>
      </w:r>
    </w:p>
    <w:p w14:paraId="5E4581A1" w14:textId="77777777" w:rsidR="00117F6A" w:rsidRPr="00BE7264" w:rsidRDefault="00117F6A" w:rsidP="00574BC4">
      <w:pPr>
        <w:pBdr>
          <w:top w:val="single" w:sz="4" w:space="5" w:color="auto"/>
          <w:left w:val="double" w:sz="4" w:space="12" w:color="auto"/>
          <w:bottom w:val="double" w:sz="4" w:space="1" w:color="auto"/>
          <w:right w:val="double" w:sz="4" w:space="12" w:color="auto"/>
        </w:pBdr>
        <w:spacing w:before="60"/>
        <w:rPr>
          <w:rFonts w:ascii="Arial" w:hAnsi="Arial" w:cs="Arial"/>
        </w:rPr>
      </w:pPr>
    </w:p>
    <w:p w14:paraId="2B8AF034" w14:textId="77777777" w:rsidR="00574BC4" w:rsidRPr="00BE7264" w:rsidRDefault="00117F6A" w:rsidP="00117F6A">
      <w:pPr>
        <w:pBdr>
          <w:top w:val="single" w:sz="4" w:space="5" w:color="auto"/>
          <w:left w:val="double" w:sz="4" w:space="12" w:color="auto"/>
          <w:bottom w:val="double" w:sz="4" w:space="1" w:color="auto"/>
          <w:right w:val="double" w:sz="4" w:space="12" w:color="auto"/>
        </w:pBdr>
        <w:spacing w:before="60"/>
        <w:ind w:firstLine="567"/>
        <w:jc w:val="center"/>
        <w:rPr>
          <w:rFonts w:ascii="Arial" w:hAnsi="Arial" w:cs="Arial"/>
        </w:rPr>
      </w:pPr>
      <w:r w:rsidRPr="00BE7264">
        <w:rPr>
          <w:rFonts w:ascii="Arial" w:hAnsi="Arial" w:cs="Arial"/>
        </w:rPr>
        <w:t>Signature</w:t>
      </w:r>
    </w:p>
    <w:p w14:paraId="0C2DD841" w14:textId="77777777" w:rsidR="00117F6A" w:rsidRPr="00BE7264" w:rsidRDefault="00117F6A" w:rsidP="00117F6A">
      <w:pPr>
        <w:pBdr>
          <w:top w:val="single" w:sz="4" w:space="5" w:color="auto"/>
          <w:left w:val="double" w:sz="4" w:space="12" w:color="auto"/>
          <w:bottom w:val="double" w:sz="4" w:space="1" w:color="auto"/>
          <w:right w:val="double" w:sz="4" w:space="12" w:color="auto"/>
        </w:pBdr>
        <w:spacing w:before="60"/>
        <w:ind w:firstLine="567"/>
        <w:jc w:val="center"/>
        <w:rPr>
          <w:rFonts w:ascii="Arial" w:hAnsi="Arial" w:cs="Arial"/>
        </w:rPr>
      </w:pPr>
    </w:p>
    <w:p w14:paraId="55CDF587" w14:textId="77777777" w:rsidR="002D4BE7" w:rsidRPr="00BE7264" w:rsidRDefault="002D4BE7" w:rsidP="001A079E">
      <w:pPr>
        <w:jc w:val="both"/>
        <w:rPr>
          <w:rFonts w:ascii="Arial" w:hAnsi="Arial" w:cs="Arial"/>
          <w:i/>
          <w:iCs/>
          <w:color w:val="000000"/>
        </w:rPr>
      </w:pPr>
    </w:p>
    <w:sectPr w:rsidR="002D4BE7" w:rsidRPr="00BE7264">
      <w:footerReference w:type="default" r:id="rId2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6AB2" w14:textId="77777777" w:rsidR="001E476A" w:rsidRDefault="001E476A">
      <w:r>
        <w:separator/>
      </w:r>
    </w:p>
  </w:endnote>
  <w:endnote w:type="continuationSeparator" w:id="0">
    <w:p w14:paraId="17A6CE2B" w14:textId="77777777" w:rsidR="001E476A" w:rsidRDefault="001E4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E7264" w14:paraId="1F93F949" w14:textId="77777777" w:rsidTr="0083205E">
      <w:trPr>
        <w:tblHeader/>
      </w:trPr>
      <w:tc>
        <w:tcPr>
          <w:tcW w:w="2906" w:type="dxa"/>
          <w:shd w:val="clear" w:color="auto" w:fill="66CCFF"/>
        </w:tcPr>
        <w:p w14:paraId="62A76504" w14:textId="77777777" w:rsidR="00BE7264" w:rsidRDefault="00BE7264"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ADB306E" w14:textId="0EC73921" w:rsidR="00BE7264" w:rsidRDefault="00BE7264" w:rsidP="00FE48C9">
          <w:pPr>
            <w:jc w:val="center"/>
            <w:rPr>
              <w:rFonts w:ascii="Arial" w:hAnsi="Arial" w:cs="Arial"/>
              <w:b/>
            </w:rPr>
          </w:pPr>
          <w:r>
            <w:rPr>
              <w:rFonts w:ascii="Arial" w:hAnsi="Arial" w:cs="Arial"/>
              <w:b/>
              <w:i/>
            </w:rPr>
            <w:t>Prévoyance – 2025- 654</w:t>
          </w:r>
        </w:p>
      </w:tc>
      <w:tc>
        <w:tcPr>
          <w:tcW w:w="896" w:type="dxa"/>
          <w:shd w:val="clear" w:color="auto" w:fill="66CCFF"/>
        </w:tcPr>
        <w:p w14:paraId="55DDCDF7" w14:textId="77777777" w:rsidR="00BE7264" w:rsidRDefault="00BE7264">
          <w:pPr>
            <w:tabs>
              <w:tab w:val="center" w:pos="1366"/>
              <w:tab w:val="right" w:pos="2733"/>
            </w:tabs>
          </w:pPr>
          <w:r>
            <w:rPr>
              <w:rFonts w:ascii="Arial" w:hAnsi="Arial" w:cs="Arial"/>
              <w:b/>
            </w:rPr>
            <w:t xml:space="preserve">Page : </w:t>
          </w:r>
        </w:p>
      </w:tc>
      <w:tc>
        <w:tcPr>
          <w:tcW w:w="567" w:type="dxa"/>
          <w:shd w:val="clear" w:color="auto" w:fill="66CCFF"/>
        </w:tcPr>
        <w:p w14:paraId="39336D0C" w14:textId="77777777" w:rsidR="00BE7264" w:rsidRDefault="00BE726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4EB49EB" w14:textId="77777777" w:rsidR="00BE7264" w:rsidRDefault="00BE7264">
          <w:pPr>
            <w:jc w:val="center"/>
          </w:pPr>
          <w:r>
            <w:rPr>
              <w:rFonts w:ascii="Arial" w:hAnsi="Arial" w:cs="Arial"/>
              <w:b/>
            </w:rPr>
            <w:t>/</w:t>
          </w:r>
        </w:p>
      </w:tc>
      <w:tc>
        <w:tcPr>
          <w:tcW w:w="544" w:type="dxa"/>
          <w:shd w:val="clear" w:color="auto" w:fill="66CCFF"/>
        </w:tcPr>
        <w:p w14:paraId="517F66B4" w14:textId="77777777" w:rsidR="00BE7264" w:rsidRDefault="00BE726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0ACF1C98" w14:textId="77777777" w:rsidR="00BE7264" w:rsidRPr="00840934" w:rsidRDefault="00BE7264" w:rsidP="00C8393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8144" w:type="dxa"/>
      <w:tblInd w:w="-496" w:type="dxa"/>
      <w:tblLayout w:type="fixed"/>
      <w:tblCellMar>
        <w:left w:w="71" w:type="dxa"/>
        <w:right w:w="71" w:type="dxa"/>
      </w:tblCellMar>
      <w:tblLook w:val="0000" w:firstRow="0" w:lastRow="0" w:firstColumn="0" w:lastColumn="0" w:noHBand="0" w:noVBand="0"/>
    </w:tblPr>
    <w:tblGrid>
      <w:gridCol w:w="3402"/>
      <w:gridCol w:w="3402"/>
      <w:gridCol w:w="3402"/>
      <w:gridCol w:w="5528"/>
      <w:gridCol w:w="896"/>
      <w:gridCol w:w="567"/>
      <w:gridCol w:w="165"/>
      <w:gridCol w:w="782"/>
    </w:tblGrid>
    <w:tr w:rsidR="00BE7264" w14:paraId="6F5BD4C9" w14:textId="77777777" w:rsidTr="00BE7264">
      <w:trPr>
        <w:tblHeader/>
      </w:trPr>
      <w:tc>
        <w:tcPr>
          <w:tcW w:w="3402" w:type="dxa"/>
          <w:shd w:val="clear" w:color="auto" w:fill="66CCFF"/>
        </w:tcPr>
        <w:p w14:paraId="4C6187B2" w14:textId="0A3FB2A4" w:rsidR="00BE7264" w:rsidRPr="00910C1E" w:rsidRDefault="00BE7264" w:rsidP="00BE7264">
          <w:pPr>
            <w:ind w:right="-638"/>
            <w:rPr>
              <w:rFonts w:ascii="Arial" w:hAnsi="Arial" w:cs="Arial"/>
              <w:lang w:val="en-GB"/>
            </w:rPr>
          </w:pPr>
          <w:r>
            <w:rPr>
              <w:rFonts w:ascii="Arial" w:hAnsi="Arial" w:cs="Arial"/>
              <w:b/>
            </w:rPr>
            <w:t>ATTRI1 – Acte d’engagement</w:t>
          </w:r>
        </w:p>
      </w:tc>
      <w:tc>
        <w:tcPr>
          <w:tcW w:w="3402" w:type="dxa"/>
          <w:shd w:val="clear" w:color="auto" w:fill="66CCFF"/>
        </w:tcPr>
        <w:p w14:paraId="549F8F08" w14:textId="48B4F1BA" w:rsidR="00BE7264" w:rsidRPr="00910C1E" w:rsidRDefault="00BE7264" w:rsidP="00BE7264">
          <w:pPr>
            <w:ind w:right="-638"/>
            <w:rPr>
              <w:rFonts w:ascii="Arial" w:hAnsi="Arial" w:cs="Arial"/>
              <w:lang w:val="en-GB"/>
            </w:rPr>
          </w:pPr>
          <w:r>
            <w:rPr>
              <w:rFonts w:ascii="Arial" w:hAnsi="Arial" w:cs="Arial"/>
              <w:b/>
              <w:i/>
            </w:rPr>
            <w:t>Prévoyance – 2025- 654</w:t>
          </w:r>
        </w:p>
      </w:tc>
      <w:tc>
        <w:tcPr>
          <w:tcW w:w="3402" w:type="dxa"/>
          <w:shd w:val="clear" w:color="auto" w:fill="66CCFF"/>
        </w:tcPr>
        <w:p w14:paraId="43A30357" w14:textId="60AA5698" w:rsidR="00BE7264" w:rsidRPr="00910C1E" w:rsidRDefault="00BE7264" w:rsidP="00BE7264">
          <w:pPr>
            <w:ind w:right="-638"/>
            <w:rPr>
              <w:rFonts w:ascii="Arial" w:hAnsi="Arial" w:cs="Arial"/>
              <w:b/>
              <w:i/>
              <w:lang w:val="en-GB"/>
            </w:rPr>
          </w:pPr>
        </w:p>
      </w:tc>
      <w:tc>
        <w:tcPr>
          <w:tcW w:w="5528" w:type="dxa"/>
          <w:shd w:val="clear" w:color="auto" w:fill="66CCFF"/>
        </w:tcPr>
        <w:p w14:paraId="5FC40A2E" w14:textId="77777777" w:rsidR="00BE7264" w:rsidRPr="00910C1E" w:rsidRDefault="00BE7264" w:rsidP="00BE7264">
          <w:pPr>
            <w:jc w:val="center"/>
            <w:rPr>
              <w:rFonts w:ascii="Arial" w:hAnsi="Arial" w:cs="Arial"/>
              <w:i/>
              <w:lang w:val="en-GB"/>
            </w:rPr>
          </w:pPr>
        </w:p>
      </w:tc>
      <w:tc>
        <w:tcPr>
          <w:tcW w:w="896" w:type="dxa"/>
          <w:shd w:val="clear" w:color="auto" w:fill="66CCFF"/>
        </w:tcPr>
        <w:p w14:paraId="7EC75DED" w14:textId="77777777" w:rsidR="00BE7264" w:rsidRPr="000539BD" w:rsidRDefault="00BE7264" w:rsidP="00BE7264">
          <w:pPr>
            <w:tabs>
              <w:tab w:val="center" w:pos="1366"/>
              <w:tab w:val="right" w:pos="2733"/>
            </w:tabs>
          </w:pPr>
          <w:r w:rsidRPr="000539BD">
            <w:rPr>
              <w:rFonts w:ascii="Arial" w:hAnsi="Arial" w:cs="Arial"/>
            </w:rPr>
            <w:t xml:space="preserve">Page : </w:t>
          </w:r>
        </w:p>
      </w:tc>
      <w:tc>
        <w:tcPr>
          <w:tcW w:w="567" w:type="dxa"/>
          <w:shd w:val="clear" w:color="auto" w:fill="66CCFF"/>
        </w:tcPr>
        <w:p w14:paraId="416B376C" w14:textId="77777777" w:rsidR="00BE7264" w:rsidRPr="000539BD" w:rsidRDefault="00BE7264" w:rsidP="00BE7264">
          <w:pPr>
            <w:jc w:val="center"/>
            <w:rPr>
              <w:rFonts w:ascii="Arial" w:hAnsi="Arial" w:cs="Arial"/>
            </w:rPr>
          </w:pPr>
          <w:r w:rsidRPr="000539BD">
            <w:rPr>
              <w:rStyle w:val="Numrodepage"/>
              <w:rFonts w:cs="Arial"/>
            </w:rPr>
            <w:fldChar w:fldCharType="begin"/>
          </w:r>
          <w:r w:rsidRPr="000539BD">
            <w:rPr>
              <w:rStyle w:val="Numrodepage"/>
              <w:rFonts w:cs="Arial"/>
            </w:rPr>
            <w:instrText xml:space="preserve"> PAGE </w:instrText>
          </w:r>
          <w:r w:rsidRPr="000539BD">
            <w:rPr>
              <w:rStyle w:val="Numrodepage"/>
              <w:rFonts w:cs="Arial"/>
            </w:rPr>
            <w:fldChar w:fldCharType="separate"/>
          </w:r>
          <w:r>
            <w:rPr>
              <w:rStyle w:val="Numrodepage"/>
              <w:rFonts w:cs="Arial"/>
              <w:noProof/>
            </w:rPr>
            <w:t>1</w:t>
          </w:r>
          <w:r w:rsidRPr="000539BD">
            <w:rPr>
              <w:rStyle w:val="Numrodepage"/>
              <w:rFonts w:cs="Arial"/>
            </w:rPr>
            <w:fldChar w:fldCharType="end"/>
          </w:r>
        </w:p>
      </w:tc>
      <w:tc>
        <w:tcPr>
          <w:tcW w:w="165" w:type="dxa"/>
          <w:shd w:val="clear" w:color="auto" w:fill="66CCFF"/>
        </w:tcPr>
        <w:p w14:paraId="4939FA7B" w14:textId="77777777" w:rsidR="00BE7264" w:rsidRPr="000539BD" w:rsidRDefault="00BE7264" w:rsidP="00BE7264">
          <w:pPr>
            <w:jc w:val="center"/>
          </w:pPr>
          <w:r w:rsidRPr="000539BD">
            <w:rPr>
              <w:rFonts w:ascii="Arial" w:hAnsi="Arial" w:cs="Arial"/>
            </w:rPr>
            <w:t>/</w:t>
          </w:r>
        </w:p>
      </w:tc>
      <w:tc>
        <w:tcPr>
          <w:tcW w:w="782" w:type="dxa"/>
          <w:shd w:val="clear" w:color="auto" w:fill="66CCFF"/>
        </w:tcPr>
        <w:p w14:paraId="504B2F21" w14:textId="45DF8870" w:rsidR="00BE7264" w:rsidRPr="000539BD" w:rsidRDefault="00BE7264" w:rsidP="00BE7264">
          <w:pPr>
            <w:jc w:val="center"/>
          </w:pPr>
          <w:r>
            <w:rPr>
              <w:rStyle w:val="Numrodepage"/>
              <w:rFonts w:cs="Arial"/>
            </w:rPr>
            <w:t>5</w:t>
          </w:r>
        </w:p>
      </w:tc>
    </w:tr>
  </w:tbl>
  <w:p w14:paraId="30FF0E05" w14:textId="77777777" w:rsidR="005824AE" w:rsidRPr="00840934" w:rsidRDefault="005824AE" w:rsidP="009A44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60BF7" w14:textId="77777777" w:rsidR="001E476A" w:rsidRDefault="001E476A">
      <w:r>
        <w:separator/>
      </w:r>
    </w:p>
  </w:footnote>
  <w:footnote w:type="continuationSeparator" w:id="0">
    <w:p w14:paraId="75D4AA25" w14:textId="77777777" w:rsidR="001E476A" w:rsidRDefault="001E47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04F36FA"/>
    <w:multiLevelType w:val="hybridMultilevel"/>
    <w:tmpl w:val="8F46F06C"/>
    <w:lvl w:ilvl="0" w:tplc="BC42D4AE">
      <w:start w:val="5"/>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0E3033"/>
    <w:multiLevelType w:val="hybridMultilevel"/>
    <w:tmpl w:val="60064636"/>
    <w:lvl w:ilvl="0" w:tplc="B59A896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DE1512"/>
    <w:multiLevelType w:val="hybridMultilevel"/>
    <w:tmpl w:val="BD003956"/>
    <w:lvl w:ilvl="0" w:tplc="040C000F">
      <w:start w:val="1"/>
      <w:numFmt w:val="bullet"/>
      <w:lvlText w:val="-"/>
      <w:lvlJc w:val="left"/>
      <w:pPr>
        <w:tabs>
          <w:tab w:val="num" w:pos="720"/>
        </w:tabs>
        <w:ind w:left="720" w:hanging="360"/>
      </w:pPr>
      <w:rPr>
        <w:rFonts w:ascii="Times New Roman" w:eastAsia="Times New Roman" w:hAnsi="Times New Roman" w:cs="Times New Roman"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start w:val="1"/>
      <w:numFmt w:val="bullet"/>
      <w:lvlText w:val=""/>
      <w:lvlJc w:val="left"/>
      <w:pPr>
        <w:tabs>
          <w:tab w:val="num" w:pos="2880"/>
        </w:tabs>
        <w:ind w:left="2880" w:hanging="360"/>
      </w:pPr>
      <w:rPr>
        <w:rFonts w:ascii="Symbol" w:hAnsi="Symbol" w:hint="default"/>
      </w:rPr>
    </w:lvl>
    <w:lvl w:ilvl="4" w:tplc="040C0019">
      <w:start w:val="1"/>
      <w:numFmt w:val="bullet"/>
      <w:lvlText w:val="o"/>
      <w:lvlJc w:val="left"/>
      <w:pPr>
        <w:tabs>
          <w:tab w:val="num" w:pos="3600"/>
        </w:tabs>
        <w:ind w:left="3600" w:hanging="360"/>
      </w:pPr>
      <w:rPr>
        <w:rFonts w:ascii="Courier New" w:hAnsi="Courier New" w:cs="Courier New" w:hint="default"/>
      </w:rPr>
    </w:lvl>
    <w:lvl w:ilvl="5" w:tplc="040C001B">
      <w:start w:val="1"/>
      <w:numFmt w:val="bullet"/>
      <w:lvlText w:val=""/>
      <w:lvlJc w:val="left"/>
      <w:pPr>
        <w:tabs>
          <w:tab w:val="num" w:pos="4320"/>
        </w:tabs>
        <w:ind w:left="4320" w:hanging="360"/>
      </w:pPr>
      <w:rPr>
        <w:rFonts w:ascii="Wingdings" w:hAnsi="Wingdings" w:hint="default"/>
      </w:rPr>
    </w:lvl>
    <w:lvl w:ilvl="6" w:tplc="040C000F">
      <w:start w:val="1"/>
      <w:numFmt w:val="bullet"/>
      <w:lvlText w:val=""/>
      <w:lvlJc w:val="left"/>
      <w:pPr>
        <w:tabs>
          <w:tab w:val="num" w:pos="5040"/>
        </w:tabs>
        <w:ind w:left="5040" w:hanging="360"/>
      </w:pPr>
      <w:rPr>
        <w:rFonts w:ascii="Symbol" w:hAnsi="Symbol" w:hint="default"/>
      </w:rPr>
    </w:lvl>
    <w:lvl w:ilvl="7" w:tplc="040C0019">
      <w:start w:val="1"/>
      <w:numFmt w:val="bullet"/>
      <w:lvlText w:val="o"/>
      <w:lvlJc w:val="left"/>
      <w:pPr>
        <w:tabs>
          <w:tab w:val="num" w:pos="5760"/>
        </w:tabs>
        <w:ind w:left="5760" w:hanging="360"/>
      </w:pPr>
      <w:rPr>
        <w:rFonts w:ascii="Courier New" w:hAnsi="Courier New" w:cs="Courier New" w:hint="default"/>
      </w:rPr>
    </w:lvl>
    <w:lvl w:ilvl="8" w:tplc="040C001B">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B03008F"/>
    <w:multiLevelType w:val="hybridMultilevel"/>
    <w:tmpl w:val="18167958"/>
    <w:lvl w:ilvl="0" w:tplc="84B6A664">
      <w:numFmt w:val="bullet"/>
      <w:lvlText w:val=""/>
      <w:lvlJc w:val="left"/>
      <w:pPr>
        <w:tabs>
          <w:tab w:val="num" w:pos="1129"/>
        </w:tabs>
        <w:ind w:left="1129" w:hanging="360"/>
      </w:pPr>
      <w:rPr>
        <w:rFonts w:ascii="Symbol" w:eastAsia="Times New Roman" w:hAnsi="Symbol" w:cs="Times New Roman"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FC26252"/>
    <w:multiLevelType w:val="multilevel"/>
    <w:tmpl w:val="6866891A"/>
    <w:lvl w:ilvl="0">
      <w:start w:val="1"/>
      <w:numFmt w:val="decimal"/>
      <w:lvlText w:val="Article %1."/>
      <w:lvlJc w:val="left"/>
      <w:pPr>
        <w:ind w:left="360" w:hanging="360"/>
      </w:pPr>
      <w:rPr>
        <w:b/>
        <w:i w:val="0"/>
      </w:rPr>
    </w:lvl>
    <w:lvl w:ilvl="1">
      <w:start w:val="1"/>
      <w:numFmt w:val="decimal"/>
      <w:lvlText w:val="%1.%2"/>
      <w:lvlJc w:val="left"/>
      <w:pPr>
        <w:ind w:left="851" w:hanging="851"/>
      </w:pPr>
      <w:rPr>
        <w:b/>
        <w:i w:val="0"/>
      </w:rPr>
    </w:lvl>
    <w:lvl w:ilvl="2">
      <w:start w:val="1"/>
      <w:numFmt w:val="decimal"/>
      <w:lvlText w:val="%1.%2.%3."/>
      <w:lvlJc w:val="left"/>
      <w:pPr>
        <w:ind w:left="720" w:hanging="720"/>
      </w:pPr>
      <w:rPr>
        <w:b/>
        <w:i w:val="0"/>
      </w:rPr>
    </w:lvl>
    <w:lvl w:ilvl="3">
      <w:start w:val="1"/>
      <w:numFmt w:val="decimal"/>
      <w:lvlText w:val="%1.%2.%3.%4."/>
      <w:lvlJc w:val="left"/>
      <w:pPr>
        <w:ind w:left="864" w:hanging="864"/>
      </w:pPr>
      <w:rPr>
        <w:b/>
        <w:i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7630C"/>
    <w:multiLevelType w:val="hybridMultilevel"/>
    <w:tmpl w:val="8D961F28"/>
    <w:lvl w:ilvl="0" w:tplc="BD5E54C6">
      <w:start w:val="1"/>
      <w:numFmt w:val="bullet"/>
      <w:lvlText w:val=""/>
      <w:lvlJc w:val="left"/>
      <w:pPr>
        <w:ind w:left="720" w:hanging="360"/>
      </w:pPr>
      <w:rPr>
        <w:rFonts w:ascii="Wingdings" w:eastAsia="Times New Roman" w:hAnsi="Wingdings" w:cs="Times New Roman" w:hint="default"/>
        <w:color w:val="FF00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895307855">
    <w:abstractNumId w:val="0"/>
  </w:num>
  <w:num w:numId="2" w16cid:durableId="67074228">
    <w:abstractNumId w:val="1"/>
  </w:num>
  <w:num w:numId="3" w16cid:durableId="1582788003">
    <w:abstractNumId w:val="2"/>
  </w:num>
  <w:num w:numId="4" w16cid:durableId="1475180573">
    <w:abstractNumId w:val="9"/>
  </w:num>
  <w:num w:numId="5" w16cid:durableId="1061488613">
    <w:abstractNumId w:val="6"/>
  </w:num>
  <w:num w:numId="6" w16cid:durableId="374239187">
    <w:abstractNumId w:val="13"/>
  </w:num>
  <w:num w:numId="7" w16cid:durableId="1110009493">
    <w:abstractNumId w:val="10"/>
  </w:num>
  <w:num w:numId="8" w16cid:durableId="1068308448">
    <w:abstractNumId w:val="12"/>
  </w:num>
  <w:num w:numId="9" w16cid:durableId="8299065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22290544">
    <w:abstractNumId w:val="3"/>
  </w:num>
  <w:num w:numId="11" w16cid:durableId="1737046642">
    <w:abstractNumId w:val="4"/>
  </w:num>
  <w:num w:numId="12" w16cid:durableId="1763841504">
    <w:abstractNumId w:val="11"/>
  </w:num>
  <w:num w:numId="13" w16cid:durableId="1520659294">
    <w:abstractNumId w:val="7"/>
  </w:num>
  <w:num w:numId="14" w16cid:durableId="8911607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D1B"/>
    <w:rsid w:val="000244EE"/>
    <w:rsid w:val="00036500"/>
    <w:rsid w:val="00043149"/>
    <w:rsid w:val="000466D6"/>
    <w:rsid w:val="000539BD"/>
    <w:rsid w:val="00063ADC"/>
    <w:rsid w:val="00067F94"/>
    <w:rsid w:val="000717C0"/>
    <w:rsid w:val="000743F3"/>
    <w:rsid w:val="00086290"/>
    <w:rsid w:val="000863D2"/>
    <w:rsid w:val="000A2E05"/>
    <w:rsid w:val="000C466D"/>
    <w:rsid w:val="000D4025"/>
    <w:rsid w:val="000E0020"/>
    <w:rsid w:val="000E2FA9"/>
    <w:rsid w:val="000E5010"/>
    <w:rsid w:val="000F1C5F"/>
    <w:rsid w:val="000F2C37"/>
    <w:rsid w:val="000F49B5"/>
    <w:rsid w:val="000F54FF"/>
    <w:rsid w:val="00117EFC"/>
    <w:rsid w:val="00117F6A"/>
    <w:rsid w:val="00122068"/>
    <w:rsid w:val="0013403C"/>
    <w:rsid w:val="00135B00"/>
    <w:rsid w:val="00141830"/>
    <w:rsid w:val="00156924"/>
    <w:rsid w:val="00160364"/>
    <w:rsid w:val="00166B56"/>
    <w:rsid w:val="0016745B"/>
    <w:rsid w:val="00174505"/>
    <w:rsid w:val="00175CA8"/>
    <w:rsid w:val="00180F49"/>
    <w:rsid w:val="001848CA"/>
    <w:rsid w:val="0019533E"/>
    <w:rsid w:val="001A079E"/>
    <w:rsid w:val="001A0F03"/>
    <w:rsid w:val="001B2570"/>
    <w:rsid w:val="001C40C0"/>
    <w:rsid w:val="001C733C"/>
    <w:rsid w:val="001D3666"/>
    <w:rsid w:val="001D608F"/>
    <w:rsid w:val="001E476A"/>
    <w:rsid w:val="0021527A"/>
    <w:rsid w:val="0021797C"/>
    <w:rsid w:val="00225A1A"/>
    <w:rsid w:val="00263991"/>
    <w:rsid w:val="0026424A"/>
    <w:rsid w:val="00272F0A"/>
    <w:rsid w:val="002732BB"/>
    <w:rsid w:val="002904AF"/>
    <w:rsid w:val="002927FC"/>
    <w:rsid w:val="00296E69"/>
    <w:rsid w:val="002C2CA3"/>
    <w:rsid w:val="002C4B3E"/>
    <w:rsid w:val="002C79D6"/>
    <w:rsid w:val="002D4BE7"/>
    <w:rsid w:val="002D7672"/>
    <w:rsid w:val="002E2813"/>
    <w:rsid w:val="002E56C1"/>
    <w:rsid w:val="00305C04"/>
    <w:rsid w:val="00307C4F"/>
    <w:rsid w:val="00310C4C"/>
    <w:rsid w:val="0032547C"/>
    <w:rsid w:val="00332B12"/>
    <w:rsid w:val="00340E11"/>
    <w:rsid w:val="00347E67"/>
    <w:rsid w:val="00350959"/>
    <w:rsid w:val="00351F48"/>
    <w:rsid w:val="00353AC6"/>
    <w:rsid w:val="00354C04"/>
    <w:rsid w:val="0037431F"/>
    <w:rsid w:val="00385E76"/>
    <w:rsid w:val="00391690"/>
    <w:rsid w:val="003A7270"/>
    <w:rsid w:val="003C08EA"/>
    <w:rsid w:val="003D0DA9"/>
    <w:rsid w:val="0043706E"/>
    <w:rsid w:val="00437C42"/>
    <w:rsid w:val="00442F6C"/>
    <w:rsid w:val="0044597F"/>
    <w:rsid w:val="00446F7D"/>
    <w:rsid w:val="004517B2"/>
    <w:rsid w:val="004623B3"/>
    <w:rsid w:val="004A7169"/>
    <w:rsid w:val="004B32F1"/>
    <w:rsid w:val="004C5755"/>
    <w:rsid w:val="004D0F73"/>
    <w:rsid w:val="004D6060"/>
    <w:rsid w:val="004E2D4A"/>
    <w:rsid w:val="004E303C"/>
    <w:rsid w:val="004E75A6"/>
    <w:rsid w:val="004E79BB"/>
    <w:rsid w:val="004F7AE3"/>
    <w:rsid w:val="0050240A"/>
    <w:rsid w:val="00511437"/>
    <w:rsid w:val="00514DAF"/>
    <w:rsid w:val="005302D4"/>
    <w:rsid w:val="00532EC7"/>
    <w:rsid w:val="005332CC"/>
    <w:rsid w:val="00541CA3"/>
    <w:rsid w:val="005546A9"/>
    <w:rsid w:val="0055723B"/>
    <w:rsid w:val="00574BC4"/>
    <w:rsid w:val="005824AE"/>
    <w:rsid w:val="005846FB"/>
    <w:rsid w:val="005930C6"/>
    <w:rsid w:val="005A05C1"/>
    <w:rsid w:val="005A4433"/>
    <w:rsid w:val="005A4A3B"/>
    <w:rsid w:val="005A4CB5"/>
    <w:rsid w:val="005B0AB6"/>
    <w:rsid w:val="005B2316"/>
    <w:rsid w:val="005B2537"/>
    <w:rsid w:val="005C02FA"/>
    <w:rsid w:val="005C777B"/>
    <w:rsid w:val="005D40C5"/>
    <w:rsid w:val="005F0DCE"/>
    <w:rsid w:val="005F2A63"/>
    <w:rsid w:val="00607691"/>
    <w:rsid w:val="0061068C"/>
    <w:rsid w:val="00613D6D"/>
    <w:rsid w:val="00632A52"/>
    <w:rsid w:val="0064560F"/>
    <w:rsid w:val="0065594E"/>
    <w:rsid w:val="00660727"/>
    <w:rsid w:val="00662A86"/>
    <w:rsid w:val="00672FA4"/>
    <w:rsid w:val="0068006F"/>
    <w:rsid w:val="006811D7"/>
    <w:rsid w:val="00692F55"/>
    <w:rsid w:val="006A16E6"/>
    <w:rsid w:val="006A37B0"/>
    <w:rsid w:val="006B291D"/>
    <w:rsid w:val="006B470E"/>
    <w:rsid w:val="006B5057"/>
    <w:rsid w:val="006C4338"/>
    <w:rsid w:val="006E57A3"/>
    <w:rsid w:val="006F3DF9"/>
    <w:rsid w:val="007033D0"/>
    <w:rsid w:val="007060E5"/>
    <w:rsid w:val="00710FD6"/>
    <w:rsid w:val="007303D5"/>
    <w:rsid w:val="00730A78"/>
    <w:rsid w:val="00744A5D"/>
    <w:rsid w:val="00746F1C"/>
    <w:rsid w:val="00757151"/>
    <w:rsid w:val="00770220"/>
    <w:rsid w:val="0077102E"/>
    <w:rsid w:val="00781603"/>
    <w:rsid w:val="007816B3"/>
    <w:rsid w:val="007821D6"/>
    <w:rsid w:val="00784A37"/>
    <w:rsid w:val="00790236"/>
    <w:rsid w:val="007909E0"/>
    <w:rsid w:val="00792D45"/>
    <w:rsid w:val="0079785C"/>
    <w:rsid w:val="007D219D"/>
    <w:rsid w:val="007D4001"/>
    <w:rsid w:val="007D7A65"/>
    <w:rsid w:val="007E278B"/>
    <w:rsid w:val="007E4ED8"/>
    <w:rsid w:val="007F68A6"/>
    <w:rsid w:val="00806575"/>
    <w:rsid w:val="00815A26"/>
    <w:rsid w:val="008230FB"/>
    <w:rsid w:val="008237C8"/>
    <w:rsid w:val="0083205E"/>
    <w:rsid w:val="00840934"/>
    <w:rsid w:val="00842CBF"/>
    <w:rsid w:val="00844DAA"/>
    <w:rsid w:val="008450C7"/>
    <w:rsid w:val="0085575C"/>
    <w:rsid w:val="0086527C"/>
    <w:rsid w:val="00870A83"/>
    <w:rsid w:val="00876A73"/>
    <w:rsid w:val="008953B9"/>
    <w:rsid w:val="00895DB2"/>
    <w:rsid w:val="0089616D"/>
    <w:rsid w:val="008B2A38"/>
    <w:rsid w:val="008C0867"/>
    <w:rsid w:val="008C2C07"/>
    <w:rsid w:val="008E7EFB"/>
    <w:rsid w:val="008F4472"/>
    <w:rsid w:val="00900C8E"/>
    <w:rsid w:val="00910C1E"/>
    <w:rsid w:val="009133D8"/>
    <w:rsid w:val="00917F20"/>
    <w:rsid w:val="00930A5C"/>
    <w:rsid w:val="00934503"/>
    <w:rsid w:val="00972598"/>
    <w:rsid w:val="00980831"/>
    <w:rsid w:val="00983FF3"/>
    <w:rsid w:val="00984260"/>
    <w:rsid w:val="0098745B"/>
    <w:rsid w:val="00996349"/>
    <w:rsid w:val="009A423E"/>
    <w:rsid w:val="009A44A5"/>
    <w:rsid w:val="009A7D8E"/>
    <w:rsid w:val="009B1CD0"/>
    <w:rsid w:val="009B45B9"/>
    <w:rsid w:val="009C0209"/>
    <w:rsid w:val="009C12E3"/>
    <w:rsid w:val="009C43D8"/>
    <w:rsid w:val="009C4738"/>
    <w:rsid w:val="009D661E"/>
    <w:rsid w:val="009E36D9"/>
    <w:rsid w:val="00A20695"/>
    <w:rsid w:val="00A34B3E"/>
    <w:rsid w:val="00A34D04"/>
    <w:rsid w:val="00A35CA9"/>
    <w:rsid w:val="00A43C24"/>
    <w:rsid w:val="00A7175D"/>
    <w:rsid w:val="00A73397"/>
    <w:rsid w:val="00A8511E"/>
    <w:rsid w:val="00A9135D"/>
    <w:rsid w:val="00AD50DE"/>
    <w:rsid w:val="00AE7831"/>
    <w:rsid w:val="00B02608"/>
    <w:rsid w:val="00B0289C"/>
    <w:rsid w:val="00B054DA"/>
    <w:rsid w:val="00B14DF9"/>
    <w:rsid w:val="00B256ED"/>
    <w:rsid w:val="00B31C6C"/>
    <w:rsid w:val="00B33BB1"/>
    <w:rsid w:val="00B352B9"/>
    <w:rsid w:val="00B42A47"/>
    <w:rsid w:val="00B74802"/>
    <w:rsid w:val="00B7539D"/>
    <w:rsid w:val="00B77391"/>
    <w:rsid w:val="00B8603E"/>
    <w:rsid w:val="00B87564"/>
    <w:rsid w:val="00B93261"/>
    <w:rsid w:val="00BA338E"/>
    <w:rsid w:val="00BA44E5"/>
    <w:rsid w:val="00BB1B8A"/>
    <w:rsid w:val="00BC001E"/>
    <w:rsid w:val="00BC642E"/>
    <w:rsid w:val="00BD767E"/>
    <w:rsid w:val="00BE5E71"/>
    <w:rsid w:val="00BE6078"/>
    <w:rsid w:val="00BE7264"/>
    <w:rsid w:val="00BF23F0"/>
    <w:rsid w:val="00BF67AA"/>
    <w:rsid w:val="00BF6B74"/>
    <w:rsid w:val="00C07B36"/>
    <w:rsid w:val="00C07E79"/>
    <w:rsid w:val="00C176F7"/>
    <w:rsid w:val="00C23457"/>
    <w:rsid w:val="00C34FF5"/>
    <w:rsid w:val="00C47953"/>
    <w:rsid w:val="00C61B3A"/>
    <w:rsid w:val="00C630AD"/>
    <w:rsid w:val="00C83930"/>
    <w:rsid w:val="00C8480D"/>
    <w:rsid w:val="00C91060"/>
    <w:rsid w:val="00C911FE"/>
    <w:rsid w:val="00C92DEC"/>
    <w:rsid w:val="00CA0B2F"/>
    <w:rsid w:val="00CD185D"/>
    <w:rsid w:val="00CD46CC"/>
    <w:rsid w:val="00CE67FD"/>
    <w:rsid w:val="00CE68F6"/>
    <w:rsid w:val="00CF0B82"/>
    <w:rsid w:val="00D027CC"/>
    <w:rsid w:val="00D07DAF"/>
    <w:rsid w:val="00D107DD"/>
    <w:rsid w:val="00D26AD2"/>
    <w:rsid w:val="00D271B9"/>
    <w:rsid w:val="00D31341"/>
    <w:rsid w:val="00D337D7"/>
    <w:rsid w:val="00D35E9D"/>
    <w:rsid w:val="00D412FD"/>
    <w:rsid w:val="00D46BC7"/>
    <w:rsid w:val="00D63EC7"/>
    <w:rsid w:val="00D712D4"/>
    <w:rsid w:val="00D90A00"/>
    <w:rsid w:val="00D9295D"/>
    <w:rsid w:val="00D94E2E"/>
    <w:rsid w:val="00DA7219"/>
    <w:rsid w:val="00DB7F22"/>
    <w:rsid w:val="00DD14A2"/>
    <w:rsid w:val="00DD210E"/>
    <w:rsid w:val="00DE5E69"/>
    <w:rsid w:val="00DF229D"/>
    <w:rsid w:val="00E07018"/>
    <w:rsid w:val="00E20DB0"/>
    <w:rsid w:val="00E3038F"/>
    <w:rsid w:val="00E3195B"/>
    <w:rsid w:val="00E45E01"/>
    <w:rsid w:val="00E47798"/>
    <w:rsid w:val="00E5189E"/>
    <w:rsid w:val="00E71036"/>
    <w:rsid w:val="00E72600"/>
    <w:rsid w:val="00E74C76"/>
    <w:rsid w:val="00E875A9"/>
    <w:rsid w:val="00E91468"/>
    <w:rsid w:val="00E96FF6"/>
    <w:rsid w:val="00EB15FB"/>
    <w:rsid w:val="00EC3157"/>
    <w:rsid w:val="00EC698A"/>
    <w:rsid w:val="00EE67EA"/>
    <w:rsid w:val="00F21D20"/>
    <w:rsid w:val="00F24EA1"/>
    <w:rsid w:val="00F3649A"/>
    <w:rsid w:val="00F53947"/>
    <w:rsid w:val="00F72539"/>
    <w:rsid w:val="00F80FA9"/>
    <w:rsid w:val="00F92811"/>
    <w:rsid w:val="00FA1C9D"/>
    <w:rsid w:val="00FA1F1A"/>
    <w:rsid w:val="00FB7EE6"/>
    <w:rsid w:val="00FD6170"/>
    <w:rsid w:val="00FE48C9"/>
    <w:rsid w:val="00FF648B"/>
    <w:rsid w:val="6589DA89"/>
    <w:rsid w:val="66CD61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F9DE9CE"/>
  <w15:chartTrackingRefBased/>
  <w15:docId w15:val="{81543E40-9257-49F1-9A84-CBD6461BB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erviceInfo-header">
    <w:name w:val="Service Info - header"/>
    <w:basedOn w:val="En-tte"/>
    <w:next w:val="Corpsdetexte"/>
    <w:link w:val="ServiceInfo-headerCar"/>
    <w:qFormat/>
    <w:rsid w:val="0065594E"/>
    <w:pPr>
      <w:widowControl w:val="0"/>
      <w:tabs>
        <w:tab w:val="clear" w:pos="4536"/>
        <w:tab w:val="clear" w:pos="9072"/>
        <w:tab w:val="right" w:pos="9026"/>
      </w:tabs>
      <w:suppressAutoHyphens w:val="0"/>
      <w:autoSpaceDE w:val="0"/>
      <w:autoSpaceDN w:val="0"/>
      <w:jc w:val="right"/>
    </w:pPr>
    <w:rPr>
      <w:rFonts w:ascii="Arial" w:eastAsia="Arial" w:hAnsi="Arial" w:cs="Arial"/>
      <w:b/>
      <w:bCs/>
      <w:sz w:val="21"/>
      <w:szCs w:val="24"/>
      <w:lang w:val="en-US" w:eastAsia="en-US" w:bidi="hi-IN"/>
    </w:rPr>
  </w:style>
  <w:style w:type="character" w:customStyle="1" w:styleId="ServiceInfo-headerCar">
    <w:name w:val="Service Info - header Car"/>
    <w:link w:val="ServiceInfo-header"/>
    <w:rsid w:val="0065594E"/>
    <w:rPr>
      <w:rFonts w:ascii="Arial" w:eastAsia="Arial" w:hAnsi="Arial" w:cs="Arial"/>
      <w:b/>
      <w:bCs/>
      <w:sz w:val="21"/>
      <w:szCs w:val="24"/>
      <w:lang w:val="en-US" w:eastAsia="en-US" w:bidi="hi-IN"/>
    </w:rPr>
  </w:style>
  <w:style w:type="character" w:customStyle="1" w:styleId="Titre1Car">
    <w:name w:val="Titre 1 Car"/>
    <w:link w:val="Titre1"/>
    <w:rsid w:val="00B93261"/>
    <w:rPr>
      <w:b/>
      <w:lang w:eastAsia="zh-CN"/>
    </w:rPr>
  </w:style>
  <w:style w:type="character" w:customStyle="1" w:styleId="Titre3Car">
    <w:name w:val="Titre 3 Car"/>
    <w:link w:val="Titre3"/>
    <w:rsid w:val="006B470E"/>
    <w:rPr>
      <w:rFonts w:ascii="Arial" w:hAnsi="Arial" w:cs="Arial"/>
      <w:b/>
      <w:sz w:val="22"/>
      <w:lang w:eastAsia="zh-CN"/>
    </w:rPr>
  </w:style>
  <w:style w:type="character" w:customStyle="1" w:styleId="NotedebasdepageCar">
    <w:name w:val="Note de bas de page Car"/>
    <w:link w:val="Notedebasdepage"/>
    <w:rsid w:val="006B470E"/>
    <w:rPr>
      <w:rFonts w:ascii="Univers" w:hAnsi="Univers" w:cs="Univers"/>
      <w:lang w:eastAsia="zh-CN"/>
    </w:rPr>
  </w:style>
  <w:style w:type="paragraph" w:customStyle="1" w:styleId="LILIATitre1">
    <w:name w:val="LILIA : Titre 1"/>
    <w:basedOn w:val="Normal"/>
    <w:rsid w:val="006B470E"/>
    <w:pPr>
      <w:widowControl w:val="0"/>
      <w:tabs>
        <w:tab w:val="left" w:leader="dot" w:pos="8505"/>
      </w:tabs>
      <w:suppressAutoHyphens w:val="0"/>
      <w:overflowPunct w:val="0"/>
      <w:autoSpaceDE w:val="0"/>
      <w:autoSpaceDN w:val="0"/>
      <w:adjustRightInd w:val="0"/>
      <w:spacing w:before="40"/>
      <w:jc w:val="center"/>
    </w:pPr>
    <w:rPr>
      <w:rFonts w:ascii="Arial" w:hAnsi="Arial" w:cs="Times New Roman"/>
      <w:b/>
      <w:bCs/>
      <w:i/>
      <w:iCs/>
      <w:caps/>
      <w:sz w:val="22"/>
      <w:lang w:eastAsia="fr-FR"/>
    </w:rPr>
  </w:style>
  <w:style w:type="paragraph" w:styleId="Paragraphedeliste">
    <w:name w:val="List Paragraph"/>
    <w:aliases w:val="texte de base,Puce focus,Normal bullet 2,List Paragraph1,Bullet list,Listes,Paragraph,lp1,1st level - Bullet List Paragraph,Lettre d'introduction,Bullet EY,List L1,Bullet point 1,Numbered List,Paragrafo elenco,List Paragraph11,n"/>
    <w:basedOn w:val="Normal"/>
    <w:link w:val="ParagraphedelisteCar"/>
    <w:uiPriority w:val="99"/>
    <w:qFormat/>
    <w:rsid w:val="00B7539D"/>
    <w:pPr>
      <w:widowControl w:val="0"/>
      <w:spacing w:after="200" w:line="276" w:lineRule="auto"/>
      <w:ind w:left="720"/>
      <w:contextualSpacing/>
    </w:pPr>
    <w:rPr>
      <w:rFonts w:ascii="Times New Roman" w:eastAsia="SimSun" w:hAnsi="Times New Roman" w:cs="Mangal"/>
      <w:sz w:val="24"/>
      <w:szCs w:val="21"/>
      <w:lang w:bidi="hi-IN"/>
    </w:rPr>
  </w:style>
  <w:style w:type="paragraph" w:customStyle="1" w:styleId="Normal1">
    <w:name w:val="Normal1"/>
    <w:basedOn w:val="Normal"/>
    <w:rsid w:val="00BB1B8A"/>
    <w:pPr>
      <w:keepLines/>
      <w:tabs>
        <w:tab w:val="left" w:pos="284"/>
        <w:tab w:val="left" w:pos="567"/>
        <w:tab w:val="left" w:pos="851"/>
      </w:tabs>
      <w:suppressAutoHyphens w:val="0"/>
      <w:ind w:firstLine="284"/>
      <w:jc w:val="both"/>
    </w:pPr>
    <w:rPr>
      <w:rFonts w:ascii="Times New Roman" w:hAnsi="Times New Roman" w:cs="Times New Roman"/>
      <w:sz w:val="22"/>
      <w:lang w:eastAsia="fr-FR"/>
    </w:rPr>
  </w:style>
  <w:style w:type="paragraph" w:customStyle="1" w:styleId="PUCE1">
    <w:name w:val="PUCE 1"/>
    <w:basedOn w:val="Normal"/>
    <w:rsid w:val="002D4BE7"/>
    <w:pPr>
      <w:tabs>
        <w:tab w:val="left" w:pos="1134"/>
        <w:tab w:val="left" w:pos="1701"/>
        <w:tab w:val="left" w:pos="2268"/>
        <w:tab w:val="left" w:pos="2835"/>
        <w:tab w:val="left" w:pos="3402"/>
        <w:tab w:val="left" w:pos="3969"/>
      </w:tabs>
      <w:suppressAutoHyphens w:val="0"/>
      <w:overflowPunct w:val="0"/>
      <w:autoSpaceDE w:val="0"/>
      <w:autoSpaceDN w:val="0"/>
      <w:adjustRightInd w:val="0"/>
      <w:ind w:left="567" w:right="567" w:hanging="567"/>
      <w:jc w:val="both"/>
    </w:pPr>
    <w:rPr>
      <w:rFonts w:ascii="Times New Roman" w:hAnsi="Times New Roman" w:cs="Times New Roman"/>
      <w:sz w:val="24"/>
      <w:szCs w:val="24"/>
      <w:lang w:eastAsia="fr-FR"/>
    </w:rPr>
  </w:style>
  <w:style w:type="character" w:customStyle="1" w:styleId="ParagraphedelisteCar">
    <w:name w:val="Paragraphe de liste Car"/>
    <w:aliases w:val="texte de base Car,Puce focus Car,Normal bullet 2 Car,List Paragraph1 Car,Bullet list Car,Listes Car,Paragraph Car,lp1 Car,1st level - Bullet List Paragraph Car,Lettre d'introduction Car,Bullet EY Car,List L1 Car,Numbered List Car"/>
    <w:link w:val="Paragraphedeliste"/>
    <w:uiPriority w:val="34"/>
    <w:rsid w:val="00012D1B"/>
    <w:rPr>
      <w:rFonts w:eastAsia="SimSun" w:cs="Mangal"/>
      <w:sz w:val="24"/>
      <w:szCs w:val="21"/>
      <w:lang w:eastAsia="zh-CN" w:bidi="hi-IN"/>
    </w:rPr>
  </w:style>
  <w:style w:type="paragraph" w:styleId="Rvision">
    <w:name w:val="Revision"/>
    <w:hidden/>
    <w:uiPriority w:val="99"/>
    <w:semiHidden/>
    <w:rsid w:val="00135B0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95933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9919020">
      <w:bodyDiv w:val="1"/>
      <w:marLeft w:val="0"/>
      <w:marRight w:val="0"/>
      <w:marTop w:val="0"/>
      <w:marBottom w:val="0"/>
      <w:divBdr>
        <w:top w:val="none" w:sz="0" w:space="0" w:color="auto"/>
        <w:left w:val="none" w:sz="0" w:space="0" w:color="auto"/>
        <w:bottom w:val="none" w:sz="0" w:space="0" w:color="auto"/>
        <w:right w:val="none" w:sz="0" w:space="0" w:color="auto"/>
      </w:divBdr>
    </w:div>
    <w:div w:id="719859385">
      <w:bodyDiv w:val="1"/>
      <w:marLeft w:val="0"/>
      <w:marRight w:val="0"/>
      <w:marTop w:val="0"/>
      <w:marBottom w:val="0"/>
      <w:divBdr>
        <w:top w:val="none" w:sz="0" w:space="0" w:color="auto"/>
        <w:left w:val="none" w:sz="0" w:space="0" w:color="auto"/>
        <w:bottom w:val="none" w:sz="0" w:space="0" w:color="auto"/>
        <w:right w:val="none" w:sz="0" w:space="0" w:color="auto"/>
      </w:divBdr>
    </w:div>
    <w:div w:id="202732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cci.fr"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7988B892FE6FE4C9F35D4D675F412F6" ma:contentTypeVersion="13" ma:contentTypeDescription="Crée un document." ma:contentTypeScope="" ma:versionID="3817b841aea6a5197d9d4be331867303">
  <xsd:schema xmlns:xsd="http://www.w3.org/2001/XMLSchema" xmlns:xs="http://www.w3.org/2001/XMLSchema" xmlns:p="http://schemas.microsoft.com/office/2006/metadata/properties" xmlns:ns2="271c3724-1d30-47c7-b769-8e6e783f0403" xmlns:ns3="c07cac75-0d03-4307-84db-ab0461927083" targetNamespace="http://schemas.microsoft.com/office/2006/metadata/properties" ma:root="true" ma:fieldsID="3c2f1a00f42da482219b60f641493556" ns2:_="" ns3:_="">
    <xsd:import namespace="271c3724-1d30-47c7-b769-8e6e783f0403"/>
    <xsd:import namespace="c07cac75-0d03-4307-84db-ab04619270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c3724-1d30-47c7-b769-8e6e783f0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ade44b7-0d44-4731-9b69-b679494f8e9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7cac75-0d03-4307-84db-ab046192708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f31c0-90ab-484c-a2ff-007d5d924692}" ma:internalName="TaxCatchAll" ma:showField="CatchAllData" ma:web="c07cac75-0d03-4307-84db-ab04619270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07cac75-0d03-4307-84db-ab0461927083" xsi:nil="true"/>
    <lcf76f155ced4ddcb4097134ff3c332f xmlns="271c3724-1d30-47c7-b769-8e6e783f04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C74A75-C293-4334-8792-F5D3B8BE19B6}">
  <ds:schemaRefs>
    <ds:schemaRef ds:uri="http://schemas.openxmlformats.org/officeDocument/2006/bibliography"/>
  </ds:schemaRefs>
</ds:datastoreItem>
</file>

<file path=customXml/itemProps2.xml><?xml version="1.0" encoding="utf-8"?>
<ds:datastoreItem xmlns:ds="http://schemas.openxmlformats.org/officeDocument/2006/customXml" ds:itemID="{A76E6CD8-4B59-476F-9479-C925235F12E5}">
  <ds:schemaRefs>
    <ds:schemaRef ds:uri="http://schemas.microsoft.com/sharepoint/v3/contenttype/forms"/>
  </ds:schemaRefs>
</ds:datastoreItem>
</file>

<file path=customXml/itemProps3.xml><?xml version="1.0" encoding="utf-8"?>
<ds:datastoreItem xmlns:ds="http://schemas.openxmlformats.org/officeDocument/2006/customXml" ds:itemID="{B15495FC-1429-45D6-9ABB-1B10C8F5D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c3724-1d30-47c7-b769-8e6e783f0403"/>
    <ds:schemaRef ds:uri="c07cac75-0d03-4307-84db-ab0461927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3A3936-8DE1-4401-B4BB-037B3A0B8F19}">
  <ds:schemaRefs>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purl.org/dc/dcmitype/"/>
    <ds:schemaRef ds:uri="c07cac75-0d03-4307-84db-ab0461927083"/>
    <ds:schemaRef ds:uri="271c3724-1d30-47c7-b769-8e6e783f040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6</Pages>
  <Words>1450</Words>
  <Characters>7975</Characters>
  <Application>Microsoft Office Word</Application>
  <DocSecurity>0</DocSecurity>
  <Lines>66</Lines>
  <Paragraphs>18</Paragraphs>
  <ScaleCrop>false</ScaleCrop>
  <Company>MINEFI</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COUSTEAU Sophie</cp:lastModifiedBy>
  <cp:revision>3</cp:revision>
  <cp:lastPrinted>2021-07-27T14:21:00Z</cp:lastPrinted>
  <dcterms:created xsi:type="dcterms:W3CDTF">2025-06-13T07:05:00Z</dcterms:created>
  <dcterms:modified xsi:type="dcterms:W3CDTF">2025-06-13T07:07:00Z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0x01010097988B892FE6FE4C9F35D4D675F412F6</vt:lpwstr>
  </property>
</Properties>
</file>