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41CEB5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9016E72" w14:textId="77777777">
        <w:trPr>
          <w:trHeight w:val="1132"/>
        </w:trPr>
        <w:tc>
          <w:tcPr>
            <w:tcW w:w="10434" w:type="dxa"/>
            <w:shd w:val="clear" w:color="auto" w:fill="auto"/>
          </w:tcPr>
          <w:p w14:paraId="147D4A8A" w14:textId="77777777" w:rsidR="00541CA3" w:rsidRDefault="00D5400E"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3273A374" wp14:editId="195259E2">
                  <wp:extent cx="6115050" cy="1304925"/>
                  <wp:effectExtent l="0" t="0" r="0" b="9525"/>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25A15332" w14:textId="77777777" w:rsidR="009B1CD0" w:rsidRDefault="00A56698" w:rsidP="00844DAA">
            <w:pPr>
              <w:pStyle w:val="Pieddepage"/>
              <w:tabs>
                <w:tab w:val="clear" w:pos="4536"/>
                <w:tab w:val="clear" w:pos="9072"/>
                <w:tab w:val="left" w:pos="851"/>
              </w:tabs>
              <w:jc w:val="center"/>
            </w:pPr>
            <w:r>
              <w:rPr>
                <w:rFonts w:ascii="Arial" w:hAnsi="Arial" w:cs="Arial"/>
                <w:b/>
                <w:sz w:val="18"/>
                <w:szCs w:val="18"/>
              </w:rPr>
              <w:t>Ministère de la Culture et de la communication</w:t>
            </w:r>
            <w:r w:rsidR="009B1CD0">
              <w:rPr>
                <w:rFonts w:ascii="Arial" w:hAnsi="Arial" w:cs="Arial"/>
                <w:b/>
                <w:sz w:val="18"/>
                <w:szCs w:val="18"/>
              </w:rPr>
              <w:br/>
            </w:r>
          </w:p>
        </w:tc>
      </w:tr>
    </w:tbl>
    <w:p w14:paraId="06F6D79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06982C2" w14:textId="77777777">
        <w:tc>
          <w:tcPr>
            <w:tcW w:w="9002" w:type="dxa"/>
            <w:shd w:val="clear" w:color="auto" w:fill="66CCFF"/>
          </w:tcPr>
          <w:p w14:paraId="46BA97D3" w14:textId="77777777" w:rsidR="009B1CD0" w:rsidRDefault="005F66EF" w:rsidP="005F66EF">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9B1CD0">
              <w:rPr>
                <w:rFonts w:ascii="Arial" w:hAnsi="Arial" w:cs="Arial"/>
                <w:sz w:val="24"/>
                <w:szCs w:val="24"/>
              </w:rPr>
              <w:t>MARCH</w:t>
            </w:r>
            <w:r w:rsidR="009B1CD0">
              <w:rPr>
                <w:rFonts w:ascii="Arial" w:hAnsi="Arial" w:cs="Arial"/>
                <w:caps/>
                <w:sz w:val="24"/>
                <w:szCs w:val="24"/>
              </w:rPr>
              <w:t>é</w:t>
            </w:r>
            <w:r w:rsidR="009B1CD0">
              <w:rPr>
                <w:rFonts w:ascii="Arial" w:hAnsi="Arial" w:cs="Arial"/>
                <w:sz w:val="24"/>
                <w:szCs w:val="24"/>
              </w:rPr>
              <w:t>S ET ACCORDS-CADRES</w:t>
            </w:r>
          </w:p>
          <w:p w14:paraId="7F5F41CE" w14:textId="77777777" w:rsidR="009B1CD0" w:rsidRDefault="005F66EF" w:rsidP="00A56698">
            <w:pPr>
              <w:tabs>
                <w:tab w:val="left" w:pos="851"/>
              </w:tabs>
              <w:spacing w:before="120" w:after="120"/>
              <w:jc w:val="center"/>
              <w:rPr>
                <w:caps/>
                <w:sz w:val="28"/>
                <w:szCs w:val="28"/>
              </w:rPr>
            </w:pPr>
            <w:r>
              <w:rPr>
                <w:rFonts w:ascii="Arial" w:hAnsi="Arial" w:cs="Arial"/>
                <w:b/>
                <w:bCs/>
                <w:caps/>
                <w:sz w:val="28"/>
                <w:szCs w:val="28"/>
              </w:rPr>
              <w:t xml:space="preserve">            </w:t>
            </w:r>
            <w:r w:rsidR="009B1CD0">
              <w:rPr>
                <w:rFonts w:ascii="Arial" w:hAnsi="Arial" w:cs="Arial"/>
                <w:b/>
                <w:bCs/>
                <w:caps/>
                <w:sz w:val="28"/>
                <w:szCs w:val="28"/>
              </w:rPr>
              <w:t>ACTE</w:t>
            </w:r>
            <w:r w:rsidR="009B1CD0">
              <w:rPr>
                <w:rFonts w:ascii="Arial" w:hAnsi="Arial" w:cs="Arial"/>
                <w:b/>
                <w:bCs/>
                <w:sz w:val="28"/>
                <w:szCs w:val="28"/>
              </w:rPr>
              <w:t xml:space="preserve"> D’ENGAGEMENT</w:t>
            </w:r>
          </w:p>
        </w:tc>
        <w:tc>
          <w:tcPr>
            <w:tcW w:w="1275" w:type="dxa"/>
            <w:shd w:val="clear" w:color="auto" w:fill="66CCFF"/>
          </w:tcPr>
          <w:p w14:paraId="046C78F8" w14:textId="77777777" w:rsidR="009B1CD0" w:rsidRDefault="009B1CD0" w:rsidP="0083205E">
            <w:pPr>
              <w:pStyle w:val="Titre8"/>
              <w:tabs>
                <w:tab w:val="left" w:pos="851"/>
                <w:tab w:val="right" w:pos="9639"/>
              </w:tabs>
              <w:spacing w:before="120" w:after="120"/>
            </w:pPr>
          </w:p>
        </w:tc>
      </w:tr>
    </w:tbl>
    <w:p w14:paraId="7ACA1CF2" w14:textId="77777777" w:rsidR="009B1CD0" w:rsidRDefault="009B1CD0" w:rsidP="006C4338">
      <w:pPr>
        <w:tabs>
          <w:tab w:val="left" w:pos="851"/>
        </w:tabs>
      </w:pPr>
    </w:p>
    <w:p w14:paraId="36C57344"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4FE3BB3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6E91F9B4"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1256E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4108EF7"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A497A2A" w14:textId="77777777" w:rsidR="009B1CD0" w:rsidRDefault="009B1CD0" w:rsidP="005846FB">
      <w:pPr>
        <w:tabs>
          <w:tab w:val="left" w:pos="426"/>
          <w:tab w:val="left" w:pos="851"/>
        </w:tabs>
        <w:jc w:val="both"/>
        <w:rPr>
          <w:rFonts w:ascii="Arial" w:hAnsi="Arial" w:cs="Arial"/>
        </w:rPr>
      </w:pPr>
    </w:p>
    <w:p w14:paraId="7FE06E54" w14:textId="77777777" w:rsidR="00DC0871" w:rsidRDefault="00DC0871" w:rsidP="005846FB">
      <w:pPr>
        <w:tabs>
          <w:tab w:val="left" w:pos="426"/>
          <w:tab w:val="left" w:pos="851"/>
        </w:tabs>
        <w:jc w:val="both"/>
        <w:rPr>
          <w:rFonts w:ascii="Arial" w:hAnsi="Arial" w:cs="Arial"/>
        </w:rPr>
      </w:pPr>
    </w:p>
    <w:p w14:paraId="5FF57AE2" w14:textId="77777777" w:rsidR="00DC0871" w:rsidRDefault="00DC0871"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584F3D" w14:textId="77777777">
        <w:tc>
          <w:tcPr>
            <w:tcW w:w="10277" w:type="dxa"/>
            <w:shd w:val="clear" w:color="auto" w:fill="66CCFF"/>
          </w:tcPr>
          <w:p w14:paraId="67781F5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4E494D4" w14:textId="77777777" w:rsidR="009B1CD0" w:rsidRDefault="009B1CD0" w:rsidP="006C4338">
      <w:pPr>
        <w:tabs>
          <w:tab w:val="left" w:pos="426"/>
          <w:tab w:val="left" w:pos="851"/>
        </w:tabs>
        <w:jc w:val="both"/>
      </w:pPr>
    </w:p>
    <w:p w14:paraId="502E4F4C"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1BA4FEF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23D6E45D" w14:textId="77777777" w:rsidR="009B1CD0" w:rsidRDefault="009B1CD0" w:rsidP="005846FB">
      <w:pPr>
        <w:tabs>
          <w:tab w:val="left" w:pos="426"/>
          <w:tab w:val="left" w:pos="851"/>
        </w:tabs>
        <w:jc w:val="both"/>
        <w:rPr>
          <w:rFonts w:ascii="Arial" w:hAnsi="Arial" w:cs="Arial"/>
        </w:rPr>
      </w:pPr>
    </w:p>
    <w:p w14:paraId="03024FA0" w14:textId="77777777" w:rsidR="0059213B" w:rsidRPr="0059213B" w:rsidRDefault="0059213B" w:rsidP="008835F9">
      <w:pPr>
        <w:ind w:right="566"/>
        <w:jc w:val="center"/>
        <w:rPr>
          <w:rFonts w:asciiTheme="minorHAnsi" w:hAnsiTheme="minorHAnsi" w:cstheme="minorHAnsi"/>
          <w:b/>
          <w:bCs/>
          <w:sz w:val="22"/>
          <w:szCs w:val="22"/>
        </w:rPr>
      </w:pPr>
      <w:r w:rsidRPr="0059213B">
        <w:rPr>
          <w:rFonts w:asciiTheme="minorHAnsi" w:hAnsiTheme="minorHAnsi" w:cstheme="minorHAnsi"/>
          <w:b/>
          <w:bCs/>
          <w:sz w:val="22"/>
          <w:szCs w:val="22"/>
        </w:rPr>
        <w:t>E</w:t>
      </w:r>
      <w:r w:rsidRPr="0059213B">
        <w:rPr>
          <w:rFonts w:asciiTheme="minorHAnsi" w:hAnsiTheme="minorHAnsi" w:cstheme="minorHAnsi"/>
          <w:b/>
          <w:bCs/>
          <w:sz w:val="22"/>
          <w:szCs w:val="22"/>
        </w:rPr>
        <w:t>laboration et test d’une méthodologie permettant d’évaluer les opérations</w:t>
      </w:r>
    </w:p>
    <w:p w14:paraId="4EDD8D2F" w14:textId="252B239F" w:rsidR="002B213A" w:rsidRPr="0059213B" w:rsidRDefault="0059213B" w:rsidP="008835F9">
      <w:pPr>
        <w:ind w:right="566"/>
        <w:jc w:val="center"/>
        <w:rPr>
          <w:rFonts w:ascii="Trebuchet MS" w:hAnsi="Trebuchet MS"/>
          <w:b/>
          <w:bCs/>
          <w:sz w:val="19"/>
          <w:szCs w:val="19"/>
        </w:rPr>
      </w:pPr>
      <w:r w:rsidRPr="0059213B">
        <w:rPr>
          <w:rFonts w:asciiTheme="minorHAnsi" w:hAnsiTheme="minorHAnsi" w:cstheme="minorHAnsi"/>
          <w:b/>
          <w:bCs/>
          <w:sz w:val="22"/>
          <w:szCs w:val="22"/>
        </w:rPr>
        <w:t>en faveur du développement de la lecture, mises en œuvre par le Centre national du livre</w:t>
      </w:r>
    </w:p>
    <w:p w14:paraId="247E172C" w14:textId="77777777" w:rsidR="00D30373" w:rsidRDefault="00D30373" w:rsidP="0061068C">
      <w:pPr>
        <w:tabs>
          <w:tab w:val="left" w:pos="426"/>
          <w:tab w:val="left" w:pos="851"/>
        </w:tabs>
        <w:jc w:val="both"/>
        <w:rPr>
          <w:rFonts w:ascii="Arial" w:hAnsi="Arial" w:cs="Arial"/>
        </w:rPr>
      </w:pPr>
    </w:p>
    <w:p w14:paraId="144BB752" w14:textId="77777777" w:rsidR="009B1CD0" w:rsidRDefault="009B1CD0" w:rsidP="00710FD6">
      <w:pPr>
        <w:tabs>
          <w:tab w:val="left" w:pos="426"/>
          <w:tab w:val="left" w:pos="851"/>
        </w:tabs>
        <w:jc w:val="both"/>
        <w:rPr>
          <w:rFonts w:ascii="Arial" w:hAnsi="Arial" w:cs="Arial"/>
        </w:rPr>
      </w:pPr>
    </w:p>
    <w:p w14:paraId="37C49171"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0B0C6EE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7082986" w14:textId="77777777" w:rsidR="009B1CD0" w:rsidRDefault="009B1CD0" w:rsidP="00934503">
      <w:pPr>
        <w:tabs>
          <w:tab w:val="left" w:pos="426"/>
          <w:tab w:val="left" w:pos="851"/>
        </w:tabs>
        <w:jc w:val="both"/>
        <w:rPr>
          <w:rFonts w:ascii="Arial" w:hAnsi="Arial" w:cs="Arial"/>
        </w:rPr>
      </w:pPr>
    </w:p>
    <w:p w14:paraId="0F2DF910"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1B88631" w14:textId="77777777" w:rsidR="009B1CD0" w:rsidRDefault="002D43F6"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9B1CD0">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14:paraId="4F010C85" w14:textId="77777777" w:rsidR="009B1CD0" w:rsidRDefault="009B1CD0" w:rsidP="009B45B9">
      <w:pPr>
        <w:tabs>
          <w:tab w:val="left" w:pos="426"/>
          <w:tab w:val="left" w:pos="851"/>
        </w:tabs>
        <w:jc w:val="both"/>
        <w:rPr>
          <w:rFonts w:ascii="Arial" w:hAnsi="Arial" w:cs="Arial"/>
        </w:rPr>
      </w:pPr>
    </w:p>
    <w:p w14:paraId="764A3AE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18C3BCE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8323731" w14:textId="77777777" w:rsidR="009B1CD0" w:rsidRDefault="009B1CD0" w:rsidP="009B45B9">
      <w:pPr>
        <w:pStyle w:val="fcasegauche"/>
        <w:tabs>
          <w:tab w:val="left" w:pos="851"/>
        </w:tabs>
        <w:spacing w:after="0"/>
        <w:rPr>
          <w:rFonts w:ascii="Arial" w:hAnsi="Arial" w:cs="Arial"/>
        </w:rPr>
      </w:pPr>
    </w:p>
    <w:p w14:paraId="297C2DC4"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correspondant, pour les lots n°……., à l’offre variable </w:t>
      </w:r>
      <w:r>
        <w:rPr>
          <w:rFonts w:ascii="Arial" w:hAnsi="Arial" w:cs="Arial"/>
          <w:i/>
          <w:iCs/>
          <w:sz w:val="18"/>
          <w:szCs w:val="18"/>
        </w:rPr>
        <w:t>(en cas d’allotissement)</w:t>
      </w:r>
      <w:r>
        <w:rPr>
          <w:rFonts w:ascii="Arial" w:hAnsi="Arial" w:cs="Arial"/>
        </w:rPr>
        <w:t> ;</w:t>
      </w:r>
    </w:p>
    <w:p w14:paraId="1BF47F50"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0DC4E201" w14:textId="77777777" w:rsidR="009B1CD0" w:rsidRDefault="009B1CD0" w:rsidP="009B45B9">
      <w:pPr>
        <w:pStyle w:val="fcasegauche"/>
        <w:tabs>
          <w:tab w:val="left" w:pos="1418"/>
        </w:tabs>
        <w:spacing w:after="0"/>
        <w:rPr>
          <w:rFonts w:ascii="Arial" w:hAnsi="Arial" w:cs="Arial"/>
        </w:rPr>
      </w:pPr>
    </w:p>
    <w:p w14:paraId="551EEDD8" w14:textId="77777777" w:rsidR="009B1CD0" w:rsidRDefault="009B1CD0" w:rsidP="006C4338">
      <w:pPr>
        <w:pStyle w:val="fcasegauche"/>
        <w:tabs>
          <w:tab w:val="left" w:pos="851"/>
        </w:tabs>
        <w:spacing w:after="0"/>
        <w:ind w:left="0" w:firstLine="0"/>
        <w:rPr>
          <w:rFonts w:ascii="Arial" w:hAnsi="Arial" w:cs="Arial"/>
        </w:rPr>
      </w:pPr>
    </w:p>
    <w:p w14:paraId="1E975B20"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F8FA46E" w14:textId="77777777"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p>
    <w:p w14:paraId="34A3E694" w14:textId="77777777" w:rsidR="009B1CD0" w:rsidRDefault="009B1CD0" w:rsidP="005846FB">
      <w:pPr>
        <w:pStyle w:val="fcasegauche"/>
        <w:tabs>
          <w:tab w:val="left" w:pos="851"/>
        </w:tabs>
        <w:spacing w:after="0"/>
        <w:rPr>
          <w:rFonts w:ascii="Arial" w:hAnsi="Arial" w:cs="Arial"/>
        </w:rPr>
      </w:pPr>
    </w:p>
    <w:p w14:paraId="0ED194B5"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1942AE89" w14:textId="77777777" w:rsidR="009B1CD0" w:rsidRDefault="009B1CD0" w:rsidP="005846FB">
      <w:pPr>
        <w:pStyle w:val="fcasegauche"/>
        <w:tabs>
          <w:tab w:val="left" w:pos="851"/>
        </w:tabs>
        <w:spacing w:after="0"/>
        <w:rPr>
          <w:rFonts w:ascii="Arial" w:hAnsi="Arial" w:cs="Arial"/>
        </w:rPr>
      </w:pPr>
    </w:p>
    <w:p w14:paraId="2E2E7BE3" w14:textId="77777777" w:rsidR="009B1CD0" w:rsidRDefault="009B1CD0" w:rsidP="0061068C">
      <w:pPr>
        <w:pStyle w:val="fcasegauche"/>
        <w:tabs>
          <w:tab w:val="left" w:pos="851"/>
        </w:tabs>
        <w:spacing w:after="0"/>
        <w:ind w:left="0" w:firstLine="0"/>
        <w:rPr>
          <w:rFonts w:ascii="Arial" w:hAnsi="Arial" w:cs="Arial"/>
        </w:rPr>
      </w:pPr>
    </w:p>
    <w:p w14:paraId="48537D32"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4D026A0" w14:textId="77777777">
        <w:tc>
          <w:tcPr>
            <w:tcW w:w="10277" w:type="dxa"/>
            <w:shd w:val="clear" w:color="auto" w:fill="66CCFF"/>
          </w:tcPr>
          <w:p w14:paraId="45F6B6D0"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0669287" w14:textId="77777777" w:rsidR="009B1CD0" w:rsidRDefault="009B1CD0" w:rsidP="006C4338">
      <w:pPr>
        <w:tabs>
          <w:tab w:val="left" w:pos="851"/>
        </w:tabs>
      </w:pPr>
    </w:p>
    <w:p w14:paraId="5A102D0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99CDD5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E3D3A7" w14:textId="77777777" w:rsidR="009B1CD0" w:rsidRDefault="009B1CD0" w:rsidP="005846FB">
      <w:pPr>
        <w:tabs>
          <w:tab w:val="left" w:pos="851"/>
        </w:tabs>
        <w:rPr>
          <w:rFonts w:ascii="Arial" w:hAnsi="Arial" w:cs="Arial"/>
        </w:rPr>
      </w:pPr>
    </w:p>
    <w:p w14:paraId="2C3B9C57"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05E973F3" w14:textId="77777777" w:rsidR="009B1CD0" w:rsidRPr="00CD185D" w:rsidRDefault="007C275E"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5E5F84">
        <w:rPr>
          <w:lang w:val="en-US"/>
        </w:rPr>
        <w:instrText xml:space="preserve"> FORMCHECKBOX </w:instrText>
      </w:r>
      <w:r>
        <w:fldChar w:fldCharType="separate"/>
      </w:r>
      <w:r>
        <w:fldChar w:fldCharType="end"/>
      </w:r>
      <w:r w:rsidR="009B1CD0">
        <w:rPr>
          <w:rFonts w:ascii="Arial" w:hAnsi="Arial" w:cs="Arial"/>
          <w:lang w:val="en-GB"/>
        </w:rPr>
        <w:t xml:space="preserve"> CCAP n°…………………………………………………………………………………………..</w:t>
      </w:r>
    </w:p>
    <w:p w14:paraId="6811E98C"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CCAG :……………………………………………………………………………………………</w:t>
      </w:r>
    </w:p>
    <w:p w14:paraId="12398983" w14:textId="77777777" w:rsidR="009B1CD0" w:rsidRPr="00CD185D" w:rsidRDefault="00A560A4"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E5F84">
        <w:rPr>
          <w:lang w:val="en-US"/>
        </w:rPr>
        <w:instrText xml:space="preserve"> FORMCHECKBOX </w:instrText>
      </w:r>
      <w:r>
        <w:fldChar w:fldCharType="separate"/>
      </w:r>
      <w:r>
        <w:fldChar w:fldCharType="end"/>
      </w:r>
      <w:r w:rsidR="008835F9">
        <w:rPr>
          <w:rFonts w:ascii="Arial" w:hAnsi="Arial" w:cs="Arial"/>
          <w:lang w:val="en-GB"/>
        </w:rPr>
        <w:t xml:space="preserve"> CC</w:t>
      </w:r>
      <w:r w:rsidR="009B1CD0">
        <w:rPr>
          <w:rFonts w:ascii="Arial" w:hAnsi="Arial" w:cs="Arial"/>
          <w:lang w:val="en-GB"/>
        </w:rPr>
        <w:t>P n°…………………………………………………………………………………………..</w:t>
      </w:r>
    </w:p>
    <w:p w14:paraId="445D1E69"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43648859" w14:textId="77777777" w:rsidR="009B1CD0" w:rsidRDefault="009B1CD0" w:rsidP="00710FD6">
      <w:pPr>
        <w:tabs>
          <w:tab w:val="left" w:pos="851"/>
        </w:tabs>
        <w:jc w:val="both"/>
        <w:rPr>
          <w:rFonts w:ascii="Arial" w:hAnsi="Arial" w:cs="Arial"/>
        </w:rPr>
      </w:pPr>
    </w:p>
    <w:p w14:paraId="02CF8EE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FA931B1" w14:textId="77777777" w:rsidR="009B1CD0" w:rsidRDefault="009B1CD0" w:rsidP="0083205E">
      <w:pPr>
        <w:tabs>
          <w:tab w:val="left" w:pos="851"/>
        </w:tabs>
        <w:jc w:val="both"/>
        <w:rPr>
          <w:rFonts w:ascii="Arial" w:hAnsi="Arial" w:cs="Arial"/>
        </w:rPr>
      </w:pPr>
    </w:p>
    <w:p w14:paraId="48E438FB"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766AD251" w14:textId="77777777" w:rsidR="009B1CD0" w:rsidRDefault="009B1CD0" w:rsidP="0083205E">
      <w:pPr>
        <w:tabs>
          <w:tab w:val="left" w:pos="851"/>
        </w:tabs>
        <w:jc w:val="both"/>
        <w:rPr>
          <w:rFonts w:ascii="Arial" w:hAnsi="Arial" w:cs="Arial"/>
        </w:rPr>
      </w:pPr>
    </w:p>
    <w:p w14:paraId="7B13652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321CB9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3157F75" w14:textId="77777777" w:rsidR="009B1CD0" w:rsidRDefault="009B1CD0" w:rsidP="00CD46CC">
      <w:pPr>
        <w:tabs>
          <w:tab w:val="left" w:pos="851"/>
        </w:tabs>
        <w:jc w:val="both"/>
        <w:rPr>
          <w:rFonts w:ascii="Arial" w:hAnsi="Arial" w:cs="Arial"/>
        </w:rPr>
      </w:pPr>
    </w:p>
    <w:p w14:paraId="3AC7747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0CC8FB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2B32592" w14:textId="77777777" w:rsidR="009B1CD0" w:rsidRDefault="009B1CD0" w:rsidP="009B45B9">
      <w:pPr>
        <w:tabs>
          <w:tab w:val="left" w:pos="851"/>
        </w:tabs>
        <w:jc w:val="both"/>
        <w:rPr>
          <w:rFonts w:ascii="Arial" w:hAnsi="Arial" w:cs="Arial"/>
        </w:rPr>
      </w:pPr>
    </w:p>
    <w:p w14:paraId="7DB518B1"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2781498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5EE39AD" w14:textId="77777777" w:rsidR="009B1CD0" w:rsidRDefault="009B1CD0" w:rsidP="009B45B9">
      <w:pPr>
        <w:pStyle w:val="fcase1ertab"/>
        <w:tabs>
          <w:tab w:val="left" w:pos="851"/>
        </w:tabs>
        <w:ind w:left="0" w:firstLine="0"/>
        <w:rPr>
          <w:rFonts w:ascii="Arial" w:hAnsi="Arial" w:cs="Arial"/>
        </w:rPr>
      </w:pPr>
    </w:p>
    <w:p w14:paraId="3F276AD4" w14:textId="77777777" w:rsidR="00D30373" w:rsidRDefault="00D30373" w:rsidP="009B45B9">
      <w:pPr>
        <w:pStyle w:val="fcase1ertab"/>
        <w:tabs>
          <w:tab w:val="left" w:pos="851"/>
        </w:tabs>
        <w:ind w:left="0" w:firstLine="0"/>
        <w:rPr>
          <w:rFonts w:ascii="Arial" w:hAnsi="Arial" w:cs="Arial"/>
        </w:rPr>
      </w:pPr>
    </w:p>
    <w:p w14:paraId="663A1DB5"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5E9288A9"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3691A86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0CF6CF5D"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737DE8F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06039AE"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4691A72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5CC61599"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363782A6"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0A9BDBA5" w14:textId="77777777" w:rsidR="009B1CD0" w:rsidRDefault="009B1CD0" w:rsidP="009B45B9">
      <w:pPr>
        <w:pStyle w:val="fcase1ertab"/>
        <w:tabs>
          <w:tab w:val="left" w:pos="851"/>
        </w:tabs>
        <w:spacing w:before="120"/>
        <w:ind w:left="0" w:firstLine="0"/>
      </w:pPr>
      <w:r>
        <w:rPr>
          <w:rFonts w:ascii="Arial" w:hAnsi="Arial" w:cs="Arial"/>
          <w:u w:val="single"/>
        </w:rPr>
        <w:t>OU</w:t>
      </w:r>
    </w:p>
    <w:p w14:paraId="18460B68" w14:textId="77777777" w:rsidR="009B1CD0" w:rsidRDefault="00FE048C"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52304CAD" w14:textId="77777777" w:rsidR="009B1CD0" w:rsidRDefault="009B1CD0" w:rsidP="009B45B9">
      <w:pPr>
        <w:pStyle w:val="fcasegauche"/>
        <w:tabs>
          <w:tab w:val="left" w:pos="851"/>
        </w:tabs>
        <w:spacing w:after="0"/>
        <w:ind w:left="0" w:firstLine="0"/>
        <w:rPr>
          <w:rFonts w:ascii="Arial" w:hAnsi="Arial" w:cs="Arial"/>
        </w:rPr>
      </w:pPr>
    </w:p>
    <w:p w14:paraId="21FA7605" w14:textId="77777777" w:rsidR="002C2CA3" w:rsidRDefault="002C2CA3" w:rsidP="009B45B9">
      <w:pPr>
        <w:pStyle w:val="fcasegauche"/>
        <w:tabs>
          <w:tab w:val="left" w:pos="851"/>
        </w:tabs>
        <w:spacing w:after="0"/>
        <w:ind w:left="0" w:firstLine="0"/>
        <w:rPr>
          <w:rFonts w:ascii="Arial" w:hAnsi="Arial" w:cs="Arial"/>
        </w:rPr>
      </w:pPr>
    </w:p>
    <w:p w14:paraId="208E6A3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28EB0DB"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07237D5B" w14:textId="77777777" w:rsidR="00036500" w:rsidRDefault="00036500" w:rsidP="009B45B9">
      <w:pPr>
        <w:tabs>
          <w:tab w:val="left" w:pos="851"/>
          <w:tab w:val="left" w:pos="6237"/>
        </w:tabs>
        <w:rPr>
          <w:rFonts w:ascii="Arial" w:hAnsi="Arial" w:cs="Arial"/>
          <w:i/>
          <w:iCs/>
          <w:sz w:val="18"/>
          <w:szCs w:val="18"/>
        </w:rPr>
      </w:pPr>
    </w:p>
    <w:p w14:paraId="778CBD9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D51FF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5BADC15" w14:textId="4B6ED18E" w:rsidR="00354C04" w:rsidRDefault="00354C04" w:rsidP="006B414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r w:rsidR="00D30373">
        <w:rPr>
          <w:rFonts w:ascii="Arial" w:hAnsi="Arial" w:cs="Arial"/>
        </w:rPr>
        <w:br w:type="page"/>
      </w:r>
    </w:p>
    <w:p w14:paraId="3C99CCE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FA2DB2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56610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3D542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6CC24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26674F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9080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BE982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DFC4F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9520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E074C5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5A65DEB" w14:textId="77777777">
        <w:trPr>
          <w:trHeight w:val="1021"/>
        </w:trPr>
        <w:tc>
          <w:tcPr>
            <w:tcW w:w="4503" w:type="dxa"/>
            <w:tcBorders>
              <w:top w:val="single" w:sz="4" w:space="0" w:color="000000"/>
              <w:left w:val="single" w:sz="4" w:space="0" w:color="000000"/>
            </w:tcBorders>
            <w:shd w:val="clear" w:color="auto" w:fill="CCFFFF"/>
          </w:tcPr>
          <w:p w14:paraId="3375E05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C2BAC5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27E62F0" w14:textId="77777777" w:rsidR="009B1CD0" w:rsidRDefault="009B1CD0" w:rsidP="006F3DF9">
            <w:pPr>
              <w:tabs>
                <w:tab w:val="left" w:pos="851"/>
              </w:tabs>
              <w:snapToGrid w:val="0"/>
              <w:jc w:val="both"/>
              <w:rPr>
                <w:rFonts w:ascii="Arial" w:hAnsi="Arial" w:cs="Arial"/>
              </w:rPr>
            </w:pPr>
          </w:p>
        </w:tc>
      </w:tr>
      <w:tr w:rsidR="009B1CD0" w14:paraId="36AE46D7" w14:textId="77777777">
        <w:trPr>
          <w:trHeight w:val="1021"/>
        </w:trPr>
        <w:tc>
          <w:tcPr>
            <w:tcW w:w="4503" w:type="dxa"/>
            <w:tcBorders>
              <w:left w:val="single" w:sz="4" w:space="0" w:color="000000"/>
            </w:tcBorders>
            <w:shd w:val="clear" w:color="auto" w:fill="auto"/>
          </w:tcPr>
          <w:p w14:paraId="5A6DB3D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D995D8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A4F741" w14:textId="77777777" w:rsidR="009B1CD0" w:rsidRDefault="009B1CD0" w:rsidP="006F3DF9">
            <w:pPr>
              <w:tabs>
                <w:tab w:val="left" w:pos="851"/>
              </w:tabs>
              <w:snapToGrid w:val="0"/>
              <w:jc w:val="both"/>
              <w:rPr>
                <w:rFonts w:ascii="Arial" w:hAnsi="Arial" w:cs="Arial"/>
              </w:rPr>
            </w:pPr>
          </w:p>
        </w:tc>
      </w:tr>
      <w:tr w:rsidR="009B1CD0" w14:paraId="4CEFE548" w14:textId="77777777">
        <w:trPr>
          <w:trHeight w:val="1021"/>
        </w:trPr>
        <w:tc>
          <w:tcPr>
            <w:tcW w:w="4503" w:type="dxa"/>
            <w:tcBorders>
              <w:left w:val="single" w:sz="4" w:space="0" w:color="000000"/>
              <w:bottom w:val="single" w:sz="4" w:space="0" w:color="000000"/>
            </w:tcBorders>
            <w:shd w:val="clear" w:color="auto" w:fill="CCFFFF"/>
          </w:tcPr>
          <w:p w14:paraId="56E071D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B7CD0E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E66E86F" w14:textId="77777777" w:rsidR="009B1CD0" w:rsidRDefault="009B1CD0" w:rsidP="006F3DF9">
            <w:pPr>
              <w:tabs>
                <w:tab w:val="left" w:pos="851"/>
              </w:tabs>
              <w:snapToGrid w:val="0"/>
              <w:jc w:val="both"/>
              <w:rPr>
                <w:rFonts w:ascii="Arial" w:hAnsi="Arial" w:cs="Arial"/>
              </w:rPr>
            </w:pPr>
          </w:p>
        </w:tc>
      </w:tr>
    </w:tbl>
    <w:p w14:paraId="2A3BD7D8" w14:textId="77777777" w:rsidR="009B1CD0" w:rsidRDefault="009B1CD0" w:rsidP="006C4338">
      <w:pPr>
        <w:tabs>
          <w:tab w:val="left" w:pos="851"/>
          <w:tab w:val="left" w:pos="6237"/>
        </w:tabs>
      </w:pPr>
    </w:p>
    <w:p w14:paraId="54D44765" w14:textId="77777777" w:rsidR="009B1CD0" w:rsidRDefault="009B1CD0" w:rsidP="006C4338">
      <w:pPr>
        <w:pStyle w:val="fcasegauche"/>
        <w:tabs>
          <w:tab w:val="left" w:pos="851"/>
        </w:tabs>
        <w:spacing w:after="0"/>
        <w:ind w:left="0" w:firstLine="0"/>
        <w:rPr>
          <w:rFonts w:ascii="Arial" w:hAnsi="Arial" w:cs="Arial"/>
          <w:bCs/>
          <w:iCs/>
        </w:rPr>
      </w:pPr>
    </w:p>
    <w:p w14:paraId="6EC3C3E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740844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11FC40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AB1174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6D65EC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8FFA2C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215ABDB"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46E9D1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28C6AF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F0851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92F54EC" w14:textId="77777777" w:rsidR="009B1CD0" w:rsidRDefault="009B1CD0" w:rsidP="00934503">
      <w:pPr>
        <w:tabs>
          <w:tab w:val="left" w:pos="426"/>
          <w:tab w:val="left" w:pos="851"/>
        </w:tabs>
        <w:rPr>
          <w:rFonts w:ascii="Arial" w:hAnsi="Arial" w:cs="Arial"/>
          <w:b/>
        </w:rPr>
      </w:pPr>
    </w:p>
    <w:p w14:paraId="17D9B2BC" w14:textId="3F05F45F"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B8065A">
        <w:fldChar w:fldCharType="begin">
          <w:ffData>
            <w:name w:val=""/>
            <w:enabled/>
            <w:calcOnExit w:val="0"/>
            <w:checkBox>
              <w:size w:val="20"/>
              <w:default w:val="0"/>
            </w:checkBox>
          </w:ffData>
        </w:fldChar>
      </w:r>
      <w:r w:rsidR="00B8065A">
        <w:instrText xml:space="preserve"> FORMCHECKBOX </w:instrText>
      </w:r>
      <w:r w:rsidR="00B8065A">
        <w:fldChar w:fldCharType="separate"/>
      </w:r>
      <w:r w:rsidR="00B8065A">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OUI</w:t>
      </w:r>
    </w:p>
    <w:p w14:paraId="15AA975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C7C8B31" w14:textId="77777777" w:rsidR="009B1CD0" w:rsidRDefault="009B1CD0" w:rsidP="009B45B9">
      <w:pPr>
        <w:tabs>
          <w:tab w:val="left" w:pos="426"/>
          <w:tab w:val="left" w:pos="851"/>
        </w:tabs>
        <w:jc w:val="both"/>
        <w:rPr>
          <w:rFonts w:ascii="Arial" w:hAnsi="Arial" w:cs="Arial"/>
          <w:b/>
        </w:rPr>
      </w:pPr>
    </w:p>
    <w:p w14:paraId="60F4C58B" w14:textId="77777777" w:rsidR="009B1CD0" w:rsidRDefault="009B1CD0" w:rsidP="009B45B9">
      <w:pPr>
        <w:tabs>
          <w:tab w:val="left" w:pos="426"/>
          <w:tab w:val="left" w:pos="851"/>
        </w:tabs>
        <w:jc w:val="both"/>
        <w:rPr>
          <w:rFonts w:ascii="Arial" w:hAnsi="Arial" w:cs="Arial"/>
          <w:b/>
        </w:rPr>
      </w:pPr>
    </w:p>
    <w:p w14:paraId="294B512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4975B922" w14:textId="77777777" w:rsidR="009B1CD0" w:rsidRDefault="009B1CD0" w:rsidP="009B45B9">
      <w:pPr>
        <w:tabs>
          <w:tab w:val="left" w:pos="576"/>
          <w:tab w:val="left" w:pos="851"/>
        </w:tabs>
        <w:jc w:val="both"/>
        <w:rPr>
          <w:rFonts w:ascii="Arial" w:hAnsi="Arial" w:cs="Arial"/>
        </w:rPr>
      </w:pPr>
    </w:p>
    <w:p w14:paraId="444C3760" w14:textId="25F8208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9213B">
        <w:rPr>
          <w:rFonts w:ascii="Arial" w:hAnsi="Arial" w:cs="Arial"/>
        </w:rPr>
        <w:t>12</w:t>
      </w:r>
      <w:r w:rsidR="00B908FF">
        <w:rPr>
          <w:rFonts w:ascii="Arial" w:hAnsi="Arial" w:cs="Arial"/>
        </w:rPr>
        <w:t xml:space="preserve"> </w:t>
      </w:r>
      <w:r>
        <w:rPr>
          <w:rFonts w:ascii="Arial" w:hAnsi="Arial" w:cs="Arial"/>
        </w:rPr>
        <w:t>mois ou ………………… jours à compter de :</w:t>
      </w:r>
    </w:p>
    <w:p w14:paraId="3AF5388A" w14:textId="77777777" w:rsidR="009B1CD0" w:rsidRDefault="009B1CD0" w:rsidP="009B45B9">
      <w:pPr>
        <w:tabs>
          <w:tab w:val="left" w:pos="851"/>
        </w:tabs>
      </w:pPr>
      <w:r>
        <w:rPr>
          <w:rFonts w:ascii="Arial" w:hAnsi="Arial" w:cs="Arial"/>
          <w:i/>
          <w:sz w:val="18"/>
          <w:szCs w:val="18"/>
        </w:rPr>
        <w:t>(Cocher la case correspondante.)</w:t>
      </w:r>
    </w:p>
    <w:p w14:paraId="6C86D7BA"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1"/>
            </w:checkBox>
          </w:ffData>
        </w:fldChar>
      </w:r>
      <w:r w:rsidR="00A560A4">
        <w:instrText xml:space="preserve"> FORMCHECKBOX </w:instrText>
      </w:r>
      <w:r w:rsidR="00A560A4">
        <w:fldChar w:fldCharType="separate"/>
      </w:r>
      <w:r w:rsidR="00A560A4">
        <w:fldChar w:fldCharType="end"/>
      </w:r>
      <w:r w:rsidR="009B1CD0">
        <w:rPr>
          <w:rFonts w:ascii="Arial" w:hAnsi="Arial" w:cs="Arial"/>
        </w:rPr>
        <w:tab/>
        <w:t>la date de notification du marché ou de l’accord-cadre ;</w:t>
      </w:r>
    </w:p>
    <w:p w14:paraId="0C0EF35C"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0"/>
            </w:checkBox>
          </w:ffData>
        </w:fldChar>
      </w:r>
      <w:r w:rsidR="00A560A4">
        <w:instrText xml:space="preserve"> FORMCHECKBOX </w:instrText>
      </w:r>
      <w:r w:rsidR="00A560A4">
        <w:fldChar w:fldCharType="separate"/>
      </w:r>
      <w:r w:rsidR="00A560A4">
        <w:fldChar w:fldCharType="end"/>
      </w:r>
      <w:r w:rsidR="009B1CD0">
        <w:rPr>
          <w:rFonts w:ascii="Arial" w:hAnsi="Arial" w:cs="Arial"/>
        </w:rPr>
        <w:tab/>
        <w:t>la date de notification de l’ordre de service ;</w:t>
      </w:r>
    </w:p>
    <w:p w14:paraId="349ABC68" w14:textId="77777777" w:rsidR="009B1CD0" w:rsidRDefault="00844DAA" w:rsidP="009B45B9">
      <w:pPr>
        <w:tabs>
          <w:tab w:val="left" w:pos="851"/>
        </w:tabs>
        <w:spacing w:before="120"/>
        <w:ind w:left="1134" w:hanging="567"/>
        <w:jc w:val="both"/>
        <w:rPr>
          <w:rFonts w:ascii="Arial" w:hAnsi="Arial" w:cs="Arial"/>
          <w:b/>
        </w:rPr>
      </w:pPr>
      <w:r>
        <w:tab/>
      </w:r>
      <w:r w:rsidR="001F4243">
        <w:fldChar w:fldCharType="begin">
          <w:ffData>
            <w:name w:val=""/>
            <w:enabled/>
            <w:calcOnExit w:val="0"/>
            <w:checkBox>
              <w:size w:val="20"/>
              <w:default w:val="0"/>
            </w:checkBox>
          </w:ffData>
        </w:fldChar>
      </w:r>
      <w:r w:rsidR="001F4243">
        <w:instrText xml:space="preserve"> FORMCHECKBOX </w:instrText>
      </w:r>
      <w:r w:rsidR="001F4243">
        <w:fldChar w:fldCharType="separate"/>
      </w:r>
      <w:r w:rsidR="001F4243">
        <w:fldChar w:fldCharType="end"/>
      </w:r>
      <w:r w:rsidR="009B1CD0">
        <w:rPr>
          <w:rFonts w:ascii="Arial" w:hAnsi="Arial" w:cs="Arial"/>
        </w:rPr>
        <w:tab/>
        <w:t>la date de début d’exécution prévue par le marché ou l’accord-cadre lorsqu’elle est postérieure à la date de notification.</w:t>
      </w:r>
    </w:p>
    <w:p w14:paraId="2F3AAD29" w14:textId="77777777" w:rsidR="009B1CD0" w:rsidRDefault="009B1CD0" w:rsidP="009B45B9">
      <w:pPr>
        <w:tabs>
          <w:tab w:val="left" w:pos="426"/>
          <w:tab w:val="left" w:pos="851"/>
        </w:tabs>
        <w:jc w:val="both"/>
        <w:rPr>
          <w:rFonts w:ascii="Arial" w:hAnsi="Arial" w:cs="Arial"/>
          <w:b/>
        </w:rPr>
      </w:pPr>
    </w:p>
    <w:p w14:paraId="7911CD64" w14:textId="6CA7E0C9"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59213B">
        <w:fldChar w:fldCharType="begin">
          <w:ffData>
            <w:name w:val=""/>
            <w:enabled/>
            <w:calcOnExit w:val="0"/>
            <w:checkBox>
              <w:size w:val="20"/>
              <w:default w:val="1"/>
            </w:checkBox>
          </w:ffData>
        </w:fldChar>
      </w:r>
      <w:r w:rsidR="0059213B">
        <w:instrText xml:space="preserve"> FORMCHECKBOX </w:instrText>
      </w:r>
      <w:r w:rsidR="0059213B">
        <w:fldChar w:fldCharType="separate"/>
      </w:r>
      <w:r w:rsidR="0059213B">
        <w:fldChar w:fldCharType="end"/>
      </w:r>
      <w:r>
        <w:tab/>
        <w:t>NON</w:t>
      </w:r>
      <w:r>
        <w:tab/>
      </w:r>
      <w:r>
        <w:tab/>
      </w:r>
      <w:r>
        <w:tab/>
      </w:r>
      <w:r w:rsidR="0059213B">
        <w:fldChar w:fldCharType="begin">
          <w:ffData>
            <w:name w:val=""/>
            <w:enabled/>
            <w:calcOnExit w:val="0"/>
            <w:checkBox>
              <w:size w:val="20"/>
              <w:default w:val="0"/>
            </w:checkBox>
          </w:ffData>
        </w:fldChar>
      </w:r>
      <w:r w:rsidR="0059213B">
        <w:instrText xml:space="preserve"> FORMCHECKBOX </w:instrText>
      </w:r>
      <w:r w:rsidR="0059213B">
        <w:fldChar w:fldCharType="separate"/>
      </w:r>
      <w:r w:rsidR="0059213B">
        <w:fldChar w:fldCharType="end"/>
      </w:r>
      <w:r>
        <w:tab/>
        <w:t>OUI</w:t>
      </w:r>
    </w:p>
    <w:p w14:paraId="3B016AD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06BA692" w14:textId="77777777" w:rsidR="009B1CD0" w:rsidRDefault="009B1CD0" w:rsidP="009B45B9">
      <w:pPr>
        <w:tabs>
          <w:tab w:val="left" w:pos="426"/>
          <w:tab w:val="left" w:pos="851"/>
        </w:tabs>
        <w:jc w:val="both"/>
        <w:rPr>
          <w:rFonts w:ascii="Arial" w:hAnsi="Arial" w:cs="Arial"/>
        </w:rPr>
      </w:pPr>
    </w:p>
    <w:p w14:paraId="7CE2164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r w:rsidR="00BA5874">
        <w:rPr>
          <w:rFonts w:ascii="Arial" w:hAnsi="Arial" w:cs="Arial"/>
        </w:rPr>
        <w:t xml:space="preserve"> </w:t>
      </w:r>
    </w:p>
    <w:p w14:paraId="087DFA44" w14:textId="39586593"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59213B">
        <w:rPr>
          <w:rFonts w:ascii="Arial" w:hAnsi="Arial" w:cs="Arial"/>
        </w:rPr>
        <w:t>..</w:t>
      </w:r>
      <w:r>
        <w:rPr>
          <w:rFonts w:ascii="Arial" w:hAnsi="Arial" w:cs="Arial"/>
        </w:rPr>
        <w:t>.............</w:t>
      </w:r>
    </w:p>
    <w:p w14:paraId="63F6AD09" w14:textId="2F60B1FE"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6B4149">
        <w:rPr>
          <w:rFonts w:ascii="Arial" w:hAnsi="Arial" w:cs="Arial"/>
        </w:rPr>
        <w:t>…..</w:t>
      </w:r>
      <w:r>
        <w:rPr>
          <w:rFonts w:ascii="Arial" w:hAnsi="Arial" w:cs="Arial"/>
        </w:rPr>
        <w:t>..</w:t>
      </w:r>
    </w:p>
    <w:p w14:paraId="0959242A" w14:textId="77777777" w:rsidR="009B1CD0" w:rsidRDefault="009B1CD0" w:rsidP="009B45B9">
      <w:pPr>
        <w:tabs>
          <w:tab w:val="left" w:pos="426"/>
          <w:tab w:val="left" w:pos="851"/>
        </w:tabs>
        <w:jc w:val="both"/>
        <w:rPr>
          <w:rFonts w:ascii="Arial" w:hAnsi="Arial" w:cs="Arial"/>
          <w:b/>
        </w:rPr>
      </w:pPr>
    </w:p>
    <w:p w14:paraId="3BCD1655" w14:textId="77777777" w:rsidR="009B1CD0" w:rsidRDefault="009B1CD0" w:rsidP="009B45B9">
      <w:pPr>
        <w:tabs>
          <w:tab w:val="left" w:pos="426"/>
          <w:tab w:val="left" w:pos="851"/>
        </w:tabs>
        <w:jc w:val="both"/>
        <w:rPr>
          <w:rFonts w:ascii="Arial" w:hAnsi="Arial" w:cs="Arial"/>
          <w:b/>
        </w:rPr>
      </w:pPr>
    </w:p>
    <w:p w14:paraId="45DE81C3" w14:textId="77777777" w:rsidR="009B1CD0" w:rsidRDefault="009B1CD0" w:rsidP="009B45B9">
      <w:pPr>
        <w:tabs>
          <w:tab w:val="left" w:pos="426"/>
          <w:tab w:val="left" w:pos="851"/>
        </w:tabs>
        <w:jc w:val="both"/>
        <w:rPr>
          <w:rFonts w:ascii="Arial" w:hAnsi="Arial" w:cs="Arial"/>
          <w:b/>
        </w:rPr>
      </w:pPr>
    </w:p>
    <w:p w14:paraId="0424E93D" w14:textId="77777777" w:rsidR="009B1CD0" w:rsidRDefault="00D30373" w:rsidP="009B45B9">
      <w:pPr>
        <w:tabs>
          <w:tab w:val="left" w:pos="851"/>
        </w:tabs>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8F29FE6" w14:textId="77777777">
        <w:tc>
          <w:tcPr>
            <w:tcW w:w="10419" w:type="dxa"/>
            <w:shd w:val="clear" w:color="auto" w:fill="66CCFF"/>
          </w:tcPr>
          <w:p w14:paraId="17148302" w14:textId="77777777"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5EECE88F" w14:textId="77777777" w:rsidR="009B1CD0" w:rsidRDefault="009B1CD0" w:rsidP="006C4338">
      <w:pPr>
        <w:tabs>
          <w:tab w:val="left" w:pos="851"/>
        </w:tabs>
        <w:jc w:val="both"/>
      </w:pPr>
    </w:p>
    <w:p w14:paraId="41A2A40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77B272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5BDCA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9942F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AA714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C91E3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9FBC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4E4E25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02DB03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3CDFFE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0DE22AC" w14:textId="77777777" w:rsidR="00332B12" w:rsidRDefault="00332B12" w:rsidP="00B054DA">
            <w:pPr>
              <w:tabs>
                <w:tab w:val="left" w:pos="851"/>
              </w:tabs>
              <w:snapToGrid w:val="0"/>
              <w:jc w:val="both"/>
              <w:rPr>
                <w:rFonts w:ascii="Arial" w:hAnsi="Arial" w:cs="Arial"/>
                <w:b/>
                <w:bCs/>
              </w:rPr>
            </w:pPr>
          </w:p>
        </w:tc>
      </w:tr>
    </w:tbl>
    <w:p w14:paraId="4BCC3D3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5550207" w14:textId="77777777" w:rsidR="00332B12" w:rsidRDefault="00332B12" w:rsidP="00332B12">
      <w:pPr>
        <w:pStyle w:val="fcase1ertab"/>
        <w:tabs>
          <w:tab w:val="left" w:pos="851"/>
        </w:tabs>
        <w:ind w:left="0" w:firstLine="0"/>
        <w:rPr>
          <w:rFonts w:ascii="Arial" w:hAnsi="Arial" w:cs="Arial"/>
          <w:b/>
          <w:sz w:val="22"/>
          <w:szCs w:val="22"/>
        </w:rPr>
      </w:pPr>
    </w:p>
    <w:p w14:paraId="593BB656" w14:textId="77777777" w:rsidR="00D30373" w:rsidRDefault="00D30373" w:rsidP="00332B12">
      <w:pPr>
        <w:pStyle w:val="fcase1ertab"/>
        <w:tabs>
          <w:tab w:val="left" w:pos="851"/>
        </w:tabs>
        <w:ind w:left="0" w:firstLine="0"/>
        <w:rPr>
          <w:rFonts w:ascii="Arial" w:hAnsi="Arial" w:cs="Arial"/>
          <w:b/>
          <w:sz w:val="22"/>
          <w:szCs w:val="22"/>
        </w:rPr>
      </w:pPr>
    </w:p>
    <w:p w14:paraId="62CEDB6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34C305C9" w14:textId="77777777" w:rsidR="00332B12" w:rsidRDefault="00332B12" w:rsidP="006C4338">
      <w:pPr>
        <w:tabs>
          <w:tab w:val="left" w:pos="851"/>
        </w:tabs>
        <w:jc w:val="both"/>
      </w:pPr>
    </w:p>
    <w:p w14:paraId="38C1B8ED"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AE02BD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4FDFB53" w14:textId="77777777" w:rsidR="009B1CD0" w:rsidRDefault="009B1CD0" w:rsidP="005846FB">
      <w:pPr>
        <w:tabs>
          <w:tab w:val="left" w:pos="851"/>
        </w:tabs>
        <w:rPr>
          <w:rFonts w:ascii="Arial" w:hAnsi="Arial" w:cs="Arial"/>
        </w:rPr>
      </w:pPr>
    </w:p>
    <w:p w14:paraId="1E9F3F26" w14:textId="77777777" w:rsidR="00036500" w:rsidRDefault="00036500" w:rsidP="005846FB">
      <w:pPr>
        <w:tabs>
          <w:tab w:val="left" w:pos="851"/>
        </w:tabs>
        <w:rPr>
          <w:rFonts w:ascii="Arial" w:hAnsi="Arial" w:cs="Arial"/>
        </w:rPr>
      </w:pPr>
    </w:p>
    <w:p w14:paraId="5E465DC9" w14:textId="77777777" w:rsidR="00D30373" w:rsidRDefault="00D30373" w:rsidP="005846FB">
      <w:pPr>
        <w:tabs>
          <w:tab w:val="left" w:pos="851"/>
        </w:tabs>
        <w:rPr>
          <w:rFonts w:ascii="Arial" w:hAnsi="Arial" w:cs="Arial"/>
        </w:rPr>
      </w:pPr>
    </w:p>
    <w:p w14:paraId="4C88BEB6" w14:textId="77777777" w:rsidR="00332B12" w:rsidRDefault="00332B12" w:rsidP="0061068C">
      <w:pPr>
        <w:tabs>
          <w:tab w:val="left" w:pos="851"/>
        </w:tabs>
        <w:rPr>
          <w:rFonts w:ascii="Arial" w:hAnsi="Arial" w:cs="Arial"/>
        </w:rPr>
      </w:pPr>
    </w:p>
    <w:p w14:paraId="35092C07" w14:textId="77777777" w:rsidR="00332B12" w:rsidRDefault="00332B12" w:rsidP="00710FD6">
      <w:pPr>
        <w:tabs>
          <w:tab w:val="left" w:pos="851"/>
        </w:tabs>
        <w:rPr>
          <w:rFonts w:ascii="Arial" w:hAnsi="Arial" w:cs="Arial"/>
        </w:rPr>
      </w:pPr>
    </w:p>
    <w:p w14:paraId="3BEACF3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A1BBC6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516C1C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516039B" w14:textId="77777777" w:rsidR="009B1CD0" w:rsidRDefault="009B1CD0" w:rsidP="0083205E">
      <w:pPr>
        <w:tabs>
          <w:tab w:val="left" w:pos="851"/>
        </w:tabs>
        <w:rPr>
          <w:rFonts w:ascii="Arial" w:hAnsi="Arial" w:cs="Arial"/>
        </w:rPr>
      </w:pPr>
    </w:p>
    <w:p w14:paraId="1895303F" w14:textId="77777777" w:rsidR="001C733C" w:rsidRDefault="001C733C" w:rsidP="00CD46CC">
      <w:pPr>
        <w:tabs>
          <w:tab w:val="left" w:pos="851"/>
        </w:tabs>
        <w:rPr>
          <w:rFonts w:ascii="Arial" w:hAnsi="Arial" w:cs="Arial"/>
        </w:rPr>
      </w:pPr>
    </w:p>
    <w:p w14:paraId="2E6899A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DDC9C4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364112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0F207D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02294D2"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29B42976" w14:textId="77777777" w:rsidR="002904AF" w:rsidRDefault="002904AF" w:rsidP="001C733C">
      <w:pPr>
        <w:tabs>
          <w:tab w:val="left" w:pos="851"/>
        </w:tabs>
        <w:rPr>
          <w:rFonts w:ascii="Arial" w:hAnsi="Arial" w:cs="Arial"/>
        </w:rPr>
      </w:pPr>
    </w:p>
    <w:p w14:paraId="7FA76BC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14:paraId="54DDCDCA"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C2C8FD4" w14:textId="77777777" w:rsidR="002904AF" w:rsidRDefault="002904AF" w:rsidP="002904AF">
      <w:pPr>
        <w:tabs>
          <w:tab w:val="left" w:pos="851"/>
        </w:tabs>
        <w:rPr>
          <w:rFonts w:ascii="Arial" w:hAnsi="Arial" w:cs="Arial"/>
          <w:iCs/>
        </w:rPr>
      </w:pPr>
    </w:p>
    <w:p w14:paraId="3496A2D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11F2D2E0" w14:textId="77777777" w:rsidR="002904AF" w:rsidRDefault="002904AF" w:rsidP="002904AF">
      <w:pPr>
        <w:tabs>
          <w:tab w:val="left" w:pos="851"/>
        </w:tabs>
        <w:ind w:left="1134" w:hanging="850"/>
        <w:rPr>
          <w:rFonts w:ascii="Arial" w:hAnsi="Arial" w:cs="Arial"/>
          <w:i/>
          <w:sz w:val="18"/>
          <w:szCs w:val="18"/>
        </w:rPr>
      </w:pPr>
    </w:p>
    <w:p w14:paraId="2B90A601" w14:textId="77777777" w:rsidR="001C733C" w:rsidRDefault="001C733C" w:rsidP="001C733C">
      <w:pPr>
        <w:tabs>
          <w:tab w:val="left" w:pos="851"/>
        </w:tabs>
        <w:rPr>
          <w:rFonts w:ascii="Arial" w:hAnsi="Arial" w:cs="Arial"/>
          <w:i/>
          <w:sz w:val="18"/>
          <w:szCs w:val="18"/>
        </w:rPr>
      </w:pPr>
    </w:p>
    <w:p w14:paraId="673D4AE7" w14:textId="77777777" w:rsidR="00D30373" w:rsidRDefault="00D30373" w:rsidP="001C733C">
      <w:pPr>
        <w:tabs>
          <w:tab w:val="left" w:pos="851"/>
        </w:tabs>
        <w:rPr>
          <w:rFonts w:ascii="Arial" w:hAnsi="Arial" w:cs="Arial"/>
          <w:i/>
          <w:sz w:val="18"/>
          <w:szCs w:val="18"/>
        </w:rPr>
      </w:pPr>
    </w:p>
    <w:p w14:paraId="356F784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065248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3699B2" w14:textId="77777777" w:rsidR="00036500" w:rsidRDefault="00036500" w:rsidP="005846FB">
      <w:pPr>
        <w:tabs>
          <w:tab w:val="left" w:pos="851"/>
        </w:tabs>
        <w:rPr>
          <w:rFonts w:ascii="Arial" w:hAnsi="Arial" w:cs="Arial"/>
        </w:rPr>
      </w:pPr>
    </w:p>
    <w:p w14:paraId="30B30EE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0500B43" w14:textId="77777777" w:rsidR="00AE7831" w:rsidRDefault="00AE7831" w:rsidP="009B45B9">
      <w:pPr>
        <w:tabs>
          <w:tab w:val="left" w:pos="851"/>
        </w:tabs>
        <w:ind w:left="1701" w:hanging="850"/>
        <w:jc w:val="both"/>
      </w:pPr>
    </w:p>
    <w:p w14:paraId="79CCE48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4467EB0E" w14:textId="77777777" w:rsidR="00036500" w:rsidRDefault="00036500" w:rsidP="006C4338">
      <w:pPr>
        <w:tabs>
          <w:tab w:val="left" w:pos="851"/>
        </w:tabs>
        <w:rPr>
          <w:rFonts w:ascii="Arial" w:hAnsi="Arial" w:cs="Arial"/>
          <w:iCs/>
        </w:rPr>
      </w:pPr>
    </w:p>
    <w:p w14:paraId="61B15405"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F13F2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4106DE5" w14:textId="77777777" w:rsidR="009B1CD0" w:rsidRDefault="009B1CD0" w:rsidP="006C4338">
      <w:pPr>
        <w:tabs>
          <w:tab w:val="left" w:pos="851"/>
        </w:tabs>
        <w:rPr>
          <w:rFonts w:ascii="Arial" w:hAnsi="Arial" w:cs="Arial"/>
        </w:rPr>
      </w:pPr>
    </w:p>
    <w:p w14:paraId="4554C2FB" w14:textId="77777777" w:rsidR="0021527A" w:rsidRDefault="0021527A" w:rsidP="006C4338">
      <w:pPr>
        <w:tabs>
          <w:tab w:val="left" w:pos="851"/>
        </w:tabs>
        <w:rPr>
          <w:rFonts w:ascii="Arial" w:hAnsi="Arial" w:cs="Arial"/>
        </w:rPr>
      </w:pPr>
    </w:p>
    <w:p w14:paraId="5FC8FA63" w14:textId="77777777" w:rsidR="0021527A" w:rsidRDefault="0021527A" w:rsidP="006F3DF9">
      <w:pPr>
        <w:tabs>
          <w:tab w:val="left" w:pos="851"/>
        </w:tabs>
        <w:rPr>
          <w:rFonts w:ascii="Arial" w:hAnsi="Arial" w:cs="Arial"/>
        </w:rPr>
      </w:pPr>
    </w:p>
    <w:p w14:paraId="3C3A94B0" w14:textId="77777777" w:rsidR="0021527A" w:rsidRDefault="0021527A" w:rsidP="005846FB">
      <w:pPr>
        <w:tabs>
          <w:tab w:val="left" w:pos="851"/>
        </w:tabs>
        <w:rPr>
          <w:rFonts w:ascii="Arial" w:hAnsi="Arial" w:cs="Arial"/>
        </w:rPr>
      </w:pPr>
    </w:p>
    <w:p w14:paraId="2E66ECEB" w14:textId="77777777" w:rsidR="0021527A" w:rsidRDefault="0021527A" w:rsidP="005846FB">
      <w:pPr>
        <w:tabs>
          <w:tab w:val="left" w:pos="851"/>
        </w:tabs>
        <w:rPr>
          <w:rFonts w:ascii="Arial" w:hAnsi="Arial" w:cs="Arial"/>
        </w:rPr>
      </w:pPr>
    </w:p>
    <w:p w14:paraId="3D9BCA10" w14:textId="77777777" w:rsidR="009B1CD0" w:rsidRDefault="00D30373" w:rsidP="005846FB">
      <w:pPr>
        <w:tabs>
          <w:tab w:val="left" w:pos="851"/>
        </w:tabs>
        <w:rPr>
          <w:rFonts w:ascii="Arial" w:hAnsi="Arial" w:cs="Arial"/>
        </w:rPr>
      </w:pPr>
      <w:r>
        <w:rPr>
          <w:rFonts w:ascii="Arial" w:hAnsi="Arial" w:cs="Arial"/>
        </w:rPr>
        <w:br w:type="page"/>
      </w:r>
    </w:p>
    <w:tbl>
      <w:tblPr>
        <w:tblW w:w="0" w:type="auto"/>
        <w:tblInd w:w="-40" w:type="dxa"/>
        <w:tblLayout w:type="fixed"/>
        <w:tblLook w:val="0000" w:firstRow="0" w:lastRow="0" w:firstColumn="0" w:lastColumn="0" w:noHBand="0" w:noVBand="0"/>
      </w:tblPr>
      <w:tblGrid>
        <w:gridCol w:w="4644"/>
        <w:gridCol w:w="2694"/>
        <w:gridCol w:w="3056"/>
      </w:tblGrid>
      <w:tr w:rsidR="00332B12" w14:paraId="21399DE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A3A7B9"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4D662AD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87452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43C4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2CC0C27" w14:textId="77777777" w:rsidTr="00B054DA">
        <w:trPr>
          <w:trHeight w:val="1021"/>
        </w:trPr>
        <w:tc>
          <w:tcPr>
            <w:tcW w:w="4644" w:type="dxa"/>
            <w:tcBorders>
              <w:top w:val="single" w:sz="4" w:space="0" w:color="000000"/>
              <w:left w:val="single" w:sz="4" w:space="0" w:color="000000"/>
            </w:tcBorders>
            <w:shd w:val="clear" w:color="auto" w:fill="CCFFFF"/>
          </w:tcPr>
          <w:p w14:paraId="3A6C6C0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C794E1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B4AFE1" w14:textId="77777777" w:rsidR="00332B12" w:rsidRDefault="00332B12" w:rsidP="00B054DA">
            <w:pPr>
              <w:tabs>
                <w:tab w:val="left" w:pos="851"/>
              </w:tabs>
              <w:snapToGrid w:val="0"/>
              <w:jc w:val="both"/>
              <w:rPr>
                <w:rFonts w:ascii="Arial" w:hAnsi="Arial" w:cs="Arial"/>
                <w:b/>
                <w:bCs/>
              </w:rPr>
            </w:pPr>
          </w:p>
        </w:tc>
      </w:tr>
      <w:tr w:rsidR="00332B12" w14:paraId="7763753B" w14:textId="77777777" w:rsidTr="00B054DA">
        <w:trPr>
          <w:trHeight w:val="1021"/>
        </w:trPr>
        <w:tc>
          <w:tcPr>
            <w:tcW w:w="4644" w:type="dxa"/>
            <w:tcBorders>
              <w:left w:val="single" w:sz="4" w:space="0" w:color="000000"/>
            </w:tcBorders>
            <w:shd w:val="clear" w:color="auto" w:fill="auto"/>
          </w:tcPr>
          <w:p w14:paraId="08FAFD9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FDFB0B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38B7063" w14:textId="77777777" w:rsidR="00332B12" w:rsidRDefault="00332B12" w:rsidP="00B054DA">
            <w:pPr>
              <w:tabs>
                <w:tab w:val="left" w:pos="851"/>
              </w:tabs>
              <w:snapToGrid w:val="0"/>
              <w:jc w:val="both"/>
              <w:rPr>
                <w:rFonts w:ascii="Arial" w:hAnsi="Arial" w:cs="Arial"/>
                <w:b/>
                <w:bCs/>
              </w:rPr>
            </w:pPr>
          </w:p>
        </w:tc>
      </w:tr>
      <w:tr w:rsidR="00332B12" w14:paraId="2C720369" w14:textId="77777777" w:rsidTr="00B054DA">
        <w:trPr>
          <w:trHeight w:val="1021"/>
        </w:trPr>
        <w:tc>
          <w:tcPr>
            <w:tcW w:w="4644" w:type="dxa"/>
            <w:tcBorders>
              <w:left w:val="single" w:sz="4" w:space="0" w:color="000000"/>
            </w:tcBorders>
            <w:shd w:val="clear" w:color="auto" w:fill="CCFFFF"/>
          </w:tcPr>
          <w:p w14:paraId="3D954E8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3F2285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C02A49E" w14:textId="77777777" w:rsidR="00332B12" w:rsidRDefault="00332B12" w:rsidP="00B054DA">
            <w:pPr>
              <w:tabs>
                <w:tab w:val="left" w:pos="851"/>
              </w:tabs>
              <w:snapToGrid w:val="0"/>
              <w:jc w:val="both"/>
              <w:rPr>
                <w:rFonts w:ascii="Arial" w:hAnsi="Arial" w:cs="Arial"/>
                <w:b/>
                <w:bCs/>
              </w:rPr>
            </w:pPr>
          </w:p>
        </w:tc>
      </w:tr>
      <w:tr w:rsidR="00332B12" w14:paraId="54C68F29" w14:textId="77777777" w:rsidTr="00B054DA">
        <w:trPr>
          <w:trHeight w:val="1021"/>
        </w:trPr>
        <w:tc>
          <w:tcPr>
            <w:tcW w:w="4644" w:type="dxa"/>
            <w:tcBorders>
              <w:left w:val="single" w:sz="4" w:space="0" w:color="000000"/>
            </w:tcBorders>
            <w:shd w:val="clear" w:color="auto" w:fill="auto"/>
          </w:tcPr>
          <w:p w14:paraId="2CF9AD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1936F8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02ACB51" w14:textId="77777777" w:rsidR="00332B12" w:rsidRDefault="00332B12" w:rsidP="00B054DA">
            <w:pPr>
              <w:tabs>
                <w:tab w:val="left" w:pos="851"/>
              </w:tabs>
              <w:snapToGrid w:val="0"/>
              <w:jc w:val="both"/>
              <w:rPr>
                <w:rFonts w:ascii="Arial" w:hAnsi="Arial" w:cs="Arial"/>
                <w:b/>
                <w:bCs/>
              </w:rPr>
            </w:pPr>
          </w:p>
        </w:tc>
      </w:tr>
      <w:tr w:rsidR="00332B12" w14:paraId="43B7CC42" w14:textId="77777777" w:rsidTr="00B054DA">
        <w:trPr>
          <w:trHeight w:val="1021"/>
        </w:trPr>
        <w:tc>
          <w:tcPr>
            <w:tcW w:w="4644" w:type="dxa"/>
            <w:tcBorders>
              <w:left w:val="single" w:sz="4" w:space="0" w:color="000000"/>
              <w:bottom w:val="single" w:sz="4" w:space="0" w:color="000000"/>
            </w:tcBorders>
            <w:shd w:val="clear" w:color="auto" w:fill="CCFFFF"/>
          </w:tcPr>
          <w:p w14:paraId="606EE7B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BCCC3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F27D24" w14:textId="77777777" w:rsidR="00332B12" w:rsidRDefault="00332B12" w:rsidP="00B054DA">
            <w:pPr>
              <w:tabs>
                <w:tab w:val="left" w:pos="851"/>
              </w:tabs>
              <w:snapToGrid w:val="0"/>
              <w:jc w:val="both"/>
              <w:rPr>
                <w:rFonts w:ascii="Arial" w:hAnsi="Arial" w:cs="Arial"/>
                <w:b/>
                <w:bCs/>
              </w:rPr>
            </w:pPr>
          </w:p>
        </w:tc>
      </w:tr>
    </w:tbl>
    <w:p w14:paraId="7D23D55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BB805B" w14:textId="77777777" w:rsidR="009B1CD0" w:rsidRDefault="009B1CD0" w:rsidP="006C4338">
      <w:pPr>
        <w:tabs>
          <w:tab w:val="left" w:pos="851"/>
        </w:tabs>
        <w:rPr>
          <w:rFonts w:ascii="Arial" w:hAnsi="Arial" w:cs="Arial"/>
        </w:rPr>
      </w:pPr>
    </w:p>
    <w:p w14:paraId="4E380DAE" w14:textId="77777777" w:rsidR="009B1CD0" w:rsidRDefault="009B1CD0" w:rsidP="006C4338">
      <w:pPr>
        <w:tabs>
          <w:tab w:val="left" w:pos="851"/>
        </w:tabs>
        <w:rPr>
          <w:rFonts w:ascii="Arial" w:hAnsi="Arial" w:cs="Arial"/>
        </w:rPr>
      </w:pPr>
    </w:p>
    <w:p w14:paraId="5771B842"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310983" w14:textId="77777777">
        <w:tc>
          <w:tcPr>
            <w:tcW w:w="10277" w:type="dxa"/>
            <w:shd w:val="clear" w:color="auto" w:fill="66CCFF"/>
          </w:tcPr>
          <w:p w14:paraId="40B692F8"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F46C320" w14:textId="77777777" w:rsidR="009B1CD0" w:rsidRDefault="009B1CD0" w:rsidP="006C4338">
      <w:pPr>
        <w:tabs>
          <w:tab w:val="left" w:pos="851"/>
        </w:tabs>
      </w:pPr>
    </w:p>
    <w:p w14:paraId="08B888FB" w14:textId="77777777" w:rsidR="009B1CD0" w:rsidRDefault="009B1CD0" w:rsidP="006C4338">
      <w:pPr>
        <w:tabs>
          <w:tab w:val="left" w:pos="851"/>
        </w:tabs>
      </w:pPr>
    </w:p>
    <w:p w14:paraId="2A6BBD7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024FF4CB"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506EC791" w14:textId="77777777" w:rsidR="00A63946" w:rsidRDefault="00A63946" w:rsidP="001A1C60">
      <w:pPr>
        <w:pStyle w:val="En-tte"/>
        <w:numPr>
          <w:ilvl w:val="0"/>
          <w:numId w:val="1"/>
        </w:numPr>
        <w:tabs>
          <w:tab w:val="left" w:pos="708"/>
        </w:tabs>
        <w:jc w:val="both"/>
        <w:rPr>
          <w:rFonts w:ascii="Arial" w:hAnsi="Arial" w:cs="Arial"/>
        </w:rPr>
      </w:pPr>
    </w:p>
    <w:p w14:paraId="44EAEBE1"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Centre national du livre</w:t>
      </w:r>
    </w:p>
    <w:p w14:paraId="0367FE4B"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479337C5" w14:textId="77777777" w:rsidR="009B1CD0" w:rsidRPr="00273040" w:rsidRDefault="001A1C60" w:rsidP="005846FB">
      <w:pPr>
        <w:pStyle w:val="En-tte"/>
        <w:numPr>
          <w:ilvl w:val="0"/>
          <w:numId w:val="1"/>
        </w:numPr>
        <w:tabs>
          <w:tab w:val="left" w:pos="708"/>
        </w:tabs>
        <w:jc w:val="both"/>
        <w:rPr>
          <w:rFonts w:ascii="Arial" w:hAnsi="Arial" w:cs="Arial"/>
        </w:rPr>
      </w:pPr>
      <w:r>
        <w:rPr>
          <w:rFonts w:ascii="Arial" w:hAnsi="Arial" w:cs="Arial"/>
        </w:rPr>
        <w:t>75</w:t>
      </w:r>
      <w:r w:rsidR="00A63946">
        <w:rPr>
          <w:rFonts w:ascii="Arial" w:hAnsi="Arial" w:cs="Arial"/>
        </w:rPr>
        <w:t xml:space="preserve"> </w:t>
      </w:r>
      <w:r>
        <w:rPr>
          <w:rFonts w:ascii="Arial" w:hAnsi="Arial" w:cs="Arial"/>
        </w:rPr>
        <w:t>007 Paris</w:t>
      </w:r>
    </w:p>
    <w:p w14:paraId="75CF6711" w14:textId="77777777" w:rsidR="009B1CD0" w:rsidRDefault="009B1CD0" w:rsidP="005846FB">
      <w:pPr>
        <w:pStyle w:val="En-tte"/>
        <w:tabs>
          <w:tab w:val="clear" w:pos="4536"/>
          <w:tab w:val="clear" w:pos="9072"/>
          <w:tab w:val="left" w:pos="851"/>
        </w:tabs>
        <w:jc w:val="both"/>
        <w:rPr>
          <w:rFonts w:ascii="Arial" w:hAnsi="Arial" w:cs="Arial"/>
        </w:rPr>
      </w:pPr>
    </w:p>
    <w:p w14:paraId="30B1E399"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33753821"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32F711C5" w14:textId="77777777" w:rsidR="009B1CD0" w:rsidRDefault="009B1CD0" w:rsidP="0083205E">
      <w:pPr>
        <w:tabs>
          <w:tab w:val="left" w:pos="851"/>
        </w:tabs>
        <w:jc w:val="both"/>
        <w:rPr>
          <w:rFonts w:ascii="Arial" w:hAnsi="Arial" w:cs="Arial"/>
        </w:rPr>
      </w:pPr>
    </w:p>
    <w:p w14:paraId="4B718CDB" w14:textId="22A17785" w:rsidR="001A1C60" w:rsidRDefault="006B4149" w:rsidP="001A1C60">
      <w:pPr>
        <w:pStyle w:val="En-tte"/>
        <w:numPr>
          <w:ilvl w:val="0"/>
          <w:numId w:val="1"/>
        </w:numPr>
        <w:tabs>
          <w:tab w:val="left" w:pos="708"/>
        </w:tabs>
        <w:jc w:val="both"/>
        <w:rPr>
          <w:rFonts w:ascii="Arial" w:hAnsi="Arial" w:cs="Arial"/>
        </w:rPr>
      </w:pPr>
      <w:r>
        <w:rPr>
          <w:rFonts w:ascii="Arial" w:hAnsi="Arial" w:cs="Arial"/>
        </w:rPr>
        <w:t>Régine Hatchondo</w:t>
      </w:r>
    </w:p>
    <w:p w14:paraId="5E3582AD" w14:textId="2772DE84" w:rsidR="001A1C60" w:rsidRDefault="001A1C60" w:rsidP="001A1C60">
      <w:pPr>
        <w:pStyle w:val="En-tte"/>
        <w:numPr>
          <w:ilvl w:val="0"/>
          <w:numId w:val="1"/>
        </w:numPr>
        <w:tabs>
          <w:tab w:val="left" w:pos="708"/>
        </w:tabs>
        <w:jc w:val="both"/>
        <w:rPr>
          <w:rFonts w:ascii="Arial" w:hAnsi="Arial" w:cs="Arial"/>
        </w:rPr>
      </w:pPr>
      <w:r>
        <w:rPr>
          <w:rFonts w:ascii="Arial" w:hAnsi="Arial" w:cs="Arial"/>
        </w:rPr>
        <w:t>Président</w:t>
      </w:r>
      <w:r w:rsidR="006B4149">
        <w:rPr>
          <w:rFonts w:ascii="Arial" w:hAnsi="Arial" w:cs="Arial"/>
        </w:rPr>
        <w:t>e</w:t>
      </w:r>
    </w:p>
    <w:p w14:paraId="45E30DE0"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Centre national du livre</w:t>
      </w:r>
    </w:p>
    <w:p w14:paraId="32981AD9"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53, rue de Verneuil</w:t>
      </w:r>
    </w:p>
    <w:p w14:paraId="104AD3D2" w14:textId="77777777" w:rsidR="00A63946" w:rsidRPr="00273040" w:rsidRDefault="00A63946" w:rsidP="00A63946">
      <w:pPr>
        <w:pStyle w:val="En-tte"/>
        <w:numPr>
          <w:ilvl w:val="0"/>
          <w:numId w:val="1"/>
        </w:numPr>
        <w:tabs>
          <w:tab w:val="left" w:pos="708"/>
        </w:tabs>
        <w:jc w:val="both"/>
        <w:rPr>
          <w:rFonts w:ascii="Arial" w:hAnsi="Arial" w:cs="Arial"/>
        </w:rPr>
      </w:pPr>
      <w:r>
        <w:rPr>
          <w:rFonts w:ascii="Arial" w:hAnsi="Arial" w:cs="Arial"/>
        </w:rPr>
        <w:t>75 007 Paris</w:t>
      </w:r>
    </w:p>
    <w:p w14:paraId="21ACE2BA" w14:textId="77777777" w:rsidR="009B1CD0" w:rsidRDefault="009B1CD0" w:rsidP="009B45B9">
      <w:pPr>
        <w:tabs>
          <w:tab w:val="left" w:pos="851"/>
        </w:tabs>
        <w:jc w:val="both"/>
        <w:rPr>
          <w:rFonts w:ascii="Arial" w:hAnsi="Arial" w:cs="Arial"/>
        </w:rPr>
      </w:pPr>
    </w:p>
    <w:p w14:paraId="0082BF55" w14:textId="77777777" w:rsidR="009B1CD0" w:rsidRDefault="009B1CD0" w:rsidP="009B45B9">
      <w:pPr>
        <w:tabs>
          <w:tab w:val="left" w:pos="851"/>
        </w:tabs>
        <w:jc w:val="both"/>
        <w:rPr>
          <w:rFonts w:ascii="Arial" w:hAnsi="Arial" w:cs="Arial"/>
          <w:i/>
          <w:sz w:val="18"/>
          <w:szCs w:val="18"/>
        </w:rPr>
      </w:pP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32F2D77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941349F" w14:textId="77777777" w:rsidR="009B1CD0" w:rsidRDefault="009B1CD0" w:rsidP="009B45B9">
      <w:pPr>
        <w:tabs>
          <w:tab w:val="left" w:pos="851"/>
        </w:tabs>
        <w:jc w:val="both"/>
        <w:rPr>
          <w:rFonts w:ascii="Arial" w:hAnsi="Arial" w:cs="Arial"/>
        </w:rPr>
      </w:pPr>
    </w:p>
    <w:p w14:paraId="458C79D0" w14:textId="41DE09BD" w:rsidR="004240A0" w:rsidRDefault="006B4149" w:rsidP="004240A0">
      <w:pPr>
        <w:tabs>
          <w:tab w:val="left" w:pos="851"/>
        </w:tabs>
        <w:jc w:val="both"/>
        <w:rPr>
          <w:rFonts w:ascii="Arial" w:hAnsi="Arial" w:cs="Arial"/>
        </w:rPr>
      </w:pPr>
      <w:r>
        <w:rPr>
          <w:rFonts w:ascii="Arial" w:hAnsi="Arial" w:cs="Arial"/>
        </w:rPr>
        <w:t>Marlena Mathon</w:t>
      </w:r>
    </w:p>
    <w:p w14:paraId="3929EBAE" w14:textId="09BE5DBA" w:rsidR="00A63946" w:rsidRDefault="00A76A84" w:rsidP="004240A0">
      <w:pPr>
        <w:tabs>
          <w:tab w:val="left" w:pos="851"/>
        </w:tabs>
        <w:jc w:val="both"/>
        <w:rPr>
          <w:rFonts w:ascii="Arial" w:hAnsi="Arial" w:cs="Arial"/>
        </w:rPr>
      </w:pPr>
      <w:r>
        <w:rPr>
          <w:rFonts w:ascii="Arial" w:hAnsi="Arial" w:cs="Arial"/>
        </w:rPr>
        <w:t>Secrétaire générale</w:t>
      </w:r>
    </w:p>
    <w:p w14:paraId="18433C8B" w14:textId="77777777" w:rsidR="00273040" w:rsidRDefault="00A63946" w:rsidP="004240A0">
      <w:pPr>
        <w:tabs>
          <w:tab w:val="left" w:pos="851"/>
        </w:tabs>
        <w:jc w:val="both"/>
        <w:rPr>
          <w:rFonts w:ascii="Arial" w:hAnsi="Arial" w:cs="Arial"/>
        </w:rPr>
      </w:pPr>
      <w:r>
        <w:rPr>
          <w:rFonts w:ascii="Arial" w:hAnsi="Arial" w:cs="Arial"/>
        </w:rPr>
        <w:t xml:space="preserve">Centre </w:t>
      </w:r>
      <w:r w:rsidR="00273040">
        <w:rPr>
          <w:rFonts w:ascii="Arial" w:hAnsi="Arial" w:cs="Arial"/>
        </w:rPr>
        <w:t>national du livre</w:t>
      </w:r>
    </w:p>
    <w:p w14:paraId="66765B2A" w14:textId="77777777" w:rsidR="00273040" w:rsidRDefault="00273040" w:rsidP="004240A0">
      <w:pPr>
        <w:tabs>
          <w:tab w:val="left" w:pos="851"/>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65943CB6" w14:textId="77777777" w:rsidR="00273040" w:rsidRDefault="00273040" w:rsidP="004240A0">
      <w:pPr>
        <w:tabs>
          <w:tab w:val="left" w:pos="851"/>
        </w:tabs>
        <w:jc w:val="both"/>
        <w:rPr>
          <w:rFonts w:ascii="Arial" w:hAnsi="Arial" w:cs="Arial"/>
        </w:rPr>
      </w:pPr>
      <w:r>
        <w:rPr>
          <w:rFonts w:ascii="Arial" w:hAnsi="Arial" w:cs="Arial"/>
        </w:rPr>
        <w:t>75</w:t>
      </w:r>
      <w:r w:rsidR="00A63946">
        <w:rPr>
          <w:rFonts w:ascii="Arial" w:hAnsi="Arial" w:cs="Arial"/>
        </w:rPr>
        <w:t xml:space="preserve"> </w:t>
      </w:r>
      <w:r>
        <w:rPr>
          <w:rFonts w:ascii="Arial" w:hAnsi="Arial" w:cs="Arial"/>
        </w:rPr>
        <w:t>007 Paris</w:t>
      </w:r>
    </w:p>
    <w:p w14:paraId="02EA05E3" w14:textId="77777777" w:rsidR="00273040" w:rsidRDefault="00273040" w:rsidP="004240A0">
      <w:pPr>
        <w:tabs>
          <w:tab w:val="left" w:pos="851"/>
        </w:tabs>
        <w:jc w:val="both"/>
        <w:rPr>
          <w:rFonts w:ascii="Arial" w:hAnsi="Arial" w:cs="Arial"/>
        </w:rPr>
      </w:pPr>
      <w:r>
        <w:rPr>
          <w:rFonts w:ascii="Arial" w:hAnsi="Arial" w:cs="Arial"/>
        </w:rPr>
        <w:t xml:space="preserve">01 49 54 68 </w:t>
      </w:r>
      <w:r w:rsidR="00EB5564">
        <w:rPr>
          <w:rFonts w:ascii="Arial" w:hAnsi="Arial" w:cs="Arial"/>
        </w:rPr>
        <w:t>57</w:t>
      </w:r>
    </w:p>
    <w:p w14:paraId="66F07AED" w14:textId="77777777" w:rsidR="00A63946" w:rsidRDefault="00A63946" w:rsidP="004240A0">
      <w:pPr>
        <w:tabs>
          <w:tab w:val="left" w:pos="851"/>
        </w:tabs>
        <w:jc w:val="both"/>
        <w:rPr>
          <w:rFonts w:ascii="Arial" w:hAnsi="Arial" w:cs="Arial"/>
        </w:rPr>
      </w:pPr>
    </w:p>
    <w:p w14:paraId="32A8CF69" w14:textId="77777777" w:rsidR="00A63946" w:rsidRDefault="00A63946" w:rsidP="004240A0">
      <w:pPr>
        <w:tabs>
          <w:tab w:val="left" w:pos="851"/>
        </w:tabs>
        <w:jc w:val="both"/>
        <w:rPr>
          <w:rFonts w:ascii="Arial" w:hAnsi="Arial" w:cs="Arial"/>
        </w:rPr>
      </w:pPr>
    </w:p>
    <w:p w14:paraId="1129BC8C" w14:textId="77777777" w:rsidR="00A63946" w:rsidRDefault="00A63946" w:rsidP="004240A0">
      <w:pPr>
        <w:tabs>
          <w:tab w:val="left" w:pos="851"/>
        </w:tabs>
        <w:jc w:val="both"/>
        <w:rPr>
          <w:rFonts w:ascii="Arial" w:hAnsi="Arial" w:cs="Arial"/>
        </w:rPr>
      </w:pPr>
    </w:p>
    <w:p w14:paraId="093312B1" w14:textId="77777777" w:rsidR="00202A93" w:rsidRDefault="00202A93" w:rsidP="004240A0">
      <w:pPr>
        <w:tabs>
          <w:tab w:val="left" w:pos="851"/>
        </w:tabs>
        <w:jc w:val="both"/>
        <w:rPr>
          <w:rFonts w:ascii="Arial" w:hAnsi="Arial" w:cs="Arial"/>
        </w:rPr>
      </w:pPr>
    </w:p>
    <w:p w14:paraId="0760BCE3" w14:textId="671E71A0" w:rsidR="00A76A84" w:rsidRDefault="00A76A84">
      <w:pPr>
        <w:suppressAutoHyphens w:val="0"/>
        <w:rPr>
          <w:rFonts w:ascii="Arial" w:hAnsi="Arial" w:cs="Arial"/>
        </w:rPr>
      </w:pPr>
      <w:r>
        <w:rPr>
          <w:rFonts w:ascii="Arial" w:hAnsi="Arial" w:cs="Arial"/>
        </w:rPr>
        <w:br w:type="page"/>
      </w:r>
    </w:p>
    <w:p w14:paraId="15F9E4CA" w14:textId="77777777" w:rsidR="00202A93" w:rsidRDefault="00202A93" w:rsidP="004240A0">
      <w:pPr>
        <w:tabs>
          <w:tab w:val="left" w:pos="851"/>
        </w:tabs>
        <w:jc w:val="both"/>
        <w:rPr>
          <w:rFonts w:ascii="Arial" w:hAnsi="Arial" w:cs="Arial"/>
        </w:rPr>
      </w:pPr>
    </w:p>
    <w:p w14:paraId="253B06DD" w14:textId="77777777" w:rsidR="00202A93" w:rsidRDefault="00202A93" w:rsidP="004240A0">
      <w:pPr>
        <w:tabs>
          <w:tab w:val="left" w:pos="851"/>
        </w:tabs>
        <w:jc w:val="both"/>
        <w:rPr>
          <w:rFonts w:ascii="Arial" w:hAnsi="Arial" w:cs="Arial"/>
        </w:rPr>
      </w:pPr>
    </w:p>
    <w:p w14:paraId="37ABCF37"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55394CD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245C879" w14:textId="77777777" w:rsidR="009B1CD0" w:rsidRDefault="009B1CD0" w:rsidP="009B45B9">
      <w:pPr>
        <w:pStyle w:val="fcase2metab"/>
        <w:rPr>
          <w:rFonts w:ascii="Arial" w:hAnsi="Arial" w:cs="Arial"/>
        </w:rPr>
      </w:pPr>
    </w:p>
    <w:p w14:paraId="1A2880CF"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Monsieur l’agent comptable</w:t>
      </w:r>
    </w:p>
    <w:p w14:paraId="1EE2372E"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Centre national du livre</w:t>
      </w:r>
    </w:p>
    <w:p w14:paraId="676B991B"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53, rue de Verneuil</w:t>
      </w:r>
    </w:p>
    <w:p w14:paraId="25DD7FE5" w14:textId="77777777" w:rsidR="004240A0" w:rsidRPr="006B4149" w:rsidRDefault="004240A0" w:rsidP="004240A0">
      <w:pPr>
        <w:rPr>
          <w:rFonts w:ascii="Arial" w:hAnsi="Arial" w:cs="Arial"/>
          <w:szCs w:val="22"/>
        </w:rPr>
      </w:pPr>
      <w:r w:rsidRPr="006B4149">
        <w:rPr>
          <w:rFonts w:ascii="Arial" w:hAnsi="Arial" w:cs="Arial"/>
          <w:color w:val="000000"/>
          <w:szCs w:val="22"/>
        </w:rPr>
        <w:t>75</w:t>
      </w:r>
      <w:r w:rsidR="00A63946" w:rsidRPr="006B4149">
        <w:rPr>
          <w:rFonts w:ascii="Arial" w:hAnsi="Arial" w:cs="Arial"/>
          <w:color w:val="000000"/>
          <w:szCs w:val="22"/>
        </w:rPr>
        <w:t xml:space="preserve"> </w:t>
      </w:r>
      <w:r w:rsidRPr="006B4149">
        <w:rPr>
          <w:rFonts w:ascii="Arial" w:hAnsi="Arial" w:cs="Arial"/>
          <w:color w:val="000000"/>
          <w:szCs w:val="22"/>
        </w:rPr>
        <w:t>007 Paris</w:t>
      </w:r>
    </w:p>
    <w:p w14:paraId="3D803AED" w14:textId="77777777" w:rsidR="001C40C0" w:rsidRDefault="001C40C0" w:rsidP="009B45B9">
      <w:pPr>
        <w:pStyle w:val="fcase2metab"/>
        <w:rPr>
          <w:rFonts w:ascii="Arial" w:hAnsi="Arial" w:cs="Arial"/>
        </w:rPr>
      </w:pPr>
    </w:p>
    <w:p w14:paraId="7B615B8E" w14:textId="77777777" w:rsidR="009B1CD0" w:rsidRDefault="009B1CD0" w:rsidP="009B45B9">
      <w:pPr>
        <w:pStyle w:val="fcase2metab"/>
        <w:ind w:left="0" w:firstLine="0"/>
        <w:rPr>
          <w:rFonts w:ascii="Arial" w:hAnsi="Arial" w:cs="Arial"/>
        </w:rPr>
      </w:pPr>
    </w:p>
    <w:p w14:paraId="61023F09" w14:textId="77777777" w:rsidR="009B1CD0" w:rsidRDefault="009B1CD0" w:rsidP="009B45B9">
      <w:pPr>
        <w:pStyle w:val="fcase2metab"/>
        <w:ind w:left="0" w:firstLine="0"/>
        <w:rPr>
          <w:rFonts w:ascii="Arial" w:hAnsi="Arial" w:cs="Arial"/>
        </w:rPr>
      </w:pPr>
    </w:p>
    <w:p w14:paraId="2E391E34"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604873E0" w14:textId="77777777" w:rsidR="0079785C" w:rsidRDefault="0079785C" w:rsidP="009B45B9">
      <w:pPr>
        <w:pStyle w:val="fcase2metab"/>
        <w:rPr>
          <w:rFonts w:ascii="Arial" w:hAnsi="Arial" w:cs="Arial"/>
        </w:rPr>
      </w:pPr>
    </w:p>
    <w:p w14:paraId="5692410C" w14:textId="77777777" w:rsidR="0079785C" w:rsidRDefault="00D9141F" w:rsidP="009B45B9">
      <w:pPr>
        <w:pStyle w:val="fcase2metab"/>
        <w:rPr>
          <w:rFonts w:ascii="Arial" w:hAnsi="Arial" w:cs="Arial"/>
        </w:rPr>
      </w:pPr>
      <w:r>
        <w:rPr>
          <w:rFonts w:ascii="Arial" w:hAnsi="Arial" w:cs="Arial"/>
        </w:rPr>
        <w:t xml:space="preserve">Destination : </w:t>
      </w:r>
      <w:r w:rsidR="005E5F84">
        <w:rPr>
          <w:rFonts w:ascii="Arial" w:hAnsi="Arial" w:cs="Arial"/>
        </w:rPr>
        <w:t>Etudes</w:t>
      </w:r>
    </w:p>
    <w:p w14:paraId="43D6600C" w14:textId="77777777" w:rsidR="00D9141F" w:rsidRDefault="005E5F84" w:rsidP="009B45B9">
      <w:pPr>
        <w:pStyle w:val="fcase2metab"/>
        <w:rPr>
          <w:rFonts w:ascii="Arial" w:hAnsi="Arial" w:cs="Arial"/>
        </w:rPr>
      </w:pPr>
      <w:r>
        <w:rPr>
          <w:rFonts w:ascii="Arial" w:hAnsi="Arial" w:cs="Arial"/>
        </w:rPr>
        <w:t xml:space="preserve">Code destination : </w:t>
      </w:r>
      <w:r w:rsidR="009C63EF">
        <w:rPr>
          <w:rFonts w:ascii="Arial" w:hAnsi="Arial" w:cs="Arial"/>
        </w:rPr>
        <w:t>FS229</w:t>
      </w:r>
    </w:p>
    <w:p w14:paraId="122F7B69" w14:textId="77777777" w:rsidR="009B1CD0" w:rsidRDefault="009B1CD0" w:rsidP="009B45B9">
      <w:pPr>
        <w:pStyle w:val="fcase2metab"/>
        <w:ind w:left="0" w:firstLine="0"/>
        <w:rPr>
          <w:rFonts w:ascii="Arial" w:hAnsi="Arial" w:cs="Arial"/>
        </w:rPr>
      </w:pPr>
    </w:p>
    <w:p w14:paraId="429E36D3" w14:textId="77777777" w:rsidR="009B1CD0" w:rsidRDefault="009B1CD0" w:rsidP="009B45B9">
      <w:pPr>
        <w:tabs>
          <w:tab w:val="left" w:pos="851"/>
        </w:tabs>
        <w:rPr>
          <w:rFonts w:ascii="Arial" w:hAnsi="Arial" w:cs="Arial"/>
        </w:rPr>
      </w:pPr>
    </w:p>
    <w:p w14:paraId="4AAA01A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70E956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5863E34" w14:textId="77777777" w:rsidR="009B1CD0" w:rsidRDefault="009B1CD0" w:rsidP="009B45B9">
      <w:pPr>
        <w:tabs>
          <w:tab w:val="left" w:pos="851"/>
        </w:tabs>
        <w:rPr>
          <w:rFonts w:ascii="Arial" w:hAnsi="Arial" w:cs="Arial"/>
        </w:rPr>
      </w:pPr>
    </w:p>
    <w:p w14:paraId="0A0D03C5" w14:textId="77777777" w:rsidR="009B1CD0" w:rsidRDefault="009B1CD0" w:rsidP="009B45B9">
      <w:pPr>
        <w:tabs>
          <w:tab w:val="left" w:pos="851"/>
        </w:tabs>
        <w:rPr>
          <w:rFonts w:ascii="Arial" w:hAnsi="Arial" w:cs="Arial"/>
        </w:rPr>
      </w:pPr>
    </w:p>
    <w:p w14:paraId="30565CDB" w14:textId="77777777" w:rsidR="009B1CD0" w:rsidRDefault="009B1CD0" w:rsidP="009B45B9">
      <w:pPr>
        <w:tabs>
          <w:tab w:val="left" w:pos="851"/>
        </w:tabs>
        <w:rPr>
          <w:rFonts w:ascii="Arial" w:hAnsi="Arial" w:cs="Arial"/>
        </w:rPr>
      </w:pPr>
    </w:p>
    <w:p w14:paraId="7C35118D" w14:textId="77777777" w:rsidR="001A1C60" w:rsidRDefault="001A1C60" w:rsidP="009B45B9">
      <w:pPr>
        <w:tabs>
          <w:tab w:val="left" w:pos="851"/>
        </w:tabs>
        <w:rPr>
          <w:rFonts w:ascii="Arial" w:hAnsi="Arial" w:cs="Arial"/>
        </w:rPr>
      </w:pPr>
    </w:p>
    <w:p w14:paraId="1AEF3FD1" w14:textId="77777777" w:rsidR="001A1C60" w:rsidRDefault="001A1C60" w:rsidP="009B45B9">
      <w:pPr>
        <w:tabs>
          <w:tab w:val="left" w:pos="851"/>
        </w:tabs>
        <w:rPr>
          <w:rFonts w:ascii="Arial" w:hAnsi="Arial" w:cs="Arial"/>
        </w:rPr>
      </w:pPr>
    </w:p>
    <w:p w14:paraId="676FF67C" w14:textId="77777777" w:rsidR="001A1C60" w:rsidRDefault="001A1C60" w:rsidP="009B45B9">
      <w:pPr>
        <w:tabs>
          <w:tab w:val="left" w:pos="851"/>
        </w:tabs>
        <w:rPr>
          <w:rFonts w:ascii="Arial" w:hAnsi="Arial" w:cs="Arial"/>
        </w:rPr>
      </w:pPr>
    </w:p>
    <w:p w14:paraId="4D4FF0C7" w14:textId="77777777" w:rsidR="001A1C60" w:rsidRDefault="001A1C60" w:rsidP="009B45B9">
      <w:pPr>
        <w:tabs>
          <w:tab w:val="left" w:pos="851"/>
        </w:tabs>
        <w:rPr>
          <w:rFonts w:ascii="Arial" w:hAnsi="Arial" w:cs="Arial"/>
        </w:rPr>
      </w:pPr>
    </w:p>
    <w:p w14:paraId="0ED4D431" w14:textId="77777777" w:rsidR="001C40C0" w:rsidRDefault="001C40C0" w:rsidP="009B45B9">
      <w:pPr>
        <w:tabs>
          <w:tab w:val="left" w:pos="851"/>
        </w:tabs>
        <w:rPr>
          <w:rFonts w:ascii="Arial" w:hAnsi="Arial" w:cs="Arial"/>
        </w:rPr>
      </w:pPr>
    </w:p>
    <w:p w14:paraId="15DD23BC" w14:textId="77777777" w:rsidR="009B1CD0" w:rsidRDefault="009B1CD0" w:rsidP="009B45B9">
      <w:pPr>
        <w:tabs>
          <w:tab w:val="left" w:pos="851"/>
        </w:tabs>
        <w:rPr>
          <w:rFonts w:ascii="Arial" w:hAnsi="Arial" w:cs="Arial"/>
        </w:rPr>
      </w:pPr>
    </w:p>
    <w:p w14:paraId="5FB0A528" w14:textId="77777777" w:rsidR="009B1CD0" w:rsidRDefault="009B1CD0" w:rsidP="009B45B9">
      <w:pPr>
        <w:tabs>
          <w:tab w:val="left" w:pos="851"/>
        </w:tabs>
        <w:rPr>
          <w:rFonts w:ascii="Arial" w:hAnsi="Arial" w:cs="Arial"/>
        </w:rPr>
      </w:pPr>
    </w:p>
    <w:p w14:paraId="16BCE2C6"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CB3E46">
        <w:rPr>
          <w:rFonts w:ascii="Arial" w:hAnsi="Arial" w:cs="Arial"/>
        </w:rPr>
        <w:t>Paris</w:t>
      </w:r>
      <w:r>
        <w:rPr>
          <w:rFonts w:ascii="Arial" w:hAnsi="Arial" w:cs="Arial"/>
        </w:rPr>
        <w:t xml:space="preserve"> , le …………………</w:t>
      </w:r>
    </w:p>
    <w:p w14:paraId="67548757" w14:textId="77777777" w:rsidR="009B1CD0" w:rsidRDefault="009B1CD0" w:rsidP="009B45B9">
      <w:pPr>
        <w:tabs>
          <w:tab w:val="left" w:pos="851"/>
        </w:tabs>
      </w:pPr>
    </w:p>
    <w:p w14:paraId="30D90466" w14:textId="77777777" w:rsidR="009B1CD0" w:rsidRDefault="009B1CD0" w:rsidP="009B45B9">
      <w:pPr>
        <w:tabs>
          <w:tab w:val="left" w:pos="851"/>
        </w:tabs>
      </w:pPr>
    </w:p>
    <w:p w14:paraId="108A9732" w14:textId="77777777" w:rsidR="009B1CD0" w:rsidRDefault="009B1CD0" w:rsidP="009B45B9">
      <w:pPr>
        <w:tabs>
          <w:tab w:val="left" w:pos="851"/>
        </w:tabs>
      </w:pPr>
    </w:p>
    <w:p w14:paraId="2FD72059" w14:textId="77777777" w:rsidR="009B1CD0" w:rsidRDefault="009B1CD0" w:rsidP="009B45B9">
      <w:pPr>
        <w:tabs>
          <w:tab w:val="left" w:pos="851"/>
        </w:tabs>
      </w:pPr>
    </w:p>
    <w:p w14:paraId="6B00BF3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6B556E3" w14:textId="77777777" w:rsidR="00D30373"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sidR="00D30373">
        <w:rPr>
          <w:rFonts w:ascii="Arial" w:hAnsi="Arial" w:cs="Arial"/>
          <w:i/>
          <w:sz w:val="18"/>
          <w:szCs w:val="18"/>
        </w:rPr>
        <w:t xml:space="preserve"> habilité à signer le marché</w:t>
      </w:r>
    </w:p>
    <w:p w14:paraId="45D30021" w14:textId="77777777" w:rsidR="009B1CD0" w:rsidRDefault="009B1CD0" w:rsidP="009B45B9">
      <w:pPr>
        <w:tabs>
          <w:tab w:val="left" w:pos="851"/>
        </w:tabs>
        <w:ind w:left="4820"/>
        <w:jc w:val="center"/>
      </w:pPr>
      <w:r>
        <w:rPr>
          <w:rFonts w:ascii="Arial" w:hAnsi="Arial" w:cs="Arial"/>
          <w:i/>
          <w:sz w:val="18"/>
          <w:szCs w:val="18"/>
        </w:rPr>
        <w:t>ou l’accord-cadre)</w:t>
      </w:r>
    </w:p>
    <w:p w14:paraId="4AB8DEA2" w14:textId="77777777" w:rsidR="009B1CD0" w:rsidRDefault="009B1CD0" w:rsidP="009B45B9">
      <w:pPr>
        <w:tabs>
          <w:tab w:val="left" w:pos="851"/>
        </w:tabs>
        <w:jc w:val="both"/>
      </w:pPr>
    </w:p>
    <w:p w14:paraId="3141D53A" w14:textId="77777777" w:rsidR="009B1CD0" w:rsidRDefault="009B1CD0" w:rsidP="009B45B9">
      <w:pPr>
        <w:tabs>
          <w:tab w:val="left" w:pos="851"/>
        </w:tabs>
        <w:jc w:val="both"/>
      </w:pPr>
    </w:p>
    <w:p w14:paraId="459DECE2" w14:textId="77777777" w:rsidR="009B1CD0" w:rsidRDefault="009B1CD0" w:rsidP="009B45B9">
      <w:pPr>
        <w:tabs>
          <w:tab w:val="left" w:pos="851"/>
        </w:tabs>
        <w:jc w:val="both"/>
      </w:pPr>
    </w:p>
    <w:p w14:paraId="569579A2" w14:textId="77777777" w:rsidR="002C2CA3" w:rsidRDefault="002C2CA3" w:rsidP="009B45B9">
      <w:pPr>
        <w:tabs>
          <w:tab w:val="left" w:pos="851"/>
        </w:tabs>
        <w:jc w:val="both"/>
      </w:pPr>
    </w:p>
    <w:p w14:paraId="3F682C65" w14:textId="77777777" w:rsidR="002C2CA3" w:rsidRDefault="002C2CA3" w:rsidP="009B45B9">
      <w:pPr>
        <w:tabs>
          <w:tab w:val="left" w:pos="851"/>
        </w:tabs>
        <w:jc w:val="both"/>
      </w:pPr>
    </w:p>
    <w:p w14:paraId="1A7BF1CA" w14:textId="77777777" w:rsidR="002C2CA3" w:rsidRDefault="002C2CA3" w:rsidP="009B45B9">
      <w:pPr>
        <w:tabs>
          <w:tab w:val="left" w:pos="851"/>
        </w:tabs>
        <w:jc w:val="both"/>
      </w:pPr>
    </w:p>
    <w:p w14:paraId="1FF796B8" w14:textId="77777777" w:rsidR="002C2CA3" w:rsidRDefault="002C2CA3" w:rsidP="009B45B9">
      <w:pPr>
        <w:tabs>
          <w:tab w:val="left" w:pos="851"/>
        </w:tabs>
        <w:jc w:val="both"/>
      </w:pPr>
    </w:p>
    <w:p w14:paraId="785DDD7E" w14:textId="77777777" w:rsidR="002C2CA3" w:rsidRDefault="002C2CA3" w:rsidP="009B45B9">
      <w:pPr>
        <w:tabs>
          <w:tab w:val="left" w:pos="851"/>
        </w:tabs>
        <w:jc w:val="both"/>
      </w:pPr>
    </w:p>
    <w:p w14:paraId="44072402" w14:textId="77777777" w:rsidR="002C2CA3" w:rsidRDefault="002C2CA3" w:rsidP="009B45B9">
      <w:pPr>
        <w:tabs>
          <w:tab w:val="left" w:pos="851"/>
        </w:tabs>
        <w:jc w:val="both"/>
      </w:pPr>
    </w:p>
    <w:p w14:paraId="60FD36AB" w14:textId="77777777" w:rsidR="002C2CA3" w:rsidRDefault="002C2CA3" w:rsidP="009B45B9">
      <w:pPr>
        <w:tabs>
          <w:tab w:val="left" w:pos="851"/>
        </w:tabs>
        <w:jc w:val="both"/>
      </w:pPr>
    </w:p>
    <w:p w14:paraId="6D272512" w14:textId="77777777" w:rsidR="002C2CA3" w:rsidRDefault="002C2CA3" w:rsidP="009B45B9">
      <w:pPr>
        <w:tabs>
          <w:tab w:val="left" w:pos="851"/>
        </w:tabs>
        <w:jc w:val="both"/>
      </w:pPr>
    </w:p>
    <w:p w14:paraId="11C61369" w14:textId="77777777" w:rsidR="002C2CA3" w:rsidRDefault="002C2CA3" w:rsidP="009B45B9">
      <w:pPr>
        <w:tabs>
          <w:tab w:val="left" w:pos="851"/>
        </w:tabs>
        <w:jc w:val="both"/>
      </w:pPr>
    </w:p>
    <w:p w14:paraId="76E35DF6" w14:textId="77777777" w:rsidR="002C2CA3" w:rsidRDefault="002C2CA3" w:rsidP="009B45B9">
      <w:pPr>
        <w:tabs>
          <w:tab w:val="left" w:pos="851"/>
        </w:tabs>
        <w:jc w:val="both"/>
      </w:pPr>
    </w:p>
    <w:p w14:paraId="0B9896C3" w14:textId="77777777" w:rsidR="002C2CA3" w:rsidRDefault="002C2CA3" w:rsidP="009B45B9">
      <w:pPr>
        <w:tabs>
          <w:tab w:val="left" w:pos="851"/>
        </w:tabs>
        <w:jc w:val="both"/>
      </w:pPr>
    </w:p>
    <w:p w14:paraId="77DC7BFF" w14:textId="77777777" w:rsidR="002C2CA3" w:rsidRDefault="002C2CA3" w:rsidP="009B45B9">
      <w:pPr>
        <w:tabs>
          <w:tab w:val="left" w:pos="851"/>
        </w:tabs>
        <w:jc w:val="both"/>
      </w:pPr>
    </w:p>
    <w:p w14:paraId="608DD893" w14:textId="77777777" w:rsidR="002C2CA3" w:rsidRDefault="002C2CA3" w:rsidP="009B45B9">
      <w:pPr>
        <w:tabs>
          <w:tab w:val="left" w:pos="851"/>
        </w:tabs>
        <w:jc w:val="both"/>
      </w:pPr>
    </w:p>
    <w:p w14:paraId="3CBA71D2" w14:textId="77777777" w:rsidR="002C2CA3" w:rsidRDefault="002C2CA3" w:rsidP="009B45B9">
      <w:pPr>
        <w:tabs>
          <w:tab w:val="left" w:pos="851"/>
        </w:tabs>
        <w:jc w:val="both"/>
      </w:pPr>
    </w:p>
    <w:p w14:paraId="57AD46C6" w14:textId="77777777" w:rsidR="002C2CA3" w:rsidRDefault="002C2CA3" w:rsidP="009B45B9">
      <w:pPr>
        <w:tabs>
          <w:tab w:val="left" w:pos="851"/>
        </w:tabs>
        <w:jc w:val="both"/>
      </w:pPr>
    </w:p>
    <w:p w14:paraId="2D8110B1" w14:textId="77777777" w:rsidR="002C2CA3" w:rsidRDefault="002C2CA3" w:rsidP="009B45B9">
      <w:pPr>
        <w:tabs>
          <w:tab w:val="left" w:pos="851"/>
        </w:tabs>
        <w:jc w:val="both"/>
      </w:pPr>
    </w:p>
    <w:p w14:paraId="4B6A2C51" w14:textId="77777777" w:rsidR="002C2CA3" w:rsidRDefault="002C2CA3" w:rsidP="009B45B9">
      <w:pPr>
        <w:tabs>
          <w:tab w:val="left" w:pos="851"/>
        </w:tabs>
        <w:jc w:val="both"/>
      </w:pPr>
    </w:p>
    <w:p w14:paraId="43330D59" w14:textId="77777777" w:rsidR="002C2CA3" w:rsidRDefault="002C2CA3" w:rsidP="009B45B9">
      <w:pPr>
        <w:tabs>
          <w:tab w:val="left" w:pos="851"/>
        </w:tabs>
        <w:jc w:val="both"/>
      </w:pPr>
    </w:p>
    <w:p w14:paraId="1893D4B8" w14:textId="77777777" w:rsidR="002C2CA3" w:rsidRDefault="002C2CA3" w:rsidP="009B45B9">
      <w:pPr>
        <w:tabs>
          <w:tab w:val="left" w:pos="851"/>
        </w:tabs>
        <w:jc w:val="both"/>
      </w:pPr>
    </w:p>
    <w:p w14:paraId="7A5451F5" w14:textId="77777777" w:rsidR="002C2CA3" w:rsidRDefault="002C2CA3" w:rsidP="009B45B9">
      <w:pPr>
        <w:tabs>
          <w:tab w:val="left" w:pos="851"/>
        </w:tabs>
        <w:jc w:val="both"/>
      </w:pPr>
    </w:p>
    <w:p w14:paraId="0FD93046" w14:textId="77777777" w:rsidR="002C2CA3" w:rsidRDefault="002C2CA3" w:rsidP="009B45B9">
      <w:pPr>
        <w:tabs>
          <w:tab w:val="left" w:pos="851"/>
        </w:tabs>
        <w:jc w:val="both"/>
      </w:pPr>
    </w:p>
    <w:p w14:paraId="3061C948"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C0DA9" w14:textId="77777777" w:rsidR="00C85FF1" w:rsidRDefault="00C85FF1">
      <w:r>
        <w:separator/>
      </w:r>
    </w:p>
  </w:endnote>
  <w:endnote w:type="continuationSeparator" w:id="0">
    <w:p w14:paraId="47BE81D9" w14:textId="77777777" w:rsidR="00C85FF1" w:rsidRDefault="00C8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0E339149" w14:textId="77777777" w:rsidTr="0083205E">
      <w:trPr>
        <w:tblHeader/>
      </w:trPr>
      <w:tc>
        <w:tcPr>
          <w:tcW w:w="2906" w:type="dxa"/>
          <w:shd w:val="clear" w:color="auto" w:fill="66CCFF"/>
        </w:tcPr>
        <w:p w14:paraId="7215083F"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2BEA3EDE" w14:textId="78D60484" w:rsidR="009B1CD0" w:rsidRPr="0059213B" w:rsidRDefault="005F66EF" w:rsidP="00FC0CCA">
          <w:pPr>
            <w:jc w:val="center"/>
            <w:rPr>
              <w:rFonts w:ascii="Arial" w:hAnsi="Arial" w:cs="Arial"/>
              <w:b/>
              <w:iCs/>
            </w:rPr>
          </w:pPr>
          <w:r w:rsidRPr="0059213B">
            <w:rPr>
              <w:rFonts w:ascii="Arial" w:hAnsi="Arial" w:cs="Arial"/>
              <w:b/>
              <w:iCs/>
            </w:rPr>
            <w:t xml:space="preserve">CNL- </w:t>
          </w:r>
          <w:r w:rsidR="006B4149" w:rsidRPr="0059213B">
            <w:rPr>
              <w:rFonts w:ascii="Arial" w:hAnsi="Arial" w:cs="Arial"/>
              <w:b/>
              <w:iCs/>
            </w:rPr>
            <w:t>202</w:t>
          </w:r>
          <w:r w:rsidR="0059213B" w:rsidRPr="0059213B">
            <w:rPr>
              <w:rFonts w:ascii="Arial" w:hAnsi="Arial" w:cs="Arial"/>
              <w:b/>
              <w:iCs/>
            </w:rPr>
            <w:t>5-02</w:t>
          </w:r>
        </w:p>
      </w:tc>
      <w:tc>
        <w:tcPr>
          <w:tcW w:w="896" w:type="dxa"/>
          <w:shd w:val="clear" w:color="auto" w:fill="66CCFF"/>
        </w:tcPr>
        <w:p w14:paraId="547A865E"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7B819511"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0CCA">
            <w:rPr>
              <w:rStyle w:val="Numrodepage"/>
              <w:rFonts w:cs="Arial"/>
              <w:b/>
              <w:noProof/>
            </w:rPr>
            <w:t>5</w:t>
          </w:r>
          <w:r>
            <w:rPr>
              <w:rStyle w:val="Numrodepage"/>
              <w:rFonts w:cs="Arial"/>
              <w:b/>
            </w:rPr>
            <w:fldChar w:fldCharType="end"/>
          </w:r>
        </w:p>
      </w:tc>
      <w:tc>
        <w:tcPr>
          <w:tcW w:w="165" w:type="dxa"/>
          <w:shd w:val="clear" w:color="auto" w:fill="66CCFF"/>
        </w:tcPr>
        <w:p w14:paraId="3540B3F9" w14:textId="77777777" w:rsidR="009B1CD0" w:rsidRDefault="009B1CD0">
          <w:pPr>
            <w:jc w:val="center"/>
          </w:pPr>
          <w:r>
            <w:rPr>
              <w:rFonts w:ascii="Arial" w:hAnsi="Arial" w:cs="Arial"/>
              <w:b/>
            </w:rPr>
            <w:t>/</w:t>
          </w:r>
        </w:p>
      </w:tc>
      <w:tc>
        <w:tcPr>
          <w:tcW w:w="544" w:type="dxa"/>
          <w:shd w:val="clear" w:color="auto" w:fill="66CCFF"/>
        </w:tcPr>
        <w:p w14:paraId="0E45289C"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0CCA">
            <w:rPr>
              <w:rStyle w:val="Numrodepage"/>
              <w:rFonts w:cs="Arial"/>
              <w:b/>
              <w:noProof/>
            </w:rPr>
            <w:t>6</w:t>
          </w:r>
          <w:r>
            <w:rPr>
              <w:rStyle w:val="Numrodepage"/>
              <w:rFonts w:cs="Arial"/>
              <w:b/>
            </w:rPr>
            <w:fldChar w:fldCharType="end"/>
          </w:r>
        </w:p>
      </w:tc>
    </w:tr>
  </w:tbl>
  <w:p w14:paraId="6B59623A"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EE42F" w14:textId="77777777" w:rsidR="00C85FF1" w:rsidRDefault="00C85FF1">
      <w:r>
        <w:separator/>
      </w:r>
    </w:p>
  </w:footnote>
  <w:footnote w:type="continuationSeparator" w:id="0">
    <w:p w14:paraId="76A19E93" w14:textId="77777777" w:rsidR="00C85FF1" w:rsidRDefault="00C85FF1">
      <w:r>
        <w:continuationSeparator/>
      </w:r>
    </w:p>
  </w:footnote>
  <w:footnote w:id="1">
    <w:p w14:paraId="62F01737"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FB786C0"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8841433">
    <w:abstractNumId w:val="0"/>
  </w:num>
  <w:num w:numId="2" w16cid:durableId="1046369949">
    <w:abstractNumId w:val="1"/>
  </w:num>
  <w:num w:numId="3" w16cid:durableId="28654290">
    <w:abstractNumId w:val="2"/>
  </w:num>
  <w:num w:numId="4" w16cid:durableId="63731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36500"/>
    <w:rsid w:val="00036F4F"/>
    <w:rsid w:val="000A2E05"/>
    <w:rsid w:val="000E0020"/>
    <w:rsid w:val="00141876"/>
    <w:rsid w:val="00166B56"/>
    <w:rsid w:val="001A1C60"/>
    <w:rsid w:val="001C40C0"/>
    <w:rsid w:val="001C733C"/>
    <w:rsid w:val="001F4243"/>
    <w:rsid w:val="00202A93"/>
    <w:rsid w:val="0021527A"/>
    <w:rsid w:val="0021797C"/>
    <w:rsid w:val="00225A1A"/>
    <w:rsid w:val="00273040"/>
    <w:rsid w:val="002904AF"/>
    <w:rsid w:val="002B213A"/>
    <w:rsid w:val="002C2CA3"/>
    <w:rsid w:val="002C4B3E"/>
    <w:rsid w:val="002C79D6"/>
    <w:rsid w:val="002D43F6"/>
    <w:rsid w:val="00332B12"/>
    <w:rsid w:val="00354C04"/>
    <w:rsid w:val="00385E76"/>
    <w:rsid w:val="004240A0"/>
    <w:rsid w:val="0043706E"/>
    <w:rsid w:val="0044597F"/>
    <w:rsid w:val="004A7169"/>
    <w:rsid w:val="004B4D0F"/>
    <w:rsid w:val="004D1686"/>
    <w:rsid w:val="004E75A6"/>
    <w:rsid w:val="004E794D"/>
    <w:rsid w:val="00514DAF"/>
    <w:rsid w:val="00521894"/>
    <w:rsid w:val="0053051D"/>
    <w:rsid w:val="00532EC7"/>
    <w:rsid w:val="00541CA3"/>
    <w:rsid w:val="005546A9"/>
    <w:rsid w:val="005846FB"/>
    <w:rsid w:val="00591177"/>
    <w:rsid w:val="0059213B"/>
    <w:rsid w:val="005A4A3B"/>
    <w:rsid w:val="005A4CB5"/>
    <w:rsid w:val="005D2C5D"/>
    <w:rsid w:val="005E5F84"/>
    <w:rsid w:val="005F66EF"/>
    <w:rsid w:val="0061068C"/>
    <w:rsid w:val="0064560F"/>
    <w:rsid w:val="00660727"/>
    <w:rsid w:val="006773A4"/>
    <w:rsid w:val="006904AD"/>
    <w:rsid w:val="006B4149"/>
    <w:rsid w:val="006C4338"/>
    <w:rsid w:val="006F3DF9"/>
    <w:rsid w:val="007060E5"/>
    <w:rsid w:val="00710FD6"/>
    <w:rsid w:val="007246F3"/>
    <w:rsid w:val="00757151"/>
    <w:rsid w:val="007909E0"/>
    <w:rsid w:val="0079785C"/>
    <w:rsid w:val="007C275E"/>
    <w:rsid w:val="007D7A65"/>
    <w:rsid w:val="007E2DE2"/>
    <w:rsid w:val="007F68A6"/>
    <w:rsid w:val="0083205E"/>
    <w:rsid w:val="00844DAA"/>
    <w:rsid w:val="00845C3B"/>
    <w:rsid w:val="008835F9"/>
    <w:rsid w:val="00934503"/>
    <w:rsid w:val="00983FF3"/>
    <w:rsid w:val="009B1CD0"/>
    <w:rsid w:val="009B45B9"/>
    <w:rsid w:val="009C63EF"/>
    <w:rsid w:val="00A31F9B"/>
    <w:rsid w:val="00A560A4"/>
    <w:rsid w:val="00A56698"/>
    <w:rsid w:val="00A63946"/>
    <w:rsid w:val="00A76A84"/>
    <w:rsid w:val="00AE7831"/>
    <w:rsid w:val="00B00E25"/>
    <w:rsid w:val="00B054BA"/>
    <w:rsid w:val="00B054DA"/>
    <w:rsid w:val="00B143DA"/>
    <w:rsid w:val="00B6401D"/>
    <w:rsid w:val="00B8065A"/>
    <w:rsid w:val="00B8550B"/>
    <w:rsid w:val="00B87564"/>
    <w:rsid w:val="00B908FF"/>
    <w:rsid w:val="00BA44E5"/>
    <w:rsid w:val="00BA5874"/>
    <w:rsid w:val="00BC10DC"/>
    <w:rsid w:val="00BE6078"/>
    <w:rsid w:val="00C47ED4"/>
    <w:rsid w:val="00C85FF1"/>
    <w:rsid w:val="00C91060"/>
    <w:rsid w:val="00C911FE"/>
    <w:rsid w:val="00CA3B6F"/>
    <w:rsid w:val="00CB3E46"/>
    <w:rsid w:val="00CD185D"/>
    <w:rsid w:val="00CD46CC"/>
    <w:rsid w:val="00D30373"/>
    <w:rsid w:val="00D46BC7"/>
    <w:rsid w:val="00D5400E"/>
    <w:rsid w:val="00D9141F"/>
    <w:rsid w:val="00DC0871"/>
    <w:rsid w:val="00E47798"/>
    <w:rsid w:val="00E873FA"/>
    <w:rsid w:val="00EA2766"/>
    <w:rsid w:val="00EB5564"/>
    <w:rsid w:val="00ED32A0"/>
    <w:rsid w:val="00F07B77"/>
    <w:rsid w:val="00FB0CA5"/>
    <w:rsid w:val="00FC0CCA"/>
    <w:rsid w:val="00FE04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7ED7DFA2"/>
  <w15:docId w15:val="{66570AFA-F4DC-4245-9B22-93BA384DC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1A1C60"/>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50851175">
      <w:bodyDiv w:val="1"/>
      <w:marLeft w:val="0"/>
      <w:marRight w:val="0"/>
      <w:marTop w:val="0"/>
      <w:marBottom w:val="0"/>
      <w:divBdr>
        <w:top w:val="none" w:sz="0" w:space="0" w:color="auto"/>
        <w:left w:val="none" w:sz="0" w:space="0" w:color="auto"/>
        <w:bottom w:val="none" w:sz="0" w:space="0" w:color="auto"/>
        <w:right w:val="none" w:sz="0" w:space="0" w:color="auto"/>
      </w:divBdr>
    </w:div>
    <w:div w:id="12239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BDBA2-47B0-45FC-AD42-51D60217C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6</Pages>
  <Words>1569</Words>
  <Characters>8635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Anne-Sophie METAIS</cp:lastModifiedBy>
  <cp:revision>12</cp:revision>
  <cp:lastPrinted>2018-07-24T14:48:00Z</cp:lastPrinted>
  <dcterms:created xsi:type="dcterms:W3CDTF">2018-08-02T14:23:00Z</dcterms:created>
  <dcterms:modified xsi:type="dcterms:W3CDTF">2025-05-26T10:30:00Z</dcterms:modified>
</cp:coreProperties>
</file>