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48771A" w:rsidRDefault="0048771A" w:rsidP="0048771A">
      <w:pPr>
        <w:pStyle w:val="Titre1"/>
        <w:tabs>
          <w:tab w:val="num" w:pos="0"/>
        </w:tabs>
        <w:ind w:left="0"/>
        <w:jc w:val="both"/>
        <w:rPr>
          <w:rFonts w:ascii="Calibri" w:hAnsi="Calibri" w:cs="Calibri"/>
          <w:sz w:val="26"/>
          <w:szCs w:val="26"/>
        </w:rPr>
      </w:pPr>
    </w:p>
    <w:p w:rsidR="00525156" w:rsidRDefault="00954DF4" w:rsidP="0048771A">
      <w:pPr>
        <w:pStyle w:val="Titre1"/>
        <w:tabs>
          <w:tab w:val="num" w:pos="0"/>
        </w:tabs>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48771A">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48771A">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48771A">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48771A">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5B05AB">
        <w:rPr>
          <w:rFonts w:ascii="Calibri" w:hAnsi="Calibri" w:cs="Calibri"/>
          <w:sz w:val="26"/>
          <w:szCs w:val="26"/>
        </w:rPr>
        <w:t>25 08</w:t>
      </w:r>
      <w:r w:rsidRPr="00D6181B">
        <w:rPr>
          <w:rFonts w:ascii="Calibri" w:hAnsi="Calibri" w:cs="Calibri"/>
          <w:sz w:val="26"/>
          <w:szCs w:val="26"/>
        </w:rPr>
        <w:t xml:space="preserve"> </w:t>
      </w:r>
    </w:p>
    <w:p w:rsidR="00954DF4" w:rsidRPr="00D6181B" w:rsidRDefault="00954DF4" w:rsidP="0048771A">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9A394A" w:rsidRPr="00D6181B" w:rsidRDefault="009A394A">
      <w:pPr>
        <w:jc w:val="both"/>
        <w:rPr>
          <w:rFonts w:ascii="Calibri" w:hAnsi="Calibri" w:cs="Calibri"/>
          <w:bCs/>
          <w:sz w:val="26"/>
          <w:szCs w:val="26"/>
        </w:rPr>
      </w:pPr>
    </w:p>
    <w:p w:rsidR="002B06E9" w:rsidRPr="002B06E9" w:rsidRDefault="002B06E9" w:rsidP="00C65044">
      <w:pPr>
        <w:tabs>
          <w:tab w:val="left" w:pos="426"/>
          <w:tab w:val="left" w:pos="851"/>
        </w:tabs>
        <w:suppressAutoHyphens w:val="0"/>
        <w:jc w:val="both"/>
        <w:rPr>
          <w:rFonts w:ascii="Calibri" w:hAnsi="Calibri" w:cs="Calibri"/>
          <w:sz w:val="26"/>
          <w:szCs w:val="26"/>
          <w:lang w:eastAsia="fr-FR"/>
        </w:rPr>
      </w:pPr>
      <w:r w:rsidRPr="00205CBF">
        <w:rPr>
          <w:rFonts w:asciiTheme="minorHAnsi" w:hAnsiTheme="minorHAnsi" w:cstheme="minorHAnsi"/>
          <w:sz w:val="26"/>
          <w:szCs w:val="26"/>
        </w:rPr>
        <w:t>Acquisition de selles d’instruction, de dressage et de saut d’obstacles, de pièces détachées associées et réalisation de prestations de maintenance de ces selles au profit de l’EME de Fontainebleau et des sections équestres militaires.</w:t>
      </w:r>
    </w:p>
    <w:p w:rsidR="002B06E9" w:rsidRDefault="002B06E9"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p w:rsidR="00C65044" w:rsidRPr="00D6181B" w:rsidRDefault="00C65044" w:rsidP="00C65044">
      <w:pPr>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0739C4">
        <w:rPr>
          <w:rFonts w:ascii="Calibri" w:hAnsi="Calibri" w:cs="Calibri"/>
          <w:sz w:val="26"/>
          <w:szCs w:val="26"/>
          <w:lang w:eastAsia="fr-FR"/>
        </w:rPr>
      </w:r>
      <w:r w:rsidR="000739C4">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r>
      <w:proofErr w:type="gramStart"/>
      <w:r w:rsidRPr="00D6181B">
        <w:rPr>
          <w:rFonts w:ascii="Calibri" w:hAnsi="Calibri" w:cs="Calibri"/>
          <w:sz w:val="26"/>
          <w:szCs w:val="26"/>
          <w:lang w:eastAsia="fr-FR"/>
        </w:rPr>
        <w:t>au</w:t>
      </w:r>
      <w:proofErr w:type="gramEnd"/>
      <w:r w:rsidRPr="00D6181B">
        <w:rPr>
          <w:rFonts w:ascii="Calibri" w:hAnsi="Calibri" w:cs="Calibri"/>
          <w:sz w:val="26"/>
          <w:szCs w:val="26"/>
          <w:lang w:eastAsia="fr-FR"/>
        </w:rPr>
        <w:t xml:space="preserve"> lot n°….…de la procédure de passation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r w:rsidR="002B06E9">
        <w:rPr>
          <w:rFonts w:ascii="Calibri" w:hAnsi="Calibri" w:cs="Calibri"/>
          <w:sz w:val="26"/>
          <w:szCs w:val="26"/>
          <w:lang w:eastAsia="fr-FR"/>
        </w:rPr>
        <w:t>.</w:t>
      </w:r>
      <w:r w:rsidRPr="00D6181B">
        <w:rPr>
          <w:rFonts w:ascii="Calibri" w:hAnsi="Calibri" w:cs="Calibri"/>
          <w:sz w:val="26"/>
          <w:szCs w:val="26"/>
          <w:lang w:eastAsia="fr-FR"/>
        </w:rPr>
        <w:t xml:space="preserve"> </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Default="003C025D" w:rsidP="003C025D">
      <w:pPr>
        <w:rPr>
          <w:rFonts w:ascii="Calibri" w:hAnsi="Calibri" w:cs="Calibri"/>
          <w:sz w:val="26"/>
          <w:szCs w:val="26"/>
        </w:rPr>
      </w:pPr>
    </w:p>
    <w:p w:rsidR="005B05AB" w:rsidRPr="00D6181B" w:rsidRDefault="005B05AB"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Default="00472B25">
      <w:pPr>
        <w:spacing w:before="120"/>
        <w:jc w:val="both"/>
        <w:rPr>
          <w:rFonts w:ascii="Calibri" w:hAnsi="Calibri" w:cs="Calibri"/>
          <w:i/>
          <w:iCs/>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5B05AB" w:rsidRDefault="005B05AB">
      <w:pPr>
        <w:spacing w:before="120"/>
        <w:jc w:val="both"/>
        <w:rPr>
          <w:rFonts w:ascii="Calibri" w:hAnsi="Calibri" w:cs="Calibri"/>
          <w:i/>
          <w:iCs/>
          <w:sz w:val="26"/>
          <w:szCs w:val="26"/>
        </w:rPr>
      </w:pPr>
    </w:p>
    <w:p w:rsidR="005B05AB" w:rsidRDefault="005B05AB">
      <w:pPr>
        <w:spacing w:before="120"/>
        <w:jc w:val="both"/>
        <w:rPr>
          <w:rFonts w:ascii="Calibri" w:hAnsi="Calibri" w:cs="Calibri"/>
          <w:i/>
          <w:iCs/>
          <w:sz w:val="26"/>
          <w:szCs w:val="26"/>
        </w:rPr>
      </w:pPr>
    </w:p>
    <w:p w:rsidR="005B05AB" w:rsidRDefault="005B05AB">
      <w:pPr>
        <w:spacing w:before="120"/>
        <w:jc w:val="both"/>
        <w:rPr>
          <w:rFonts w:ascii="Calibri" w:hAnsi="Calibri" w:cs="Calibri"/>
          <w:i/>
          <w:iCs/>
          <w:sz w:val="26"/>
          <w:szCs w:val="26"/>
        </w:rPr>
      </w:pPr>
    </w:p>
    <w:p w:rsidR="005B05AB" w:rsidRDefault="005B05AB">
      <w:pPr>
        <w:spacing w:before="120"/>
        <w:jc w:val="both"/>
        <w:rPr>
          <w:rFonts w:ascii="Calibri" w:hAnsi="Calibri" w:cs="Calibri"/>
          <w:i/>
          <w:iCs/>
          <w:sz w:val="26"/>
          <w:szCs w:val="26"/>
        </w:rPr>
      </w:pP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bookmarkStart w:id="0" w:name="_GoBack"/>
            <w:bookmarkEnd w:id="0"/>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lastRenderedPageBreak/>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lastRenderedPageBreak/>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Default="002E0D92" w:rsidP="00171BF1">
      <w:pPr>
        <w:ind w:left="284"/>
        <w:jc w:val="both"/>
        <w:rPr>
          <w:rFonts w:ascii="Calibri" w:hAnsi="Calibri" w:cs="Calibri"/>
          <w:sz w:val="26"/>
          <w:szCs w:val="26"/>
        </w:rPr>
      </w:pPr>
    </w:p>
    <w:p w:rsidR="005B05AB" w:rsidRDefault="005B05AB" w:rsidP="00171BF1">
      <w:pPr>
        <w:ind w:left="284"/>
        <w:jc w:val="both"/>
        <w:rPr>
          <w:rFonts w:ascii="Calibri" w:hAnsi="Calibri" w:cs="Calibri"/>
          <w:sz w:val="26"/>
          <w:szCs w:val="26"/>
        </w:rPr>
      </w:pPr>
    </w:p>
    <w:p w:rsidR="005B05AB" w:rsidRDefault="005B05AB" w:rsidP="00171BF1">
      <w:pPr>
        <w:ind w:left="284"/>
        <w:jc w:val="both"/>
        <w:rPr>
          <w:rFonts w:ascii="Calibri" w:hAnsi="Calibri" w:cs="Calibri"/>
          <w:sz w:val="26"/>
          <w:szCs w:val="26"/>
        </w:rPr>
      </w:pPr>
    </w:p>
    <w:p w:rsidR="005B05AB" w:rsidRDefault="005B05AB" w:rsidP="00171BF1">
      <w:pPr>
        <w:ind w:left="284"/>
        <w:jc w:val="both"/>
        <w:rPr>
          <w:rFonts w:ascii="Calibri" w:hAnsi="Calibri" w:cs="Calibri"/>
          <w:sz w:val="26"/>
          <w:szCs w:val="26"/>
        </w:rPr>
      </w:pPr>
    </w:p>
    <w:p w:rsidR="005B05AB" w:rsidRDefault="005B05AB" w:rsidP="00171BF1">
      <w:pPr>
        <w:ind w:left="284"/>
        <w:jc w:val="both"/>
        <w:rPr>
          <w:rFonts w:ascii="Calibri" w:hAnsi="Calibri" w:cs="Calibri"/>
          <w:sz w:val="26"/>
          <w:szCs w:val="26"/>
        </w:rPr>
      </w:pPr>
    </w:p>
    <w:p w:rsidR="005B05AB" w:rsidRDefault="005B05AB" w:rsidP="00171BF1">
      <w:pPr>
        <w:ind w:left="284"/>
        <w:jc w:val="both"/>
        <w:rPr>
          <w:rFonts w:ascii="Calibri" w:hAnsi="Calibri" w:cs="Calibri"/>
          <w:sz w:val="26"/>
          <w:szCs w:val="26"/>
        </w:rPr>
      </w:pPr>
    </w:p>
    <w:p w:rsidR="005B05AB" w:rsidRPr="00D6181B" w:rsidRDefault="005B05AB"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739C4">
        <w:rPr>
          <w:rFonts w:ascii="Calibri" w:hAnsi="Calibri" w:cs="Calibri"/>
          <w:sz w:val="26"/>
          <w:szCs w:val="26"/>
        </w:rPr>
      </w:r>
      <w:r w:rsidR="000739C4">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lastRenderedPageBreak/>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Default="00F4786A" w:rsidP="009A04B2">
      <w:pPr>
        <w:jc w:val="both"/>
        <w:rPr>
          <w:rFonts w:ascii="Calibri" w:hAnsi="Calibri" w:cs="Calibri"/>
          <w:sz w:val="26"/>
          <w:szCs w:val="26"/>
        </w:rPr>
      </w:pPr>
    </w:p>
    <w:p w:rsidR="005B05AB" w:rsidRDefault="005B05AB" w:rsidP="009A04B2">
      <w:pPr>
        <w:jc w:val="both"/>
        <w:rPr>
          <w:rFonts w:ascii="Calibri" w:hAnsi="Calibri" w:cs="Calibri"/>
          <w:sz w:val="26"/>
          <w:szCs w:val="26"/>
        </w:rPr>
      </w:pPr>
    </w:p>
    <w:p w:rsidR="005B05AB" w:rsidRDefault="005B05AB" w:rsidP="009A04B2">
      <w:pPr>
        <w:jc w:val="both"/>
        <w:rPr>
          <w:rFonts w:ascii="Calibri" w:hAnsi="Calibri" w:cs="Calibri"/>
          <w:sz w:val="26"/>
          <w:szCs w:val="26"/>
        </w:rPr>
      </w:pPr>
    </w:p>
    <w:p w:rsidR="005B05AB" w:rsidRDefault="005B05AB" w:rsidP="009A04B2">
      <w:pPr>
        <w:jc w:val="both"/>
        <w:rPr>
          <w:rFonts w:ascii="Calibri" w:hAnsi="Calibri" w:cs="Calibri"/>
          <w:sz w:val="26"/>
          <w:szCs w:val="26"/>
        </w:rPr>
      </w:pPr>
    </w:p>
    <w:p w:rsidR="005B05AB" w:rsidRDefault="005B05AB" w:rsidP="009A04B2">
      <w:pPr>
        <w:jc w:val="both"/>
        <w:rPr>
          <w:rFonts w:ascii="Calibri" w:hAnsi="Calibri" w:cs="Calibri"/>
          <w:sz w:val="26"/>
          <w:szCs w:val="26"/>
        </w:rPr>
      </w:pPr>
    </w:p>
    <w:p w:rsidR="005B05AB" w:rsidRPr="00D6181B" w:rsidRDefault="005B05AB"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lastRenderedPageBreak/>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665" w:rsidRDefault="00814665">
      <w:r>
        <w:separator/>
      </w:r>
    </w:p>
  </w:endnote>
  <w:endnote w:type="continuationSeparator" w:id="0">
    <w:p w:rsidR="00814665" w:rsidRDefault="0081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2E0D92" w:rsidP="005B05AB">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48771A">
            <w:rPr>
              <w:rFonts w:ascii="Marianne" w:hAnsi="Marianne" w:cs="Arial"/>
              <w:b/>
              <w:i/>
              <w:iCs/>
            </w:rPr>
            <w:t xml:space="preserve"> </w:t>
          </w:r>
          <w:r w:rsidR="005B05AB">
            <w:rPr>
              <w:rFonts w:ascii="Marianne" w:hAnsi="Marianne" w:cs="Arial"/>
              <w:b/>
              <w:i/>
              <w:iCs/>
            </w:rPr>
            <w:t>2024_001939</w:t>
          </w:r>
          <w:r w:rsidR="00E00F21" w:rsidRPr="002E0D92">
            <w:rPr>
              <w:rFonts w:ascii="Marianne" w:hAnsi="Marianne" w:cs="Arial"/>
              <w:b/>
              <w:i/>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0739C4">
            <w:rPr>
              <w:rStyle w:val="Numrodepage"/>
              <w:rFonts w:ascii="Marianne" w:hAnsi="Marianne" w:cs="Arial"/>
              <w:b/>
              <w:noProof/>
            </w:rPr>
            <w:t>4</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0739C4">
            <w:rPr>
              <w:rStyle w:val="Numrodepage"/>
              <w:rFonts w:ascii="Marianne" w:hAnsi="Marianne" w:cs="Arial"/>
              <w:b/>
              <w:noProof/>
            </w:rPr>
            <w:t>9</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665" w:rsidRDefault="00814665">
      <w:r>
        <w:separator/>
      </w:r>
    </w:p>
  </w:footnote>
  <w:footnote w:type="continuationSeparator" w:id="0">
    <w:p w:rsidR="00814665" w:rsidRDefault="00814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739C4"/>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05CBF"/>
    <w:rsid w:val="002228BD"/>
    <w:rsid w:val="00224E9C"/>
    <w:rsid w:val="0025478A"/>
    <w:rsid w:val="00261FC1"/>
    <w:rsid w:val="002871EE"/>
    <w:rsid w:val="002A37D3"/>
    <w:rsid w:val="002B06E9"/>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8771A"/>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05AB"/>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4665"/>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C3AE5"/>
    <w:rsid w:val="009D0426"/>
    <w:rsid w:val="009D52FB"/>
    <w:rsid w:val="009D6D88"/>
    <w:rsid w:val="00A02975"/>
    <w:rsid w:val="00A056B1"/>
    <w:rsid w:val="00A05A3B"/>
    <w:rsid w:val="00A1703F"/>
    <w:rsid w:val="00A2385D"/>
    <w:rsid w:val="00A44827"/>
    <w:rsid w:val="00A600D6"/>
    <w:rsid w:val="00A70756"/>
    <w:rsid w:val="00A83BDF"/>
    <w:rsid w:val="00A840BB"/>
    <w:rsid w:val="00A86C63"/>
    <w:rsid w:val="00A97E02"/>
    <w:rsid w:val="00AA372E"/>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A40B3-B584-466B-ADC9-8B5192A48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2574</Words>
  <Characters>14158</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16699</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LARGANGE Anne Laure Apprenti</cp:lastModifiedBy>
  <cp:revision>5</cp:revision>
  <cp:lastPrinted>2016-11-02T14:02:00Z</cp:lastPrinted>
  <dcterms:created xsi:type="dcterms:W3CDTF">2025-08-06T10:27:00Z</dcterms:created>
  <dcterms:modified xsi:type="dcterms:W3CDTF">2025-08-06T14:21:00Z</dcterms:modified>
</cp:coreProperties>
</file>