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9DA86A5" w14:textId="77777777" w:rsidR="00803DD4" w:rsidRDefault="00803DD4" w:rsidP="00844DAA">
      <w:pPr>
        <w:tabs>
          <w:tab w:val="left" w:pos="851"/>
        </w:tabs>
        <w:spacing w:before="60" w:after="60"/>
        <w:jc w:val="center"/>
        <w:rPr>
          <w:rFonts w:ascii="Arial" w:hAnsi="Arial" w:cs="Arial"/>
          <w:sz w:val="12"/>
          <w:szCs w:val="22"/>
        </w:rPr>
      </w:pPr>
    </w:p>
    <w:p w14:paraId="5985CBE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9B92F7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7832354"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1F3E4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44E84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AD72AC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3D302B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48B452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54D69A"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0DEC8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1C2D5C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FF5FA66"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432EA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743C15"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8DD2C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C08CC2"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16F3FE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0310639" w14:textId="27E4D940" w:rsidR="009B1CD0" w:rsidRPr="00542243" w:rsidRDefault="00803DD4" w:rsidP="00542243">
      <w:pPr>
        <w:tabs>
          <w:tab w:val="left" w:pos="851"/>
        </w:tabs>
        <w:spacing w:before="60" w:after="60"/>
        <w:jc w:val="right"/>
        <w:rPr>
          <w:rFonts w:ascii="Arial" w:hAnsi="Arial" w:cs="Arial"/>
          <w:color w:val="FFFFFF" w:themeColor="background1"/>
          <w:sz w:val="12"/>
          <w:szCs w:val="22"/>
        </w:rPr>
      </w:pPr>
      <w:r w:rsidRPr="00542243">
        <w:rPr>
          <w:noProof/>
          <w:color w:val="FFFFFF" w:themeColor="background1"/>
        </w:rPr>
        <mc:AlternateContent>
          <mc:Choice Requires="wps">
            <w:drawing>
              <wp:anchor distT="0" distB="0" distL="114300" distR="114300" simplePos="0" relativeHeight="251666432" behindDoc="1" locked="0" layoutInCell="1" allowOverlap="1" wp14:anchorId="66F7CA98" wp14:editId="1D75F10C">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D6BA20" id="Rectangle 2" o:spid="_x0000_s1026" style="position:absolute;margin-left:49.6pt;margin-top:156.2pt;width:497.5pt;height:170.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" fillcolor="#003087" stroked="f" strokeweight="2pt">
                <w10:wrap anchorx="page" anchory="page"/>
              </v:rect>
            </w:pict>
          </mc:Fallback>
        </mc:AlternateContent>
      </w:r>
      <w:r w:rsidRPr="00542243">
        <w:rPr>
          <w:rFonts w:ascii="Arial" w:hAnsi="Arial" w:cs="Arial"/>
          <w:noProof/>
          <w:color w:val="FFFFFF" w:themeColor="background1"/>
          <w:sz w:val="12"/>
          <w:szCs w:val="22"/>
        </w:rPr>
        <w:drawing>
          <wp:anchor distT="0" distB="0" distL="114300" distR="114300" simplePos="0" relativeHeight="251663360" behindDoc="0" locked="0" layoutInCell="1" allowOverlap="1" wp14:anchorId="04B35B2A" wp14:editId="4AE87E96">
            <wp:simplePos x="0" y="0"/>
            <wp:positionH relativeFrom="page">
              <wp:posOffset>5260340</wp:posOffset>
            </wp:positionH>
            <wp:positionV relativeFrom="page">
              <wp:posOffset>612140</wp:posOffset>
            </wp:positionV>
            <wp:extent cx="1670400" cy="86040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hqprint">
                      <a:extLst>
                        <a:ext uri="{28A0092B-C50C-407E-A947-70E740481C1C}">
                          <a14:useLocalDpi xmlns:a14="http://schemas.microsoft.com/office/drawing/2010/main"/>
                        </a:ext>
                      </a:extLst>
                    </a:blip>
                    <a:stretch>
                      <a:fillRect/>
                    </a:stretch>
                  </pic:blipFill>
                  <pic:spPr bwMode="auto">
                    <a:xfrm>
                      <a:off x="0" y="0"/>
                      <a:ext cx="1670400" cy="860400"/>
                    </a:xfrm>
                    <a:prstGeom prst="rect">
                      <a:avLst/>
                    </a:prstGeom>
                    <a:noFill/>
                  </pic:spPr>
                </pic:pic>
              </a:graphicData>
            </a:graphic>
            <wp14:sizeRelH relativeFrom="page">
              <wp14:pctWidth>0</wp14:pctWidth>
            </wp14:sizeRelH>
            <wp14:sizeRelV relativeFrom="page">
              <wp14:pctHeight>0</wp14:pctHeight>
            </wp14:sizeRelV>
          </wp:anchor>
        </w:drawing>
      </w:r>
      <w:r w:rsidRPr="00542243">
        <w:rPr>
          <w:rFonts w:ascii="Arial" w:hAnsi="Arial" w:cs="Arial"/>
          <w:noProof/>
          <w:color w:val="FFFFFF" w:themeColor="background1"/>
          <w:sz w:val="12"/>
          <w:szCs w:val="22"/>
        </w:rPr>
        <w:drawing>
          <wp:anchor distT="0" distB="0" distL="114300" distR="114300" simplePos="0" relativeHeight="251664384" behindDoc="0" locked="0" layoutInCell="1" allowOverlap="1" wp14:anchorId="4199C46B" wp14:editId="02928AEE">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hqprint">
                      <a:extLst>
                        <a:ext uri="{28A0092B-C50C-407E-A947-70E740481C1C}">
                          <a14:useLocalDpi xmlns:a14="http://schemas.microsoft.com/office/drawing/2010/main"/>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04B53760" w14:textId="77777777" w:rsidR="00803DD4" w:rsidRPr="009F2655"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lang w:val="en-US"/>
        </w:rPr>
      </w:pPr>
      <w:proofErr w:type="spellStart"/>
      <w:r w:rsidRPr="009F2655">
        <w:rPr>
          <w:rFonts w:ascii="Arial" w:hAnsi="Arial" w:cs="Arial"/>
          <w:color w:val="FFFFFF" w:themeColor="background1"/>
          <w:sz w:val="32"/>
          <w:szCs w:val="32"/>
          <w:lang w:val="en-US"/>
        </w:rPr>
        <w:t>Acte</w:t>
      </w:r>
      <w:proofErr w:type="spellEnd"/>
      <w:r w:rsidRPr="009F2655">
        <w:rPr>
          <w:rFonts w:ascii="Arial" w:hAnsi="Arial" w:cs="Arial"/>
          <w:color w:val="FFFFFF" w:themeColor="background1"/>
          <w:sz w:val="32"/>
          <w:szCs w:val="32"/>
          <w:lang w:val="en-US"/>
        </w:rPr>
        <w:t xml:space="preserve"> </w:t>
      </w:r>
      <w:proofErr w:type="spellStart"/>
      <w:r w:rsidRPr="009F2655">
        <w:rPr>
          <w:rFonts w:ascii="Arial" w:hAnsi="Arial" w:cs="Arial"/>
          <w:color w:val="FFFFFF" w:themeColor="background1"/>
          <w:sz w:val="32"/>
          <w:szCs w:val="32"/>
          <w:lang w:val="en-US"/>
        </w:rPr>
        <w:t>d’engagement</w:t>
      </w:r>
      <w:proofErr w:type="spellEnd"/>
      <w:r w:rsidRPr="009F2655">
        <w:rPr>
          <w:rFonts w:ascii="Arial" w:hAnsi="Arial" w:cs="Arial"/>
          <w:noProof/>
          <w:color w:val="FFFFFF" w:themeColor="background1"/>
          <w:sz w:val="32"/>
          <w:szCs w:val="32"/>
          <w:lang w:val="en-US"/>
        </w:rPr>
        <w:t xml:space="preserve"> </w:t>
      </w:r>
      <w:r w:rsidRPr="00803DD4">
        <w:rPr>
          <w:rFonts w:ascii="Arial" w:hAnsi="Arial" w:cs="Arial"/>
          <w:noProof/>
          <w:color w:val="FFFFFF" w:themeColor="background1"/>
          <w:sz w:val="32"/>
          <w:szCs w:val="32"/>
        </w:rPr>
        <mc:AlternateContent>
          <mc:Choice Requires="wps">
            <w:drawing>
              <wp:anchor distT="0" distB="0" distL="114300" distR="114300" simplePos="0" relativeHeight="251668480" behindDoc="1" locked="0" layoutInCell="1" allowOverlap="1" wp14:anchorId="24C16198" wp14:editId="66754016">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D1B970" id="Rectangle 3" o:spid="_x0000_s1026" style="position:absolute;margin-left:49.6pt;margin-top:324.9pt;width:497.5pt;height: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" fillcolor="#00ab8e" stroked="f" strokeweight="2pt">
                <w10:wrap anchorx="page" anchory="page"/>
              </v:rect>
            </w:pict>
          </mc:Fallback>
        </mc:AlternateContent>
      </w:r>
    </w:p>
    <w:p w14:paraId="7E9415CD" w14:textId="77777777" w:rsidR="00803DD4" w:rsidRPr="009F2655"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lang w:val="en-US"/>
        </w:rPr>
      </w:pPr>
    </w:p>
    <w:p w14:paraId="5A3D5B13" w14:textId="77777777" w:rsidR="00803DD4" w:rsidRPr="009F2655"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lang w:val="en-US"/>
        </w:rPr>
      </w:pPr>
    </w:p>
    <w:p w14:paraId="7EDBDC0A" w14:textId="77777777" w:rsidR="00803DD4" w:rsidRPr="009F2655" w:rsidRDefault="00803DD4" w:rsidP="009F2655">
      <w:pPr>
        <w:pStyle w:val="Textbody"/>
        <w:rPr>
          <w:noProof/>
        </w:rPr>
      </w:pPr>
    </w:p>
    <w:p w14:paraId="53955A4D" w14:textId="77777777" w:rsidR="00803DD4" w:rsidRPr="009F2655" w:rsidRDefault="00803DD4" w:rsidP="009F2655">
      <w:pPr>
        <w:pStyle w:val="Textbody"/>
      </w:pPr>
    </w:p>
    <w:p w14:paraId="4A4518B9" w14:textId="7EFA2318" w:rsidR="00803DD4" w:rsidRPr="009F2655" w:rsidRDefault="009F2655" w:rsidP="009F2655">
      <w:pPr>
        <w:pStyle w:val="Standard"/>
      </w:pPr>
      <w:r w:rsidRPr="009F2655">
        <w:t>AE – S25CEGIDGU</w:t>
      </w:r>
    </w:p>
    <w:p w14:paraId="083EA13A" w14:textId="77777777" w:rsidR="00803DD4" w:rsidRPr="009F2655" w:rsidRDefault="00803DD4" w:rsidP="00803DD4">
      <w:pPr>
        <w:rPr>
          <w:lang w:val="en-US" w:eastAsia="fr-FR"/>
        </w:rPr>
      </w:pPr>
    </w:p>
    <w:p w14:paraId="65BBE644" w14:textId="77777777" w:rsidR="00803DD4" w:rsidRPr="009F2655" w:rsidRDefault="00803DD4" w:rsidP="00803DD4">
      <w:pPr>
        <w:rPr>
          <w:lang w:val="en-US" w:eastAsia="fr-FR"/>
        </w:rPr>
      </w:pPr>
    </w:p>
    <w:p w14:paraId="75619F21" w14:textId="278F7F79" w:rsidR="00397CA9" w:rsidRPr="003F5EE7" w:rsidRDefault="00397CA9" w:rsidP="00803DD4">
      <w:pPr>
        <w:suppressAutoHyphens w:val="0"/>
        <w:jc w:val="right"/>
        <w:rPr>
          <w:rFonts w:cs="Arial"/>
          <w:caps/>
          <w:color w:val="003087"/>
          <w:sz w:val="35"/>
          <w:szCs w:val="35"/>
          <w:lang w:val="en-US" w:eastAsia="fr-FR"/>
        </w:rPr>
      </w:pPr>
      <w:r w:rsidRPr="004A6E94">
        <w:rPr>
          <w:rFonts w:cs="Arial"/>
          <w:caps/>
          <w:color w:val="003087"/>
          <w:sz w:val="35"/>
          <w:szCs w:val="35"/>
          <w:lang w:val="en-US" w:eastAsia="fr-FR"/>
        </w:rPr>
        <w:t>PROCEDURE ADAPTEE</w:t>
      </w:r>
    </w:p>
    <w:p w14:paraId="29BA4B29" w14:textId="77777777" w:rsidR="008774D5" w:rsidRPr="003F5EE7" w:rsidRDefault="008774D5" w:rsidP="00803DD4">
      <w:pPr>
        <w:suppressAutoHyphens w:val="0"/>
        <w:jc w:val="right"/>
        <w:rPr>
          <w:rFonts w:cs="Arial"/>
          <w:caps/>
          <w:color w:val="003087"/>
          <w:sz w:val="35"/>
          <w:szCs w:val="35"/>
          <w:lang w:val="en-US" w:eastAsia="fr-FR"/>
        </w:rPr>
      </w:pPr>
    </w:p>
    <w:p w14:paraId="50BC7CA6" w14:textId="77777777" w:rsidR="00803DD4" w:rsidRDefault="00803DD4" w:rsidP="00803DD4">
      <w:pPr>
        <w:pStyle w:val="Pieddepage"/>
        <w:tabs>
          <w:tab w:val="clear" w:pos="4536"/>
          <w:tab w:val="clear" w:pos="9072"/>
          <w:tab w:val="left" w:pos="851"/>
        </w:tabs>
        <w:ind w:right="281"/>
        <w:jc w:val="right"/>
        <w:rPr>
          <w:rFonts w:cs="Arial"/>
          <w:caps/>
          <w:color w:val="003087"/>
          <w:sz w:val="35"/>
          <w:szCs w:val="35"/>
          <w:lang w:val="en-US" w:eastAsia="fr-FR"/>
        </w:rPr>
      </w:pPr>
    </w:p>
    <w:p w14:paraId="70865872" w14:textId="77777777" w:rsidR="00081128" w:rsidRPr="00081128" w:rsidRDefault="00081128" w:rsidP="00081128">
      <w:pPr>
        <w:rPr>
          <w:lang w:val="en-US"/>
        </w:rPr>
      </w:pPr>
    </w:p>
    <w:p w14:paraId="18E32358" w14:textId="77777777" w:rsidR="00081128" w:rsidRPr="00081128" w:rsidRDefault="00081128" w:rsidP="00081128">
      <w:pPr>
        <w:rPr>
          <w:lang w:val="en-US"/>
        </w:rPr>
      </w:pPr>
    </w:p>
    <w:p w14:paraId="23AF95BA" w14:textId="77777777" w:rsidR="00081128" w:rsidRPr="00081128" w:rsidRDefault="00081128" w:rsidP="00081128">
      <w:pPr>
        <w:rPr>
          <w:lang w:val="en-US"/>
        </w:rPr>
      </w:pPr>
    </w:p>
    <w:p w14:paraId="509A7519" w14:textId="77777777" w:rsidR="00081128" w:rsidRPr="00081128" w:rsidRDefault="00081128" w:rsidP="00081128">
      <w:pPr>
        <w:rPr>
          <w:lang w:val="en-US"/>
        </w:rPr>
      </w:pPr>
    </w:p>
    <w:p w14:paraId="04D8741D" w14:textId="77777777" w:rsidR="00081128" w:rsidRPr="00081128" w:rsidRDefault="00081128" w:rsidP="00081128">
      <w:pPr>
        <w:rPr>
          <w:lang w:val="en-US"/>
        </w:rPr>
      </w:pPr>
    </w:p>
    <w:p w14:paraId="223896C3" w14:textId="77777777" w:rsidR="00081128" w:rsidRPr="00081128" w:rsidRDefault="00081128" w:rsidP="00081128">
      <w:pPr>
        <w:rPr>
          <w:lang w:val="en-US"/>
        </w:rPr>
      </w:pPr>
    </w:p>
    <w:p w14:paraId="41EEF271" w14:textId="77777777" w:rsidR="00081128" w:rsidRPr="00081128" w:rsidRDefault="00081128" w:rsidP="00081128">
      <w:pPr>
        <w:rPr>
          <w:lang w:val="en-US"/>
        </w:rPr>
      </w:pPr>
    </w:p>
    <w:p w14:paraId="1CAE9E3A" w14:textId="77777777" w:rsidR="00081128" w:rsidRPr="00081128" w:rsidRDefault="00081128" w:rsidP="00081128">
      <w:pPr>
        <w:rPr>
          <w:lang w:val="en-US"/>
        </w:rPr>
      </w:pPr>
    </w:p>
    <w:p w14:paraId="7125E707" w14:textId="77777777" w:rsidR="00081128" w:rsidRPr="00081128" w:rsidRDefault="00081128" w:rsidP="00081128">
      <w:pPr>
        <w:rPr>
          <w:lang w:val="en-US"/>
        </w:rPr>
      </w:pPr>
    </w:p>
    <w:p w14:paraId="2EF4BC2C" w14:textId="77777777" w:rsidR="00081128" w:rsidRPr="00081128" w:rsidRDefault="00081128" w:rsidP="00081128">
      <w:pPr>
        <w:rPr>
          <w:lang w:val="en-US"/>
        </w:rPr>
      </w:pPr>
    </w:p>
    <w:p w14:paraId="2207DB15" w14:textId="77777777" w:rsidR="00081128" w:rsidRPr="00081128" w:rsidRDefault="00081128" w:rsidP="00081128">
      <w:pPr>
        <w:rPr>
          <w:lang w:val="en-US"/>
        </w:rPr>
      </w:pPr>
    </w:p>
    <w:p w14:paraId="340AE3AC" w14:textId="77777777" w:rsidR="00081128" w:rsidRDefault="00081128" w:rsidP="00081128">
      <w:pPr>
        <w:rPr>
          <w:rFonts w:cs="Arial"/>
          <w:caps/>
          <w:color w:val="003087"/>
          <w:sz w:val="35"/>
          <w:szCs w:val="35"/>
          <w:lang w:val="en-US" w:eastAsia="fr-FR"/>
        </w:rPr>
      </w:pPr>
    </w:p>
    <w:p w14:paraId="740DBEF7" w14:textId="77777777" w:rsidR="00081128" w:rsidRPr="00081128" w:rsidRDefault="00081128" w:rsidP="00081128">
      <w:pPr>
        <w:rPr>
          <w:lang w:val="en-US"/>
        </w:rPr>
      </w:pPr>
    </w:p>
    <w:p w14:paraId="6B1DD2C3" w14:textId="77777777" w:rsidR="00081128" w:rsidRPr="00081128" w:rsidRDefault="00081128" w:rsidP="00081128">
      <w:pPr>
        <w:rPr>
          <w:lang w:val="en-US"/>
        </w:rPr>
      </w:pPr>
    </w:p>
    <w:p w14:paraId="0A96EB70" w14:textId="77777777" w:rsidR="00081128" w:rsidRPr="00081128" w:rsidRDefault="00081128" w:rsidP="00081128">
      <w:pPr>
        <w:rPr>
          <w:lang w:val="en-US"/>
        </w:rPr>
      </w:pPr>
    </w:p>
    <w:p w14:paraId="67EF17C1" w14:textId="77777777" w:rsidR="00081128" w:rsidRPr="00081128" w:rsidRDefault="00081128" w:rsidP="00081128">
      <w:pPr>
        <w:rPr>
          <w:lang w:val="en-US"/>
        </w:rPr>
      </w:pPr>
    </w:p>
    <w:p w14:paraId="75A3330D" w14:textId="77777777" w:rsidR="00081128" w:rsidRPr="00081128" w:rsidRDefault="00081128" w:rsidP="00081128">
      <w:pPr>
        <w:rPr>
          <w:lang w:val="en-US"/>
        </w:rPr>
      </w:pPr>
    </w:p>
    <w:p w14:paraId="0A60785F" w14:textId="19146281" w:rsidR="00081128" w:rsidRDefault="00081128" w:rsidP="00081128">
      <w:pPr>
        <w:rPr>
          <w:rFonts w:cs="Arial"/>
          <w:caps/>
          <w:color w:val="003087"/>
          <w:sz w:val="35"/>
          <w:szCs w:val="35"/>
          <w:lang w:val="en-US" w:eastAsia="fr-FR"/>
        </w:rPr>
      </w:pPr>
    </w:p>
    <w:p w14:paraId="3E13B9B8" w14:textId="77777777" w:rsidR="00081128" w:rsidRPr="00081128" w:rsidRDefault="00081128" w:rsidP="00081128">
      <w:pPr>
        <w:rPr>
          <w:lang w:val="en-US"/>
        </w:rPr>
      </w:pPr>
    </w:p>
    <w:p w14:paraId="59B1E7BF" w14:textId="77777777" w:rsidR="00081128" w:rsidRPr="00081128" w:rsidRDefault="00081128" w:rsidP="00081128">
      <w:pPr>
        <w:rPr>
          <w:lang w:val="en-US"/>
        </w:rPr>
      </w:pPr>
    </w:p>
    <w:p w14:paraId="2157366A" w14:textId="31F68750" w:rsidR="00081128" w:rsidRPr="00081128" w:rsidRDefault="00081128" w:rsidP="00081128">
      <w:pPr>
        <w:rPr>
          <w:lang w:val="en-US"/>
        </w:rPr>
        <w:sectPr w:rsidR="00081128" w:rsidRPr="00081128" w:rsidSect="006775ED">
          <w:footerReference w:type="default" r:id="rId14"/>
          <w:type w:val="continuous"/>
          <w:pgSz w:w="11906" w:h="16838"/>
          <w:pgMar w:top="454" w:right="851" w:bottom="736" w:left="851" w:header="720" w:footer="680" w:gutter="0"/>
          <w:cols w:space="720"/>
          <w:docGrid w:linePitch="360"/>
        </w:sectPr>
      </w:pPr>
    </w:p>
    <w:p w14:paraId="187999BF" w14:textId="77777777" w:rsidR="00761235" w:rsidRPr="003F5EE7" w:rsidRDefault="00761235" w:rsidP="007164B3">
      <w:pPr>
        <w:pStyle w:val="Corpsdetexte31"/>
        <w:tabs>
          <w:tab w:val="left" w:pos="851"/>
        </w:tabs>
        <w:jc w:val="center"/>
        <w:rPr>
          <w:b/>
          <w:i w:val="0"/>
          <w:sz w:val="14"/>
          <w:lang w:val="en-US"/>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392658" w14:paraId="7E89505B" w14:textId="77777777" w:rsidTr="003E31C2">
        <w:tc>
          <w:tcPr>
            <w:tcW w:w="10277" w:type="dxa"/>
            <w:shd w:val="clear" w:color="auto" w:fill="66CCFF"/>
          </w:tcPr>
          <w:p w14:paraId="69D3D46D" w14:textId="77777777" w:rsidR="009B1CD0" w:rsidRPr="008571D3" w:rsidRDefault="009B1CD0" w:rsidP="005846FB">
            <w:pPr>
              <w:tabs>
                <w:tab w:val="left" w:pos="-142"/>
                <w:tab w:val="left" w:pos="851"/>
                <w:tab w:val="left" w:pos="4111"/>
              </w:tabs>
              <w:jc w:val="both"/>
              <w:rPr>
                <w:rFonts w:ascii="Arial" w:hAnsi="Arial" w:cs="Arial"/>
              </w:rPr>
            </w:pPr>
            <w:r w:rsidRPr="008571D3">
              <w:rPr>
                <w:rFonts w:ascii="Arial" w:hAnsi="Arial" w:cs="Arial"/>
                <w:b/>
                <w:sz w:val="22"/>
                <w:szCs w:val="22"/>
              </w:rPr>
              <w:t xml:space="preserve">A - Objet </w:t>
            </w:r>
            <w:r w:rsidR="009312A7" w:rsidRPr="008571D3">
              <w:rPr>
                <w:rFonts w:ascii="Arial" w:hAnsi="Arial" w:cs="Arial"/>
                <w:b/>
                <w:sz w:val="22"/>
                <w:szCs w:val="22"/>
              </w:rPr>
              <w:t xml:space="preserve">de la consultation et </w:t>
            </w:r>
            <w:r w:rsidRPr="008571D3">
              <w:rPr>
                <w:rFonts w:ascii="Arial" w:hAnsi="Arial" w:cs="Arial"/>
                <w:b/>
                <w:bCs/>
                <w:sz w:val="22"/>
                <w:szCs w:val="22"/>
              </w:rPr>
              <w:t>de l’acte d’engagement</w:t>
            </w:r>
            <w:r w:rsidRPr="008571D3">
              <w:rPr>
                <w:rFonts w:ascii="Arial" w:hAnsi="Arial" w:cs="Arial"/>
                <w:b/>
                <w:sz w:val="22"/>
                <w:szCs w:val="22"/>
              </w:rPr>
              <w:t>.</w:t>
            </w:r>
          </w:p>
        </w:tc>
      </w:tr>
    </w:tbl>
    <w:p w14:paraId="74DCAF70" w14:textId="532FB08D" w:rsidR="009B1CD0" w:rsidRDefault="009B1CD0" w:rsidP="006C4338">
      <w:pPr>
        <w:tabs>
          <w:tab w:val="left" w:pos="426"/>
          <w:tab w:val="left" w:pos="851"/>
        </w:tabs>
        <w:jc w:val="both"/>
        <w:rPr>
          <w:rFonts w:ascii="Trebuchet MS" w:hAnsi="Trebuchet MS"/>
          <w:sz w:val="16"/>
        </w:rPr>
      </w:pPr>
    </w:p>
    <w:p w14:paraId="38BDD7A6" w14:textId="0E24602A" w:rsidR="002D0FCF" w:rsidRPr="008571D3" w:rsidRDefault="006929ED" w:rsidP="006C4338">
      <w:pPr>
        <w:tabs>
          <w:tab w:val="left" w:pos="426"/>
          <w:tab w:val="left" w:pos="851"/>
        </w:tabs>
        <w:jc w:val="both"/>
        <w:rPr>
          <w:rFonts w:ascii="Arial" w:hAnsi="Arial" w:cs="Arial"/>
        </w:rPr>
      </w:pPr>
      <w:r w:rsidRPr="006929ED">
        <w:rPr>
          <w:rFonts w:ascii="Wingdings" w:eastAsia="Wingdings" w:hAnsi="Wingdings" w:cs="Wingdings"/>
          <w:b/>
          <w:color w:val="66CCFF"/>
          <w:spacing w:val="-10"/>
        </w:rPr>
        <w:t></w:t>
      </w:r>
      <w:r w:rsidRPr="00392658">
        <w:rPr>
          <w:rFonts w:ascii="Trebuchet MS" w:eastAsia="Arial" w:hAnsi="Trebuchet MS" w:cs="Arial"/>
          <w:spacing w:val="-10"/>
        </w:rPr>
        <w:t xml:space="preserve"> </w:t>
      </w:r>
      <w:r w:rsidRPr="008571D3">
        <w:rPr>
          <w:rFonts w:ascii="Arial" w:eastAsia="Arial" w:hAnsi="Arial" w:cs="Arial"/>
          <w:spacing w:val="-10"/>
        </w:rPr>
        <w:t>Objet</w:t>
      </w:r>
      <w:r w:rsidR="009B1CD0" w:rsidRPr="008571D3">
        <w:rPr>
          <w:rFonts w:ascii="Arial" w:hAnsi="Arial" w:cs="Arial"/>
        </w:rPr>
        <w:t xml:space="preserve"> </w:t>
      </w:r>
      <w:r w:rsidR="008B29C5" w:rsidRPr="008571D3">
        <w:rPr>
          <w:rFonts w:ascii="Arial" w:hAnsi="Arial" w:cs="Arial"/>
          <w:bCs/>
        </w:rPr>
        <w:t>d</w:t>
      </w:r>
      <w:r w:rsidR="001E4E56">
        <w:rPr>
          <w:rFonts w:ascii="Arial" w:hAnsi="Arial" w:cs="Arial"/>
          <w:bCs/>
        </w:rPr>
        <w:t>u marché</w:t>
      </w:r>
      <w:r w:rsidR="008B29C5" w:rsidRPr="008571D3">
        <w:rPr>
          <w:rFonts w:ascii="Arial" w:hAnsi="Arial" w:cs="Arial"/>
          <w:bCs/>
        </w:rPr>
        <w:t xml:space="preserve"> </w:t>
      </w:r>
      <w:r w:rsidR="009B1CD0" w:rsidRPr="008571D3">
        <w:rPr>
          <w:rFonts w:ascii="Arial" w:hAnsi="Arial" w:cs="Arial"/>
        </w:rPr>
        <w:t>:</w:t>
      </w:r>
      <w:r w:rsidR="008B29C5" w:rsidRPr="008571D3">
        <w:rPr>
          <w:rFonts w:ascii="Arial" w:hAnsi="Arial" w:cs="Arial"/>
        </w:rPr>
        <w:t xml:space="preserve"> </w:t>
      </w:r>
      <w:r w:rsidR="0092704D">
        <w:rPr>
          <w:rFonts w:ascii="Arial" w:hAnsi="Arial" w:cs="Arial"/>
        </w:rPr>
        <w:t xml:space="preserve">Prestation </w:t>
      </w:r>
      <w:r w:rsidR="00AB3682">
        <w:rPr>
          <w:rFonts w:ascii="Arial" w:hAnsi="Arial" w:cs="Arial"/>
        </w:rPr>
        <w:t>d’intégration de la facturation de la redevance Guichet Unique dans la solution XRP</w:t>
      </w:r>
    </w:p>
    <w:p w14:paraId="5143499B" w14:textId="109FF7AB" w:rsidR="009B1CD0" w:rsidRPr="00761235" w:rsidRDefault="009B1CD0" w:rsidP="006C4338">
      <w:pPr>
        <w:tabs>
          <w:tab w:val="left" w:pos="426"/>
          <w:tab w:val="left" w:pos="851"/>
        </w:tabs>
        <w:jc w:val="both"/>
        <w:rPr>
          <w:rFonts w:ascii="Arial" w:hAnsi="Arial" w:cs="Arial"/>
          <w:sz w:val="16"/>
          <w:szCs w:val="24"/>
        </w:rPr>
      </w:pPr>
    </w:p>
    <w:p w14:paraId="686EEA14" w14:textId="77777777" w:rsidR="00A12E82" w:rsidRDefault="00A12E82" w:rsidP="00E521C6">
      <w:pPr>
        <w:tabs>
          <w:tab w:val="left" w:pos="426"/>
          <w:tab w:val="left" w:pos="851"/>
        </w:tabs>
        <w:jc w:val="both"/>
        <w:rPr>
          <w:rFonts w:ascii="Arial" w:hAnsi="Arial" w:cs="Arial"/>
          <w:szCs w:val="22"/>
        </w:rPr>
      </w:pPr>
    </w:p>
    <w:p w14:paraId="12CA1A02" w14:textId="20F46118" w:rsidR="00E521C6" w:rsidRPr="008571D3" w:rsidRDefault="00E521C6" w:rsidP="00E521C6">
      <w:pPr>
        <w:tabs>
          <w:tab w:val="left" w:pos="426"/>
          <w:tab w:val="left" w:pos="851"/>
        </w:tabs>
        <w:jc w:val="both"/>
        <w:rPr>
          <w:rFonts w:ascii="Arial" w:hAnsi="Arial" w:cs="Arial"/>
          <w:b/>
          <w:szCs w:val="22"/>
        </w:rPr>
      </w:pPr>
      <w:r w:rsidRPr="008571D3">
        <w:rPr>
          <w:rFonts w:ascii="Arial" w:hAnsi="Arial" w:cs="Arial"/>
          <w:szCs w:val="22"/>
        </w:rPr>
        <w:t>Réf</w:t>
      </w:r>
      <w:r w:rsidR="009459E3">
        <w:rPr>
          <w:rFonts w:ascii="Arial" w:hAnsi="Arial" w:cs="Arial"/>
          <w:szCs w:val="22"/>
        </w:rPr>
        <w:t>érence de l’accord-</w:t>
      </w:r>
      <w:r w:rsidR="00AB03C8">
        <w:rPr>
          <w:rFonts w:ascii="Arial" w:hAnsi="Arial" w:cs="Arial"/>
          <w:szCs w:val="22"/>
        </w:rPr>
        <w:t xml:space="preserve">cadre </w:t>
      </w:r>
      <w:r w:rsidR="00AB03C8" w:rsidRPr="008571D3">
        <w:rPr>
          <w:rFonts w:ascii="Arial" w:hAnsi="Arial" w:cs="Arial"/>
          <w:szCs w:val="22"/>
        </w:rPr>
        <w:t>:</w:t>
      </w:r>
      <w:r w:rsidR="008B29C5" w:rsidRPr="008571D3">
        <w:rPr>
          <w:rFonts w:ascii="Arial" w:hAnsi="Arial" w:cs="Arial"/>
          <w:szCs w:val="22"/>
        </w:rPr>
        <w:t xml:space="preserve"> </w:t>
      </w:r>
      <w:r w:rsidR="00AB3682">
        <w:rPr>
          <w:rFonts w:ascii="Arial" w:hAnsi="Arial" w:cs="Arial"/>
          <w:szCs w:val="22"/>
        </w:rPr>
        <w:t>S25CEGID</w:t>
      </w:r>
      <w:r w:rsidR="009F2655">
        <w:rPr>
          <w:rFonts w:ascii="Arial" w:hAnsi="Arial" w:cs="Arial"/>
          <w:szCs w:val="22"/>
        </w:rPr>
        <w:t>GU</w:t>
      </w:r>
    </w:p>
    <w:p w14:paraId="3C235EBB" w14:textId="77777777" w:rsidR="00DD26F2" w:rsidRPr="008571D3" w:rsidRDefault="00DD26F2" w:rsidP="0061068C">
      <w:pPr>
        <w:tabs>
          <w:tab w:val="left" w:pos="426"/>
          <w:tab w:val="left" w:pos="851"/>
        </w:tabs>
        <w:jc w:val="both"/>
        <w:rPr>
          <w:rFonts w:ascii="Arial" w:hAnsi="Arial" w:cs="Arial"/>
          <w:sz w:val="12"/>
        </w:rPr>
      </w:pPr>
    </w:p>
    <w:p w14:paraId="54E69C5E" w14:textId="0D41C3AC" w:rsidR="009459E3" w:rsidRDefault="00DD26F2" w:rsidP="009459E3">
      <w:pPr>
        <w:tabs>
          <w:tab w:val="left" w:pos="426"/>
          <w:tab w:val="left" w:pos="851"/>
        </w:tabs>
        <w:ind w:left="2840" w:hanging="2840"/>
        <w:rPr>
          <w:rFonts w:ascii="Arial" w:hAnsi="Arial" w:cs="Arial"/>
        </w:rPr>
      </w:pPr>
      <w:r w:rsidRPr="009019B7">
        <w:rPr>
          <w:rFonts w:ascii="Wingdings" w:eastAsia="Wingdings" w:hAnsi="Wingdings" w:cs="Wingdings"/>
          <w:b/>
          <w:color w:val="66CCFF"/>
          <w:spacing w:val="-10"/>
        </w:rPr>
        <w:t></w:t>
      </w:r>
      <w:r w:rsidRPr="008571D3">
        <w:rPr>
          <w:rFonts w:ascii="Arial" w:eastAsia="Arial" w:hAnsi="Arial" w:cs="Arial"/>
          <w:spacing w:val="-10"/>
        </w:rPr>
        <w:t xml:space="preserve"> </w:t>
      </w:r>
      <w:r w:rsidRPr="008571D3">
        <w:rPr>
          <w:rFonts w:ascii="Arial" w:hAnsi="Arial" w:cs="Arial"/>
        </w:rPr>
        <w:t xml:space="preserve">Codes CPV principaux : </w:t>
      </w:r>
      <w:r w:rsidR="00086578">
        <w:rPr>
          <w:rFonts w:ascii="Arial" w:hAnsi="Arial" w:cs="Arial"/>
        </w:rPr>
        <w:tab/>
      </w:r>
    </w:p>
    <w:p w14:paraId="797500FB" w14:textId="2EFC4F50" w:rsidR="009459E3" w:rsidRPr="008571D3" w:rsidRDefault="009459E3" w:rsidP="009459E3">
      <w:pPr>
        <w:tabs>
          <w:tab w:val="left" w:pos="426"/>
          <w:tab w:val="left" w:pos="851"/>
        </w:tabs>
        <w:ind w:left="2840" w:hanging="2840"/>
        <w:rPr>
          <w:rFonts w:ascii="Arial" w:hAnsi="Arial" w:cs="Arial"/>
        </w:rPr>
      </w:pPr>
      <w:r>
        <w:rPr>
          <w:rFonts w:ascii="Arial" w:hAnsi="Arial" w:cs="Arial"/>
        </w:rPr>
        <w:tab/>
      </w:r>
      <w:r>
        <w:rPr>
          <w:rFonts w:ascii="Arial" w:hAnsi="Arial" w:cs="Arial"/>
        </w:rPr>
        <w:tab/>
      </w:r>
      <w:r>
        <w:rPr>
          <w:rFonts w:ascii="Arial" w:hAnsi="Arial" w:cs="Arial"/>
        </w:rPr>
        <w:tab/>
      </w:r>
    </w:p>
    <w:p w14:paraId="7A60FECE" w14:textId="77777777" w:rsidR="009B1CD0" w:rsidRDefault="009B1CD0" w:rsidP="00710FD6">
      <w:pPr>
        <w:tabs>
          <w:tab w:val="left" w:pos="426"/>
          <w:tab w:val="left" w:pos="851"/>
        </w:tabs>
        <w:jc w:val="both"/>
        <w:rPr>
          <w:rFonts w:ascii="Trebuchet MS" w:hAnsi="Trebuchet MS" w:cs="Arial"/>
          <w:sz w:val="12"/>
        </w:rPr>
      </w:pPr>
    </w:p>
    <w:p w14:paraId="45BD3FFE" w14:textId="77777777" w:rsidR="00A12E82" w:rsidRPr="008C0B1F" w:rsidRDefault="00A12E82" w:rsidP="00710FD6">
      <w:pPr>
        <w:tabs>
          <w:tab w:val="left" w:pos="426"/>
          <w:tab w:val="left" w:pos="851"/>
        </w:tabs>
        <w:jc w:val="both"/>
        <w:rPr>
          <w:rFonts w:ascii="Trebuchet MS" w:hAnsi="Trebuchet MS" w:cs="Arial"/>
          <w:sz w:val="12"/>
        </w:rPr>
      </w:pPr>
    </w:p>
    <w:p w14:paraId="761C2D81" w14:textId="747D6DE8" w:rsidR="009B1CD0" w:rsidRPr="00CF5FA7" w:rsidRDefault="009034F9" w:rsidP="0083205E">
      <w:pPr>
        <w:tabs>
          <w:tab w:val="left" w:pos="426"/>
          <w:tab w:val="left" w:pos="851"/>
        </w:tabs>
        <w:jc w:val="both"/>
        <w:rPr>
          <w:rFonts w:ascii="Arial Narrow" w:hAnsi="Arial Narrow" w:cs="Arial"/>
          <w:sz w:val="14"/>
          <w:szCs w:val="18"/>
        </w:rPr>
      </w:pPr>
      <w:r w:rsidRPr="00CF5FA7">
        <w:rPr>
          <w:rFonts w:ascii="Wingdings" w:eastAsia="Wingdings" w:hAnsi="Wingdings" w:cs="Wingdings"/>
          <w:b/>
          <w:color w:val="66CCFF"/>
          <w:spacing w:val="-10"/>
        </w:rPr>
        <w:t></w:t>
      </w:r>
      <w:r w:rsidR="00086578">
        <w:rPr>
          <w:rFonts w:ascii="Wingdings" w:eastAsia="Wingdings" w:hAnsi="Wingdings" w:cs="Wingdings"/>
          <w:b/>
          <w:color w:val="66CCFF"/>
          <w:spacing w:val="-10"/>
        </w:rPr>
        <w:tab/>
      </w:r>
      <w:r w:rsidRPr="008571D3">
        <w:rPr>
          <w:rFonts w:ascii="Arial" w:eastAsia="Arial" w:hAnsi="Arial" w:cs="Arial"/>
          <w:spacing w:val="-10"/>
        </w:rPr>
        <w:t>Cet</w:t>
      </w:r>
      <w:r w:rsidR="009B1CD0" w:rsidRPr="008571D3">
        <w:rPr>
          <w:rFonts w:ascii="Arial" w:hAnsi="Arial" w:cs="Arial"/>
        </w:rPr>
        <w:t xml:space="preserve"> acte d'engagement correspond :</w:t>
      </w:r>
    </w:p>
    <w:p w14:paraId="44983D1F" w14:textId="77777777" w:rsidR="009B1CD0" w:rsidRPr="008571D3" w:rsidRDefault="00FB3832" w:rsidP="006F3DF9">
      <w:pPr>
        <w:pStyle w:val="fcasegauche"/>
        <w:tabs>
          <w:tab w:val="left" w:pos="851"/>
        </w:tabs>
        <w:spacing w:after="0"/>
        <w:ind w:left="851" w:firstLine="0"/>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007D7A65"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sidR="009B1CD0" w:rsidRPr="008571D3">
        <w:rPr>
          <w:rFonts w:ascii="Arial" w:hAnsi="Arial" w:cs="Arial"/>
        </w:rPr>
        <w:tab/>
      </w:r>
      <w:proofErr w:type="gramStart"/>
      <w:r w:rsidR="009B1CD0" w:rsidRPr="008571D3">
        <w:rPr>
          <w:rFonts w:ascii="Arial" w:hAnsi="Arial" w:cs="Arial"/>
        </w:rPr>
        <w:t>à</w:t>
      </w:r>
      <w:proofErr w:type="gramEnd"/>
      <w:r w:rsidR="009B1CD0" w:rsidRPr="008571D3">
        <w:rPr>
          <w:rFonts w:ascii="Arial" w:hAnsi="Arial" w:cs="Arial"/>
        </w:rPr>
        <w:t xml:space="preserve"> l’offre de base.</w:t>
      </w:r>
    </w:p>
    <w:p w14:paraId="1F6DB823" w14:textId="77777777" w:rsidR="009B1CD0" w:rsidRPr="008571D3" w:rsidRDefault="009B1CD0" w:rsidP="005846FB">
      <w:pPr>
        <w:pStyle w:val="fcasegauche"/>
        <w:tabs>
          <w:tab w:val="left" w:pos="851"/>
        </w:tabs>
        <w:spacing w:after="0"/>
        <w:rPr>
          <w:rFonts w:ascii="Arial" w:hAnsi="Arial" w:cs="Arial"/>
          <w:sz w:val="14"/>
        </w:rPr>
      </w:pPr>
    </w:p>
    <w:p w14:paraId="4F3DE371" w14:textId="473883C2" w:rsidR="009B1CD0" w:rsidRDefault="00FB3832" w:rsidP="005846FB">
      <w:pPr>
        <w:pStyle w:val="fcasegauche"/>
        <w:tabs>
          <w:tab w:val="left" w:pos="851"/>
        </w:tabs>
        <w:spacing w:after="0"/>
        <w:ind w:left="851" w:firstLine="0"/>
        <w:rPr>
          <w:rFonts w:ascii="Arial" w:hAnsi="Arial" w:cs="Arial"/>
        </w:rPr>
      </w:pPr>
      <w:r w:rsidRPr="008571D3">
        <w:rPr>
          <w:rFonts w:ascii="Arial" w:hAnsi="Arial" w:cs="Arial"/>
        </w:rPr>
        <w:fldChar w:fldCharType="begin">
          <w:ffData>
            <w:name w:val=""/>
            <w:enabled/>
            <w:calcOnExit w:val="0"/>
            <w:checkBox>
              <w:size w:val="20"/>
              <w:default w:val="0"/>
            </w:checkBox>
          </w:ffData>
        </w:fldChar>
      </w:r>
      <w:r w:rsidR="007D7A65" w:rsidRPr="008571D3">
        <w:rPr>
          <w:rFonts w:ascii="Arial" w:hAnsi="Arial" w:cs="Arial"/>
        </w:rPr>
        <w:instrText xml:space="preserve"> FORMCHECKBOX </w:instrText>
      </w:r>
      <w:r w:rsidRPr="008571D3">
        <w:rPr>
          <w:rFonts w:ascii="Arial" w:hAnsi="Arial" w:cs="Arial"/>
        </w:rPr>
      </w:r>
      <w:r w:rsidRPr="008571D3">
        <w:rPr>
          <w:rFonts w:ascii="Arial" w:hAnsi="Arial" w:cs="Arial"/>
        </w:rPr>
        <w:fldChar w:fldCharType="separate"/>
      </w:r>
      <w:r w:rsidRPr="008571D3">
        <w:rPr>
          <w:rFonts w:ascii="Arial" w:hAnsi="Arial" w:cs="Arial"/>
        </w:rPr>
        <w:fldChar w:fldCharType="end"/>
      </w:r>
      <w:r w:rsidR="009B1CD0" w:rsidRPr="008571D3">
        <w:rPr>
          <w:rFonts w:ascii="Arial" w:hAnsi="Arial" w:cs="Arial"/>
        </w:rPr>
        <w:tab/>
      </w:r>
      <w:proofErr w:type="gramStart"/>
      <w:r w:rsidR="009B1CD0" w:rsidRPr="008571D3">
        <w:rPr>
          <w:rFonts w:ascii="Arial" w:hAnsi="Arial" w:cs="Arial"/>
        </w:rPr>
        <w:t>à</w:t>
      </w:r>
      <w:proofErr w:type="gramEnd"/>
      <w:r w:rsidR="009B1CD0" w:rsidRPr="008571D3">
        <w:rPr>
          <w:rFonts w:ascii="Arial" w:hAnsi="Arial" w:cs="Arial"/>
        </w:rPr>
        <w:t xml:space="preserve"> la variante suivante : </w:t>
      </w:r>
    </w:p>
    <w:p w14:paraId="144B3FE5" w14:textId="77777777" w:rsidR="00536C47" w:rsidRPr="00086578" w:rsidRDefault="00536C47" w:rsidP="005846FB">
      <w:pPr>
        <w:pStyle w:val="fcasegauche"/>
        <w:tabs>
          <w:tab w:val="left" w:pos="851"/>
        </w:tabs>
        <w:spacing w:after="0"/>
        <w:ind w:left="851" w:firstLine="0"/>
        <w:rPr>
          <w:rFonts w:ascii="Arial" w:hAnsi="Arial" w:cs="Arial"/>
          <w:sz w:val="16"/>
        </w:rPr>
      </w:pPr>
    </w:p>
    <w:p w14:paraId="25DEDF80" w14:textId="0370FF59" w:rsidR="00536C47" w:rsidRPr="008571D3" w:rsidRDefault="00FB3832" w:rsidP="005846FB">
      <w:pPr>
        <w:pStyle w:val="fcasegauche"/>
        <w:tabs>
          <w:tab w:val="left" w:pos="851"/>
        </w:tabs>
        <w:spacing w:after="0"/>
        <w:ind w:left="851" w:firstLine="0"/>
        <w:rPr>
          <w:rFonts w:ascii="Arial" w:hAnsi="Arial" w:cs="Arial"/>
          <w:sz w:val="8"/>
        </w:rPr>
      </w:pPr>
      <w:r w:rsidRPr="008571D3">
        <w:rPr>
          <w:rFonts w:ascii="Arial" w:hAnsi="Arial" w:cs="Arial"/>
        </w:rPr>
        <w:fldChar w:fldCharType="begin">
          <w:ffData>
            <w:name w:val=""/>
            <w:enabled/>
            <w:calcOnExit w:val="0"/>
            <w:checkBox>
              <w:size w:val="20"/>
              <w:default w:val="0"/>
            </w:checkBox>
          </w:ffData>
        </w:fldChar>
      </w:r>
      <w:r w:rsidR="00536C47" w:rsidRPr="008571D3">
        <w:rPr>
          <w:rFonts w:ascii="Arial" w:hAnsi="Arial" w:cs="Arial"/>
        </w:rPr>
        <w:instrText xml:space="preserve"> FORMCHECKBOX </w:instrText>
      </w:r>
      <w:r w:rsidRPr="008571D3">
        <w:rPr>
          <w:rFonts w:ascii="Arial" w:hAnsi="Arial" w:cs="Arial"/>
        </w:rPr>
      </w:r>
      <w:r w:rsidRPr="008571D3">
        <w:rPr>
          <w:rFonts w:ascii="Arial" w:hAnsi="Arial" w:cs="Arial"/>
        </w:rPr>
        <w:fldChar w:fldCharType="separate"/>
      </w:r>
      <w:r w:rsidRPr="008571D3">
        <w:rPr>
          <w:rFonts w:ascii="Arial" w:hAnsi="Arial" w:cs="Arial"/>
        </w:rPr>
        <w:fldChar w:fldCharType="end"/>
      </w:r>
      <w:r w:rsidR="00536C47" w:rsidRPr="008571D3">
        <w:rPr>
          <w:rFonts w:ascii="Arial" w:hAnsi="Arial" w:cs="Arial"/>
        </w:rPr>
        <w:tab/>
      </w:r>
      <w:proofErr w:type="gramStart"/>
      <w:r w:rsidR="00536C47" w:rsidRPr="008571D3">
        <w:rPr>
          <w:rFonts w:ascii="Arial" w:hAnsi="Arial" w:cs="Arial"/>
        </w:rPr>
        <w:t>aux</w:t>
      </w:r>
      <w:proofErr w:type="gramEnd"/>
      <w:r w:rsidR="00536C47" w:rsidRPr="008571D3">
        <w:rPr>
          <w:rFonts w:ascii="Arial" w:hAnsi="Arial" w:cs="Arial"/>
        </w:rPr>
        <w:t xml:space="preserve"> prestations supplémentaires ou alternatives suivantes</w:t>
      </w:r>
      <w:r w:rsidR="00036F9F" w:rsidRPr="008571D3">
        <w:rPr>
          <w:rFonts w:ascii="Arial" w:hAnsi="Arial" w:cs="Arial"/>
        </w:rPr>
        <w:t xml:space="preserve"> : </w:t>
      </w:r>
    </w:p>
    <w:p w14:paraId="0405D668" w14:textId="6C96FB24" w:rsidR="0097292E" w:rsidRDefault="0097292E" w:rsidP="005846FB">
      <w:pPr>
        <w:pStyle w:val="fcasegauche"/>
        <w:tabs>
          <w:tab w:val="left" w:pos="851"/>
        </w:tabs>
        <w:spacing w:after="0"/>
        <w:ind w:left="851" w:firstLine="0"/>
        <w:rPr>
          <w:rFonts w:ascii="Trebuchet MS" w:hAnsi="Trebuchet MS" w:cs="Arial"/>
          <w:sz w:val="18"/>
        </w:rPr>
      </w:pPr>
    </w:p>
    <w:p w14:paraId="330C0633" w14:textId="058AAB88" w:rsidR="00036F9F" w:rsidRDefault="00036F9F" w:rsidP="009049BA">
      <w:pPr>
        <w:pStyle w:val="fcasegauche"/>
        <w:tabs>
          <w:tab w:val="left" w:pos="851"/>
        </w:tabs>
        <w:spacing w:after="0"/>
        <w:ind w:left="0" w:firstLine="0"/>
        <w:rPr>
          <w:rFonts w:ascii="Trebuchet MS" w:hAnsi="Trebuchet MS" w:cs="Arial"/>
          <w:sz w:val="14"/>
        </w:rPr>
      </w:pPr>
    </w:p>
    <w:p w14:paraId="059977E3" w14:textId="77777777" w:rsidR="00A12E82" w:rsidRPr="00036F9F" w:rsidRDefault="00A12E82" w:rsidP="009049BA">
      <w:pPr>
        <w:pStyle w:val="fcasegauche"/>
        <w:tabs>
          <w:tab w:val="left" w:pos="851"/>
        </w:tabs>
        <w:spacing w:after="0"/>
        <w:ind w:left="0" w:firstLine="0"/>
        <w:rPr>
          <w:rFonts w:ascii="Trebuchet MS" w:hAnsi="Trebuchet MS" w:cs="Arial"/>
          <w:sz w:val="14"/>
        </w:rPr>
      </w:pPr>
    </w:p>
    <w:p w14:paraId="08A72ECC" w14:textId="0977F72A" w:rsidR="00C254A5" w:rsidRDefault="00C254A5" w:rsidP="00C254A5">
      <w:pPr>
        <w:pStyle w:val="fcasegauche"/>
        <w:tabs>
          <w:tab w:val="left" w:pos="851"/>
        </w:tabs>
        <w:rPr>
          <w:rFonts w:ascii="Arial" w:hAnsi="Arial" w:cs="Arial"/>
          <w:b/>
          <w:bCs/>
        </w:rPr>
      </w:pPr>
      <w:r>
        <w:rPr>
          <w:rFonts w:ascii="Wingdings" w:eastAsia="Wingdings" w:hAnsi="Wingdings" w:cs="Wingdings"/>
          <w:b/>
          <w:color w:val="66CCFF"/>
          <w:spacing w:val="-10"/>
        </w:rPr>
        <w:t></w:t>
      </w:r>
      <w:r w:rsidRPr="00C254A5">
        <w:rPr>
          <w:rFonts w:ascii="Trebuchet MS" w:hAnsi="Trebuchet MS" w:cs="Arial"/>
          <w:b/>
          <w:bCs/>
        </w:rPr>
        <w:t xml:space="preserve"> </w:t>
      </w:r>
      <w:r w:rsidRPr="008571D3">
        <w:rPr>
          <w:rFonts w:ascii="Arial" w:hAnsi="Arial" w:cs="Arial"/>
          <w:b/>
          <w:bCs/>
        </w:rPr>
        <w:t xml:space="preserve">Pièces </w:t>
      </w:r>
      <w:r w:rsidR="00FF7B17" w:rsidRPr="008571D3">
        <w:rPr>
          <w:rFonts w:ascii="Arial" w:hAnsi="Arial" w:cs="Arial"/>
          <w:b/>
          <w:bCs/>
        </w:rPr>
        <w:t xml:space="preserve">contractuelles </w:t>
      </w:r>
      <w:r w:rsidRPr="008571D3">
        <w:rPr>
          <w:rFonts w:ascii="Arial" w:hAnsi="Arial" w:cs="Arial"/>
          <w:b/>
          <w:bCs/>
        </w:rPr>
        <w:t>constitutives du marché public</w:t>
      </w:r>
      <w:r w:rsidR="00D41AEA" w:rsidRPr="008571D3">
        <w:rPr>
          <w:rFonts w:ascii="Arial" w:hAnsi="Arial" w:cs="Arial"/>
          <w:b/>
          <w:bCs/>
        </w:rPr>
        <w:t xml:space="preserve"> sont par ordre de prééminence</w:t>
      </w:r>
      <w:r w:rsidRPr="008571D3">
        <w:rPr>
          <w:rFonts w:ascii="Arial" w:hAnsi="Arial" w:cs="Arial"/>
          <w:b/>
          <w:bCs/>
        </w:rPr>
        <w:t xml:space="preserve"> :</w:t>
      </w:r>
    </w:p>
    <w:p w14:paraId="64A1853F" w14:textId="77777777" w:rsidR="00A12E82" w:rsidRPr="008571D3" w:rsidRDefault="00A12E82" w:rsidP="00C254A5">
      <w:pPr>
        <w:pStyle w:val="fcasegauche"/>
        <w:tabs>
          <w:tab w:val="left" w:pos="851"/>
        </w:tabs>
        <w:rPr>
          <w:rFonts w:ascii="Arial" w:hAnsi="Arial" w:cs="Arial"/>
          <w:b/>
          <w:bCs/>
        </w:rPr>
      </w:pPr>
    </w:p>
    <w:p w14:paraId="44205BA3" w14:textId="77777777" w:rsidR="008D3227" w:rsidRPr="00A12E82" w:rsidRDefault="008D3227" w:rsidP="008D3227">
      <w:pPr>
        <w:pStyle w:val="fcasegauche"/>
        <w:tabs>
          <w:tab w:val="left" w:pos="851"/>
        </w:tabs>
        <w:rPr>
          <w:rFonts w:ascii="Arial" w:hAnsi="Arial" w:cs="Arial"/>
        </w:rPr>
      </w:pPr>
      <w:r w:rsidRPr="00A12E82">
        <w:rPr>
          <w:rFonts w:ascii="Arial" w:hAnsi="Arial" w:cs="Arial"/>
        </w:rPr>
        <w:t>•</w:t>
      </w:r>
      <w:r w:rsidRPr="00A12E82">
        <w:rPr>
          <w:rFonts w:ascii="Arial" w:hAnsi="Arial" w:cs="Arial"/>
        </w:rPr>
        <w:tab/>
        <w:t>La notification du marché ;</w:t>
      </w:r>
    </w:p>
    <w:p w14:paraId="28684A71" w14:textId="77777777" w:rsidR="008D3227" w:rsidRPr="00A12E82" w:rsidRDefault="008D3227" w:rsidP="008D3227">
      <w:pPr>
        <w:pStyle w:val="fcasegauche"/>
        <w:tabs>
          <w:tab w:val="left" w:pos="851"/>
        </w:tabs>
        <w:rPr>
          <w:rFonts w:ascii="Arial" w:hAnsi="Arial" w:cs="Arial"/>
        </w:rPr>
      </w:pPr>
      <w:r w:rsidRPr="00A12E82">
        <w:rPr>
          <w:rFonts w:ascii="Arial" w:hAnsi="Arial" w:cs="Arial"/>
        </w:rPr>
        <w:t>•</w:t>
      </w:r>
      <w:r w:rsidRPr="00A12E82">
        <w:rPr>
          <w:rFonts w:ascii="Arial" w:hAnsi="Arial" w:cs="Arial"/>
        </w:rPr>
        <w:tab/>
        <w:t>L’acte d'Engagement (AE S25CEGIDGU) et son annexe financière en un original complété, daté et signé par une personne habilitée de plein droit à représenter la société :</w:t>
      </w:r>
    </w:p>
    <w:p w14:paraId="43FC9CCE" w14:textId="77777777" w:rsidR="008D3227" w:rsidRPr="00A12E82" w:rsidRDefault="008D3227" w:rsidP="008D3227">
      <w:pPr>
        <w:pStyle w:val="fcasegauche"/>
        <w:tabs>
          <w:tab w:val="left" w:pos="851"/>
        </w:tabs>
        <w:rPr>
          <w:rFonts w:ascii="Arial" w:hAnsi="Arial" w:cs="Arial"/>
        </w:rPr>
      </w:pPr>
      <w:proofErr w:type="gramStart"/>
      <w:r w:rsidRPr="00A12E82">
        <w:rPr>
          <w:rFonts w:ascii="Arial" w:hAnsi="Arial" w:cs="Arial"/>
        </w:rPr>
        <w:t>o</w:t>
      </w:r>
      <w:proofErr w:type="gramEnd"/>
      <w:r w:rsidRPr="00A12E82">
        <w:rPr>
          <w:rFonts w:ascii="Arial" w:hAnsi="Arial" w:cs="Arial"/>
        </w:rPr>
        <w:tab/>
        <w:t>Annexe Financière (DPGF S25CEGIDGU)</w:t>
      </w:r>
    </w:p>
    <w:p w14:paraId="4D1856D0" w14:textId="77777777" w:rsidR="008D3227" w:rsidRPr="00A12E82" w:rsidRDefault="008D3227" w:rsidP="008D3227">
      <w:pPr>
        <w:pStyle w:val="fcasegauche"/>
        <w:tabs>
          <w:tab w:val="left" w:pos="851"/>
        </w:tabs>
        <w:rPr>
          <w:rFonts w:ascii="Arial" w:hAnsi="Arial" w:cs="Arial"/>
        </w:rPr>
      </w:pPr>
      <w:r w:rsidRPr="00A12E82">
        <w:rPr>
          <w:rFonts w:ascii="Arial" w:hAnsi="Arial" w:cs="Arial"/>
        </w:rPr>
        <w:t>•</w:t>
      </w:r>
      <w:r w:rsidRPr="00A12E82">
        <w:rPr>
          <w:rFonts w:ascii="Arial" w:hAnsi="Arial" w:cs="Arial"/>
        </w:rPr>
        <w:tab/>
        <w:t>Le présent cahier des clauses administratives particulières (CCAP S25CEGIDGU) dont l'exemplaire conservé dans les archives de l'Ineris fait seul foi ;</w:t>
      </w:r>
    </w:p>
    <w:p w14:paraId="39C74A72" w14:textId="77777777" w:rsidR="008D3227" w:rsidRPr="00A12E82" w:rsidRDefault="008D3227" w:rsidP="008D3227">
      <w:pPr>
        <w:pStyle w:val="fcasegauche"/>
        <w:tabs>
          <w:tab w:val="left" w:pos="851"/>
        </w:tabs>
        <w:rPr>
          <w:rFonts w:ascii="Arial" w:hAnsi="Arial" w:cs="Arial"/>
        </w:rPr>
      </w:pPr>
      <w:r w:rsidRPr="00A12E82">
        <w:rPr>
          <w:rFonts w:ascii="Arial" w:hAnsi="Arial" w:cs="Arial"/>
        </w:rPr>
        <w:t>•</w:t>
      </w:r>
      <w:r w:rsidRPr="00A12E82">
        <w:rPr>
          <w:rFonts w:ascii="Arial" w:hAnsi="Arial" w:cs="Arial"/>
        </w:rPr>
        <w:tab/>
        <w:t>Les conditions générales d’achat de l’Ineris ;</w:t>
      </w:r>
    </w:p>
    <w:p w14:paraId="2D7FCBEF" w14:textId="661E68EB" w:rsidR="008D3227" w:rsidRPr="00A12E82" w:rsidRDefault="008D3227" w:rsidP="008D3227">
      <w:pPr>
        <w:pStyle w:val="fcasegauche"/>
        <w:tabs>
          <w:tab w:val="left" w:pos="851"/>
        </w:tabs>
        <w:rPr>
          <w:rFonts w:ascii="Arial" w:hAnsi="Arial" w:cs="Arial"/>
        </w:rPr>
      </w:pPr>
      <w:r w:rsidRPr="00A12E82">
        <w:rPr>
          <w:rFonts w:ascii="Arial" w:hAnsi="Arial" w:cs="Arial"/>
        </w:rPr>
        <w:t>•</w:t>
      </w:r>
      <w:r w:rsidRPr="00A12E82">
        <w:rPr>
          <w:rFonts w:ascii="Arial" w:hAnsi="Arial" w:cs="Arial"/>
        </w:rPr>
        <w:tab/>
        <w:t>La charte fournisseur disponible sur le site internet de l’Ineris (</w:t>
      </w:r>
      <w:hyperlink r:id="rId15" w:history="1">
        <w:r w:rsidR="000305B0" w:rsidRPr="002D53AD">
          <w:rPr>
            <w:rStyle w:val="Lienhypertexte"/>
            <w:rFonts w:ascii="Arial" w:hAnsi="Arial" w:cs="Arial"/>
          </w:rPr>
          <w:t>www.ineris.fr</w:t>
        </w:r>
      </w:hyperlink>
      <w:r w:rsidR="000305B0">
        <w:rPr>
          <w:rFonts w:ascii="Arial" w:hAnsi="Arial" w:cs="Arial"/>
        </w:rPr>
        <w:t xml:space="preserve"> </w:t>
      </w:r>
      <w:r w:rsidRPr="00A12E82">
        <w:rPr>
          <w:rFonts w:ascii="Arial" w:hAnsi="Arial" w:cs="Arial"/>
        </w:rPr>
        <w:t xml:space="preserve"> );</w:t>
      </w:r>
    </w:p>
    <w:p w14:paraId="1ABF6578" w14:textId="77777777" w:rsidR="008D3227" w:rsidRPr="00A12E82" w:rsidRDefault="008D3227" w:rsidP="008D3227">
      <w:pPr>
        <w:pStyle w:val="fcasegauche"/>
        <w:tabs>
          <w:tab w:val="left" w:pos="851"/>
        </w:tabs>
        <w:rPr>
          <w:rFonts w:ascii="Arial" w:hAnsi="Arial" w:cs="Arial"/>
        </w:rPr>
      </w:pPr>
      <w:r w:rsidRPr="00A12E82">
        <w:rPr>
          <w:rFonts w:ascii="Arial" w:hAnsi="Arial" w:cs="Arial"/>
        </w:rPr>
        <w:t>•</w:t>
      </w:r>
      <w:r w:rsidRPr="00A12E82">
        <w:rPr>
          <w:rFonts w:ascii="Arial" w:hAnsi="Arial" w:cs="Arial"/>
        </w:rPr>
        <w:tab/>
        <w:t>La charte de déontologie de l’Ineris</w:t>
      </w:r>
    </w:p>
    <w:p w14:paraId="3BA477AC" w14:textId="77777777" w:rsidR="008D3227" w:rsidRPr="00A12E82" w:rsidRDefault="008D3227" w:rsidP="008D3227">
      <w:pPr>
        <w:pStyle w:val="fcasegauche"/>
        <w:tabs>
          <w:tab w:val="left" w:pos="851"/>
        </w:tabs>
        <w:rPr>
          <w:rFonts w:ascii="Arial" w:hAnsi="Arial" w:cs="Arial"/>
        </w:rPr>
      </w:pPr>
      <w:r w:rsidRPr="00A12E82">
        <w:rPr>
          <w:rFonts w:ascii="Arial" w:hAnsi="Arial" w:cs="Arial"/>
        </w:rPr>
        <w:t>•</w:t>
      </w:r>
      <w:r w:rsidRPr="00A12E82">
        <w:rPr>
          <w:rFonts w:ascii="Arial" w:hAnsi="Arial" w:cs="Arial"/>
        </w:rPr>
        <w:tab/>
        <w:t>Les compléments de réponses formulées lors de la procédure de passation.</w:t>
      </w:r>
    </w:p>
    <w:p w14:paraId="2F8FDB79" w14:textId="77777777" w:rsidR="008D3227" w:rsidRPr="00A12E82" w:rsidRDefault="008D3227" w:rsidP="008D3227">
      <w:pPr>
        <w:pStyle w:val="fcasegauche"/>
        <w:tabs>
          <w:tab w:val="left" w:pos="851"/>
        </w:tabs>
        <w:rPr>
          <w:rFonts w:ascii="Arial" w:hAnsi="Arial" w:cs="Arial"/>
        </w:rPr>
      </w:pPr>
      <w:r w:rsidRPr="00A12E82">
        <w:rPr>
          <w:rFonts w:ascii="Arial" w:hAnsi="Arial" w:cs="Arial"/>
        </w:rPr>
        <w:t>•</w:t>
      </w:r>
      <w:r w:rsidRPr="00A12E82">
        <w:rPr>
          <w:rFonts w:ascii="Arial" w:hAnsi="Arial" w:cs="Arial"/>
        </w:rPr>
        <w:tab/>
        <w:t>Le Cahier des clauses techniques particulières (CCTP S25CEGIDGU) dont l'exemplaire conservé dans les archives de l'Ineris fait seul foi ;</w:t>
      </w:r>
    </w:p>
    <w:p w14:paraId="3CE39091" w14:textId="77777777" w:rsidR="008D3227" w:rsidRPr="00A12E82" w:rsidRDefault="008D3227" w:rsidP="008D3227">
      <w:pPr>
        <w:pStyle w:val="fcasegauche"/>
        <w:tabs>
          <w:tab w:val="left" w:pos="851"/>
        </w:tabs>
        <w:rPr>
          <w:rFonts w:ascii="Arial" w:hAnsi="Arial" w:cs="Arial"/>
        </w:rPr>
      </w:pPr>
      <w:r w:rsidRPr="00A12E82">
        <w:rPr>
          <w:rFonts w:ascii="Arial" w:hAnsi="Arial" w:cs="Arial"/>
        </w:rPr>
        <w:t>•</w:t>
      </w:r>
      <w:r w:rsidRPr="00A12E82">
        <w:rPr>
          <w:rFonts w:ascii="Arial" w:hAnsi="Arial" w:cs="Arial"/>
        </w:rPr>
        <w:tab/>
        <w:t>La Politique de Sécurité du Système d’Information (PSSI) de l’Ineris.</w:t>
      </w:r>
    </w:p>
    <w:p w14:paraId="012DDBD4" w14:textId="67722AF2" w:rsidR="008D3227" w:rsidRPr="00A12E82" w:rsidRDefault="008D3227" w:rsidP="008D3227">
      <w:pPr>
        <w:pStyle w:val="fcasegauche"/>
        <w:tabs>
          <w:tab w:val="left" w:pos="851"/>
        </w:tabs>
        <w:rPr>
          <w:rFonts w:ascii="Arial" w:hAnsi="Arial" w:cs="Arial"/>
        </w:rPr>
      </w:pPr>
      <w:r w:rsidRPr="00A12E82">
        <w:rPr>
          <w:rFonts w:ascii="Arial" w:hAnsi="Arial" w:cs="Arial"/>
        </w:rPr>
        <w:t>•</w:t>
      </w:r>
      <w:r w:rsidRPr="00A12E82">
        <w:rPr>
          <w:rFonts w:ascii="Arial" w:hAnsi="Arial" w:cs="Arial"/>
        </w:rPr>
        <w:tab/>
        <w:t xml:space="preserve">Le Cahier des Clauses Administratives Générales (CCAG) applicables aux marchés publics de prestations de techniques de l’information et de la communication (C.C.A.G. TIC), approuvé par l'arrêté du 30 mars 2021, en vigueur à la date de la notification du présent marché public. (Ce document n'est pas joint au marché. Le Titulaire peut s'en procurer un exemplaire auprès de la Direction des Journaux Officiels ou sur le site du ministère des Finances, portail : </w:t>
      </w:r>
      <w:hyperlink r:id="rId16" w:history="1">
        <w:r w:rsidR="000305B0" w:rsidRPr="002D53AD">
          <w:rPr>
            <w:rStyle w:val="Lienhypertexte"/>
            <w:rFonts w:ascii="Arial" w:hAnsi="Arial" w:cs="Arial"/>
          </w:rPr>
          <w:t>www.marches-publics.fr</w:t>
        </w:r>
      </w:hyperlink>
      <w:r w:rsidR="000305B0">
        <w:rPr>
          <w:rFonts w:ascii="Arial" w:hAnsi="Arial" w:cs="Arial"/>
        </w:rPr>
        <w:t xml:space="preserve"> </w:t>
      </w:r>
      <w:r w:rsidRPr="00A12E82">
        <w:rPr>
          <w:rFonts w:ascii="Arial" w:hAnsi="Arial" w:cs="Arial"/>
        </w:rPr>
        <w:t>;</w:t>
      </w:r>
    </w:p>
    <w:p w14:paraId="5756FCA0" w14:textId="77777777" w:rsidR="008D3227" w:rsidRPr="00A12E82" w:rsidRDefault="008D3227" w:rsidP="008D3227">
      <w:pPr>
        <w:pStyle w:val="fcasegauche"/>
        <w:tabs>
          <w:tab w:val="left" w:pos="851"/>
        </w:tabs>
        <w:rPr>
          <w:rFonts w:ascii="Arial" w:hAnsi="Arial" w:cs="Arial"/>
        </w:rPr>
      </w:pPr>
      <w:r w:rsidRPr="00A12E82">
        <w:rPr>
          <w:rFonts w:ascii="Arial" w:hAnsi="Arial" w:cs="Arial"/>
        </w:rPr>
        <w:t>•</w:t>
      </w:r>
      <w:r w:rsidRPr="00A12E82">
        <w:rPr>
          <w:rFonts w:ascii="Arial" w:hAnsi="Arial" w:cs="Arial"/>
        </w:rPr>
        <w:tab/>
        <w:t xml:space="preserve">L'offre technique du Titulaire référencée dans l’AE dans toute ses dispositions conformes aux documents qui précèdent </w:t>
      </w:r>
    </w:p>
    <w:p w14:paraId="3F267133" w14:textId="77777777" w:rsidR="008D3227" w:rsidRPr="00A12E82" w:rsidRDefault="008D3227" w:rsidP="008D3227">
      <w:pPr>
        <w:pStyle w:val="fcasegauche"/>
        <w:tabs>
          <w:tab w:val="left" w:pos="851"/>
        </w:tabs>
        <w:rPr>
          <w:rFonts w:ascii="Arial" w:hAnsi="Arial" w:cs="Arial"/>
        </w:rPr>
      </w:pPr>
      <w:r w:rsidRPr="00A12E82">
        <w:rPr>
          <w:rFonts w:ascii="Arial" w:hAnsi="Arial" w:cs="Arial"/>
        </w:rPr>
        <w:t>•</w:t>
      </w:r>
      <w:r w:rsidRPr="00A12E82">
        <w:rPr>
          <w:rFonts w:ascii="Arial" w:hAnsi="Arial" w:cs="Arial"/>
        </w:rPr>
        <w:tab/>
        <w:t>Les actes spéciaux de sous-traitance et leurs avenants éventuels, postérieurs à la notification du Marché.</w:t>
      </w:r>
    </w:p>
    <w:p w14:paraId="40D1861F" w14:textId="77777777" w:rsidR="008D3227" w:rsidRPr="00A12E82" w:rsidRDefault="008D3227" w:rsidP="008D3227">
      <w:pPr>
        <w:pStyle w:val="fcasegauche"/>
        <w:tabs>
          <w:tab w:val="left" w:pos="851"/>
        </w:tabs>
        <w:rPr>
          <w:rFonts w:ascii="Arial" w:hAnsi="Arial" w:cs="Arial"/>
        </w:rPr>
      </w:pPr>
      <w:r w:rsidRPr="00A12E82">
        <w:rPr>
          <w:rFonts w:ascii="Arial" w:hAnsi="Arial" w:cs="Arial"/>
        </w:rPr>
        <w:t>Sauf en cas d’erreur manifeste, en cas de contradiction ou de différence entre les pièces constitutives du marché, il est expressément convenu entre les parties que les dispositions contenues dans le document de rang supérieur prévaudront pour les obligations se trouvant en conflit d’interprétation. Ces documents constituent l’intégralité du marché et des obligations de l’Ineris et du Titulaire.</w:t>
      </w:r>
    </w:p>
    <w:p w14:paraId="7550C395" w14:textId="41132FE0" w:rsidR="00320879" w:rsidRPr="00A12E82" w:rsidRDefault="008D3227" w:rsidP="008D3227">
      <w:pPr>
        <w:pStyle w:val="fcasegauche"/>
        <w:tabs>
          <w:tab w:val="left" w:pos="851"/>
        </w:tabs>
        <w:rPr>
          <w:rFonts w:ascii="Arial" w:hAnsi="Arial" w:cs="Arial"/>
        </w:rPr>
      </w:pPr>
      <w:r w:rsidRPr="00A12E82">
        <w:rPr>
          <w:rFonts w:ascii="Arial" w:hAnsi="Arial" w:cs="Arial"/>
        </w:rPr>
        <w:t>Toute clause portée dans la proposition ou documentation quelconque du Titulaire contraire ou modifiant les dispositions des autres pièces du marché est réputée non écrite. Les conditions générales du Titulaire sont en particulier concernées par cette disposition.</w:t>
      </w:r>
    </w:p>
    <w:p w14:paraId="3FED8119" w14:textId="58099A34" w:rsidR="008C0B1F" w:rsidRPr="00CF5FA7" w:rsidRDefault="00320879" w:rsidP="007D4AAE">
      <w:pPr>
        <w:pStyle w:val="fcasegauche"/>
        <w:tabs>
          <w:tab w:val="left" w:pos="851"/>
        </w:tabs>
        <w:rPr>
          <w:rFonts w:ascii="Arial Narrow" w:hAnsi="Arial Narrow" w:cs="Arial"/>
        </w:rPr>
      </w:pPr>
      <w:r w:rsidRPr="00320879">
        <w:rPr>
          <w:rFonts w:ascii="Arial Narrow" w:hAnsi="Arial Narrow" w:cs="Arial"/>
        </w:rPr>
        <w:t>.</w:t>
      </w:r>
      <w:r w:rsidR="008C0B1F" w:rsidRPr="00CF5FA7">
        <w:rPr>
          <w:rFonts w:ascii="Arial Narrow" w:hAnsi="Arial Narrow" w:cs="Arial"/>
        </w:rPr>
        <w:br w:type="page"/>
      </w:r>
    </w:p>
    <w:p w14:paraId="32D3C71C" w14:textId="1B2713F1" w:rsidR="005546A9" w:rsidRPr="00392658" w:rsidRDefault="005546A9" w:rsidP="006C4338">
      <w:pPr>
        <w:tabs>
          <w:tab w:val="left" w:pos="851"/>
        </w:tabs>
        <w:rPr>
          <w:rFonts w:ascii="Trebuchet MS" w:hAnsi="Trebuchet M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1317" w14:paraId="3297E701" w14:textId="77777777">
        <w:tc>
          <w:tcPr>
            <w:tcW w:w="10277" w:type="dxa"/>
            <w:shd w:val="clear" w:color="auto" w:fill="66CCFF"/>
          </w:tcPr>
          <w:p w14:paraId="018A52D2" w14:textId="77777777" w:rsidR="009B1CD0" w:rsidRPr="008E1317" w:rsidRDefault="009B1CD0" w:rsidP="009B45B9">
            <w:pPr>
              <w:tabs>
                <w:tab w:val="left" w:pos="-142"/>
                <w:tab w:val="left" w:pos="851"/>
                <w:tab w:val="left" w:pos="4111"/>
              </w:tabs>
              <w:jc w:val="both"/>
              <w:rPr>
                <w:rFonts w:ascii="Arial" w:hAnsi="Arial" w:cs="Arial"/>
              </w:rPr>
            </w:pPr>
            <w:r w:rsidRPr="008E1317">
              <w:rPr>
                <w:rFonts w:ascii="Arial" w:hAnsi="Arial" w:cs="Arial"/>
                <w:b/>
                <w:sz w:val="22"/>
                <w:szCs w:val="22"/>
              </w:rPr>
              <w:t xml:space="preserve">B - Engagement </w:t>
            </w:r>
            <w:r w:rsidR="00166B56" w:rsidRPr="008E1317">
              <w:rPr>
                <w:rFonts w:ascii="Arial" w:hAnsi="Arial" w:cs="Arial"/>
                <w:b/>
                <w:sz w:val="22"/>
                <w:szCs w:val="22"/>
              </w:rPr>
              <w:t>du titulaire ou du groupement titulaire</w:t>
            </w:r>
            <w:r w:rsidRPr="008E1317">
              <w:rPr>
                <w:rFonts w:ascii="Arial" w:hAnsi="Arial" w:cs="Arial"/>
                <w:b/>
                <w:sz w:val="22"/>
                <w:szCs w:val="22"/>
              </w:rPr>
              <w:t>.</w:t>
            </w:r>
          </w:p>
        </w:tc>
      </w:tr>
    </w:tbl>
    <w:p w14:paraId="0885EB5B" w14:textId="77777777" w:rsidR="009B1CD0" w:rsidRPr="008E1317" w:rsidRDefault="009B1CD0" w:rsidP="006C4338">
      <w:pPr>
        <w:tabs>
          <w:tab w:val="left" w:pos="851"/>
        </w:tabs>
        <w:rPr>
          <w:rFonts w:ascii="Arial" w:hAnsi="Arial" w:cs="Arial"/>
        </w:rPr>
      </w:pPr>
    </w:p>
    <w:p w14:paraId="14A2C6CF" w14:textId="77777777" w:rsidR="0008094B" w:rsidRPr="008E1317" w:rsidRDefault="0008094B" w:rsidP="006929ED">
      <w:pPr>
        <w:tabs>
          <w:tab w:val="left" w:pos="-142"/>
          <w:tab w:val="left" w:pos="851"/>
          <w:tab w:val="left" w:pos="4111"/>
        </w:tabs>
        <w:jc w:val="both"/>
        <w:rPr>
          <w:rFonts w:ascii="Arial" w:hAnsi="Arial" w:cs="Arial"/>
          <w:b/>
          <w:sz w:val="22"/>
          <w:szCs w:val="22"/>
        </w:rPr>
      </w:pPr>
      <w:r w:rsidRPr="008E1317">
        <w:rPr>
          <w:rFonts w:ascii="Arial" w:hAnsi="Arial" w:cs="Arial"/>
          <w:b/>
          <w:sz w:val="22"/>
          <w:szCs w:val="22"/>
          <w:highlight w:val="cyan"/>
        </w:rPr>
        <w:t>B1 - Identification et engagement du candidat :</w:t>
      </w:r>
    </w:p>
    <w:p w14:paraId="43B1ACA2" w14:textId="77777777" w:rsidR="0008094B" w:rsidRDefault="0008094B" w:rsidP="0008094B">
      <w:pPr>
        <w:pStyle w:val="fcase1ertab"/>
        <w:rPr>
          <w:rFonts w:ascii="Arial" w:hAnsi="Arial" w:cs="Arial"/>
        </w:rPr>
      </w:pPr>
      <w:r w:rsidRPr="00A46A25">
        <w:rPr>
          <w:rFonts w:ascii="Arial" w:hAnsi="Arial" w:cs="Arial"/>
          <w:i/>
          <w:iCs/>
          <w:sz w:val="18"/>
          <w:szCs w:val="18"/>
        </w:rPr>
        <w:t>(Cocher les cases correspondantes.)</w:t>
      </w:r>
    </w:p>
    <w:p w14:paraId="35A51D2A" w14:textId="77777777" w:rsidR="0008094B" w:rsidRPr="00BE46A9" w:rsidRDefault="0008094B" w:rsidP="0008094B">
      <w:pPr>
        <w:jc w:val="both"/>
        <w:rPr>
          <w:rFonts w:ascii="Arial" w:hAnsi="Arial" w:cs="Arial"/>
        </w:rPr>
      </w:pPr>
    </w:p>
    <w:p w14:paraId="447139AC" w14:textId="77777777" w:rsidR="00C254A5" w:rsidRPr="004268AC" w:rsidRDefault="00C254A5" w:rsidP="00C254A5">
      <w:pPr>
        <w:jc w:val="both"/>
        <w:rPr>
          <w:rFonts w:ascii="Arial Narrow" w:hAnsi="Arial Narrow" w:cs="Arial"/>
        </w:rPr>
      </w:pPr>
      <w:r w:rsidRPr="00971636">
        <w:rPr>
          <w:rFonts w:ascii="Wingdings" w:eastAsia="Wingdings" w:hAnsi="Wingdings" w:cs="Wingdings"/>
          <w:b/>
          <w:color w:val="66CCFF"/>
          <w:spacing w:val="-10"/>
        </w:rPr>
        <w:t></w:t>
      </w:r>
      <w:r w:rsidRPr="00C254A5">
        <w:rPr>
          <w:rFonts w:ascii="Arial" w:hAnsi="Arial" w:cs="Arial"/>
        </w:rPr>
        <w:t xml:space="preserve"> </w:t>
      </w:r>
      <w:r w:rsidRPr="008E1317">
        <w:rPr>
          <w:rFonts w:ascii="Arial" w:hAnsi="Arial" w:cs="Arial"/>
        </w:rPr>
        <w:t>Identification du candidat</w:t>
      </w:r>
      <w:r w:rsidRPr="004268AC">
        <w:rPr>
          <w:rFonts w:ascii="Arial Narrow" w:hAnsi="Arial Narrow" w:cs="Arial"/>
        </w:rPr>
        <w:t xml:space="preserve"> :</w:t>
      </w:r>
    </w:p>
    <w:p w14:paraId="46BE6270" w14:textId="77777777" w:rsidR="00C254A5" w:rsidRPr="004268AC" w:rsidRDefault="00C254A5" w:rsidP="00C254A5">
      <w:pPr>
        <w:jc w:val="both"/>
        <w:rPr>
          <w:rFonts w:ascii="Arial Narrow" w:hAnsi="Arial Narrow" w:cs="Arial"/>
        </w:rPr>
      </w:pPr>
    </w:p>
    <w:p w14:paraId="10D32C32" w14:textId="77777777" w:rsidR="00C254A5" w:rsidRPr="008E1317" w:rsidRDefault="00C254A5" w:rsidP="00C254A5">
      <w:pPr>
        <w:jc w:val="both"/>
        <w:rPr>
          <w:rFonts w:ascii="Arial" w:hAnsi="Arial" w:cs="Arial"/>
        </w:rPr>
      </w:pPr>
      <w:r w:rsidRPr="008E1317">
        <w:rPr>
          <w:rFonts w:ascii="Arial" w:hAnsi="Arial" w:cs="Arial"/>
        </w:rPr>
        <w:t>Le candidat est un :</w:t>
      </w:r>
    </w:p>
    <w:p w14:paraId="105334E9" w14:textId="77777777" w:rsidR="00C254A5" w:rsidRPr="008E1317" w:rsidRDefault="00C254A5" w:rsidP="00C254A5">
      <w:pPr>
        <w:jc w:val="both"/>
        <w:rPr>
          <w:rFonts w:ascii="Arial" w:hAnsi="Arial" w:cs="Arial"/>
        </w:rPr>
      </w:pPr>
    </w:p>
    <w:p w14:paraId="632191B4" w14:textId="53F054C6" w:rsidR="00C254A5" w:rsidRPr="008E1317" w:rsidRDefault="009662FD" w:rsidP="009662FD">
      <w:pPr>
        <w:ind w:left="513" w:firstLine="207"/>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Candidat se présentant seul</w:t>
      </w:r>
    </w:p>
    <w:p w14:paraId="19DF9609" w14:textId="4288C9D9"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solidaire dont le mandataire est :</w:t>
      </w:r>
    </w:p>
    <w:p w14:paraId="318BA379" w14:textId="14B47475"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non solidaire dont le mandataire est :</w:t>
      </w:r>
    </w:p>
    <w:p w14:paraId="550B2861" w14:textId="69E4722F"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dont le mandataire est :</w:t>
      </w:r>
    </w:p>
    <w:p w14:paraId="3482F567" w14:textId="7BFD726D" w:rsidR="0008094B"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avec prestations individualisées dont le mandataire est :</w:t>
      </w:r>
    </w:p>
    <w:p w14:paraId="1F0D3A60" w14:textId="5E6D1670" w:rsidR="0008094B" w:rsidRDefault="0008094B" w:rsidP="0008094B">
      <w:pPr>
        <w:jc w:val="both"/>
        <w:rPr>
          <w:rFonts w:ascii="Arial" w:hAnsi="Arial" w:cs="Arial"/>
        </w:rPr>
      </w:pPr>
    </w:p>
    <w:p w14:paraId="1A02BB81" w14:textId="137C5070" w:rsidR="00971636" w:rsidRDefault="00971636" w:rsidP="0008094B">
      <w:pPr>
        <w:jc w:val="both"/>
        <w:rPr>
          <w:rFonts w:ascii="Arial" w:hAnsi="Arial"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971636" w14:paraId="39A0F75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4C1B5DCA" w14:textId="5C83A109"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0E9EFC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57A494A2"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34F54B80" w14:textId="46E70F72"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15E3F06"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4CECC9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F3CBD9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841F13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9C55A9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C8B1331"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E6C3F4E"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2A7CD345"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3314917"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4CDE95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4626B8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1C1C7CD"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21AACC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22D05E8"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EC4578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D5F0AC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3188A71"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4483CB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Catégorie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d'entreprise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24D40F9" w14:textId="683CCB8D"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Microentreprise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58C265CD" w14:textId="19018DED"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PME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(Petite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Moyenne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34C83F0B" w14:textId="70BFE8A2"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(Entreprises</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Taille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Intermédiaire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01274D1C" w14:textId="5FDBC7F4"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GE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(Grande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5BC5E2EB"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Autre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(à</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préciser)</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519F309B"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(SCOP,</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Artisan,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Profession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libérale,</w:t>
            </w:r>
            <w:r w:rsidRPr="008E1317">
              <w:rPr>
                <w:rFonts w:ascii="Arial" w:eastAsia="Arial" w:hAnsi="Arial" w:cs="Arial"/>
                <w:kern w:val="3"/>
                <w:sz w:val="18"/>
                <w:szCs w:val="18"/>
                <w:lang w:eastAsia="fr-FR"/>
              </w:rPr>
              <w:t xml:space="preserve"> </w:t>
            </w:r>
            <w:proofErr w:type="gramStart"/>
            <w:r w:rsidRPr="008E1317">
              <w:rPr>
                <w:rFonts w:ascii="Arial" w:eastAsia="Andale Sans UI" w:hAnsi="Arial" w:cs="Arial"/>
                <w:kern w:val="3"/>
                <w:sz w:val="18"/>
                <w:szCs w:val="18"/>
                <w:lang w:eastAsia="fr-FR"/>
              </w:rPr>
              <w:t>auto</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entrepreneur</w:t>
            </w:r>
            <w:proofErr w:type="gramEnd"/>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EA,</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ESAT...)</w:t>
            </w:r>
          </w:p>
        </w:tc>
      </w:tr>
    </w:tbl>
    <w:p w14:paraId="67AFD612" w14:textId="77777777" w:rsidR="00971636" w:rsidRPr="004268AC" w:rsidRDefault="00971636" w:rsidP="00971636">
      <w:pPr>
        <w:jc w:val="both"/>
        <w:rPr>
          <w:rFonts w:ascii="Arial Narrow" w:hAnsi="Arial Narrow" w:cs="Arial"/>
          <w:i/>
          <w:iCs/>
        </w:rPr>
      </w:pPr>
      <w:r w:rsidRPr="004268AC">
        <w:rPr>
          <w:rFonts w:ascii="Arial Narrow" w:hAnsi="Arial Narrow" w:cs="Arial"/>
          <w:i/>
          <w:iCs/>
        </w:rPr>
        <w:t>(En cas de groupement, chaque membre du groupement doit fournir les renseignements ci-dessus, et le mandataire doit être clairement identifié.)</w:t>
      </w:r>
    </w:p>
    <w:p w14:paraId="232693F5" w14:textId="05CB6FB4" w:rsidR="00971636" w:rsidRPr="004268AC" w:rsidRDefault="00971636" w:rsidP="0008094B">
      <w:pPr>
        <w:jc w:val="both"/>
        <w:rPr>
          <w:rFonts w:ascii="Arial Narrow" w:hAnsi="Arial Narrow" w:cs="Arial"/>
        </w:rPr>
      </w:pPr>
    </w:p>
    <w:p w14:paraId="4A339DF3" w14:textId="77777777" w:rsidR="00026C1E" w:rsidRPr="008E1317" w:rsidRDefault="00026C1E" w:rsidP="00026C1E">
      <w:pPr>
        <w:widowControl w:val="0"/>
        <w:tabs>
          <w:tab w:val="left" w:pos="6237"/>
        </w:tabs>
        <w:autoSpaceDN w:val="0"/>
        <w:spacing w:before="120"/>
        <w:ind w:right="-2"/>
        <w:jc w:val="both"/>
        <w:rPr>
          <w:rFonts w:ascii="Arial" w:eastAsia="Arial, Arial" w:hAnsi="Arial" w:cs="Arial"/>
          <w:color w:val="000000"/>
          <w:kern w:val="3"/>
          <w:sz w:val="18"/>
          <w:szCs w:val="16"/>
          <w:lang w:eastAsia="fr-FR"/>
        </w:rPr>
      </w:pPr>
      <w:r w:rsidRPr="008E1317">
        <w:rPr>
          <w:rFonts w:ascii="Arial" w:eastAsia="Arial, Arial" w:hAnsi="Arial" w:cs="Arial"/>
          <w:b/>
          <w:bCs/>
          <w:color w:val="000000"/>
          <w:kern w:val="3"/>
          <w:sz w:val="18"/>
          <w:szCs w:val="16"/>
          <w:shd w:val="clear" w:color="auto" w:fill="CCCCCC"/>
          <w:lang w:eastAsia="fr-FR"/>
        </w:rPr>
        <w:t>NOTA</w:t>
      </w:r>
      <w:r w:rsidRPr="008E1317">
        <w:rPr>
          <w:rFonts w:ascii="Arial" w:eastAsia="Arial, Arial" w:hAnsi="Arial" w:cs="Arial"/>
          <w:color w:val="000000"/>
          <w:kern w:val="3"/>
          <w:sz w:val="18"/>
          <w:szCs w:val="16"/>
          <w:lang w:eastAsia="fr-FR"/>
        </w:rPr>
        <w:t xml:space="preserve"> : En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cas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groupement,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la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présente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rubrique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dupliquée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pour</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chacun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co-contractants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supplémentaires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et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insérée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autant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fois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nécessaire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après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celle-ci.</w:t>
      </w:r>
    </w:p>
    <w:p w14:paraId="393F4D7E" w14:textId="77777777" w:rsidR="00026C1E" w:rsidRPr="004268AC" w:rsidRDefault="00026C1E" w:rsidP="00026C1E">
      <w:pPr>
        <w:widowControl w:val="0"/>
        <w:autoSpaceDN w:val="0"/>
        <w:jc w:val="both"/>
        <w:rPr>
          <w:rFonts w:ascii="Arial Narrow" w:eastAsia="Andale Sans UI" w:hAnsi="Arial Narrow" w:cs="Arial"/>
          <w:kern w:val="3"/>
          <w:sz w:val="16"/>
          <w:szCs w:val="16"/>
          <w:lang w:eastAsia="fr-FR"/>
        </w:rPr>
      </w:pPr>
    </w:p>
    <w:p w14:paraId="4C8CA8EC" w14:textId="77777777" w:rsidR="00026C1E" w:rsidRPr="008E1317" w:rsidRDefault="00026C1E" w:rsidP="00026C1E">
      <w:pPr>
        <w:widowControl w:val="0"/>
        <w:autoSpaceDN w:val="0"/>
        <w:jc w:val="both"/>
        <w:rPr>
          <w:rFonts w:ascii="Arial" w:eastAsia="Andale Sans UI" w:hAnsi="Arial" w:cs="Arial"/>
          <w:kern w:val="3"/>
          <w:sz w:val="24"/>
          <w:szCs w:val="24"/>
          <w:lang w:eastAsia="fr-FR"/>
        </w:rPr>
      </w:pPr>
      <w:r w:rsidRPr="008E1317">
        <w:rPr>
          <w:rFonts w:ascii="Arial" w:eastAsia="Andale Sans UI" w:hAnsi="Arial" w:cs="Arial"/>
          <w:kern w:val="3"/>
          <w:sz w:val="16"/>
          <w:szCs w:val="16"/>
          <w:lang w:eastAsia="fr-FR"/>
        </w:rPr>
        <w: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u w:val="single"/>
          <w:lang w:eastAsia="fr-FR"/>
        </w:rPr>
        <w:t>Article</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3</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du</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w:t>
      </w:r>
      <w:r w:rsidRPr="008E1317">
        <w:rPr>
          <w:rFonts w:ascii="Arial" w:eastAsia="Andale Sans UI" w:hAnsi="Arial" w:cs="Arial"/>
          <w:b/>
          <w:bCs/>
          <w:kern w:val="3"/>
          <w:sz w:val="16"/>
          <w:szCs w:val="16"/>
          <w:u w:val="single"/>
          <w:lang w:eastAsia="fr-FR"/>
        </w:rPr>
        <w:t>écret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n°</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2008-1354</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18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décembre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relatif</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aux</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critères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permettant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déterminer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catégorie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d'appartenance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d'une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entreprise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pour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besoins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l'analyse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statistique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économique</w:t>
      </w:r>
    </w:p>
    <w:p w14:paraId="4B3950E2"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microentreprises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0E0BE32" w14:textId="77777777" w:rsidR="00026C1E" w:rsidRPr="008E1317" w:rsidRDefault="00026C1E" w:rsidP="00026C1E">
      <w:pPr>
        <w:widowControl w:val="0"/>
        <w:numPr>
          <w:ilvl w:val="0"/>
          <w:numId w:val="7"/>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8ED8B08" w14:textId="77777777" w:rsidR="00026C1E" w:rsidRPr="008E1317" w:rsidRDefault="00026C1E" w:rsidP="00026C1E">
      <w:pPr>
        <w:widowControl w:val="0"/>
        <w:numPr>
          <w:ilvl w:val="0"/>
          <w:numId w:val="8"/>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4BFBB04F"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(PME)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11A7B107" w14:textId="77777777" w:rsidR="00026C1E" w:rsidRPr="008E1317" w:rsidRDefault="00026C1E" w:rsidP="00026C1E">
      <w:pPr>
        <w:widowControl w:val="0"/>
        <w:numPr>
          <w:ilvl w:val="0"/>
          <w:numId w:val="10"/>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693F035A" w14:textId="77777777" w:rsidR="00026C1E" w:rsidRPr="008E1317" w:rsidRDefault="00026C1E" w:rsidP="00026C1E">
      <w:pPr>
        <w:widowControl w:val="0"/>
        <w:numPr>
          <w:ilvl w:val="0"/>
          <w:numId w:val="11"/>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43</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31707B2C"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taille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intermédiaire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n'appartiennent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à</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43321AE7" w14:textId="77777777" w:rsidR="00026C1E" w:rsidRPr="008E1317" w:rsidRDefault="00026C1E" w:rsidP="00026C1E">
      <w:pPr>
        <w:widowControl w:val="0"/>
        <w:numPr>
          <w:ilvl w:val="0"/>
          <w:numId w:val="13"/>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43EFA8A" w14:textId="77777777" w:rsidR="00026C1E" w:rsidRPr="008E1317" w:rsidRDefault="00026C1E" w:rsidP="00026C1E">
      <w:pPr>
        <w:widowControl w:val="0"/>
        <w:numPr>
          <w:ilvl w:val="0"/>
          <w:numId w:val="14"/>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2F1E6C2E" w14:textId="77777777" w:rsidR="00026C1E" w:rsidRPr="008E1317" w:rsidRDefault="00026C1E" w:rsidP="00026C1E">
      <w:pPr>
        <w:widowControl w:val="0"/>
        <w:autoSpaceDN w:val="0"/>
        <w:jc w:val="both"/>
        <w:rPr>
          <w:rFonts w:ascii="Arial" w:eastAsia="Arial, Arial" w:hAnsi="Arial" w:cs="Arial"/>
          <w:kern w:val="3"/>
          <w:sz w:val="16"/>
          <w:szCs w:val="16"/>
          <w:lang w:eastAsia="fr-FR"/>
        </w:rPr>
      </w:pPr>
      <w:r w:rsidRPr="008E1317">
        <w:rPr>
          <w:rFonts w:ascii="Arial" w:eastAsia="Arial, Arial"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grandes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ne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sont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classées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dans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les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précédentes.</w:t>
      </w:r>
    </w:p>
    <w:p w14:paraId="37EFFDC3" w14:textId="77777777" w:rsidR="00EC42E7" w:rsidRPr="00EC42E7" w:rsidRDefault="00EC42E7" w:rsidP="00EC42E7">
      <w:pPr>
        <w:widowControl w:val="0"/>
        <w:autoSpaceDN w:val="0"/>
        <w:rPr>
          <w:rFonts w:ascii="Arial, Arial" w:eastAsia="Arial, Arial" w:hAnsi="Arial, Arial" w:cs="Arial, Arial"/>
          <w:kern w:val="3"/>
          <w:sz w:val="24"/>
          <w:szCs w:val="24"/>
          <w:lang w:eastAsia="fr-FR"/>
        </w:rPr>
      </w:pPr>
    </w:p>
    <w:p w14:paraId="4A1E12EF" w14:textId="4F79526B" w:rsidR="00971636" w:rsidRDefault="00971636" w:rsidP="0008094B">
      <w:pPr>
        <w:jc w:val="both"/>
        <w:rPr>
          <w:rFonts w:ascii="Arial" w:hAnsi="Arial" w:cs="Arial"/>
        </w:rPr>
      </w:pPr>
    </w:p>
    <w:p w14:paraId="7C5BB7A5" w14:textId="2FF873FA" w:rsidR="00971636" w:rsidRDefault="00971636" w:rsidP="0008094B">
      <w:pPr>
        <w:jc w:val="both"/>
        <w:rPr>
          <w:rFonts w:ascii="Arial" w:hAnsi="Arial" w:cs="Arial"/>
        </w:rPr>
      </w:pPr>
    </w:p>
    <w:p w14:paraId="6985F7E3" w14:textId="16FD2FED" w:rsidR="00971636" w:rsidRDefault="00971636" w:rsidP="0008094B">
      <w:pPr>
        <w:jc w:val="both"/>
        <w:rPr>
          <w:rFonts w:ascii="Arial" w:hAnsi="Arial" w:cs="Arial"/>
        </w:rPr>
      </w:pPr>
    </w:p>
    <w:p w14:paraId="0A2450B9" w14:textId="60A74F58" w:rsidR="00971636" w:rsidRDefault="00971636" w:rsidP="0008094B">
      <w:pPr>
        <w:jc w:val="both"/>
        <w:rPr>
          <w:rFonts w:ascii="Arial" w:hAnsi="Arial" w:cs="Arial"/>
        </w:rPr>
      </w:pPr>
    </w:p>
    <w:p w14:paraId="0D9BD3D0" w14:textId="0CF5629F" w:rsidR="00971636" w:rsidRDefault="00971636" w:rsidP="0008094B">
      <w:pPr>
        <w:jc w:val="both"/>
        <w:rPr>
          <w:rFonts w:ascii="Arial" w:hAnsi="Arial" w:cs="Arial"/>
        </w:rPr>
      </w:pPr>
    </w:p>
    <w:p w14:paraId="3CD533F8" w14:textId="29F58FBB" w:rsidR="00971636" w:rsidRDefault="00971636" w:rsidP="0008094B">
      <w:pPr>
        <w:jc w:val="both"/>
        <w:rPr>
          <w:rFonts w:ascii="Arial" w:hAnsi="Arial" w:cs="Arial"/>
        </w:rPr>
      </w:pPr>
    </w:p>
    <w:p w14:paraId="39FA4850" w14:textId="1EF19A8D" w:rsidR="00654621" w:rsidRDefault="00654621">
      <w:pPr>
        <w:suppressAutoHyphens w:val="0"/>
        <w:rPr>
          <w:rFonts w:ascii="Arial" w:hAnsi="Arial" w:cs="Arial"/>
        </w:rPr>
      </w:pPr>
      <w:r>
        <w:rPr>
          <w:rFonts w:ascii="Arial" w:hAnsi="Arial" w:cs="Arial"/>
        </w:rPr>
        <w:br w:type="page"/>
      </w:r>
    </w:p>
    <w:p w14:paraId="35C2CFC4" w14:textId="77777777" w:rsidR="00971636" w:rsidRDefault="00971636" w:rsidP="0008094B">
      <w:pPr>
        <w:jc w:val="both"/>
        <w:rPr>
          <w:rFonts w:ascii="Arial" w:hAnsi="Arial" w:cs="Arial"/>
        </w:rPr>
      </w:pPr>
    </w:p>
    <w:p w14:paraId="59853310" w14:textId="0EBD61E7" w:rsidR="0008094B" w:rsidRPr="008E1317" w:rsidRDefault="00C254A5" w:rsidP="0008094B">
      <w:pPr>
        <w:jc w:val="both"/>
        <w:rPr>
          <w:rFonts w:ascii="Arial" w:hAnsi="Arial" w:cs="Arial"/>
        </w:rPr>
      </w:pPr>
      <w:r w:rsidRPr="008E1317">
        <w:rPr>
          <w:rFonts w:ascii="Arial" w:hAnsi="Arial" w:cs="Arial"/>
        </w:rPr>
        <w:t xml:space="preserve">Après avoir pris connaissance des pièces constitutives du marché public (cf. Rubrique A), </w:t>
      </w:r>
      <w:r w:rsidR="0008094B" w:rsidRPr="008E1317">
        <w:rPr>
          <w:rFonts w:ascii="Arial" w:hAnsi="Arial" w:cs="Arial"/>
        </w:rPr>
        <w:t>et conformément à leurs clauses et stipulations,</w:t>
      </w:r>
    </w:p>
    <w:p w14:paraId="6604E3DF" w14:textId="77777777" w:rsidR="009B1CD0" w:rsidRPr="004268AC" w:rsidRDefault="009B1CD0" w:rsidP="0083205E">
      <w:pPr>
        <w:tabs>
          <w:tab w:val="left" w:pos="851"/>
        </w:tabs>
        <w:jc w:val="both"/>
        <w:rPr>
          <w:rFonts w:ascii="Arial Narrow" w:hAnsi="Arial Narrow" w:cs="Arial"/>
        </w:rPr>
      </w:pPr>
    </w:p>
    <w:p w14:paraId="64A6D3E7" w14:textId="77777777" w:rsidR="009B1CD0" w:rsidRPr="004268AC" w:rsidRDefault="00FB3832" w:rsidP="0083205E">
      <w:pPr>
        <w:tabs>
          <w:tab w:val="left" w:pos="851"/>
        </w:tabs>
        <w:ind w:left="851"/>
        <w:jc w:val="both"/>
        <w:rPr>
          <w:rFonts w:ascii="Arial Narrow" w:hAnsi="Arial Narrow" w:cs="Arial"/>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8E1317">
        <w:rPr>
          <w:rFonts w:ascii="Arial" w:hAnsi="Arial" w:cs="Arial"/>
        </w:rPr>
        <w:t>Le signataire</w:t>
      </w:r>
    </w:p>
    <w:p w14:paraId="255EC3F1" w14:textId="77777777" w:rsidR="009B1CD0" w:rsidRPr="008E1317" w:rsidRDefault="00FB3832" w:rsidP="0083205E">
      <w:pPr>
        <w:tabs>
          <w:tab w:val="left" w:pos="851"/>
        </w:tabs>
        <w:spacing w:before="120"/>
        <w:ind w:left="1701"/>
        <w:jc w:val="both"/>
        <w:rPr>
          <w:rFonts w:ascii="Arial" w:hAnsi="Arial"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proofErr w:type="gramStart"/>
      <w:r w:rsidR="009B1CD0" w:rsidRPr="00A07D59">
        <w:rPr>
          <w:rFonts w:ascii="Arial" w:hAnsi="Arial" w:cs="Arial"/>
          <w:bCs/>
        </w:rPr>
        <w:t>s’engage</w:t>
      </w:r>
      <w:proofErr w:type="gramEnd"/>
      <w:r w:rsidR="009B1CD0" w:rsidRPr="00A07D59">
        <w:rPr>
          <w:rFonts w:ascii="Arial" w:hAnsi="Arial" w:cs="Arial"/>
          <w:bCs/>
        </w:rPr>
        <w:t>, sur la base de son offre et pour son propre compte</w:t>
      </w:r>
      <w:r w:rsidR="009B1CD0" w:rsidRPr="008E1317">
        <w:rPr>
          <w:rFonts w:ascii="Arial" w:hAnsi="Arial" w:cs="Arial"/>
        </w:rPr>
        <w:t> ;</w:t>
      </w:r>
    </w:p>
    <w:p w14:paraId="3F8FC819" w14:textId="77777777" w:rsidR="009B1CD0" w:rsidRPr="008E1317" w:rsidRDefault="009B1CD0" w:rsidP="00934503">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9FC2EDE" w14:textId="77777777" w:rsidR="009B1CD0" w:rsidRPr="004268AC" w:rsidRDefault="009B1CD0" w:rsidP="00CD46CC">
      <w:pPr>
        <w:tabs>
          <w:tab w:val="left" w:pos="851"/>
        </w:tabs>
        <w:jc w:val="both"/>
        <w:rPr>
          <w:rFonts w:ascii="Arial Narrow" w:hAnsi="Arial Narrow" w:cs="Arial"/>
        </w:rPr>
      </w:pPr>
    </w:p>
    <w:p w14:paraId="2A9EAE93" w14:textId="77777777" w:rsidR="009B1CD0" w:rsidRPr="00A07D59" w:rsidRDefault="00FB3832" w:rsidP="009B45B9">
      <w:pPr>
        <w:tabs>
          <w:tab w:val="left" w:pos="851"/>
        </w:tabs>
        <w:ind w:left="1701"/>
        <w:jc w:val="both"/>
        <w:rPr>
          <w:rFonts w:ascii="Arial" w:hAnsi="Arial" w:cs="Arial"/>
          <w:bCs/>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proofErr w:type="gramStart"/>
      <w:r w:rsidR="009B1CD0" w:rsidRPr="00A07D59">
        <w:rPr>
          <w:rFonts w:ascii="Arial" w:hAnsi="Arial" w:cs="Arial"/>
          <w:bCs/>
        </w:rPr>
        <w:t>engage</w:t>
      </w:r>
      <w:proofErr w:type="gramEnd"/>
      <w:r w:rsidR="009B1CD0" w:rsidRPr="00A07D59">
        <w:rPr>
          <w:rFonts w:ascii="Arial" w:hAnsi="Arial" w:cs="Arial"/>
          <w:bCs/>
        </w:rPr>
        <w:t xml:space="preserve"> la société ……………………… sur la base de son offre ;</w:t>
      </w:r>
    </w:p>
    <w:p w14:paraId="249C1286" w14:textId="77777777" w:rsidR="009B1CD0" w:rsidRPr="008E1317" w:rsidRDefault="009B1CD0" w:rsidP="009B45B9">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1FC12F9" w14:textId="52191523" w:rsidR="009B1CD0" w:rsidRDefault="009B1CD0" w:rsidP="009B45B9">
      <w:pPr>
        <w:tabs>
          <w:tab w:val="left" w:pos="851"/>
        </w:tabs>
        <w:jc w:val="both"/>
        <w:rPr>
          <w:rFonts w:ascii="Arial Narrow" w:hAnsi="Arial Narrow" w:cs="Arial"/>
        </w:rPr>
      </w:pPr>
    </w:p>
    <w:p w14:paraId="274CB50F" w14:textId="4C345714" w:rsidR="00A07D59" w:rsidRPr="004268AC" w:rsidRDefault="00A07D59" w:rsidP="009B45B9">
      <w:pPr>
        <w:tabs>
          <w:tab w:val="left" w:pos="851"/>
        </w:tabs>
        <w:jc w:val="both"/>
        <w:rPr>
          <w:rFonts w:ascii="Arial Narrow" w:hAnsi="Arial Narrow" w:cs="Arial"/>
        </w:rPr>
      </w:pPr>
      <w:proofErr w:type="gramStart"/>
      <w:r>
        <w:rPr>
          <w:rFonts w:ascii="Arial Narrow" w:hAnsi="Arial Narrow" w:cs="Arial"/>
        </w:rPr>
        <w:t>Ou</w:t>
      </w:r>
      <w:proofErr w:type="gramEnd"/>
      <w:r>
        <w:rPr>
          <w:rFonts w:ascii="Arial Narrow" w:hAnsi="Arial Narrow" w:cs="Arial"/>
        </w:rPr>
        <w:t xml:space="preserve"> </w:t>
      </w:r>
    </w:p>
    <w:p w14:paraId="0E70A59D" w14:textId="77777777" w:rsidR="009B1CD0" w:rsidRPr="004268AC" w:rsidRDefault="00FB3832" w:rsidP="009B45B9">
      <w:pPr>
        <w:pStyle w:val="fcase1ertab"/>
        <w:tabs>
          <w:tab w:val="left" w:pos="851"/>
        </w:tabs>
        <w:spacing w:before="120"/>
        <w:ind w:left="851" w:firstLine="0"/>
        <w:rPr>
          <w:rFonts w:ascii="Arial Narrow" w:hAnsi="Arial Narrow"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L’ensemble des membres du groupement s’engagent, sur la base de l’offre du groupement ;</w:t>
      </w:r>
    </w:p>
    <w:p w14:paraId="128E32A2" w14:textId="77777777" w:rsidR="009B1CD0" w:rsidRPr="008E1317" w:rsidRDefault="009B1CD0" w:rsidP="009B45B9">
      <w:pPr>
        <w:tabs>
          <w:tab w:val="left" w:pos="851"/>
        </w:tabs>
        <w:jc w:val="both"/>
        <w:rPr>
          <w:rFonts w:ascii="Arial" w:hAnsi="Arial" w:cs="Arial"/>
          <w:sz w:val="18"/>
        </w:rPr>
      </w:pPr>
      <w:r w:rsidRPr="008E1317">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1317">
        <w:rPr>
          <w:rFonts w:ascii="Arial" w:hAnsi="Arial" w:cs="Arial"/>
          <w:i/>
          <w:iCs/>
          <w:sz w:val="16"/>
          <w:szCs w:val="18"/>
        </w:rPr>
        <w:t>]</w:t>
      </w:r>
    </w:p>
    <w:p w14:paraId="4F72B957" w14:textId="77777777" w:rsidR="009B1CD0" w:rsidRPr="004268AC" w:rsidRDefault="009B1CD0" w:rsidP="009B45B9">
      <w:pPr>
        <w:pStyle w:val="fcase1ertab"/>
        <w:tabs>
          <w:tab w:val="left" w:pos="851"/>
        </w:tabs>
        <w:ind w:left="0" w:firstLine="0"/>
        <w:rPr>
          <w:rFonts w:ascii="Arial Narrow" w:hAnsi="Arial Narrow" w:cs="Arial"/>
        </w:rPr>
      </w:pPr>
    </w:p>
    <w:p w14:paraId="7F3D306B" w14:textId="3AB8797A" w:rsidR="009B1CD0" w:rsidRPr="003C12BC" w:rsidRDefault="00A07D59" w:rsidP="009B45B9">
      <w:pPr>
        <w:pStyle w:val="fcase1ertab"/>
        <w:tabs>
          <w:tab w:val="left" w:pos="851"/>
        </w:tabs>
        <w:ind w:left="0" w:firstLine="0"/>
        <w:rPr>
          <w:rFonts w:ascii="Arial" w:hAnsi="Arial" w:cs="Arial"/>
        </w:rPr>
      </w:pPr>
      <w:r w:rsidRPr="003C12BC">
        <w:rPr>
          <w:rFonts w:ascii="Arial" w:hAnsi="Arial" w:cs="Arial"/>
        </w:rPr>
        <w:t>À</w:t>
      </w:r>
      <w:r w:rsidR="009B1CD0" w:rsidRPr="003C12BC">
        <w:rPr>
          <w:rFonts w:ascii="Arial" w:hAnsi="Arial" w:cs="Arial"/>
        </w:rPr>
        <w:t xml:space="preserve"> livrer les fournitures demandées ou à exécuter les prestations demandées :</w:t>
      </w:r>
    </w:p>
    <w:p w14:paraId="0A4B8E59" w14:textId="77777777" w:rsidR="0006264F" w:rsidRDefault="0006264F" w:rsidP="0006264F">
      <w:pPr>
        <w:pStyle w:val="fcasegauche"/>
        <w:tabs>
          <w:tab w:val="left" w:pos="851"/>
        </w:tabs>
        <w:rPr>
          <w:rFonts w:ascii="Arial Narrow" w:hAnsi="Arial Narrow" w:cs="Arial"/>
        </w:rPr>
      </w:pPr>
    </w:p>
    <w:p w14:paraId="2137E6E9" w14:textId="026A88DA" w:rsidR="00B33569" w:rsidRPr="004268AC" w:rsidRDefault="0006264F" w:rsidP="00B33569">
      <w:pPr>
        <w:spacing w:before="120"/>
        <w:ind w:left="567"/>
        <w:jc w:val="both"/>
        <w:rPr>
          <w:rFonts w:ascii="Arial Narrow" w:hAnsi="Arial Narrow" w:cs="Arial"/>
        </w:rPr>
      </w:pPr>
      <w:r>
        <w:rPr>
          <w:rFonts w:ascii="Arial Narrow" w:hAnsi="Arial Narrow"/>
        </w:rPr>
        <w:fldChar w:fldCharType="begin">
          <w:ffData>
            <w:name w:val=""/>
            <w:enabled w:val="0"/>
            <w:calcOnExit w:val="0"/>
            <w:checkBox>
              <w:size w:val="20"/>
              <w:default w:val="0"/>
            </w:checkBox>
          </w:ffData>
        </w:fldChar>
      </w:r>
      <w:r>
        <w:rPr>
          <w:rFonts w:ascii="Arial Narrow" w:hAnsi="Arial Narrow"/>
        </w:rPr>
        <w:instrText xml:space="preserve"> FORMCHECKBOX </w:instrText>
      </w:r>
      <w:r>
        <w:rPr>
          <w:rFonts w:ascii="Arial Narrow" w:hAnsi="Arial Narrow"/>
        </w:rPr>
      </w:r>
      <w:r>
        <w:rPr>
          <w:rFonts w:ascii="Arial Narrow" w:hAnsi="Arial Narrow"/>
        </w:rPr>
        <w:fldChar w:fldCharType="separate"/>
      </w:r>
      <w:r>
        <w:rPr>
          <w:rFonts w:ascii="Arial Narrow" w:hAnsi="Arial Narrow"/>
        </w:rPr>
        <w:fldChar w:fldCharType="end"/>
      </w:r>
      <w:r w:rsidR="00B33569" w:rsidRPr="004268AC">
        <w:rPr>
          <w:rFonts w:ascii="Arial Narrow" w:hAnsi="Arial Narrow" w:cs="Arial"/>
        </w:rPr>
        <w:t xml:space="preserve"> </w:t>
      </w:r>
      <w:r w:rsidR="00E17D8E" w:rsidRPr="00AF6BAB">
        <w:rPr>
          <w:rFonts w:ascii="Arial" w:hAnsi="Arial" w:cs="Arial"/>
        </w:rPr>
        <w:t xml:space="preserve">Sur </w:t>
      </w:r>
      <w:r w:rsidR="00B33569" w:rsidRPr="00AF6BAB">
        <w:rPr>
          <w:rFonts w:ascii="Arial" w:hAnsi="Arial" w:cs="Arial"/>
        </w:rPr>
        <w:t>la base des prix indiqués dans l’annexe Bordereau de Prix Unitaires</w:t>
      </w:r>
      <w:r w:rsidR="00F45F8A" w:rsidRPr="00AF6BAB">
        <w:rPr>
          <w:rFonts w:ascii="Arial" w:hAnsi="Arial" w:cs="Arial"/>
        </w:rPr>
        <w:t xml:space="preserve"> Plafonds</w:t>
      </w:r>
      <w:r w:rsidR="00B33569" w:rsidRPr="00AF6BAB">
        <w:rPr>
          <w:rFonts w:ascii="Arial" w:hAnsi="Arial" w:cs="Arial"/>
        </w:rPr>
        <w:t xml:space="preserve"> jointe au présent document</w:t>
      </w:r>
      <w:r w:rsidR="00B33569" w:rsidRPr="004268AC">
        <w:rPr>
          <w:rFonts w:ascii="Arial Narrow" w:hAnsi="Arial Narrow" w:cs="Arial"/>
        </w:rPr>
        <w:t>.</w:t>
      </w:r>
    </w:p>
    <w:p w14:paraId="6EF03B61" w14:textId="3FE7C089" w:rsidR="00632ECA" w:rsidRPr="004268AC" w:rsidRDefault="00B33569" w:rsidP="006929ED">
      <w:pPr>
        <w:pStyle w:val="fcasegauche"/>
        <w:tabs>
          <w:tab w:val="left" w:pos="851"/>
        </w:tabs>
        <w:spacing w:after="0"/>
        <w:ind w:left="0" w:firstLine="0"/>
        <w:rPr>
          <w:rFonts w:ascii="Arial Narrow" w:hAnsi="Arial Narrow" w:cs="Arial"/>
        </w:rPr>
      </w:pPr>
      <w:proofErr w:type="gramStart"/>
      <w:r w:rsidRPr="004268AC">
        <w:rPr>
          <w:rFonts w:ascii="Arial Narrow" w:hAnsi="Arial Narrow" w:cs="Arial"/>
        </w:rPr>
        <w:t>et</w:t>
      </w:r>
      <w:proofErr w:type="gramEnd"/>
    </w:p>
    <w:p w14:paraId="7BEC69EB" w14:textId="5719489D" w:rsidR="00937892" w:rsidRPr="004268AC" w:rsidRDefault="006929ED" w:rsidP="006929ED">
      <w:pPr>
        <w:spacing w:before="120"/>
        <w:ind w:left="567"/>
        <w:jc w:val="both"/>
        <w:rPr>
          <w:rFonts w:ascii="Arial Narrow" w:hAnsi="Arial Narrow"/>
        </w:rPr>
      </w:pPr>
      <w:r w:rsidRPr="004268AC">
        <w:rPr>
          <w:rFonts w:ascii="Arial Narrow" w:hAnsi="Arial Narrow"/>
        </w:rPr>
        <w:fldChar w:fldCharType="begin">
          <w:ffData>
            <w:name w:val=""/>
            <w:enabled w:val="0"/>
            <w:calcOnExit w:val="0"/>
            <w:checkBox>
              <w:size w:val="20"/>
              <w:default w:val="1"/>
            </w:checkBox>
          </w:ffData>
        </w:fldChar>
      </w:r>
      <w:r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37892" w:rsidRPr="004268AC">
        <w:rPr>
          <w:rFonts w:ascii="Arial Narrow" w:hAnsi="Arial Narrow"/>
        </w:rPr>
        <w:t xml:space="preserve"> </w:t>
      </w:r>
      <w:r w:rsidR="00937892" w:rsidRPr="003C12BC">
        <w:rPr>
          <w:rFonts w:ascii="Arial" w:hAnsi="Arial" w:cs="Arial"/>
        </w:rPr>
        <w:t>Aux conditions de paiement précis</w:t>
      </w:r>
      <w:r w:rsidR="003F0C7D" w:rsidRPr="003C12BC">
        <w:rPr>
          <w:rFonts w:ascii="Arial" w:hAnsi="Arial" w:cs="Arial"/>
        </w:rPr>
        <w:t>ées dans l</w:t>
      </w:r>
      <w:r w:rsidR="0029455E">
        <w:rPr>
          <w:rFonts w:ascii="Arial" w:hAnsi="Arial" w:cs="Arial"/>
        </w:rPr>
        <w:t>es pièces du marché</w:t>
      </w:r>
      <w:r w:rsidR="003F0C7D" w:rsidRPr="003C12BC">
        <w:rPr>
          <w:rFonts w:ascii="Arial" w:hAnsi="Arial" w:cs="Arial"/>
        </w:rPr>
        <w:t>.</w:t>
      </w:r>
      <w:r w:rsidR="00937892" w:rsidRPr="004268AC">
        <w:rPr>
          <w:rFonts w:ascii="Arial Narrow" w:hAnsi="Arial Narrow"/>
        </w:rPr>
        <w:t xml:space="preserve"> </w:t>
      </w:r>
    </w:p>
    <w:p w14:paraId="37A8529C" w14:textId="50F8C159" w:rsidR="00937892" w:rsidRDefault="00937892" w:rsidP="009B45B9">
      <w:pPr>
        <w:pStyle w:val="fcasegauche"/>
        <w:tabs>
          <w:tab w:val="left" w:pos="851"/>
        </w:tabs>
        <w:spacing w:after="0"/>
        <w:ind w:left="0" w:firstLine="0"/>
        <w:rPr>
          <w:rFonts w:ascii="Trebuchet MS" w:hAnsi="Trebuchet MS" w:cs="Arial"/>
        </w:rPr>
      </w:pPr>
    </w:p>
    <w:p w14:paraId="7B7B7F92" w14:textId="6837BCC4" w:rsidR="0098413B" w:rsidRDefault="0098413B" w:rsidP="009B45B9">
      <w:pPr>
        <w:pStyle w:val="fcasegauche"/>
        <w:tabs>
          <w:tab w:val="left" w:pos="851"/>
        </w:tabs>
        <w:spacing w:after="0"/>
        <w:ind w:left="0" w:firstLine="0"/>
        <w:rPr>
          <w:rFonts w:ascii="Trebuchet MS" w:hAnsi="Trebuchet MS" w:cs="Arial"/>
        </w:rPr>
      </w:pPr>
    </w:p>
    <w:p w14:paraId="4BDA0B49" w14:textId="13D7C005" w:rsidR="00354C04" w:rsidRPr="0098413B" w:rsidRDefault="009B1CD0" w:rsidP="0098413B">
      <w:pPr>
        <w:tabs>
          <w:tab w:val="left" w:pos="851"/>
          <w:tab w:val="left" w:pos="6237"/>
        </w:tabs>
        <w:rPr>
          <w:rFonts w:ascii="Trebuchet MS" w:hAnsi="Trebuchet MS" w:cs="Arial"/>
          <w:b/>
          <w:iCs/>
          <w:sz w:val="22"/>
          <w:szCs w:val="22"/>
        </w:rPr>
      </w:pPr>
      <w:r w:rsidRPr="006929ED">
        <w:rPr>
          <w:rFonts w:ascii="Trebuchet MS" w:hAnsi="Trebuchet MS" w:cs="Arial"/>
          <w:b/>
          <w:sz w:val="22"/>
          <w:szCs w:val="22"/>
          <w:highlight w:val="cyan"/>
        </w:rPr>
        <w:t xml:space="preserve">B2 </w:t>
      </w:r>
      <w:r w:rsidR="0021797C" w:rsidRPr="006929ED">
        <w:rPr>
          <w:rFonts w:ascii="Trebuchet MS" w:hAnsi="Trebuchet MS" w:cs="Arial"/>
          <w:b/>
          <w:sz w:val="22"/>
          <w:szCs w:val="22"/>
          <w:highlight w:val="cyan"/>
        </w:rPr>
        <w:t>–</w:t>
      </w:r>
      <w:r w:rsidR="0098413B" w:rsidRPr="006929ED">
        <w:rPr>
          <w:rFonts w:ascii="Trebuchet MS" w:hAnsi="Trebuchet MS" w:cs="Arial"/>
          <w:b/>
          <w:sz w:val="22"/>
          <w:szCs w:val="22"/>
          <w:highlight w:val="cyan"/>
        </w:rPr>
        <w:t>R</w:t>
      </w:r>
      <w:r w:rsidRPr="006929ED">
        <w:rPr>
          <w:rFonts w:ascii="Trebuchet MS" w:hAnsi="Trebuchet MS" w:cs="Arial"/>
          <w:b/>
          <w:sz w:val="22"/>
          <w:szCs w:val="22"/>
          <w:highlight w:val="cyan"/>
        </w:rPr>
        <w:t>épartition des prestations</w:t>
      </w:r>
      <w:r w:rsidRPr="006929ED">
        <w:rPr>
          <w:rFonts w:ascii="Trebuchet MS" w:hAnsi="Trebuchet MS" w:cs="Arial"/>
          <w:b/>
          <w:iCs/>
          <w:sz w:val="22"/>
          <w:szCs w:val="22"/>
          <w:highlight w:val="cyan"/>
        </w:rPr>
        <w:t> :</w:t>
      </w:r>
      <w:r w:rsidR="0098413B" w:rsidRPr="006929ED">
        <w:rPr>
          <w:rFonts w:ascii="Trebuchet MS" w:hAnsi="Trebuchet MS" w:cs="Arial"/>
          <w:b/>
          <w:iCs/>
          <w:sz w:val="22"/>
          <w:szCs w:val="22"/>
          <w:highlight w:val="cyan"/>
        </w:rPr>
        <w:t xml:space="preserve"> </w:t>
      </w:r>
      <w:r w:rsidR="00354C04" w:rsidRPr="006929ED">
        <w:rPr>
          <w:rFonts w:ascii="Trebuchet MS" w:hAnsi="Trebuchet MS" w:cs="Arial"/>
          <w:i/>
          <w:iCs/>
          <w:sz w:val="18"/>
          <w:szCs w:val="18"/>
          <w:highlight w:val="cyan"/>
        </w:rPr>
        <w:t xml:space="preserve">(en cas de groupement </w:t>
      </w:r>
      <w:r w:rsidR="006929ED">
        <w:rPr>
          <w:rFonts w:ascii="Trebuchet MS" w:hAnsi="Trebuchet MS" w:cs="Arial"/>
          <w:i/>
          <w:iCs/>
          <w:sz w:val="18"/>
          <w:szCs w:val="18"/>
          <w:highlight w:val="cyan"/>
        </w:rPr>
        <w:t xml:space="preserve">conjoint </w:t>
      </w:r>
      <w:r w:rsidR="00354C04" w:rsidRPr="006929ED">
        <w:rPr>
          <w:rFonts w:ascii="Trebuchet MS" w:hAnsi="Trebuchet MS" w:cs="Arial"/>
          <w:i/>
          <w:iCs/>
          <w:sz w:val="18"/>
          <w:szCs w:val="18"/>
          <w:highlight w:val="cyan"/>
        </w:rPr>
        <w:t>d’opérateurs économiques.)</w:t>
      </w:r>
    </w:p>
    <w:p w14:paraId="06EFC41E" w14:textId="566881C6" w:rsidR="00036500" w:rsidRDefault="00036500" w:rsidP="009B45B9">
      <w:pPr>
        <w:tabs>
          <w:tab w:val="left" w:pos="851"/>
          <w:tab w:val="left" w:pos="6237"/>
        </w:tabs>
        <w:rPr>
          <w:rFonts w:ascii="Trebuchet MS" w:hAnsi="Trebuchet MS" w:cs="Arial"/>
          <w:i/>
          <w:iCs/>
          <w:sz w:val="18"/>
          <w:szCs w:val="18"/>
        </w:rPr>
      </w:pPr>
    </w:p>
    <w:p w14:paraId="78DF843C" w14:textId="77777777" w:rsidR="006929ED" w:rsidRPr="00153371" w:rsidRDefault="006929ED" w:rsidP="006929ED">
      <w:pPr>
        <w:tabs>
          <w:tab w:val="left" w:pos="851"/>
          <w:tab w:val="left" w:pos="6237"/>
        </w:tabs>
        <w:rPr>
          <w:rFonts w:ascii="Arial" w:hAnsi="Arial" w:cs="Arial"/>
          <w:i/>
          <w:iCs/>
          <w:sz w:val="18"/>
          <w:szCs w:val="18"/>
        </w:rPr>
      </w:pPr>
      <w:r w:rsidRPr="00153371">
        <w:rPr>
          <w:rFonts w:ascii="Arial" w:hAnsi="Arial" w:cs="Arial"/>
          <w:i/>
          <w:iCs/>
          <w:sz w:val="18"/>
          <w:szCs w:val="18"/>
        </w:rPr>
        <w:t>(Les membres du groupement conjoint indiquent dans le tableau ci-dessous la répartition des prestations que chacun d’entre eux s’engage à réaliser.)</w:t>
      </w:r>
    </w:p>
    <w:p w14:paraId="02475A9B" w14:textId="77777777" w:rsidR="006929ED" w:rsidRPr="004268AC" w:rsidRDefault="006929ED" w:rsidP="009B45B9">
      <w:pPr>
        <w:tabs>
          <w:tab w:val="left" w:pos="851"/>
          <w:tab w:val="left" w:pos="6237"/>
        </w:tabs>
        <w:rPr>
          <w:rFonts w:ascii="Arial Narrow" w:hAnsi="Arial Narrow" w:cs="Arial"/>
          <w:i/>
          <w:iCs/>
          <w:sz w:val="18"/>
          <w:szCs w:val="18"/>
        </w:rPr>
      </w:pPr>
    </w:p>
    <w:p w14:paraId="2E221C34" w14:textId="47C2B77F" w:rsidR="00354C04" w:rsidRDefault="0021797C" w:rsidP="00A07D59">
      <w:pPr>
        <w:pStyle w:val="fcase1ertab"/>
        <w:tabs>
          <w:tab w:val="left" w:pos="851"/>
        </w:tabs>
        <w:ind w:left="0" w:firstLine="0"/>
        <w:rPr>
          <w:rFonts w:ascii="Arial" w:hAnsi="Arial" w:cs="Arial"/>
        </w:rPr>
      </w:pPr>
      <w:r w:rsidRPr="00153371">
        <w:rPr>
          <w:rFonts w:ascii="Arial" w:hAnsi="Arial" w:cs="Arial"/>
        </w:rPr>
        <w:t xml:space="preserve">Pour l’exécution du marché ou de l’accord-cadre, le groupement </w:t>
      </w:r>
      <w:r w:rsidR="00036500" w:rsidRPr="00153371">
        <w:rPr>
          <w:rFonts w:ascii="Arial" w:hAnsi="Arial" w:cs="Arial"/>
        </w:rPr>
        <w:t xml:space="preserve">d’opérateurs économiques </w:t>
      </w:r>
      <w:r w:rsidR="00A07D59" w:rsidRPr="00153371">
        <w:rPr>
          <w:rFonts w:ascii="Arial" w:hAnsi="Arial" w:cs="Arial"/>
        </w:rPr>
        <w:t>est </w:t>
      </w:r>
      <w:r w:rsidR="00A07D59" w:rsidRPr="00A07D59">
        <w:rPr>
          <w:rFonts w:ascii="Arial" w:hAnsi="Arial" w:cs="Arial"/>
          <w:iCs/>
        </w:rPr>
        <w:t>solidaire</w:t>
      </w:r>
      <w:r w:rsidR="00A07D59" w:rsidRPr="00A07D59">
        <w:rPr>
          <w:rFonts w:ascii="Arial" w:hAnsi="Arial" w:cs="Arial"/>
        </w:rPr>
        <w:t>.</w:t>
      </w:r>
    </w:p>
    <w:p w14:paraId="6DA0D2FA" w14:textId="77777777" w:rsidR="009B1CD0" w:rsidRPr="00153371" w:rsidRDefault="009B1CD0" w:rsidP="006C4338">
      <w:pPr>
        <w:tabs>
          <w:tab w:val="left" w:pos="851"/>
        </w:tabs>
        <w:spacing w:before="120"/>
        <w:jc w:val="both"/>
        <w:rPr>
          <w:rFonts w:ascii="Arial" w:hAnsi="Arial" w:cs="Arial"/>
          <w:b/>
          <w:bCs/>
        </w:rPr>
      </w:pPr>
      <w:r w:rsidRPr="00153371">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4268AC" w14:paraId="4AA21D0F" w14:textId="77777777" w:rsidTr="0098413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DCAA3BA" w14:textId="77777777" w:rsidR="009B1CD0" w:rsidRPr="00153371" w:rsidRDefault="009B1CD0" w:rsidP="006F3DF9">
            <w:pPr>
              <w:tabs>
                <w:tab w:val="left" w:pos="851"/>
              </w:tabs>
              <w:jc w:val="center"/>
              <w:rPr>
                <w:rFonts w:ascii="Arial" w:hAnsi="Arial" w:cs="Arial"/>
                <w:b/>
              </w:rPr>
            </w:pPr>
            <w:r w:rsidRPr="00153371">
              <w:rPr>
                <w:rFonts w:ascii="Arial" w:hAnsi="Arial" w:cs="Arial"/>
                <w:b/>
              </w:rPr>
              <w:t xml:space="preserve">Désignation des membres </w:t>
            </w:r>
          </w:p>
          <w:p w14:paraId="71F7E76A" w14:textId="77777777" w:rsidR="009B1CD0" w:rsidRPr="004268AC" w:rsidRDefault="009B1CD0" w:rsidP="005846FB">
            <w:pPr>
              <w:tabs>
                <w:tab w:val="left" w:pos="851"/>
              </w:tabs>
              <w:jc w:val="center"/>
              <w:rPr>
                <w:rFonts w:ascii="Arial Narrow" w:hAnsi="Arial Narrow"/>
                <w:b/>
              </w:rPr>
            </w:pPr>
            <w:proofErr w:type="gramStart"/>
            <w:r w:rsidRPr="00153371">
              <w:rPr>
                <w:rFonts w:ascii="Arial" w:hAnsi="Arial" w:cs="Arial"/>
                <w:b/>
              </w:rPr>
              <w:t>du</w:t>
            </w:r>
            <w:proofErr w:type="gramEnd"/>
            <w:r w:rsidRPr="00153371">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75CD56" w14:textId="77777777" w:rsidR="009B1CD0" w:rsidRPr="00153371" w:rsidRDefault="009B1CD0" w:rsidP="005846FB">
            <w:pPr>
              <w:pStyle w:val="Titre5"/>
              <w:tabs>
                <w:tab w:val="left" w:pos="851"/>
              </w:tabs>
              <w:ind w:left="0" w:hanging="1008"/>
              <w:jc w:val="center"/>
              <w:rPr>
                <w:b/>
                <w:i w:val="0"/>
                <w:sz w:val="20"/>
              </w:rPr>
            </w:pPr>
            <w:r w:rsidRPr="00153371">
              <w:rPr>
                <w:b/>
                <w:i w:val="0"/>
                <w:sz w:val="20"/>
              </w:rPr>
              <w:t>Prestations exécutées par les membres</w:t>
            </w:r>
          </w:p>
          <w:p w14:paraId="18533197" w14:textId="77777777" w:rsidR="009B1CD0" w:rsidRPr="00153371" w:rsidRDefault="009B1CD0" w:rsidP="005846FB">
            <w:pPr>
              <w:pStyle w:val="Titre5"/>
              <w:tabs>
                <w:tab w:val="left" w:pos="851"/>
              </w:tabs>
              <w:ind w:left="0" w:hanging="1008"/>
              <w:jc w:val="center"/>
              <w:rPr>
                <w:b/>
              </w:rPr>
            </w:pPr>
            <w:proofErr w:type="gramStart"/>
            <w:r w:rsidRPr="00153371">
              <w:rPr>
                <w:b/>
                <w:i w:val="0"/>
                <w:sz w:val="20"/>
              </w:rPr>
              <w:t>du</w:t>
            </w:r>
            <w:proofErr w:type="gramEnd"/>
            <w:r w:rsidRPr="00153371">
              <w:rPr>
                <w:b/>
                <w:i w:val="0"/>
                <w:sz w:val="20"/>
              </w:rPr>
              <w:t xml:space="preserve"> groupement conjoint</w:t>
            </w:r>
          </w:p>
        </w:tc>
      </w:tr>
      <w:tr w:rsidR="009B1CD0" w:rsidRPr="004268AC" w14:paraId="23F05708"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841B2EC" w14:textId="77777777" w:rsidR="009B1CD0" w:rsidRPr="004268AC" w:rsidRDefault="009B1CD0" w:rsidP="009B45B9">
            <w:pPr>
              <w:tabs>
                <w:tab w:val="left" w:pos="851"/>
              </w:tabs>
              <w:snapToGrid w:val="0"/>
              <w:jc w:val="center"/>
              <w:rPr>
                <w:rFonts w:ascii="Arial Narrow" w:hAnsi="Arial Narrow"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B79E5D9" w14:textId="77777777" w:rsidR="009B1CD0" w:rsidRPr="00153371" w:rsidRDefault="009B1CD0" w:rsidP="009B45B9">
            <w:pPr>
              <w:tabs>
                <w:tab w:val="left" w:pos="851"/>
              </w:tabs>
              <w:jc w:val="center"/>
              <w:rPr>
                <w:rFonts w:ascii="Arial" w:hAnsi="Arial" w:cs="Arial"/>
                <w:b/>
              </w:rPr>
            </w:pPr>
            <w:r w:rsidRPr="0015337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36EB4" w14:textId="77777777" w:rsidR="009B1CD0" w:rsidRPr="00153371" w:rsidRDefault="009B1CD0" w:rsidP="009B45B9">
            <w:pPr>
              <w:tabs>
                <w:tab w:val="left" w:pos="851"/>
              </w:tabs>
              <w:jc w:val="center"/>
              <w:rPr>
                <w:rFonts w:ascii="Arial" w:hAnsi="Arial" w:cs="Arial"/>
                <w:b/>
              </w:rPr>
            </w:pPr>
            <w:r w:rsidRPr="00153371">
              <w:rPr>
                <w:rFonts w:ascii="Arial" w:hAnsi="Arial" w:cs="Arial"/>
                <w:b/>
              </w:rPr>
              <w:t xml:space="preserve">Montant HT </w:t>
            </w:r>
          </w:p>
          <w:p w14:paraId="1D6AC410" w14:textId="77777777" w:rsidR="009B1CD0" w:rsidRPr="00153371" w:rsidRDefault="009B1CD0" w:rsidP="009B45B9">
            <w:pPr>
              <w:tabs>
                <w:tab w:val="left" w:pos="851"/>
              </w:tabs>
              <w:jc w:val="center"/>
              <w:rPr>
                <w:rFonts w:ascii="Arial" w:hAnsi="Arial" w:cs="Arial"/>
              </w:rPr>
            </w:pPr>
            <w:proofErr w:type="gramStart"/>
            <w:r w:rsidRPr="00153371">
              <w:rPr>
                <w:rFonts w:ascii="Arial" w:hAnsi="Arial" w:cs="Arial"/>
                <w:b/>
              </w:rPr>
              <w:t>de</w:t>
            </w:r>
            <w:proofErr w:type="gramEnd"/>
            <w:r w:rsidRPr="00153371">
              <w:rPr>
                <w:rFonts w:ascii="Arial" w:hAnsi="Arial" w:cs="Arial"/>
                <w:b/>
              </w:rPr>
              <w:t xml:space="preserve"> la prestation</w:t>
            </w:r>
          </w:p>
        </w:tc>
      </w:tr>
      <w:tr w:rsidR="009B1CD0" w:rsidRPr="004268AC" w14:paraId="42898C15"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564790BE"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CCFFFF"/>
          </w:tcPr>
          <w:p w14:paraId="1288A3C4"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1EFF4868" w14:textId="3DF2C317" w:rsidR="009B1CD0" w:rsidRPr="00153371" w:rsidRDefault="00BC5388" w:rsidP="002A4CE3">
            <w:pPr>
              <w:tabs>
                <w:tab w:val="left" w:pos="851"/>
              </w:tabs>
              <w:snapToGrid w:val="0"/>
              <w:jc w:val="center"/>
              <w:rPr>
                <w:rFonts w:ascii="Arial" w:hAnsi="Arial" w:cs="Arial"/>
              </w:rPr>
            </w:pPr>
            <w:r w:rsidRPr="00153371">
              <w:rPr>
                <w:rFonts w:ascii="Arial" w:hAnsi="Arial" w:cs="Arial"/>
              </w:rPr>
              <w:t>€ HT</w:t>
            </w:r>
          </w:p>
        </w:tc>
      </w:tr>
      <w:tr w:rsidR="009B1CD0" w:rsidRPr="004268AC" w14:paraId="7D4881AD" w14:textId="77777777" w:rsidTr="002A4CE3">
        <w:trPr>
          <w:trHeight w:val="400"/>
        </w:trPr>
        <w:tc>
          <w:tcPr>
            <w:tcW w:w="4503" w:type="dxa"/>
            <w:tcBorders>
              <w:top w:val="single" w:sz="4" w:space="0" w:color="000000"/>
              <w:left w:val="single" w:sz="4" w:space="0" w:color="000000"/>
              <w:bottom w:val="single" w:sz="4" w:space="0" w:color="000000"/>
            </w:tcBorders>
            <w:shd w:val="clear" w:color="auto" w:fill="auto"/>
          </w:tcPr>
          <w:p w14:paraId="31CFD45A"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auto"/>
          </w:tcPr>
          <w:p w14:paraId="0D12488E"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14:paraId="11762A7C" w14:textId="4B030EFD" w:rsidR="009B1CD0" w:rsidRPr="00153371" w:rsidRDefault="002A4CE3" w:rsidP="002A4CE3">
            <w:pPr>
              <w:tabs>
                <w:tab w:val="left" w:pos="851"/>
              </w:tabs>
              <w:snapToGrid w:val="0"/>
              <w:jc w:val="center"/>
              <w:rPr>
                <w:rFonts w:ascii="Arial" w:hAnsi="Arial" w:cs="Arial"/>
              </w:rPr>
            </w:pPr>
            <w:r w:rsidRPr="00153371">
              <w:rPr>
                <w:rFonts w:ascii="Arial" w:hAnsi="Arial" w:cs="Arial"/>
              </w:rPr>
              <w:t>€ HT</w:t>
            </w:r>
          </w:p>
        </w:tc>
      </w:tr>
    </w:tbl>
    <w:p w14:paraId="65936EFC" w14:textId="23C5D189" w:rsidR="00A07D59" w:rsidRDefault="00A07D59" w:rsidP="006C4338">
      <w:pPr>
        <w:pStyle w:val="fcasegauche"/>
        <w:tabs>
          <w:tab w:val="left" w:pos="851"/>
        </w:tabs>
        <w:spacing w:after="0"/>
        <w:ind w:left="0" w:firstLine="0"/>
        <w:rPr>
          <w:rFonts w:ascii="Trebuchet MS" w:hAnsi="Trebuchet MS" w:cs="Arial"/>
          <w:bCs/>
          <w:iCs/>
        </w:rPr>
      </w:pPr>
    </w:p>
    <w:p w14:paraId="770443E4" w14:textId="77777777" w:rsidR="00A07D59" w:rsidRDefault="00A07D59">
      <w:pPr>
        <w:suppressAutoHyphens w:val="0"/>
        <w:rPr>
          <w:rFonts w:ascii="Trebuchet MS" w:hAnsi="Trebuchet MS" w:cs="Arial"/>
          <w:bCs/>
          <w:iCs/>
        </w:rPr>
      </w:pPr>
      <w:r>
        <w:rPr>
          <w:rFonts w:ascii="Trebuchet MS" w:hAnsi="Trebuchet MS" w:cs="Arial"/>
          <w:bCs/>
          <w:iCs/>
        </w:rPr>
        <w:br w:type="page"/>
      </w:r>
    </w:p>
    <w:p w14:paraId="6415A84A" w14:textId="64D25D00"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lastRenderedPageBreak/>
        <w:t>B3 - Compte (s) à créditer </w:t>
      </w:r>
    </w:p>
    <w:p w14:paraId="2DE60A8E" w14:textId="1EB8C9FB" w:rsidR="009B1CD0" w:rsidRPr="00153371" w:rsidRDefault="009B1CD0" w:rsidP="005846FB">
      <w:pPr>
        <w:pStyle w:val="fcase1ertab"/>
        <w:tabs>
          <w:tab w:val="left" w:pos="851"/>
        </w:tabs>
        <w:spacing w:before="120"/>
        <w:ind w:left="0" w:firstLine="0"/>
        <w:rPr>
          <w:rFonts w:ascii="Arial" w:hAnsi="Arial" w:cs="Arial"/>
          <w:b/>
          <w:i/>
          <w:sz w:val="18"/>
          <w:szCs w:val="18"/>
        </w:rPr>
      </w:pPr>
      <w:r w:rsidRPr="00153371">
        <w:rPr>
          <w:rFonts w:ascii="Arial" w:hAnsi="Arial" w:cs="Arial"/>
          <w:b/>
          <w:i/>
          <w:sz w:val="18"/>
          <w:szCs w:val="18"/>
        </w:rPr>
        <w:t>(Joindre un ou des relevé(s) d’identité bancaire ou postal.)</w:t>
      </w:r>
    </w:p>
    <w:p w14:paraId="41F852C4" w14:textId="77777777" w:rsidR="00412382" w:rsidRPr="00153371" w:rsidRDefault="00412382" w:rsidP="00412382">
      <w:pPr>
        <w:pStyle w:val="fcase1ertab"/>
        <w:tabs>
          <w:tab w:val="left" w:pos="851"/>
        </w:tabs>
        <w:spacing w:before="120"/>
        <w:rPr>
          <w:rFonts w:ascii="Arial" w:hAnsi="Arial" w:cs="Arial"/>
          <w:i/>
          <w:iCs/>
          <w:sz w:val="18"/>
        </w:rPr>
      </w:pPr>
      <w:r w:rsidRPr="00153371">
        <w:rPr>
          <w:rFonts w:ascii="Arial" w:hAnsi="Arial" w:cs="Arial"/>
          <w:i/>
          <w:iCs/>
          <w:sz w:val="18"/>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5110"/>
        <w:gridCol w:w="5084"/>
      </w:tblGrid>
      <w:tr w:rsidR="00515A11" w:rsidRPr="004268AC" w14:paraId="20A20F45" w14:textId="77777777" w:rsidTr="00515A11">
        <w:tc>
          <w:tcPr>
            <w:tcW w:w="5172" w:type="dxa"/>
          </w:tcPr>
          <w:p w14:paraId="76B6BFFB" w14:textId="5BDF00B0"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Nom de l’établissement bancaire</w:t>
            </w:r>
          </w:p>
        </w:tc>
        <w:tc>
          <w:tcPr>
            <w:tcW w:w="5172" w:type="dxa"/>
          </w:tcPr>
          <w:p w14:paraId="5BEFFBF7"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3E3AD1C0" w14:textId="77777777" w:rsidTr="00515A11">
        <w:tc>
          <w:tcPr>
            <w:tcW w:w="5172" w:type="dxa"/>
          </w:tcPr>
          <w:p w14:paraId="04308A0F" w14:textId="5C186E9D"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Numéro de compte</w:t>
            </w:r>
          </w:p>
        </w:tc>
        <w:tc>
          <w:tcPr>
            <w:tcW w:w="5172" w:type="dxa"/>
          </w:tcPr>
          <w:p w14:paraId="552D1992"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34A1E837" w14:textId="77777777" w:rsidTr="00515A11">
        <w:tc>
          <w:tcPr>
            <w:tcW w:w="5172" w:type="dxa"/>
          </w:tcPr>
          <w:p w14:paraId="718D992D" w14:textId="585C91EE"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Domiciliation</w:t>
            </w:r>
          </w:p>
        </w:tc>
        <w:tc>
          <w:tcPr>
            <w:tcW w:w="5172" w:type="dxa"/>
          </w:tcPr>
          <w:p w14:paraId="603A38CD"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5FFC897C" w14:textId="77777777" w:rsidTr="00515A11">
        <w:tc>
          <w:tcPr>
            <w:tcW w:w="5172" w:type="dxa"/>
          </w:tcPr>
          <w:p w14:paraId="4256545B" w14:textId="01C66CE4"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Titulaire du compte</w:t>
            </w:r>
          </w:p>
        </w:tc>
        <w:tc>
          <w:tcPr>
            <w:tcW w:w="5172" w:type="dxa"/>
          </w:tcPr>
          <w:p w14:paraId="04EF00C0"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bl>
    <w:p w14:paraId="5D221EA5" w14:textId="77777777" w:rsidR="009B1CD0" w:rsidRPr="004268AC" w:rsidRDefault="009B1CD0" w:rsidP="0083205E">
      <w:pPr>
        <w:pStyle w:val="fcasegauche"/>
        <w:tabs>
          <w:tab w:val="left" w:pos="426"/>
          <w:tab w:val="left" w:pos="851"/>
        </w:tabs>
        <w:spacing w:after="0"/>
        <w:ind w:left="0" w:firstLine="0"/>
        <w:jc w:val="left"/>
        <w:rPr>
          <w:rFonts w:ascii="Arial Narrow" w:hAnsi="Arial Narrow" w:cs="Arial"/>
          <w:b/>
        </w:rPr>
      </w:pPr>
    </w:p>
    <w:p w14:paraId="00FE87B9" w14:textId="240EBA45"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B4 - Avance </w:t>
      </w:r>
      <w:r w:rsidR="00263B88" w:rsidRPr="00153371">
        <w:rPr>
          <w:rFonts w:ascii="Arial" w:hAnsi="Arial" w:cs="Arial"/>
          <w:i/>
          <w:sz w:val="18"/>
          <w:szCs w:val="18"/>
          <w:highlight w:val="cyan"/>
        </w:rPr>
        <w:t>(</w:t>
      </w:r>
      <w:hyperlink r:id="rId17" w:history="1">
        <w:r w:rsidR="00263B88" w:rsidRPr="00153371">
          <w:rPr>
            <w:rStyle w:val="Lienhypertexte"/>
            <w:rFonts w:ascii="Arial" w:hAnsi="Arial" w:cs="Arial"/>
            <w:i/>
            <w:sz w:val="18"/>
            <w:szCs w:val="18"/>
            <w:highlight w:val="cyan"/>
          </w:rPr>
          <w:t>article R. 2191-3</w:t>
        </w:r>
      </w:hyperlink>
      <w:r w:rsidR="00263B88" w:rsidRPr="00153371">
        <w:rPr>
          <w:rFonts w:ascii="Arial" w:hAnsi="Arial" w:cs="Arial"/>
          <w:i/>
          <w:sz w:val="18"/>
          <w:szCs w:val="18"/>
          <w:highlight w:val="cyan"/>
        </w:rPr>
        <w:t xml:space="preserve"> ou </w:t>
      </w:r>
      <w:hyperlink r:id="rId18" w:history="1">
        <w:r w:rsidR="00263B88" w:rsidRPr="00153371">
          <w:rPr>
            <w:rStyle w:val="Lienhypertexte"/>
            <w:rFonts w:ascii="Arial" w:hAnsi="Arial" w:cs="Arial"/>
            <w:i/>
            <w:sz w:val="18"/>
            <w:szCs w:val="18"/>
            <w:highlight w:val="cyan"/>
          </w:rPr>
          <w:t>article R. 2391-1</w:t>
        </w:r>
      </w:hyperlink>
      <w:r w:rsidR="00263B88" w:rsidRPr="00153371">
        <w:rPr>
          <w:rFonts w:ascii="Arial" w:hAnsi="Arial" w:cs="Arial"/>
          <w:i/>
          <w:sz w:val="18"/>
          <w:szCs w:val="18"/>
          <w:highlight w:val="cyan"/>
        </w:rPr>
        <w:t xml:space="preserve"> du code de la commande publique)</w:t>
      </w:r>
      <w:r w:rsidRPr="00153371">
        <w:rPr>
          <w:rFonts w:ascii="Arial" w:hAnsi="Arial" w:cs="Arial"/>
          <w:b/>
          <w:sz w:val="22"/>
          <w:szCs w:val="22"/>
          <w:highlight w:val="cyan"/>
        </w:rPr>
        <w:t>:</w:t>
      </w:r>
    </w:p>
    <w:p w14:paraId="3FA96746" w14:textId="77777777" w:rsidR="009B1CD0" w:rsidRPr="004268AC" w:rsidRDefault="009B1CD0" w:rsidP="00934503">
      <w:pPr>
        <w:tabs>
          <w:tab w:val="left" w:pos="426"/>
          <w:tab w:val="left" w:pos="851"/>
        </w:tabs>
        <w:rPr>
          <w:rFonts w:ascii="Arial Narrow" w:hAnsi="Arial Narrow" w:cs="Arial"/>
          <w:b/>
        </w:rPr>
      </w:pPr>
    </w:p>
    <w:p w14:paraId="60EBC291" w14:textId="28E4CF30" w:rsidR="009B1CD0" w:rsidRPr="00153371" w:rsidRDefault="009B1CD0" w:rsidP="00CD46CC">
      <w:pPr>
        <w:pStyle w:val="fcasegauche"/>
        <w:tabs>
          <w:tab w:val="left" w:pos="426"/>
          <w:tab w:val="left" w:pos="851"/>
        </w:tabs>
        <w:spacing w:after="0"/>
        <w:ind w:left="0" w:firstLine="0"/>
        <w:jc w:val="left"/>
        <w:rPr>
          <w:rFonts w:ascii="Arial" w:hAnsi="Arial" w:cs="Arial"/>
          <w:i/>
          <w:sz w:val="18"/>
          <w:szCs w:val="18"/>
        </w:rPr>
      </w:pPr>
      <w:r w:rsidRPr="00153371">
        <w:rPr>
          <w:rFonts w:ascii="Arial" w:hAnsi="Arial" w:cs="Arial"/>
        </w:rPr>
        <w:t>Je renonce au bénéfice de l'avance :</w:t>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008B0A18">
        <w:rPr>
          <w:rFonts w:ascii="Arial" w:hAnsi="Arial" w:cs="Arial"/>
        </w:rPr>
        <w:fldChar w:fldCharType="begin">
          <w:ffData>
            <w:name w:val=""/>
            <w:enabled/>
            <w:calcOnExit w:val="0"/>
            <w:checkBox>
              <w:size w:val="20"/>
              <w:default w:val="1"/>
            </w:checkBox>
          </w:ffData>
        </w:fldChar>
      </w:r>
      <w:r w:rsidR="008B0A18">
        <w:rPr>
          <w:rFonts w:ascii="Arial" w:hAnsi="Arial" w:cs="Arial"/>
        </w:rPr>
        <w:instrText xml:space="preserve"> FORMCHECKBOX </w:instrText>
      </w:r>
      <w:r w:rsidR="008B0A18">
        <w:rPr>
          <w:rFonts w:ascii="Arial" w:hAnsi="Arial" w:cs="Arial"/>
        </w:rPr>
      </w:r>
      <w:r w:rsidR="008B0A18">
        <w:rPr>
          <w:rFonts w:ascii="Arial" w:hAnsi="Arial" w:cs="Arial"/>
        </w:rPr>
        <w:fldChar w:fldCharType="separate"/>
      </w:r>
      <w:r w:rsidR="008B0A18">
        <w:rPr>
          <w:rFonts w:ascii="Arial" w:hAnsi="Arial" w:cs="Arial"/>
        </w:rPr>
        <w:fldChar w:fldCharType="end"/>
      </w:r>
      <w:r w:rsidRPr="00153371">
        <w:rPr>
          <w:rFonts w:ascii="Arial" w:hAnsi="Arial" w:cs="Arial"/>
        </w:rPr>
        <w:tab/>
        <w:t>NON</w:t>
      </w:r>
      <w:r w:rsidRPr="00153371">
        <w:rPr>
          <w:rFonts w:ascii="Arial" w:hAnsi="Arial" w:cs="Arial"/>
        </w:rPr>
        <w:tab/>
      </w:r>
      <w:r w:rsidRPr="00153371">
        <w:rPr>
          <w:rFonts w:ascii="Arial" w:hAnsi="Arial" w:cs="Arial"/>
        </w:rPr>
        <w:tab/>
      </w: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007D7A65"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rPr>
        <w:tab/>
        <w:t>OUI</w:t>
      </w:r>
    </w:p>
    <w:p w14:paraId="4F942DAF" w14:textId="77777777" w:rsidR="009B1CD0" w:rsidRPr="00153371" w:rsidRDefault="009B1CD0" w:rsidP="009B45B9">
      <w:pPr>
        <w:tabs>
          <w:tab w:val="left" w:pos="851"/>
        </w:tabs>
        <w:rPr>
          <w:rFonts w:ascii="Arial" w:hAnsi="Arial" w:cs="Arial"/>
          <w:b/>
        </w:rPr>
      </w:pPr>
      <w:r w:rsidRPr="00153371">
        <w:rPr>
          <w:rFonts w:ascii="Arial" w:hAnsi="Arial" w:cs="Arial"/>
          <w:i/>
          <w:sz w:val="18"/>
          <w:szCs w:val="18"/>
        </w:rPr>
        <w:t>(Cocher la case correspondante.)</w:t>
      </w:r>
    </w:p>
    <w:p w14:paraId="02A979D4" w14:textId="77777777" w:rsidR="009B1CD0" w:rsidRPr="004268AC" w:rsidRDefault="009B1CD0" w:rsidP="009B45B9">
      <w:pPr>
        <w:tabs>
          <w:tab w:val="left" w:pos="426"/>
          <w:tab w:val="left" w:pos="851"/>
        </w:tabs>
        <w:jc w:val="both"/>
        <w:rPr>
          <w:rFonts w:ascii="Arial Narrow" w:hAnsi="Arial Narrow" w:cs="Arial"/>
          <w:b/>
        </w:rPr>
      </w:pPr>
    </w:p>
    <w:p w14:paraId="4F6D8695" w14:textId="5077B4AB"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B5 - Durée d’exécution d</w:t>
      </w:r>
      <w:r w:rsidR="0099477C">
        <w:rPr>
          <w:rFonts w:ascii="Arial" w:hAnsi="Arial" w:cs="Arial"/>
          <w:b/>
          <w:sz w:val="22"/>
          <w:szCs w:val="22"/>
          <w:highlight w:val="cyan"/>
        </w:rPr>
        <w:t>u marché</w:t>
      </w:r>
      <w:r w:rsidRPr="00153371">
        <w:rPr>
          <w:rFonts w:ascii="Arial" w:hAnsi="Arial" w:cs="Arial"/>
          <w:b/>
          <w:sz w:val="22"/>
          <w:szCs w:val="22"/>
          <w:highlight w:val="cyan"/>
        </w:rPr>
        <w:t> :</w:t>
      </w:r>
    </w:p>
    <w:p w14:paraId="37D0EFD3" w14:textId="77777777" w:rsidR="009B1CD0" w:rsidRPr="004268AC" w:rsidRDefault="009B1CD0" w:rsidP="009B45B9">
      <w:pPr>
        <w:tabs>
          <w:tab w:val="left" w:pos="576"/>
          <w:tab w:val="left" w:pos="851"/>
        </w:tabs>
        <w:jc w:val="both"/>
        <w:rPr>
          <w:rFonts w:ascii="Arial Narrow" w:hAnsi="Arial Narrow" w:cs="Arial"/>
        </w:rPr>
      </w:pPr>
    </w:p>
    <w:p w14:paraId="1BF115E1" w14:textId="12DB4256" w:rsidR="00176F4B" w:rsidRPr="00153371" w:rsidRDefault="009B1CD0" w:rsidP="00BD1D0F">
      <w:pPr>
        <w:tabs>
          <w:tab w:val="left" w:pos="576"/>
          <w:tab w:val="left" w:pos="851"/>
        </w:tabs>
        <w:jc w:val="both"/>
        <w:rPr>
          <w:rFonts w:ascii="Arial" w:hAnsi="Arial" w:cs="Arial"/>
        </w:rPr>
      </w:pPr>
      <w:r w:rsidRPr="00153371">
        <w:rPr>
          <w:rFonts w:ascii="Arial" w:hAnsi="Arial" w:cs="Arial"/>
        </w:rPr>
        <w:t>L</w:t>
      </w:r>
      <w:r w:rsidR="0099477C">
        <w:rPr>
          <w:rFonts w:ascii="Arial" w:hAnsi="Arial" w:cs="Arial"/>
        </w:rPr>
        <w:t>e marché</w:t>
      </w:r>
      <w:r w:rsidRPr="00153371">
        <w:rPr>
          <w:rFonts w:ascii="Arial" w:hAnsi="Arial" w:cs="Arial"/>
        </w:rPr>
        <w:t xml:space="preserve"> est</w:t>
      </w:r>
      <w:r w:rsidR="00BD1D0F" w:rsidRPr="00153371">
        <w:rPr>
          <w:rFonts w:ascii="Arial" w:hAnsi="Arial" w:cs="Arial"/>
        </w:rPr>
        <w:t xml:space="preserve"> conclu pour une durée </w:t>
      </w:r>
      <w:r w:rsidR="00613545">
        <w:rPr>
          <w:rFonts w:ascii="Arial" w:hAnsi="Arial" w:cs="Arial"/>
        </w:rPr>
        <w:t xml:space="preserve">maximum </w:t>
      </w:r>
      <w:r w:rsidRPr="00153371">
        <w:rPr>
          <w:rFonts w:ascii="Arial" w:hAnsi="Arial" w:cs="Arial"/>
        </w:rPr>
        <w:t xml:space="preserve">de </w:t>
      </w:r>
      <w:r w:rsidR="00D93A33">
        <w:rPr>
          <w:rFonts w:ascii="Arial" w:hAnsi="Arial" w:cs="Arial"/>
        </w:rPr>
        <w:t xml:space="preserve">12 </w:t>
      </w:r>
      <w:r w:rsidR="00251040" w:rsidRPr="00153371">
        <w:rPr>
          <w:rFonts w:ascii="Arial" w:hAnsi="Arial" w:cs="Arial"/>
        </w:rPr>
        <w:t>mois</w:t>
      </w:r>
      <w:r w:rsidR="00BD1D0F" w:rsidRPr="00153371">
        <w:rPr>
          <w:rFonts w:ascii="Arial" w:hAnsi="Arial" w:cs="Arial"/>
        </w:rPr>
        <w:t>.</w:t>
      </w:r>
    </w:p>
    <w:p w14:paraId="2B112459" w14:textId="77777777" w:rsidR="00176F4B" w:rsidRPr="00153371" w:rsidRDefault="00176F4B" w:rsidP="009B45B9">
      <w:pPr>
        <w:tabs>
          <w:tab w:val="left" w:pos="576"/>
          <w:tab w:val="left" w:pos="851"/>
        </w:tabs>
        <w:jc w:val="both"/>
        <w:rPr>
          <w:rFonts w:ascii="Arial" w:hAnsi="Arial" w:cs="Arial"/>
        </w:rPr>
      </w:pPr>
    </w:p>
    <w:p w14:paraId="70824D2D" w14:textId="26FA41F9" w:rsidR="009B1CD0" w:rsidRDefault="00237327" w:rsidP="00071F16">
      <w:pPr>
        <w:tabs>
          <w:tab w:val="left" w:pos="576"/>
          <w:tab w:val="left" w:pos="851"/>
        </w:tabs>
        <w:jc w:val="both"/>
        <w:rPr>
          <w:rFonts w:ascii="Arial" w:hAnsi="Arial" w:cs="Arial"/>
          <w:sz w:val="18"/>
        </w:rPr>
      </w:pPr>
      <w:r w:rsidRPr="00153371">
        <w:rPr>
          <w:rFonts w:ascii="Arial" w:hAnsi="Arial" w:cs="Arial"/>
        </w:rPr>
        <w:t xml:space="preserve">Et débute </w:t>
      </w:r>
      <w:r w:rsidR="009B1CD0" w:rsidRPr="00153371">
        <w:rPr>
          <w:rFonts w:ascii="Arial" w:hAnsi="Arial" w:cs="Arial"/>
        </w:rPr>
        <w:t>à compter de</w:t>
      </w:r>
      <w:r w:rsidR="00071F16">
        <w:rPr>
          <w:rFonts w:ascii="Arial" w:hAnsi="Arial" w:cs="Arial"/>
        </w:rPr>
        <w:t xml:space="preserve"> l</w:t>
      </w:r>
      <w:r w:rsidR="00553933" w:rsidRPr="00EF5464">
        <w:rPr>
          <w:rFonts w:ascii="Arial" w:hAnsi="Arial" w:cs="Arial"/>
        </w:rPr>
        <w:t>a</w:t>
      </w:r>
      <w:r w:rsidR="009B1CD0" w:rsidRPr="00EF5464">
        <w:rPr>
          <w:rFonts w:ascii="Arial" w:hAnsi="Arial" w:cs="Arial"/>
        </w:rPr>
        <w:t xml:space="preserve"> date de notification du </w:t>
      </w:r>
      <w:proofErr w:type="gramStart"/>
      <w:r w:rsidR="009B1CD0" w:rsidRPr="00EF5464">
        <w:rPr>
          <w:rFonts w:ascii="Arial" w:hAnsi="Arial" w:cs="Arial"/>
        </w:rPr>
        <w:t>marché;</w:t>
      </w:r>
      <w:proofErr w:type="gramEnd"/>
    </w:p>
    <w:p w14:paraId="108E3629" w14:textId="77777777" w:rsidR="009B1CD0" w:rsidRPr="004268AC" w:rsidRDefault="009B1CD0" w:rsidP="009B45B9">
      <w:pPr>
        <w:tabs>
          <w:tab w:val="left" w:pos="426"/>
          <w:tab w:val="left" w:pos="851"/>
        </w:tabs>
        <w:jc w:val="both"/>
        <w:rPr>
          <w:rFonts w:ascii="Arial Narrow" w:hAnsi="Arial Narrow" w:cs="Arial"/>
          <w:b/>
        </w:rPr>
      </w:pPr>
    </w:p>
    <w:p w14:paraId="3AC07B77" w14:textId="7465BDAD" w:rsidR="009B1CD0" w:rsidRPr="004268AC" w:rsidRDefault="009B1CD0" w:rsidP="009B45B9">
      <w:pPr>
        <w:pStyle w:val="fcasegauche"/>
        <w:tabs>
          <w:tab w:val="left" w:pos="426"/>
          <w:tab w:val="left" w:pos="851"/>
        </w:tabs>
        <w:spacing w:after="0"/>
        <w:ind w:left="0" w:firstLine="0"/>
        <w:jc w:val="left"/>
        <w:rPr>
          <w:rFonts w:ascii="Arial Narrow" w:hAnsi="Arial Narrow" w:cs="Arial"/>
          <w:i/>
          <w:sz w:val="18"/>
          <w:szCs w:val="18"/>
        </w:rPr>
      </w:pPr>
      <w:r w:rsidRPr="00153371">
        <w:rPr>
          <w:rFonts w:ascii="Arial" w:hAnsi="Arial" w:cs="Arial"/>
        </w:rPr>
        <w:t>Le marché est reconductible</w:t>
      </w:r>
      <w:r w:rsidRPr="004268AC">
        <w:rPr>
          <w:rFonts w:ascii="Arial Narrow" w:hAnsi="Arial Narrow" w:cs="Arial"/>
        </w:rPr>
        <w:t> :</w:t>
      </w:r>
      <w:r w:rsidRPr="004268AC">
        <w:rPr>
          <w:rFonts w:ascii="Arial Narrow" w:hAnsi="Arial Narrow"/>
        </w:rPr>
        <w:tab/>
      </w:r>
      <w:r w:rsidRPr="004268AC">
        <w:rPr>
          <w:rFonts w:ascii="Arial Narrow" w:hAnsi="Arial Narrow"/>
        </w:rPr>
        <w:tab/>
      </w:r>
      <w:r w:rsidR="00553933">
        <w:rPr>
          <w:rFonts w:ascii="Arial Narrow" w:hAnsi="Arial Narrow"/>
        </w:rPr>
        <w:fldChar w:fldCharType="begin">
          <w:ffData>
            <w:name w:val=""/>
            <w:enabled/>
            <w:calcOnExit w:val="0"/>
            <w:checkBox>
              <w:size w:val="20"/>
              <w:default w:val="1"/>
            </w:checkBox>
          </w:ffData>
        </w:fldChar>
      </w:r>
      <w:r w:rsidR="00553933">
        <w:rPr>
          <w:rFonts w:ascii="Arial Narrow" w:hAnsi="Arial Narrow"/>
        </w:rPr>
        <w:instrText xml:space="preserve"> FORMCHECKBOX </w:instrText>
      </w:r>
      <w:r w:rsidR="00553933">
        <w:rPr>
          <w:rFonts w:ascii="Arial Narrow" w:hAnsi="Arial Narrow"/>
        </w:rPr>
      </w:r>
      <w:r w:rsidR="00553933">
        <w:rPr>
          <w:rFonts w:ascii="Arial Narrow" w:hAnsi="Arial Narrow"/>
        </w:rPr>
        <w:fldChar w:fldCharType="separate"/>
      </w:r>
      <w:r w:rsidR="00553933">
        <w:rPr>
          <w:rFonts w:ascii="Arial Narrow" w:hAnsi="Arial Narrow"/>
        </w:rPr>
        <w:fldChar w:fldCharType="end"/>
      </w:r>
      <w:r w:rsidRPr="004268AC">
        <w:rPr>
          <w:rFonts w:ascii="Arial Narrow" w:hAnsi="Arial Narrow"/>
        </w:rPr>
        <w:tab/>
        <w:t>NON</w:t>
      </w:r>
      <w:r w:rsidRPr="004268AC">
        <w:rPr>
          <w:rFonts w:ascii="Arial Narrow" w:hAnsi="Arial Narrow"/>
        </w:rPr>
        <w:tab/>
      </w:r>
      <w:r w:rsidRPr="004268AC">
        <w:rPr>
          <w:rFonts w:ascii="Arial Narrow" w:hAnsi="Arial Narrow"/>
        </w:rPr>
        <w:tab/>
      </w:r>
      <w:r w:rsidRPr="004268AC">
        <w:rPr>
          <w:rFonts w:ascii="Arial Narrow" w:hAnsi="Arial Narrow"/>
        </w:rPr>
        <w:tab/>
      </w:r>
      <w:r w:rsidR="007D22A0">
        <w:rPr>
          <w:rFonts w:ascii="Arial Narrow" w:hAnsi="Arial Narrow"/>
        </w:rPr>
        <w:fldChar w:fldCharType="begin">
          <w:ffData>
            <w:name w:val=""/>
            <w:enabled/>
            <w:calcOnExit w:val="0"/>
            <w:checkBox>
              <w:size w:val="20"/>
              <w:default w:val="0"/>
            </w:checkBox>
          </w:ffData>
        </w:fldChar>
      </w:r>
      <w:r w:rsidR="007D22A0">
        <w:rPr>
          <w:rFonts w:ascii="Arial Narrow" w:hAnsi="Arial Narrow"/>
        </w:rPr>
        <w:instrText xml:space="preserve"> FORMCHECKBOX </w:instrText>
      </w:r>
      <w:r w:rsidR="007D22A0">
        <w:rPr>
          <w:rFonts w:ascii="Arial Narrow" w:hAnsi="Arial Narrow"/>
        </w:rPr>
      </w:r>
      <w:r w:rsidR="007D22A0">
        <w:rPr>
          <w:rFonts w:ascii="Arial Narrow" w:hAnsi="Arial Narrow"/>
        </w:rPr>
        <w:fldChar w:fldCharType="separate"/>
      </w:r>
      <w:r w:rsidR="007D22A0">
        <w:rPr>
          <w:rFonts w:ascii="Arial Narrow" w:hAnsi="Arial Narrow"/>
        </w:rPr>
        <w:fldChar w:fldCharType="end"/>
      </w:r>
      <w:r w:rsidRPr="004268AC">
        <w:rPr>
          <w:rFonts w:ascii="Arial Narrow" w:hAnsi="Arial Narrow"/>
        </w:rPr>
        <w:tab/>
        <w:t>OUI</w:t>
      </w:r>
      <w:r w:rsidR="00ED3918">
        <w:rPr>
          <w:rFonts w:ascii="Arial Narrow" w:hAnsi="Arial Narrow"/>
        </w:rPr>
        <w:t>*</w:t>
      </w:r>
    </w:p>
    <w:p w14:paraId="0EAB5EF8" w14:textId="77777777" w:rsidR="00444CF7" w:rsidRDefault="00444CF7" w:rsidP="00444CF7">
      <w:pPr>
        <w:pStyle w:val="fcasegauche"/>
        <w:tabs>
          <w:tab w:val="left" w:pos="426"/>
          <w:tab w:val="left" w:pos="851"/>
        </w:tabs>
        <w:spacing w:after="0"/>
        <w:ind w:left="0" w:firstLine="0"/>
        <w:jc w:val="left"/>
        <w:rPr>
          <w:rFonts w:ascii="Arial" w:hAnsi="Arial" w:cs="Arial"/>
        </w:rPr>
      </w:pPr>
    </w:p>
    <w:p w14:paraId="4678A49E" w14:textId="3DEE0168" w:rsidR="00C75FF0" w:rsidRPr="004268AC" w:rsidRDefault="00C75FF0" w:rsidP="00072FF4">
      <w:pPr>
        <w:tabs>
          <w:tab w:val="left" w:pos="426"/>
          <w:tab w:val="left" w:pos="851"/>
        </w:tabs>
        <w:jc w:val="both"/>
        <w:rPr>
          <w:rFonts w:ascii="Arial Narrow" w:hAnsi="Arial Narrow" w:cs="Arial"/>
        </w:rPr>
      </w:pPr>
    </w:p>
    <w:p w14:paraId="3F6CC584" w14:textId="7574F3CD" w:rsidR="0078690C" w:rsidRPr="00153371" w:rsidRDefault="0078690C" w:rsidP="0078690C">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B6 – Sous-traitance :</w:t>
      </w:r>
    </w:p>
    <w:p w14:paraId="6EB8B7B6" w14:textId="22BA02D3" w:rsidR="0078690C" w:rsidRPr="004268AC" w:rsidRDefault="0078690C" w:rsidP="00072FF4">
      <w:pPr>
        <w:tabs>
          <w:tab w:val="left" w:pos="426"/>
          <w:tab w:val="left" w:pos="851"/>
        </w:tabs>
        <w:jc w:val="both"/>
        <w:rPr>
          <w:rFonts w:ascii="Arial Narrow" w:hAnsi="Arial Narrow" w:cs="Arial"/>
        </w:rPr>
      </w:pPr>
    </w:p>
    <w:p w14:paraId="3E56128F" w14:textId="77777777" w:rsidR="0078690C" w:rsidRPr="00153371" w:rsidRDefault="0078690C" w:rsidP="0078690C">
      <w:pPr>
        <w:tabs>
          <w:tab w:val="left" w:pos="576"/>
        </w:tabs>
        <w:spacing w:after="120"/>
        <w:rPr>
          <w:rFonts w:ascii="Arial" w:hAnsi="Arial" w:cs="Arial"/>
          <w:sz w:val="10"/>
          <w:szCs w:val="22"/>
        </w:rPr>
      </w:pPr>
      <w:r w:rsidRPr="00153371">
        <w:rPr>
          <w:rFonts w:ascii="Arial" w:hAnsi="Arial" w:cs="Arial"/>
          <w:szCs w:val="22"/>
        </w:rPr>
        <w:t xml:space="preserve">Je n’envisage (nous n’envisageons) pas de sous-traiter une partie des prestations </w:t>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p>
    <w:p w14:paraId="0712BE03" w14:textId="77777777" w:rsidR="0078690C" w:rsidRPr="00153371" w:rsidRDefault="0078690C" w:rsidP="0078690C">
      <w:pPr>
        <w:tabs>
          <w:tab w:val="left" w:pos="576"/>
          <w:tab w:val="left" w:pos="7371"/>
        </w:tabs>
        <w:spacing w:after="120"/>
        <w:rPr>
          <w:rFonts w:ascii="Arial" w:hAnsi="Arial" w:cs="Arial"/>
          <w:sz w:val="8"/>
          <w:szCs w:val="22"/>
        </w:rPr>
      </w:pPr>
      <w:r w:rsidRPr="00153371">
        <w:rPr>
          <w:rFonts w:ascii="Arial" w:hAnsi="Arial" w:cs="Arial"/>
          <w:szCs w:val="22"/>
        </w:rPr>
        <w:t>J’envisage (nous envisageons) de sous-traiter une partie des prestations</w:t>
      </w:r>
      <w:r w:rsidRPr="00153371">
        <w:rPr>
          <w:rFonts w:ascii="Arial" w:hAnsi="Arial" w:cs="Arial"/>
          <w:szCs w:val="22"/>
        </w:rPr>
        <w:tab/>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bookmarkStart w:id="0" w:name="CaseACocher29"/>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bookmarkEnd w:id="0"/>
    </w:p>
    <w:p w14:paraId="550B1C29" w14:textId="3783E5D8" w:rsidR="0078690C" w:rsidRPr="004268AC" w:rsidRDefault="0078690C" w:rsidP="00072FF4">
      <w:pPr>
        <w:tabs>
          <w:tab w:val="left" w:pos="426"/>
          <w:tab w:val="left" w:pos="851"/>
        </w:tabs>
        <w:jc w:val="both"/>
        <w:rPr>
          <w:rFonts w:ascii="Arial Narrow" w:hAnsi="Arial Narrow" w:cs="Arial"/>
        </w:rPr>
      </w:pPr>
    </w:p>
    <w:p w14:paraId="43499511" w14:textId="5BF37AAF" w:rsidR="0078690C" w:rsidRPr="00153371" w:rsidRDefault="0078690C" w:rsidP="0078690C">
      <w:pPr>
        <w:tabs>
          <w:tab w:val="left" w:pos="576"/>
        </w:tabs>
        <w:spacing w:after="120"/>
        <w:rPr>
          <w:rFonts w:ascii="Arial" w:hAnsi="Arial" w:cs="Arial"/>
          <w:b/>
          <w:i/>
        </w:rPr>
      </w:pPr>
      <w:r w:rsidRPr="00153371">
        <w:rPr>
          <w:rFonts w:ascii="Arial" w:hAnsi="Arial" w:cs="Arial"/>
          <w:b/>
          <w:i/>
        </w:rPr>
        <w:t>B</w:t>
      </w:r>
      <w:r w:rsidR="00106D9D" w:rsidRPr="00153371">
        <w:rPr>
          <w:rFonts w:ascii="Arial" w:hAnsi="Arial" w:cs="Arial"/>
          <w:b/>
          <w:i/>
        </w:rPr>
        <w:t>6</w:t>
      </w:r>
      <w:r w:rsidRPr="00153371">
        <w:rPr>
          <w:rFonts w:ascii="Arial" w:hAnsi="Arial" w:cs="Arial"/>
          <w:b/>
          <w:i/>
        </w:rPr>
        <w:t>.1. - Montant sous-traité désigné au marché</w:t>
      </w:r>
    </w:p>
    <w:p w14:paraId="78E88417" w14:textId="34CB977E" w:rsidR="0078690C" w:rsidRDefault="0078690C" w:rsidP="0078690C">
      <w:pPr>
        <w:tabs>
          <w:tab w:val="left" w:pos="576"/>
        </w:tabs>
        <w:spacing w:after="120"/>
        <w:rPr>
          <w:rFonts w:ascii="Arial" w:hAnsi="Arial" w:cs="Arial"/>
        </w:rPr>
      </w:pPr>
      <w:r w:rsidRPr="00153371">
        <w:rPr>
          <w:rFonts w:ascii="Arial" w:hAnsi="Arial"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153371">
        <w:rPr>
          <w:rFonts w:ascii="Arial" w:hAnsi="Arial" w:cs="Arial"/>
          <w:b/>
          <w:i/>
        </w:rPr>
        <w:t>conditions</w:t>
      </w:r>
      <w:r w:rsidRPr="00153371">
        <w:rPr>
          <w:rFonts w:ascii="Arial" w:hAnsi="Arial" w:cs="Arial"/>
        </w:rPr>
        <w:t xml:space="preserve"> de paiement. </w:t>
      </w:r>
    </w:p>
    <w:p w14:paraId="017F9B69" w14:textId="77777777" w:rsidR="00D93018" w:rsidRPr="00153371" w:rsidRDefault="00D93018" w:rsidP="0078690C">
      <w:pPr>
        <w:tabs>
          <w:tab w:val="left" w:pos="576"/>
        </w:tabs>
        <w:spacing w:after="120"/>
        <w:rPr>
          <w:rFonts w:ascii="Arial" w:hAnsi="Arial" w:cs="Arial"/>
        </w:rPr>
      </w:pPr>
    </w:p>
    <w:p w14:paraId="423FF86F" w14:textId="424C1ABA" w:rsidR="00106D9D" w:rsidRPr="00153371" w:rsidRDefault="00106D9D" w:rsidP="00106D9D">
      <w:pPr>
        <w:tabs>
          <w:tab w:val="left" w:pos="576"/>
        </w:tabs>
        <w:spacing w:after="120"/>
        <w:rPr>
          <w:rFonts w:ascii="Arial" w:hAnsi="Arial" w:cs="Arial"/>
          <w:b/>
          <w:i/>
        </w:rPr>
      </w:pPr>
      <w:r w:rsidRPr="00153371">
        <w:rPr>
          <w:rFonts w:ascii="Arial" w:hAnsi="Arial" w:cs="Arial"/>
          <w:b/>
          <w:i/>
        </w:rPr>
        <w:t>B6.2. - Montant sous-traité envisagé</w:t>
      </w:r>
    </w:p>
    <w:p w14:paraId="5AD3B7E0" w14:textId="1779CE6F" w:rsidR="00106D9D" w:rsidRDefault="00106D9D" w:rsidP="00106D9D">
      <w:pPr>
        <w:tabs>
          <w:tab w:val="left" w:pos="576"/>
        </w:tabs>
        <w:spacing w:after="120"/>
        <w:rPr>
          <w:rFonts w:ascii="Arial" w:hAnsi="Arial" w:cs="Arial"/>
          <w:szCs w:val="22"/>
        </w:rPr>
      </w:pPr>
      <w:r w:rsidRPr="00153371">
        <w:rPr>
          <w:rFonts w:ascii="Arial" w:hAnsi="Arial" w:cs="Arial"/>
          <w:szCs w:val="22"/>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p w14:paraId="3326839A" w14:textId="77777777" w:rsidR="00D93018" w:rsidRPr="00153371" w:rsidRDefault="00D93018" w:rsidP="00106D9D">
      <w:pPr>
        <w:tabs>
          <w:tab w:val="left" w:pos="576"/>
        </w:tabs>
        <w:spacing w:after="120"/>
        <w:rPr>
          <w:rFonts w:ascii="Arial" w:hAnsi="Arial" w:cs="Arial"/>
          <w:szCs w:val="22"/>
        </w:rPr>
      </w:pPr>
    </w:p>
    <w:tbl>
      <w:tblPr>
        <w:tblStyle w:val="Grilledutableau"/>
        <w:tblW w:w="0" w:type="auto"/>
        <w:tblLook w:val="04A0" w:firstRow="1" w:lastRow="0" w:firstColumn="1" w:lastColumn="0" w:noHBand="0" w:noVBand="1"/>
      </w:tblPr>
      <w:tblGrid>
        <w:gridCol w:w="3398"/>
        <w:gridCol w:w="3398"/>
        <w:gridCol w:w="3398"/>
      </w:tblGrid>
      <w:tr w:rsidR="00116970" w:rsidRPr="00153371" w14:paraId="4CCF8CBE" w14:textId="77777777" w:rsidTr="00116970">
        <w:tc>
          <w:tcPr>
            <w:tcW w:w="3398" w:type="dxa"/>
          </w:tcPr>
          <w:p w14:paraId="3D49A89E" w14:textId="4A90FA81" w:rsidR="00116970" w:rsidRPr="00153371" w:rsidRDefault="00116970" w:rsidP="00072FF4">
            <w:pPr>
              <w:tabs>
                <w:tab w:val="left" w:pos="426"/>
                <w:tab w:val="left" w:pos="851"/>
              </w:tabs>
              <w:jc w:val="both"/>
              <w:rPr>
                <w:rFonts w:ascii="Arial" w:hAnsi="Arial" w:cs="Arial"/>
              </w:rPr>
            </w:pPr>
            <w:r w:rsidRPr="00153371">
              <w:rPr>
                <w:rFonts w:ascii="Arial" w:hAnsi="Arial" w:cs="Arial"/>
              </w:rPr>
              <w:t>Nature des prestations sous-traitées</w:t>
            </w:r>
          </w:p>
        </w:tc>
        <w:tc>
          <w:tcPr>
            <w:tcW w:w="3398" w:type="dxa"/>
          </w:tcPr>
          <w:p w14:paraId="4DD6977B" w14:textId="530F0E79" w:rsidR="00116970" w:rsidRPr="00153371" w:rsidRDefault="00116970" w:rsidP="00072FF4">
            <w:pPr>
              <w:tabs>
                <w:tab w:val="left" w:pos="426"/>
                <w:tab w:val="left" w:pos="851"/>
              </w:tabs>
              <w:jc w:val="both"/>
              <w:rPr>
                <w:rFonts w:ascii="Arial" w:hAnsi="Arial" w:cs="Arial"/>
              </w:rPr>
            </w:pPr>
            <w:r w:rsidRPr="00153371">
              <w:rPr>
                <w:rFonts w:ascii="Arial" w:hAnsi="Arial" w:cs="Arial"/>
              </w:rPr>
              <w:t>Nom d</w:t>
            </w:r>
            <w:r w:rsidR="004D1E4D" w:rsidRPr="00153371">
              <w:rPr>
                <w:rFonts w:ascii="Arial" w:hAnsi="Arial" w:cs="Arial"/>
              </w:rPr>
              <w:t>e l’entreprise</w:t>
            </w:r>
            <w:r w:rsidRPr="00153371">
              <w:rPr>
                <w:rFonts w:ascii="Arial" w:hAnsi="Arial" w:cs="Arial"/>
              </w:rPr>
              <w:t xml:space="preserve"> sous-traitant</w:t>
            </w:r>
            <w:r w:rsidR="004D1E4D" w:rsidRPr="00153371">
              <w:rPr>
                <w:rFonts w:ascii="Arial" w:hAnsi="Arial" w:cs="Arial"/>
              </w:rPr>
              <w:t>e</w:t>
            </w:r>
          </w:p>
        </w:tc>
        <w:tc>
          <w:tcPr>
            <w:tcW w:w="3398" w:type="dxa"/>
          </w:tcPr>
          <w:p w14:paraId="3C7E1A9B" w14:textId="696CF42A" w:rsidR="00116970" w:rsidRPr="00153371" w:rsidRDefault="00116970" w:rsidP="00072FF4">
            <w:pPr>
              <w:tabs>
                <w:tab w:val="left" w:pos="426"/>
                <w:tab w:val="left" w:pos="851"/>
              </w:tabs>
              <w:jc w:val="both"/>
              <w:rPr>
                <w:rFonts w:ascii="Arial" w:hAnsi="Arial" w:cs="Arial"/>
              </w:rPr>
            </w:pPr>
            <w:r w:rsidRPr="00153371">
              <w:rPr>
                <w:rFonts w:ascii="Arial" w:hAnsi="Arial" w:cs="Arial"/>
              </w:rPr>
              <w:t>Montant</w:t>
            </w:r>
          </w:p>
        </w:tc>
      </w:tr>
      <w:tr w:rsidR="00116970" w:rsidRPr="004268AC" w14:paraId="03C42632" w14:textId="77777777" w:rsidTr="00116970">
        <w:tc>
          <w:tcPr>
            <w:tcW w:w="3398" w:type="dxa"/>
          </w:tcPr>
          <w:p w14:paraId="51572618"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75D5517"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72961C2F" w14:textId="77777777" w:rsidR="00116970" w:rsidRPr="004268AC" w:rsidRDefault="00116970" w:rsidP="00072FF4">
            <w:pPr>
              <w:tabs>
                <w:tab w:val="left" w:pos="426"/>
                <w:tab w:val="left" w:pos="851"/>
              </w:tabs>
              <w:jc w:val="both"/>
              <w:rPr>
                <w:rFonts w:ascii="Arial Narrow" w:hAnsi="Arial Narrow" w:cs="Arial"/>
              </w:rPr>
            </w:pPr>
          </w:p>
        </w:tc>
      </w:tr>
      <w:tr w:rsidR="00116970" w:rsidRPr="004268AC" w14:paraId="762F80BB" w14:textId="77777777" w:rsidTr="00116970">
        <w:tc>
          <w:tcPr>
            <w:tcW w:w="3398" w:type="dxa"/>
          </w:tcPr>
          <w:p w14:paraId="16FA0E07"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1F8EF6C"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605C3A6" w14:textId="77777777" w:rsidR="00116970" w:rsidRPr="004268AC" w:rsidRDefault="00116970" w:rsidP="00072FF4">
            <w:pPr>
              <w:tabs>
                <w:tab w:val="left" w:pos="426"/>
                <w:tab w:val="left" w:pos="851"/>
              </w:tabs>
              <w:jc w:val="both"/>
              <w:rPr>
                <w:rFonts w:ascii="Arial Narrow" w:hAnsi="Arial Narrow" w:cs="Arial"/>
              </w:rPr>
            </w:pPr>
          </w:p>
        </w:tc>
      </w:tr>
    </w:tbl>
    <w:p w14:paraId="65637D52" w14:textId="7DCDA347" w:rsidR="00D93018" w:rsidRPr="00153371" w:rsidRDefault="00D93018" w:rsidP="00D93018">
      <w:pPr>
        <w:tabs>
          <w:tab w:val="left" w:pos="576"/>
        </w:tabs>
        <w:spacing w:before="120" w:after="120"/>
        <w:rPr>
          <w:rFonts w:ascii="Arial" w:hAnsi="Arial" w:cs="Arial"/>
          <w:b/>
          <w:sz w:val="18"/>
          <w:szCs w:val="22"/>
        </w:rPr>
      </w:pPr>
      <w:r w:rsidRPr="00153371">
        <w:rPr>
          <w:rFonts w:ascii="Arial" w:hAnsi="Arial" w:cs="Arial"/>
          <w:b/>
          <w:sz w:val="18"/>
          <w:szCs w:val="22"/>
        </w:rPr>
        <w:t>Le montant total HT des prestations que j’envisage de sous-traiter conformément à ces annexes est</w:t>
      </w:r>
      <w:r>
        <w:rPr>
          <w:rFonts w:ascii="Arial" w:hAnsi="Arial" w:cs="Arial"/>
          <w:b/>
          <w:sz w:val="18"/>
          <w:szCs w:val="22"/>
        </w:rPr>
        <w:t xml:space="preserve"> </w:t>
      </w:r>
      <w:proofErr w:type="gramStart"/>
      <w:r>
        <w:rPr>
          <w:rFonts w:ascii="Arial" w:hAnsi="Arial" w:cs="Arial"/>
          <w:b/>
          <w:sz w:val="18"/>
          <w:szCs w:val="22"/>
        </w:rPr>
        <w:t xml:space="preserve">de </w:t>
      </w:r>
      <w:r w:rsidRPr="00153371">
        <w:rPr>
          <w:rFonts w:ascii="Arial" w:hAnsi="Arial" w:cs="Arial"/>
          <w:b/>
          <w:sz w:val="18"/>
          <w:szCs w:val="22"/>
        </w:rPr>
        <w:t xml:space="preserve"> :</w:t>
      </w:r>
      <w:proofErr w:type="gramEnd"/>
      <w:r w:rsidRPr="00153371">
        <w:rPr>
          <w:rFonts w:ascii="Arial" w:hAnsi="Arial" w:cs="Arial"/>
          <w:b/>
          <w:sz w:val="18"/>
          <w:szCs w:val="22"/>
        </w:rPr>
        <w:t xml:space="preserve"> </w:t>
      </w:r>
      <w:r w:rsidRPr="00153371">
        <w:rPr>
          <w:rFonts w:ascii="Arial" w:hAnsi="Arial" w:cs="Arial"/>
          <w:b/>
          <w:sz w:val="18"/>
          <w:szCs w:val="22"/>
        </w:rPr>
        <w:tab/>
      </w:r>
      <w:r w:rsidR="009E4655">
        <w:rPr>
          <w:rFonts w:ascii="Arial" w:hAnsi="Arial" w:cs="Arial"/>
          <w:b/>
          <w:sz w:val="18"/>
          <w:szCs w:val="22"/>
        </w:rPr>
        <w:t>…………</w:t>
      </w:r>
      <w:r w:rsidRPr="008B0A18">
        <w:rPr>
          <w:rFonts w:ascii="Arial" w:hAnsi="Arial" w:cs="Arial"/>
          <w:b/>
          <w:sz w:val="18"/>
          <w:szCs w:val="22"/>
          <w:highlight w:val="yellow"/>
        </w:rPr>
        <w:t>€/HT</w:t>
      </w:r>
    </w:p>
    <w:p w14:paraId="21F83029" w14:textId="23F12965" w:rsidR="00C10DD3" w:rsidRDefault="00C10DD3" w:rsidP="009B45B9">
      <w:pPr>
        <w:tabs>
          <w:tab w:val="left" w:pos="426"/>
          <w:tab w:val="left" w:pos="851"/>
        </w:tabs>
        <w:jc w:val="both"/>
        <w:rPr>
          <w:rFonts w:ascii="Arial Narrow" w:hAnsi="Arial Narrow" w:cs="Arial"/>
          <w:b/>
        </w:rPr>
      </w:pPr>
    </w:p>
    <w:p w14:paraId="75CDDCBB" w14:textId="77777777" w:rsidR="00B53F5A" w:rsidRPr="004268AC" w:rsidRDefault="00B53F5A" w:rsidP="009B45B9">
      <w:pPr>
        <w:tabs>
          <w:tab w:val="left" w:pos="426"/>
          <w:tab w:val="left" w:pos="851"/>
        </w:tabs>
        <w:jc w:val="both"/>
        <w:rPr>
          <w:rFonts w:ascii="Arial Narrow" w:hAnsi="Arial Narrow" w:cs="Arial"/>
          <w:b/>
        </w:rPr>
      </w:pPr>
    </w:p>
    <w:p w14:paraId="7B258DA9" w14:textId="0368A642" w:rsidR="00C10DD3" w:rsidRPr="00153371" w:rsidRDefault="00C10DD3" w:rsidP="00C10DD3">
      <w:pPr>
        <w:tabs>
          <w:tab w:val="left" w:pos="576"/>
        </w:tabs>
        <w:spacing w:after="120"/>
        <w:rPr>
          <w:rFonts w:ascii="Arial" w:hAnsi="Arial" w:cs="Arial"/>
          <w:b/>
          <w:i/>
        </w:rPr>
      </w:pPr>
      <w:r w:rsidRPr="00153371">
        <w:rPr>
          <w:rFonts w:ascii="Arial" w:hAnsi="Arial" w:cs="Arial"/>
          <w:b/>
          <w:i/>
        </w:rPr>
        <w:t>B6.3. – Créance présentée en nantissement ou cession</w:t>
      </w:r>
    </w:p>
    <w:p w14:paraId="7958FC3E" w14:textId="65D1D17B" w:rsidR="00C10DD3" w:rsidRPr="00C10DD3" w:rsidRDefault="00C10DD3" w:rsidP="009B45B9">
      <w:pPr>
        <w:tabs>
          <w:tab w:val="left" w:pos="426"/>
          <w:tab w:val="left" w:pos="851"/>
        </w:tabs>
        <w:jc w:val="both"/>
        <w:rPr>
          <w:rFonts w:ascii="Trebuchet MS" w:hAnsi="Trebuchet MS" w:cs="Arial"/>
        </w:rPr>
      </w:pPr>
    </w:p>
    <w:p w14:paraId="3D5E385F" w14:textId="012B322F" w:rsidR="00C10DD3" w:rsidRPr="00153371" w:rsidRDefault="00C10DD3" w:rsidP="009B45B9">
      <w:pPr>
        <w:tabs>
          <w:tab w:val="left" w:pos="426"/>
          <w:tab w:val="left" w:pos="851"/>
        </w:tabs>
        <w:jc w:val="both"/>
        <w:rPr>
          <w:rFonts w:ascii="Arial" w:hAnsi="Arial" w:cs="Arial"/>
        </w:rPr>
      </w:pPr>
      <w:r w:rsidRPr="00153371">
        <w:rPr>
          <w:rFonts w:ascii="Arial" w:hAnsi="Arial" w:cs="Arial"/>
        </w:rPr>
        <w:t>Le montant HT de la créance maximale que je pourrai (nous pourrons) présenter en nantissement ou céder est ainsi de : ………………………………………………………………………………………………………………………………</w:t>
      </w:r>
    </w:p>
    <w:p w14:paraId="691F77E2" w14:textId="7599F85A" w:rsidR="00C10DD3" w:rsidRDefault="00C10DD3" w:rsidP="009B45B9">
      <w:pPr>
        <w:tabs>
          <w:tab w:val="left" w:pos="426"/>
          <w:tab w:val="left" w:pos="851"/>
        </w:tabs>
        <w:jc w:val="both"/>
        <w:rPr>
          <w:rFonts w:ascii="Trebuchet MS" w:hAnsi="Trebuchet MS" w:cs="Arial"/>
          <w:b/>
        </w:rPr>
      </w:pPr>
    </w:p>
    <w:p w14:paraId="2ED98FCE" w14:textId="77777777" w:rsidR="00B53F5A" w:rsidRDefault="00B53F5A" w:rsidP="009B45B9">
      <w:pPr>
        <w:tabs>
          <w:tab w:val="left" w:pos="426"/>
          <w:tab w:val="left" w:pos="851"/>
        </w:tabs>
        <w:jc w:val="both"/>
        <w:rPr>
          <w:rFonts w:ascii="Trebuchet MS" w:hAnsi="Trebuchet MS" w:cs="Arial"/>
          <w:b/>
        </w:rPr>
      </w:pPr>
    </w:p>
    <w:p w14:paraId="40FBA938" w14:textId="6289EA01" w:rsidR="009B1CD0" w:rsidRPr="00153371" w:rsidRDefault="002475EA" w:rsidP="00FB65D3">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w:t>
      </w:r>
      <w:r w:rsidR="0078690C" w:rsidRPr="00153371">
        <w:rPr>
          <w:rFonts w:ascii="Arial" w:hAnsi="Arial" w:cs="Arial"/>
          <w:b/>
          <w:sz w:val="22"/>
          <w:szCs w:val="22"/>
          <w:highlight w:val="cyan"/>
        </w:rPr>
        <w:t>7</w:t>
      </w:r>
      <w:r w:rsidRPr="00153371">
        <w:rPr>
          <w:rFonts w:ascii="Arial" w:hAnsi="Arial" w:cs="Arial"/>
          <w:b/>
          <w:sz w:val="22"/>
          <w:szCs w:val="22"/>
          <w:highlight w:val="cyan"/>
        </w:rPr>
        <w:t xml:space="preserve"> - Délai de validité de l’offre :</w:t>
      </w:r>
    </w:p>
    <w:p w14:paraId="1197A5A9" w14:textId="77777777" w:rsidR="009B1CD0" w:rsidRPr="004268AC" w:rsidRDefault="009B1CD0" w:rsidP="009B45B9">
      <w:pPr>
        <w:tabs>
          <w:tab w:val="left" w:pos="851"/>
        </w:tabs>
        <w:jc w:val="both"/>
        <w:rPr>
          <w:rFonts w:ascii="Arial Narrow" w:hAnsi="Arial Narrow" w:cs="Arial"/>
          <w:bCs/>
        </w:rPr>
      </w:pPr>
    </w:p>
    <w:p w14:paraId="01BAEF7C" w14:textId="77777777" w:rsidR="009B1CD0" w:rsidRPr="00153371" w:rsidRDefault="002475EA" w:rsidP="009B45B9">
      <w:pPr>
        <w:tabs>
          <w:tab w:val="left" w:pos="851"/>
        </w:tabs>
        <w:jc w:val="both"/>
        <w:rPr>
          <w:rFonts w:ascii="Arial" w:hAnsi="Arial" w:cs="Arial"/>
          <w:bCs/>
        </w:rPr>
      </w:pPr>
      <w:r w:rsidRPr="00153371">
        <w:rPr>
          <w:rFonts w:ascii="Arial" w:hAnsi="Arial" w:cs="Arial"/>
          <w:bCs/>
        </w:rPr>
        <w:lastRenderedPageBreak/>
        <w:t>Le présent engagement me lie pour le délai de validité des offres indiqué dans le règlement de la consultation, la lettre de consultation ou l’avis d’appel public à la concurrence.</w:t>
      </w:r>
    </w:p>
    <w:p w14:paraId="7B82062A" w14:textId="77777777" w:rsidR="002475EA" w:rsidRPr="004268AC" w:rsidRDefault="002475EA" w:rsidP="009B45B9">
      <w:pPr>
        <w:tabs>
          <w:tab w:val="left" w:pos="851"/>
        </w:tabs>
        <w:jc w:val="both"/>
        <w:rPr>
          <w:rFonts w:ascii="Arial Narrow" w:hAnsi="Arial Narrow" w:cs="Arial"/>
          <w:bCs/>
        </w:rPr>
      </w:pPr>
    </w:p>
    <w:p w14:paraId="67E3BC12" w14:textId="77777777" w:rsidR="006C1971" w:rsidRPr="004268AC" w:rsidRDefault="006C1971" w:rsidP="009B45B9">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53371" w14:paraId="38ECB2D7" w14:textId="77777777">
        <w:tc>
          <w:tcPr>
            <w:tcW w:w="10419" w:type="dxa"/>
            <w:shd w:val="clear" w:color="auto" w:fill="66CCFF"/>
          </w:tcPr>
          <w:p w14:paraId="26B2EAF6" w14:textId="77777777" w:rsidR="009B1CD0" w:rsidRPr="00153371" w:rsidRDefault="009B1CD0" w:rsidP="009B45B9">
            <w:pPr>
              <w:tabs>
                <w:tab w:val="left" w:pos="-142"/>
                <w:tab w:val="left" w:pos="851"/>
                <w:tab w:val="left" w:pos="4111"/>
              </w:tabs>
              <w:jc w:val="both"/>
              <w:rPr>
                <w:rFonts w:ascii="Arial" w:hAnsi="Arial" w:cs="Arial"/>
              </w:rPr>
            </w:pPr>
            <w:r w:rsidRPr="00153371">
              <w:rPr>
                <w:rFonts w:ascii="Arial" w:hAnsi="Arial" w:cs="Arial"/>
                <w:b/>
                <w:bCs/>
                <w:sz w:val="22"/>
                <w:szCs w:val="22"/>
              </w:rPr>
              <w:t xml:space="preserve">C - Signature </w:t>
            </w:r>
            <w:r w:rsidR="00660727" w:rsidRPr="00153371">
              <w:rPr>
                <w:rFonts w:ascii="Arial" w:hAnsi="Arial" w:cs="Arial"/>
                <w:b/>
                <w:bCs/>
                <w:sz w:val="22"/>
                <w:szCs w:val="22"/>
              </w:rPr>
              <w:t>du marché ou de l’accord-cadre</w:t>
            </w:r>
            <w:r w:rsidRPr="00153371">
              <w:rPr>
                <w:rFonts w:ascii="Arial" w:hAnsi="Arial" w:cs="Arial"/>
                <w:b/>
                <w:bCs/>
                <w:sz w:val="22"/>
                <w:szCs w:val="22"/>
              </w:rPr>
              <w:t xml:space="preserve"> par le </w:t>
            </w:r>
            <w:r w:rsidR="00036500" w:rsidRPr="00153371">
              <w:rPr>
                <w:rFonts w:ascii="Arial" w:hAnsi="Arial" w:cs="Arial"/>
                <w:b/>
                <w:bCs/>
                <w:sz w:val="22"/>
                <w:szCs w:val="22"/>
              </w:rPr>
              <w:t>titulaire individuel ou</w:t>
            </w:r>
            <w:r w:rsidR="00354C04" w:rsidRPr="00153371">
              <w:rPr>
                <w:rFonts w:ascii="Arial" w:hAnsi="Arial" w:cs="Arial"/>
                <w:b/>
                <w:bCs/>
                <w:sz w:val="22"/>
                <w:szCs w:val="22"/>
              </w:rPr>
              <w:t>, en cas groupement, le mandataire dûment habilité ou</w:t>
            </w:r>
            <w:r w:rsidR="00036500" w:rsidRPr="00153371">
              <w:rPr>
                <w:rFonts w:ascii="Arial" w:hAnsi="Arial" w:cs="Arial"/>
                <w:b/>
                <w:bCs/>
                <w:sz w:val="22"/>
                <w:szCs w:val="22"/>
              </w:rPr>
              <w:t xml:space="preserve"> chaque membre du groupement</w:t>
            </w:r>
            <w:r w:rsidRPr="00153371">
              <w:rPr>
                <w:rFonts w:ascii="Arial" w:hAnsi="Arial" w:cs="Arial"/>
                <w:b/>
                <w:bCs/>
                <w:sz w:val="22"/>
                <w:szCs w:val="22"/>
              </w:rPr>
              <w:t>.</w:t>
            </w:r>
          </w:p>
        </w:tc>
      </w:tr>
    </w:tbl>
    <w:p w14:paraId="6B95A2EB" w14:textId="77777777" w:rsidR="009B1CD0" w:rsidRPr="004268AC" w:rsidRDefault="009B1CD0" w:rsidP="006C4338">
      <w:pPr>
        <w:tabs>
          <w:tab w:val="left" w:pos="851"/>
        </w:tabs>
        <w:jc w:val="both"/>
        <w:rPr>
          <w:rFonts w:ascii="Arial Narrow" w:hAnsi="Arial Narrow"/>
        </w:rPr>
      </w:pPr>
    </w:p>
    <w:p w14:paraId="6697EFC7" w14:textId="3026FE9F"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C1 – Signature de l’accord-cadre par le titulaire individuel :</w:t>
      </w:r>
    </w:p>
    <w:p w14:paraId="6DD6A066" w14:textId="77777777" w:rsidR="00332B12" w:rsidRPr="004268AC" w:rsidRDefault="00332B12" w:rsidP="00332B12">
      <w:pPr>
        <w:pStyle w:val="fcase1ertab"/>
        <w:tabs>
          <w:tab w:val="left" w:pos="851"/>
        </w:tabs>
        <w:ind w:left="0" w:firstLine="0"/>
        <w:rPr>
          <w:rFonts w:ascii="Arial Narrow" w:hAnsi="Arial Narrow"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53371" w14:paraId="355D4A5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DD4539A"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Nom, prénom et qualité</w:t>
            </w:r>
          </w:p>
          <w:p w14:paraId="3598202D" w14:textId="77777777" w:rsidR="00332B12" w:rsidRPr="00153371" w:rsidRDefault="00332B12" w:rsidP="00B054DA">
            <w:pPr>
              <w:tabs>
                <w:tab w:val="left" w:pos="851"/>
              </w:tabs>
              <w:jc w:val="center"/>
              <w:rPr>
                <w:rFonts w:ascii="Arial" w:hAnsi="Arial" w:cs="Arial"/>
                <w:b/>
                <w:bCs/>
              </w:rPr>
            </w:pPr>
            <w:proofErr w:type="gramStart"/>
            <w:r w:rsidRPr="00153371">
              <w:rPr>
                <w:rFonts w:ascii="Arial" w:hAnsi="Arial" w:cs="Arial"/>
                <w:b/>
                <w:bCs/>
              </w:rPr>
              <w:t>du</w:t>
            </w:r>
            <w:proofErr w:type="gramEnd"/>
            <w:r w:rsidRPr="00153371">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8172109"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B2313"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Signature</w:t>
            </w:r>
          </w:p>
        </w:tc>
      </w:tr>
      <w:tr w:rsidR="00332B12" w:rsidRPr="004268AC" w14:paraId="54A2953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6FA05E2"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bottom w:val="single" w:sz="4" w:space="0" w:color="auto"/>
            </w:tcBorders>
            <w:shd w:val="clear" w:color="auto" w:fill="auto"/>
          </w:tcPr>
          <w:p w14:paraId="50C088DD"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54F775B" w14:textId="77777777" w:rsidR="00332B12" w:rsidRPr="004268AC" w:rsidRDefault="00332B12" w:rsidP="00B054DA">
            <w:pPr>
              <w:tabs>
                <w:tab w:val="left" w:pos="851"/>
              </w:tabs>
              <w:snapToGrid w:val="0"/>
              <w:jc w:val="both"/>
              <w:rPr>
                <w:rFonts w:ascii="Arial Narrow" w:hAnsi="Arial Narrow" w:cs="Arial"/>
                <w:b/>
                <w:bCs/>
              </w:rPr>
            </w:pPr>
          </w:p>
        </w:tc>
      </w:tr>
    </w:tbl>
    <w:p w14:paraId="7C42E01A" w14:textId="77777777" w:rsidR="002904AF" w:rsidRPr="00153371" w:rsidRDefault="002904AF" w:rsidP="002904AF">
      <w:pPr>
        <w:tabs>
          <w:tab w:val="left" w:pos="851"/>
        </w:tabs>
        <w:jc w:val="both"/>
        <w:rPr>
          <w:rFonts w:ascii="Arial" w:hAnsi="Arial" w:cs="Arial"/>
        </w:rPr>
      </w:pPr>
      <w:r w:rsidRPr="00153371">
        <w:rPr>
          <w:rFonts w:ascii="Arial" w:hAnsi="Arial" w:cs="Arial"/>
          <w:sz w:val="18"/>
          <w:szCs w:val="18"/>
        </w:rPr>
        <w:t>(*) Le signataire doit avoir le pouvoir d’engager la personne qu’il représente.</w:t>
      </w:r>
    </w:p>
    <w:p w14:paraId="2C9C3B16" w14:textId="77777777" w:rsidR="00332B12" w:rsidRPr="004268AC" w:rsidRDefault="00332B12" w:rsidP="00332B12">
      <w:pPr>
        <w:pStyle w:val="fcase1ertab"/>
        <w:tabs>
          <w:tab w:val="left" w:pos="851"/>
        </w:tabs>
        <w:ind w:left="0" w:firstLine="0"/>
        <w:rPr>
          <w:rFonts w:ascii="Arial Narrow" w:hAnsi="Arial Narrow" w:cs="Arial"/>
          <w:b/>
          <w:sz w:val="22"/>
          <w:szCs w:val="22"/>
        </w:rPr>
      </w:pPr>
    </w:p>
    <w:p w14:paraId="0093755E" w14:textId="7E165D73"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C2 – Signature de l’accord-cadre en cas de groupement :</w:t>
      </w:r>
    </w:p>
    <w:p w14:paraId="78509682" w14:textId="77777777" w:rsidR="00C77F4A" w:rsidRPr="00153371" w:rsidRDefault="00C77F4A" w:rsidP="00C77F4A">
      <w:pPr>
        <w:tabs>
          <w:tab w:val="left" w:pos="851"/>
        </w:tabs>
        <w:jc w:val="both"/>
        <w:rPr>
          <w:rFonts w:ascii="Arial" w:hAnsi="Arial" w:cs="Arial"/>
          <w:sz w:val="18"/>
          <w:szCs w:val="18"/>
        </w:rPr>
      </w:pPr>
      <w:r w:rsidRPr="00153371">
        <w:rPr>
          <w:rFonts w:ascii="Arial" w:hAnsi="Arial" w:cs="Arial"/>
        </w:rPr>
        <w:t xml:space="preserve">Les membres du groupement d’opérateurs économiques désignent le mandataire suivant </w:t>
      </w:r>
      <w:r w:rsidRPr="00153371">
        <w:rPr>
          <w:rFonts w:ascii="Arial" w:hAnsi="Arial" w:cs="Arial"/>
          <w:i/>
          <w:sz w:val="18"/>
          <w:szCs w:val="18"/>
        </w:rPr>
        <w:t>(</w:t>
      </w:r>
      <w:hyperlink r:id="rId19" w:history="1">
        <w:r w:rsidRPr="00153371">
          <w:rPr>
            <w:rStyle w:val="Lienhypertexte"/>
            <w:rFonts w:ascii="Arial" w:hAnsi="Arial" w:cs="Arial"/>
            <w:i/>
            <w:sz w:val="18"/>
            <w:szCs w:val="18"/>
          </w:rPr>
          <w:t>article R. 2142-23</w:t>
        </w:r>
      </w:hyperlink>
      <w:r w:rsidRPr="00153371">
        <w:rPr>
          <w:rFonts w:ascii="Arial" w:hAnsi="Arial" w:cs="Arial"/>
          <w:i/>
          <w:sz w:val="18"/>
          <w:szCs w:val="18"/>
        </w:rPr>
        <w:t xml:space="preserve"> ou </w:t>
      </w:r>
      <w:hyperlink r:id="rId20" w:history="1">
        <w:r w:rsidRPr="00153371">
          <w:rPr>
            <w:rStyle w:val="Lienhypertexte"/>
            <w:rFonts w:ascii="Arial" w:hAnsi="Arial" w:cs="Arial"/>
            <w:i/>
            <w:sz w:val="18"/>
            <w:szCs w:val="18"/>
          </w:rPr>
          <w:t>article R. 2342-12</w:t>
        </w:r>
      </w:hyperlink>
      <w:r w:rsidRPr="00153371">
        <w:rPr>
          <w:rFonts w:ascii="Arial" w:hAnsi="Arial" w:cs="Arial"/>
          <w:i/>
          <w:sz w:val="18"/>
          <w:szCs w:val="18"/>
        </w:rPr>
        <w:t xml:space="preserve"> du code de la commande publique) </w:t>
      </w:r>
      <w:r w:rsidRPr="00153371">
        <w:rPr>
          <w:rFonts w:ascii="Arial" w:hAnsi="Arial" w:cs="Arial"/>
          <w:sz w:val="18"/>
          <w:szCs w:val="18"/>
        </w:rPr>
        <w:t>:</w:t>
      </w:r>
    </w:p>
    <w:p w14:paraId="46AAED11" w14:textId="77777777" w:rsidR="00C77F4A" w:rsidRPr="00153371" w:rsidRDefault="00C77F4A" w:rsidP="00C77F4A">
      <w:pPr>
        <w:tabs>
          <w:tab w:val="left" w:pos="851"/>
        </w:tabs>
        <w:rPr>
          <w:rFonts w:ascii="Arial" w:hAnsi="Arial" w:cs="Arial"/>
          <w:i/>
          <w:sz w:val="18"/>
          <w:szCs w:val="18"/>
        </w:rPr>
      </w:pPr>
      <w:r w:rsidRPr="00153371">
        <w:rPr>
          <w:rFonts w:ascii="Arial" w:hAnsi="Arial" w:cs="Arial"/>
          <w:i/>
          <w:sz w:val="18"/>
          <w:szCs w:val="18"/>
        </w:rPr>
        <w:t>[Indiquer le nom commercial et la dénomination sociale du mandataire]</w:t>
      </w:r>
    </w:p>
    <w:p w14:paraId="340A375E" w14:textId="77777777" w:rsidR="00332B12" w:rsidRPr="004268AC" w:rsidRDefault="00332B12" w:rsidP="006C4338">
      <w:pPr>
        <w:tabs>
          <w:tab w:val="left" w:pos="851"/>
        </w:tabs>
        <w:jc w:val="both"/>
        <w:rPr>
          <w:rFonts w:ascii="Arial Narrow" w:hAnsi="Arial Narrow"/>
        </w:rPr>
      </w:pPr>
    </w:p>
    <w:p w14:paraId="7E0AE73B" w14:textId="77777777" w:rsidR="00036500" w:rsidRPr="00153371" w:rsidRDefault="004A7169" w:rsidP="00710FD6">
      <w:pPr>
        <w:pStyle w:val="fcase1ertab"/>
        <w:tabs>
          <w:tab w:val="left" w:pos="851"/>
        </w:tabs>
        <w:ind w:left="0" w:firstLine="0"/>
        <w:rPr>
          <w:rFonts w:ascii="Arial" w:hAnsi="Arial" w:cs="Arial"/>
        </w:rPr>
      </w:pPr>
      <w:r w:rsidRPr="00153371">
        <w:rPr>
          <w:rFonts w:ascii="Arial" w:hAnsi="Arial" w:cs="Arial"/>
        </w:rPr>
        <w:t xml:space="preserve">En cas de groupement conjoint, </w:t>
      </w:r>
      <w:r w:rsidR="00036500" w:rsidRPr="00153371">
        <w:rPr>
          <w:rFonts w:ascii="Arial" w:hAnsi="Arial" w:cs="Arial"/>
        </w:rPr>
        <w:t xml:space="preserve">le mandataire </w:t>
      </w:r>
      <w:r w:rsidRPr="00153371">
        <w:rPr>
          <w:rFonts w:ascii="Arial" w:hAnsi="Arial" w:cs="Arial"/>
        </w:rPr>
        <w:t xml:space="preserve">du groupement </w:t>
      </w:r>
      <w:r w:rsidR="00036500" w:rsidRPr="00153371">
        <w:rPr>
          <w:rFonts w:ascii="Arial" w:hAnsi="Arial" w:cs="Arial"/>
        </w:rPr>
        <w:t>est :</w:t>
      </w:r>
    </w:p>
    <w:p w14:paraId="0355C244" w14:textId="77777777" w:rsidR="00036500" w:rsidRPr="00153371" w:rsidRDefault="00036500" w:rsidP="00E47798">
      <w:pPr>
        <w:pStyle w:val="fcase1ertab"/>
        <w:tabs>
          <w:tab w:val="left" w:pos="851"/>
        </w:tabs>
        <w:rPr>
          <w:rFonts w:ascii="Arial" w:hAnsi="Arial" w:cs="Arial"/>
        </w:rPr>
      </w:pPr>
      <w:r w:rsidRPr="00153371">
        <w:rPr>
          <w:rFonts w:ascii="Arial" w:hAnsi="Arial" w:cs="Arial"/>
          <w:i/>
          <w:iCs/>
          <w:sz w:val="18"/>
          <w:szCs w:val="18"/>
        </w:rPr>
        <w:t>(Cocher la case correspondante.)</w:t>
      </w:r>
    </w:p>
    <w:p w14:paraId="0C0A59B0" w14:textId="145F2934" w:rsidR="00354C04" w:rsidRPr="00153371" w:rsidRDefault="00FB3832" w:rsidP="0083205E">
      <w:pPr>
        <w:pStyle w:val="fcase1ertab"/>
        <w:tabs>
          <w:tab w:val="clear" w:pos="426"/>
          <w:tab w:val="left" w:pos="851"/>
        </w:tabs>
        <w:spacing w:before="120"/>
        <w:ind w:left="0" w:firstLine="851"/>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354C04"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354C04" w:rsidRPr="00153371">
        <w:rPr>
          <w:rFonts w:ascii="Arial" w:hAnsi="Arial" w:cs="Arial"/>
          <w:i/>
          <w:iCs/>
        </w:rPr>
        <w:t xml:space="preserve"> </w:t>
      </w:r>
      <w:r w:rsidR="0044629B" w:rsidRPr="00153371">
        <w:rPr>
          <w:rFonts w:ascii="Arial" w:hAnsi="Arial" w:cs="Arial"/>
        </w:rPr>
        <w:t>Conjoint</w:t>
      </w:r>
      <w:r w:rsidR="00354C04" w:rsidRPr="00153371">
        <w:rPr>
          <w:rFonts w:ascii="Arial" w:hAnsi="Arial" w:cs="Arial"/>
        </w:rPr>
        <w:tab/>
      </w:r>
      <w:r w:rsidR="00354C04" w:rsidRPr="00153371">
        <w:rPr>
          <w:rFonts w:ascii="Arial" w:hAnsi="Arial" w:cs="Arial"/>
        </w:rPr>
        <w:tab/>
        <w:t>OU</w:t>
      </w:r>
      <w:r w:rsidR="00354C04" w:rsidRPr="00153371">
        <w:rPr>
          <w:rFonts w:ascii="Arial" w:hAnsi="Arial" w:cs="Arial"/>
        </w:rPr>
        <w:tab/>
      </w:r>
      <w:r w:rsidR="00354C04" w:rsidRPr="00153371">
        <w:rPr>
          <w:rFonts w:ascii="Arial" w:hAnsi="Arial" w:cs="Arial"/>
        </w:rPr>
        <w:tab/>
      </w:r>
      <w:r w:rsidR="00D93A55" w:rsidRPr="00153371">
        <w:rPr>
          <w:rFonts w:ascii="Arial" w:hAnsi="Arial" w:cs="Arial"/>
        </w:rPr>
        <w:fldChar w:fldCharType="begin">
          <w:ffData>
            <w:name w:val=""/>
            <w:enabled/>
            <w:calcOnExit w:val="0"/>
            <w:checkBox>
              <w:size w:val="20"/>
              <w:default w:val="1"/>
            </w:checkBox>
          </w:ffData>
        </w:fldChar>
      </w:r>
      <w:r w:rsidR="00D93A55" w:rsidRPr="00153371">
        <w:rPr>
          <w:rFonts w:ascii="Arial" w:hAnsi="Arial" w:cs="Arial"/>
        </w:rPr>
        <w:instrText xml:space="preserve"> FORMCHECKBOX </w:instrText>
      </w:r>
      <w:r w:rsidR="00D93A55" w:rsidRPr="00153371">
        <w:rPr>
          <w:rFonts w:ascii="Arial" w:hAnsi="Arial" w:cs="Arial"/>
        </w:rPr>
      </w:r>
      <w:r w:rsidR="00D93A55" w:rsidRPr="00153371">
        <w:rPr>
          <w:rFonts w:ascii="Arial" w:hAnsi="Arial" w:cs="Arial"/>
        </w:rPr>
        <w:fldChar w:fldCharType="separate"/>
      </w:r>
      <w:r w:rsidR="00D93A55" w:rsidRPr="00153371">
        <w:rPr>
          <w:rFonts w:ascii="Arial" w:hAnsi="Arial" w:cs="Arial"/>
        </w:rPr>
        <w:fldChar w:fldCharType="end"/>
      </w:r>
      <w:r w:rsidR="00354C04" w:rsidRPr="00153371">
        <w:rPr>
          <w:rFonts w:ascii="Arial" w:hAnsi="Arial" w:cs="Arial"/>
          <w:iCs/>
        </w:rPr>
        <w:t xml:space="preserve"> </w:t>
      </w:r>
      <w:r w:rsidR="00354C04" w:rsidRPr="00153371">
        <w:rPr>
          <w:rFonts w:ascii="Arial" w:hAnsi="Arial" w:cs="Arial"/>
        </w:rPr>
        <w:t>solidaire</w:t>
      </w:r>
    </w:p>
    <w:p w14:paraId="041F6425" w14:textId="77777777" w:rsidR="009B1CD0" w:rsidRPr="004268AC" w:rsidRDefault="009B1CD0" w:rsidP="0083205E">
      <w:pPr>
        <w:tabs>
          <w:tab w:val="left" w:pos="851"/>
        </w:tabs>
        <w:rPr>
          <w:rFonts w:ascii="Arial Narrow" w:hAnsi="Arial Narrow" w:cs="Arial"/>
        </w:rPr>
      </w:pPr>
    </w:p>
    <w:p w14:paraId="2DFC3656" w14:textId="77777777" w:rsidR="002904AF" w:rsidRPr="00153371" w:rsidRDefault="00FB3832" w:rsidP="001C733C">
      <w:pPr>
        <w:pStyle w:val="fcasegauche"/>
        <w:tabs>
          <w:tab w:val="left" w:pos="426"/>
          <w:tab w:val="left" w:pos="851"/>
        </w:tabs>
        <w:spacing w:after="0"/>
        <w:ind w:left="0" w:firstLine="0"/>
        <w:jc w:val="left"/>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w:t>
      </w:r>
      <w:r w:rsidR="001C733C" w:rsidRPr="00153371">
        <w:rPr>
          <w:rFonts w:ascii="Arial" w:hAnsi="Arial" w:cs="Arial"/>
        </w:rPr>
        <w:t>Les membres du groupement</w:t>
      </w:r>
      <w:r w:rsidR="0021527A" w:rsidRPr="00153371">
        <w:rPr>
          <w:rFonts w:ascii="Arial" w:hAnsi="Arial" w:cs="Arial"/>
        </w:rPr>
        <w:t xml:space="preserve"> ont donné mandat</w:t>
      </w:r>
      <w:r w:rsidR="007F68A6" w:rsidRPr="00153371">
        <w:rPr>
          <w:rFonts w:ascii="Arial" w:hAnsi="Arial" w:cs="Arial"/>
        </w:rPr>
        <w:t xml:space="preserve"> au mandataire, qui signe le présent acte d’engagement</w:t>
      </w:r>
      <w:r w:rsidR="002904AF" w:rsidRPr="00153371">
        <w:rPr>
          <w:rFonts w:ascii="Arial" w:hAnsi="Arial" w:cs="Arial"/>
        </w:rPr>
        <w:t> :</w:t>
      </w:r>
    </w:p>
    <w:p w14:paraId="3FBD3A1D" w14:textId="77777777" w:rsidR="001C733C" w:rsidRPr="00153371" w:rsidRDefault="001C733C" w:rsidP="001C733C">
      <w:pPr>
        <w:tabs>
          <w:tab w:val="left" w:pos="851"/>
        </w:tabs>
        <w:rPr>
          <w:rFonts w:ascii="Arial" w:hAnsi="Arial" w:cs="Arial"/>
        </w:rPr>
      </w:pPr>
      <w:r w:rsidRPr="00153371">
        <w:rPr>
          <w:rFonts w:ascii="Arial" w:hAnsi="Arial" w:cs="Arial"/>
          <w:i/>
          <w:sz w:val="18"/>
          <w:szCs w:val="18"/>
        </w:rPr>
        <w:t xml:space="preserve">(Cocher la </w:t>
      </w:r>
      <w:r w:rsidR="002904AF" w:rsidRPr="00153371">
        <w:rPr>
          <w:rFonts w:ascii="Arial" w:hAnsi="Arial" w:cs="Arial"/>
          <w:i/>
          <w:sz w:val="18"/>
          <w:szCs w:val="18"/>
        </w:rPr>
        <w:t xml:space="preserve">ou les </w:t>
      </w:r>
      <w:r w:rsidRPr="00153371">
        <w:rPr>
          <w:rFonts w:ascii="Arial" w:hAnsi="Arial" w:cs="Arial"/>
          <w:i/>
          <w:sz w:val="18"/>
          <w:szCs w:val="18"/>
        </w:rPr>
        <w:t>case</w:t>
      </w:r>
      <w:r w:rsidR="002904AF" w:rsidRPr="00153371">
        <w:rPr>
          <w:rFonts w:ascii="Arial" w:hAnsi="Arial" w:cs="Arial"/>
          <w:i/>
          <w:sz w:val="18"/>
          <w:szCs w:val="18"/>
        </w:rPr>
        <w:t>s</w:t>
      </w:r>
      <w:r w:rsidRPr="00153371">
        <w:rPr>
          <w:rFonts w:ascii="Arial" w:hAnsi="Arial" w:cs="Arial"/>
          <w:i/>
          <w:sz w:val="18"/>
          <w:szCs w:val="18"/>
        </w:rPr>
        <w:t xml:space="preserve"> correspondante</w:t>
      </w:r>
      <w:r w:rsidR="002904AF" w:rsidRPr="00153371">
        <w:rPr>
          <w:rFonts w:ascii="Arial" w:hAnsi="Arial" w:cs="Arial"/>
          <w:i/>
          <w:sz w:val="18"/>
          <w:szCs w:val="18"/>
        </w:rPr>
        <w:t>s</w:t>
      </w:r>
      <w:r w:rsidRPr="00153371">
        <w:rPr>
          <w:rFonts w:ascii="Arial" w:hAnsi="Arial" w:cs="Arial"/>
          <w:i/>
          <w:sz w:val="18"/>
          <w:szCs w:val="18"/>
        </w:rPr>
        <w:t>.)</w:t>
      </w:r>
    </w:p>
    <w:p w14:paraId="596B3F34" w14:textId="77777777" w:rsidR="001C733C" w:rsidRPr="004268AC" w:rsidRDefault="001C733C" w:rsidP="001C733C">
      <w:pPr>
        <w:pStyle w:val="fcasegauche"/>
        <w:tabs>
          <w:tab w:val="left" w:pos="426"/>
          <w:tab w:val="left" w:pos="851"/>
        </w:tabs>
        <w:spacing w:after="0"/>
        <w:ind w:left="0" w:firstLine="0"/>
        <w:jc w:val="left"/>
        <w:rPr>
          <w:rFonts w:ascii="Arial Narrow" w:hAnsi="Arial Narrow" w:cs="Arial"/>
        </w:rPr>
      </w:pPr>
    </w:p>
    <w:p w14:paraId="02649179" w14:textId="78582772" w:rsidR="002904AF" w:rsidRPr="00153371" w:rsidRDefault="001C733C" w:rsidP="009B45B9">
      <w:pPr>
        <w:tabs>
          <w:tab w:val="left" w:pos="851"/>
        </w:tabs>
        <w:ind w:left="1695" w:hanging="1695"/>
        <w:rPr>
          <w:rFonts w:ascii="Arial" w:hAnsi="Arial" w:cs="Arial"/>
        </w:rPr>
      </w:pPr>
      <w:r w:rsidRPr="004268AC">
        <w:rPr>
          <w:rFonts w:ascii="Arial Narrow" w:hAnsi="Arial Narrow"/>
        </w:rPr>
        <w:tab/>
      </w:r>
      <w:r w:rsidR="00FB3832" w:rsidRPr="004268AC">
        <w:rPr>
          <w:rFonts w:ascii="Arial Narrow" w:hAnsi="Arial Narrow"/>
        </w:rPr>
        <w:fldChar w:fldCharType="begin">
          <w:ffData>
            <w:name w:val=""/>
            <w:enabled/>
            <w:calcOnExit w:val="0"/>
            <w:checkBox>
              <w:size w:val="20"/>
              <w:default w:val="0"/>
            </w:checkBox>
          </w:ffData>
        </w:fldChar>
      </w:r>
      <w:r w:rsidRPr="004268AC">
        <w:rPr>
          <w:rFonts w:ascii="Arial Narrow" w:hAnsi="Arial Narrow"/>
        </w:rPr>
        <w:instrText xml:space="preserve"> FORMCHECKBOX </w:instrText>
      </w:r>
      <w:r w:rsidR="00FB3832" w:rsidRPr="004268AC">
        <w:rPr>
          <w:rFonts w:ascii="Arial Narrow" w:hAnsi="Arial Narrow"/>
        </w:rPr>
      </w:r>
      <w:r w:rsidR="00FB3832" w:rsidRPr="004268AC">
        <w:rPr>
          <w:rFonts w:ascii="Arial Narrow" w:hAnsi="Arial Narrow"/>
        </w:rPr>
        <w:fldChar w:fldCharType="separate"/>
      </w:r>
      <w:r w:rsidR="00FB3832" w:rsidRPr="004268AC">
        <w:rPr>
          <w:rFonts w:ascii="Arial Narrow" w:hAnsi="Arial Narrow"/>
        </w:rPr>
        <w:fldChar w:fldCharType="end"/>
      </w:r>
      <w:r w:rsidRPr="004268AC">
        <w:rPr>
          <w:rFonts w:ascii="Arial Narrow" w:hAnsi="Arial Narrow"/>
        </w:rPr>
        <w:tab/>
      </w:r>
      <w:r w:rsidR="00153371" w:rsidRPr="00153371">
        <w:rPr>
          <w:rFonts w:ascii="Arial" w:hAnsi="Arial" w:cs="Arial"/>
        </w:rPr>
        <w:t>Pour</w:t>
      </w:r>
      <w:r w:rsidR="002904AF" w:rsidRPr="00153371">
        <w:rPr>
          <w:rFonts w:ascii="Arial" w:hAnsi="Arial" w:cs="Arial"/>
        </w:rPr>
        <w:t xml:space="preserve"> signer le présent acte d’engagement en leur nom et pour leur compte</w:t>
      </w:r>
      <w:r w:rsidR="007F68A6" w:rsidRPr="00153371">
        <w:rPr>
          <w:rFonts w:ascii="Arial" w:hAnsi="Arial" w:cs="Arial"/>
        </w:rPr>
        <w:t xml:space="preserve">, </w:t>
      </w:r>
      <w:r w:rsidR="0021527A" w:rsidRPr="00153371">
        <w:rPr>
          <w:rFonts w:ascii="Arial" w:hAnsi="Arial" w:cs="Arial"/>
        </w:rPr>
        <w:t xml:space="preserve">pour les représenter vis-à-vis de l’acheteur </w:t>
      </w:r>
      <w:r w:rsidR="007F68A6" w:rsidRPr="00153371">
        <w:rPr>
          <w:rFonts w:ascii="Arial" w:hAnsi="Arial" w:cs="Arial"/>
        </w:rPr>
        <w:t>et pour coordonner l’ensemble des prestations</w:t>
      </w:r>
      <w:r w:rsidR="00983FF3" w:rsidRPr="00153371">
        <w:rPr>
          <w:rFonts w:ascii="Arial" w:hAnsi="Arial" w:cs="Arial"/>
        </w:rPr>
        <w:t> ;</w:t>
      </w:r>
    </w:p>
    <w:p w14:paraId="672D91CA" w14:textId="1399E888" w:rsidR="002904AF" w:rsidRPr="00153371" w:rsidRDefault="002904AF" w:rsidP="001C733C">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5A3EF37C" w14:textId="77777777" w:rsidR="002904AF" w:rsidRPr="00153371" w:rsidRDefault="002904AF" w:rsidP="001C733C">
      <w:pPr>
        <w:tabs>
          <w:tab w:val="left" w:pos="851"/>
        </w:tabs>
        <w:rPr>
          <w:rFonts w:ascii="Arial" w:hAnsi="Arial" w:cs="Arial"/>
        </w:rPr>
      </w:pPr>
    </w:p>
    <w:p w14:paraId="3C0FCB9E" w14:textId="7E6C17B0" w:rsidR="002904AF" w:rsidRPr="00153371" w:rsidRDefault="00FB3832" w:rsidP="002904AF">
      <w:pPr>
        <w:tabs>
          <w:tab w:val="left" w:pos="851"/>
        </w:tabs>
        <w:ind w:left="1701" w:hanging="850"/>
        <w:jc w:val="both"/>
        <w:rPr>
          <w:rFonts w:ascii="Arial" w:hAnsi="Arial" w:cs="Arial"/>
          <w:iCs/>
        </w:rPr>
      </w:pPr>
      <w:r w:rsidRPr="00153371">
        <w:rPr>
          <w:rFonts w:ascii="Arial" w:hAnsi="Arial" w:cs="Arial"/>
        </w:rPr>
        <w:fldChar w:fldCharType="begin">
          <w:ffData>
            <w:name w:val=""/>
            <w:enabled/>
            <w:calcOnExit w:val="0"/>
            <w:checkBox>
              <w:size w:val="20"/>
              <w:default w:val="0"/>
            </w:checkBox>
          </w:ffData>
        </w:fldChar>
      </w:r>
      <w:r w:rsidR="002904AF"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904AF" w:rsidRPr="00153371">
        <w:rPr>
          <w:rFonts w:ascii="Arial" w:hAnsi="Arial" w:cs="Arial"/>
        </w:rPr>
        <w:tab/>
      </w:r>
      <w:r w:rsidR="00153371" w:rsidRPr="00153371">
        <w:rPr>
          <w:rFonts w:ascii="Arial" w:hAnsi="Arial" w:cs="Arial"/>
        </w:rPr>
        <w:t>Pour</w:t>
      </w:r>
      <w:r w:rsidR="002904AF" w:rsidRPr="00153371">
        <w:rPr>
          <w:rFonts w:ascii="Arial" w:hAnsi="Arial" w:cs="Arial"/>
        </w:rPr>
        <w:t xml:space="preserve"> signer, en leur nom et pour leur compte, les modifications ultérieures du mar</w:t>
      </w:r>
      <w:r w:rsidR="0021527A" w:rsidRPr="00153371">
        <w:rPr>
          <w:rFonts w:ascii="Arial" w:hAnsi="Arial" w:cs="Arial"/>
        </w:rPr>
        <w:t>ché public ou de l’accord-cadre</w:t>
      </w:r>
      <w:r w:rsidR="002904AF" w:rsidRPr="00153371">
        <w:rPr>
          <w:rFonts w:ascii="Arial" w:hAnsi="Arial" w:cs="Arial"/>
        </w:rPr>
        <w:t> ;</w:t>
      </w:r>
    </w:p>
    <w:p w14:paraId="450331A2" w14:textId="09930497" w:rsidR="00BE6078" w:rsidRPr="00153371" w:rsidRDefault="00BE6078" w:rsidP="00BE6078">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2693E766" w14:textId="77777777" w:rsidR="002904AF" w:rsidRPr="00153371" w:rsidRDefault="002904AF" w:rsidP="002904AF">
      <w:pPr>
        <w:tabs>
          <w:tab w:val="left" w:pos="851"/>
        </w:tabs>
        <w:rPr>
          <w:rFonts w:ascii="Arial" w:hAnsi="Arial" w:cs="Arial"/>
          <w:iCs/>
        </w:rPr>
      </w:pPr>
    </w:p>
    <w:p w14:paraId="1320FBD7" w14:textId="3FE8D521" w:rsidR="002904AF" w:rsidRPr="00153371" w:rsidRDefault="002904AF" w:rsidP="002904AF">
      <w:pPr>
        <w:tabs>
          <w:tab w:val="left" w:pos="851"/>
        </w:tabs>
        <w:ind w:left="1134" w:hanging="850"/>
        <w:rPr>
          <w:rFonts w:ascii="Arial" w:hAnsi="Arial" w:cs="Arial"/>
        </w:rPr>
      </w:pP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i/>
          <w:iCs/>
        </w:rPr>
        <w:t xml:space="preserve"> </w:t>
      </w:r>
      <w:r w:rsidRPr="00153371">
        <w:rPr>
          <w:rFonts w:ascii="Arial" w:hAnsi="Arial" w:cs="Arial"/>
        </w:rPr>
        <w:tab/>
      </w:r>
      <w:r w:rsidR="00153371" w:rsidRPr="00153371">
        <w:rPr>
          <w:rFonts w:ascii="Arial" w:hAnsi="Arial" w:cs="Arial"/>
        </w:rPr>
        <w:t>Ont</w:t>
      </w:r>
      <w:r w:rsidRPr="00153371">
        <w:rPr>
          <w:rFonts w:ascii="Arial" w:hAnsi="Arial" w:cs="Arial"/>
        </w:rPr>
        <w:t xml:space="preserve"> donné mandat au mandataire dans les conditions définies par les pouvoirs joints en annexe.</w:t>
      </w:r>
    </w:p>
    <w:p w14:paraId="0C8102C5" w14:textId="77777777" w:rsidR="00B53F5A" w:rsidRPr="00153371" w:rsidRDefault="00B53F5A" w:rsidP="001C733C">
      <w:pPr>
        <w:tabs>
          <w:tab w:val="left" w:pos="851"/>
        </w:tabs>
        <w:rPr>
          <w:rFonts w:ascii="Arial" w:hAnsi="Arial" w:cs="Arial"/>
          <w:i/>
        </w:rPr>
      </w:pPr>
    </w:p>
    <w:p w14:paraId="1D94E835" w14:textId="77777777" w:rsidR="00036500" w:rsidRPr="00153371" w:rsidRDefault="00FB3832" w:rsidP="006C4338">
      <w:pPr>
        <w:tabs>
          <w:tab w:val="left" w:pos="851"/>
        </w:tabs>
        <w:rPr>
          <w:rFonts w:ascii="Arial" w:hAnsi="Arial" w:cs="Arial"/>
          <w:i/>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L</w:t>
      </w:r>
      <w:r w:rsidR="00036500" w:rsidRPr="00153371">
        <w:rPr>
          <w:rFonts w:ascii="Arial" w:hAnsi="Arial" w:cs="Arial"/>
        </w:rPr>
        <w:t>es membres du groupement</w:t>
      </w:r>
      <w:r w:rsidR="00332B12" w:rsidRPr="00153371">
        <w:rPr>
          <w:rFonts w:ascii="Arial" w:hAnsi="Arial" w:cs="Arial"/>
        </w:rPr>
        <w:t>, qui signent le présent acte d’engagement</w:t>
      </w:r>
      <w:r w:rsidR="00036500" w:rsidRPr="00153371">
        <w:rPr>
          <w:rFonts w:ascii="Arial" w:hAnsi="Arial" w:cs="Arial"/>
        </w:rPr>
        <w:t> :</w:t>
      </w:r>
    </w:p>
    <w:p w14:paraId="749D09B9" w14:textId="77777777" w:rsidR="00036500" w:rsidRPr="00153371" w:rsidRDefault="00036500" w:rsidP="006F3DF9">
      <w:pPr>
        <w:tabs>
          <w:tab w:val="left" w:pos="851"/>
        </w:tabs>
        <w:rPr>
          <w:rFonts w:ascii="Arial" w:hAnsi="Arial" w:cs="Arial"/>
        </w:rPr>
      </w:pPr>
      <w:r w:rsidRPr="00153371">
        <w:rPr>
          <w:rFonts w:ascii="Arial" w:hAnsi="Arial" w:cs="Arial"/>
          <w:i/>
        </w:rPr>
        <w:t>(Cocher la case correspondante.)</w:t>
      </w:r>
    </w:p>
    <w:p w14:paraId="478B018E" w14:textId="77777777" w:rsidR="00036500" w:rsidRPr="00153371" w:rsidRDefault="00036500" w:rsidP="005846FB">
      <w:pPr>
        <w:tabs>
          <w:tab w:val="left" w:pos="851"/>
        </w:tabs>
        <w:rPr>
          <w:rFonts w:ascii="Arial" w:hAnsi="Arial" w:cs="Arial"/>
        </w:rPr>
      </w:pPr>
    </w:p>
    <w:p w14:paraId="3AC78E76" w14:textId="05C35C1B" w:rsidR="00AE7831" w:rsidRPr="00153371" w:rsidRDefault="00FB3832" w:rsidP="009B45B9">
      <w:pPr>
        <w:tabs>
          <w:tab w:val="left" w:pos="851"/>
        </w:tabs>
        <w:ind w:left="1701" w:hanging="850"/>
        <w:jc w:val="both"/>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AE7831"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AE7831" w:rsidRPr="00153371">
        <w:rPr>
          <w:rFonts w:ascii="Arial" w:hAnsi="Arial" w:cs="Arial"/>
        </w:rPr>
        <w:tab/>
      </w:r>
      <w:r w:rsidR="00A52D6B" w:rsidRPr="00153371">
        <w:rPr>
          <w:rFonts w:ascii="Arial" w:hAnsi="Arial" w:cs="Arial"/>
        </w:rPr>
        <w:t>Donnent</w:t>
      </w:r>
      <w:r w:rsidR="00AE7831" w:rsidRPr="00153371">
        <w:rPr>
          <w:rFonts w:ascii="Arial" w:hAnsi="Arial" w:cs="Arial"/>
        </w:rPr>
        <w:t xml:space="preserve"> mandat au mandataire, qui l’accepte, pour les représenter vis-à-vis de l’acheteur et pour coordonner l’ensemble des prestations ;</w:t>
      </w:r>
    </w:p>
    <w:p w14:paraId="14B11199" w14:textId="77777777" w:rsidR="00AE7831" w:rsidRPr="004268AC" w:rsidRDefault="00AE7831" w:rsidP="009B45B9">
      <w:pPr>
        <w:tabs>
          <w:tab w:val="left" w:pos="851"/>
        </w:tabs>
        <w:ind w:left="1701" w:hanging="850"/>
        <w:jc w:val="both"/>
        <w:rPr>
          <w:rFonts w:ascii="Arial Narrow" w:hAnsi="Arial Narrow"/>
        </w:rPr>
      </w:pPr>
    </w:p>
    <w:p w14:paraId="67FCCE0E" w14:textId="4F0201C8" w:rsidR="00036500" w:rsidRPr="00D21112" w:rsidRDefault="00FB3832" w:rsidP="009B45B9">
      <w:pPr>
        <w:tabs>
          <w:tab w:val="left" w:pos="851"/>
        </w:tabs>
        <w:ind w:left="1701" w:hanging="850"/>
        <w:jc w:val="both"/>
        <w:rPr>
          <w:rFonts w:ascii="Arial" w:hAnsi="Arial" w:cs="Arial"/>
          <w:iCs/>
        </w:rPr>
      </w:pPr>
      <w:r w:rsidRPr="004268AC">
        <w:rPr>
          <w:rFonts w:ascii="Arial Narrow" w:hAnsi="Arial Narrow"/>
        </w:rPr>
        <w:fldChar w:fldCharType="begin">
          <w:ffData>
            <w:name w:val=""/>
            <w:enabled/>
            <w:calcOnExit w:val="0"/>
            <w:checkBox>
              <w:size w:val="20"/>
              <w:default w:val="0"/>
            </w:checkBox>
          </w:ffData>
        </w:fldChar>
      </w:r>
      <w:r w:rsidR="00036500"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036500" w:rsidRPr="004268AC">
        <w:rPr>
          <w:rFonts w:ascii="Arial Narrow" w:hAnsi="Arial Narrow" w:cs="Arial"/>
        </w:rPr>
        <w:tab/>
      </w:r>
      <w:r w:rsidR="00A52D6B" w:rsidRPr="00D21112">
        <w:rPr>
          <w:rFonts w:ascii="Arial" w:hAnsi="Arial" w:cs="Arial"/>
        </w:rPr>
        <w:t>Donnent</w:t>
      </w:r>
      <w:r w:rsidR="00036500" w:rsidRPr="00D21112">
        <w:rPr>
          <w:rFonts w:ascii="Arial" w:hAnsi="Arial" w:cs="Arial"/>
        </w:rPr>
        <w:t xml:space="preserve"> mandat au mandataire, qui l’accepte, pour signer, en leur nom et pour leur compte, </w:t>
      </w:r>
      <w:r w:rsidR="004A7169" w:rsidRPr="00D21112">
        <w:rPr>
          <w:rFonts w:ascii="Arial" w:hAnsi="Arial" w:cs="Arial"/>
        </w:rPr>
        <w:t>les</w:t>
      </w:r>
      <w:r w:rsidR="00036500" w:rsidRPr="00D21112">
        <w:rPr>
          <w:rFonts w:ascii="Arial" w:hAnsi="Arial" w:cs="Arial"/>
        </w:rPr>
        <w:t xml:space="preserve"> modifications ultérieures du marché ou de l’accord-cadre ;</w:t>
      </w:r>
    </w:p>
    <w:p w14:paraId="6879E71E" w14:textId="77777777" w:rsidR="00036500" w:rsidRPr="00D21112" w:rsidRDefault="00036500" w:rsidP="006C4338">
      <w:pPr>
        <w:tabs>
          <w:tab w:val="left" w:pos="851"/>
        </w:tabs>
        <w:rPr>
          <w:rFonts w:ascii="Arial" w:hAnsi="Arial" w:cs="Arial"/>
          <w:iCs/>
        </w:rPr>
      </w:pPr>
    </w:p>
    <w:p w14:paraId="27A469A7" w14:textId="178028EE" w:rsidR="00036500" w:rsidRPr="00A52D6B" w:rsidRDefault="00844DAA" w:rsidP="009B45B9">
      <w:pPr>
        <w:tabs>
          <w:tab w:val="left" w:pos="851"/>
        </w:tabs>
        <w:ind w:left="1134" w:hanging="850"/>
        <w:rPr>
          <w:rFonts w:ascii="Arial" w:hAnsi="Arial" w:cs="Arial"/>
          <w:i/>
          <w:sz w:val="18"/>
          <w:szCs w:val="18"/>
        </w:rPr>
      </w:pPr>
      <w:r w:rsidRPr="004268AC">
        <w:rPr>
          <w:rFonts w:ascii="Arial Narrow" w:hAnsi="Arial Narrow"/>
        </w:rPr>
        <w:tab/>
      </w:r>
      <w:r w:rsidR="00FB3832" w:rsidRPr="00A52D6B">
        <w:rPr>
          <w:rFonts w:ascii="Arial" w:hAnsi="Arial" w:cs="Arial"/>
        </w:rPr>
        <w:fldChar w:fldCharType="begin">
          <w:ffData>
            <w:name w:val=""/>
            <w:enabled/>
            <w:calcOnExit w:val="0"/>
            <w:checkBox>
              <w:size w:val="20"/>
              <w:default w:val="0"/>
            </w:checkBox>
          </w:ffData>
        </w:fldChar>
      </w:r>
      <w:r w:rsidR="00036500" w:rsidRPr="00A52D6B">
        <w:rPr>
          <w:rFonts w:ascii="Arial" w:hAnsi="Arial" w:cs="Arial"/>
        </w:rPr>
        <w:instrText xml:space="preserve"> FORMCHECKBOX </w:instrText>
      </w:r>
      <w:r w:rsidR="00FB3832" w:rsidRPr="00A52D6B">
        <w:rPr>
          <w:rFonts w:ascii="Arial" w:hAnsi="Arial" w:cs="Arial"/>
        </w:rPr>
      </w:r>
      <w:r w:rsidR="00FB3832" w:rsidRPr="00A52D6B">
        <w:rPr>
          <w:rFonts w:ascii="Arial" w:hAnsi="Arial" w:cs="Arial"/>
        </w:rPr>
        <w:fldChar w:fldCharType="separate"/>
      </w:r>
      <w:r w:rsidR="00FB3832" w:rsidRPr="00A52D6B">
        <w:rPr>
          <w:rFonts w:ascii="Arial" w:hAnsi="Arial" w:cs="Arial"/>
        </w:rPr>
        <w:fldChar w:fldCharType="end"/>
      </w:r>
      <w:r w:rsidR="00036500" w:rsidRPr="00A52D6B">
        <w:rPr>
          <w:rFonts w:ascii="Arial" w:hAnsi="Arial" w:cs="Arial"/>
          <w:i/>
          <w:iCs/>
        </w:rPr>
        <w:t xml:space="preserve"> </w:t>
      </w:r>
      <w:r w:rsidR="00036500" w:rsidRPr="00A52D6B">
        <w:rPr>
          <w:rFonts w:ascii="Arial" w:hAnsi="Arial" w:cs="Arial"/>
        </w:rPr>
        <w:tab/>
      </w:r>
      <w:r w:rsidR="00A52D6B" w:rsidRPr="00A52D6B">
        <w:rPr>
          <w:rFonts w:ascii="Arial" w:hAnsi="Arial" w:cs="Arial"/>
        </w:rPr>
        <w:t>Donnent</w:t>
      </w:r>
      <w:r w:rsidR="00036500" w:rsidRPr="00A52D6B">
        <w:rPr>
          <w:rFonts w:ascii="Arial" w:hAnsi="Arial" w:cs="Arial"/>
        </w:rPr>
        <w:t xml:space="preserve"> mandat au mandataire dans les conditions définies ci-dessous</w:t>
      </w:r>
      <w:r w:rsidRPr="00A52D6B">
        <w:rPr>
          <w:rFonts w:ascii="Arial" w:hAnsi="Arial" w:cs="Arial"/>
        </w:rPr>
        <w:t> :</w:t>
      </w:r>
    </w:p>
    <w:p w14:paraId="6975F9E4" w14:textId="77777777" w:rsidR="00036500" w:rsidRPr="00A52D6B" w:rsidRDefault="00844DAA" w:rsidP="009B45B9">
      <w:pPr>
        <w:tabs>
          <w:tab w:val="left" w:pos="851"/>
        </w:tabs>
        <w:ind w:left="1134" w:hanging="850"/>
        <w:rPr>
          <w:rFonts w:ascii="Arial" w:hAnsi="Arial" w:cs="Arial"/>
        </w:rPr>
      </w:pPr>
      <w:r w:rsidRPr="00A52D6B">
        <w:rPr>
          <w:rFonts w:ascii="Arial" w:hAnsi="Arial" w:cs="Arial"/>
          <w:i/>
          <w:sz w:val="18"/>
          <w:szCs w:val="18"/>
        </w:rPr>
        <w:tab/>
      </w:r>
      <w:r w:rsidRPr="00A52D6B">
        <w:rPr>
          <w:rFonts w:ascii="Arial" w:hAnsi="Arial" w:cs="Arial"/>
          <w:i/>
          <w:sz w:val="18"/>
          <w:szCs w:val="18"/>
        </w:rPr>
        <w:tab/>
      </w:r>
      <w:r w:rsidRPr="00A52D6B">
        <w:rPr>
          <w:rFonts w:ascii="Arial" w:hAnsi="Arial" w:cs="Arial"/>
          <w:i/>
          <w:sz w:val="18"/>
          <w:szCs w:val="18"/>
        </w:rPr>
        <w:tab/>
      </w:r>
      <w:r w:rsidR="00036500" w:rsidRPr="00A52D6B">
        <w:rPr>
          <w:rFonts w:ascii="Arial" w:hAnsi="Arial" w:cs="Arial"/>
          <w:i/>
          <w:sz w:val="18"/>
          <w:szCs w:val="18"/>
        </w:rPr>
        <w:t>(Donner des précisions sur l’étendue du mandat.)</w:t>
      </w:r>
    </w:p>
    <w:p w14:paraId="6E0091F1" w14:textId="77777777" w:rsidR="009B1CD0" w:rsidRPr="004268AC" w:rsidRDefault="009B1CD0" w:rsidP="006C4338">
      <w:pPr>
        <w:tabs>
          <w:tab w:val="left" w:pos="851"/>
        </w:tabs>
        <w:rPr>
          <w:rFonts w:ascii="Arial Narrow" w:hAnsi="Arial Narrow"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268AC" w14:paraId="4EA94E55" w14:textId="77777777" w:rsidTr="009E4655">
        <w:tc>
          <w:tcPr>
            <w:tcW w:w="4644" w:type="dxa"/>
            <w:tcBorders>
              <w:top w:val="single" w:sz="4" w:space="0" w:color="000000"/>
              <w:left w:val="single" w:sz="4" w:space="0" w:color="000000"/>
              <w:bottom w:val="single" w:sz="4" w:space="0" w:color="000000"/>
            </w:tcBorders>
            <w:shd w:val="clear" w:color="auto" w:fill="auto"/>
            <w:vAlign w:val="center"/>
          </w:tcPr>
          <w:p w14:paraId="53C97560"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Nom, prénom et qualité</w:t>
            </w:r>
          </w:p>
          <w:p w14:paraId="72A8D7A3" w14:textId="77777777" w:rsidR="00332B12" w:rsidRPr="00A52D6B" w:rsidRDefault="00332B12" w:rsidP="00B054DA">
            <w:pPr>
              <w:tabs>
                <w:tab w:val="left" w:pos="851"/>
              </w:tabs>
              <w:jc w:val="center"/>
              <w:rPr>
                <w:rFonts w:ascii="Arial" w:hAnsi="Arial" w:cs="Arial"/>
                <w:b/>
                <w:bCs/>
              </w:rPr>
            </w:pPr>
            <w:proofErr w:type="gramStart"/>
            <w:r w:rsidRPr="00A52D6B">
              <w:rPr>
                <w:rFonts w:ascii="Arial" w:hAnsi="Arial" w:cs="Arial"/>
                <w:b/>
                <w:bCs/>
              </w:rPr>
              <w:t>du</w:t>
            </w:r>
            <w:proofErr w:type="gramEnd"/>
            <w:r w:rsidRPr="00A52D6B">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2657A68"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5BABB"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Signature</w:t>
            </w:r>
          </w:p>
        </w:tc>
      </w:tr>
      <w:tr w:rsidR="00332B12" w:rsidRPr="004268AC" w14:paraId="7202EDCF" w14:textId="77777777" w:rsidTr="009E4655">
        <w:trPr>
          <w:trHeight w:val="610"/>
        </w:trPr>
        <w:tc>
          <w:tcPr>
            <w:tcW w:w="4644" w:type="dxa"/>
            <w:tcBorders>
              <w:top w:val="single" w:sz="4" w:space="0" w:color="000000"/>
              <w:left w:val="single" w:sz="4" w:space="0" w:color="000000"/>
            </w:tcBorders>
            <w:shd w:val="clear" w:color="auto" w:fill="CCFFFF"/>
          </w:tcPr>
          <w:p w14:paraId="502EE7C6"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tcBorders>
            <w:shd w:val="clear" w:color="auto" w:fill="CCFFFF"/>
          </w:tcPr>
          <w:p w14:paraId="327E690D"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right w:val="single" w:sz="4" w:space="0" w:color="000000"/>
            </w:tcBorders>
            <w:shd w:val="clear" w:color="auto" w:fill="CCFFFF"/>
          </w:tcPr>
          <w:p w14:paraId="3690F48F" w14:textId="77777777" w:rsidR="00332B12" w:rsidRPr="004268AC" w:rsidRDefault="00332B12" w:rsidP="00B054DA">
            <w:pPr>
              <w:tabs>
                <w:tab w:val="left" w:pos="851"/>
              </w:tabs>
              <w:snapToGrid w:val="0"/>
              <w:jc w:val="both"/>
              <w:rPr>
                <w:rFonts w:ascii="Arial Narrow" w:hAnsi="Arial Narrow" w:cs="Arial"/>
                <w:b/>
                <w:bCs/>
              </w:rPr>
            </w:pPr>
          </w:p>
        </w:tc>
      </w:tr>
    </w:tbl>
    <w:p w14:paraId="17376846" w14:textId="50181924" w:rsidR="009B1CD0" w:rsidRPr="00A52D6B" w:rsidRDefault="00332B12" w:rsidP="00812A61">
      <w:pPr>
        <w:tabs>
          <w:tab w:val="left" w:pos="851"/>
        </w:tabs>
        <w:jc w:val="both"/>
        <w:rPr>
          <w:rFonts w:ascii="Arial" w:hAnsi="Arial" w:cs="Arial"/>
        </w:rPr>
      </w:pPr>
      <w:r w:rsidRPr="00A52D6B">
        <w:rPr>
          <w:rFonts w:ascii="Arial" w:hAnsi="Arial" w:cs="Arial"/>
          <w:sz w:val="18"/>
          <w:szCs w:val="18"/>
        </w:rPr>
        <w:t>(*) Le signataire doit avoir le pouvoir d’engager la personne qu’il représente.</w:t>
      </w:r>
    </w:p>
    <w:p w14:paraId="5184A01F" w14:textId="77777777" w:rsidR="00071F16" w:rsidRDefault="00071F16" w:rsidP="005846FB">
      <w:pPr>
        <w:tabs>
          <w:tab w:val="left" w:pos="851"/>
        </w:tabs>
        <w:jc w:val="both"/>
        <w:rPr>
          <w:rFonts w:ascii="Arial Narrow" w:hAnsi="Arial Narrow" w:cs="Arial"/>
          <w:bCs/>
        </w:rPr>
        <w:sectPr w:rsidR="00071F16" w:rsidSect="00803DD4">
          <w:footerReference w:type="default" r:id="rId21"/>
          <w:pgSz w:w="11906" w:h="16838"/>
          <w:pgMar w:top="454" w:right="851" w:bottom="736" w:left="851" w:header="720" w:footer="680" w:gutter="0"/>
          <w:cols w:space="720"/>
          <w:docGrid w:linePitch="360"/>
        </w:sectPr>
      </w:pPr>
    </w:p>
    <w:p w14:paraId="10775F2C" w14:textId="05875B29" w:rsidR="009B1CD0" w:rsidRPr="004268AC" w:rsidRDefault="009B1CD0" w:rsidP="005846FB">
      <w:pPr>
        <w:tabs>
          <w:tab w:val="left" w:pos="851"/>
        </w:tabs>
        <w:jc w:val="both"/>
        <w:rPr>
          <w:rFonts w:ascii="Arial Narrow" w:hAnsi="Arial Narrow" w:cs="Arial"/>
          <w:bCs/>
        </w:rPr>
      </w:pPr>
    </w:p>
    <w:p w14:paraId="34C0F1A3" w14:textId="77777777" w:rsidR="008A5E5E" w:rsidRPr="004268AC" w:rsidRDefault="008A5E5E" w:rsidP="005846FB">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52D6B" w14:paraId="6D6DB060" w14:textId="77777777">
        <w:tc>
          <w:tcPr>
            <w:tcW w:w="10277" w:type="dxa"/>
            <w:shd w:val="clear" w:color="auto" w:fill="66CCFF"/>
          </w:tcPr>
          <w:p w14:paraId="1F85DCA0" w14:textId="3CC5DBA1" w:rsidR="009B1CD0" w:rsidRPr="00A52D6B" w:rsidRDefault="009B1CD0" w:rsidP="009213C7">
            <w:pPr>
              <w:pStyle w:val="Titre4"/>
              <w:tabs>
                <w:tab w:val="left" w:pos="851"/>
              </w:tabs>
            </w:pPr>
            <w:r w:rsidRPr="00A52D6B">
              <w:rPr>
                <w:sz w:val="22"/>
                <w:szCs w:val="22"/>
              </w:rPr>
              <w:t xml:space="preserve">D - Identification </w:t>
            </w:r>
            <w:r w:rsidR="008E3325" w:rsidRPr="00A52D6B">
              <w:rPr>
                <w:sz w:val="22"/>
                <w:szCs w:val="22"/>
              </w:rPr>
              <w:t xml:space="preserve">du pouvoir adjudicateur </w:t>
            </w:r>
          </w:p>
        </w:tc>
      </w:tr>
    </w:tbl>
    <w:p w14:paraId="2414534E" w14:textId="77777777" w:rsidR="009B1CD0" w:rsidRPr="00392658" w:rsidRDefault="009B1CD0" w:rsidP="006C4338">
      <w:pPr>
        <w:tabs>
          <w:tab w:val="left" w:pos="851"/>
        </w:tabs>
        <w:rPr>
          <w:rFonts w:ascii="Trebuchet MS" w:hAnsi="Trebuchet MS"/>
        </w:rPr>
      </w:pPr>
    </w:p>
    <w:p w14:paraId="3ACC97B3" w14:textId="77777777" w:rsidR="009B1CD0" w:rsidRPr="00392658" w:rsidRDefault="009B1CD0" w:rsidP="006C4338">
      <w:pPr>
        <w:tabs>
          <w:tab w:val="left" w:pos="851"/>
        </w:tabs>
        <w:rPr>
          <w:rFonts w:ascii="Trebuchet MS" w:hAnsi="Trebuchet MS"/>
        </w:rPr>
      </w:pPr>
    </w:p>
    <w:p w14:paraId="55E488FD" w14:textId="6D1DCACB" w:rsidR="009B1CD0" w:rsidRPr="00A52D6B" w:rsidRDefault="009B1CD0" w:rsidP="006F3DF9">
      <w:pPr>
        <w:pStyle w:val="Titre1"/>
        <w:tabs>
          <w:tab w:val="left" w:pos="567"/>
          <w:tab w:val="left" w:pos="851"/>
        </w:tabs>
        <w:ind w:left="0"/>
        <w:jc w:val="both"/>
        <w:rPr>
          <w:rFonts w:ascii="Arial" w:hAnsi="Arial" w:cs="Arial"/>
          <w:b w:val="0"/>
          <w:bCs/>
          <w:i/>
          <w:iCs/>
          <w:sz w:val="18"/>
          <w:szCs w:val="18"/>
        </w:rPr>
      </w:pPr>
      <w:r w:rsidRPr="00343C5D">
        <w:rPr>
          <w:rFonts w:ascii="Wingdings" w:eastAsia="Wingdings" w:hAnsi="Wingdings" w:cs="Wingdings"/>
          <w:color w:val="66CCFF"/>
          <w:spacing w:val="-10"/>
        </w:rPr>
        <w:t></w:t>
      </w:r>
      <w:r w:rsidRPr="00343C5D">
        <w:rPr>
          <w:rFonts w:ascii="Wingdings" w:eastAsia="Wingdings" w:hAnsi="Wingdings" w:cs="Wingdings"/>
          <w:color w:val="66CCFF"/>
          <w:spacing w:val="-10"/>
        </w:rPr>
        <w:t></w:t>
      </w:r>
      <w:r w:rsidRPr="00A52D6B">
        <w:rPr>
          <w:rFonts w:ascii="Arial" w:hAnsi="Arial" w:cs="Arial"/>
          <w:bCs/>
          <w:iCs/>
          <w:sz w:val="22"/>
        </w:rPr>
        <w:t xml:space="preserve">Désignation </w:t>
      </w:r>
      <w:r w:rsidR="001C40C0" w:rsidRPr="00A52D6B">
        <w:rPr>
          <w:rFonts w:ascii="Arial" w:hAnsi="Arial" w:cs="Arial"/>
          <w:bCs/>
          <w:iCs/>
          <w:sz w:val="22"/>
        </w:rPr>
        <w:t>d</w:t>
      </w:r>
      <w:r w:rsidR="009213C7" w:rsidRPr="00A52D6B">
        <w:rPr>
          <w:rFonts w:ascii="Arial" w:hAnsi="Arial" w:cs="Arial"/>
          <w:bCs/>
          <w:iCs/>
          <w:sz w:val="22"/>
        </w:rPr>
        <w:t>u pouvoir</w:t>
      </w:r>
      <w:r w:rsidRPr="00A52D6B">
        <w:rPr>
          <w:rFonts w:ascii="Arial" w:hAnsi="Arial" w:cs="Arial"/>
          <w:bCs/>
          <w:iCs/>
          <w:sz w:val="22"/>
        </w:rPr>
        <w:t> </w:t>
      </w:r>
      <w:r w:rsidR="000D761F" w:rsidRPr="00A52D6B">
        <w:rPr>
          <w:rFonts w:ascii="Arial" w:hAnsi="Arial" w:cs="Arial"/>
          <w:bCs/>
          <w:iCs/>
          <w:sz w:val="22"/>
        </w:rPr>
        <w:t>adjudicateur :</w:t>
      </w:r>
    </w:p>
    <w:p w14:paraId="2954548A" w14:textId="77777777" w:rsidR="009B1CD0" w:rsidRPr="00A52D6B" w:rsidRDefault="009B1CD0" w:rsidP="009B45B9">
      <w:pPr>
        <w:pStyle w:val="Titre1"/>
        <w:tabs>
          <w:tab w:val="left" w:pos="851"/>
        </w:tabs>
        <w:ind w:left="0"/>
        <w:jc w:val="both"/>
        <w:rPr>
          <w:rFonts w:ascii="Arial" w:hAnsi="Arial" w:cs="Arial"/>
        </w:rPr>
      </w:pPr>
    </w:p>
    <w:p w14:paraId="233C05FB" w14:textId="10CD232F" w:rsidR="009213C7" w:rsidRPr="00AC1C89" w:rsidRDefault="009213C7" w:rsidP="009213C7">
      <w:pPr>
        <w:pStyle w:val="En-tte"/>
        <w:numPr>
          <w:ilvl w:val="0"/>
          <w:numId w:val="1"/>
        </w:numPr>
        <w:tabs>
          <w:tab w:val="clear" w:pos="4536"/>
          <w:tab w:val="clear" w:pos="9072"/>
        </w:tabs>
        <w:jc w:val="both"/>
        <w:rPr>
          <w:rFonts w:ascii="Arial" w:hAnsi="Arial" w:cs="Arial"/>
          <w:b/>
        </w:rPr>
      </w:pPr>
      <w:r w:rsidRPr="00AC1C89">
        <w:rPr>
          <w:rFonts w:ascii="Arial" w:hAnsi="Arial" w:cs="Arial"/>
          <w:b/>
        </w:rPr>
        <w:t>I</w:t>
      </w:r>
      <w:r w:rsidR="002E7F09">
        <w:rPr>
          <w:rFonts w:ascii="Arial" w:hAnsi="Arial" w:cs="Arial"/>
          <w:b/>
        </w:rPr>
        <w:t>neris</w:t>
      </w:r>
    </w:p>
    <w:p w14:paraId="50BE2B79"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Parc Technologique ALATA</w:t>
      </w:r>
    </w:p>
    <w:p w14:paraId="2A96B120"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60550 VERNEUIL-EN-HALATTE</w:t>
      </w:r>
    </w:p>
    <w:p w14:paraId="7215EF3D"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FRANCE</w:t>
      </w:r>
    </w:p>
    <w:p w14:paraId="4E87F676" w14:textId="77777777" w:rsidR="009B1CD0" w:rsidRPr="004268AC" w:rsidRDefault="009B1CD0" w:rsidP="006C4338">
      <w:pPr>
        <w:pStyle w:val="En-tte"/>
        <w:tabs>
          <w:tab w:val="clear" w:pos="4536"/>
          <w:tab w:val="clear" w:pos="9072"/>
          <w:tab w:val="left" w:pos="851"/>
        </w:tabs>
        <w:jc w:val="both"/>
        <w:rPr>
          <w:rFonts w:ascii="Arial Narrow" w:hAnsi="Arial Narrow" w:cs="Arial"/>
        </w:rPr>
      </w:pPr>
    </w:p>
    <w:p w14:paraId="77BDE465" w14:textId="77777777" w:rsidR="009B1CD0" w:rsidRPr="00392658" w:rsidRDefault="009B1CD0" w:rsidP="005846FB">
      <w:pPr>
        <w:pStyle w:val="En-tte"/>
        <w:tabs>
          <w:tab w:val="clear" w:pos="4536"/>
          <w:tab w:val="clear" w:pos="9072"/>
          <w:tab w:val="left" w:pos="851"/>
        </w:tabs>
        <w:jc w:val="both"/>
        <w:rPr>
          <w:rFonts w:ascii="Trebuchet MS" w:hAnsi="Trebuchet MS" w:cs="Arial"/>
        </w:rPr>
      </w:pPr>
    </w:p>
    <w:p w14:paraId="4AEFF698" w14:textId="77777777" w:rsidR="009B1CD0" w:rsidRPr="00A52D6B" w:rsidRDefault="009B1CD0" w:rsidP="00710FD6">
      <w:pPr>
        <w:tabs>
          <w:tab w:val="left" w:pos="426"/>
          <w:tab w:val="left" w:pos="851"/>
          <w:tab w:val="left" w:pos="5103"/>
        </w:tabs>
        <w:jc w:val="both"/>
        <w:rPr>
          <w:rFonts w:ascii="Arial" w:hAnsi="Arial" w:cs="Arial"/>
          <w:i/>
          <w:sz w:val="18"/>
          <w:szCs w:val="18"/>
        </w:rPr>
      </w:pPr>
      <w:r w:rsidRPr="00343C5D">
        <w:rPr>
          <w:rFonts w:ascii="Wingdings" w:eastAsia="Wingdings" w:hAnsi="Wingdings" w:cs="Wingdings"/>
          <w:b/>
          <w:color w:val="66CCFF"/>
          <w:spacing w:val="-10"/>
        </w:rPr>
        <w:t></w:t>
      </w:r>
      <w:r w:rsidRPr="00343C5D">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Nom, prénom, qualité du signataire du marché ou de l’accord-cadre :</w:t>
      </w:r>
    </w:p>
    <w:p w14:paraId="72D40174" w14:textId="77777777" w:rsidR="009B1CD0" w:rsidRPr="00A52D6B" w:rsidRDefault="009B1CD0" w:rsidP="00E47798">
      <w:pPr>
        <w:tabs>
          <w:tab w:val="left" w:pos="851"/>
        </w:tabs>
        <w:jc w:val="both"/>
        <w:rPr>
          <w:rFonts w:ascii="Arial" w:hAnsi="Arial" w:cs="Arial"/>
        </w:rPr>
      </w:pPr>
      <w:r w:rsidRPr="00A52D6B">
        <w:rPr>
          <w:rFonts w:ascii="Arial" w:hAnsi="Arial" w:cs="Arial"/>
          <w:i/>
          <w:sz w:val="18"/>
          <w:szCs w:val="18"/>
        </w:rPr>
        <w:t>(Le signataire doit avoir le pouvoir d’engager la personne qu’il représente.)</w:t>
      </w:r>
    </w:p>
    <w:p w14:paraId="4A48AFFB" w14:textId="77777777" w:rsidR="009B1CD0" w:rsidRPr="004268AC" w:rsidRDefault="009B1CD0" w:rsidP="0083205E">
      <w:pPr>
        <w:tabs>
          <w:tab w:val="left" w:pos="851"/>
        </w:tabs>
        <w:jc w:val="both"/>
        <w:rPr>
          <w:rFonts w:ascii="Arial Narrow" w:hAnsi="Arial Narrow" w:cs="Arial"/>
        </w:rPr>
      </w:pPr>
    </w:p>
    <w:p w14:paraId="1981174E" w14:textId="77777777" w:rsidR="009B1CD0" w:rsidRPr="004268AC" w:rsidRDefault="009B1CD0" w:rsidP="00CD46CC">
      <w:pPr>
        <w:tabs>
          <w:tab w:val="left" w:pos="851"/>
        </w:tabs>
        <w:jc w:val="both"/>
        <w:rPr>
          <w:rFonts w:ascii="Arial Narrow" w:hAnsi="Arial Narrow" w:cs="Arial"/>
        </w:rPr>
      </w:pPr>
    </w:p>
    <w:p w14:paraId="0867D465" w14:textId="69E9E312" w:rsidR="009B1CD0" w:rsidRPr="00A52D6B" w:rsidRDefault="009213C7" w:rsidP="009B45B9">
      <w:pPr>
        <w:tabs>
          <w:tab w:val="left" w:pos="851"/>
        </w:tabs>
        <w:jc w:val="both"/>
        <w:rPr>
          <w:rFonts w:ascii="Arial" w:hAnsi="Arial" w:cs="Arial"/>
          <w:b/>
        </w:rPr>
      </w:pPr>
      <w:r w:rsidRPr="00A52D6B">
        <w:rPr>
          <w:rFonts w:ascii="Arial" w:hAnsi="Arial" w:cs="Arial"/>
          <w:b/>
        </w:rPr>
        <w:t>M</w:t>
      </w:r>
      <w:r w:rsidR="00DB796C" w:rsidRPr="00A52D6B">
        <w:rPr>
          <w:rFonts w:ascii="Arial" w:hAnsi="Arial" w:cs="Arial"/>
          <w:b/>
        </w:rPr>
        <w:t>onsieu</w:t>
      </w:r>
      <w:r w:rsidRPr="00A52D6B">
        <w:rPr>
          <w:rFonts w:ascii="Arial" w:hAnsi="Arial" w:cs="Arial"/>
          <w:b/>
        </w:rPr>
        <w:t>r Raymond COINTE</w:t>
      </w:r>
    </w:p>
    <w:p w14:paraId="124BDDFE" w14:textId="77777777" w:rsidR="009213C7" w:rsidRPr="00A52D6B" w:rsidRDefault="009213C7" w:rsidP="009B45B9">
      <w:pPr>
        <w:tabs>
          <w:tab w:val="left" w:pos="851"/>
        </w:tabs>
        <w:jc w:val="both"/>
        <w:rPr>
          <w:rFonts w:ascii="Arial" w:hAnsi="Arial" w:cs="Arial"/>
          <w:b/>
        </w:rPr>
      </w:pPr>
      <w:r w:rsidRPr="00A52D6B">
        <w:rPr>
          <w:rFonts w:ascii="Arial" w:hAnsi="Arial" w:cs="Arial"/>
          <w:b/>
        </w:rPr>
        <w:t>Directeur Général</w:t>
      </w:r>
    </w:p>
    <w:p w14:paraId="03900EB4" w14:textId="77777777" w:rsidR="009213C7" w:rsidRPr="004268AC" w:rsidRDefault="009213C7" w:rsidP="009B45B9">
      <w:pPr>
        <w:tabs>
          <w:tab w:val="left" w:pos="851"/>
        </w:tabs>
        <w:jc w:val="both"/>
        <w:rPr>
          <w:rFonts w:ascii="Arial Narrow" w:hAnsi="Arial Narrow" w:cs="Arial"/>
        </w:rPr>
      </w:pPr>
    </w:p>
    <w:p w14:paraId="49F3A09F" w14:textId="77777777" w:rsidR="009213C7" w:rsidRPr="00392658" w:rsidRDefault="009213C7" w:rsidP="009B45B9">
      <w:pPr>
        <w:tabs>
          <w:tab w:val="left" w:pos="851"/>
        </w:tabs>
        <w:jc w:val="both"/>
        <w:rPr>
          <w:rFonts w:ascii="Trebuchet MS" w:hAnsi="Trebuchet MS" w:cs="Arial"/>
        </w:rPr>
      </w:pPr>
    </w:p>
    <w:p w14:paraId="079EBCA4" w14:textId="77777777" w:rsidR="00FF50BC" w:rsidRPr="00A52D6B" w:rsidRDefault="009B1CD0" w:rsidP="00FF50BC">
      <w:pPr>
        <w:tabs>
          <w:tab w:val="left" w:pos="851"/>
        </w:tabs>
        <w:jc w:val="both"/>
        <w:rPr>
          <w:rFonts w:ascii="Arial" w:hAnsi="Arial" w:cs="Arial"/>
          <w:i/>
          <w:sz w:val="18"/>
          <w:szCs w:val="18"/>
        </w:rPr>
      </w:pPr>
      <w:r w:rsidRPr="00343C5D">
        <w:rPr>
          <w:rFonts w:ascii="Wingdings" w:eastAsia="Wingdings" w:hAnsi="Wingdings" w:cs="Wingdings"/>
          <w:b/>
          <w:color w:val="66CCFF"/>
          <w:spacing w:val="-10"/>
        </w:rPr>
        <w:t></w:t>
      </w:r>
      <w:r w:rsidRPr="00B813DA">
        <w:rPr>
          <w:rFonts w:ascii="Trebuchet MS" w:eastAsia="Arial" w:hAnsi="Trebuchet MS" w:cs="Arial"/>
          <w:spacing w:val="-10"/>
        </w:rPr>
        <w:t xml:space="preserve"> </w:t>
      </w:r>
      <w:r w:rsidR="00FF50BC" w:rsidRPr="00A52D6B">
        <w:rPr>
          <w:rFonts w:ascii="Arial" w:hAnsi="Arial" w:cs="Arial"/>
        </w:rPr>
        <w:t>Personne habilitée à donner les renseignements prévus à l’</w:t>
      </w:r>
      <w:hyperlink r:id="rId22" w:history="1">
        <w:r w:rsidR="00FF50BC" w:rsidRPr="00A52D6B">
          <w:rPr>
            <w:rStyle w:val="Lienhypertexte"/>
            <w:rFonts w:ascii="Arial" w:hAnsi="Arial" w:cs="Arial"/>
          </w:rPr>
          <w:t>article R. 2191-59</w:t>
        </w:r>
      </w:hyperlink>
      <w:r w:rsidR="00FF50BC" w:rsidRPr="00A52D6B">
        <w:rPr>
          <w:rFonts w:ascii="Arial" w:hAnsi="Arial" w:cs="Arial"/>
        </w:rPr>
        <w:t xml:space="preserve"> du code de la commande publique, auquel renvoie l’</w:t>
      </w:r>
      <w:hyperlink r:id="rId23" w:history="1">
        <w:r w:rsidR="00FF50BC" w:rsidRPr="00A52D6B">
          <w:rPr>
            <w:rStyle w:val="Lienhypertexte"/>
            <w:rFonts w:ascii="Arial" w:hAnsi="Arial" w:cs="Arial"/>
          </w:rPr>
          <w:t>article R. 2391-28</w:t>
        </w:r>
      </w:hyperlink>
      <w:r w:rsidR="00FF50BC" w:rsidRPr="00A52D6B">
        <w:rPr>
          <w:rFonts w:ascii="Arial" w:hAnsi="Arial" w:cs="Arial"/>
        </w:rPr>
        <w:t xml:space="preserve"> du même code</w:t>
      </w:r>
      <w:r w:rsidR="00FF50BC" w:rsidRPr="00A52D6B" w:rsidDel="003A7270">
        <w:rPr>
          <w:rFonts w:ascii="Arial" w:hAnsi="Arial" w:cs="Arial"/>
        </w:rPr>
        <w:t xml:space="preserve"> </w:t>
      </w:r>
      <w:r w:rsidR="00FF50BC" w:rsidRPr="00A52D6B">
        <w:rPr>
          <w:rFonts w:ascii="Arial" w:hAnsi="Arial" w:cs="Arial"/>
        </w:rPr>
        <w:t>(nantissements ou cessions de créances)</w:t>
      </w:r>
    </w:p>
    <w:p w14:paraId="6FB791ED" w14:textId="77777777" w:rsidR="00FF50BC" w:rsidRPr="00A52D6B" w:rsidRDefault="00FF50BC" w:rsidP="00FF50BC">
      <w:pPr>
        <w:tabs>
          <w:tab w:val="left" w:pos="851"/>
        </w:tabs>
        <w:jc w:val="both"/>
        <w:rPr>
          <w:rFonts w:ascii="Arial" w:hAnsi="Arial" w:cs="Arial"/>
        </w:rPr>
      </w:pPr>
      <w:r w:rsidRPr="00A52D6B">
        <w:rPr>
          <w:rFonts w:ascii="Arial" w:hAnsi="Arial" w:cs="Arial"/>
          <w:i/>
          <w:sz w:val="18"/>
          <w:szCs w:val="18"/>
        </w:rPr>
        <w:t>(Indiquer l’identité de la personne, ses adresses postale et électronique, ses numéros de téléphone et de télécopie.)</w:t>
      </w:r>
    </w:p>
    <w:p w14:paraId="5EE0A98F" w14:textId="77777777" w:rsidR="001C40C0" w:rsidRPr="004268AC" w:rsidRDefault="001C40C0" w:rsidP="009B45B9">
      <w:pPr>
        <w:tabs>
          <w:tab w:val="left" w:pos="851"/>
        </w:tabs>
        <w:jc w:val="both"/>
        <w:rPr>
          <w:rFonts w:ascii="Arial Narrow" w:hAnsi="Arial Narrow" w:cs="Arial"/>
        </w:rPr>
      </w:pPr>
    </w:p>
    <w:p w14:paraId="6BD5CEA7" w14:textId="77777777" w:rsidR="001C40C0" w:rsidRPr="004268AC" w:rsidRDefault="001C40C0" w:rsidP="009B45B9">
      <w:pPr>
        <w:tabs>
          <w:tab w:val="left" w:pos="851"/>
        </w:tabs>
        <w:jc w:val="both"/>
        <w:rPr>
          <w:rFonts w:ascii="Arial Narrow" w:hAnsi="Arial Narrow" w:cs="Arial"/>
        </w:rPr>
      </w:pPr>
    </w:p>
    <w:p w14:paraId="0465D89A" w14:textId="77777777" w:rsidR="009B1CD0" w:rsidRPr="004268AC" w:rsidRDefault="009B1CD0" w:rsidP="009B45B9">
      <w:pPr>
        <w:tabs>
          <w:tab w:val="left" w:pos="851"/>
        </w:tabs>
        <w:jc w:val="both"/>
        <w:rPr>
          <w:rFonts w:ascii="Arial Narrow" w:hAnsi="Arial Narrow" w:cs="Arial"/>
        </w:rPr>
      </w:pPr>
    </w:p>
    <w:p w14:paraId="52335034" w14:textId="77777777" w:rsidR="009B1CD0" w:rsidRPr="004268AC" w:rsidRDefault="009B1CD0" w:rsidP="009B45B9">
      <w:pPr>
        <w:pStyle w:val="fcase2metab"/>
        <w:ind w:left="0" w:firstLine="0"/>
        <w:rPr>
          <w:rFonts w:ascii="Arial Narrow" w:hAnsi="Arial Narrow" w:cs="Arial"/>
        </w:rPr>
      </w:pPr>
    </w:p>
    <w:p w14:paraId="1598C6F1" w14:textId="03D1C315" w:rsidR="009B1CD0" w:rsidRPr="00A52D6B" w:rsidRDefault="009B1CD0" w:rsidP="009B45B9">
      <w:pPr>
        <w:tabs>
          <w:tab w:val="left" w:pos="720"/>
          <w:tab w:val="left" w:pos="851"/>
        </w:tabs>
        <w:jc w:val="both"/>
        <w:rPr>
          <w:rFonts w:ascii="Arial" w:hAnsi="Arial" w:cs="Arial"/>
          <w:i/>
          <w:iCs/>
          <w:sz w:val="18"/>
          <w:szCs w:val="18"/>
        </w:rPr>
      </w:pPr>
      <w:r w:rsidRPr="008839C0">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Désignation, adresse, numéro de téléphone du comptable assignataire :</w:t>
      </w:r>
    </w:p>
    <w:p w14:paraId="2114BC2E" w14:textId="77777777" w:rsidR="009B1CD0" w:rsidRPr="00A52D6B" w:rsidRDefault="009B1CD0" w:rsidP="009B45B9">
      <w:pPr>
        <w:tabs>
          <w:tab w:val="left" w:pos="720"/>
          <w:tab w:val="left" w:pos="851"/>
        </w:tabs>
        <w:jc w:val="both"/>
        <w:rPr>
          <w:rFonts w:ascii="Arial" w:hAnsi="Arial" w:cs="Arial"/>
        </w:rPr>
      </w:pPr>
      <w:r w:rsidRPr="00A52D6B">
        <w:rPr>
          <w:rFonts w:ascii="Arial" w:hAnsi="Arial" w:cs="Arial"/>
          <w:i/>
          <w:iCs/>
          <w:sz w:val="18"/>
          <w:szCs w:val="18"/>
        </w:rPr>
        <w:t>(Joindre une annexe récapitulative en cas de pluralité de comptables.)</w:t>
      </w:r>
    </w:p>
    <w:p w14:paraId="33840621" w14:textId="77777777" w:rsidR="009B1CD0" w:rsidRPr="004268AC" w:rsidRDefault="009B1CD0" w:rsidP="009B45B9">
      <w:pPr>
        <w:pStyle w:val="fcase2metab"/>
        <w:rPr>
          <w:rFonts w:ascii="Arial Narrow" w:hAnsi="Arial Narrow" w:cs="Arial"/>
        </w:rPr>
      </w:pPr>
    </w:p>
    <w:p w14:paraId="0BA01C8B" w14:textId="77777777" w:rsidR="009213C7" w:rsidRPr="004268AC" w:rsidRDefault="009213C7" w:rsidP="009B45B9">
      <w:pPr>
        <w:pStyle w:val="fcase2metab"/>
        <w:ind w:left="0" w:firstLine="0"/>
        <w:rPr>
          <w:rFonts w:ascii="Arial Narrow" w:hAnsi="Arial Narrow" w:cs="Arial"/>
        </w:rPr>
      </w:pPr>
    </w:p>
    <w:p w14:paraId="1873C3DC" w14:textId="445A89F6" w:rsidR="00243D50" w:rsidRDefault="00243D50" w:rsidP="00243D50">
      <w:pPr>
        <w:pStyle w:val="fcase2metab"/>
        <w:rPr>
          <w:rFonts w:ascii="Arial" w:hAnsi="Arial" w:cs="Arial"/>
        </w:rPr>
      </w:pPr>
      <w:r w:rsidRPr="00A52D6B">
        <w:rPr>
          <w:rFonts w:ascii="Arial" w:hAnsi="Arial" w:cs="Arial"/>
        </w:rPr>
        <w:t>A</w:t>
      </w:r>
      <w:r w:rsidR="00AE2D37">
        <w:rPr>
          <w:rFonts w:ascii="Arial" w:hAnsi="Arial" w:cs="Arial"/>
        </w:rPr>
        <w:t>gen</w:t>
      </w:r>
      <w:r w:rsidR="005C0D45">
        <w:rPr>
          <w:rFonts w:ascii="Arial" w:hAnsi="Arial" w:cs="Arial"/>
        </w:rPr>
        <w:t>t</w:t>
      </w:r>
      <w:r w:rsidR="00AE2D37">
        <w:rPr>
          <w:rFonts w:ascii="Arial" w:hAnsi="Arial" w:cs="Arial"/>
        </w:rPr>
        <w:t xml:space="preserve"> comptable de l’Ineris</w:t>
      </w:r>
    </w:p>
    <w:p w14:paraId="606B8067" w14:textId="1729C7B0" w:rsidR="005C0D45" w:rsidRDefault="005C0D45" w:rsidP="00243D50">
      <w:pPr>
        <w:pStyle w:val="fcase2metab"/>
        <w:rPr>
          <w:rFonts w:ascii="Arial" w:hAnsi="Arial" w:cs="Arial"/>
        </w:rPr>
      </w:pPr>
    </w:p>
    <w:p w14:paraId="38DE5D5D" w14:textId="23351782" w:rsidR="005C0D45" w:rsidRPr="00A52D6B" w:rsidRDefault="005C0D45" w:rsidP="00243D50">
      <w:pPr>
        <w:pStyle w:val="fcase2metab"/>
        <w:rPr>
          <w:rFonts w:ascii="Arial" w:hAnsi="Arial" w:cs="Arial"/>
        </w:rPr>
      </w:pPr>
      <w:r>
        <w:rPr>
          <w:rFonts w:ascii="Arial" w:hAnsi="Arial" w:cs="Arial"/>
        </w:rPr>
        <w:t xml:space="preserve">Monsieur Olivier </w:t>
      </w:r>
      <w:r w:rsidR="00D745B1">
        <w:rPr>
          <w:rFonts w:ascii="Arial" w:hAnsi="Arial" w:cs="Arial"/>
        </w:rPr>
        <w:t>MALFAIT</w:t>
      </w:r>
      <w:r w:rsidR="008749F8">
        <w:rPr>
          <w:rFonts w:ascii="Arial" w:hAnsi="Arial" w:cs="Arial"/>
        </w:rPr>
        <w:t>-MICHEL</w:t>
      </w:r>
    </w:p>
    <w:p w14:paraId="4980654E" w14:textId="77777777" w:rsidR="00D252A2" w:rsidRPr="00A52D6B" w:rsidRDefault="00D252A2" w:rsidP="00243D50">
      <w:pPr>
        <w:pStyle w:val="En-tte"/>
        <w:tabs>
          <w:tab w:val="clear" w:pos="4536"/>
          <w:tab w:val="clear" w:pos="9072"/>
        </w:tabs>
        <w:jc w:val="both"/>
        <w:rPr>
          <w:rFonts w:ascii="Arial" w:hAnsi="Arial" w:cs="Arial"/>
        </w:rPr>
      </w:pPr>
    </w:p>
    <w:p w14:paraId="6AA26132" w14:textId="5DEC337F"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Parc Technologique ALATA</w:t>
      </w:r>
    </w:p>
    <w:p w14:paraId="7277B272" w14:textId="48DDB20D"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60550 V</w:t>
      </w:r>
      <w:r w:rsidR="00AE2D37">
        <w:rPr>
          <w:rFonts w:ascii="Arial" w:hAnsi="Arial" w:cs="Arial"/>
        </w:rPr>
        <w:t>erneuil en Halatte</w:t>
      </w:r>
    </w:p>
    <w:p w14:paraId="6AE8EC40" w14:textId="77777777" w:rsidR="00243D50" w:rsidRPr="00A52D6B" w:rsidRDefault="00243D50" w:rsidP="00243D50">
      <w:pPr>
        <w:pStyle w:val="fcase2metab"/>
        <w:ind w:left="0" w:firstLine="0"/>
        <w:rPr>
          <w:rFonts w:ascii="Arial" w:hAnsi="Arial" w:cs="Arial"/>
        </w:rPr>
      </w:pPr>
    </w:p>
    <w:p w14:paraId="4F57CA8F" w14:textId="012E5028" w:rsidR="00EF71CC" w:rsidRPr="00A52D6B" w:rsidRDefault="00243D50" w:rsidP="009B45B9">
      <w:pPr>
        <w:pStyle w:val="fcase2metab"/>
        <w:ind w:left="0" w:firstLine="0"/>
        <w:rPr>
          <w:rFonts w:ascii="Arial" w:hAnsi="Arial" w:cs="Arial"/>
        </w:rPr>
      </w:pPr>
      <w:r w:rsidRPr="00A52D6B">
        <w:rPr>
          <w:rFonts w:ascii="Arial" w:hAnsi="Arial" w:cs="Arial"/>
        </w:rPr>
        <w:t xml:space="preserve">Tél : </w:t>
      </w:r>
      <w:r w:rsidRPr="00A52D6B">
        <w:rPr>
          <w:rFonts w:ascii="Arial" w:hAnsi="Arial" w:cs="Arial"/>
        </w:rPr>
        <w:tab/>
        <w:t>03.44.55.61.90</w:t>
      </w:r>
    </w:p>
    <w:p w14:paraId="68C5B7AA" w14:textId="0423EA40" w:rsidR="00153371" w:rsidRDefault="00153371" w:rsidP="009B45B9">
      <w:pPr>
        <w:pStyle w:val="fcase2metab"/>
        <w:ind w:left="0" w:firstLine="0"/>
        <w:rPr>
          <w:rFonts w:ascii="Arial Narrow" w:hAnsi="Arial Narrow" w:cs="Arial"/>
        </w:rPr>
      </w:pPr>
    </w:p>
    <w:p w14:paraId="70DE50FE" w14:textId="77777777" w:rsidR="00153371" w:rsidRPr="004268AC" w:rsidRDefault="00153371" w:rsidP="009B45B9">
      <w:pPr>
        <w:pStyle w:val="fcase2metab"/>
        <w:ind w:left="0" w:firstLine="0"/>
        <w:rPr>
          <w:rFonts w:ascii="Arial Narrow" w:hAnsi="Arial Narrow" w:cs="Arial"/>
        </w:rPr>
      </w:pPr>
    </w:p>
    <w:p w14:paraId="7F766614" w14:textId="6ADCAABE" w:rsidR="00AE1A5C" w:rsidRDefault="00AE1A5C" w:rsidP="00EF71CC">
      <w:pPr>
        <w:suppressAutoHyphens w:val="0"/>
        <w:rPr>
          <w:rFonts w:ascii="Trebuchet MS" w:hAnsi="Trebuchet MS" w:cs="Arial"/>
        </w:rPr>
      </w:pPr>
      <w:r>
        <w:rPr>
          <w:rFonts w:ascii="Trebuchet MS" w:hAnsi="Trebuchet MS" w:cs="Arial"/>
        </w:rPr>
        <w:br w:type="page"/>
      </w:r>
    </w:p>
    <w:p w14:paraId="2E8F1B15" w14:textId="77777777" w:rsidR="003521F6" w:rsidRPr="00392658" w:rsidRDefault="003521F6" w:rsidP="00EF71CC">
      <w:pPr>
        <w:suppressAutoHyphens w:val="0"/>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43D50" w:rsidRPr="006A453A" w14:paraId="6ABFE81A" w14:textId="77777777" w:rsidTr="00065BC7">
        <w:tc>
          <w:tcPr>
            <w:tcW w:w="10277" w:type="dxa"/>
            <w:shd w:val="clear" w:color="auto" w:fill="66CCFF"/>
          </w:tcPr>
          <w:p w14:paraId="16DB00F1" w14:textId="1121637F" w:rsidR="00243D50" w:rsidRPr="00A52D6B" w:rsidRDefault="00243D50" w:rsidP="00065BC7">
            <w:pPr>
              <w:tabs>
                <w:tab w:val="left" w:pos="-142"/>
                <w:tab w:val="left" w:pos="4111"/>
              </w:tabs>
              <w:jc w:val="both"/>
              <w:rPr>
                <w:rFonts w:ascii="Arial" w:hAnsi="Arial" w:cs="Arial"/>
              </w:rPr>
            </w:pPr>
            <w:r w:rsidRPr="00A52D6B">
              <w:rPr>
                <w:rFonts w:ascii="Arial" w:hAnsi="Arial" w:cs="Arial"/>
                <w:b/>
                <w:sz w:val="22"/>
                <w:szCs w:val="22"/>
              </w:rPr>
              <w:t xml:space="preserve">E - Décision du pouvoir adjudicateur </w:t>
            </w:r>
          </w:p>
        </w:tc>
      </w:tr>
    </w:tbl>
    <w:p w14:paraId="5F382362" w14:textId="77777777" w:rsidR="00243D50" w:rsidRPr="006A453A" w:rsidRDefault="00243D50" w:rsidP="00243D50">
      <w:pPr>
        <w:tabs>
          <w:tab w:val="left" w:pos="3600"/>
        </w:tabs>
        <w:jc w:val="both"/>
        <w:rPr>
          <w:rFonts w:ascii="Arial Narrow" w:hAnsi="Arial Narrow"/>
        </w:rPr>
      </w:pPr>
    </w:p>
    <w:p w14:paraId="5BCF4730" w14:textId="0315C4B9" w:rsidR="00243D50" w:rsidRPr="00A52D6B" w:rsidRDefault="00243D50" w:rsidP="00243D50">
      <w:pPr>
        <w:rPr>
          <w:rFonts w:ascii="Arial" w:hAnsi="Arial" w:cs="Arial"/>
          <w:b/>
        </w:rPr>
      </w:pPr>
      <w:r w:rsidRPr="00A52D6B">
        <w:rPr>
          <w:rFonts w:ascii="Arial" w:hAnsi="Arial" w:cs="Arial"/>
          <w:b/>
          <w:sz w:val="22"/>
          <w:szCs w:val="22"/>
        </w:rPr>
        <w:t>La présente offre</w:t>
      </w:r>
      <w:r w:rsidR="006A28E7">
        <w:rPr>
          <w:rFonts w:ascii="Arial" w:hAnsi="Arial" w:cs="Arial"/>
          <w:b/>
          <w:sz w:val="22"/>
          <w:szCs w:val="22"/>
        </w:rPr>
        <w:t xml:space="preserve"> </w:t>
      </w:r>
      <w:r w:rsidRPr="00A52D6B">
        <w:rPr>
          <w:rFonts w:ascii="Arial" w:hAnsi="Arial" w:cs="Arial"/>
          <w:b/>
          <w:sz w:val="22"/>
          <w:szCs w:val="22"/>
        </w:rPr>
        <w:t>est acceptée.</w:t>
      </w:r>
    </w:p>
    <w:p w14:paraId="033C1BAC" w14:textId="77777777" w:rsidR="00243D50" w:rsidRPr="006A453A" w:rsidRDefault="00243D50" w:rsidP="00243D50">
      <w:pPr>
        <w:rPr>
          <w:rFonts w:ascii="Arial Narrow" w:hAnsi="Arial Narrow" w:cs="Arial"/>
          <w:b/>
        </w:rPr>
      </w:pPr>
    </w:p>
    <w:p w14:paraId="33FE5181" w14:textId="77777777" w:rsidR="00243D50" w:rsidRPr="00A52D6B" w:rsidRDefault="00243D50" w:rsidP="00243D50">
      <w:pPr>
        <w:rPr>
          <w:rFonts w:ascii="Arial" w:hAnsi="Arial" w:cs="Arial"/>
          <w:i/>
          <w:sz w:val="18"/>
          <w:szCs w:val="18"/>
        </w:rPr>
      </w:pPr>
      <w:r w:rsidRPr="00A52D6B">
        <w:rPr>
          <w:rFonts w:ascii="Arial" w:hAnsi="Arial" w:cs="Arial"/>
        </w:rPr>
        <w:t>Elle est complétée par les annexes suivantes :</w:t>
      </w:r>
    </w:p>
    <w:p w14:paraId="3E89884C" w14:textId="77777777" w:rsidR="00243D50" w:rsidRPr="00A52D6B" w:rsidRDefault="00243D50" w:rsidP="00243D50">
      <w:pPr>
        <w:rPr>
          <w:rFonts w:ascii="Arial" w:hAnsi="Arial" w:cs="Arial"/>
        </w:rPr>
      </w:pPr>
      <w:r w:rsidRPr="00A52D6B">
        <w:rPr>
          <w:rFonts w:ascii="Arial" w:hAnsi="Arial" w:cs="Arial"/>
          <w:i/>
          <w:sz w:val="18"/>
          <w:szCs w:val="18"/>
        </w:rPr>
        <w:t>(Cocher la case correspondante.)</w:t>
      </w:r>
    </w:p>
    <w:p w14:paraId="690AD6C5" w14:textId="18A93D03" w:rsidR="00D21112" w:rsidRPr="00A52D6B" w:rsidRDefault="0086061B" w:rsidP="00D21112">
      <w:pPr>
        <w:spacing w:before="240"/>
        <w:ind w:left="28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D21112" w:rsidRPr="00A52D6B">
        <w:rPr>
          <w:rFonts w:ascii="Arial" w:hAnsi="Arial" w:cs="Arial"/>
        </w:rPr>
        <w:t xml:space="preserve"> Annexe </w:t>
      </w:r>
      <w:r w:rsidR="00A52D6B">
        <w:rPr>
          <w:rFonts w:ascii="Arial" w:hAnsi="Arial" w:cs="Arial"/>
        </w:rPr>
        <w:t>DPGF Décomposition du Prix Global et Forfaitaire</w:t>
      </w:r>
      <w:r w:rsidR="00D21112" w:rsidRPr="00A52D6B">
        <w:rPr>
          <w:rFonts w:ascii="Arial" w:hAnsi="Arial" w:cs="Arial"/>
        </w:rPr>
        <w:t xml:space="preserve"> dûment signé par le candidat</w:t>
      </w:r>
    </w:p>
    <w:p w14:paraId="3D3EB290" w14:textId="54ADBF20" w:rsidR="00243D50" w:rsidRPr="00A52D6B" w:rsidRDefault="009A032A"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Pr="00A52D6B">
        <w:rPr>
          <w:rFonts w:ascii="Arial" w:hAnsi="Arial" w:cs="Arial"/>
        </w:rPr>
        <w:t xml:space="preserve"> A</w:t>
      </w:r>
      <w:r w:rsidR="00243D50" w:rsidRPr="00A52D6B">
        <w:rPr>
          <w:rFonts w:ascii="Arial" w:hAnsi="Arial" w:cs="Arial"/>
        </w:rPr>
        <w:t>nnexe … relative à la présentation d’un sous-traitant (ou DC4) ;</w:t>
      </w:r>
    </w:p>
    <w:p w14:paraId="295507D2" w14:textId="53B43194"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aux demandes de précisions ou de compléments sur la teneur des offres (ou OUV4) ;</w:t>
      </w:r>
    </w:p>
    <w:p w14:paraId="3E19BE09" w14:textId="02E6791D"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à la mise au point du marché (ou OUV5) ;</w:t>
      </w:r>
    </w:p>
    <w:p w14:paraId="7C9C2254"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Autres annexes </w:t>
      </w:r>
      <w:r w:rsidR="00243D50" w:rsidRPr="00A52D6B">
        <w:rPr>
          <w:rFonts w:ascii="Arial" w:hAnsi="Arial" w:cs="Arial"/>
          <w:i/>
          <w:sz w:val="18"/>
          <w:szCs w:val="18"/>
        </w:rPr>
        <w:t>(A préciser)</w:t>
      </w:r>
      <w:r w:rsidR="00243D50" w:rsidRPr="00A52D6B">
        <w:rPr>
          <w:rFonts w:ascii="Arial" w:hAnsi="Arial" w:cs="Arial"/>
        </w:rPr>
        <w:t xml:space="preserve"> : </w:t>
      </w:r>
    </w:p>
    <w:p w14:paraId="0CDDE02A" w14:textId="77777777" w:rsidR="00243D50" w:rsidRPr="006A453A" w:rsidRDefault="00243D50" w:rsidP="00243D50">
      <w:pPr>
        <w:jc w:val="both"/>
        <w:rPr>
          <w:rFonts w:ascii="Arial Narrow" w:hAnsi="Arial Narrow" w:cs="Arial"/>
        </w:rPr>
      </w:pPr>
    </w:p>
    <w:p w14:paraId="36ED513F" w14:textId="35AB2763" w:rsidR="00243D50" w:rsidRPr="006A453A" w:rsidRDefault="00243D50" w:rsidP="00243D50">
      <w:pPr>
        <w:jc w:val="both"/>
        <w:rPr>
          <w:rFonts w:ascii="Arial Narrow" w:hAnsi="Arial Narrow" w:cs="Arial"/>
        </w:rPr>
      </w:pPr>
    </w:p>
    <w:p w14:paraId="2E2355DF" w14:textId="32BD1DDB" w:rsidR="00022A4F" w:rsidRDefault="00022A4F" w:rsidP="00022A4F">
      <w:pPr>
        <w:jc w:val="both"/>
        <w:rPr>
          <w:rFonts w:ascii="Arial" w:hAnsi="Arial" w:cs="Arial"/>
        </w:rPr>
      </w:pPr>
      <w:r>
        <w:rPr>
          <w:rFonts w:ascii="Arial" w:hAnsi="Arial" w:cs="Arial"/>
        </w:rPr>
        <w:t>Le présent marché est conclu</w:t>
      </w:r>
      <w:r w:rsidR="00171232">
        <w:rPr>
          <w:rFonts w:ascii="Arial" w:hAnsi="Arial" w:cs="Arial"/>
        </w:rPr>
        <w:t xml:space="preserve"> pour le montant forfaitaire ferme </w:t>
      </w:r>
      <w:proofErr w:type="gramStart"/>
      <w:r w:rsidR="00171232">
        <w:rPr>
          <w:rFonts w:ascii="Arial" w:hAnsi="Arial" w:cs="Arial"/>
        </w:rPr>
        <w:t xml:space="preserve">de </w:t>
      </w:r>
      <w:r>
        <w:rPr>
          <w:rFonts w:ascii="Arial" w:hAnsi="Arial" w:cs="Arial"/>
        </w:rPr>
        <w:t> :</w:t>
      </w:r>
      <w:proofErr w:type="gramEnd"/>
      <w:r>
        <w:rPr>
          <w:rFonts w:ascii="Arial" w:hAnsi="Arial" w:cs="Arial"/>
        </w:rPr>
        <w:t xml:space="preserve"> </w:t>
      </w:r>
    </w:p>
    <w:p w14:paraId="1CA219CA" w14:textId="77777777" w:rsidR="00022A4F" w:rsidRDefault="00022A4F" w:rsidP="00022A4F">
      <w:pPr>
        <w:jc w:val="both"/>
        <w:rPr>
          <w:rFonts w:ascii="Arial" w:hAnsi="Arial" w:cs="Arial"/>
        </w:rPr>
      </w:pPr>
    </w:p>
    <w:p w14:paraId="309F01AB" w14:textId="77777777" w:rsidR="00022A4F" w:rsidRDefault="00022A4F" w:rsidP="00022A4F">
      <w:pPr>
        <w:jc w:val="both"/>
        <w:rPr>
          <w:rFonts w:ascii="Arial" w:hAnsi="Arial" w:cs="Arial"/>
        </w:rPr>
      </w:pPr>
    </w:p>
    <w:p w14:paraId="5B052FC6" w14:textId="77777777" w:rsidR="0090399B" w:rsidRPr="00A52D6B" w:rsidRDefault="0090399B" w:rsidP="00243D50">
      <w:pPr>
        <w:jc w:val="both"/>
        <w:rPr>
          <w:rFonts w:ascii="Arial" w:hAnsi="Arial" w:cs="Arial"/>
        </w:rPr>
      </w:pPr>
    </w:p>
    <w:p w14:paraId="2C39CA36" w14:textId="77777777" w:rsidR="00243D50" w:rsidRPr="00A52D6B" w:rsidRDefault="00243D50" w:rsidP="00243D50">
      <w:pPr>
        <w:rPr>
          <w:rFonts w:ascii="Arial" w:hAnsi="Arial" w:cs="Arial"/>
        </w:rPr>
      </w:pPr>
    </w:p>
    <w:p w14:paraId="6E0BDEA0" w14:textId="79D76175"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t xml:space="preserve">Verneuil-en-Halatte, le </w:t>
      </w:r>
    </w:p>
    <w:p w14:paraId="58689516" w14:textId="77777777" w:rsidR="00243D50" w:rsidRPr="00A52D6B" w:rsidRDefault="00243D50" w:rsidP="00243D50">
      <w:pPr>
        <w:tabs>
          <w:tab w:val="left" w:pos="5245"/>
          <w:tab w:val="left" w:pos="7371"/>
          <w:tab w:val="left" w:pos="7655"/>
        </w:tabs>
        <w:jc w:val="both"/>
        <w:rPr>
          <w:rFonts w:ascii="Arial" w:hAnsi="Arial" w:cs="Arial"/>
        </w:rPr>
      </w:pPr>
    </w:p>
    <w:p w14:paraId="3E7A52E0" w14:textId="07222594" w:rsidR="00730E47" w:rsidRDefault="00730E47" w:rsidP="00243D50">
      <w:pPr>
        <w:tabs>
          <w:tab w:val="left" w:pos="5245"/>
          <w:tab w:val="left" w:pos="7371"/>
          <w:tab w:val="left" w:pos="7655"/>
        </w:tabs>
        <w:jc w:val="both"/>
        <w:rPr>
          <w:rFonts w:ascii="Arial" w:hAnsi="Arial" w:cs="Arial"/>
        </w:rPr>
      </w:pPr>
    </w:p>
    <w:p w14:paraId="44086400" w14:textId="77777777" w:rsidR="00022A4F" w:rsidRDefault="00022A4F" w:rsidP="00243D50">
      <w:pPr>
        <w:tabs>
          <w:tab w:val="left" w:pos="5245"/>
          <w:tab w:val="left" w:pos="7371"/>
          <w:tab w:val="left" w:pos="7655"/>
        </w:tabs>
        <w:jc w:val="both"/>
        <w:rPr>
          <w:rFonts w:ascii="Arial" w:hAnsi="Arial" w:cs="Arial"/>
        </w:rPr>
      </w:pPr>
    </w:p>
    <w:p w14:paraId="2BCF9841" w14:textId="77777777" w:rsidR="00022A4F" w:rsidRPr="00A52D6B" w:rsidRDefault="00022A4F" w:rsidP="00243D50">
      <w:pPr>
        <w:tabs>
          <w:tab w:val="left" w:pos="5245"/>
          <w:tab w:val="left" w:pos="7371"/>
          <w:tab w:val="left" w:pos="7655"/>
        </w:tabs>
        <w:jc w:val="both"/>
        <w:rPr>
          <w:rFonts w:ascii="Arial" w:hAnsi="Arial" w:cs="Arial"/>
        </w:rPr>
      </w:pPr>
    </w:p>
    <w:p w14:paraId="624568B7" w14:textId="77777777" w:rsidR="00243D50" w:rsidRPr="00A52D6B" w:rsidRDefault="00243D50" w:rsidP="00243D50">
      <w:pPr>
        <w:tabs>
          <w:tab w:val="left" w:pos="5245"/>
          <w:tab w:val="left" w:pos="7371"/>
          <w:tab w:val="left" w:pos="7655"/>
        </w:tabs>
        <w:jc w:val="both"/>
        <w:rPr>
          <w:rFonts w:ascii="Arial" w:hAnsi="Arial" w:cs="Arial"/>
        </w:rPr>
      </w:pPr>
    </w:p>
    <w:p w14:paraId="1BCF1E22" w14:textId="77777777" w:rsidR="00243D50" w:rsidRPr="00A52D6B" w:rsidRDefault="00243D50" w:rsidP="00243D50">
      <w:pPr>
        <w:tabs>
          <w:tab w:val="left" w:pos="5245"/>
          <w:tab w:val="left" w:pos="7371"/>
          <w:tab w:val="left" w:pos="7655"/>
        </w:tabs>
        <w:jc w:val="both"/>
        <w:rPr>
          <w:rFonts w:ascii="Arial" w:hAnsi="Arial" w:cs="Arial"/>
        </w:rPr>
      </w:pPr>
    </w:p>
    <w:p w14:paraId="3CF38080" w14:textId="77777777" w:rsidR="00243D50" w:rsidRPr="00A52D6B" w:rsidRDefault="00243D50" w:rsidP="00243D50">
      <w:pPr>
        <w:tabs>
          <w:tab w:val="left" w:pos="5245"/>
          <w:tab w:val="left" w:pos="7371"/>
          <w:tab w:val="left" w:pos="7655"/>
        </w:tabs>
        <w:jc w:val="both"/>
        <w:rPr>
          <w:rFonts w:ascii="Arial" w:hAnsi="Arial" w:cs="Arial"/>
        </w:rPr>
      </w:pPr>
    </w:p>
    <w:p w14:paraId="6495942E" w14:textId="21A04A13"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r>
      <w:r w:rsidR="00CC681F" w:rsidRPr="00A52D6B">
        <w:rPr>
          <w:rFonts w:ascii="Arial" w:hAnsi="Arial" w:cs="Arial"/>
        </w:rPr>
        <w:t xml:space="preserve">Monsieur </w:t>
      </w:r>
      <w:r w:rsidRPr="00A52D6B">
        <w:rPr>
          <w:rFonts w:ascii="Arial" w:hAnsi="Arial" w:cs="Arial"/>
        </w:rPr>
        <w:t>Raymond COINTE</w:t>
      </w:r>
    </w:p>
    <w:p w14:paraId="596285D8" w14:textId="5AFE9F6A" w:rsidR="00243D50" w:rsidRPr="00A52D6B" w:rsidRDefault="00243D50" w:rsidP="00243D50">
      <w:pPr>
        <w:tabs>
          <w:tab w:val="left" w:pos="5245"/>
          <w:tab w:val="left" w:pos="7371"/>
          <w:tab w:val="left" w:pos="7655"/>
        </w:tabs>
        <w:ind w:firstLine="5245"/>
        <w:jc w:val="both"/>
        <w:rPr>
          <w:rFonts w:ascii="Arial" w:hAnsi="Arial" w:cs="Arial"/>
        </w:rPr>
      </w:pPr>
      <w:r w:rsidRPr="00A52D6B">
        <w:rPr>
          <w:rFonts w:ascii="Arial" w:hAnsi="Arial" w:cs="Arial"/>
        </w:rPr>
        <w:t xml:space="preserve">Directeur Général de </w:t>
      </w:r>
      <w:r w:rsidR="00994BB5">
        <w:rPr>
          <w:rFonts w:ascii="Arial" w:hAnsi="Arial" w:cs="Arial"/>
        </w:rPr>
        <w:t>l’Ineris</w:t>
      </w:r>
    </w:p>
    <w:p w14:paraId="3BFAF05D" w14:textId="705A1F65" w:rsidR="00983E5F" w:rsidRDefault="00983E5F">
      <w:pPr>
        <w:suppressAutoHyphens w:val="0"/>
        <w:rPr>
          <w:rFonts w:ascii="Trebuchet MS" w:hAnsi="Trebuchet MS"/>
        </w:rPr>
      </w:pPr>
      <w:r>
        <w:rPr>
          <w:rFonts w:ascii="Trebuchet MS" w:hAnsi="Trebuchet MS"/>
        </w:rPr>
        <w:br w:type="page"/>
      </w:r>
    </w:p>
    <w:p w14:paraId="4C735D20" w14:textId="1246F6BB" w:rsidR="002C2CA3" w:rsidRDefault="002C2CA3" w:rsidP="009B45B9">
      <w:pPr>
        <w:tabs>
          <w:tab w:val="left" w:pos="851"/>
        </w:tabs>
        <w:jc w:val="both"/>
        <w:rPr>
          <w:rFonts w:ascii="Trebuchet MS" w:hAnsi="Trebuchet MS"/>
        </w:rPr>
      </w:pPr>
    </w:p>
    <w:p w14:paraId="5CAEC78B" w14:textId="47831340" w:rsidR="000C151A" w:rsidRDefault="000C151A" w:rsidP="009B45B9">
      <w:pPr>
        <w:tabs>
          <w:tab w:val="left" w:pos="851"/>
        </w:tabs>
        <w:jc w:val="both"/>
        <w:rPr>
          <w:rFonts w:ascii="Trebuchet MS" w:hAnsi="Trebuchet MS"/>
        </w:rPr>
      </w:pPr>
    </w:p>
    <w:p w14:paraId="0A8663DB" w14:textId="60B187B9" w:rsidR="00960778" w:rsidRDefault="00960778" w:rsidP="009B45B9">
      <w:pPr>
        <w:tabs>
          <w:tab w:val="left" w:pos="851"/>
        </w:tabs>
        <w:jc w:val="both"/>
        <w:rPr>
          <w:rFonts w:ascii="Trebuchet MS" w:hAnsi="Trebuchet MS"/>
        </w:rPr>
      </w:pPr>
    </w:p>
    <w:p w14:paraId="15B0A2C5" w14:textId="77777777" w:rsidR="00960778" w:rsidRDefault="00960778" w:rsidP="009B45B9">
      <w:pPr>
        <w:tabs>
          <w:tab w:val="left" w:pos="851"/>
        </w:tabs>
        <w:jc w:val="both"/>
        <w:rPr>
          <w:rFonts w:ascii="Trebuchet MS" w:hAnsi="Trebuchet MS"/>
        </w:rPr>
      </w:pPr>
    </w:p>
    <w:p w14:paraId="25DCE30B" w14:textId="69A66918" w:rsidR="00A736CF" w:rsidRPr="00AD17A8" w:rsidRDefault="00983E5F" w:rsidP="000C151A">
      <w:pPr>
        <w:tabs>
          <w:tab w:val="left" w:pos="851"/>
        </w:tabs>
        <w:jc w:val="center"/>
        <w:rPr>
          <w:rFonts w:ascii="Arial Narrow" w:hAnsi="Arial Narrow"/>
          <w:b/>
          <w:sz w:val="28"/>
        </w:rPr>
      </w:pPr>
      <w:r w:rsidRPr="00AD17A8">
        <w:rPr>
          <w:rFonts w:ascii="Arial Narrow" w:hAnsi="Arial Narrow"/>
          <w:b/>
          <w:sz w:val="28"/>
        </w:rPr>
        <w:t xml:space="preserve">ANNEXE </w:t>
      </w:r>
      <w:r w:rsidR="00A96539">
        <w:rPr>
          <w:rFonts w:ascii="Arial Narrow" w:hAnsi="Arial Narrow"/>
          <w:b/>
          <w:sz w:val="28"/>
        </w:rPr>
        <w:t>FINANCIERE</w:t>
      </w:r>
      <w:r w:rsidR="00A736CF" w:rsidRPr="00AD17A8">
        <w:rPr>
          <w:rFonts w:ascii="Arial Narrow" w:hAnsi="Arial Narrow"/>
          <w:b/>
          <w:sz w:val="28"/>
        </w:rPr>
        <w:t xml:space="preserve"> </w:t>
      </w:r>
    </w:p>
    <w:p w14:paraId="3E621A2C" w14:textId="0377F37D" w:rsidR="00A736CF" w:rsidRPr="00AD17A8" w:rsidRDefault="00A736CF" w:rsidP="000C151A">
      <w:pPr>
        <w:tabs>
          <w:tab w:val="left" w:pos="851"/>
        </w:tabs>
        <w:jc w:val="center"/>
        <w:rPr>
          <w:rFonts w:ascii="Arial Narrow" w:hAnsi="Arial Narrow"/>
          <w:b/>
          <w:sz w:val="28"/>
        </w:rPr>
      </w:pPr>
    </w:p>
    <w:p w14:paraId="61588FE0" w14:textId="4261AF7C" w:rsidR="00983E5F" w:rsidRPr="00AD17A8" w:rsidRDefault="00983E5F" w:rsidP="009B45B9">
      <w:pPr>
        <w:tabs>
          <w:tab w:val="left" w:pos="851"/>
        </w:tabs>
        <w:jc w:val="both"/>
        <w:rPr>
          <w:rFonts w:ascii="Arial Narrow" w:hAnsi="Arial Narrow"/>
        </w:rPr>
      </w:pPr>
    </w:p>
    <w:p w14:paraId="3895ED22" w14:textId="20A8AA46" w:rsidR="00124620" w:rsidRDefault="00124620" w:rsidP="009B45B9">
      <w:pPr>
        <w:tabs>
          <w:tab w:val="left" w:pos="851"/>
        </w:tabs>
        <w:jc w:val="both"/>
        <w:rPr>
          <w:rFonts w:ascii="Arial Narrow" w:hAnsi="Arial Narrow"/>
          <w:color w:val="FF0000"/>
          <w:sz w:val="22"/>
          <w:szCs w:val="22"/>
        </w:rPr>
      </w:pPr>
      <w:r w:rsidRPr="009E4655">
        <w:rPr>
          <w:rFonts w:ascii="Arial Narrow" w:hAnsi="Arial Narrow"/>
          <w:color w:val="FF0000"/>
          <w:sz w:val="22"/>
          <w:szCs w:val="22"/>
        </w:rPr>
        <w:t>Copier</w:t>
      </w:r>
      <w:r w:rsidR="00C0519C" w:rsidRPr="009E4655">
        <w:rPr>
          <w:rFonts w:ascii="Arial Narrow" w:hAnsi="Arial Narrow"/>
          <w:color w:val="FF0000"/>
          <w:sz w:val="22"/>
          <w:szCs w:val="22"/>
        </w:rPr>
        <w:t xml:space="preserve">/Coller </w:t>
      </w:r>
      <w:r w:rsidRPr="009E4655">
        <w:rPr>
          <w:rFonts w:ascii="Arial Narrow" w:hAnsi="Arial Narrow"/>
          <w:color w:val="FF0000"/>
          <w:sz w:val="22"/>
          <w:szCs w:val="22"/>
        </w:rPr>
        <w:t>ici votre</w:t>
      </w:r>
      <w:r w:rsidR="00ED7CAE">
        <w:rPr>
          <w:rFonts w:ascii="Arial Narrow" w:hAnsi="Arial Narrow"/>
          <w:color w:val="FF0000"/>
          <w:sz w:val="22"/>
          <w:szCs w:val="22"/>
        </w:rPr>
        <w:t xml:space="preserve"> offre financière</w:t>
      </w:r>
      <w:r w:rsidRPr="009E4655">
        <w:rPr>
          <w:rFonts w:ascii="Arial Narrow" w:hAnsi="Arial Narrow"/>
          <w:color w:val="FF0000"/>
          <w:sz w:val="22"/>
          <w:szCs w:val="22"/>
        </w:rPr>
        <w:t xml:space="preserve"> </w:t>
      </w:r>
    </w:p>
    <w:p w14:paraId="1EDCC0D9" w14:textId="15DF1096" w:rsidR="009E4655" w:rsidRDefault="009E4655" w:rsidP="009B45B9">
      <w:pPr>
        <w:tabs>
          <w:tab w:val="left" w:pos="851"/>
        </w:tabs>
        <w:jc w:val="both"/>
        <w:rPr>
          <w:rFonts w:ascii="Arial Narrow" w:hAnsi="Arial Narrow"/>
          <w:color w:val="FF0000"/>
          <w:sz w:val="22"/>
          <w:szCs w:val="22"/>
        </w:rPr>
      </w:pPr>
    </w:p>
    <w:p w14:paraId="7F384ED6" w14:textId="468E53E3" w:rsidR="009E4655" w:rsidRPr="009E4655" w:rsidRDefault="009E4655" w:rsidP="009B45B9">
      <w:pPr>
        <w:tabs>
          <w:tab w:val="left" w:pos="851"/>
        </w:tabs>
        <w:jc w:val="both"/>
        <w:rPr>
          <w:rFonts w:ascii="Arial Narrow" w:hAnsi="Arial Narrow"/>
          <w:color w:val="FF0000"/>
          <w:sz w:val="22"/>
          <w:szCs w:val="22"/>
        </w:rPr>
      </w:pPr>
    </w:p>
    <w:p w14:paraId="17BB51E5" w14:textId="0B27EFFD" w:rsidR="000C151A" w:rsidRPr="00AD17A8" w:rsidRDefault="000C151A" w:rsidP="009B45B9">
      <w:pPr>
        <w:tabs>
          <w:tab w:val="left" w:pos="851"/>
        </w:tabs>
        <w:jc w:val="both"/>
        <w:rPr>
          <w:rFonts w:ascii="Arial Narrow" w:hAnsi="Arial Narrow"/>
        </w:rPr>
      </w:pPr>
    </w:p>
    <w:p w14:paraId="705638A8" w14:textId="34611BE2" w:rsidR="001E03ED" w:rsidRDefault="001E03ED" w:rsidP="009B45B9">
      <w:pPr>
        <w:tabs>
          <w:tab w:val="left" w:pos="851"/>
        </w:tabs>
        <w:jc w:val="both"/>
        <w:rPr>
          <w:rFonts w:ascii="Trebuchet MS" w:hAnsi="Trebuchet MS"/>
        </w:rPr>
      </w:pPr>
    </w:p>
    <w:p w14:paraId="0C778F69" w14:textId="61C56E9B" w:rsidR="00960778" w:rsidRDefault="00960778" w:rsidP="009B45B9">
      <w:pPr>
        <w:tabs>
          <w:tab w:val="left" w:pos="851"/>
        </w:tabs>
        <w:jc w:val="both"/>
        <w:rPr>
          <w:rFonts w:ascii="Trebuchet MS" w:hAnsi="Trebuchet MS"/>
        </w:rPr>
      </w:pPr>
    </w:p>
    <w:p w14:paraId="6E312ABD" w14:textId="6F418D38" w:rsidR="00960778" w:rsidRDefault="00960778" w:rsidP="009B45B9">
      <w:pPr>
        <w:tabs>
          <w:tab w:val="left" w:pos="851"/>
        </w:tabs>
        <w:jc w:val="both"/>
        <w:rPr>
          <w:rFonts w:ascii="Trebuchet MS" w:hAnsi="Trebuchet MS"/>
        </w:rPr>
      </w:pPr>
    </w:p>
    <w:p w14:paraId="40D38139" w14:textId="0D11467F" w:rsidR="00960778" w:rsidRDefault="00960778" w:rsidP="009B45B9">
      <w:pPr>
        <w:tabs>
          <w:tab w:val="left" w:pos="851"/>
        </w:tabs>
        <w:jc w:val="both"/>
        <w:rPr>
          <w:rFonts w:ascii="Trebuchet MS" w:hAnsi="Trebuchet MS"/>
        </w:rPr>
      </w:pPr>
    </w:p>
    <w:p w14:paraId="6ACA20FE" w14:textId="6760AC94" w:rsidR="00960778" w:rsidRDefault="00960778" w:rsidP="009B45B9">
      <w:pPr>
        <w:tabs>
          <w:tab w:val="left" w:pos="851"/>
        </w:tabs>
        <w:jc w:val="both"/>
        <w:rPr>
          <w:rFonts w:ascii="Trebuchet MS" w:hAnsi="Trebuchet MS"/>
        </w:rPr>
      </w:pPr>
    </w:p>
    <w:p w14:paraId="02C990CC" w14:textId="09C48C39" w:rsidR="00960778" w:rsidRDefault="00960778" w:rsidP="009B45B9">
      <w:pPr>
        <w:tabs>
          <w:tab w:val="left" w:pos="851"/>
        </w:tabs>
        <w:jc w:val="both"/>
        <w:rPr>
          <w:rFonts w:ascii="Trebuchet MS" w:hAnsi="Trebuchet MS"/>
        </w:rPr>
      </w:pPr>
    </w:p>
    <w:p w14:paraId="54441D55" w14:textId="5426204F" w:rsidR="00960778" w:rsidRDefault="00960778" w:rsidP="009B45B9">
      <w:pPr>
        <w:tabs>
          <w:tab w:val="left" w:pos="851"/>
        </w:tabs>
        <w:jc w:val="both"/>
        <w:rPr>
          <w:rFonts w:ascii="Trebuchet MS" w:hAnsi="Trebuchet MS"/>
        </w:rPr>
      </w:pPr>
    </w:p>
    <w:p w14:paraId="55B24A78" w14:textId="33DFBA48" w:rsidR="00960778" w:rsidRDefault="00960778" w:rsidP="009B45B9">
      <w:pPr>
        <w:tabs>
          <w:tab w:val="left" w:pos="851"/>
        </w:tabs>
        <w:jc w:val="both"/>
        <w:rPr>
          <w:rFonts w:ascii="Trebuchet MS" w:hAnsi="Trebuchet MS"/>
        </w:rPr>
      </w:pPr>
    </w:p>
    <w:p w14:paraId="28FA2A15" w14:textId="77777777" w:rsidR="00960778" w:rsidRDefault="00960778" w:rsidP="009B45B9">
      <w:pPr>
        <w:tabs>
          <w:tab w:val="left" w:pos="851"/>
        </w:tabs>
        <w:jc w:val="both"/>
        <w:rPr>
          <w:rFonts w:ascii="Trebuchet MS" w:hAnsi="Trebuchet MS"/>
        </w:rPr>
      </w:pPr>
    </w:p>
    <w:p w14:paraId="44674F3C" w14:textId="4AB9AE95" w:rsidR="001E03ED" w:rsidRDefault="001E03ED" w:rsidP="00A736CF">
      <w:pPr>
        <w:tabs>
          <w:tab w:val="left" w:pos="851"/>
        </w:tabs>
        <w:jc w:val="center"/>
        <w:rPr>
          <w:rFonts w:ascii="Trebuchet MS" w:hAnsi="Trebuchet MS"/>
        </w:rPr>
      </w:pPr>
    </w:p>
    <w:p w14:paraId="452E3830" w14:textId="77777777" w:rsidR="00803DD4" w:rsidRDefault="00803DD4" w:rsidP="005C6427">
      <w:pPr>
        <w:tabs>
          <w:tab w:val="left" w:pos="851"/>
        </w:tabs>
        <w:jc w:val="center"/>
        <w:rPr>
          <w:rFonts w:ascii="Trebuchet MS" w:hAnsi="Trebuchet MS"/>
        </w:rPr>
        <w:sectPr w:rsidR="00803DD4" w:rsidSect="00803DD4">
          <w:pgSz w:w="11906" w:h="16838"/>
          <w:pgMar w:top="454" w:right="851" w:bottom="736" w:left="851" w:header="720" w:footer="680" w:gutter="0"/>
          <w:cols w:space="720"/>
          <w:docGrid w:linePitch="360"/>
        </w:sectPr>
      </w:pPr>
    </w:p>
    <w:p w14:paraId="359745E2" w14:textId="77777777" w:rsidR="00930AF6" w:rsidRDefault="00930AF6" w:rsidP="005C6427">
      <w:pPr>
        <w:tabs>
          <w:tab w:val="left" w:pos="851"/>
        </w:tabs>
        <w:jc w:val="center"/>
        <w:rPr>
          <w:rFonts w:ascii="Trebuchet MS" w:hAnsi="Trebuchet MS"/>
        </w:rPr>
      </w:pPr>
    </w:p>
    <w:sectPr w:rsidR="00930AF6" w:rsidSect="00803DD4">
      <w:footerReference w:type="default" r:id="rId24"/>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6B5F3" w14:textId="77777777" w:rsidR="00D85419" w:rsidRDefault="00D85419">
      <w:r>
        <w:separator/>
      </w:r>
    </w:p>
  </w:endnote>
  <w:endnote w:type="continuationSeparator" w:id="0">
    <w:p w14:paraId="1E77883A" w14:textId="77777777" w:rsidR="00D85419" w:rsidRDefault="00D85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OpenSymbol, 'Arial Unicode MS'">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Andale Sans UI">
    <w:altName w:val="Calibri"/>
    <w:charset w:val="00"/>
    <w:family w:val="auto"/>
    <w:pitch w:val="variable"/>
  </w:font>
  <w:font w:name="Arial Narrow">
    <w:panose1 w:val="020B0606020202030204"/>
    <w:charset w:val="00"/>
    <w:family w:val="swiss"/>
    <w:pitch w:val="variable"/>
    <w:sig w:usb0="00000287" w:usb1="00000800" w:usb2="00000000" w:usb3="00000000" w:csb0="0000009F" w:csb1="00000000"/>
  </w:font>
  <w:font w:name="Arial, Arial">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5D117" w14:textId="468A4DF8" w:rsidR="005C0983" w:rsidRPr="008E1317" w:rsidRDefault="005C0983" w:rsidP="00AE53DF">
    <w:pPr>
      <w:tabs>
        <w:tab w:val="center" w:pos="4536"/>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5C0983" w:rsidRPr="008E1317" w14:paraId="5FB51D1C" w14:textId="77777777" w:rsidTr="00803DD4">
      <w:trPr>
        <w:tblHeader/>
      </w:trPr>
      <w:tc>
        <w:tcPr>
          <w:tcW w:w="2764" w:type="dxa"/>
          <w:shd w:val="clear" w:color="auto" w:fill="auto"/>
        </w:tcPr>
        <w:p w14:paraId="58EF2B0D" w14:textId="3DCBD814" w:rsidR="005C0983" w:rsidRPr="008E1317" w:rsidRDefault="005C0983" w:rsidP="00B40408">
          <w:pPr>
            <w:ind w:right="-638"/>
            <w:rPr>
              <w:rFonts w:ascii="Arial" w:hAnsi="Arial" w:cs="Arial"/>
              <w:b/>
              <w:i/>
            </w:rPr>
          </w:pPr>
          <w:r w:rsidRPr="008E1317">
            <w:rPr>
              <w:rFonts w:ascii="Arial" w:hAnsi="Arial" w:cs="Arial"/>
              <w:b/>
            </w:rPr>
            <w:t>Acte d’engagement</w:t>
          </w:r>
          <w:r w:rsidR="000305B0">
            <w:rPr>
              <w:rFonts w:ascii="Arial" w:hAnsi="Arial" w:cs="Arial"/>
              <w:b/>
            </w:rPr>
            <w:t xml:space="preserve">                     AE S25CEGIDGU</w:t>
          </w:r>
        </w:p>
      </w:tc>
      <w:tc>
        <w:tcPr>
          <w:tcW w:w="5528" w:type="dxa"/>
          <w:shd w:val="clear" w:color="auto" w:fill="auto"/>
        </w:tcPr>
        <w:p w14:paraId="6A537FDD" w14:textId="67F85ECF" w:rsidR="005C0983" w:rsidRPr="008E1317" w:rsidRDefault="005C0983" w:rsidP="00660727">
          <w:pPr>
            <w:jc w:val="center"/>
            <w:rPr>
              <w:rFonts w:ascii="Arial" w:hAnsi="Arial" w:cs="Arial"/>
              <w:b/>
            </w:rPr>
          </w:pPr>
        </w:p>
      </w:tc>
      <w:tc>
        <w:tcPr>
          <w:tcW w:w="896" w:type="dxa"/>
          <w:shd w:val="clear" w:color="auto" w:fill="auto"/>
        </w:tcPr>
        <w:p w14:paraId="205D41F0" w14:textId="77777777" w:rsidR="005C0983" w:rsidRPr="008E1317" w:rsidRDefault="005C0983">
          <w:pPr>
            <w:tabs>
              <w:tab w:val="center" w:pos="1366"/>
              <w:tab w:val="right" w:pos="2733"/>
            </w:tabs>
            <w:rPr>
              <w:rFonts w:ascii="Arial" w:hAnsi="Arial" w:cs="Arial"/>
            </w:rPr>
          </w:pPr>
          <w:r w:rsidRPr="008E1317">
            <w:rPr>
              <w:rFonts w:ascii="Arial" w:hAnsi="Arial" w:cs="Arial"/>
              <w:b/>
            </w:rPr>
            <w:t xml:space="preserve">Page : </w:t>
          </w:r>
        </w:p>
      </w:tc>
      <w:tc>
        <w:tcPr>
          <w:tcW w:w="567" w:type="dxa"/>
          <w:shd w:val="clear" w:color="auto" w:fill="auto"/>
        </w:tcPr>
        <w:p w14:paraId="34B7694F" w14:textId="77777777" w:rsidR="005C0983" w:rsidRPr="008E1317" w:rsidRDefault="005C0983">
          <w:pPr>
            <w:jc w:val="center"/>
            <w:rPr>
              <w:rFonts w:ascii="Arial" w:hAnsi="Arial" w:cs="Arial"/>
              <w:b/>
            </w:rPr>
          </w:pPr>
          <w:r w:rsidRPr="008E1317">
            <w:rPr>
              <w:rStyle w:val="Numrodepage"/>
              <w:rFonts w:ascii="Arial" w:hAnsi="Arial" w:cs="Arial"/>
              <w:b/>
            </w:rPr>
            <w:fldChar w:fldCharType="begin"/>
          </w:r>
          <w:r w:rsidRPr="008E1317">
            <w:rPr>
              <w:rStyle w:val="Numrodepage"/>
              <w:rFonts w:ascii="Arial" w:hAnsi="Arial" w:cs="Arial"/>
              <w:b/>
            </w:rPr>
            <w:instrText xml:space="preserve"> PAGE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c>
        <w:tcPr>
          <w:tcW w:w="165" w:type="dxa"/>
          <w:shd w:val="clear" w:color="auto" w:fill="auto"/>
        </w:tcPr>
        <w:p w14:paraId="7B4FBC5C" w14:textId="77777777" w:rsidR="005C0983" w:rsidRPr="008E1317" w:rsidRDefault="005C0983">
          <w:pPr>
            <w:jc w:val="center"/>
            <w:rPr>
              <w:rFonts w:ascii="Arial" w:hAnsi="Arial" w:cs="Arial"/>
            </w:rPr>
          </w:pPr>
          <w:r w:rsidRPr="008E1317">
            <w:rPr>
              <w:rFonts w:ascii="Arial" w:hAnsi="Arial" w:cs="Arial"/>
              <w:b/>
            </w:rPr>
            <w:t>/</w:t>
          </w:r>
        </w:p>
      </w:tc>
      <w:tc>
        <w:tcPr>
          <w:tcW w:w="286" w:type="dxa"/>
          <w:shd w:val="clear" w:color="auto" w:fill="auto"/>
        </w:tcPr>
        <w:p w14:paraId="3CFA0C42" w14:textId="77777777" w:rsidR="005C0983" w:rsidRPr="008E1317" w:rsidRDefault="005C0983">
          <w:pPr>
            <w:jc w:val="center"/>
            <w:rPr>
              <w:rFonts w:ascii="Arial" w:hAnsi="Arial" w:cs="Arial"/>
            </w:rPr>
          </w:pPr>
          <w:r w:rsidRPr="008E1317">
            <w:rPr>
              <w:rStyle w:val="Numrodepage"/>
              <w:rFonts w:ascii="Arial" w:hAnsi="Arial" w:cs="Arial"/>
              <w:b/>
            </w:rPr>
            <w:fldChar w:fldCharType="begin"/>
          </w:r>
          <w:r w:rsidRPr="008E1317">
            <w:rPr>
              <w:rStyle w:val="Numrodepage"/>
              <w:rFonts w:ascii="Arial" w:hAnsi="Arial" w:cs="Arial"/>
              <w:b/>
            </w:rPr>
            <w:instrText xml:space="preserve"> NUMPAGES \*Arabic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r>
  </w:tbl>
  <w:p w14:paraId="422AB2E8" w14:textId="77777777" w:rsidR="005C0983" w:rsidRPr="008E1317" w:rsidRDefault="005C0983" w:rsidP="00AE53DF">
    <w:pPr>
      <w:tabs>
        <w:tab w:val="center" w:pos="4536"/>
      </w:tabs>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EF6F8"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0FA55845"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5538102E" w14:textId="77777777" w:rsidR="005C0983" w:rsidRPr="00803DD4" w:rsidRDefault="005C0983" w:rsidP="00803DD4">
    <w:pPr>
      <w:suppressAutoHyphens w:val="0"/>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Pr="00803DD4">
        <w:rPr>
          <w:rFonts w:ascii="Arial" w:eastAsia="Calibri" w:hAnsi="Arial" w:cs="Arial"/>
          <w:color w:val="003087"/>
          <w:sz w:val="18"/>
          <w:szCs w:val="14"/>
          <w:lang w:eastAsia="en-US"/>
        </w:rPr>
        <w:t>www.ineris.fr</w:t>
      </w:r>
    </w:hyperlink>
  </w:p>
  <w:p w14:paraId="678C2A0B" w14:textId="77777777" w:rsidR="005C0983" w:rsidRPr="008E1317" w:rsidRDefault="005C0983" w:rsidP="00803DD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ED4B9" w14:textId="77777777" w:rsidR="00D85419" w:rsidRDefault="00D85419">
      <w:r>
        <w:separator/>
      </w:r>
    </w:p>
  </w:footnote>
  <w:footnote w:type="continuationSeparator" w:id="0">
    <w:p w14:paraId="63EC55A1" w14:textId="77777777" w:rsidR="00D85419" w:rsidRDefault="00D854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2F32BC"/>
    <w:multiLevelType w:val="multilevel"/>
    <w:tmpl w:val="17628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5"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D4847BE"/>
    <w:multiLevelType w:val="multilevel"/>
    <w:tmpl w:val="036EDF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 w15:restartNumberingAfterBreak="0">
    <w:nsid w:val="29B95D8D"/>
    <w:multiLevelType w:val="hybridMultilevel"/>
    <w:tmpl w:val="4F5CD2D2"/>
    <w:lvl w:ilvl="0" w:tplc="43FA2114">
      <w:numFmt w:val="bullet"/>
      <w:lvlText w:val=""/>
      <w:lvlJc w:val="left"/>
      <w:pPr>
        <w:ind w:left="855" w:hanging="570"/>
      </w:pPr>
      <w:rPr>
        <w:rFonts w:ascii="Symbol" w:eastAsia="Times New Roman" w:hAnsi="Symbol" w:cs="Arial" w:hint="default"/>
      </w:rPr>
    </w:lvl>
    <w:lvl w:ilvl="1" w:tplc="040C0003" w:tentative="1">
      <w:start w:val="1"/>
      <w:numFmt w:val="bullet"/>
      <w:lvlText w:val="o"/>
      <w:lvlJc w:val="left"/>
      <w:pPr>
        <w:ind w:left="1365" w:hanging="360"/>
      </w:pPr>
      <w:rPr>
        <w:rFonts w:ascii="Courier New" w:hAnsi="Courier New" w:cs="Courier New" w:hint="default"/>
      </w:rPr>
    </w:lvl>
    <w:lvl w:ilvl="2" w:tplc="040C0005" w:tentative="1">
      <w:start w:val="1"/>
      <w:numFmt w:val="bullet"/>
      <w:lvlText w:val=""/>
      <w:lvlJc w:val="left"/>
      <w:pPr>
        <w:ind w:left="2085" w:hanging="360"/>
      </w:pPr>
      <w:rPr>
        <w:rFonts w:ascii="Wingdings" w:hAnsi="Wingdings" w:hint="default"/>
      </w:rPr>
    </w:lvl>
    <w:lvl w:ilvl="3" w:tplc="040C0001" w:tentative="1">
      <w:start w:val="1"/>
      <w:numFmt w:val="bullet"/>
      <w:lvlText w:val=""/>
      <w:lvlJc w:val="left"/>
      <w:pPr>
        <w:ind w:left="2805" w:hanging="360"/>
      </w:pPr>
      <w:rPr>
        <w:rFonts w:ascii="Symbol" w:hAnsi="Symbol" w:hint="default"/>
      </w:rPr>
    </w:lvl>
    <w:lvl w:ilvl="4" w:tplc="040C0003" w:tentative="1">
      <w:start w:val="1"/>
      <w:numFmt w:val="bullet"/>
      <w:lvlText w:val="o"/>
      <w:lvlJc w:val="left"/>
      <w:pPr>
        <w:ind w:left="3525" w:hanging="360"/>
      </w:pPr>
      <w:rPr>
        <w:rFonts w:ascii="Courier New" w:hAnsi="Courier New" w:cs="Courier New" w:hint="default"/>
      </w:rPr>
    </w:lvl>
    <w:lvl w:ilvl="5" w:tplc="040C0005" w:tentative="1">
      <w:start w:val="1"/>
      <w:numFmt w:val="bullet"/>
      <w:lvlText w:val=""/>
      <w:lvlJc w:val="left"/>
      <w:pPr>
        <w:ind w:left="4245" w:hanging="360"/>
      </w:pPr>
      <w:rPr>
        <w:rFonts w:ascii="Wingdings" w:hAnsi="Wingdings" w:hint="default"/>
      </w:rPr>
    </w:lvl>
    <w:lvl w:ilvl="6" w:tplc="040C0001" w:tentative="1">
      <w:start w:val="1"/>
      <w:numFmt w:val="bullet"/>
      <w:lvlText w:val=""/>
      <w:lvlJc w:val="left"/>
      <w:pPr>
        <w:ind w:left="4965" w:hanging="360"/>
      </w:pPr>
      <w:rPr>
        <w:rFonts w:ascii="Symbol" w:hAnsi="Symbol" w:hint="default"/>
      </w:rPr>
    </w:lvl>
    <w:lvl w:ilvl="7" w:tplc="040C0003" w:tentative="1">
      <w:start w:val="1"/>
      <w:numFmt w:val="bullet"/>
      <w:lvlText w:val="o"/>
      <w:lvlJc w:val="left"/>
      <w:pPr>
        <w:ind w:left="5685" w:hanging="360"/>
      </w:pPr>
      <w:rPr>
        <w:rFonts w:ascii="Courier New" w:hAnsi="Courier New" w:cs="Courier New" w:hint="default"/>
      </w:rPr>
    </w:lvl>
    <w:lvl w:ilvl="8" w:tplc="040C0005" w:tentative="1">
      <w:start w:val="1"/>
      <w:numFmt w:val="bullet"/>
      <w:lvlText w:val=""/>
      <w:lvlJc w:val="left"/>
      <w:pPr>
        <w:ind w:left="6405" w:hanging="360"/>
      </w:pPr>
      <w:rPr>
        <w:rFonts w:ascii="Wingdings" w:hAnsi="Wingdings" w:hint="default"/>
      </w:rPr>
    </w:lvl>
  </w:abstractNum>
  <w:abstractNum w:abstractNumId="9"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0" w15:restartNumberingAfterBreak="0">
    <w:nsid w:val="36CB46D6"/>
    <w:multiLevelType w:val="multilevel"/>
    <w:tmpl w:val="7C3C7F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4138433B"/>
    <w:multiLevelType w:val="multilevel"/>
    <w:tmpl w:val="EFFAD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3" w15:restartNumberingAfterBreak="0">
    <w:nsid w:val="5A9677BE"/>
    <w:multiLevelType w:val="hybridMultilevel"/>
    <w:tmpl w:val="1E8079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4"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5"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01774E2"/>
    <w:multiLevelType w:val="multilevel"/>
    <w:tmpl w:val="B776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0984C64"/>
    <w:multiLevelType w:val="multilevel"/>
    <w:tmpl w:val="DDD0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3391A85"/>
    <w:multiLevelType w:val="multilevel"/>
    <w:tmpl w:val="0C4E5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96811777">
    <w:abstractNumId w:val="0"/>
  </w:num>
  <w:num w:numId="2" w16cid:durableId="323624689">
    <w:abstractNumId w:val="1"/>
  </w:num>
  <w:num w:numId="3" w16cid:durableId="2034185125">
    <w:abstractNumId w:val="2"/>
  </w:num>
  <w:num w:numId="4" w16cid:durableId="1000084675">
    <w:abstractNumId w:val="16"/>
  </w:num>
  <w:num w:numId="5" w16cid:durableId="1976176944">
    <w:abstractNumId w:val="4"/>
  </w:num>
  <w:num w:numId="6" w16cid:durableId="1349940377">
    <w:abstractNumId w:val="9"/>
  </w:num>
  <w:num w:numId="7" w16cid:durableId="98188327">
    <w:abstractNumId w:val="9"/>
  </w:num>
  <w:num w:numId="8" w16cid:durableId="1357077201">
    <w:abstractNumId w:val="9"/>
  </w:num>
  <w:num w:numId="9" w16cid:durableId="1427186863">
    <w:abstractNumId w:val="7"/>
  </w:num>
  <w:num w:numId="10" w16cid:durableId="455828443">
    <w:abstractNumId w:val="7"/>
  </w:num>
  <w:num w:numId="11" w16cid:durableId="1874030655">
    <w:abstractNumId w:val="7"/>
  </w:num>
  <w:num w:numId="12" w16cid:durableId="1554733364">
    <w:abstractNumId w:val="14"/>
  </w:num>
  <w:num w:numId="13" w16cid:durableId="1958104087">
    <w:abstractNumId w:val="14"/>
  </w:num>
  <w:num w:numId="14" w16cid:durableId="50231366">
    <w:abstractNumId w:val="14"/>
  </w:num>
  <w:num w:numId="15" w16cid:durableId="649016721">
    <w:abstractNumId w:val="15"/>
  </w:num>
  <w:num w:numId="16" w16cid:durableId="2076661091">
    <w:abstractNumId w:val="5"/>
  </w:num>
  <w:num w:numId="17" w16cid:durableId="138231400">
    <w:abstractNumId w:val="4"/>
  </w:num>
  <w:num w:numId="18" w16cid:durableId="849414333">
    <w:abstractNumId w:val="12"/>
  </w:num>
  <w:num w:numId="19" w16cid:durableId="1905292352">
    <w:abstractNumId w:val="13"/>
  </w:num>
  <w:num w:numId="20" w16cid:durableId="704599672">
    <w:abstractNumId w:val="8"/>
  </w:num>
  <w:num w:numId="21" w16cid:durableId="1123235552">
    <w:abstractNumId w:val="19"/>
  </w:num>
  <w:num w:numId="22" w16cid:durableId="1573855575">
    <w:abstractNumId w:val="10"/>
  </w:num>
  <w:num w:numId="23" w16cid:durableId="1337225628">
    <w:abstractNumId w:val="17"/>
  </w:num>
  <w:num w:numId="24" w16cid:durableId="746653955">
    <w:abstractNumId w:val="11"/>
  </w:num>
  <w:num w:numId="25" w16cid:durableId="1515144294">
    <w:abstractNumId w:val="6"/>
  </w:num>
  <w:num w:numId="26" w16cid:durableId="1091393267">
    <w:abstractNumId w:val="3"/>
  </w:num>
  <w:num w:numId="27" w16cid:durableId="229465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321"/>
    <w:rsid w:val="00000913"/>
    <w:rsid w:val="00001D87"/>
    <w:rsid w:val="00007F0D"/>
    <w:rsid w:val="00022A4F"/>
    <w:rsid w:val="00026C1E"/>
    <w:rsid w:val="000305B0"/>
    <w:rsid w:val="00031A00"/>
    <w:rsid w:val="000344BD"/>
    <w:rsid w:val="00036500"/>
    <w:rsid w:val="00036F9F"/>
    <w:rsid w:val="0004393D"/>
    <w:rsid w:val="000456CE"/>
    <w:rsid w:val="0006264F"/>
    <w:rsid w:val="00065BC7"/>
    <w:rsid w:val="000663A4"/>
    <w:rsid w:val="0006728F"/>
    <w:rsid w:val="00071F16"/>
    <w:rsid w:val="00072FF4"/>
    <w:rsid w:val="00073336"/>
    <w:rsid w:val="0008094B"/>
    <w:rsid w:val="00081128"/>
    <w:rsid w:val="00081F3C"/>
    <w:rsid w:val="00083C20"/>
    <w:rsid w:val="00086578"/>
    <w:rsid w:val="00097A53"/>
    <w:rsid w:val="000A2E05"/>
    <w:rsid w:val="000A6CF0"/>
    <w:rsid w:val="000A6E23"/>
    <w:rsid w:val="000B1006"/>
    <w:rsid w:val="000B3E1A"/>
    <w:rsid w:val="000C0786"/>
    <w:rsid w:val="000C151A"/>
    <w:rsid w:val="000D10AF"/>
    <w:rsid w:val="000D761F"/>
    <w:rsid w:val="000E0020"/>
    <w:rsid w:val="000E1C0C"/>
    <w:rsid w:val="000E1E24"/>
    <w:rsid w:val="000E6C96"/>
    <w:rsid w:val="000F3315"/>
    <w:rsid w:val="00103B77"/>
    <w:rsid w:val="00104B62"/>
    <w:rsid w:val="00105459"/>
    <w:rsid w:val="00106D9D"/>
    <w:rsid w:val="00116970"/>
    <w:rsid w:val="001172DE"/>
    <w:rsid w:val="00123CDB"/>
    <w:rsid w:val="00124620"/>
    <w:rsid w:val="001406E7"/>
    <w:rsid w:val="00153371"/>
    <w:rsid w:val="00160D17"/>
    <w:rsid w:val="00166B56"/>
    <w:rsid w:val="00171232"/>
    <w:rsid w:val="001756DF"/>
    <w:rsid w:val="00176032"/>
    <w:rsid w:val="00176F4B"/>
    <w:rsid w:val="00177FD1"/>
    <w:rsid w:val="00191D30"/>
    <w:rsid w:val="00192556"/>
    <w:rsid w:val="001A21FE"/>
    <w:rsid w:val="001A59FA"/>
    <w:rsid w:val="001A6D0F"/>
    <w:rsid w:val="001B768B"/>
    <w:rsid w:val="001C2C20"/>
    <w:rsid w:val="001C38D2"/>
    <w:rsid w:val="001C40C0"/>
    <w:rsid w:val="001C733C"/>
    <w:rsid w:val="001C7880"/>
    <w:rsid w:val="001C7B8F"/>
    <w:rsid w:val="001E03ED"/>
    <w:rsid w:val="001E4E56"/>
    <w:rsid w:val="0021527A"/>
    <w:rsid w:val="00215C35"/>
    <w:rsid w:val="0021797C"/>
    <w:rsid w:val="00223EFE"/>
    <w:rsid w:val="00225A1A"/>
    <w:rsid w:val="00232BA0"/>
    <w:rsid w:val="00237327"/>
    <w:rsid w:val="00240987"/>
    <w:rsid w:val="002413DD"/>
    <w:rsid w:val="00243D50"/>
    <w:rsid w:val="002475EA"/>
    <w:rsid w:val="00251040"/>
    <w:rsid w:val="00263B88"/>
    <w:rsid w:val="0026489A"/>
    <w:rsid w:val="002654F2"/>
    <w:rsid w:val="002904AF"/>
    <w:rsid w:val="0029455E"/>
    <w:rsid w:val="002946CF"/>
    <w:rsid w:val="002961BF"/>
    <w:rsid w:val="002A4CE3"/>
    <w:rsid w:val="002B2988"/>
    <w:rsid w:val="002C0468"/>
    <w:rsid w:val="002C2CA3"/>
    <w:rsid w:val="002C4978"/>
    <w:rsid w:val="002C4B3E"/>
    <w:rsid w:val="002C5927"/>
    <w:rsid w:val="002C79D6"/>
    <w:rsid w:val="002D0FCF"/>
    <w:rsid w:val="002D2E55"/>
    <w:rsid w:val="002D690A"/>
    <w:rsid w:val="002E446D"/>
    <w:rsid w:val="002E7206"/>
    <w:rsid w:val="002E7F09"/>
    <w:rsid w:val="002F704A"/>
    <w:rsid w:val="00300B01"/>
    <w:rsid w:val="00313BB2"/>
    <w:rsid w:val="00313CE0"/>
    <w:rsid w:val="00320879"/>
    <w:rsid w:val="00330A82"/>
    <w:rsid w:val="00332659"/>
    <w:rsid w:val="00332684"/>
    <w:rsid w:val="00332B12"/>
    <w:rsid w:val="0033445E"/>
    <w:rsid w:val="003358BD"/>
    <w:rsid w:val="00340B54"/>
    <w:rsid w:val="00343C5D"/>
    <w:rsid w:val="003521F6"/>
    <w:rsid w:val="00354C04"/>
    <w:rsid w:val="00361FF1"/>
    <w:rsid w:val="00370023"/>
    <w:rsid w:val="00371322"/>
    <w:rsid w:val="00374229"/>
    <w:rsid w:val="003814F9"/>
    <w:rsid w:val="00384B40"/>
    <w:rsid w:val="00385E76"/>
    <w:rsid w:val="00392658"/>
    <w:rsid w:val="00392BA5"/>
    <w:rsid w:val="00397CA9"/>
    <w:rsid w:val="003A3321"/>
    <w:rsid w:val="003A363B"/>
    <w:rsid w:val="003B1DA8"/>
    <w:rsid w:val="003C0DE8"/>
    <w:rsid w:val="003C12BC"/>
    <w:rsid w:val="003C35BA"/>
    <w:rsid w:val="003C4088"/>
    <w:rsid w:val="003D5EC7"/>
    <w:rsid w:val="003E31C2"/>
    <w:rsid w:val="003F0C7D"/>
    <w:rsid w:val="003F1389"/>
    <w:rsid w:val="003F5EE7"/>
    <w:rsid w:val="00412382"/>
    <w:rsid w:val="0041526B"/>
    <w:rsid w:val="004268AC"/>
    <w:rsid w:val="0043706E"/>
    <w:rsid w:val="00444CF7"/>
    <w:rsid w:val="0044597F"/>
    <w:rsid w:val="0044629B"/>
    <w:rsid w:val="004527E1"/>
    <w:rsid w:val="00454086"/>
    <w:rsid w:val="00457AC6"/>
    <w:rsid w:val="004653F1"/>
    <w:rsid w:val="00490F70"/>
    <w:rsid w:val="0049554E"/>
    <w:rsid w:val="004964B1"/>
    <w:rsid w:val="004A29D9"/>
    <w:rsid w:val="004A6E94"/>
    <w:rsid w:val="004A7169"/>
    <w:rsid w:val="004B1EF8"/>
    <w:rsid w:val="004D1E4D"/>
    <w:rsid w:val="004E75A6"/>
    <w:rsid w:val="004F09F2"/>
    <w:rsid w:val="00500F31"/>
    <w:rsid w:val="00514DAF"/>
    <w:rsid w:val="00515A11"/>
    <w:rsid w:val="00516FC1"/>
    <w:rsid w:val="00532EC7"/>
    <w:rsid w:val="00536C47"/>
    <w:rsid w:val="00541CA3"/>
    <w:rsid w:val="00542243"/>
    <w:rsid w:val="00553933"/>
    <w:rsid w:val="005546A9"/>
    <w:rsid w:val="00560734"/>
    <w:rsid w:val="00564B59"/>
    <w:rsid w:val="005701B5"/>
    <w:rsid w:val="00571B2C"/>
    <w:rsid w:val="0058029D"/>
    <w:rsid w:val="005808E8"/>
    <w:rsid w:val="00583CAC"/>
    <w:rsid w:val="005846FB"/>
    <w:rsid w:val="00585231"/>
    <w:rsid w:val="00590975"/>
    <w:rsid w:val="005A42B3"/>
    <w:rsid w:val="005A4A3B"/>
    <w:rsid w:val="005A4CB5"/>
    <w:rsid w:val="005B4FBC"/>
    <w:rsid w:val="005C0983"/>
    <w:rsid w:val="005C0D45"/>
    <w:rsid w:val="005C360B"/>
    <w:rsid w:val="005C52BC"/>
    <w:rsid w:val="005C6427"/>
    <w:rsid w:val="005D2D66"/>
    <w:rsid w:val="005D4532"/>
    <w:rsid w:val="005E607F"/>
    <w:rsid w:val="005E78E9"/>
    <w:rsid w:val="005F0643"/>
    <w:rsid w:val="0061068C"/>
    <w:rsid w:val="00611C48"/>
    <w:rsid w:val="00613545"/>
    <w:rsid w:val="006168F1"/>
    <w:rsid w:val="00622256"/>
    <w:rsid w:val="00632952"/>
    <w:rsid w:val="00632ECA"/>
    <w:rsid w:val="0064340D"/>
    <w:rsid w:val="0064560F"/>
    <w:rsid w:val="006527CB"/>
    <w:rsid w:val="006530DF"/>
    <w:rsid w:val="00654621"/>
    <w:rsid w:val="0065499C"/>
    <w:rsid w:val="00660727"/>
    <w:rsid w:val="00662FB4"/>
    <w:rsid w:val="00675D49"/>
    <w:rsid w:val="006775ED"/>
    <w:rsid w:val="00681900"/>
    <w:rsid w:val="00690740"/>
    <w:rsid w:val="006929ED"/>
    <w:rsid w:val="00697C2C"/>
    <w:rsid w:val="006A0F5B"/>
    <w:rsid w:val="006A28E7"/>
    <w:rsid w:val="006A453A"/>
    <w:rsid w:val="006A4577"/>
    <w:rsid w:val="006B150F"/>
    <w:rsid w:val="006B5279"/>
    <w:rsid w:val="006B5736"/>
    <w:rsid w:val="006C1971"/>
    <w:rsid w:val="006C4338"/>
    <w:rsid w:val="006D4252"/>
    <w:rsid w:val="006E1393"/>
    <w:rsid w:val="006E204B"/>
    <w:rsid w:val="006E38AA"/>
    <w:rsid w:val="006F3DF9"/>
    <w:rsid w:val="007051A4"/>
    <w:rsid w:val="007060E5"/>
    <w:rsid w:val="00710FD6"/>
    <w:rsid w:val="00715036"/>
    <w:rsid w:val="007164B3"/>
    <w:rsid w:val="0072071F"/>
    <w:rsid w:val="00723D26"/>
    <w:rsid w:val="00730E47"/>
    <w:rsid w:val="00735B09"/>
    <w:rsid w:val="00755391"/>
    <w:rsid w:val="00757151"/>
    <w:rsid w:val="00757527"/>
    <w:rsid w:val="00761235"/>
    <w:rsid w:val="007662B6"/>
    <w:rsid w:val="0078401C"/>
    <w:rsid w:val="00784463"/>
    <w:rsid w:val="0078690C"/>
    <w:rsid w:val="007909E0"/>
    <w:rsid w:val="007909FB"/>
    <w:rsid w:val="0079785C"/>
    <w:rsid w:val="007A2318"/>
    <w:rsid w:val="007A4E94"/>
    <w:rsid w:val="007A6ED1"/>
    <w:rsid w:val="007B195E"/>
    <w:rsid w:val="007B26FA"/>
    <w:rsid w:val="007D07EF"/>
    <w:rsid w:val="007D22A0"/>
    <w:rsid w:val="007D4AAE"/>
    <w:rsid w:val="007D5A94"/>
    <w:rsid w:val="007D5BE6"/>
    <w:rsid w:val="007D7A65"/>
    <w:rsid w:val="007E1155"/>
    <w:rsid w:val="007E21D1"/>
    <w:rsid w:val="007F3C0B"/>
    <w:rsid w:val="007F68A6"/>
    <w:rsid w:val="00803DD4"/>
    <w:rsid w:val="00812A61"/>
    <w:rsid w:val="00813D07"/>
    <w:rsid w:val="00817FB2"/>
    <w:rsid w:val="0082049D"/>
    <w:rsid w:val="0083205E"/>
    <w:rsid w:val="00844DAA"/>
    <w:rsid w:val="008466D7"/>
    <w:rsid w:val="008571D3"/>
    <w:rsid w:val="0086061B"/>
    <w:rsid w:val="00867D9F"/>
    <w:rsid w:val="008749F8"/>
    <w:rsid w:val="008774D5"/>
    <w:rsid w:val="00882E80"/>
    <w:rsid w:val="008839C0"/>
    <w:rsid w:val="00883A47"/>
    <w:rsid w:val="00887392"/>
    <w:rsid w:val="00893BF4"/>
    <w:rsid w:val="00895C02"/>
    <w:rsid w:val="008A18D4"/>
    <w:rsid w:val="008A5E5E"/>
    <w:rsid w:val="008A7963"/>
    <w:rsid w:val="008B0A18"/>
    <w:rsid w:val="008B225C"/>
    <w:rsid w:val="008B29C5"/>
    <w:rsid w:val="008B475D"/>
    <w:rsid w:val="008C0B1F"/>
    <w:rsid w:val="008C2055"/>
    <w:rsid w:val="008D1EFC"/>
    <w:rsid w:val="008D2CA1"/>
    <w:rsid w:val="008D3227"/>
    <w:rsid w:val="008E1317"/>
    <w:rsid w:val="008E3325"/>
    <w:rsid w:val="008E69C3"/>
    <w:rsid w:val="008F3EAA"/>
    <w:rsid w:val="009019B7"/>
    <w:rsid w:val="00901D90"/>
    <w:rsid w:val="009020F5"/>
    <w:rsid w:val="009034F9"/>
    <w:rsid w:val="0090399B"/>
    <w:rsid w:val="009049BA"/>
    <w:rsid w:val="00906CF9"/>
    <w:rsid w:val="00913397"/>
    <w:rsid w:val="009176D4"/>
    <w:rsid w:val="00917F24"/>
    <w:rsid w:val="009213C7"/>
    <w:rsid w:val="0092704D"/>
    <w:rsid w:val="00930AF6"/>
    <w:rsid w:val="009312A7"/>
    <w:rsid w:val="00934503"/>
    <w:rsid w:val="00937892"/>
    <w:rsid w:val="0094330E"/>
    <w:rsid w:val="009459E3"/>
    <w:rsid w:val="00947DDD"/>
    <w:rsid w:val="00954C3B"/>
    <w:rsid w:val="00955673"/>
    <w:rsid w:val="00960778"/>
    <w:rsid w:val="00965EC1"/>
    <w:rsid w:val="009662FD"/>
    <w:rsid w:val="00971636"/>
    <w:rsid w:val="00971D40"/>
    <w:rsid w:val="00971F8E"/>
    <w:rsid w:val="0097292E"/>
    <w:rsid w:val="00982A30"/>
    <w:rsid w:val="00983E5F"/>
    <w:rsid w:val="00983FF3"/>
    <w:rsid w:val="0098413B"/>
    <w:rsid w:val="009869F2"/>
    <w:rsid w:val="0098716F"/>
    <w:rsid w:val="0099477C"/>
    <w:rsid w:val="00994B00"/>
    <w:rsid w:val="00994BB5"/>
    <w:rsid w:val="009A032A"/>
    <w:rsid w:val="009B1CD0"/>
    <w:rsid w:val="009B1DF9"/>
    <w:rsid w:val="009B45B9"/>
    <w:rsid w:val="009B5846"/>
    <w:rsid w:val="009C1039"/>
    <w:rsid w:val="009E4655"/>
    <w:rsid w:val="009F05A0"/>
    <w:rsid w:val="009F2655"/>
    <w:rsid w:val="009F3B01"/>
    <w:rsid w:val="00A010AE"/>
    <w:rsid w:val="00A07D59"/>
    <w:rsid w:val="00A1232D"/>
    <w:rsid w:val="00A12E82"/>
    <w:rsid w:val="00A37DC1"/>
    <w:rsid w:val="00A42290"/>
    <w:rsid w:val="00A52D6B"/>
    <w:rsid w:val="00A61A45"/>
    <w:rsid w:val="00A663E8"/>
    <w:rsid w:val="00A711A5"/>
    <w:rsid w:val="00A736CF"/>
    <w:rsid w:val="00A841FF"/>
    <w:rsid w:val="00A96539"/>
    <w:rsid w:val="00A97E07"/>
    <w:rsid w:val="00AB03C8"/>
    <w:rsid w:val="00AB3642"/>
    <w:rsid w:val="00AB3682"/>
    <w:rsid w:val="00AC1C89"/>
    <w:rsid w:val="00AC3BCA"/>
    <w:rsid w:val="00AC7942"/>
    <w:rsid w:val="00AD17A8"/>
    <w:rsid w:val="00AD1EA5"/>
    <w:rsid w:val="00AD6368"/>
    <w:rsid w:val="00AE1A5C"/>
    <w:rsid w:val="00AE2D37"/>
    <w:rsid w:val="00AE53DF"/>
    <w:rsid w:val="00AE7831"/>
    <w:rsid w:val="00AF3806"/>
    <w:rsid w:val="00AF6BAB"/>
    <w:rsid w:val="00B054DA"/>
    <w:rsid w:val="00B06C3A"/>
    <w:rsid w:val="00B07DF8"/>
    <w:rsid w:val="00B10E78"/>
    <w:rsid w:val="00B20EBA"/>
    <w:rsid w:val="00B2106D"/>
    <w:rsid w:val="00B32778"/>
    <w:rsid w:val="00B32FE8"/>
    <w:rsid w:val="00B33569"/>
    <w:rsid w:val="00B33814"/>
    <w:rsid w:val="00B37D6C"/>
    <w:rsid w:val="00B40408"/>
    <w:rsid w:val="00B53F5A"/>
    <w:rsid w:val="00B56AB5"/>
    <w:rsid w:val="00B60F1B"/>
    <w:rsid w:val="00B74D16"/>
    <w:rsid w:val="00B771C9"/>
    <w:rsid w:val="00B813DA"/>
    <w:rsid w:val="00B82718"/>
    <w:rsid w:val="00B86B10"/>
    <w:rsid w:val="00B871C4"/>
    <w:rsid w:val="00B87564"/>
    <w:rsid w:val="00B9388B"/>
    <w:rsid w:val="00B95025"/>
    <w:rsid w:val="00BA219A"/>
    <w:rsid w:val="00BA44E5"/>
    <w:rsid w:val="00BA4987"/>
    <w:rsid w:val="00BA5872"/>
    <w:rsid w:val="00BA67EF"/>
    <w:rsid w:val="00BB32E9"/>
    <w:rsid w:val="00BC5388"/>
    <w:rsid w:val="00BD1D0F"/>
    <w:rsid w:val="00BD72A5"/>
    <w:rsid w:val="00BE07F5"/>
    <w:rsid w:val="00BE3894"/>
    <w:rsid w:val="00BE46A9"/>
    <w:rsid w:val="00BE4E8D"/>
    <w:rsid w:val="00BE6078"/>
    <w:rsid w:val="00BF457A"/>
    <w:rsid w:val="00C0519C"/>
    <w:rsid w:val="00C10DD3"/>
    <w:rsid w:val="00C1412B"/>
    <w:rsid w:val="00C15A93"/>
    <w:rsid w:val="00C167F0"/>
    <w:rsid w:val="00C22818"/>
    <w:rsid w:val="00C240FC"/>
    <w:rsid w:val="00C254A5"/>
    <w:rsid w:val="00C27B6D"/>
    <w:rsid w:val="00C363D7"/>
    <w:rsid w:val="00C371F9"/>
    <w:rsid w:val="00C45EE1"/>
    <w:rsid w:val="00C70738"/>
    <w:rsid w:val="00C71251"/>
    <w:rsid w:val="00C75FF0"/>
    <w:rsid w:val="00C77F4A"/>
    <w:rsid w:val="00C84977"/>
    <w:rsid w:val="00C91060"/>
    <w:rsid w:val="00C911FE"/>
    <w:rsid w:val="00C91F8F"/>
    <w:rsid w:val="00C956CD"/>
    <w:rsid w:val="00C97BB1"/>
    <w:rsid w:val="00CA22B6"/>
    <w:rsid w:val="00CA6B9B"/>
    <w:rsid w:val="00CB05D1"/>
    <w:rsid w:val="00CB2532"/>
    <w:rsid w:val="00CB2CA4"/>
    <w:rsid w:val="00CC681F"/>
    <w:rsid w:val="00CC6CB8"/>
    <w:rsid w:val="00CD0447"/>
    <w:rsid w:val="00CD185D"/>
    <w:rsid w:val="00CD4158"/>
    <w:rsid w:val="00CD46CC"/>
    <w:rsid w:val="00CD5584"/>
    <w:rsid w:val="00CD784D"/>
    <w:rsid w:val="00CE0B38"/>
    <w:rsid w:val="00CE7ED2"/>
    <w:rsid w:val="00CF5FA7"/>
    <w:rsid w:val="00D141E3"/>
    <w:rsid w:val="00D21112"/>
    <w:rsid w:val="00D23F2C"/>
    <w:rsid w:val="00D252A2"/>
    <w:rsid w:val="00D41AEA"/>
    <w:rsid w:val="00D46BC7"/>
    <w:rsid w:val="00D4787B"/>
    <w:rsid w:val="00D479AF"/>
    <w:rsid w:val="00D576E5"/>
    <w:rsid w:val="00D6487A"/>
    <w:rsid w:val="00D745B1"/>
    <w:rsid w:val="00D85419"/>
    <w:rsid w:val="00D85B4D"/>
    <w:rsid w:val="00D93018"/>
    <w:rsid w:val="00D93A33"/>
    <w:rsid w:val="00D93A55"/>
    <w:rsid w:val="00DA2C84"/>
    <w:rsid w:val="00DA6FB3"/>
    <w:rsid w:val="00DB562A"/>
    <w:rsid w:val="00DB796C"/>
    <w:rsid w:val="00DB7EF4"/>
    <w:rsid w:val="00DC0ED6"/>
    <w:rsid w:val="00DD0C1E"/>
    <w:rsid w:val="00DD26F2"/>
    <w:rsid w:val="00DD4A46"/>
    <w:rsid w:val="00DD5A41"/>
    <w:rsid w:val="00E02E19"/>
    <w:rsid w:val="00E05871"/>
    <w:rsid w:val="00E17A92"/>
    <w:rsid w:val="00E17D8E"/>
    <w:rsid w:val="00E20AD3"/>
    <w:rsid w:val="00E31CC9"/>
    <w:rsid w:val="00E335E2"/>
    <w:rsid w:val="00E432A5"/>
    <w:rsid w:val="00E45F0E"/>
    <w:rsid w:val="00E47798"/>
    <w:rsid w:val="00E50E20"/>
    <w:rsid w:val="00E521C6"/>
    <w:rsid w:val="00E53A86"/>
    <w:rsid w:val="00E604E4"/>
    <w:rsid w:val="00E6507D"/>
    <w:rsid w:val="00E65F01"/>
    <w:rsid w:val="00E74222"/>
    <w:rsid w:val="00E7455B"/>
    <w:rsid w:val="00E763C4"/>
    <w:rsid w:val="00E91757"/>
    <w:rsid w:val="00E92BEB"/>
    <w:rsid w:val="00E972CE"/>
    <w:rsid w:val="00EA7E1F"/>
    <w:rsid w:val="00EB2B57"/>
    <w:rsid w:val="00EC42E7"/>
    <w:rsid w:val="00ED3918"/>
    <w:rsid w:val="00ED5E51"/>
    <w:rsid w:val="00ED7173"/>
    <w:rsid w:val="00ED77C0"/>
    <w:rsid w:val="00ED7CAE"/>
    <w:rsid w:val="00EF1898"/>
    <w:rsid w:val="00EF5464"/>
    <w:rsid w:val="00EF71CC"/>
    <w:rsid w:val="00F208EC"/>
    <w:rsid w:val="00F21477"/>
    <w:rsid w:val="00F23348"/>
    <w:rsid w:val="00F25FB6"/>
    <w:rsid w:val="00F331B7"/>
    <w:rsid w:val="00F33661"/>
    <w:rsid w:val="00F36DAA"/>
    <w:rsid w:val="00F407C5"/>
    <w:rsid w:val="00F4296B"/>
    <w:rsid w:val="00F45F8A"/>
    <w:rsid w:val="00F469C4"/>
    <w:rsid w:val="00F47796"/>
    <w:rsid w:val="00F55B68"/>
    <w:rsid w:val="00F83A14"/>
    <w:rsid w:val="00F87FAD"/>
    <w:rsid w:val="00F92CB5"/>
    <w:rsid w:val="00F95CB5"/>
    <w:rsid w:val="00FA342D"/>
    <w:rsid w:val="00FA6231"/>
    <w:rsid w:val="00FB3832"/>
    <w:rsid w:val="00FB58D7"/>
    <w:rsid w:val="00FB65D3"/>
    <w:rsid w:val="00FB6AB4"/>
    <w:rsid w:val="00FC1C9F"/>
    <w:rsid w:val="00FC3DC2"/>
    <w:rsid w:val="00FD31B3"/>
    <w:rsid w:val="00FD6AD1"/>
    <w:rsid w:val="00FE4899"/>
    <w:rsid w:val="00FF0608"/>
    <w:rsid w:val="00FF50BC"/>
    <w:rsid w:val="00FF6A66"/>
    <w:rsid w:val="00FF7B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8885AF"/>
  <w15:docId w15:val="{E02C21B7-1F65-483C-821B-5F4B4D801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uiPriority w:val="59"/>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9F2655"/>
    <w:pPr>
      <w:widowControl w:val="0"/>
      <w:suppressAutoHyphens/>
      <w:autoSpaceDN w:val="0"/>
      <w:spacing w:before="57"/>
      <w:ind w:left="360"/>
      <w:jc w:val="right"/>
      <w:textAlignment w:val="center"/>
    </w:pPr>
    <w:rPr>
      <w:rFonts w:ascii="Marianne" w:eastAsia="Andale Sans UI" w:hAnsi="Marianne" w:cs="Tahoma"/>
      <w:color w:val="1F497D" w:themeColor="text2"/>
      <w:kern w:val="3"/>
      <w:sz w:val="28"/>
      <w:szCs w:val="28"/>
      <w:lang w:val="en-US" w:eastAsia="ja-JP" w:bidi="fa-IR"/>
    </w:rPr>
  </w:style>
  <w:style w:type="paragraph" w:customStyle="1" w:styleId="Textbody">
    <w:name w:val="Text body"/>
    <w:basedOn w:val="Standard"/>
    <w:autoRedefine/>
    <w:rsid w:val="00803DD4"/>
    <w:pPr>
      <w:keepLines/>
      <w:ind w:lef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404037642">
      <w:bodyDiv w:val="1"/>
      <w:marLeft w:val="0"/>
      <w:marRight w:val="0"/>
      <w:marTop w:val="0"/>
      <w:marBottom w:val="0"/>
      <w:divBdr>
        <w:top w:val="none" w:sz="0" w:space="0" w:color="auto"/>
        <w:left w:val="none" w:sz="0" w:space="0" w:color="auto"/>
        <w:bottom w:val="none" w:sz="0" w:space="0" w:color="auto"/>
        <w:right w:val="none" w:sz="0" w:space="0" w:color="auto"/>
      </w:divBdr>
      <w:divsChild>
        <w:div w:id="525141032">
          <w:marLeft w:val="0"/>
          <w:marRight w:val="0"/>
          <w:marTop w:val="0"/>
          <w:marBottom w:val="0"/>
          <w:divBdr>
            <w:top w:val="none" w:sz="0" w:space="0" w:color="auto"/>
            <w:left w:val="none" w:sz="0" w:space="0" w:color="auto"/>
            <w:bottom w:val="none" w:sz="0" w:space="0" w:color="auto"/>
            <w:right w:val="none" w:sz="0" w:space="0" w:color="auto"/>
          </w:divBdr>
          <w:divsChild>
            <w:div w:id="731779031">
              <w:marLeft w:val="0"/>
              <w:marRight w:val="0"/>
              <w:marTop w:val="0"/>
              <w:marBottom w:val="0"/>
              <w:divBdr>
                <w:top w:val="none" w:sz="0" w:space="0" w:color="auto"/>
                <w:left w:val="none" w:sz="0" w:space="0" w:color="auto"/>
                <w:bottom w:val="none" w:sz="0" w:space="0" w:color="auto"/>
                <w:right w:val="none" w:sz="0" w:space="0" w:color="auto"/>
              </w:divBdr>
            </w:div>
            <w:div w:id="524946884">
              <w:marLeft w:val="0"/>
              <w:marRight w:val="0"/>
              <w:marTop w:val="0"/>
              <w:marBottom w:val="0"/>
              <w:divBdr>
                <w:top w:val="none" w:sz="0" w:space="0" w:color="auto"/>
                <w:left w:val="none" w:sz="0" w:space="0" w:color="auto"/>
                <w:bottom w:val="none" w:sz="0" w:space="0" w:color="auto"/>
                <w:right w:val="none" w:sz="0" w:space="0" w:color="auto"/>
              </w:divBdr>
            </w:div>
          </w:divsChild>
        </w:div>
        <w:div w:id="1613439730">
          <w:marLeft w:val="0"/>
          <w:marRight w:val="0"/>
          <w:marTop w:val="0"/>
          <w:marBottom w:val="0"/>
          <w:divBdr>
            <w:top w:val="none" w:sz="0" w:space="0" w:color="auto"/>
            <w:left w:val="none" w:sz="0" w:space="0" w:color="auto"/>
            <w:bottom w:val="none" w:sz="0" w:space="0" w:color="auto"/>
            <w:right w:val="none" w:sz="0" w:space="0" w:color="auto"/>
          </w:divBdr>
          <w:divsChild>
            <w:div w:id="1119756926">
              <w:marLeft w:val="0"/>
              <w:marRight w:val="0"/>
              <w:marTop w:val="0"/>
              <w:marBottom w:val="0"/>
              <w:divBdr>
                <w:top w:val="none" w:sz="0" w:space="0" w:color="auto"/>
                <w:left w:val="none" w:sz="0" w:space="0" w:color="auto"/>
                <w:bottom w:val="none" w:sz="0" w:space="0" w:color="auto"/>
                <w:right w:val="none" w:sz="0" w:space="0" w:color="auto"/>
              </w:divBdr>
            </w:div>
          </w:divsChild>
        </w:div>
        <w:div w:id="1725174848">
          <w:marLeft w:val="0"/>
          <w:marRight w:val="0"/>
          <w:marTop w:val="0"/>
          <w:marBottom w:val="0"/>
          <w:divBdr>
            <w:top w:val="none" w:sz="0" w:space="0" w:color="auto"/>
            <w:left w:val="none" w:sz="0" w:space="0" w:color="auto"/>
            <w:bottom w:val="none" w:sz="0" w:space="0" w:color="auto"/>
            <w:right w:val="none" w:sz="0" w:space="0" w:color="auto"/>
          </w:divBdr>
          <w:divsChild>
            <w:div w:id="1372341947">
              <w:marLeft w:val="0"/>
              <w:marRight w:val="0"/>
              <w:marTop w:val="0"/>
              <w:marBottom w:val="0"/>
              <w:divBdr>
                <w:top w:val="none" w:sz="0" w:space="0" w:color="auto"/>
                <w:left w:val="none" w:sz="0" w:space="0" w:color="auto"/>
                <w:bottom w:val="none" w:sz="0" w:space="0" w:color="auto"/>
                <w:right w:val="none" w:sz="0" w:space="0" w:color="auto"/>
              </w:divBdr>
            </w:div>
            <w:div w:id="1008025788">
              <w:marLeft w:val="0"/>
              <w:marRight w:val="0"/>
              <w:marTop w:val="0"/>
              <w:marBottom w:val="0"/>
              <w:divBdr>
                <w:top w:val="none" w:sz="0" w:space="0" w:color="auto"/>
                <w:left w:val="none" w:sz="0" w:space="0" w:color="auto"/>
                <w:bottom w:val="none" w:sz="0" w:space="0" w:color="auto"/>
                <w:right w:val="none" w:sz="0" w:space="0" w:color="auto"/>
              </w:divBdr>
            </w:div>
            <w:div w:id="471993120">
              <w:marLeft w:val="0"/>
              <w:marRight w:val="0"/>
              <w:marTop w:val="0"/>
              <w:marBottom w:val="0"/>
              <w:divBdr>
                <w:top w:val="none" w:sz="0" w:space="0" w:color="auto"/>
                <w:left w:val="none" w:sz="0" w:space="0" w:color="auto"/>
                <w:bottom w:val="none" w:sz="0" w:space="0" w:color="auto"/>
                <w:right w:val="none" w:sz="0" w:space="0" w:color="auto"/>
              </w:divBdr>
            </w:div>
          </w:divsChild>
        </w:div>
        <w:div w:id="1015766841">
          <w:marLeft w:val="0"/>
          <w:marRight w:val="0"/>
          <w:marTop w:val="0"/>
          <w:marBottom w:val="0"/>
          <w:divBdr>
            <w:top w:val="none" w:sz="0" w:space="0" w:color="auto"/>
            <w:left w:val="none" w:sz="0" w:space="0" w:color="auto"/>
            <w:bottom w:val="none" w:sz="0" w:space="0" w:color="auto"/>
            <w:right w:val="none" w:sz="0" w:space="0" w:color="auto"/>
          </w:divBdr>
          <w:divsChild>
            <w:div w:id="91509638">
              <w:marLeft w:val="0"/>
              <w:marRight w:val="0"/>
              <w:marTop w:val="0"/>
              <w:marBottom w:val="0"/>
              <w:divBdr>
                <w:top w:val="none" w:sz="0" w:space="0" w:color="auto"/>
                <w:left w:val="none" w:sz="0" w:space="0" w:color="auto"/>
                <w:bottom w:val="none" w:sz="0" w:space="0" w:color="auto"/>
                <w:right w:val="none" w:sz="0" w:space="0" w:color="auto"/>
              </w:divBdr>
            </w:div>
            <w:div w:id="1257252230">
              <w:marLeft w:val="0"/>
              <w:marRight w:val="0"/>
              <w:marTop w:val="0"/>
              <w:marBottom w:val="0"/>
              <w:divBdr>
                <w:top w:val="none" w:sz="0" w:space="0" w:color="auto"/>
                <w:left w:val="none" w:sz="0" w:space="0" w:color="auto"/>
                <w:bottom w:val="none" w:sz="0" w:space="0" w:color="auto"/>
                <w:right w:val="none" w:sz="0" w:space="0" w:color="auto"/>
              </w:divBdr>
            </w:div>
            <w:div w:id="179319776">
              <w:marLeft w:val="0"/>
              <w:marRight w:val="0"/>
              <w:marTop w:val="0"/>
              <w:marBottom w:val="0"/>
              <w:divBdr>
                <w:top w:val="none" w:sz="0" w:space="0" w:color="auto"/>
                <w:left w:val="none" w:sz="0" w:space="0" w:color="auto"/>
                <w:bottom w:val="none" w:sz="0" w:space="0" w:color="auto"/>
                <w:right w:val="none" w:sz="0" w:space="0" w:color="auto"/>
              </w:divBdr>
            </w:div>
            <w:div w:id="1103917038">
              <w:marLeft w:val="0"/>
              <w:marRight w:val="0"/>
              <w:marTop w:val="0"/>
              <w:marBottom w:val="0"/>
              <w:divBdr>
                <w:top w:val="none" w:sz="0" w:space="0" w:color="auto"/>
                <w:left w:val="none" w:sz="0" w:space="0" w:color="auto"/>
                <w:bottom w:val="none" w:sz="0" w:space="0" w:color="auto"/>
                <w:right w:val="none" w:sz="0" w:space="0" w:color="auto"/>
              </w:divBdr>
            </w:div>
            <w:div w:id="878935714">
              <w:marLeft w:val="0"/>
              <w:marRight w:val="0"/>
              <w:marTop w:val="0"/>
              <w:marBottom w:val="0"/>
              <w:divBdr>
                <w:top w:val="none" w:sz="0" w:space="0" w:color="auto"/>
                <w:left w:val="none" w:sz="0" w:space="0" w:color="auto"/>
                <w:bottom w:val="none" w:sz="0" w:space="0" w:color="auto"/>
                <w:right w:val="none" w:sz="0" w:space="0" w:color="auto"/>
              </w:divBdr>
            </w:div>
          </w:divsChild>
        </w:div>
        <w:div w:id="988899457">
          <w:marLeft w:val="0"/>
          <w:marRight w:val="0"/>
          <w:marTop w:val="0"/>
          <w:marBottom w:val="0"/>
          <w:divBdr>
            <w:top w:val="none" w:sz="0" w:space="0" w:color="auto"/>
            <w:left w:val="none" w:sz="0" w:space="0" w:color="auto"/>
            <w:bottom w:val="none" w:sz="0" w:space="0" w:color="auto"/>
            <w:right w:val="none" w:sz="0" w:space="0" w:color="auto"/>
          </w:divBdr>
        </w:div>
        <w:div w:id="863633453">
          <w:marLeft w:val="0"/>
          <w:marRight w:val="0"/>
          <w:marTop w:val="0"/>
          <w:marBottom w:val="0"/>
          <w:divBdr>
            <w:top w:val="none" w:sz="0" w:space="0" w:color="auto"/>
            <w:left w:val="none" w:sz="0" w:space="0" w:color="auto"/>
            <w:bottom w:val="none" w:sz="0" w:space="0" w:color="auto"/>
            <w:right w:val="none" w:sz="0" w:space="0" w:color="auto"/>
          </w:divBdr>
        </w:div>
        <w:div w:id="1009143664">
          <w:marLeft w:val="0"/>
          <w:marRight w:val="0"/>
          <w:marTop w:val="0"/>
          <w:marBottom w:val="0"/>
          <w:divBdr>
            <w:top w:val="none" w:sz="0" w:space="0" w:color="auto"/>
            <w:left w:val="none" w:sz="0" w:space="0" w:color="auto"/>
            <w:bottom w:val="none" w:sz="0" w:space="0" w:color="auto"/>
            <w:right w:val="none" w:sz="0" w:space="0" w:color="auto"/>
          </w:divBdr>
        </w:div>
      </w:divsChild>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arches-publics.fr" TargetMode="External"/><Relationship Id="rId2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ineris.fr"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footnotes" Target="footnotes.xml"/><Relationship Id="rId1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712FEC6774C1A47B06C3413B246F8FA" ma:contentTypeVersion="3" ma:contentTypeDescription="Crée un document." ma:contentTypeScope="" ma:versionID="63ed0f054567039443784b7a4741d294">
  <xsd:schema xmlns:xsd="http://www.w3.org/2001/XMLSchema" xmlns:xs="http://www.w3.org/2001/XMLSchema" xmlns:p="http://schemas.microsoft.com/office/2006/metadata/properties" xmlns:ns2="a42f2ad1-2684-4a7d-8ad6-a74083244ae9" targetNamespace="http://schemas.microsoft.com/office/2006/metadata/properties" ma:root="true" ma:fieldsID="5e502fb546a473280bccab2b82cbfde8" ns2:_="">
    <xsd:import namespace="a42f2ad1-2684-4a7d-8ad6-a74083244ae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2f2ad1-2684-4a7d-8ad6-a74083244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0FAD7EC9-3594-4FEA-BA99-54B0175B43ED}">
  <ds:schemaRefs>
    <ds:schemaRef ds:uri="http://schemas.openxmlformats.org/officeDocument/2006/bibliography"/>
  </ds:schemaRefs>
</ds:datastoreItem>
</file>

<file path=customXml/itemProps2.xml><?xml version="1.0" encoding="utf-8"?>
<ds:datastoreItem xmlns:ds="http://schemas.openxmlformats.org/officeDocument/2006/customXml" ds:itemID="{246935D0-F174-4860-BCB3-A4E52F943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2f2ad1-2684-4a7d-8ad6-a74083244a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FE3830-71F5-4571-B2DE-E738A54B1EF4}">
  <ds:schemaRefs>
    <ds:schemaRef ds:uri="http://schemas.microsoft.com/sharepoint/v3/contenttype/forms"/>
  </ds:schemaRefs>
</ds:datastoreItem>
</file>

<file path=customXml/itemProps4.xml><?xml version="1.0" encoding="utf-8"?>
<ds:datastoreItem xmlns:ds="http://schemas.openxmlformats.org/officeDocument/2006/customXml" ds:itemID="{0C8270EC-2DE4-4BB0-B80B-F4C5AAB228AD}">
  <ds:schemaRef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a42f2ad1-2684-4a7d-8ad6-a74083244ae9"/>
    <ds:schemaRef ds:uri="http://purl.org/dc/elements/1.1/"/>
    <ds:schemaRef ds:uri="http://purl.org/dc/dcmitype/"/>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C8D2DF58-F35E-45E3-9B23-DBECFA380042}">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10</Pages>
  <Words>2420</Words>
  <Characters>13311</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15700</CharactersWithSpaces>
  <SharedDoc>false</SharedDoc>
  <HLinks>
    <vt:vector size="6" baseType="variant">
      <vt:variant>
        <vt:i4>7405578</vt:i4>
      </vt:variant>
      <vt:variant>
        <vt:i4>68</vt:i4>
      </vt:variant>
      <vt:variant>
        <vt:i4>0</vt:i4>
      </vt:variant>
      <vt:variant>
        <vt:i4>5</vt:i4>
      </vt:variant>
      <vt:variant>
        <vt:lpwstr>mailto:tossim.ASSIH@ineris.fr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Blandine BABANI</dc:creator>
  <cp:lastModifiedBy>DOERLE Nadine</cp:lastModifiedBy>
  <cp:revision>35</cp:revision>
  <cp:lastPrinted>2017-09-27T13:48:00Z</cp:lastPrinted>
  <dcterms:created xsi:type="dcterms:W3CDTF">2023-03-23T15:29:00Z</dcterms:created>
  <dcterms:modified xsi:type="dcterms:W3CDTF">2025-06-10T09:12:00Z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0x0101002712FEC6774C1A47B06C3413B246F8FA</vt:lpwstr>
  </property>
</Properties>
</file>