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3B96" w14:textId="5BB7F087" w:rsidR="00B81E11" w:rsidRPr="00C06712" w:rsidRDefault="00FD2E67" w:rsidP="00B32D17">
      <w:pPr>
        <w:shd w:val="clear" w:color="auto" w:fill="00B0F0"/>
        <w:jc w:val="center"/>
        <w:rPr>
          <w:b/>
          <w:bCs/>
          <w:sz w:val="28"/>
          <w:szCs w:val="32"/>
        </w:rPr>
      </w:pPr>
      <w:r w:rsidRPr="00C06712">
        <w:rPr>
          <w:b/>
          <w:bCs/>
          <w:sz w:val="28"/>
          <w:szCs w:val="32"/>
        </w:rPr>
        <w:t>MARCHES PUBLICS</w:t>
      </w:r>
      <w:r w:rsidR="00B32D17" w:rsidRPr="00C06712">
        <w:rPr>
          <w:b/>
          <w:bCs/>
          <w:sz w:val="28"/>
          <w:szCs w:val="32"/>
        </w:rPr>
        <w:t xml:space="preserve"> DE </w:t>
      </w:r>
      <w:r w:rsidR="00584B4B">
        <w:rPr>
          <w:b/>
          <w:bCs/>
          <w:sz w:val="28"/>
          <w:szCs w:val="32"/>
        </w:rPr>
        <w:t>PRESTATIONS INTELLECTUELLES</w:t>
      </w:r>
    </w:p>
    <w:p w14:paraId="3B8EA014" w14:textId="35B1B044" w:rsidR="004F4648" w:rsidRDefault="004F4648" w:rsidP="009C6F5E"/>
    <w:p w14:paraId="7CC3E2C9" w14:textId="77777777" w:rsidR="00FB6251" w:rsidRDefault="00FB6251" w:rsidP="009C6F5E"/>
    <w:tbl>
      <w:tblPr>
        <w:tblW w:w="0" w:type="auto"/>
        <w:tblInd w:w="10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08"/>
        <w:gridCol w:w="514"/>
        <w:gridCol w:w="454"/>
        <w:gridCol w:w="453"/>
        <w:gridCol w:w="469"/>
      </w:tblGrid>
      <w:tr w:rsidR="00B32D17" w:rsidRPr="00E0712A" w14:paraId="74E9BE57" w14:textId="77777777" w:rsidTr="00A23946">
        <w:trPr>
          <w:trHeight w:hRule="exact" w:val="36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96AD9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4D67C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509B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3AECA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56362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284E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2B8F6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EA40A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7D20C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1FBF6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BF1E6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BBCC0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4F46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20257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0B068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C2F5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1FBB9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2B07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</w:tr>
    </w:tbl>
    <w:p w14:paraId="6132A2B4" w14:textId="7D62E914" w:rsidR="00B32D17" w:rsidRDefault="00B32D17" w:rsidP="00B32D17"/>
    <w:p w14:paraId="5694B0E8" w14:textId="77777777" w:rsidR="00FB6251" w:rsidRDefault="00FB6251" w:rsidP="00B32D1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08"/>
      </w:tblGrid>
      <w:tr w:rsidR="00C06712" w14:paraId="4134BAA8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F5FF"/>
          </w:tcPr>
          <w:p w14:paraId="6D8BAB08" w14:textId="77777777" w:rsidR="00C06712" w:rsidRPr="00C06712" w:rsidRDefault="00C06712" w:rsidP="00C06712">
            <w:pPr>
              <w:jc w:val="center"/>
              <w:rPr>
                <w:b/>
                <w:bCs/>
                <w:sz w:val="28"/>
                <w:szCs w:val="32"/>
              </w:rPr>
            </w:pPr>
            <w:r w:rsidRPr="00C06712">
              <w:rPr>
                <w:b/>
                <w:bCs/>
                <w:sz w:val="28"/>
                <w:szCs w:val="32"/>
              </w:rPr>
              <w:t>ACTE D’ENGAGEMENT (AE)</w:t>
            </w:r>
          </w:p>
          <w:p w14:paraId="0000FE9F" w14:textId="222D569B" w:rsidR="00C06712" w:rsidRPr="00C06712" w:rsidRDefault="00C06712" w:rsidP="00C06712">
            <w:pPr>
              <w:jc w:val="center"/>
              <w:rPr>
                <w:i/>
                <w:iCs/>
              </w:rPr>
            </w:pPr>
            <w:r w:rsidRPr="00C06712">
              <w:rPr>
                <w:b/>
                <w:bCs/>
                <w:i/>
                <w:iCs/>
                <w:sz w:val="28"/>
                <w:szCs w:val="32"/>
              </w:rPr>
              <w:t>Candidat individuel</w:t>
            </w:r>
          </w:p>
        </w:tc>
      </w:tr>
      <w:tr w:rsidR="00C06712" w14:paraId="7B6151E3" w14:textId="77777777" w:rsidTr="00FB6251">
        <w:trPr>
          <w:trHeight w:val="567"/>
        </w:trPr>
        <w:tc>
          <w:tcPr>
            <w:tcW w:w="962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7726A34" w14:textId="77777777" w:rsidR="00C06712" w:rsidRDefault="00C06712" w:rsidP="00C06712">
            <w:pPr>
              <w:jc w:val="center"/>
            </w:pPr>
          </w:p>
        </w:tc>
      </w:tr>
      <w:tr w:rsidR="00C06712" w14:paraId="19AA25AB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5F8F5B30" w14:textId="1F17BE8B" w:rsidR="00C06712" w:rsidRPr="00D12E1D" w:rsidRDefault="00C06712" w:rsidP="00C06712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Pouvoir adjudicateur exerçant la maîtrise d'ouvrage</w:t>
            </w:r>
          </w:p>
        </w:tc>
      </w:tr>
      <w:tr w:rsidR="00C06712" w14:paraId="09917901" w14:textId="77777777" w:rsidTr="000564E7">
        <w:tc>
          <w:tcPr>
            <w:tcW w:w="9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EBBC39" w14:textId="77777777" w:rsidR="00C06712" w:rsidRDefault="00C06712" w:rsidP="00C06712">
            <w:pPr>
              <w:jc w:val="center"/>
            </w:pPr>
            <w:r>
              <w:t>État – Ministère de la Justice – Secrétariat Général</w:t>
            </w:r>
          </w:p>
          <w:p w14:paraId="2F73D3CF" w14:textId="79A088D5" w:rsidR="00C06712" w:rsidRDefault="00C06712" w:rsidP="00C06712">
            <w:pPr>
              <w:jc w:val="center"/>
            </w:pPr>
            <w:r>
              <w:t>Service de l’Immobilier Ministériel</w:t>
            </w:r>
          </w:p>
        </w:tc>
      </w:tr>
      <w:tr w:rsidR="00C06712" w14:paraId="08A633C1" w14:textId="77777777" w:rsidTr="00FB6251">
        <w:trPr>
          <w:trHeight w:val="567"/>
        </w:trPr>
        <w:tc>
          <w:tcPr>
            <w:tcW w:w="962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CDBD5CF" w14:textId="77777777" w:rsidR="00C06712" w:rsidRDefault="00C06712" w:rsidP="00C06712">
            <w:pPr>
              <w:jc w:val="center"/>
            </w:pPr>
          </w:p>
        </w:tc>
      </w:tr>
      <w:tr w:rsidR="00C06712" w14:paraId="31FE60A8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6B1C2683" w14:textId="4E5895E9" w:rsidR="00C06712" w:rsidRPr="00D12E1D" w:rsidRDefault="00C06712" w:rsidP="00C06712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Objet du marché</w:t>
            </w:r>
          </w:p>
        </w:tc>
      </w:tr>
      <w:tr w:rsidR="00C06712" w14:paraId="4B0B8438" w14:textId="77777777" w:rsidTr="000564E7">
        <w:trPr>
          <w:trHeight w:val="185"/>
        </w:trPr>
        <w:tc>
          <w:tcPr>
            <w:tcW w:w="9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CEEA9F" w14:textId="3F927A97" w:rsidR="00C06712" w:rsidRPr="00C06712" w:rsidRDefault="00CE79F0" w:rsidP="000818A9">
            <w:pPr>
              <w:jc w:val="center"/>
              <w:rPr>
                <w:b/>
                <w:bCs/>
              </w:rPr>
            </w:pPr>
            <w:r w:rsidRPr="00CE79F0">
              <w:rPr>
                <w:b/>
                <w:bCs/>
                <w:sz w:val="24"/>
                <w:szCs w:val="28"/>
              </w:rPr>
              <w:t>Marché de prestation</w:t>
            </w:r>
            <w:r w:rsidR="00584B4B">
              <w:rPr>
                <w:b/>
                <w:bCs/>
                <w:sz w:val="24"/>
                <w:szCs w:val="28"/>
              </w:rPr>
              <w:t>s</w:t>
            </w:r>
            <w:r w:rsidRPr="00CE79F0">
              <w:rPr>
                <w:b/>
                <w:bCs/>
                <w:sz w:val="24"/>
                <w:szCs w:val="28"/>
              </w:rPr>
              <w:t xml:space="preserve"> intellectuelle</w:t>
            </w:r>
            <w:r w:rsidR="00584B4B">
              <w:rPr>
                <w:b/>
                <w:bCs/>
                <w:sz w:val="24"/>
                <w:szCs w:val="28"/>
              </w:rPr>
              <w:t>s</w:t>
            </w:r>
            <w:r w:rsidRPr="00CE79F0">
              <w:rPr>
                <w:b/>
                <w:bCs/>
                <w:sz w:val="24"/>
                <w:szCs w:val="28"/>
              </w:rPr>
              <w:t xml:space="preserve"> relatif à une étude faune et flore 4 saisons du site du siège de la Direction Interrégionale des Services Pénitentiaires de Marseille.</w:t>
            </w:r>
          </w:p>
        </w:tc>
      </w:tr>
      <w:tr w:rsidR="00C06712" w14:paraId="7F4AA017" w14:textId="77777777" w:rsidTr="00FB6251">
        <w:trPr>
          <w:trHeight w:val="567"/>
        </w:trPr>
        <w:tc>
          <w:tcPr>
            <w:tcW w:w="962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3DC2380" w14:textId="77777777" w:rsidR="00C06712" w:rsidRDefault="00C06712" w:rsidP="00C06712">
            <w:pPr>
              <w:jc w:val="center"/>
            </w:pPr>
          </w:p>
        </w:tc>
      </w:tr>
      <w:tr w:rsidR="00C06712" w14:paraId="4AFE86DA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EC9434" w14:textId="077F1D52" w:rsidR="00C06712" w:rsidRPr="00C06712" w:rsidRDefault="00C06712" w:rsidP="00C06712">
            <w:pPr>
              <w:jc w:val="center"/>
              <w:rPr>
                <w:b/>
                <w:bCs/>
              </w:rPr>
            </w:pPr>
            <w:r w:rsidRPr="00C06712">
              <w:rPr>
                <w:b/>
                <w:bCs/>
              </w:rPr>
              <w:t xml:space="preserve">Marché sur procédure adaptée en application des </w:t>
            </w:r>
            <w:hyperlink r:id="rId8" w:history="1">
              <w:r w:rsidRPr="00385E37">
                <w:rPr>
                  <w:rStyle w:val="Lienhypertexte"/>
                  <w:b/>
                  <w:bCs/>
                </w:rPr>
                <w:t>articles L.2123-1</w:t>
              </w:r>
            </w:hyperlink>
            <w:r w:rsidRPr="00C06712">
              <w:rPr>
                <w:b/>
                <w:bCs/>
              </w:rPr>
              <w:t xml:space="preserve"> et </w:t>
            </w:r>
            <w:hyperlink r:id="rId9" w:anchor="LEGISCTA000037730859" w:history="1">
              <w:r w:rsidRPr="00385E37">
                <w:rPr>
                  <w:rStyle w:val="Lienhypertexte"/>
                  <w:b/>
                  <w:bCs/>
                </w:rPr>
                <w:t>R.2123-1 à R.2123-7</w:t>
              </w:r>
            </w:hyperlink>
            <w:r w:rsidRPr="00C06712">
              <w:rPr>
                <w:b/>
                <w:bCs/>
              </w:rPr>
              <w:t xml:space="preserve"> du code de la commande publique</w:t>
            </w:r>
          </w:p>
        </w:tc>
      </w:tr>
    </w:tbl>
    <w:p w14:paraId="068F20CC" w14:textId="77777777" w:rsidR="00C06712" w:rsidRPr="00B32D17" w:rsidRDefault="00C06712" w:rsidP="00B32D17"/>
    <w:p w14:paraId="75D258B8" w14:textId="022939A9" w:rsidR="00B32D17" w:rsidRDefault="00C06712" w:rsidP="00B32D17">
      <w:r w:rsidRPr="00C06712">
        <w:t xml:space="preserve">L’offre a été établie sur la base des conditions économiques en vigueur au mois </w:t>
      </w:r>
      <w:r w:rsidR="00C56BCD" w:rsidRPr="00C06712">
        <w:t>d’avril</w:t>
      </w:r>
      <w:r w:rsidR="00C56BCD">
        <w:t xml:space="preserve"> 2025</w:t>
      </w:r>
      <w:r w:rsidRPr="00C06712">
        <w:t xml:space="preserve"> (mois zéro m</w:t>
      </w:r>
      <w:r w:rsidRPr="00C06712">
        <w:rPr>
          <w:vertAlign w:val="subscript"/>
        </w:rPr>
        <w:t>0</w:t>
      </w:r>
      <w:r w:rsidRPr="00C06712">
        <w:t>).</w:t>
      </w:r>
    </w:p>
    <w:p w14:paraId="4536AFBA" w14:textId="5E004B6F" w:rsidR="00C06712" w:rsidRDefault="00C06712" w:rsidP="00B32D1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06712" w14:paraId="171F7310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0C5EF31D" w14:textId="7E6A64B3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Montant TTC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14:paraId="31A16153" w14:textId="58D12DD8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Référence PLACE</w:t>
            </w:r>
          </w:p>
        </w:tc>
      </w:tr>
      <w:tr w:rsidR="00C06712" w14:paraId="294FF8A0" w14:textId="77777777" w:rsidTr="00E10B97">
        <w:tc>
          <w:tcPr>
            <w:tcW w:w="4814" w:type="dxa"/>
            <w:tcBorders>
              <w:bottom w:val="single" w:sz="4" w:space="0" w:color="auto"/>
              <w:right w:val="single" w:sz="4" w:space="0" w:color="auto"/>
            </w:tcBorders>
          </w:tcPr>
          <w:p w14:paraId="2C8DF259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  <w:tc>
          <w:tcPr>
            <w:tcW w:w="4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0963" w14:textId="21B45DE3" w:rsidR="00C06712" w:rsidRPr="0034525F" w:rsidRDefault="00C56BCD" w:rsidP="00C06712">
            <w:pPr>
              <w:rPr>
                <w:sz w:val="24"/>
                <w:szCs w:val="28"/>
              </w:rPr>
            </w:pPr>
            <w:r w:rsidRPr="00C56BCD">
              <w:rPr>
                <w:sz w:val="24"/>
                <w:szCs w:val="28"/>
              </w:rPr>
              <w:t>DI-AIX-</w:t>
            </w:r>
            <w:r w:rsidR="00CE79F0">
              <w:rPr>
                <w:sz w:val="24"/>
                <w:szCs w:val="28"/>
              </w:rPr>
              <w:t>BIODIV</w:t>
            </w:r>
            <w:r w:rsidRPr="00C56BCD">
              <w:rPr>
                <w:sz w:val="24"/>
                <w:szCs w:val="28"/>
              </w:rPr>
              <w:t>-EXTDISP-MARS</w:t>
            </w:r>
          </w:p>
        </w:tc>
      </w:tr>
      <w:tr w:rsidR="00C06712" w14:paraId="31FBEDF7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7C01EDE9" w14:textId="52A61685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Code CPV principal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10F10A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</w:tr>
      <w:tr w:rsidR="00C06712" w14:paraId="75F80221" w14:textId="77777777" w:rsidTr="00E10B97">
        <w:tc>
          <w:tcPr>
            <w:tcW w:w="4814" w:type="dxa"/>
            <w:tcBorders>
              <w:right w:val="single" w:sz="4" w:space="0" w:color="auto"/>
            </w:tcBorders>
          </w:tcPr>
          <w:p w14:paraId="28E4F4C6" w14:textId="777AAFE6" w:rsidR="00C06712" w:rsidRPr="0034525F" w:rsidRDefault="00CE79F0" w:rsidP="00C06712">
            <w:pPr>
              <w:rPr>
                <w:sz w:val="24"/>
                <w:szCs w:val="28"/>
              </w:rPr>
            </w:pPr>
            <w:r w:rsidRPr="00CE79F0">
              <w:rPr>
                <w:sz w:val="24"/>
                <w:szCs w:val="28"/>
              </w:rPr>
              <w:t>71313400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F13D0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</w:tr>
      <w:tr w:rsidR="00C06712" w14:paraId="2C56762D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467697A9" w14:textId="41EEAB95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Code CPV secondaire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508FB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</w:tr>
      <w:tr w:rsidR="00C06712" w14:paraId="4328955F" w14:textId="77777777" w:rsidTr="00E10B97">
        <w:tc>
          <w:tcPr>
            <w:tcW w:w="4814" w:type="dxa"/>
            <w:tcBorders>
              <w:right w:val="single" w:sz="4" w:space="0" w:color="auto"/>
            </w:tcBorders>
          </w:tcPr>
          <w:p w14:paraId="0C0072E5" w14:textId="3B888DF5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466CE" w14:textId="77777777" w:rsidR="00C06712" w:rsidRPr="0034525F" w:rsidRDefault="00C06712" w:rsidP="00B32D17">
            <w:pPr>
              <w:rPr>
                <w:sz w:val="24"/>
                <w:szCs w:val="28"/>
              </w:rPr>
            </w:pPr>
          </w:p>
        </w:tc>
      </w:tr>
      <w:tr w:rsidR="00C06712" w14:paraId="63A11F8F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06F7419F" w14:textId="638694B4" w:rsidR="00C06712" w:rsidRPr="0034525F" w:rsidRDefault="00C06712" w:rsidP="00B32D17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Imputation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D17A6" w14:textId="77777777" w:rsidR="00C06712" w:rsidRPr="0034525F" w:rsidRDefault="00C06712" w:rsidP="00B32D17">
            <w:pPr>
              <w:rPr>
                <w:sz w:val="24"/>
                <w:szCs w:val="28"/>
              </w:rPr>
            </w:pPr>
          </w:p>
        </w:tc>
      </w:tr>
      <w:tr w:rsidR="00C06712" w14:paraId="14C61983" w14:textId="77777777" w:rsidTr="00E10B97">
        <w:tc>
          <w:tcPr>
            <w:tcW w:w="4814" w:type="dxa"/>
            <w:tcBorders>
              <w:right w:val="single" w:sz="4" w:space="0" w:color="auto"/>
            </w:tcBorders>
          </w:tcPr>
          <w:p w14:paraId="7F1BCD3B" w14:textId="35F71A34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TF n°</w:t>
            </w:r>
          </w:p>
          <w:p w14:paraId="689D45EB" w14:textId="22D409CC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DF :</w:t>
            </w:r>
            <w:r w:rsidR="006A28EE" w:rsidRPr="0034525F">
              <w:rPr>
                <w:sz w:val="24"/>
                <w:szCs w:val="28"/>
              </w:rPr>
              <w:t xml:space="preserve"> </w:t>
            </w:r>
          </w:p>
          <w:p w14:paraId="74904161" w14:textId="568F3372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CC :</w:t>
            </w:r>
            <w:r w:rsidR="006A28EE" w:rsidRPr="0034525F">
              <w:rPr>
                <w:sz w:val="24"/>
                <w:szCs w:val="28"/>
              </w:rPr>
              <w:t xml:space="preserve"> </w:t>
            </w:r>
          </w:p>
          <w:p w14:paraId="5D290D7D" w14:textId="3E28A0B8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 xml:space="preserve">GM : </w:t>
            </w:r>
            <w:r w:rsidR="000818A9" w:rsidRPr="000818A9">
              <w:rPr>
                <w:sz w:val="24"/>
                <w:szCs w:val="28"/>
              </w:rPr>
              <w:t>36.04.03</w:t>
            </w:r>
          </w:p>
          <w:p w14:paraId="0AF759F1" w14:textId="77777777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EJ n° :</w:t>
            </w:r>
          </w:p>
          <w:p w14:paraId="37448C23" w14:textId="2961E511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 xml:space="preserve">Service exécutant : </w:t>
            </w:r>
            <w:r w:rsidR="00C56BCD" w:rsidRPr="00C56BCD">
              <w:rPr>
                <w:sz w:val="24"/>
                <w:szCs w:val="28"/>
              </w:rPr>
              <w:t>FAC0000013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0F6BA" w14:textId="77777777" w:rsidR="00C06712" w:rsidRPr="0034525F" w:rsidRDefault="00C06712" w:rsidP="00B32D17">
            <w:pPr>
              <w:rPr>
                <w:sz w:val="24"/>
                <w:szCs w:val="28"/>
              </w:rPr>
            </w:pPr>
          </w:p>
        </w:tc>
      </w:tr>
    </w:tbl>
    <w:p w14:paraId="4C5ACB7F" w14:textId="77777777" w:rsidR="00C06712" w:rsidRPr="00B32D17" w:rsidRDefault="00C06712" w:rsidP="00B32D17"/>
    <w:p w14:paraId="7189B674" w14:textId="2C2DC010" w:rsidR="00B32D17" w:rsidRPr="00B32D17" w:rsidRDefault="00FB45E2" w:rsidP="00B32D17">
      <w:r w:rsidRPr="00FB45E2">
        <w:t>L’acte d’engagement comporte</w:t>
      </w:r>
      <w:r w:rsidRPr="00B65FF0">
        <w:t xml:space="preserve"> </w:t>
      </w:r>
      <w:r w:rsidR="00584B4B">
        <w:fldChar w:fldCharType="begin"/>
      </w:r>
      <w:r w:rsidR="00584B4B">
        <w:instrText>NUMPAGES  \* Arabic  \* MERGEFORMAT</w:instrText>
      </w:r>
      <w:r w:rsidR="00584B4B">
        <w:fldChar w:fldCharType="separate"/>
      </w:r>
      <w:r w:rsidR="002A0EC4">
        <w:rPr>
          <w:noProof/>
        </w:rPr>
        <w:t>7</w:t>
      </w:r>
      <w:r w:rsidR="00584B4B">
        <w:rPr>
          <w:noProof/>
        </w:rPr>
        <w:fldChar w:fldCharType="end"/>
      </w:r>
      <w:r w:rsidRPr="00B65FF0">
        <w:t xml:space="preserve"> pages</w:t>
      </w:r>
      <w:r w:rsidR="008F276B">
        <w:t xml:space="preserve"> et 1 annexe</w:t>
      </w:r>
      <w:r w:rsidRPr="00B65FF0">
        <w:t>.</w:t>
      </w:r>
    </w:p>
    <w:p w14:paraId="4787333A" w14:textId="28C5033A" w:rsidR="00B32D17" w:rsidRPr="00B32D17" w:rsidRDefault="00B32D17" w:rsidP="00B32D17"/>
    <w:p w14:paraId="291982AA" w14:textId="52B68F3F" w:rsidR="00B32D17" w:rsidRPr="00B32D17" w:rsidRDefault="00B32D17" w:rsidP="00B32D17"/>
    <w:p w14:paraId="2E1A2DF5" w14:textId="77777777" w:rsidR="00F1201A" w:rsidRDefault="00F1201A" w:rsidP="00B32D17">
      <w:pPr>
        <w:sectPr w:rsidR="00F1201A" w:rsidSect="00A654FA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08"/>
      </w:tblGrid>
      <w:tr w:rsidR="00D12E1D" w14:paraId="5010F046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F5FF"/>
          </w:tcPr>
          <w:p w14:paraId="05CFEE3C" w14:textId="77777777" w:rsidR="00D12E1D" w:rsidRPr="00C06712" w:rsidRDefault="00D12E1D" w:rsidP="00A23946">
            <w:pPr>
              <w:jc w:val="center"/>
              <w:rPr>
                <w:b/>
                <w:bCs/>
                <w:sz w:val="28"/>
                <w:szCs w:val="32"/>
              </w:rPr>
            </w:pPr>
            <w:r w:rsidRPr="00C06712">
              <w:rPr>
                <w:b/>
                <w:bCs/>
                <w:sz w:val="28"/>
                <w:szCs w:val="32"/>
              </w:rPr>
              <w:lastRenderedPageBreak/>
              <w:t>ACTE D’ENGAGEMENT (AE)</w:t>
            </w:r>
          </w:p>
          <w:p w14:paraId="14F32CF8" w14:textId="77777777" w:rsidR="00D12E1D" w:rsidRPr="00C06712" w:rsidRDefault="00D12E1D" w:rsidP="00A23946">
            <w:pPr>
              <w:jc w:val="center"/>
              <w:rPr>
                <w:i/>
                <w:iCs/>
              </w:rPr>
            </w:pPr>
            <w:r w:rsidRPr="00C06712">
              <w:rPr>
                <w:b/>
                <w:bCs/>
                <w:i/>
                <w:iCs/>
                <w:sz w:val="28"/>
                <w:szCs w:val="32"/>
              </w:rPr>
              <w:t>Candidat individuel</w:t>
            </w:r>
          </w:p>
        </w:tc>
      </w:tr>
      <w:tr w:rsidR="00D12E1D" w14:paraId="56F57F60" w14:textId="77777777" w:rsidTr="00F1201A">
        <w:trPr>
          <w:trHeight w:val="567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4DE8087" w14:textId="77777777" w:rsidR="00D12E1D" w:rsidRDefault="00D12E1D" w:rsidP="00A23946">
            <w:pPr>
              <w:jc w:val="center"/>
            </w:pPr>
          </w:p>
        </w:tc>
      </w:tr>
      <w:tr w:rsidR="00D12E1D" w14:paraId="493E95B3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232478E4" w14:textId="496AA644" w:rsidR="00D12E1D" w:rsidRPr="00D12E1D" w:rsidRDefault="00D12E1D" w:rsidP="00A23946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Représentant du pouvoir adjudicateur (RPA)</w:t>
            </w:r>
          </w:p>
        </w:tc>
      </w:tr>
      <w:tr w:rsidR="00D12E1D" w14:paraId="2103C016" w14:textId="77777777" w:rsidTr="00F1201A">
        <w:tc>
          <w:tcPr>
            <w:tcW w:w="960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67C2F0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>Ministère de la Justice – Secrétariat Général</w:t>
            </w:r>
          </w:p>
          <w:p w14:paraId="48AE3E97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>Service de l’Immobilier Ministériel</w:t>
            </w:r>
          </w:p>
          <w:p w14:paraId="5FA3F2AE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 xml:space="preserve">Représenté par Madame la Cheffe du Département de l’Immobilier </w:t>
            </w:r>
          </w:p>
          <w:p w14:paraId="2FA1F685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>Délégation Interrégionale Sud Est</w:t>
            </w:r>
          </w:p>
          <w:p w14:paraId="0FDF92EB" w14:textId="77777777" w:rsidR="00D12E1D" w:rsidRPr="003846F6" w:rsidRDefault="00D12E1D" w:rsidP="00D12E1D">
            <w:pPr>
              <w:jc w:val="center"/>
              <w:rPr>
                <w:sz w:val="24"/>
                <w:szCs w:val="28"/>
              </w:rPr>
            </w:pPr>
            <w:r w:rsidRPr="003846F6">
              <w:rPr>
                <w:sz w:val="24"/>
                <w:szCs w:val="28"/>
              </w:rPr>
              <w:t xml:space="preserve">350 Avenue du club hippique - CS 70456 </w:t>
            </w:r>
          </w:p>
          <w:p w14:paraId="3CA8564E" w14:textId="5A3A7677" w:rsidR="00D12E1D" w:rsidRDefault="00D12E1D" w:rsidP="00D12E1D">
            <w:pPr>
              <w:jc w:val="center"/>
            </w:pPr>
            <w:r w:rsidRPr="003846F6">
              <w:rPr>
                <w:sz w:val="24"/>
                <w:szCs w:val="28"/>
              </w:rPr>
              <w:t>13096 AIX-EN-PROVENCE CEDEX 2</w:t>
            </w:r>
          </w:p>
        </w:tc>
      </w:tr>
      <w:tr w:rsidR="00D12E1D" w14:paraId="432C113A" w14:textId="77777777" w:rsidTr="00F1201A">
        <w:trPr>
          <w:trHeight w:val="567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7ECD174" w14:textId="77777777" w:rsidR="00D12E1D" w:rsidRDefault="00D12E1D" w:rsidP="00A23946">
            <w:pPr>
              <w:jc w:val="center"/>
            </w:pPr>
          </w:p>
        </w:tc>
      </w:tr>
      <w:tr w:rsidR="00D12E1D" w14:paraId="1AD5E99C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0C9DBFDB" w14:textId="75D8C421" w:rsidR="00D12E1D" w:rsidRPr="00D12E1D" w:rsidRDefault="00D12E1D" w:rsidP="00A23946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 xml:space="preserve">Personne habilitée à donner les renseignements </w:t>
            </w:r>
            <w:r w:rsidRPr="00D12E1D">
              <w:t>prévus à l’article R2191-60 du code de la commande publique</w:t>
            </w:r>
          </w:p>
        </w:tc>
      </w:tr>
      <w:tr w:rsidR="00D12E1D" w14:paraId="2B9410A5" w14:textId="77777777" w:rsidTr="00F1201A">
        <w:trPr>
          <w:trHeight w:val="185"/>
        </w:trPr>
        <w:tc>
          <w:tcPr>
            <w:tcW w:w="960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6FD03A" w14:textId="584E8A74" w:rsidR="00D12E1D" w:rsidRPr="00D12E1D" w:rsidRDefault="00D12E1D" w:rsidP="00A23946">
            <w:pPr>
              <w:jc w:val="center"/>
            </w:pPr>
            <w:r w:rsidRPr="00D12E1D">
              <w:rPr>
                <w:sz w:val="24"/>
                <w:szCs w:val="28"/>
              </w:rPr>
              <w:t>Madame la Cheffe du Département Immobilier d’Aix-en-Provence</w:t>
            </w:r>
          </w:p>
        </w:tc>
      </w:tr>
      <w:tr w:rsidR="00D12E1D" w14:paraId="022407CC" w14:textId="77777777" w:rsidTr="00F1201A">
        <w:trPr>
          <w:trHeight w:val="567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A4F6008" w14:textId="77777777" w:rsidR="00D12E1D" w:rsidRDefault="00D12E1D" w:rsidP="00A23946">
            <w:pPr>
              <w:jc w:val="center"/>
            </w:pPr>
          </w:p>
        </w:tc>
      </w:tr>
      <w:tr w:rsidR="00D12E1D" w14:paraId="689EC45E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B0F0"/>
          </w:tcPr>
          <w:p w14:paraId="3B4BDE5F" w14:textId="4CC49131" w:rsidR="00D12E1D" w:rsidRPr="00D12E1D" w:rsidRDefault="00D12E1D" w:rsidP="00A23946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Ordonnateur</w:t>
            </w:r>
          </w:p>
        </w:tc>
      </w:tr>
      <w:tr w:rsidR="00D12E1D" w14:paraId="552F97E6" w14:textId="77777777" w:rsidTr="00F1201A">
        <w:tc>
          <w:tcPr>
            <w:tcW w:w="96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648ADA" w14:textId="4BB5E439" w:rsidR="00D12E1D" w:rsidRPr="00C06712" w:rsidRDefault="00C56BCD" w:rsidP="00A23946">
            <w:pPr>
              <w:jc w:val="center"/>
              <w:rPr>
                <w:b/>
                <w:bCs/>
              </w:rPr>
            </w:pPr>
            <w:r w:rsidRPr="00C56BCD">
              <w:rPr>
                <w:sz w:val="24"/>
                <w:szCs w:val="28"/>
              </w:rPr>
              <w:t>Madame la Cheffe du Département Immobilier d’Aix-en-Provence</w:t>
            </w:r>
          </w:p>
        </w:tc>
      </w:tr>
      <w:tr w:rsidR="00D12E1D" w14:paraId="460FA1C4" w14:textId="77777777" w:rsidTr="00F1201A">
        <w:trPr>
          <w:trHeight w:val="2835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1E62B16" w14:textId="77777777" w:rsidR="00D12E1D" w:rsidRPr="00D12E1D" w:rsidRDefault="00D12E1D" w:rsidP="00A23946">
            <w:pPr>
              <w:jc w:val="center"/>
              <w:rPr>
                <w:sz w:val="24"/>
                <w:szCs w:val="28"/>
              </w:rPr>
            </w:pPr>
          </w:p>
        </w:tc>
      </w:tr>
      <w:tr w:rsidR="00D12E1D" w14:paraId="364EDCDE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B0F0"/>
          </w:tcPr>
          <w:p w14:paraId="67B8C448" w14:textId="2E9739B9" w:rsidR="00D12E1D" w:rsidRPr="00D12E1D" w:rsidRDefault="00D12E1D" w:rsidP="00A23946">
            <w:pPr>
              <w:jc w:val="center"/>
              <w:rPr>
                <w:b/>
                <w:bCs/>
                <w:sz w:val="24"/>
                <w:szCs w:val="28"/>
              </w:rPr>
            </w:pPr>
            <w:r w:rsidRPr="00D12E1D">
              <w:rPr>
                <w:b/>
                <w:bCs/>
                <w:sz w:val="24"/>
                <w:szCs w:val="28"/>
              </w:rPr>
              <w:t>Comptable public assignataire</w:t>
            </w:r>
          </w:p>
        </w:tc>
      </w:tr>
      <w:tr w:rsidR="00D12E1D" w14:paraId="094298FF" w14:textId="77777777" w:rsidTr="00F1201A">
        <w:tc>
          <w:tcPr>
            <w:tcW w:w="96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1EE4F7" w14:textId="68AE6DEA" w:rsidR="00D12E1D" w:rsidRPr="00D12E1D" w:rsidRDefault="00C56BCD" w:rsidP="00A23946">
            <w:pPr>
              <w:jc w:val="center"/>
              <w:rPr>
                <w:sz w:val="24"/>
                <w:szCs w:val="28"/>
              </w:rPr>
            </w:pPr>
            <w:r w:rsidRPr="00C56BCD">
              <w:rPr>
                <w:sz w:val="24"/>
                <w:szCs w:val="28"/>
              </w:rPr>
              <w:t>Monsieur le Directeur Régional des Finances Publiques des Bouches-du-Rhône - 16 rue Borde 13008 MARSEILLE</w:t>
            </w:r>
          </w:p>
        </w:tc>
      </w:tr>
    </w:tbl>
    <w:p w14:paraId="3974DE44" w14:textId="537FA933" w:rsidR="00B32D17" w:rsidRPr="00B32D17" w:rsidRDefault="00B32D17" w:rsidP="00B32D17"/>
    <w:p w14:paraId="638AE2D7" w14:textId="622D3FB9" w:rsidR="00B32D17" w:rsidRPr="00B32D17" w:rsidRDefault="00B32D17" w:rsidP="00B32D17"/>
    <w:p w14:paraId="55E9CE1F" w14:textId="059561FE" w:rsidR="00B32D17" w:rsidRPr="00B32D17" w:rsidRDefault="00B32D17" w:rsidP="00B32D17"/>
    <w:p w14:paraId="64F530DA" w14:textId="2D600A8A" w:rsidR="00B32D17" w:rsidRPr="00B32D17" w:rsidRDefault="00B32D17" w:rsidP="00B32D17"/>
    <w:p w14:paraId="588126D3" w14:textId="6DBB4C8F" w:rsidR="00B32D17" w:rsidRPr="00B32D17" w:rsidRDefault="00B32D17" w:rsidP="00B32D17"/>
    <w:p w14:paraId="79191493" w14:textId="77777777" w:rsidR="00F1201A" w:rsidRDefault="00F1201A" w:rsidP="00B32D17">
      <w:pPr>
        <w:sectPr w:rsidR="00F1201A" w:rsidSect="00A654F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4574F6F8" w14:textId="479D5029" w:rsidR="00B32D17" w:rsidRPr="00B32D17" w:rsidRDefault="00B32D17" w:rsidP="00B32D17"/>
    <w:p w14:paraId="6E8571B9" w14:textId="64F4B21A" w:rsidR="0050533C" w:rsidRPr="0050533C" w:rsidRDefault="008C51DD" w:rsidP="00766192">
      <w:pPr>
        <w:shd w:val="clear" w:color="auto" w:fill="00B0F0"/>
        <w:spacing w:before="360"/>
        <w:contextualSpacing w:val="0"/>
        <w:rPr>
          <w:b/>
          <w:bCs/>
        </w:rPr>
      </w:pPr>
      <w:r w:rsidRPr="0050533C">
        <w:rPr>
          <w:b/>
          <w:bCs/>
        </w:rPr>
        <w:t xml:space="preserve">Article </w:t>
      </w:r>
      <w:r w:rsidR="0050533C" w:rsidRPr="0050533C">
        <w:rPr>
          <w:b/>
          <w:bCs/>
        </w:rPr>
        <w:t>1</w:t>
      </w:r>
      <w:r w:rsidRPr="0050533C">
        <w:rPr>
          <w:b/>
          <w:bCs/>
        </w:rPr>
        <w:t>. Contractant(s)</w:t>
      </w:r>
    </w:p>
    <w:p w14:paraId="56EA4C5B" w14:textId="73D6EDC4" w:rsidR="00B32D17" w:rsidRPr="00B32D17" w:rsidRDefault="0050533C" w:rsidP="0050533C">
      <w:r>
        <w:t>Je soussigné,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426"/>
        <w:gridCol w:w="119"/>
        <w:gridCol w:w="751"/>
        <w:gridCol w:w="63"/>
        <w:gridCol w:w="375"/>
        <w:gridCol w:w="41"/>
        <w:gridCol w:w="471"/>
        <w:gridCol w:w="426"/>
        <w:gridCol w:w="46"/>
        <w:gridCol w:w="357"/>
        <w:gridCol w:w="22"/>
        <w:gridCol w:w="425"/>
        <w:gridCol w:w="198"/>
        <w:gridCol w:w="227"/>
        <w:gridCol w:w="426"/>
        <w:gridCol w:w="146"/>
        <w:gridCol w:w="279"/>
        <w:gridCol w:w="425"/>
        <w:gridCol w:w="425"/>
        <w:gridCol w:w="34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CF053D" w:rsidRPr="00E0712A" w14:paraId="065A3E99" w14:textId="77777777" w:rsidTr="00A2394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48DF4D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4F5B3BE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0FD543E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95AEA9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0B9587C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F2025B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37" w:type="dxa"/>
            <w:gridSpan w:val="3"/>
            <w:shd w:val="clear" w:color="auto" w:fill="auto"/>
            <w:vAlign w:val="center"/>
          </w:tcPr>
          <w:p w14:paraId="1F537E74" w14:textId="77777777" w:rsidR="00CF053D" w:rsidRPr="00CF053D" w:rsidRDefault="00CF053D" w:rsidP="006C1F02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06DA18" w14:textId="05C4B3A0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E9B45F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98583E3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845AD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D9D2476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208C8FDC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77AF1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33D4C9B9" w14:textId="77777777" w:rsidTr="00A2394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21769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78CEE0CE" w14:textId="7F9473C0" w:rsidR="00CF053D" w:rsidRPr="00CF053D" w:rsidRDefault="00CF053D" w:rsidP="002341FB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84B4B">
              <w:fldChar w:fldCharType="separate"/>
            </w:r>
            <w:r>
              <w:fldChar w:fldCharType="end"/>
            </w:r>
            <w:r>
              <w:t xml:space="preserve"> </w:t>
            </w:r>
            <w:r w:rsidRPr="00CF053D">
              <w:rPr>
                <w:rStyle w:val="Policepardfaut1"/>
                <w:rFonts w:ascii="Arial" w:hAnsi="Arial" w:cs="Arial"/>
                <w:sz w:val="18"/>
                <w:szCs w:val="20"/>
              </w:rPr>
              <w:t xml:space="preserve"> </w:t>
            </w:r>
            <w:r w:rsidRPr="002341FB">
              <w:rPr>
                <w:b/>
                <w:bCs/>
                <w:sz w:val="18"/>
                <w:szCs w:val="20"/>
              </w:rPr>
              <w:t>Agissant en mon nom personnel ou sous le nom de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934542" w14:textId="77777777" w:rsidR="00CF053D" w:rsidRPr="00E0712A" w:rsidRDefault="00CF053D" w:rsidP="00A23946">
            <w:pPr>
              <w:snapToGrid w:val="0"/>
              <w:rPr>
                <w:rFonts w:ascii="Arial" w:hAnsi="Arial" w:cs="Arial"/>
              </w:rPr>
            </w:pPr>
          </w:p>
        </w:tc>
      </w:tr>
      <w:tr w:rsidR="00CF053D" w:rsidRPr="00E0712A" w14:paraId="25D41EAC" w14:textId="77777777" w:rsidTr="00AE0660">
        <w:trPr>
          <w:trHeight w:val="283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54B826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2522E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B9E00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21768B0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5A973E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0CFCFA3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1F5D89F1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81A15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78E21D72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717F8D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B2F05A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EFBB2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AABB58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339B6E18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908FA2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2"/>
            <w:shd w:val="clear" w:color="auto" w:fill="auto"/>
            <w:vAlign w:val="center"/>
          </w:tcPr>
          <w:p w14:paraId="65E2FF02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5146" w:type="dxa"/>
            <w:gridSpan w:val="16"/>
            <w:shd w:val="clear" w:color="auto" w:fill="auto"/>
            <w:vAlign w:val="center"/>
          </w:tcPr>
          <w:p w14:paraId="505DE2AA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CD8606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0B85992F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DB675B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1909B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43BAE5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65925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AB374C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751A7A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3075BDB2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5251E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41CDCBE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24D25FC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B720E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B6B0371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FB1AAD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F3B1D7D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A5D8C1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791D6E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296920A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36FD0E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3AE195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390FF0C2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94128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6024B1F" w14:textId="77777777" w:rsidTr="00A2394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6D65C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00E706A0" w14:textId="399BD595" w:rsidR="00CF053D" w:rsidRPr="00CF053D" w:rsidRDefault="00CF053D" w:rsidP="00CF053D">
            <w:pPr>
              <w:rPr>
                <w:sz w:val="18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84B4B">
              <w:fldChar w:fldCharType="separate"/>
            </w:r>
            <w:r>
              <w:fldChar w:fldCharType="end"/>
            </w:r>
            <w:r>
              <w:t xml:space="preserve"> </w:t>
            </w:r>
            <w:r w:rsidRPr="00CF053D">
              <w:rPr>
                <w:rStyle w:val="Policepardfaut1"/>
                <w:rFonts w:ascii="Arial" w:hAnsi="Arial" w:cs="Arial"/>
                <w:sz w:val="18"/>
                <w:szCs w:val="20"/>
              </w:rPr>
              <w:t xml:space="preserve"> </w:t>
            </w:r>
            <w:r w:rsidRPr="002341FB">
              <w:rPr>
                <w:b/>
                <w:bCs/>
                <w:sz w:val="18"/>
                <w:szCs w:val="20"/>
              </w:rPr>
              <w:t>Agissant pour le nom et le compte de la Société :</w:t>
            </w:r>
            <w:r w:rsidRPr="002341FB">
              <w:rPr>
                <w:sz w:val="18"/>
                <w:szCs w:val="20"/>
              </w:rPr>
              <w:t xml:space="preserve">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9F5CE9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006E0FA" w14:textId="77777777" w:rsidTr="00AE0660">
        <w:trPr>
          <w:trHeight w:val="283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108BD47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4AB6F1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590AFA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797098A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2F1AD96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C9D3A5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66D5110C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6FBDE9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F13CB03" w14:textId="77777777" w:rsidTr="00681CBB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55E64C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656" w:type="dxa"/>
            <w:gridSpan w:val="4"/>
            <w:shd w:val="clear" w:color="auto" w:fill="auto"/>
            <w:vAlign w:val="center"/>
          </w:tcPr>
          <w:p w14:paraId="7270D26A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Au capital de :</w:t>
            </w:r>
          </w:p>
        </w:tc>
        <w:tc>
          <w:tcPr>
            <w:tcW w:w="767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D80FA5" w14:textId="77777777" w:rsidR="00CF053D" w:rsidRPr="00CF053D" w:rsidRDefault="00CF053D" w:rsidP="006C1F02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DD33AA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112D541D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600C28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0BF1AB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E71DE69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16E57D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6DBACD3E" w14:textId="77777777" w:rsidTr="00681CBB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300911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656" w:type="dxa"/>
            <w:gridSpan w:val="4"/>
            <w:shd w:val="clear" w:color="auto" w:fill="auto"/>
            <w:vAlign w:val="center"/>
          </w:tcPr>
          <w:p w14:paraId="17C9D2F4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Ayant son siège à :</w:t>
            </w:r>
          </w:p>
        </w:tc>
        <w:tc>
          <w:tcPr>
            <w:tcW w:w="767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0A4F6E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95E69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04166DAF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260C6CD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2"/>
            <w:shd w:val="clear" w:color="auto" w:fill="auto"/>
            <w:vAlign w:val="center"/>
          </w:tcPr>
          <w:p w14:paraId="45B762F1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5146" w:type="dxa"/>
            <w:gridSpan w:val="16"/>
            <w:shd w:val="clear" w:color="auto" w:fill="auto"/>
            <w:vAlign w:val="center"/>
          </w:tcPr>
          <w:p w14:paraId="275B816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C81368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EA7505C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B7A775D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420BBE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9B59DB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2E9C4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5F01C8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D43FFC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EF2FDA1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C29A88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AF4DB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F44438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E0B10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0CB8239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AF8DEE8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88C46D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48D06D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670CF3F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7077A095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A4F927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9B3675A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3290CC66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7FE43B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7578456F" w14:textId="77777777" w:rsidTr="00A2394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85878D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5202AD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E1955ED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021F52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D50DD52" w14:textId="77777777" w:rsidTr="00681CBB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0C9974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3357" w:type="dxa"/>
            <w:gridSpan w:val="9"/>
            <w:shd w:val="clear" w:color="auto" w:fill="auto"/>
            <w:vAlign w:val="center"/>
          </w:tcPr>
          <w:p w14:paraId="5867C0CB" w14:textId="77777777" w:rsidR="00CF053D" w:rsidRPr="00CF053D" w:rsidRDefault="00CF053D" w:rsidP="00CF053D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N° d'identité d'établissement (SIRET) :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F5BCB4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530EA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24D96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73F6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7DF9A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A15F4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78E09F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E095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C8C5FD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60590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43F40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F66B78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59EC7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928DF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11DCCF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2870A82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24770C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9BD470B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6D5B744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885DE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06AF4EFF" w14:textId="77777777" w:rsidTr="00AE0660">
        <w:trPr>
          <w:trHeight w:val="39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1AB01C8" w14:textId="77777777" w:rsidR="00CF053D" w:rsidRPr="00E0712A" w:rsidRDefault="00CF053D" w:rsidP="002341FB"/>
        </w:tc>
        <w:tc>
          <w:tcPr>
            <w:tcW w:w="6793" w:type="dxa"/>
            <w:gridSpan w:val="22"/>
            <w:shd w:val="clear" w:color="auto" w:fill="auto"/>
          </w:tcPr>
          <w:p w14:paraId="0B8C96D5" w14:textId="38D82336" w:rsidR="00CF053D" w:rsidRPr="00FA5741" w:rsidRDefault="00CF053D" w:rsidP="002341FB">
            <w:pPr>
              <w:rPr>
                <w:rStyle w:val="Policepardfaut1"/>
                <w:rFonts w:ascii="Arial" w:hAnsi="Arial" w:cs="Arial"/>
                <w:sz w:val="16"/>
                <w:szCs w:val="18"/>
              </w:rPr>
            </w:pPr>
            <w:r w:rsidRPr="00FA5741">
              <w:rPr>
                <w:sz w:val="18"/>
                <w:szCs w:val="20"/>
              </w:rPr>
              <w:t>N° d'inscription</w:t>
            </w:r>
            <w:r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  <w:r w:rsidR="00B55E1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    </w:t>
            </w:r>
            <w:r w:rsidR="002341FB"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  <w:r w:rsidRPr="00FA5741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5741">
              <w:rPr>
                <w:sz w:val="18"/>
                <w:szCs w:val="20"/>
              </w:rPr>
              <w:instrText xml:space="preserve"> FORMCHECKBOX </w:instrText>
            </w:r>
            <w:r w:rsidR="00584B4B">
              <w:rPr>
                <w:sz w:val="18"/>
                <w:szCs w:val="20"/>
              </w:rPr>
            </w:r>
            <w:r w:rsidR="00584B4B">
              <w:rPr>
                <w:sz w:val="18"/>
                <w:szCs w:val="20"/>
              </w:rPr>
              <w:fldChar w:fldCharType="separate"/>
            </w:r>
            <w:r w:rsidRPr="00FA5741">
              <w:rPr>
                <w:sz w:val="18"/>
                <w:szCs w:val="20"/>
              </w:rPr>
              <w:fldChar w:fldCharType="end"/>
            </w:r>
            <w:r w:rsidRPr="00FA5741">
              <w:rPr>
                <w:sz w:val="18"/>
                <w:szCs w:val="20"/>
              </w:rPr>
              <w:t xml:space="preserve"> au répertoire des métiers</w:t>
            </w:r>
            <w:r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</w:p>
          <w:p w14:paraId="3870265B" w14:textId="7BDB8C41" w:rsidR="00CF053D" w:rsidRPr="00CF053D" w:rsidRDefault="00CF053D" w:rsidP="00B55E11">
            <w:pPr>
              <w:ind w:left="1416"/>
              <w:rPr>
                <w:szCs w:val="20"/>
              </w:rPr>
            </w:pPr>
            <w:proofErr w:type="gramStart"/>
            <w:r w:rsidRPr="00FA5741">
              <w:rPr>
                <w:sz w:val="18"/>
                <w:szCs w:val="20"/>
              </w:rPr>
              <w:t>ou</w:t>
            </w:r>
            <w:proofErr w:type="gramEnd"/>
            <w:r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  <w:r w:rsidRPr="00FA5741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5741">
              <w:rPr>
                <w:sz w:val="18"/>
                <w:szCs w:val="20"/>
              </w:rPr>
              <w:instrText xml:space="preserve"> FORMCHECKBOX </w:instrText>
            </w:r>
            <w:r w:rsidR="00584B4B">
              <w:rPr>
                <w:sz w:val="18"/>
                <w:szCs w:val="20"/>
              </w:rPr>
            </w:r>
            <w:r w:rsidR="00584B4B">
              <w:rPr>
                <w:sz w:val="18"/>
                <w:szCs w:val="20"/>
              </w:rPr>
              <w:fldChar w:fldCharType="separate"/>
            </w:r>
            <w:r w:rsidRPr="00FA5741">
              <w:rPr>
                <w:sz w:val="18"/>
                <w:szCs w:val="20"/>
              </w:rPr>
              <w:fldChar w:fldCharType="end"/>
            </w:r>
            <w:r w:rsidRPr="00FA5741">
              <w:rPr>
                <w:sz w:val="18"/>
                <w:szCs w:val="20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C82858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C08B5D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DAEC80C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E7648CF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AD3DB3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5C8D47F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0E7BC3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</w:tbl>
    <w:p w14:paraId="1A69D16C" w14:textId="6893DF71" w:rsidR="00B32D17" w:rsidRDefault="00B32D17" w:rsidP="00B32D17"/>
    <w:p w14:paraId="19AA4CDC" w14:textId="77777777" w:rsidR="00B71EEF" w:rsidRDefault="008C51DD" w:rsidP="008C51DD">
      <w:proofErr w:type="gramStart"/>
      <w:r>
        <w:t>après</w:t>
      </w:r>
      <w:proofErr w:type="gramEnd"/>
      <w:r w:rsidR="00B71EEF">
        <w:t> :</w:t>
      </w:r>
    </w:p>
    <w:p w14:paraId="6E36D342" w14:textId="77777777" w:rsidR="007745E0" w:rsidRDefault="007745E0" w:rsidP="007745E0">
      <w:pPr>
        <w:pStyle w:val="Paragraphedeliste"/>
        <w:numPr>
          <w:ilvl w:val="0"/>
          <w:numId w:val="23"/>
        </w:numPr>
      </w:pPr>
      <w:proofErr w:type="gramStart"/>
      <w:r>
        <w:t>avoir</w:t>
      </w:r>
      <w:proofErr w:type="gramEnd"/>
      <w:r>
        <w:t xml:space="preserve"> pris connaissance du Cahier des Clauses Administratives Particulière CCAP  du présent marché et des documents qui y sont mentionnés ;</w:t>
      </w:r>
    </w:p>
    <w:p w14:paraId="48537693" w14:textId="77777777" w:rsidR="007745E0" w:rsidRDefault="007745E0" w:rsidP="007745E0">
      <w:pPr>
        <w:pStyle w:val="Paragraphedeliste"/>
        <w:numPr>
          <w:ilvl w:val="0"/>
          <w:numId w:val="23"/>
        </w:numPr>
      </w:pPr>
      <w:proofErr w:type="gramStart"/>
      <w:r>
        <w:t>avoir</w:t>
      </w:r>
      <w:proofErr w:type="gramEnd"/>
      <w:r>
        <w:t xml:space="preserve"> pris connaissance du Cahier des Clauses Techniques Particulières CCTP du présent marché et des documents qui y sont mentionnés ;</w:t>
      </w:r>
    </w:p>
    <w:p w14:paraId="518BBA3F" w14:textId="338A073F" w:rsidR="000818A9" w:rsidRDefault="000818A9" w:rsidP="008C51DD">
      <w:pPr>
        <w:pStyle w:val="Paragraphedeliste"/>
        <w:numPr>
          <w:ilvl w:val="0"/>
          <w:numId w:val="23"/>
        </w:numPr>
      </w:pPr>
      <w:proofErr w:type="gramStart"/>
      <w:r w:rsidRPr="000818A9">
        <w:t>produit</w:t>
      </w:r>
      <w:proofErr w:type="gramEnd"/>
      <w:r w:rsidRPr="000818A9">
        <w:t xml:space="preserve"> les documents, certificats, attestations et déclarations fixés au Règlement de Consultation et visés aux articles 45 et 48 de l’ordonnance 2015-899 du 23 juillet 2015, modifié par l’article 39 de la loi 2016-1691 du 09/12/2016 ainsi qu’à l’article 51 du décret n°2016-360 du 25 mars 2016, modifié par l’article 7 du décret 2017-516 du 10/04/2017 ;</w:t>
      </w:r>
    </w:p>
    <w:p w14:paraId="049BD2C3" w14:textId="05CF54DB" w:rsidR="008C51DD" w:rsidRDefault="008C51DD" w:rsidP="008C51DD">
      <w:proofErr w:type="gramStart"/>
      <w:r>
        <w:t>m’engage</w:t>
      </w:r>
      <w:proofErr w:type="gramEnd"/>
      <w:r>
        <w:t>, conformément aux stipulations de ces documents, à exécuter les prestations du présent marché dans les conditions ci-après définies.</w:t>
      </w:r>
    </w:p>
    <w:p w14:paraId="7DF70A01" w14:textId="77777777" w:rsidR="008C51DD" w:rsidRDefault="008C51DD" w:rsidP="008C51DD"/>
    <w:p w14:paraId="5BA74413" w14:textId="3AEB7B6C" w:rsidR="00B71EEF" w:rsidRPr="00B32D17" w:rsidRDefault="008C51DD" w:rsidP="008C51DD">
      <w:r>
        <w:t>L’offre ainsi présentée ne me lie toutefois que si son acceptation m’est notifiée dans un délai de 180 jours à compter de la date limite de remise des offres fixée par le règlement de la consultation.</w:t>
      </w:r>
    </w:p>
    <w:p w14:paraId="0253CADA" w14:textId="64A19683" w:rsidR="00B32D17" w:rsidRDefault="008C51DD" w:rsidP="00766192">
      <w:pPr>
        <w:shd w:val="clear" w:color="auto" w:fill="00B0F0"/>
        <w:spacing w:before="360"/>
        <w:contextualSpacing w:val="0"/>
        <w:rPr>
          <w:b/>
          <w:bCs/>
        </w:rPr>
      </w:pPr>
      <w:r w:rsidRPr="008C51DD">
        <w:rPr>
          <w:b/>
          <w:bCs/>
        </w:rPr>
        <w:t>Article 2. Prix</w:t>
      </w:r>
    </w:p>
    <w:p w14:paraId="26180592" w14:textId="3E5C28BD" w:rsidR="008C51DD" w:rsidRPr="008C51DD" w:rsidRDefault="008C51DD" w:rsidP="008C51DD">
      <w:pPr>
        <w:pStyle w:val="Paragraphedeliste"/>
        <w:numPr>
          <w:ilvl w:val="0"/>
          <w:numId w:val="13"/>
        </w:numPr>
        <w:rPr>
          <w:b/>
          <w:bCs/>
        </w:rPr>
      </w:pPr>
      <w:r w:rsidRPr="008C51DD">
        <w:rPr>
          <w:b/>
          <w:bCs/>
        </w:rPr>
        <w:t>Montant du marché</w:t>
      </w:r>
    </w:p>
    <w:p w14:paraId="0597977A" w14:textId="5C17E39F" w:rsidR="008C51DD" w:rsidRDefault="008C51DD" w:rsidP="008C51DD">
      <w:r>
        <w:t>L’offre de prix rémunère la mission définie à l’article 1</w:t>
      </w:r>
      <w:r w:rsidR="007745E0">
        <w:t>.</w:t>
      </w:r>
      <w:r>
        <w:t>4 du CCAP.</w:t>
      </w:r>
    </w:p>
    <w:p w14:paraId="239AC3EB" w14:textId="77777777" w:rsidR="008C51DD" w:rsidRDefault="008C51DD" w:rsidP="008C51DD">
      <w:r>
        <w:t>Elle est établie sur la base des conditions économiques en vigueur au mois m</w:t>
      </w:r>
      <w:r w:rsidRPr="008C51DD">
        <w:rPr>
          <w:vertAlign w:val="subscript"/>
        </w:rPr>
        <w:t>0</w:t>
      </w:r>
      <w:r>
        <w:t xml:space="preserve"> "études" fixé en page de garde du présent acte d’engagement.</w:t>
      </w:r>
    </w:p>
    <w:p w14:paraId="035AC260" w14:textId="5855DDDB" w:rsidR="008C51DD" w:rsidRDefault="008C51DD" w:rsidP="008C51DD">
      <w:r>
        <w:t>Les modalités de variation des prix sont fixées à l'article 4</w:t>
      </w:r>
      <w:r w:rsidR="007745E0">
        <w:t>.</w:t>
      </w:r>
      <w:r>
        <w:t>3 du CCAP.</w:t>
      </w:r>
    </w:p>
    <w:p w14:paraId="6391EB45" w14:textId="77777777" w:rsidR="0006140B" w:rsidRDefault="0006140B" w:rsidP="0006140B">
      <w:r>
        <w:t>Le marché est rémunéré par un prix global forfaitaire.</w:t>
      </w:r>
    </w:p>
    <w:p w14:paraId="451327B0" w14:textId="4406BE9E" w:rsidR="00B71EEF" w:rsidRDefault="00B71EEF" w:rsidP="00B71EEF">
      <w:bookmarkStart w:id="0" w:name="_Hlk191635540"/>
      <w:r>
        <w:t>Le marché comporte une tranche ferme et une tranche optionnelle</w:t>
      </w:r>
      <w:bookmarkStart w:id="1" w:name="_Hlk191481587"/>
      <w:r>
        <w:t xml:space="preserve"> identifiées de la manière </w:t>
      </w:r>
      <w:proofErr w:type="gramStart"/>
      <w:r>
        <w:t>suivante:</w:t>
      </w:r>
      <w:proofErr w:type="gramEnd"/>
      <w:r>
        <w:t xml:space="preserve"> </w:t>
      </w:r>
    </w:p>
    <w:bookmarkEnd w:id="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8"/>
        <w:gridCol w:w="5507"/>
        <w:gridCol w:w="708"/>
        <w:gridCol w:w="1416"/>
        <w:gridCol w:w="1409"/>
      </w:tblGrid>
      <w:tr w:rsidR="00B71EEF" w:rsidRPr="00B71EEF" w14:paraId="1760DC1D" w14:textId="77777777" w:rsidTr="00767CAB">
        <w:tc>
          <w:tcPr>
            <w:tcW w:w="565" w:type="dxa"/>
            <w:shd w:val="clear" w:color="auto" w:fill="00B0F0"/>
          </w:tcPr>
          <w:p w14:paraId="10B00AD1" w14:textId="77777777" w:rsidR="00B71EEF" w:rsidRPr="00767CAB" w:rsidRDefault="00B71EEF" w:rsidP="00B71EEF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5526" w:type="dxa"/>
            <w:shd w:val="clear" w:color="auto" w:fill="00B0F0"/>
            <w:vAlign w:val="center"/>
          </w:tcPr>
          <w:p w14:paraId="4C9B9BDD" w14:textId="24FDB866" w:rsidR="00B71EEF" w:rsidRPr="00767CAB" w:rsidRDefault="00B71EEF" w:rsidP="00B71EEF">
            <w:pPr>
              <w:jc w:val="center"/>
              <w:rPr>
                <w:b/>
                <w:bCs/>
                <w:sz w:val="18"/>
                <w:szCs w:val="20"/>
              </w:rPr>
            </w:pPr>
            <w:r w:rsidRPr="00767CAB">
              <w:rPr>
                <w:b/>
                <w:bCs/>
                <w:sz w:val="18"/>
                <w:szCs w:val="20"/>
              </w:rPr>
              <w:t>Phase de la mission</w:t>
            </w:r>
          </w:p>
        </w:tc>
        <w:tc>
          <w:tcPr>
            <w:tcW w:w="708" w:type="dxa"/>
            <w:shd w:val="clear" w:color="auto" w:fill="00B0F0"/>
            <w:vAlign w:val="center"/>
          </w:tcPr>
          <w:p w14:paraId="08B74002" w14:textId="3497E7F0" w:rsidR="00B71EEF" w:rsidRPr="00767CAB" w:rsidRDefault="00B71EEF" w:rsidP="00B71EEF">
            <w:pPr>
              <w:jc w:val="center"/>
              <w:rPr>
                <w:b/>
                <w:bCs/>
                <w:sz w:val="18"/>
                <w:szCs w:val="20"/>
              </w:rPr>
            </w:pPr>
            <w:r w:rsidRPr="00767CAB">
              <w:rPr>
                <w:b/>
                <w:bCs/>
                <w:sz w:val="18"/>
                <w:szCs w:val="20"/>
              </w:rPr>
              <w:t>%</w:t>
            </w:r>
          </w:p>
        </w:tc>
        <w:tc>
          <w:tcPr>
            <w:tcW w:w="1418" w:type="dxa"/>
            <w:shd w:val="clear" w:color="auto" w:fill="00B0F0"/>
            <w:vAlign w:val="center"/>
          </w:tcPr>
          <w:p w14:paraId="791F5494" w14:textId="0D6BFF60" w:rsidR="00B71EEF" w:rsidRPr="00767CAB" w:rsidRDefault="00B71EEF" w:rsidP="00B71EEF">
            <w:pPr>
              <w:jc w:val="center"/>
              <w:rPr>
                <w:b/>
                <w:bCs/>
                <w:sz w:val="18"/>
                <w:szCs w:val="20"/>
              </w:rPr>
            </w:pPr>
            <w:r w:rsidRPr="00767CAB">
              <w:rPr>
                <w:b/>
                <w:bCs/>
                <w:sz w:val="18"/>
                <w:szCs w:val="20"/>
              </w:rPr>
              <w:t>Montant HT</w:t>
            </w:r>
          </w:p>
        </w:tc>
        <w:tc>
          <w:tcPr>
            <w:tcW w:w="1411" w:type="dxa"/>
            <w:shd w:val="clear" w:color="auto" w:fill="00B0F0"/>
            <w:vAlign w:val="center"/>
          </w:tcPr>
          <w:p w14:paraId="41FCB963" w14:textId="108C11F6" w:rsidR="00B71EEF" w:rsidRPr="00767CAB" w:rsidRDefault="00B71EEF" w:rsidP="00B71EEF">
            <w:pPr>
              <w:jc w:val="center"/>
              <w:rPr>
                <w:b/>
                <w:bCs/>
                <w:sz w:val="18"/>
                <w:szCs w:val="20"/>
              </w:rPr>
            </w:pPr>
            <w:r w:rsidRPr="00767CAB">
              <w:rPr>
                <w:b/>
                <w:bCs/>
                <w:sz w:val="18"/>
                <w:szCs w:val="20"/>
              </w:rPr>
              <w:t>Montant TTC</w:t>
            </w:r>
          </w:p>
        </w:tc>
      </w:tr>
      <w:tr w:rsidR="0006140B" w:rsidRPr="00B71EEF" w14:paraId="6162688A" w14:textId="77777777" w:rsidTr="00B71EEF">
        <w:tc>
          <w:tcPr>
            <w:tcW w:w="565" w:type="dxa"/>
            <w:vMerge w:val="restart"/>
            <w:vAlign w:val="center"/>
          </w:tcPr>
          <w:p w14:paraId="79E91382" w14:textId="6D5E470D" w:rsidR="0006140B" w:rsidRPr="00B71EEF" w:rsidRDefault="0006140B" w:rsidP="0006140B">
            <w:pPr>
              <w:jc w:val="center"/>
              <w:rPr>
                <w:sz w:val="18"/>
                <w:szCs w:val="20"/>
              </w:rPr>
            </w:pPr>
            <w:r w:rsidRPr="00B71EEF">
              <w:rPr>
                <w:sz w:val="18"/>
                <w:szCs w:val="20"/>
              </w:rPr>
              <w:t>TF</w:t>
            </w:r>
          </w:p>
        </w:tc>
        <w:tc>
          <w:tcPr>
            <w:tcW w:w="5526" w:type="dxa"/>
          </w:tcPr>
          <w:p w14:paraId="7D9E4D4C" w14:textId="54A3A4A1" w:rsidR="0006140B" w:rsidRPr="00B71EEF" w:rsidRDefault="0006140B" w:rsidP="0006140B">
            <w:pPr>
              <w:rPr>
                <w:sz w:val="18"/>
                <w:szCs w:val="20"/>
              </w:rPr>
            </w:pPr>
            <w:r w:rsidRPr="00B92708">
              <w:rPr>
                <w:b/>
                <w:bCs/>
                <w:sz w:val="18"/>
                <w:szCs w:val="18"/>
              </w:rPr>
              <w:t xml:space="preserve">Phase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92708">
              <w:rPr>
                <w:b/>
                <w:bCs/>
                <w:sz w:val="18"/>
                <w:szCs w:val="18"/>
              </w:rPr>
              <w:t xml:space="preserve"> </w:t>
            </w:r>
            <w:r w:rsidR="00DF28B4">
              <w:rPr>
                <w:b/>
                <w:bCs/>
                <w:sz w:val="18"/>
                <w:szCs w:val="18"/>
              </w:rPr>
              <w:t>–</w:t>
            </w:r>
            <w:r w:rsidRPr="00B92708">
              <w:rPr>
                <w:b/>
                <w:bCs/>
                <w:sz w:val="18"/>
                <w:szCs w:val="18"/>
              </w:rPr>
              <w:t xml:space="preserve"> </w:t>
            </w:r>
            <w:r w:rsidR="00CE79F0" w:rsidRPr="00CE79F0">
              <w:rPr>
                <w:sz w:val="18"/>
                <w:szCs w:val="18"/>
              </w:rPr>
              <w:t xml:space="preserve">Recueil d’informations et diagnostic du site </w:t>
            </w:r>
          </w:p>
        </w:tc>
        <w:tc>
          <w:tcPr>
            <w:tcW w:w="708" w:type="dxa"/>
          </w:tcPr>
          <w:p w14:paraId="3D084C2E" w14:textId="77777777" w:rsidR="0006140B" w:rsidRPr="00B71EEF" w:rsidRDefault="0006140B" w:rsidP="0006140B">
            <w:p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025F4606" w14:textId="77777777" w:rsidR="0006140B" w:rsidRPr="00B71EEF" w:rsidRDefault="0006140B" w:rsidP="0006140B">
            <w:pPr>
              <w:rPr>
                <w:sz w:val="18"/>
                <w:szCs w:val="20"/>
              </w:rPr>
            </w:pPr>
          </w:p>
        </w:tc>
        <w:tc>
          <w:tcPr>
            <w:tcW w:w="1411" w:type="dxa"/>
          </w:tcPr>
          <w:p w14:paraId="1C0E0855" w14:textId="77777777" w:rsidR="0006140B" w:rsidRPr="00B71EEF" w:rsidRDefault="0006140B" w:rsidP="0006140B">
            <w:pPr>
              <w:rPr>
                <w:sz w:val="18"/>
                <w:szCs w:val="20"/>
              </w:rPr>
            </w:pPr>
          </w:p>
        </w:tc>
      </w:tr>
      <w:tr w:rsidR="0006140B" w:rsidRPr="00B71EEF" w14:paraId="39806829" w14:textId="77777777" w:rsidTr="00B71EEF">
        <w:tc>
          <w:tcPr>
            <w:tcW w:w="565" w:type="dxa"/>
            <w:vMerge/>
          </w:tcPr>
          <w:p w14:paraId="5FE1E710" w14:textId="77777777" w:rsidR="0006140B" w:rsidRPr="00B71EEF" w:rsidRDefault="0006140B" w:rsidP="0006140B">
            <w:pPr>
              <w:rPr>
                <w:sz w:val="18"/>
                <w:szCs w:val="20"/>
              </w:rPr>
            </w:pPr>
          </w:p>
        </w:tc>
        <w:tc>
          <w:tcPr>
            <w:tcW w:w="5526" w:type="dxa"/>
          </w:tcPr>
          <w:p w14:paraId="786A488B" w14:textId="11C17E29" w:rsidR="0006140B" w:rsidRPr="00B71EEF" w:rsidRDefault="0006140B" w:rsidP="0006140B">
            <w:pPr>
              <w:rPr>
                <w:sz w:val="18"/>
                <w:szCs w:val="20"/>
              </w:rPr>
            </w:pPr>
            <w:r w:rsidRPr="00B92708">
              <w:rPr>
                <w:b/>
                <w:bCs/>
                <w:sz w:val="18"/>
                <w:szCs w:val="18"/>
              </w:rPr>
              <w:t xml:space="preserve">Phase </w:t>
            </w:r>
            <w:r w:rsidR="00CE79F0">
              <w:rPr>
                <w:b/>
                <w:bCs/>
                <w:sz w:val="18"/>
                <w:szCs w:val="18"/>
              </w:rPr>
              <w:t>2</w:t>
            </w:r>
            <w:r w:rsidRPr="00B92708">
              <w:rPr>
                <w:b/>
                <w:bCs/>
                <w:sz w:val="18"/>
                <w:szCs w:val="18"/>
              </w:rPr>
              <w:t xml:space="preserve"> </w:t>
            </w:r>
            <w:r w:rsidR="000F2A0A">
              <w:rPr>
                <w:b/>
                <w:bCs/>
                <w:sz w:val="18"/>
                <w:szCs w:val="18"/>
              </w:rPr>
              <w:t>–</w:t>
            </w:r>
            <w:r w:rsidRPr="00B92708">
              <w:rPr>
                <w:b/>
                <w:bCs/>
                <w:sz w:val="18"/>
                <w:szCs w:val="18"/>
              </w:rPr>
              <w:t xml:space="preserve"> </w:t>
            </w:r>
            <w:r w:rsidR="00CE79F0" w:rsidRPr="00CE79F0">
              <w:rPr>
                <w:sz w:val="18"/>
                <w:szCs w:val="18"/>
              </w:rPr>
              <w:t>Analyse des données et propositions de solutions</w:t>
            </w:r>
          </w:p>
        </w:tc>
        <w:tc>
          <w:tcPr>
            <w:tcW w:w="708" w:type="dxa"/>
          </w:tcPr>
          <w:p w14:paraId="206E06BE" w14:textId="77777777" w:rsidR="0006140B" w:rsidRPr="00B71EEF" w:rsidRDefault="0006140B" w:rsidP="0006140B">
            <w:p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38055F72" w14:textId="77777777" w:rsidR="0006140B" w:rsidRPr="00B71EEF" w:rsidRDefault="0006140B" w:rsidP="0006140B">
            <w:pPr>
              <w:rPr>
                <w:sz w:val="18"/>
                <w:szCs w:val="20"/>
              </w:rPr>
            </w:pPr>
          </w:p>
        </w:tc>
        <w:tc>
          <w:tcPr>
            <w:tcW w:w="1411" w:type="dxa"/>
          </w:tcPr>
          <w:p w14:paraId="412B69A3" w14:textId="77777777" w:rsidR="0006140B" w:rsidRPr="00B71EEF" w:rsidRDefault="0006140B" w:rsidP="0006140B">
            <w:pPr>
              <w:rPr>
                <w:sz w:val="18"/>
                <w:szCs w:val="20"/>
              </w:rPr>
            </w:pPr>
          </w:p>
        </w:tc>
      </w:tr>
      <w:tr w:rsidR="00B71EEF" w:rsidRPr="00B71EEF" w14:paraId="6C37ED94" w14:textId="77777777" w:rsidTr="00767CAB">
        <w:tc>
          <w:tcPr>
            <w:tcW w:w="565" w:type="dxa"/>
            <w:vMerge/>
          </w:tcPr>
          <w:p w14:paraId="0E28AD7C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  <w:tc>
          <w:tcPr>
            <w:tcW w:w="5526" w:type="dxa"/>
            <w:shd w:val="clear" w:color="auto" w:fill="D9F5FF"/>
            <w:vAlign w:val="center"/>
          </w:tcPr>
          <w:p w14:paraId="4994378D" w14:textId="625C5654" w:rsidR="00B71EEF" w:rsidRPr="00B71EEF" w:rsidRDefault="00B71EEF" w:rsidP="00B71EEF">
            <w:pPr>
              <w:jc w:val="right"/>
              <w:rPr>
                <w:b/>
                <w:bCs/>
                <w:sz w:val="18"/>
                <w:szCs w:val="20"/>
              </w:rPr>
            </w:pPr>
            <w:r w:rsidRPr="00B71EEF">
              <w:rPr>
                <w:b/>
                <w:bCs/>
                <w:sz w:val="18"/>
                <w:szCs w:val="20"/>
              </w:rPr>
              <w:t>Total de la tranche ferme</w:t>
            </w:r>
          </w:p>
        </w:tc>
        <w:tc>
          <w:tcPr>
            <w:tcW w:w="708" w:type="dxa"/>
            <w:shd w:val="clear" w:color="auto" w:fill="D9F5FF"/>
          </w:tcPr>
          <w:p w14:paraId="5623FD54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D9F5FF"/>
          </w:tcPr>
          <w:p w14:paraId="3DBA68F1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  <w:tc>
          <w:tcPr>
            <w:tcW w:w="1411" w:type="dxa"/>
            <w:shd w:val="clear" w:color="auto" w:fill="D9F5FF"/>
          </w:tcPr>
          <w:p w14:paraId="3358AED5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</w:tr>
      <w:tr w:rsidR="00B71EEF" w:rsidRPr="00B71EEF" w14:paraId="5CBF749A" w14:textId="77777777" w:rsidTr="00B71EEF">
        <w:tc>
          <w:tcPr>
            <w:tcW w:w="565" w:type="dxa"/>
            <w:vAlign w:val="center"/>
          </w:tcPr>
          <w:p w14:paraId="38A23C8E" w14:textId="04BEBCC2" w:rsidR="00B71EEF" w:rsidRPr="00B71EEF" w:rsidRDefault="00B71EEF" w:rsidP="00B71EEF">
            <w:pPr>
              <w:jc w:val="center"/>
              <w:rPr>
                <w:sz w:val="18"/>
                <w:szCs w:val="20"/>
              </w:rPr>
            </w:pPr>
            <w:r w:rsidRPr="00B71EEF">
              <w:rPr>
                <w:sz w:val="18"/>
                <w:szCs w:val="20"/>
              </w:rPr>
              <w:t>TO1</w:t>
            </w:r>
          </w:p>
        </w:tc>
        <w:tc>
          <w:tcPr>
            <w:tcW w:w="5526" w:type="dxa"/>
          </w:tcPr>
          <w:p w14:paraId="42F9DBBE" w14:textId="25AD4C61" w:rsidR="00B71EEF" w:rsidRPr="00B71EEF" w:rsidRDefault="0006140B" w:rsidP="00B71EEF">
            <w:pPr>
              <w:rPr>
                <w:sz w:val="18"/>
                <w:szCs w:val="20"/>
              </w:rPr>
            </w:pPr>
            <w:r w:rsidRPr="00B71EEF">
              <w:rPr>
                <w:b/>
                <w:bCs/>
                <w:sz w:val="18"/>
                <w:szCs w:val="20"/>
              </w:rPr>
              <w:t>Tranche optionnelle 1</w:t>
            </w:r>
            <w:r>
              <w:rPr>
                <w:sz w:val="18"/>
                <w:szCs w:val="20"/>
              </w:rPr>
              <w:t xml:space="preserve"> - </w:t>
            </w:r>
            <w:r w:rsidR="00CE79F0">
              <w:rPr>
                <w:sz w:val="18"/>
                <w:szCs w:val="20"/>
              </w:rPr>
              <w:t>É</w:t>
            </w:r>
            <w:r w:rsidR="00CE79F0" w:rsidRPr="00CE79F0">
              <w:rPr>
                <w:sz w:val="18"/>
                <w:szCs w:val="20"/>
              </w:rPr>
              <w:t>tude d’impact</w:t>
            </w:r>
          </w:p>
        </w:tc>
        <w:tc>
          <w:tcPr>
            <w:tcW w:w="708" w:type="dxa"/>
          </w:tcPr>
          <w:p w14:paraId="066FDECB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0CC2D243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  <w:tc>
          <w:tcPr>
            <w:tcW w:w="1411" w:type="dxa"/>
          </w:tcPr>
          <w:p w14:paraId="290916E1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</w:tr>
      <w:tr w:rsidR="00CE79F0" w:rsidRPr="00B71EEF" w14:paraId="52C0D5C7" w14:textId="77777777" w:rsidTr="00B71EEF">
        <w:tc>
          <w:tcPr>
            <w:tcW w:w="565" w:type="dxa"/>
            <w:vAlign w:val="center"/>
          </w:tcPr>
          <w:p w14:paraId="1D13859D" w14:textId="4959F1F1" w:rsidR="00CE79F0" w:rsidRPr="00B71EEF" w:rsidRDefault="00CE79F0" w:rsidP="00B71EE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TO2</w:t>
            </w:r>
          </w:p>
        </w:tc>
        <w:tc>
          <w:tcPr>
            <w:tcW w:w="5526" w:type="dxa"/>
          </w:tcPr>
          <w:p w14:paraId="10F992A2" w14:textId="12BE6962" w:rsidR="00CE79F0" w:rsidRPr="00CE79F0" w:rsidRDefault="00CE79F0" w:rsidP="00B71EEF">
            <w:pPr>
              <w:rPr>
                <w:sz w:val="18"/>
                <w:szCs w:val="20"/>
              </w:rPr>
            </w:pPr>
            <w:r w:rsidRPr="00B71EEF">
              <w:rPr>
                <w:b/>
                <w:bCs/>
                <w:sz w:val="18"/>
                <w:szCs w:val="20"/>
              </w:rPr>
              <w:t>Tranche optionnelle</w:t>
            </w:r>
            <w:r>
              <w:rPr>
                <w:b/>
                <w:bCs/>
                <w:sz w:val="18"/>
                <w:szCs w:val="20"/>
              </w:rPr>
              <w:t xml:space="preserve"> 2 </w:t>
            </w:r>
            <w:r>
              <w:rPr>
                <w:sz w:val="18"/>
                <w:szCs w:val="20"/>
              </w:rPr>
              <w:t>- S</w:t>
            </w:r>
            <w:r w:rsidRPr="00CE79F0">
              <w:rPr>
                <w:sz w:val="18"/>
                <w:szCs w:val="20"/>
              </w:rPr>
              <w:t>uivi de l’opération</w:t>
            </w:r>
          </w:p>
        </w:tc>
        <w:tc>
          <w:tcPr>
            <w:tcW w:w="708" w:type="dxa"/>
          </w:tcPr>
          <w:p w14:paraId="517B05FA" w14:textId="77777777" w:rsidR="00CE79F0" w:rsidRPr="00B71EEF" w:rsidRDefault="00CE79F0" w:rsidP="00B71EEF">
            <w:p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77A11957" w14:textId="77777777" w:rsidR="00CE79F0" w:rsidRPr="00B71EEF" w:rsidRDefault="00CE79F0" w:rsidP="00B71EEF">
            <w:pPr>
              <w:rPr>
                <w:sz w:val="18"/>
                <w:szCs w:val="20"/>
              </w:rPr>
            </w:pPr>
          </w:p>
        </w:tc>
        <w:tc>
          <w:tcPr>
            <w:tcW w:w="1411" w:type="dxa"/>
          </w:tcPr>
          <w:p w14:paraId="7A56106B" w14:textId="77777777" w:rsidR="00CE79F0" w:rsidRPr="00B71EEF" w:rsidRDefault="00CE79F0" w:rsidP="00B71EEF">
            <w:pPr>
              <w:rPr>
                <w:sz w:val="18"/>
                <w:szCs w:val="20"/>
              </w:rPr>
            </w:pPr>
          </w:p>
        </w:tc>
      </w:tr>
      <w:tr w:rsidR="00B71EEF" w:rsidRPr="00B71EEF" w14:paraId="51E8F5F7" w14:textId="77777777" w:rsidTr="00767CAB">
        <w:tc>
          <w:tcPr>
            <w:tcW w:w="565" w:type="dxa"/>
          </w:tcPr>
          <w:p w14:paraId="37E920FF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  <w:tc>
          <w:tcPr>
            <w:tcW w:w="5526" w:type="dxa"/>
            <w:shd w:val="clear" w:color="auto" w:fill="D9F5FF"/>
            <w:vAlign w:val="center"/>
          </w:tcPr>
          <w:p w14:paraId="05A3A371" w14:textId="15D5507D" w:rsidR="00B71EEF" w:rsidRPr="00B71EEF" w:rsidRDefault="00B71EEF" w:rsidP="00B71EEF">
            <w:pPr>
              <w:jc w:val="right"/>
              <w:rPr>
                <w:b/>
                <w:bCs/>
                <w:sz w:val="18"/>
                <w:szCs w:val="20"/>
              </w:rPr>
            </w:pPr>
            <w:r w:rsidRPr="00B71EEF">
              <w:rPr>
                <w:b/>
                <w:bCs/>
                <w:sz w:val="18"/>
                <w:szCs w:val="20"/>
              </w:rPr>
              <w:t>Totaux</w:t>
            </w:r>
          </w:p>
        </w:tc>
        <w:tc>
          <w:tcPr>
            <w:tcW w:w="708" w:type="dxa"/>
            <w:shd w:val="clear" w:color="auto" w:fill="D9F5FF"/>
          </w:tcPr>
          <w:p w14:paraId="71C1E07E" w14:textId="2A4CBEBD" w:rsidR="00B71EEF" w:rsidRPr="00B71EEF" w:rsidRDefault="00B71EEF" w:rsidP="00B71EEF">
            <w:pPr>
              <w:rPr>
                <w:sz w:val="18"/>
                <w:szCs w:val="20"/>
              </w:rPr>
            </w:pPr>
            <w:r w:rsidRPr="00B71EEF">
              <w:rPr>
                <w:sz w:val="18"/>
                <w:szCs w:val="20"/>
              </w:rPr>
              <w:t>100%</w:t>
            </w:r>
          </w:p>
        </w:tc>
        <w:tc>
          <w:tcPr>
            <w:tcW w:w="1418" w:type="dxa"/>
            <w:shd w:val="clear" w:color="auto" w:fill="D9F5FF"/>
          </w:tcPr>
          <w:p w14:paraId="35CE35B0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  <w:tc>
          <w:tcPr>
            <w:tcW w:w="1411" w:type="dxa"/>
            <w:shd w:val="clear" w:color="auto" w:fill="D9F5FF"/>
          </w:tcPr>
          <w:p w14:paraId="42EE7AC7" w14:textId="77777777" w:rsidR="00B71EEF" w:rsidRPr="00B71EEF" w:rsidRDefault="00B71EEF" w:rsidP="00B71EEF">
            <w:pPr>
              <w:rPr>
                <w:sz w:val="18"/>
                <w:szCs w:val="20"/>
              </w:rPr>
            </w:pPr>
          </w:p>
        </w:tc>
      </w:tr>
    </w:tbl>
    <w:bookmarkEnd w:id="1"/>
    <w:p w14:paraId="10896809" w14:textId="07AB9499" w:rsidR="00832713" w:rsidRDefault="00832713" w:rsidP="00B71EEF">
      <w:r w:rsidRPr="009F1BD4">
        <w:t xml:space="preserve">La description des prestations est indiquée à l’article </w:t>
      </w:r>
      <w:r w:rsidR="009F1BD4" w:rsidRPr="009F1BD4">
        <w:t>3</w:t>
      </w:r>
      <w:r w:rsidRPr="009F1BD4">
        <w:t xml:space="preserve"> du CCTP.</w:t>
      </w:r>
    </w:p>
    <w:p w14:paraId="41A6B5F2" w14:textId="3F058A41" w:rsidR="00832713" w:rsidRDefault="00832713" w:rsidP="00832713">
      <w:r>
        <w:t>L’annexe 1 précise, obligatoirement, toutes les prestations permettant de réaliser les phases énoncées dans le CCTP y compris toutes sujétions de mise en œuvre. Toutes prestations nécessaires à la mission de programmation devront être intégrées dans cette annexe.</w:t>
      </w:r>
    </w:p>
    <w:p w14:paraId="7D58C16F" w14:textId="31A64547" w:rsidR="00832713" w:rsidRDefault="00832713" w:rsidP="00832713">
      <w:r>
        <w:t xml:space="preserve">En cas de commande supplémentaire, les prix unitaires indiqués dans l’annexe 1 seront utilisés pour rémunérer ces prestations. </w:t>
      </w:r>
    </w:p>
    <w:p w14:paraId="01CBE216" w14:textId="377D574A" w:rsidR="003D4372" w:rsidRDefault="003D4372" w:rsidP="003D4372">
      <w:pPr>
        <w:pStyle w:val="Paragraphedeliste"/>
        <w:numPr>
          <w:ilvl w:val="0"/>
          <w:numId w:val="13"/>
        </w:numPr>
        <w:rPr>
          <w:b/>
          <w:bCs/>
        </w:rPr>
      </w:pPr>
      <w:r w:rsidRPr="003D4372">
        <w:rPr>
          <w:b/>
          <w:bCs/>
        </w:rPr>
        <w:t>Montant sous-traité</w:t>
      </w:r>
    </w:p>
    <w:p w14:paraId="5DE2FACD" w14:textId="77777777" w:rsidR="003D4372" w:rsidRPr="003D4372" w:rsidRDefault="003D4372" w:rsidP="003D4372">
      <w:pPr>
        <w:pStyle w:val="Paragraphedeliste"/>
        <w:numPr>
          <w:ilvl w:val="1"/>
          <w:numId w:val="13"/>
        </w:numPr>
        <w:rPr>
          <w:b/>
          <w:bCs/>
          <w:vanish/>
        </w:rPr>
      </w:pPr>
    </w:p>
    <w:p w14:paraId="44E4F142" w14:textId="77777777" w:rsidR="003D4372" w:rsidRPr="003D4372" w:rsidRDefault="003D4372" w:rsidP="003D4372">
      <w:pPr>
        <w:pStyle w:val="Paragraphedeliste"/>
        <w:numPr>
          <w:ilvl w:val="1"/>
          <w:numId w:val="13"/>
        </w:numPr>
        <w:rPr>
          <w:b/>
          <w:bCs/>
          <w:vanish/>
        </w:rPr>
      </w:pPr>
    </w:p>
    <w:p w14:paraId="5E8A91F0" w14:textId="38715AFC" w:rsidR="003D4372" w:rsidRDefault="003D4372" w:rsidP="003D4372">
      <w:pPr>
        <w:pStyle w:val="Paragraphedeliste"/>
        <w:numPr>
          <w:ilvl w:val="2"/>
          <w:numId w:val="13"/>
        </w:numPr>
        <w:rPr>
          <w:b/>
          <w:bCs/>
        </w:rPr>
      </w:pPr>
      <w:r>
        <w:rPr>
          <w:b/>
          <w:bCs/>
        </w:rPr>
        <w:t xml:space="preserve"> </w:t>
      </w:r>
      <w:r w:rsidRPr="003D4372">
        <w:rPr>
          <w:b/>
          <w:bCs/>
        </w:rPr>
        <w:t>Montant sous-traité désigné au marché</w:t>
      </w:r>
    </w:p>
    <w:p w14:paraId="6FBC4CE9" w14:textId="7478DEC5" w:rsidR="003D4372" w:rsidRDefault="006E62C0" w:rsidP="006E62C0">
      <w:r w:rsidRPr="006E62C0">
        <w:t xml:space="preserve">En cas de recours à la sous-traitance, conformément aux </w:t>
      </w:r>
      <w:hyperlink r:id="rId11" w:history="1">
        <w:r w:rsidRPr="003528E5">
          <w:rPr>
            <w:rStyle w:val="Lienhypertexte"/>
          </w:rPr>
          <w:t>articles L.2193-1 à 7 du Code de la Commande Publique</w:t>
        </w:r>
      </w:hyperlink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6800"/>
      </w:tblGrid>
      <w:tr w:rsidR="006E62C0" w:rsidRPr="00E0712A" w14:paraId="7C21745A" w14:textId="77777777" w:rsidTr="00681CBB">
        <w:trPr>
          <w:trHeight w:val="227"/>
        </w:trPr>
        <w:tc>
          <w:tcPr>
            <w:tcW w:w="1843" w:type="dxa"/>
            <w:shd w:val="clear" w:color="auto" w:fill="auto"/>
            <w:vAlign w:val="center"/>
          </w:tcPr>
          <w:p w14:paraId="05E78F7F" w14:textId="77777777" w:rsidR="006E62C0" w:rsidRPr="00E0712A" w:rsidRDefault="006E62C0" w:rsidP="006E62C0">
            <w:pPr>
              <w:ind w:left="-75"/>
              <w:jc w:val="left"/>
            </w:pPr>
            <w:proofErr w:type="gramStart"/>
            <w:r w:rsidRPr="00E0712A">
              <w:t>l</w:t>
            </w:r>
            <w:proofErr w:type="gramEnd"/>
            <w:r w:rsidRPr="00E0712A">
              <w:t>’(</w:t>
            </w:r>
            <w:r>
              <w:t>e</w:t>
            </w:r>
            <w:r w:rsidRPr="00E0712A">
              <w:t>s) annexe(s) n°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59B402" w14:textId="77777777" w:rsidR="006E62C0" w:rsidRPr="00E0712A" w:rsidRDefault="006E62C0" w:rsidP="006E62C0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68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5B99A0" w14:textId="77777777" w:rsidR="006E62C0" w:rsidRPr="00E0712A" w:rsidRDefault="006E62C0" w:rsidP="006E62C0">
            <w:pPr>
              <w:jc w:val="left"/>
            </w:pPr>
            <w:proofErr w:type="gramStart"/>
            <w:r w:rsidRPr="00E0712A">
              <w:t>au</w:t>
            </w:r>
            <w:proofErr w:type="gramEnd"/>
            <w:r w:rsidRPr="00E0712A">
              <w:t xml:space="preserve"> présent acte d’engagement,</w:t>
            </w:r>
          </w:p>
        </w:tc>
      </w:tr>
    </w:tbl>
    <w:p w14:paraId="7D004C04" w14:textId="77777777" w:rsidR="006E62C0" w:rsidRDefault="006E62C0" w:rsidP="006E62C0">
      <w:proofErr w:type="gramStart"/>
      <w:r>
        <w:t>indique</w:t>
      </w:r>
      <w:proofErr w:type="gramEnd"/>
      <w:r>
        <w:t>(nt) la nature et le montant des prestations qui seront exécutées par des sous-traitants, leurs noms et leurs conditions de paiement. Le montant des prestations sous-traitées indiqué dans chaque annexe constitue le montant maximal de la créance que le sous-traitant concerné pourra présenter en nantissement ou céder.</w:t>
      </w:r>
    </w:p>
    <w:p w14:paraId="01D725CE" w14:textId="455B58ED" w:rsidR="006E62C0" w:rsidRDefault="006E62C0" w:rsidP="006E62C0">
      <w:r>
        <w:t>Chaque annexe</w:t>
      </w:r>
      <w:r w:rsidR="00AE0660">
        <w:t xml:space="preserve"> </w:t>
      </w:r>
      <w:r w:rsidR="00AE0660" w:rsidRPr="00196FF1">
        <w:t xml:space="preserve">(et pièces qui y sont jointes) </w:t>
      </w:r>
      <w:r>
        <w:t>constitue une demande d’acceptation du sous-traitant concerné et d’agrément des conditions de paiement du contrat de sous-traitance. La notification du marché est réputée emporter acceptation du sous-traitant et agrément des conditions de paiement du contrat de sous-traitance.</w:t>
      </w:r>
    </w:p>
    <w:p w14:paraId="45DEAC4C" w14:textId="7972F846" w:rsidR="006E62C0" w:rsidRDefault="006E62C0" w:rsidP="006E62C0">
      <w:r>
        <w:t>Le montant total des prestations</w:t>
      </w:r>
      <w:r w:rsidR="00767CAB">
        <w:t>, en euro,</w:t>
      </w:r>
      <w:r>
        <w:t xml:space="preserve"> sous-traitées conformément à ces annexes est de :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835"/>
      </w:tblGrid>
      <w:tr w:rsidR="006E62C0" w14:paraId="3151DD8D" w14:textId="77777777" w:rsidTr="00681CBB">
        <w:trPr>
          <w:trHeight w:val="227"/>
          <w:jc w:val="center"/>
        </w:trPr>
        <w:tc>
          <w:tcPr>
            <w:tcW w:w="2689" w:type="dxa"/>
            <w:tcBorders>
              <w:right w:val="single" w:sz="4" w:space="0" w:color="auto"/>
            </w:tcBorders>
          </w:tcPr>
          <w:p w14:paraId="5CD80C9B" w14:textId="4C1AC5B2" w:rsidR="006E62C0" w:rsidRDefault="006E62C0" w:rsidP="005C4DA4">
            <w:pPr>
              <w:pStyle w:val="Paragraphedeliste"/>
              <w:numPr>
                <w:ilvl w:val="0"/>
                <w:numId w:val="19"/>
              </w:numPr>
              <w:spacing w:before="0" w:after="0"/>
            </w:pPr>
            <w:r>
              <w:t>Montant hors 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688F64" w14:textId="77777777" w:rsidR="006E62C0" w:rsidRDefault="006E62C0" w:rsidP="005C4DA4">
            <w:pPr>
              <w:spacing w:before="0" w:after="0"/>
            </w:pPr>
          </w:p>
        </w:tc>
      </w:tr>
      <w:tr w:rsidR="006E62C0" w14:paraId="0575F899" w14:textId="77777777" w:rsidTr="006E62C0">
        <w:trPr>
          <w:trHeight w:val="20"/>
          <w:jc w:val="center"/>
        </w:trPr>
        <w:tc>
          <w:tcPr>
            <w:tcW w:w="2689" w:type="dxa"/>
          </w:tcPr>
          <w:p w14:paraId="2CAD251E" w14:textId="77777777" w:rsidR="006E62C0" w:rsidRPr="006E62C0" w:rsidRDefault="006E62C0" w:rsidP="005C4DA4">
            <w:pPr>
              <w:spacing w:before="0" w:after="0"/>
              <w:rPr>
                <w:sz w:val="4"/>
                <w:szCs w:val="6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975C0E6" w14:textId="77777777" w:rsidR="006E62C0" w:rsidRPr="006E62C0" w:rsidRDefault="006E62C0" w:rsidP="005C4DA4">
            <w:pPr>
              <w:spacing w:before="0" w:after="0"/>
              <w:rPr>
                <w:sz w:val="4"/>
                <w:szCs w:val="6"/>
              </w:rPr>
            </w:pPr>
          </w:p>
        </w:tc>
      </w:tr>
      <w:tr w:rsidR="006E62C0" w14:paraId="7BDDB979" w14:textId="77777777" w:rsidTr="00681CBB">
        <w:trPr>
          <w:trHeight w:val="227"/>
          <w:jc w:val="center"/>
        </w:trPr>
        <w:tc>
          <w:tcPr>
            <w:tcW w:w="2689" w:type="dxa"/>
            <w:tcBorders>
              <w:right w:val="single" w:sz="4" w:space="0" w:color="auto"/>
            </w:tcBorders>
          </w:tcPr>
          <w:p w14:paraId="7DA5C774" w14:textId="21975E48" w:rsidR="006E62C0" w:rsidRDefault="006E62C0" w:rsidP="005C4DA4">
            <w:pPr>
              <w:pStyle w:val="Paragraphedeliste"/>
              <w:numPr>
                <w:ilvl w:val="0"/>
                <w:numId w:val="19"/>
              </w:numPr>
              <w:spacing w:before="0" w:after="0"/>
            </w:pPr>
            <w:r>
              <w:t>Montant TVA incluse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E1AE04" w14:textId="77777777" w:rsidR="006E62C0" w:rsidRDefault="006E62C0" w:rsidP="005C4DA4">
            <w:pPr>
              <w:spacing w:before="0" w:after="0"/>
            </w:pPr>
          </w:p>
        </w:tc>
      </w:tr>
    </w:tbl>
    <w:p w14:paraId="2AC1639A" w14:textId="77777777" w:rsidR="006E62C0" w:rsidRPr="006E62C0" w:rsidRDefault="006E62C0" w:rsidP="006E62C0">
      <w:pPr>
        <w:pStyle w:val="Paragraphedeliste"/>
        <w:numPr>
          <w:ilvl w:val="0"/>
          <w:numId w:val="20"/>
        </w:numPr>
        <w:rPr>
          <w:b/>
          <w:bCs/>
          <w:vanish/>
        </w:rPr>
      </w:pPr>
    </w:p>
    <w:p w14:paraId="7C7FBC4C" w14:textId="77777777" w:rsidR="006E62C0" w:rsidRPr="006E62C0" w:rsidRDefault="006E62C0" w:rsidP="006E62C0">
      <w:pPr>
        <w:pStyle w:val="Paragraphedeliste"/>
        <w:numPr>
          <w:ilvl w:val="0"/>
          <w:numId w:val="20"/>
        </w:numPr>
        <w:rPr>
          <w:b/>
          <w:bCs/>
          <w:vanish/>
        </w:rPr>
      </w:pPr>
    </w:p>
    <w:p w14:paraId="64D90469" w14:textId="77777777" w:rsidR="006E62C0" w:rsidRPr="006E62C0" w:rsidRDefault="006E62C0" w:rsidP="006E62C0">
      <w:pPr>
        <w:pStyle w:val="Paragraphedeliste"/>
        <w:numPr>
          <w:ilvl w:val="1"/>
          <w:numId w:val="20"/>
        </w:numPr>
        <w:rPr>
          <w:b/>
          <w:bCs/>
          <w:vanish/>
        </w:rPr>
      </w:pPr>
    </w:p>
    <w:p w14:paraId="16B16736" w14:textId="77777777" w:rsidR="006E62C0" w:rsidRPr="006E62C0" w:rsidRDefault="006E62C0" w:rsidP="006E62C0">
      <w:pPr>
        <w:pStyle w:val="Paragraphedeliste"/>
        <w:numPr>
          <w:ilvl w:val="1"/>
          <w:numId w:val="20"/>
        </w:numPr>
        <w:rPr>
          <w:b/>
          <w:bCs/>
          <w:vanish/>
        </w:rPr>
      </w:pPr>
    </w:p>
    <w:p w14:paraId="2C3A3B33" w14:textId="77777777" w:rsidR="006E62C0" w:rsidRPr="006E62C0" w:rsidRDefault="006E62C0" w:rsidP="006E62C0">
      <w:pPr>
        <w:pStyle w:val="Paragraphedeliste"/>
        <w:numPr>
          <w:ilvl w:val="2"/>
          <w:numId w:val="20"/>
        </w:numPr>
        <w:rPr>
          <w:b/>
          <w:bCs/>
          <w:vanish/>
        </w:rPr>
      </w:pPr>
    </w:p>
    <w:p w14:paraId="406DC601" w14:textId="511FE497" w:rsidR="00EA50EE" w:rsidRDefault="00EA50EE" w:rsidP="005C4DA4">
      <w:proofErr w:type="gramStart"/>
      <w:r>
        <w:t>selon</w:t>
      </w:r>
      <w:proofErr w:type="gramEnd"/>
      <w:r>
        <w:t xml:space="preserve"> la décomposition en tranches suivante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A50EE" w:rsidRPr="00B555FB" w14:paraId="01576351" w14:textId="77777777" w:rsidTr="00767CAB">
        <w:tc>
          <w:tcPr>
            <w:tcW w:w="3209" w:type="dxa"/>
            <w:shd w:val="clear" w:color="auto" w:fill="00B0F0"/>
            <w:vAlign w:val="center"/>
          </w:tcPr>
          <w:p w14:paraId="159EECF0" w14:textId="721DD3F8" w:rsidR="00EA50EE" w:rsidRPr="00B555FB" w:rsidRDefault="00EA50EE" w:rsidP="00EA50EE">
            <w:pPr>
              <w:jc w:val="center"/>
              <w:rPr>
                <w:b/>
                <w:bCs/>
                <w:sz w:val="18"/>
                <w:szCs w:val="20"/>
              </w:rPr>
            </w:pPr>
            <w:r w:rsidRPr="00B555FB">
              <w:rPr>
                <w:b/>
                <w:bCs/>
                <w:sz w:val="18"/>
                <w:szCs w:val="20"/>
              </w:rPr>
              <w:t>Tranches</w:t>
            </w:r>
          </w:p>
        </w:tc>
        <w:tc>
          <w:tcPr>
            <w:tcW w:w="3209" w:type="dxa"/>
            <w:shd w:val="clear" w:color="auto" w:fill="00B0F0"/>
            <w:vAlign w:val="center"/>
          </w:tcPr>
          <w:p w14:paraId="0CF477D3" w14:textId="7D59D14B" w:rsidR="00EA50EE" w:rsidRPr="00B555FB" w:rsidRDefault="00EA50EE" w:rsidP="00EA50EE">
            <w:pPr>
              <w:jc w:val="center"/>
              <w:rPr>
                <w:b/>
                <w:bCs/>
                <w:sz w:val="18"/>
                <w:szCs w:val="20"/>
              </w:rPr>
            </w:pPr>
            <w:r w:rsidRPr="00B555FB">
              <w:rPr>
                <w:b/>
                <w:bCs/>
                <w:sz w:val="18"/>
                <w:szCs w:val="20"/>
              </w:rPr>
              <w:t>Montant hors TVA</w:t>
            </w:r>
          </w:p>
        </w:tc>
        <w:tc>
          <w:tcPr>
            <w:tcW w:w="3210" w:type="dxa"/>
            <w:shd w:val="clear" w:color="auto" w:fill="00B0F0"/>
            <w:vAlign w:val="center"/>
          </w:tcPr>
          <w:p w14:paraId="19A59BD1" w14:textId="79BF225A" w:rsidR="00EA50EE" w:rsidRPr="00B555FB" w:rsidRDefault="00EA50EE" w:rsidP="00EA50EE">
            <w:pPr>
              <w:jc w:val="center"/>
              <w:rPr>
                <w:b/>
                <w:bCs/>
                <w:sz w:val="18"/>
                <w:szCs w:val="20"/>
              </w:rPr>
            </w:pPr>
            <w:r w:rsidRPr="00B555FB">
              <w:rPr>
                <w:b/>
                <w:bCs/>
                <w:sz w:val="18"/>
                <w:szCs w:val="20"/>
              </w:rPr>
              <w:t>Montant TVA incluse</w:t>
            </w:r>
          </w:p>
        </w:tc>
      </w:tr>
      <w:tr w:rsidR="00EA50EE" w:rsidRPr="00B555FB" w14:paraId="6CB64E5D" w14:textId="77777777" w:rsidTr="00560934">
        <w:trPr>
          <w:trHeight w:val="283"/>
        </w:trPr>
        <w:tc>
          <w:tcPr>
            <w:tcW w:w="3209" w:type="dxa"/>
            <w:vAlign w:val="center"/>
          </w:tcPr>
          <w:p w14:paraId="1089CB5B" w14:textId="3495DD7E" w:rsidR="00EA50EE" w:rsidRPr="00B555FB" w:rsidRDefault="00EA50EE" w:rsidP="00EA50EE">
            <w:pPr>
              <w:jc w:val="center"/>
              <w:rPr>
                <w:sz w:val="18"/>
                <w:szCs w:val="20"/>
              </w:rPr>
            </w:pPr>
            <w:r w:rsidRPr="00B555FB">
              <w:rPr>
                <w:sz w:val="18"/>
                <w:szCs w:val="20"/>
              </w:rPr>
              <w:t>Ferme</w:t>
            </w:r>
          </w:p>
        </w:tc>
        <w:tc>
          <w:tcPr>
            <w:tcW w:w="3209" w:type="dxa"/>
          </w:tcPr>
          <w:p w14:paraId="114B2CFE" w14:textId="77777777" w:rsidR="00EA50EE" w:rsidRPr="00B555FB" w:rsidRDefault="00EA50EE" w:rsidP="00EA50EE">
            <w:pPr>
              <w:rPr>
                <w:sz w:val="18"/>
                <w:szCs w:val="20"/>
              </w:rPr>
            </w:pPr>
          </w:p>
        </w:tc>
        <w:tc>
          <w:tcPr>
            <w:tcW w:w="3210" w:type="dxa"/>
          </w:tcPr>
          <w:p w14:paraId="0C09BD78" w14:textId="77777777" w:rsidR="00EA50EE" w:rsidRPr="00B555FB" w:rsidRDefault="00EA50EE" w:rsidP="00EA50EE">
            <w:pPr>
              <w:rPr>
                <w:sz w:val="18"/>
                <w:szCs w:val="20"/>
              </w:rPr>
            </w:pPr>
          </w:p>
        </w:tc>
      </w:tr>
      <w:tr w:rsidR="00EA50EE" w:rsidRPr="00B555FB" w14:paraId="44EE1FF2" w14:textId="77777777" w:rsidTr="00560934">
        <w:trPr>
          <w:trHeight w:val="283"/>
        </w:trPr>
        <w:tc>
          <w:tcPr>
            <w:tcW w:w="3209" w:type="dxa"/>
            <w:vAlign w:val="center"/>
          </w:tcPr>
          <w:p w14:paraId="28E93CF6" w14:textId="745EFBEB" w:rsidR="00EA50EE" w:rsidRPr="00B555FB" w:rsidRDefault="00EA50EE" w:rsidP="00EA50EE">
            <w:pPr>
              <w:jc w:val="center"/>
              <w:rPr>
                <w:sz w:val="18"/>
                <w:szCs w:val="20"/>
              </w:rPr>
            </w:pPr>
            <w:r w:rsidRPr="00B555FB">
              <w:rPr>
                <w:sz w:val="18"/>
                <w:szCs w:val="20"/>
              </w:rPr>
              <w:t>Optionnelle 1</w:t>
            </w:r>
          </w:p>
        </w:tc>
        <w:tc>
          <w:tcPr>
            <w:tcW w:w="3209" w:type="dxa"/>
          </w:tcPr>
          <w:p w14:paraId="16D46C48" w14:textId="77777777" w:rsidR="00EA50EE" w:rsidRPr="00B555FB" w:rsidRDefault="00EA50EE" w:rsidP="00EA50EE">
            <w:pPr>
              <w:rPr>
                <w:sz w:val="18"/>
                <w:szCs w:val="20"/>
              </w:rPr>
            </w:pPr>
          </w:p>
        </w:tc>
        <w:tc>
          <w:tcPr>
            <w:tcW w:w="3210" w:type="dxa"/>
          </w:tcPr>
          <w:p w14:paraId="6E4AC17F" w14:textId="77777777" w:rsidR="00EA50EE" w:rsidRPr="00B555FB" w:rsidRDefault="00EA50EE" w:rsidP="00EA50EE">
            <w:pPr>
              <w:rPr>
                <w:sz w:val="18"/>
                <w:szCs w:val="20"/>
              </w:rPr>
            </w:pPr>
          </w:p>
        </w:tc>
      </w:tr>
      <w:tr w:rsidR="00CE79F0" w:rsidRPr="00B555FB" w14:paraId="68E46592" w14:textId="77777777" w:rsidTr="00560934">
        <w:trPr>
          <w:trHeight w:val="283"/>
        </w:trPr>
        <w:tc>
          <w:tcPr>
            <w:tcW w:w="3209" w:type="dxa"/>
            <w:vAlign w:val="center"/>
          </w:tcPr>
          <w:p w14:paraId="4E8B2695" w14:textId="67453911" w:rsidR="00CE79F0" w:rsidRPr="00B555FB" w:rsidRDefault="00CE79F0" w:rsidP="00EA50EE">
            <w:pPr>
              <w:jc w:val="center"/>
              <w:rPr>
                <w:sz w:val="18"/>
                <w:szCs w:val="20"/>
              </w:rPr>
            </w:pPr>
            <w:r w:rsidRPr="00B555FB">
              <w:rPr>
                <w:sz w:val="18"/>
                <w:szCs w:val="20"/>
              </w:rPr>
              <w:t>Optionnelle</w:t>
            </w:r>
            <w:r>
              <w:rPr>
                <w:sz w:val="18"/>
                <w:szCs w:val="20"/>
              </w:rPr>
              <w:t xml:space="preserve"> 2</w:t>
            </w:r>
          </w:p>
        </w:tc>
        <w:tc>
          <w:tcPr>
            <w:tcW w:w="3209" w:type="dxa"/>
          </w:tcPr>
          <w:p w14:paraId="4B541299" w14:textId="77777777" w:rsidR="00CE79F0" w:rsidRPr="00B555FB" w:rsidRDefault="00CE79F0" w:rsidP="00EA50EE">
            <w:pPr>
              <w:rPr>
                <w:sz w:val="18"/>
                <w:szCs w:val="20"/>
              </w:rPr>
            </w:pPr>
          </w:p>
        </w:tc>
        <w:tc>
          <w:tcPr>
            <w:tcW w:w="3210" w:type="dxa"/>
          </w:tcPr>
          <w:p w14:paraId="735A43B5" w14:textId="77777777" w:rsidR="00CE79F0" w:rsidRPr="00B555FB" w:rsidRDefault="00CE79F0" w:rsidP="00EA50EE">
            <w:pPr>
              <w:rPr>
                <w:sz w:val="18"/>
                <w:szCs w:val="20"/>
              </w:rPr>
            </w:pPr>
          </w:p>
        </w:tc>
      </w:tr>
      <w:tr w:rsidR="00EA50EE" w:rsidRPr="00B555FB" w14:paraId="5C3C491A" w14:textId="77777777" w:rsidTr="00560934">
        <w:trPr>
          <w:trHeight w:val="283"/>
        </w:trPr>
        <w:tc>
          <w:tcPr>
            <w:tcW w:w="3209" w:type="dxa"/>
            <w:shd w:val="clear" w:color="auto" w:fill="D9F5FF"/>
            <w:vAlign w:val="center"/>
          </w:tcPr>
          <w:p w14:paraId="7E4C55A9" w14:textId="7AF35BB5" w:rsidR="00EA50EE" w:rsidRPr="00B555FB" w:rsidRDefault="00EA50EE" w:rsidP="00EA50EE">
            <w:pPr>
              <w:jc w:val="right"/>
              <w:rPr>
                <w:sz w:val="18"/>
                <w:szCs w:val="20"/>
              </w:rPr>
            </w:pPr>
            <w:r w:rsidRPr="00B555FB">
              <w:rPr>
                <w:sz w:val="18"/>
                <w:szCs w:val="20"/>
              </w:rPr>
              <w:t>Total</w:t>
            </w:r>
          </w:p>
        </w:tc>
        <w:tc>
          <w:tcPr>
            <w:tcW w:w="3209" w:type="dxa"/>
            <w:shd w:val="clear" w:color="auto" w:fill="D9F5FF"/>
          </w:tcPr>
          <w:p w14:paraId="517F30ED" w14:textId="77777777" w:rsidR="00EA50EE" w:rsidRPr="00B555FB" w:rsidRDefault="00EA50EE" w:rsidP="00EA50EE">
            <w:pPr>
              <w:rPr>
                <w:sz w:val="18"/>
                <w:szCs w:val="20"/>
              </w:rPr>
            </w:pPr>
          </w:p>
        </w:tc>
        <w:tc>
          <w:tcPr>
            <w:tcW w:w="3210" w:type="dxa"/>
            <w:shd w:val="clear" w:color="auto" w:fill="D9F5FF"/>
          </w:tcPr>
          <w:p w14:paraId="1784C9BE" w14:textId="77777777" w:rsidR="00EA50EE" w:rsidRPr="00B555FB" w:rsidRDefault="00EA50EE" w:rsidP="00EA50EE">
            <w:pPr>
              <w:rPr>
                <w:sz w:val="18"/>
                <w:szCs w:val="20"/>
              </w:rPr>
            </w:pPr>
          </w:p>
        </w:tc>
      </w:tr>
    </w:tbl>
    <w:p w14:paraId="061A868A" w14:textId="0899E37F" w:rsidR="006E62C0" w:rsidRPr="00022903" w:rsidRDefault="00022903" w:rsidP="005C4DA4">
      <w:r w:rsidRPr="00C15D65">
        <w:t xml:space="preserve">Les déclarations de sous-traitance, au titre des </w:t>
      </w:r>
      <w:hyperlink r:id="rId12" w:anchor="LEGISCTA000037729637" w:history="1">
        <w:r w:rsidRPr="003528E5">
          <w:rPr>
            <w:rStyle w:val="Lienhypertexte"/>
          </w:rPr>
          <w:t>articles R2193-1 à R2193-22 du code de la commande publique</w:t>
        </w:r>
      </w:hyperlink>
      <w:r w:rsidRPr="00C15D65">
        <w:t>, des sous-traitants recensés dans les formulaires annexés sont jointes au présent acte d’engagement.</w:t>
      </w:r>
    </w:p>
    <w:p w14:paraId="4CFD6189" w14:textId="7A4A0E7B" w:rsidR="006E62C0" w:rsidRPr="006E62C0" w:rsidRDefault="006E62C0" w:rsidP="006E62C0">
      <w:pPr>
        <w:pStyle w:val="Paragraphedeliste"/>
        <w:numPr>
          <w:ilvl w:val="2"/>
          <w:numId w:val="20"/>
        </w:numPr>
        <w:rPr>
          <w:b/>
          <w:bCs/>
        </w:rPr>
      </w:pPr>
      <w:r w:rsidRPr="006E62C0">
        <w:rPr>
          <w:b/>
          <w:bCs/>
        </w:rPr>
        <w:t>Créance présentée en nantissement ou cession</w:t>
      </w:r>
    </w:p>
    <w:p w14:paraId="6270AF94" w14:textId="684318D2" w:rsidR="006E62C0" w:rsidRDefault="006E62C0" w:rsidP="006E62C0">
      <w:r w:rsidRPr="006E62C0">
        <w:t xml:space="preserve">En fonction des éventuelles prestations sous-traitées, le montant maximal, TVA incluse, de la créance que </w:t>
      </w:r>
      <w:r w:rsidRPr="006E62C0">
        <w:rPr>
          <w:b/>
          <w:bCs/>
          <w:u w:val="single"/>
        </w:rPr>
        <w:t>je pourrai</w:t>
      </w:r>
      <w:r w:rsidRPr="006E62C0">
        <w:t xml:space="preserve"> présenter en nantissement ou céder est ainsi de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</w:tblGrid>
      <w:tr w:rsidR="006E62C0" w14:paraId="6C791D06" w14:textId="77777777" w:rsidTr="00681CBB">
        <w:trPr>
          <w:trHeight w:val="227"/>
        </w:trPr>
        <w:tc>
          <w:tcPr>
            <w:tcW w:w="4106" w:type="dxa"/>
            <w:shd w:val="clear" w:color="auto" w:fill="EDEDED" w:themeFill="accent3" w:themeFillTint="33"/>
          </w:tcPr>
          <w:p w14:paraId="747FF8CF" w14:textId="77777777" w:rsidR="006E62C0" w:rsidRDefault="006E62C0" w:rsidP="006E62C0"/>
        </w:tc>
      </w:tr>
    </w:tbl>
    <w:p w14:paraId="75A1C6D2" w14:textId="5A556691" w:rsidR="00B555FB" w:rsidRDefault="00B555FB" w:rsidP="00B555FB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402"/>
      </w:tblGrid>
      <w:tr w:rsidR="00B555FB" w:rsidRPr="00B555FB" w14:paraId="4AAA6A2F" w14:textId="77777777" w:rsidTr="00767CAB">
        <w:trPr>
          <w:jc w:val="center"/>
        </w:trPr>
        <w:tc>
          <w:tcPr>
            <w:tcW w:w="3114" w:type="dxa"/>
            <w:shd w:val="clear" w:color="auto" w:fill="00B0F0"/>
            <w:vAlign w:val="center"/>
          </w:tcPr>
          <w:p w14:paraId="43CB38F1" w14:textId="74DE3680" w:rsidR="00B555FB" w:rsidRPr="00B555FB" w:rsidRDefault="00B555FB" w:rsidP="00B555FB">
            <w:pPr>
              <w:jc w:val="center"/>
              <w:rPr>
                <w:b/>
                <w:bCs/>
                <w:sz w:val="18"/>
                <w:szCs w:val="20"/>
              </w:rPr>
            </w:pPr>
            <w:r w:rsidRPr="00B555FB">
              <w:rPr>
                <w:b/>
                <w:bCs/>
                <w:sz w:val="18"/>
                <w:szCs w:val="20"/>
              </w:rPr>
              <w:t>Tranche</w:t>
            </w:r>
          </w:p>
        </w:tc>
        <w:tc>
          <w:tcPr>
            <w:tcW w:w="3402" w:type="dxa"/>
            <w:shd w:val="clear" w:color="auto" w:fill="00B0F0"/>
            <w:vAlign w:val="center"/>
          </w:tcPr>
          <w:p w14:paraId="66544A11" w14:textId="0BDDB195" w:rsidR="00B555FB" w:rsidRPr="00B555FB" w:rsidRDefault="00B555FB" w:rsidP="00B555FB">
            <w:pPr>
              <w:jc w:val="center"/>
              <w:rPr>
                <w:b/>
                <w:bCs/>
                <w:sz w:val="18"/>
                <w:szCs w:val="20"/>
              </w:rPr>
            </w:pPr>
            <w:r w:rsidRPr="00B555FB">
              <w:rPr>
                <w:b/>
                <w:bCs/>
                <w:sz w:val="18"/>
                <w:szCs w:val="20"/>
              </w:rPr>
              <w:t>Montant TVA incluse</w:t>
            </w:r>
          </w:p>
        </w:tc>
      </w:tr>
      <w:tr w:rsidR="00B555FB" w:rsidRPr="00B555FB" w14:paraId="3EFEA024" w14:textId="77777777" w:rsidTr="00560934">
        <w:trPr>
          <w:trHeight w:val="283"/>
          <w:jc w:val="center"/>
        </w:trPr>
        <w:tc>
          <w:tcPr>
            <w:tcW w:w="3114" w:type="dxa"/>
            <w:vAlign w:val="center"/>
          </w:tcPr>
          <w:p w14:paraId="06B85828" w14:textId="52F2617E" w:rsidR="00B555FB" w:rsidRPr="00B555FB" w:rsidRDefault="00B555FB" w:rsidP="00B555FB">
            <w:pPr>
              <w:jc w:val="center"/>
              <w:rPr>
                <w:sz w:val="18"/>
                <w:szCs w:val="20"/>
              </w:rPr>
            </w:pPr>
            <w:r w:rsidRPr="00B555FB">
              <w:rPr>
                <w:sz w:val="18"/>
                <w:szCs w:val="20"/>
              </w:rPr>
              <w:t>Ferme</w:t>
            </w:r>
          </w:p>
        </w:tc>
        <w:tc>
          <w:tcPr>
            <w:tcW w:w="3402" w:type="dxa"/>
          </w:tcPr>
          <w:p w14:paraId="691AAA28" w14:textId="77777777" w:rsidR="00B555FB" w:rsidRPr="00B555FB" w:rsidRDefault="00B555FB" w:rsidP="00B555FB">
            <w:pPr>
              <w:rPr>
                <w:sz w:val="18"/>
                <w:szCs w:val="20"/>
              </w:rPr>
            </w:pPr>
          </w:p>
        </w:tc>
      </w:tr>
      <w:tr w:rsidR="00B555FB" w:rsidRPr="00B555FB" w14:paraId="28019712" w14:textId="77777777" w:rsidTr="00560934">
        <w:trPr>
          <w:trHeight w:val="283"/>
          <w:jc w:val="center"/>
        </w:trPr>
        <w:tc>
          <w:tcPr>
            <w:tcW w:w="3114" w:type="dxa"/>
            <w:vAlign w:val="center"/>
          </w:tcPr>
          <w:p w14:paraId="4952563A" w14:textId="3792F9BD" w:rsidR="00B555FB" w:rsidRPr="00B555FB" w:rsidRDefault="00B555FB" w:rsidP="00B555FB">
            <w:pPr>
              <w:jc w:val="center"/>
              <w:rPr>
                <w:sz w:val="18"/>
                <w:szCs w:val="20"/>
              </w:rPr>
            </w:pPr>
            <w:r w:rsidRPr="00B555FB">
              <w:rPr>
                <w:sz w:val="18"/>
                <w:szCs w:val="20"/>
              </w:rPr>
              <w:t>Optionnelle 1</w:t>
            </w:r>
          </w:p>
        </w:tc>
        <w:tc>
          <w:tcPr>
            <w:tcW w:w="3402" w:type="dxa"/>
          </w:tcPr>
          <w:p w14:paraId="76C2BE0B" w14:textId="77777777" w:rsidR="00B555FB" w:rsidRPr="00B555FB" w:rsidRDefault="00B555FB" w:rsidP="00B555FB">
            <w:pPr>
              <w:rPr>
                <w:sz w:val="18"/>
                <w:szCs w:val="20"/>
              </w:rPr>
            </w:pPr>
          </w:p>
        </w:tc>
      </w:tr>
      <w:tr w:rsidR="00CE79F0" w:rsidRPr="00B555FB" w14:paraId="39B716C4" w14:textId="77777777" w:rsidTr="00560934">
        <w:trPr>
          <w:trHeight w:val="283"/>
          <w:jc w:val="center"/>
        </w:trPr>
        <w:tc>
          <w:tcPr>
            <w:tcW w:w="3114" w:type="dxa"/>
            <w:vAlign w:val="center"/>
          </w:tcPr>
          <w:p w14:paraId="589FB13C" w14:textId="22360175" w:rsidR="00CE79F0" w:rsidRPr="00B555FB" w:rsidRDefault="00CE79F0" w:rsidP="00B555FB">
            <w:pPr>
              <w:jc w:val="center"/>
              <w:rPr>
                <w:sz w:val="18"/>
                <w:szCs w:val="20"/>
              </w:rPr>
            </w:pPr>
            <w:r w:rsidRPr="00B555FB">
              <w:rPr>
                <w:sz w:val="18"/>
                <w:szCs w:val="20"/>
              </w:rPr>
              <w:t>Optionnelle</w:t>
            </w:r>
            <w:r>
              <w:rPr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</w:tcPr>
          <w:p w14:paraId="015F2264" w14:textId="77777777" w:rsidR="00CE79F0" w:rsidRPr="00B555FB" w:rsidRDefault="00CE79F0" w:rsidP="00B555FB">
            <w:pPr>
              <w:rPr>
                <w:sz w:val="18"/>
                <w:szCs w:val="20"/>
              </w:rPr>
            </w:pPr>
          </w:p>
        </w:tc>
      </w:tr>
      <w:tr w:rsidR="00B555FB" w:rsidRPr="00B555FB" w14:paraId="0AFC814F" w14:textId="77777777" w:rsidTr="00560934">
        <w:trPr>
          <w:trHeight w:val="283"/>
          <w:jc w:val="center"/>
        </w:trPr>
        <w:tc>
          <w:tcPr>
            <w:tcW w:w="3114" w:type="dxa"/>
            <w:shd w:val="clear" w:color="auto" w:fill="D9F5FF"/>
            <w:vAlign w:val="center"/>
          </w:tcPr>
          <w:p w14:paraId="600D56BE" w14:textId="54B635D2" w:rsidR="00B555FB" w:rsidRPr="00B555FB" w:rsidRDefault="00B555FB" w:rsidP="00B555FB">
            <w:pPr>
              <w:jc w:val="right"/>
              <w:rPr>
                <w:sz w:val="18"/>
                <w:szCs w:val="20"/>
              </w:rPr>
            </w:pPr>
            <w:r w:rsidRPr="00B555FB">
              <w:rPr>
                <w:sz w:val="18"/>
                <w:szCs w:val="20"/>
              </w:rPr>
              <w:t>Total</w:t>
            </w:r>
          </w:p>
        </w:tc>
        <w:tc>
          <w:tcPr>
            <w:tcW w:w="3402" w:type="dxa"/>
            <w:shd w:val="clear" w:color="auto" w:fill="D9F5FF"/>
          </w:tcPr>
          <w:p w14:paraId="7AC5A29E" w14:textId="77777777" w:rsidR="00B555FB" w:rsidRPr="00B555FB" w:rsidRDefault="00B555FB" w:rsidP="00B555FB">
            <w:pPr>
              <w:rPr>
                <w:sz w:val="18"/>
                <w:szCs w:val="20"/>
              </w:rPr>
            </w:pPr>
          </w:p>
        </w:tc>
      </w:tr>
    </w:tbl>
    <w:p w14:paraId="09A6F504" w14:textId="5A9DDFDB" w:rsidR="00766192" w:rsidRPr="00766192" w:rsidRDefault="00766192" w:rsidP="00766192">
      <w:pPr>
        <w:shd w:val="clear" w:color="auto" w:fill="00B0F0"/>
        <w:spacing w:before="360"/>
        <w:contextualSpacing w:val="0"/>
        <w:rPr>
          <w:b/>
          <w:bCs/>
        </w:rPr>
      </w:pPr>
      <w:r w:rsidRPr="00766192">
        <w:rPr>
          <w:b/>
          <w:bCs/>
        </w:rPr>
        <w:lastRenderedPageBreak/>
        <w:t>Article 3. Durée du marché et délais d’exécution</w:t>
      </w:r>
    </w:p>
    <w:p w14:paraId="2C78D509" w14:textId="6BC67827" w:rsidR="007745E0" w:rsidRDefault="0011701E" w:rsidP="007745E0">
      <w:r w:rsidRPr="0011701E">
        <w:t xml:space="preserve">Les stipulations correspondantes figurent </w:t>
      </w:r>
      <w:r w:rsidR="007745E0">
        <w:t xml:space="preserve">à l’article 5 et 7.2 du CCAP. La durée du marché est fixée à </w:t>
      </w:r>
      <w:r w:rsidR="00046050">
        <w:t>48</w:t>
      </w:r>
      <w:r w:rsidR="007745E0">
        <w:t xml:space="preserve"> mois</w:t>
      </w:r>
      <w:r w:rsidR="0032252A">
        <w:t>, il court à compter de la date de notification du marché.</w:t>
      </w:r>
    </w:p>
    <w:p w14:paraId="1743A81F" w14:textId="4781F0A7" w:rsidR="008858B7" w:rsidRDefault="008858B7" w:rsidP="006E62C0">
      <w:r w:rsidRPr="008858B7">
        <w:t>Les délais d’exécution des différentes tranches sont les suivants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6662"/>
        <w:gridCol w:w="1553"/>
      </w:tblGrid>
      <w:tr w:rsidR="00982F06" w:rsidRPr="008858B7" w14:paraId="178FC394" w14:textId="77777777" w:rsidTr="003D0450">
        <w:tc>
          <w:tcPr>
            <w:tcW w:w="1413" w:type="dxa"/>
            <w:shd w:val="clear" w:color="auto" w:fill="D9F5FF"/>
            <w:vAlign w:val="center"/>
          </w:tcPr>
          <w:p w14:paraId="569BAAF5" w14:textId="77777777" w:rsidR="00982F06" w:rsidRPr="008858B7" w:rsidRDefault="00982F06" w:rsidP="003D0450">
            <w:pPr>
              <w:jc w:val="center"/>
              <w:rPr>
                <w:b/>
                <w:bCs/>
                <w:sz w:val="18"/>
                <w:szCs w:val="20"/>
              </w:rPr>
            </w:pPr>
            <w:bookmarkStart w:id="2" w:name="_Hlk196386156"/>
            <w:r w:rsidRPr="008858B7">
              <w:rPr>
                <w:b/>
                <w:bCs/>
                <w:sz w:val="18"/>
                <w:szCs w:val="20"/>
              </w:rPr>
              <w:t>Tranche</w:t>
            </w:r>
          </w:p>
        </w:tc>
        <w:tc>
          <w:tcPr>
            <w:tcW w:w="6662" w:type="dxa"/>
            <w:shd w:val="clear" w:color="auto" w:fill="D9F5FF"/>
            <w:vAlign w:val="center"/>
          </w:tcPr>
          <w:p w14:paraId="2CFA6EDE" w14:textId="77777777" w:rsidR="00982F06" w:rsidRPr="008858B7" w:rsidRDefault="00982F06" w:rsidP="003D0450">
            <w:pPr>
              <w:jc w:val="center"/>
              <w:rPr>
                <w:b/>
                <w:bCs/>
                <w:sz w:val="18"/>
                <w:szCs w:val="20"/>
              </w:rPr>
            </w:pPr>
            <w:r w:rsidRPr="008858B7">
              <w:rPr>
                <w:b/>
                <w:bCs/>
                <w:sz w:val="18"/>
                <w:szCs w:val="20"/>
              </w:rPr>
              <w:t>Phase</w:t>
            </w:r>
          </w:p>
        </w:tc>
        <w:tc>
          <w:tcPr>
            <w:tcW w:w="1553" w:type="dxa"/>
            <w:shd w:val="clear" w:color="auto" w:fill="D9F5FF"/>
            <w:vAlign w:val="center"/>
          </w:tcPr>
          <w:p w14:paraId="1E7C09C6" w14:textId="77777777" w:rsidR="00982F06" w:rsidRPr="008858B7" w:rsidRDefault="00982F06" w:rsidP="003D0450">
            <w:pPr>
              <w:jc w:val="center"/>
              <w:rPr>
                <w:b/>
                <w:bCs/>
                <w:sz w:val="18"/>
                <w:szCs w:val="20"/>
              </w:rPr>
            </w:pPr>
            <w:r w:rsidRPr="008858B7">
              <w:rPr>
                <w:b/>
                <w:bCs/>
                <w:sz w:val="18"/>
                <w:szCs w:val="20"/>
              </w:rPr>
              <w:t>Délai</w:t>
            </w:r>
          </w:p>
        </w:tc>
      </w:tr>
      <w:tr w:rsidR="00CE79F0" w:rsidRPr="008858B7" w14:paraId="34679548" w14:textId="77777777" w:rsidTr="000C2CB0">
        <w:tc>
          <w:tcPr>
            <w:tcW w:w="1413" w:type="dxa"/>
            <w:vAlign w:val="center"/>
          </w:tcPr>
          <w:p w14:paraId="685B6AFC" w14:textId="3A1218B1" w:rsidR="00CE79F0" w:rsidRPr="008858B7" w:rsidRDefault="00CE79F0" w:rsidP="00CE79F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Ferme</w:t>
            </w:r>
          </w:p>
        </w:tc>
        <w:tc>
          <w:tcPr>
            <w:tcW w:w="6662" w:type="dxa"/>
          </w:tcPr>
          <w:p w14:paraId="1624454D" w14:textId="7E525668" w:rsidR="00CE79F0" w:rsidRPr="00CE79F0" w:rsidRDefault="00CE79F0" w:rsidP="00CE79F0">
            <w:pPr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Rédaction du rapport intermédiaire 1 : printemps</w:t>
            </w:r>
          </w:p>
        </w:tc>
        <w:tc>
          <w:tcPr>
            <w:tcW w:w="1553" w:type="dxa"/>
          </w:tcPr>
          <w:p w14:paraId="08836934" w14:textId="132B682B" w:rsidR="00CE79F0" w:rsidRPr="00CE79F0" w:rsidRDefault="00CE79F0" w:rsidP="00CE79F0">
            <w:pPr>
              <w:jc w:val="center"/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6 semaines</w:t>
            </w:r>
          </w:p>
        </w:tc>
      </w:tr>
      <w:tr w:rsidR="00CE79F0" w:rsidRPr="008858B7" w14:paraId="6E1D6491" w14:textId="77777777" w:rsidTr="000C2CB0">
        <w:tc>
          <w:tcPr>
            <w:tcW w:w="1413" w:type="dxa"/>
            <w:vAlign w:val="center"/>
          </w:tcPr>
          <w:p w14:paraId="014EC5A8" w14:textId="77777777" w:rsidR="00CE79F0" w:rsidRPr="008858B7" w:rsidRDefault="00CE79F0" w:rsidP="00CE79F0">
            <w:pPr>
              <w:jc w:val="center"/>
              <w:rPr>
                <w:sz w:val="18"/>
                <w:szCs w:val="20"/>
              </w:rPr>
            </w:pPr>
            <w:r w:rsidRPr="008858B7">
              <w:rPr>
                <w:sz w:val="18"/>
                <w:szCs w:val="20"/>
              </w:rPr>
              <w:t>Ferme</w:t>
            </w:r>
          </w:p>
        </w:tc>
        <w:tc>
          <w:tcPr>
            <w:tcW w:w="6662" w:type="dxa"/>
          </w:tcPr>
          <w:p w14:paraId="46017D0C" w14:textId="3F6698D1" w:rsidR="00CE79F0" w:rsidRPr="00CE79F0" w:rsidRDefault="00CE79F0" w:rsidP="00CE79F0">
            <w:pPr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Rédaction du rapport intermédiaire 2 : été</w:t>
            </w:r>
          </w:p>
        </w:tc>
        <w:tc>
          <w:tcPr>
            <w:tcW w:w="1553" w:type="dxa"/>
          </w:tcPr>
          <w:p w14:paraId="422705FC" w14:textId="423EB426" w:rsidR="00CE79F0" w:rsidRPr="00CE79F0" w:rsidRDefault="00CE79F0" w:rsidP="00CE79F0">
            <w:pPr>
              <w:jc w:val="center"/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2 semaines</w:t>
            </w:r>
          </w:p>
        </w:tc>
      </w:tr>
      <w:tr w:rsidR="00CE79F0" w:rsidRPr="008858B7" w14:paraId="2DA056F2" w14:textId="77777777" w:rsidTr="000C2CB0">
        <w:tc>
          <w:tcPr>
            <w:tcW w:w="1413" w:type="dxa"/>
            <w:vAlign w:val="center"/>
          </w:tcPr>
          <w:p w14:paraId="78A80E93" w14:textId="77777777" w:rsidR="00CE79F0" w:rsidRPr="008858B7" w:rsidRDefault="00CE79F0" w:rsidP="00CE79F0">
            <w:pPr>
              <w:jc w:val="center"/>
              <w:rPr>
                <w:sz w:val="18"/>
                <w:szCs w:val="20"/>
              </w:rPr>
            </w:pPr>
            <w:r w:rsidRPr="008858B7">
              <w:rPr>
                <w:sz w:val="18"/>
                <w:szCs w:val="20"/>
              </w:rPr>
              <w:t>Ferme</w:t>
            </w:r>
          </w:p>
        </w:tc>
        <w:tc>
          <w:tcPr>
            <w:tcW w:w="6662" w:type="dxa"/>
          </w:tcPr>
          <w:p w14:paraId="62442000" w14:textId="78964E44" w:rsidR="00CE79F0" w:rsidRPr="00CE79F0" w:rsidRDefault="00CE79F0" w:rsidP="00CE79F0">
            <w:pPr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Rédaction du rapport intermédiaire 3 : automne</w:t>
            </w:r>
          </w:p>
        </w:tc>
        <w:tc>
          <w:tcPr>
            <w:tcW w:w="1553" w:type="dxa"/>
          </w:tcPr>
          <w:p w14:paraId="6A8C90EA" w14:textId="6EC420AD" w:rsidR="00CE79F0" w:rsidRPr="00CE79F0" w:rsidRDefault="00CE79F0" w:rsidP="00CE79F0">
            <w:pPr>
              <w:jc w:val="center"/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2 semaines</w:t>
            </w:r>
          </w:p>
        </w:tc>
      </w:tr>
      <w:tr w:rsidR="00CE79F0" w:rsidRPr="008858B7" w14:paraId="2D0D243C" w14:textId="77777777" w:rsidTr="000C2CB0">
        <w:tc>
          <w:tcPr>
            <w:tcW w:w="1413" w:type="dxa"/>
            <w:vAlign w:val="center"/>
          </w:tcPr>
          <w:p w14:paraId="7B345801" w14:textId="77777777" w:rsidR="00CE79F0" w:rsidRPr="008858B7" w:rsidRDefault="00CE79F0" w:rsidP="00CE79F0">
            <w:pPr>
              <w:jc w:val="center"/>
              <w:rPr>
                <w:sz w:val="18"/>
                <w:szCs w:val="20"/>
              </w:rPr>
            </w:pPr>
            <w:r w:rsidRPr="008858B7">
              <w:rPr>
                <w:sz w:val="18"/>
                <w:szCs w:val="20"/>
              </w:rPr>
              <w:t>Ferme</w:t>
            </w:r>
          </w:p>
        </w:tc>
        <w:tc>
          <w:tcPr>
            <w:tcW w:w="6662" w:type="dxa"/>
          </w:tcPr>
          <w:p w14:paraId="22211341" w14:textId="3531F52C" w:rsidR="00CE79F0" w:rsidRPr="00CE79F0" w:rsidRDefault="00CE79F0" w:rsidP="00CE79F0">
            <w:pPr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Rédaction du rapport phase 1 : 4 saisons</w:t>
            </w:r>
          </w:p>
        </w:tc>
        <w:tc>
          <w:tcPr>
            <w:tcW w:w="1553" w:type="dxa"/>
          </w:tcPr>
          <w:p w14:paraId="69EC65E0" w14:textId="6FBDECFE" w:rsidR="00CE79F0" w:rsidRPr="00CE79F0" w:rsidRDefault="00CE79F0" w:rsidP="00CE79F0">
            <w:pPr>
              <w:jc w:val="center"/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2 semaines</w:t>
            </w:r>
          </w:p>
        </w:tc>
      </w:tr>
      <w:tr w:rsidR="00CE79F0" w:rsidRPr="008858B7" w14:paraId="3DFC7D15" w14:textId="77777777" w:rsidTr="000C2CB0">
        <w:tc>
          <w:tcPr>
            <w:tcW w:w="1413" w:type="dxa"/>
            <w:vAlign w:val="center"/>
          </w:tcPr>
          <w:p w14:paraId="6C33CDD0" w14:textId="77777777" w:rsidR="00CE79F0" w:rsidRPr="008858B7" w:rsidRDefault="00CE79F0" w:rsidP="00CE79F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Ferme</w:t>
            </w:r>
          </w:p>
        </w:tc>
        <w:tc>
          <w:tcPr>
            <w:tcW w:w="6662" w:type="dxa"/>
          </w:tcPr>
          <w:p w14:paraId="1A6B915C" w14:textId="447BE191" w:rsidR="00CE79F0" w:rsidRPr="00CE79F0" w:rsidRDefault="00CE79F0" w:rsidP="00CE79F0">
            <w:pPr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Rédaction du rapport phase 2</w:t>
            </w:r>
          </w:p>
        </w:tc>
        <w:tc>
          <w:tcPr>
            <w:tcW w:w="1553" w:type="dxa"/>
          </w:tcPr>
          <w:p w14:paraId="2BB4465F" w14:textId="5064C80A" w:rsidR="00CE79F0" w:rsidRPr="00CE79F0" w:rsidRDefault="00CE79F0" w:rsidP="00CE79F0">
            <w:pPr>
              <w:jc w:val="center"/>
              <w:rPr>
                <w:sz w:val="18"/>
                <w:szCs w:val="20"/>
              </w:rPr>
            </w:pPr>
            <w:r w:rsidRPr="00CE79F0">
              <w:rPr>
                <w:sz w:val="18"/>
                <w:szCs w:val="20"/>
              </w:rPr>
              <w:t>2 semaines</w:t>
            </w:r>
          </w:p>
        </w:tc>
      </w:tr>
      <w:tr w:rsidR="00982F06" w:rsidRPr="008858B7" w14:paraId="15E34888" w14:textId="77777777" w:rsidTr="003D0450">
        <w:tc>
          <w:tcPr>
            <w:tcW w:w="1413" w:type="dxa"/>
            <w:vAlign w:val="center"/>
          </w:tcPr>
          <w:p w14:paraId="11C13A67" w14:textId="77777777" w:rsidR="00982F06" w:rsidRPr="008858B7" w:rsidRDefault="00982F06" w:rsidP="003D0450">
            <w:pPr>
              <w:jc w:val="center"/>
              <w:rPr>
                <w:sz w:val="18"/>
                <w:szCs w:val="20"/>
              </w:rPr>
            </w:pPr>
            <w:r w:rsidRPr="008858B7">
              <w:rPr>
                <w:sz w:val="18"/>
                <w:szCs w:val="20"/>
              </w:rPr>
              <w:t>Optionnelle 1</w:t>
            </w:r>
          </w:p>
        </w:tc>
        <w:tc>
          <w:tcPr>
            <w:tcW w:w="6662" w:type="dxa"/>
          </w:tcPr>
          <w:p w14:paraId="3CEA4621" w14:textId="33800207" w:rsidR="00982F06" w:rsidRPr="008858B7" w:rsidRDefault="00CE79F0" w:rsidP="003D045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Rédaction de l’étude d’impact</w:t>
            </w:r>
          </w:p>
        </w:tc>
        <w:tc>
          <w:tcPr>
            <w:tcW w:w="1553" w:type="dxa"/>
            <w:vAlign w:val="center"/>
          </w:tcPr>
          <w:p w14:paraId="0291291F" w14:textId="744A8E46" w:rsidR="00982F06" w:rsidRPr="008858B7" w:rsidRDefault="00CE79F0" w:rsidP="003D045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 semaines</w:t>
            </w:r>
          </w:p>
        </w:tc>
      </w:tr>
      <w:tr w:rsidR="00CE79F0" w:rsidRPr="008858B7" w14:paraId="4D83397E" w14:textId="77777777" w:rsidTr="003D0450">
        <w:tc>
          <w:tcPr>
            <w:tcW w:w="1413" w:type="dxa"/>
            <w:vMerge w:val="restart"/>
            <w:vAlign w:val="center"/>
          </w:tcPr>
          <w:p w14:paraId="3CAD8EC2" w14:textId="51C8486C" w:rsidR="00CE79F0" w:rsidRPr="008858B7" w:rsidRDefault="00CE79F0" w:rsidP="003D045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Optionnelle 2</w:t>
            </w:r>
          </w:p>
        </w:tc>
        <w:tc>
          <w:tcPr>
            <w:tcW w:w="6662" w:type="dxa"/>
          </w:tcPr>
          <w:p w14:paraId="694A707B" w14:textId="28181586" w:rsidR="00CE79F0" w:rsidRPr="008858B7" w:rsidRDefault="00CE79F0" w:rsidP="003D045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Rédaction du rapport de l’évaluation écologique</w:t>
            </w:r>
          </w:p>
        </w:tc>
        <w:tc>
          <w:tcPr>
            <w:tcW w:w="1553" w:type="dxa"/>
            <w:vAlign w:val="center"/>
          </w:tcPr>
          <w:p w14:paraId="67CA0DE0" w14:textId="76B4B17B" w:rsidR="00CE79F0" w:rsidRPr="008858B7" w:rsidRDefault="00CE79F0" w:rsidP="003D045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 semaines</w:t>
            </w:r>
          </w:p>
        </w:tc>
      </w:tr>
      <w:tr w:rsidR="00CE79F0" w:rsidRPr="008858B7" w14:paraId="6EC19239" w14:textId="77777777" w:rsidTr="003D0450">
        <w:tc>
          <w:tcPr>
            <w:tcW w:w="1413" w:type="dxa"/>
            <w:vMerge/>
            <w:vAlign w:val="center"/>
          </w:tcPr>
          <w:p w14:paraId="61EF9395" w14:textId="77777777" w:rsidR="00CE79F0" w:rsidRDefault="00CE79F0" w:rsidP="003D0450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62" w:type="dxa"/>
          </w:tcPr>
          <w:p w14:paraId="3EFDA65A" w14:textId="1C362E69" w:rsidR="00CE79F0" w:rsidRPr="008858B7" w:rsidRDefault="00CE79F0" w:rsidP="003D045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Rédaction du rapport de veille écologique après passage sur site</w:t>
            </w:r>
          </w:p>
        </w:tc>
        <w:tc>
          <w:tcPr>
            <w:tcW w:w="1553" w:type="dxa"/>
            <w:vAlign w:val="center"/>
          </w:tcPr>
          <w:p w14:paraId="23E3A1C4" w14:textId="16AE4D38" w:rsidR="00CE79F0" w:rsidRPr="008858B7" w:rsidRDefault="00CE79F0" w:rsidP="003D045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 semaines</w:t>
            </w:r>
          </w:p>
        </w:tc>
      </w:tr>
      <w:tr w:rsidR="00CE79F0" w:rsidRPr="008858B7" w14:paraId="4AC25201" w14:textId="77777777" w:rsidTr="003D0450">
        <w:tc>
          <w:tcPr>
            <w:tcW w:w="1413" w:type="dxa"/>
            <w:vMerge/>
            <w:vAlign w:val="center"/>
          </w:tcPr>
          <w:p w14:paraId="0419A551" w14:textId="77777777" w:rsidR="00CE79F0" w:rsidRDefault="00CE79F0" w:rsidP="003D0450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62" w:type="dxa"/>
          </w:tcPr>
          <w:p w14:paraId="66E7D9E2" w14:textId="3624B6DA" w:rsidR="00CE79F0" w:rsidRPr="008858B7" w:rsidRDefault="00CE79F0" w:rsidP="003D045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Rédaction du rapport final de suivi de l’opération</w:t>
            </w:r>
          </w:p>
        </w:tc>
        <w:tc>
          <w:tcPr>
            <w:tcW w:w="1553" w:type="dxa"/>
            <w:vAlign w:val="center"/>
          </w:tcPr>
          <w:p w14:paraId="679E9B8D" w14:textId="4AD8756F" w:rsidR="00CE79F0" w:rsidRPr="008858B7" w:rsidRDefault="00CE79F0" w:rsidP="003D045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 semaines</w:t>
            </w:r>
          </w:p>
        </w:tc>
      </w:tr>
    </w:tbl>
    <w:bookmarkEnd w:id="2"/>
    <w:p w14:paraId="239BD5D6" w14:textId="197E6BB3" w:rsidR="008858B7" w:rsidRDefault="008858B7" w:rsidP="008858B7">
      <w:r>
        <w:t>Ces délais ne prennent pas en compte les phases de validation par le maître d’ouvrage.</w:t>
      </w:r>
    </w:p>
    <w:p w14:paraId="59DC256E" w14:textId="24559BF5" w:rsidR="008858B7" w:rsidRDefault="008858B7" w:rsidP="008858B7">
      <w:r>
        <w:t xml:space="preserve">Le point de départ de chacun de ces délais est fixé à </w:t>
      </w:r>
      <w:r w:rsidR="007745E0">
        <w:t>l'article 5.1 du CCAP</w:t>
      </w:r>
      <w:r>
        <w:t>.</w:t>
      </w:r>
    </w:p>
    <w:p w14:paraId="00B9293E" w14:textId="30D6D5BE" w:rsidR="0011701E" w:rsidRPr="0011701E" w:rsidRDefault="0011701E" w:rsidP="0011701E">
      <w:pPr>
        <w:shd w:val="clear" w:color="auto" w:fill="00B0F0"/>
        <w:spacing w:before="360"/>
        <w:contextualSpacing w:val="0"/>
        <w:rPr>
          <w:b/>
          <w:bCs/>
        </w:rPr>
      </w:pPr>
      <w:r w:rsidRPr="0011701E">
        <w:rPr>
          <w:b/>
          <w:bCs/>
        </w:rPr>
        <w:t>Article 4. Paiements</w:t>
      </w:r>
    </w:p>
    <w:p w14:paraId="1B9CDD24" w14:textId="02333C5F" w:rsidR="00855955" w:rsidRPr="00855955" w:rsidRDefault="00855955" w:rsidP="00855955">
      <w:pPr>
        <w:pStyle w:val="Paragraphedeliste"/>
        <w:numPr>
          <w:ilvl w:val="0"/>
          <w:numId w:val="22"/>
        </w:numPr>
        <w:rPr>
          <w:b/>
          <w:bCs/>
        </w:rPr>
      </w:pPr>
      <w:r w:rsidRPr="00855955">
        <w:rPr>
          <w:b/>
          <w:bCs/>
        </w:rPr>
        <w:t>Règlement des comptes</w:t>
      </w:r>
    </w:p>
    <w:p w14:paraId="2DE245BF" w14:textId="12B93D7B" w:rsidR="0011701E" w:rsidRDefault="0011701E" w:rsidP="0011701E">
      <w:r>
        <w:t>Les modalités du règlement des comptes du marché sont spécifiées à l’article 4</w:t>
      </w:r>
      <w:r w:rsidR="005C44FA">
        <w:t>.</w:t>
      </w:r>
      <w:r>
        <w:t>2 du CCAP.</w:t>
      </w:r>
    </w:p>
    <w:p w14:paraId="553D6EF7" w14:textId="2D150302" w:rsidR="0011701E" w:rsidRDefault="0011701E" w:rsidP="0011701E">
      <w:r>
        <w:t>Le maître de l’ouvrage se libérera des sommes dues au titre du présent marché en faisant porter le montant au crédit du compte (joindre un RIB ou RIP) :</w:t>
      </w:r>
    </w:p>
    <w:tbl>
      <w:tblPr>
        <w:tblW w:w="96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"/>
        <w:gridCol w:w="1776"/>
        <w:gridCol w:w="216"/>
        <w:gridCol w:w="185"/>
        <w:gridCol w:w="62"/>
        <w:gridCol w:w="216"/>
        <w:gridCol w:w="151"/>
        <w:gridCol w:w="81"/>
        <w:gridCol w:w="217"/>
        <w:gridCol w:w="151"/>
        <w:gridCol w:w="77"/>
        <w:gridCol w:w="35"/>
        <w:gridCol w:w="217"/>
        <w:gridCol w:w="181"/>
        <w:gridCol w:w="66"/>
        <w:gridCol w:w="58"/>
        <w:gridCol w:w="174"/>
        <w:gridCol w:w="151"/>
        <w:gridCol w:w="97"/>
        <w:gridCol w:w="93"/>
        <w:gridCol w:w="154"/>
        <w:gridCol w:w="105"/>
        <w:gridCol w:w="50"/>
        <w:gridCol w:w="109"/>
        <w:gridCol w:w="216"/>
        <w:gridCol w:w="74"/>
        <w:gridCol w:w="174"/>
        <w:gridCol w:w="216"/>
        <w:gridCol w:w="43"/>
        <w:gridCol w:w="205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11701E" w:rsidRPr="00E0712A" w14:paraId="2A96C636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7BAF5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513" w:type="dxa"/>
            <w:gridSpan w:val="22"/>
            <w:tcBorders>
              <w:top w:val="single" w:sz="4" w:space="0" w:color="auto"/>
            </w:tcBorders>
            <w:shd w:val="clear" w:color="auto" w:fill="auto"/>
          </w:tcPr>
          <w:p w14:paraId="0303643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auto"/>
            </w:tcBorders>
            <w:shd w:val="clear" w:color="auto" w:fill="auto"/>
          </w:tcPr>
          <w:p w14:paraId="34278AB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3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022D7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</w:tr>
      <w:tr w:rsidR="0011701E" w:rsidRPr="00E0712A" w14:paraId="08C4D5B2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753EBDE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04" w:type="dxa"/>
            <w:gridSpan w:val="19"/>
            <w:shd w:val="clear" w:color="auto" w:fill="auto"/>
            <w:vAlign w:val="center"/>
          </w:tcPr>
          <w:p w14:paraId="0307971E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compte</w:t>
            </w:r>
            <w:proofErr w:type="gramEnd"/>
            <w:r w:rsidRPr="00E0712A">
              <w:t xml:space="preserve">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D11D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2E365C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2CD4223E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0246C2F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6FB150A5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006FB38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5846BD2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5825589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613280FC" w14:textId="77777777" w:rsidR="0011701E" w:rsidRPr="00E0712A" w:rsidRDefault="0011701E" w:rsidP="0011701E"/>
        </w:tc>
        <w:tc>
          <w:tcPr>
            <w:tcW w:w="4204" w:type="dxa"/>
            <w:gridSpan w:val="19"/>
            <w:shd w:val="clear" w:color="auto" w:fill="auto"/>
            <w:vAlign w:val="center"/>
          </w:tcPr>
          <w:p w14:paraId="698B22EE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à</w:t>
            </w:r>
            <w:proofErr w:type="gramEnd"/>
            <w:r w:rsidRPr="00E0712A"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7E71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F85284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E9934B9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541862D4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469434BC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3EB7E25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2F731FD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E68EF46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0688913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04" w:type="dxa"/>
            <w:gridSpan w:val="19"/>
            <w:shd w:val="clear" w:color="auto" w:fill="auto"/>
            <w:vAlign w:val="center"/>
          </w:tcPr>
          <w:p w14:paraId="40370BE6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au</w:t>
            </w:r>
            <w:proofErr w:type="gramEnd"/>
            <w:r w:rsidRPr="00E0712A"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03D24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C6459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5DE5A7A8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AB0317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64665E65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4640436D" w14:textId="77777777" w:rsidR="0011701E" w:rsidRPr="00E0712A" w:rsidRDefault="0011701E" w:rsidP="0011701E"/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2A67744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0114BCCF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E5DB145" w14:textId="77777777" w:rsidR="0011701E" w:rsidRPr="00E0712A" w:rsidRDefault="0011701E" w:rsidP="0011701E"/>
        </w:tc>
        <w:tc>
          <w:tcPr>
            <w:tcW w:w="1776" w:type="dxa"/>
            <w:shd w:val="clear" w:color="auto" w:fill="auto"/>
            <w:vAlign w:val="center"/>
          </w:tcPr>
          <w:p w14:paraId="7B668AB7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sous</w:t>
            </w:r>
            <w:proofErr w:type="gramEnd"/>
            <w:r w:rsidRPr="00E0712A"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488D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26B6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BF63A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85FB71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FE5F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2705B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1DE3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5F2E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C4D12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9980D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F09B9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8E91E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8029C7" w14:textId="77777777" w:rsidR="0011701E" w:rsidRPr="00E0712A" w:rsidRDefault="0011701E" w:rsidP="0011701E">
            <w:pPr>
              <w:jc w:val="center"/>
            </w:pPr>
            <w:proofErr w:type="gramStart"/>
            <w:r w:rsidRPr="00E0712A">
              <w:t>clé</w:t>
            </w:r>
            <w:proofErr w:type="gramEnd"/>
            <w:r w:rsidRPr="00E0712A"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F8F7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059D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A4480F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1019E969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139BF757" w14:textId="77777777" w:rsidR="0011701E" w:rsidRPr="00E0712A" w:rsidRDefault="0011701E" w:rsidP="0011701E"/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616C898A" w14:textId="77777777" w:rsidR="0011701E" w:rsidRPr="00E0712A" w:rsidRDefault="0011701E" w:rsidP="0011701E">
            <w:pPr>
              <w:jc w:val="left"/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1BE55CAC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4920F31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42E81593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D1C1BE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A66BCE3" w14:textId="77777777" w:rsidR="0011701E" w:rsidRPr="00E0712A" w:rsidRDefault="0011701E" w:rsidP="0011701E">
            <w:pPr>
              <w:jc w:val="left"/>
            </w:pPr>
            <w:proofErr w:type="gramStart"/>
            <w:r w:rsidRPr="00E0712A">
              <w:t>code</w:t>
            </w:r>
            <w:proofErr w:type="gramEnd"/>
            <w:r w:rsidRPr="00E0712A">
              <w:t xml:space="preserve"> banque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9401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D3E5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DEB84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12A2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CA0AC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0B74FE" w14:textId="77777777" w:rsidR="0011701E" w:rsidRPr="00E0712A" w:rsidRDefault="0011701E" w:rsidP="0011701E">
            <w:pPr>
              <w:jc w:val="center"/>
            </w:pPr>
            <w:proofErr w:type="gramStart"/>
            <w:r w:rsidRPr="00E0712A">
              <w:t>code</w:t>
            </w:r>
            <w:proofErr w:type="gramEnd"/>
            <w:r w:rsidRPr="00E0712A"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93F6CF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70486D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9766A5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49BB1B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9BDB9D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24509F4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2D9B891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2C82D17C" w14:textId="77777777" w:rsidTr="0011701E">
        <w:trPr>
          <w:trHeight w:hRule="exact" w:val="57"/>
          <w:jc w:val="center"/>
        </w:trPr>
        <w:tc>
          <w:tcPr>
            <w:tcW w:w="9699" w:type="dxa"/>
            <w:gridSpan w:val="5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726E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A9DF23F" w14:textId="77777777" w:rsidTr="00C2785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31AB4EA0" w14:textId="77777777" w:rsidR="0011701E" w:rsidRPr="00E0712A" w:rsidRDefault="0011701E" w:rsidP="0011701E"/>
        </w:tc>
        <w:tc>
          <w:tcPr>
            <w:tcW w:w="1776" w:type="dxa"/>
            <w:shd w:val="clear" w:color="auto" w:fill="auto"/>
            <w:vAlign w:val="center"/>
          </w:tcPr>
          <w:p w14:paraId="13F41C08" w14:textId="77777777" w:rsidR="0011701E" w:rsidRPr="00E0712A" w:rsidRDefault="0011701E" w:rsidP="0011701E">
            <w:pPr>
              <w:jc w:val="left"/>
            </w:pPr>
            <w:r w:rsidRPr="00E0712A"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6E4127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6A4EB2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FDDBFB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91077B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7CD961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50334A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70733F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A619A5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D6BE9D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FF74B0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D053409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BAA32D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B6CEEF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D19696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2ED7A2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B74B71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7A09D5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7BFC32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2ADA44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0A830E3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60C5C55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1E2FDD7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D4FEFA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6EAAAAB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463494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0FFE0D5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051B9F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7A56FA09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75C320E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59D2450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72AE711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936240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</w:tcPr>
          <w:p w14:paraId="1D10E6E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</w:tcPr>
          <w:p w14:paraId="2C76F4E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21D36AC5" w14:textId="77777777" w:rsidTr="0011701E">
        <w:trPr>
          <w:trHeight w:hRule="exact" w:val="57"/>
          <w:jc w:val="center"/>
        </w:trPr>
        <w:tc>
          <w:tcPr>
            <w:tcW w:w="9699" w:type="dxa"/>
            <w:gridSpan w:val="5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3ACB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11D08E99" w14:textId="77777777" w:rsidTr="00C2785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6B3C60E" w14:textId="77777777" w:rsidR="0011701E" w:rsidRPr="00E0712A" w:rsidRDefault="0011701E" w:rsidP="0011701E"/>
        </w:tc>
        <w:tc>
          <w:tcPr>
            <w:tcW w:w="1776" w:type="dxa"/>
            <w:shd w:val="clear" w:color="auto" w:fill="auto"/>
            <w:vAlign w:val="center"/>
          </w:tcPr>
          <w:p w14:paraId="79C1F3A7" w14:textId="77777777" w:rsidR="0011701E" w:rsidRPr="00E0712A" w:rsidRDefault="0011701E" w:rsidP="0011701E">
            <w:pPr>
              <w:jc w:val="left"/>
            </w:pPr>
            <w:r w:rsidRPr="00E0712A">
              <w:t xml:space="preserve">BIC (par </w:t>
            </w:r>
            <w:r w:rsidRPr="00E0712A">
              <w:rPr>
                <w:rStyle w:val="Policepardfaut1"/>
                <w:rFonts w:ascii="Arial" w:hAnsi="Arial" w:cs="Arial"/>
                <w:sz w:val="22"/>
              </w:rPr>
              <w:t>SWIFT</w:t>
            </w:r>
            <w:r w:rsidRPr="00E0712A"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0AD557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4B3889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68D1AE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E4E9D6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8FA930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FE7360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40FA29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6DE9B1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4F04EF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213425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7E5A65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</w:tcPr>
          <w:p w14:paraId="702AB55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317C8A40" w14:textId="77777777" w:rsidR="0011701E" w:rsidRPr="0011701E" w:rsidRDefault="0011701E" w:rsidP="00A23946">
            <w:pPr>
              <w:rPr>
                <w:rFonts w:ascii="Arial" w:hAnsi="Arial" w:cs="Arial"/>
                <w:outline/>
                <w:color w:val="000000"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11701E" w:rsidRPr="00E0712A" w14:paraId="1F782B56" w14:textId="77777777" w:rsidTr="0011701E">
        <w:trPr>
          <w:jc w:val="center"/>
        </w:trPr>
        <w:tc>
          <w:tcPr>
            <w:tcW w:w="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B32C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6"/>
              </w:rPr>
            </w:pPr>
          </w:p>
        </w:tc>
        <w:tc>
          <w:tcPr>
            <w:tcW w:w="9434" w:type="dxa"/>
            <w:gridSpan w:val="53"/>
            <w:tcBorders>
              <w:bottom w:val="single" w:sz="4" w:space="0" w:color="auto"/>
            </w:tcBorders>
            <w:shd w:val="clear" w:color="auto" w:fill="auto"/>
          </w:tcPr>
          <w:p w14:paraId="27D8337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6"/>
              </w:rPr>
            </w:pPr>
          </w:p>
        </w:tc>
        <w:tc>
          <w:tcPr>
            <w:tcW w:w="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46E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6"/>
              </w:rPr>
            </w:pPr>
          </w:p>
        </w:tc>
      </w:tr>
    </w:tbl>
    <w:p w14:paraId="0F04B9B7" w14:textId="4183CCA4" w:rsidR="00855955" w:rsidRDefault="00855955" w:rsidP="00855955">
      <w:r w:rsidRPr="00855955">
        <w:t>Toutefois, le maître de l’ouvrage se libérera des sommes dues aux sous-traitants payés directement en en faisant porter les montants au crédit des comptes désignés dans les annexes, les avenants ou les actes spéciaux.</w:t>
      </w:r>
    </w:p>
    <w:p w14:paraId="784E95A1" w14:textId="178526C9" w:rsidR="00855955" w:rsidRPr="00855955" w:rsidRDefault="00855955" w:rsidP="00855955">
      <w:pPr>
        <w:pStyle w:val="Paragraphedeliste"/>
        <w:numPr>
          <w:ilvl w:val="0"/>
          <w:numId w:val="22"/>
        </w:numPr>
        <w:rPr>
          <w:b/>
          <w:bCs/>
        </w:rPr>
      </w:pPr>
      <w:r w:rsidRPr="00855955">
        <w:rPr>
          <w:b/>
          <w:bCs/>
        </w:rPr>
        <w:t>Avance</w:t>
      </w:r>
    </w:p>
    <w:p w14:paraId="2315EFE3" w14:textId="77777777" w:rsidR="00855955" w:rsidRDefault="00855955" w:rsidP="00855955">
      <w:r>
        <w:t>Si le montant hors TVA du marché est inférieur ou égal à 50 000 € HT, aucune avance ne sera versée.</w:t>
      </w:r>
    </w:p>
    <w:p w14:paraId="02B2C9F3" w14:textId="588DD4C8" w:rsidR="00855955" w:rsidRDefault="00855955" w:rsidP="00855955">
      <w:r>
        <w:t>Si le montant hors TVA du marché est supérieur à 50 000 € HT, le mandataire doit préciser ci-après s’il souhaite la percevoir. Le mandataire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55955" w14:paraId="253A0A96" w14:textId="77777777" w:rsidTr="00E20089">
        <w:tc>
          <w:tcPr>
            <w:tcW w:w="9628" w:type="dxa"/>
            <w:gridSpan w:val="2"/>
            <w:shd w:val="clear" w:color="auto" w:fill="00B0F0"/>
            <w:vAlign w:val="center"/>
          </w:tcPr>
          <w:p w14:paraId="5DE13EFB" w14:textId="78FFA8BF" w:rsidR="00855955" w:rsidRDefault="00855955" w:rsidP="00855955">
            <w:pPr>
              <w:jc w:val="center"/>
            </w:pPr>
            <w:r w:rsidRPr="00855955">
              <w:t xml:space="preserve">Avance prévue à l'article </w:t>
            </w:r>
            <w:r w:rsidR="00FC38DA">
              <w:t>6.</w:t>
            </w:r>
            <w:r w:rsidRPr="00855955">
              <w:t>2 du CCAP</w:t>
            </w:r>
          </w:p>
        </w:tc>
      </w:tr>
      <w:tr w:rsidR="00855955" w14:paraId="06E2916C" w14:textId="77777777" w:rsidTr="00B750CA">
        <w:trPr>
          <w:trHeight w:val="340"/>
        </w:trPr>
        <w:tc>
          <w:tcPr>
            <w:tcW w:w="4814" w:type="dxa"/>
            <w:shd w:val="clear" w:color="auto" w:fill="D9F5FF"/>
            <w:vAlign w:val="center"/>
          </w:tcPr>
          <w:p w14:paraId="3EB4E972" w14:textId="5B173717" w:rsidR="00855955" w:rsidRDefault="00855955" w:rsidP="00855955">
            <w:pPr>
              <w:jc w:val="center"/>
            </w:pPr>
            <w:proofErr w:type="gramStart"/>
            <w:r w:rsidRPr="00855955">
              <w:t>refuse</w:t>
            </w:r>
            <w:proofErr w:type="gramEnd"/>
            <w:r w:rsidRPr="00855955">
              <w:t xml:space="preserve"> de la percevoir</w:t>
            </w:r>
          </w:p>
        </w:tc>
        <w:tc>
          <w:tcPr>
            <w:tcW w:w="4814" w:type="dxa"/>
            <w:shd w:val="clear" w:color="auto" w:fill="D9F5FF"/>
            <w:vAlign w:val="center"/>
          </w:tcPr>
          <w:p w14:paraId="3D6C82CC" w14:textId="3C3315B0" w:rsidR="00855955" w:rsidRDefault="00855955" w:rsidP="00855955">
            <w:pPr>
              <w:jc w:val="center"/>
            </w:pPr>
            <w:proofErr w:type="gramStart"/>
            <w:r w:rsidRPr="00855955">
              <w:t>ne</w:t>
            </w:r>
            <w:proofErr w:type="gramEnd"/>
            <w:r w:rsidRPr="00855955">
              <w:t xml:space="preserve"> refuse pas de la percevoir</w:t>
            </w:r>
          </w:p>
        </w:tc>
      </w:tr>
    </w:tbl>
    <w:p w14:paraId="49AC5B71" w14:textId="77777777" w:rsidR="00FF0547" w:rsidRDefault="00FF0547" w:rsidP="00855955">
      <w:pPr>
        <w:sectPr w:rsidR="00FF0547" w:rsidSect="00A654F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290CE3AF" w14:textId="40D515A6" w:rsidR="00855955" w:rsidRDefault="00855955" w:rsidP="00855955"/>
    <w:p w14:paraId="14757AE7" w14:textId="79F8BEBD" w:rsidR="00855955" w:rsidRDefault="00855955" w:rsidP="00855955"/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351"/>
        <w:gridCol w:w="425"/>
      </w:tblGrid>
      <w:tr w:rsidR="00855955" w:rsidRPr="00E0712A" w14:paraId="13BF8E75" w14:textId="77777777" w:rsidTr="00497453">
        <w:tc>
          <w:tcPr>
            <w:tcW w:w="9629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6E6257" w14:textId="77777777" w:rsidR="00855955" w:rsidRPr="00E0712A" w:rsidRDefault="00855955" w:rsidP="00855955">
            <w:r w:rsidRPr="00E0712A">
              <w:t>Fait en un seul original</w:t>
            </w:r>
          </w:p>
        </w:tc>
      </w:tr>
      <w:tr w:rsidR="00855955" w:rsidRPr="00E0712A" w14:paraId="57190B2E" w14:textId="77777777" w:rsidTr="00497453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36C8D2BB" w14:textId="77777777" w:rsidR="00855955" w:rsidRPr="00E0712A" w:rsidRDefault="00855955" w:rsidP="00855955">
            <w:pPr>
              <w:jc w:val="center"/>
            </w:pPr>
            <w:proofErr w:type="gramStart"/>
            <w:r w:rsidRPr="00E0712A">
              <w:t>à</w:t>
            </w:r>
            <w:proofErr w:type="gramEnd"/>
            <w:r w:rsidRPr="00E0712A"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491A90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</w:tcPr>
          <w:p w14:paraId="7C8CDCDA" w14:textId="77777777" w:rsidR="00855955" w:rsidRPr="00E0712A" w:rsidRDefault="00855955" w:rsidP="00855955">
            <w:pPr>
              <w:jc w:val="center"/>
            </w:pPr>
            <w:proofErr w:type="gramStart"/>
            <w:r w:rsidRPr="00E0712A">
              <w:t>le</w:t>
            </w:r>
            <w:proofErr w:type="gramEnd"/>
            <w:r w:rsidRPr="00E0712A">
              <w:t> :</w:t>
            </w:r>
          </w:p>
        </w:tc>
        <w:tc>
          <w:tcPr>
            <w:tcW w:w="4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018F88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EC2375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55955" w:rsidRPr="00E0712A" w14:paraId="0C888608" w14:textId="77777777" w:rsidTr="00497453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76CECF15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03" w:type="dxa"/>
            <w:shd w:val="clear" w:color="auto" w:fill="auto"/>
          </w:tcPr>
          <w:p w14:paraId="76EB3DA1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14:paraId="39A843FF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69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74566E1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55955" w:rsidRPr="00E0712A" w14:paraId="1A8B0F5D" w14:textId="77777777" w:rsidTr="00497453">
        <w:tc>
          <w:tcPr>
            <w:tcW w:w="9629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8A8E89" w14:textId="77777777" w:rsidR="00855955" w:rsidRPr="00E0712A" w:rsidRDefault="00855955" w:rsidP="00855955">
            <w:r w:rsidRPr="00E0712A">
              <w:t>Mention(s) manuscrite(s) "lu et approuvé" signature(s) du/des prestataire(s) :</w:t>
            </w:r>
          </w:p>
        </w:tc>
      </w:tr>
      <w:tr w:rsidR="00855955" w:rsidRPr="00E0712A" w14:paraId="22DE0E8E" w14:textId="77777777" w:rsidTr="00497453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63D92458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5441B3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  <w:p w14:paraId="676941EC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4C12E907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0C8299C6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0951E772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2628C1D4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A0AB73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55955" w:rsidRPr="00E0712A" w14:paraId="1F2F3D37" w14:textId="77777777" w:rsidTr="00497453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BE124C5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474C6279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586A8BAE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0A7D763E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DEECF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56BA5C29" w14:textId="1053AB7D" w:rsidR="00855955" w:rsidRDefault="00855955" w:rsidP="0085595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E6087" w14:paraId="0C9CECA2" w14:textId="77777777" w:rsidTr="00913E8F">
        <w:tc>
          <w:tcPr>
            <w:tcW w:w="9628" w:type="dxa"/>
            <w:shd w:val="clear" w:color="auto" w:fill="00B0F0"/>
            <w:vAlign w:val="center"/>
          </w:tcPr>
          <w:p w14:paraId="0AAC3C96" w14:textId="7CD1CA5B" w:rsidR="00AE6087" w:rsidRDefault="00AE6087" w:rsidP="00AE6087">
            <w:pPr>
              <w:jc w:val="center"/>
            </w:pPr>
            <w:r w:rsidRPr="00AE6087">
              <w:t>Acceptation de l’offre</w:t>
            </w:r>
          </w:p>
        </w:tc>
      </w:tr>
      <w:tr w:rsidR="00AE6087" w14:paraId="4CB3480E" w14:textId="77777777" w:rsidTr="00AE6087">
        <w:trPr>
          <w:trHeight w:val="2381"/>
        </w:trPr>
        <w:tc>
          <w:tcPr>
            <w:tcW w:w="9628" w:type="dxa"/>
          </w:tcPr>
          <w:p w14:paraId="1700A6F8" w14:textId="77777777" w:rsidR="00AE6087" w:rsidRDefault="00AE6087" w:rsidP="00855955">
            <w:r w:rsidRPr="00AE6087">
              <w:t>Est acceptée la présente offre pour valoir acte d’engagement.</w:t>
            </w:r>
          </w:p>
          <w:p w14:paraId="6313F3FD" w14:textId="77777777" w:rsidR="00AE6087" w:rsidRDefault="00AE6087" w:rsidP="00855955">
            <w:r w:rsidRPr="00AE6087">
              <w:t>Le Représentant du Pouvoir Adjudicateur</w:t>
            </w:r>
          </w:p>
          <w:p w14:paraId="7B2EC7C8" w14:textId="38942A5A" w:rsidR="00AE6087" w:rsidRDefault="00AE6087" w:rsidP="00855955">
            <w:r w:rsidRPr="00AE6087">
              <w:t>À : AIX-EN-PROVENCE</w:t>
            </w:r>
            <w:r>
              <w:t xml:space="preserve">              le :</w:t>
            </w:r>
          </w:p>
        </w:tc>
      </w:tr>
    </w:tbl>
    <w:p w14:paraId="0C3FFFD1" w14:textId="77777777" w:rsidR="00AA7D2F" w:rsidRDefault="00AA7D2F" w:rsidP="007E440C">
      <w:pPr>
        <w:rPr>
          <w:u w:val="single"/>
        </w:rPr>
      </w:pPr>
    </w:p>
    <w:p w14:paraId="20D32F2C" w14:textId="77777777" w:rsidR="00AA7D2F" w:rsidRPr="00AA7D2F" w:rsidRDefault="00AA7D2F" w:rsidP="00AA7D2F"/>
    <w:p w14:paraId="0EFC4416" w14:textId="77777777" w:rsidR="00AA7D2F" w:rsidRPr="00AA7D2F" w:rsidRDefault="00AA7D2F" w:rsidP="00AA7D2F"/>
    <w:p w14:paraId="0DC037C3" w14:textId="77777777" w:rsidR="00AA7D2F" w:rsidRPr="00AA7D2F" w:rsidRDefault="00AA7D2F" w:rsidP="00AA7D2F"/>
    <w:p w14:paraId="6F40E756" w14:textId="77777777" w:rsidR="00AA7D2F" w:rsidRPr="00AA7D2F" w:rsidRDefault="00AA7D2F" w:rsidP="00AA7D2F"/>
    <w:p w14:paraId="68BD7CE6" w14:textId="77777777" w:rsidR="00AA7D2F" w:rsidRPr="00AA7D2F" w:rsidRDefault="00AA7D2F" w:rsidP="00AA7D2F"/>
    <w:p w14:paraId="2C225E20" w14:textId="77777777" w:rsidR="00AA7D2F" w:rsidRPr="00AA7D2F" w:rsidRDefault="00AA7D2F" w:rsidP="00AA7D2F"/>
    <w:p w14:paraId="344B29BA" w14:textId="77777777" w:rsidR="00AA7D2F" w:rsidRPr="00AA7D2F" w:rsidRDefault="00AA7D2F" w:rsidP="00AA7D2F"/>
    <w:p w14:paraId="262D64C3" w14:textId="77777777" w:rsidR="00AA7D2F" w:rsidRPr="00AA7D2F" w:rsidRDefault="00AA7D2F" w:rsidP="00AA7D2F"/>
    <w:p w14:paraId="4B2C5117" w14:textId="77777777" w:rsidR="00AA7D2F" w:rsidRPr="00AA7D2F" w:rsidRDefault="00AA7D2F" w:rsidP="00AA7D2F"/>
    <w:p w14:paraId="05E97B79" w14:textId="77777777" w:rsidR="00AA7D2F" w:rsidRPr="00AA7D2F" w:rsidRDefault="00AA7D2F" w:rsidP="00AA7D2F"/>
    <w:p w14:paraId="50D8F5F6" w14:textId="77777777" w:rsidR="00AA7D2F" w:rsidRPr="00AA7D2F" w:rsidRDefault="00AA7D2F" w:rsidP="00AA7D2F"/>
    <w:p w14:paraId="52EBB3DE" w14:textId="77777777" w:rsidR="00AA7D2F" w:rsidRPr="00AA7D2F" w:rsidRDefault="00AA7D2F" w:rsidP="00AA7D2F"/>
    <w:p w14:paraId="01AFD9E0" w14:textId="77777777" w:rsidR="00AA7D2F" w:rsidRPr="00AA7D2F" w:rsidRDefault="00AA7D2F" w:rsidP="00AA7D2F"/>
    <w:p w14:paraId="65D657D1" w14:textId="77777777" w:rsidR="00AA7D2F" w:rsidRPr="00AA7D2F" w:rsidRDefault="00AA7D2F" w:rsidP="00AA7D2F"/>
    <w:p w14:paraId="28281BD4" w14:textId="77777777" w:rsidR="00AA7D2F" w:rsidRPr="00AA7D2F" w:rsidRDefault="00AA7D2F" w:rsidP="00AA7D2F"/>
    <w:p w14:paraId="6191043F" w14:textId="77777777" w:rsidR="00AA7D2F" w:rsidRPr="00AA7D2F" w:rsidRDefault="00AA7D2F" w:rsidP="00AA7D2F"/>
    <w:p w14:paraId="6BC80C4E" w14:textId="77777777" w:rsidR="00AA7D2F" w:rsidRPr="00AA7D2F" w:rsidRDefault="00AA7D2F" w:rsidP="00AA7D2F"/>
    <w:p w14:paraId="5E4448A0" w14:textId="77777777" w:rsidR="00AA7D2F" w:rsidRPr="00AA7D2F" w:rsidRDefault="00AA7D2F" w:rsidP="00AA7D2F"/>
    <w:p w14:paraId="159D2DE7" w14:textId="77777777" w:rsidR="00AA7D2F" w:rsidRDefault="00AA7D2F" w:rsidP="00AA7D2F">
      <w:pPr>
        <w:rPr>
          <w:u w:val="single"/>
        </w:rPr>
      </w:pPr>
    </w:p>
    <w:p w14:paraId="18A8A2B5" w14:textId="77777777" w:rsidR="00AA7D2F" w:rsidRPr="00AA7D2F" w:rsidRDefault="00AA7D2F" w:rsidP="00AA7D2F"/>
    <w:p w14:paraId="1FAC1665" w14:textId="77777777" w:rsidR="00AA7D2F" w:rsidRPr="00AA7D2F" w:rsidRDefault="00AA7D2F" w:rsidP="00AA7D2F"/>
    <w:p w14:paraId="6E379A49" w14:textId="77777777" w:rsidR="00AA7D2F" w:rsidRPr="00AA7D2F" w:rsidRDefault="00AA7D2F" w:rsidP="00AA7D2F"/>
    <w:p w14:paraId="7A8FFF13" w14:textId="77777777" w:rsidR="00AA7D2F" w:rsidRPr="00AA7D2F" w:rsidRDefault="00AA7D2F" w:rsidP="00AA7D2F"/>
    <w:p w14:paraId="149A5226" w14:textId="77777777" w:rsidR="00AA7D2F" w:rsidRPr="00AA7D2F" w:rsidRDefault="00AA7D2F" w:rsidP="00AA7D2F"/>
    <w:p w14:paraId="7689CE0A" w14:textId="77777777" w:rsidR="00AA7D2F" w:rsidRPr="00AA7D2F" w:rsidRDefault="00AA7D2F" w:rsidP="00AA7D2F"/>
    <w:p w14:paraId="188AF95F" w14:textId="77777777" w:rsidR="00AA7D2F" w:rsidRDefault="00AA7D2F" w:rsidP="00AA7D2F">
      <w:pPr>
        <w:rPr>
          <w:u w:val="single"/>
        </w:rPr>
      </w:pPr>
    </w:p>
    <w:p w14:paraId="1903741C" w14:textId="77777777" w:rsidR="00AA7D2F" w:rsidRPr="00AA7D2F" w:rsidRDefault="00AA7D2F" w:rsidP="00AA7D2F"/>
    <w:p w14:paraId="3CB0F130" w14:textId="77777777" w:rsidR="00DB433A" w:rsidRDefault="00DB433A" w:rsidP="00AA7D2F">
      <w:pPr>
        <w:tabs>
          <w:tab w:val="left" w:pos="8607"/>
        </w:tabs>
        <w:rPr>
          <w:u w:val="single"/>
        </w:rPr>
      </w:pPr>
    </w:p>
    <w:p w14:paraId="28FCCB89" w14:textId="762D8E5B" w:rsidR="00AA7D2F" w:rsidRDefault="00AA7D2F" w:rsidP="00AA7D2F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lastRenderedPageBreak/>
        <w:t>Annexe n°</w:t>
      </w:r>
      <w:r w:rsidR="00972D83">
        <w:rPr>
          <w:b/>
          <w:bCs/>
          <w:sz w:val="28"/>
          <w:szCs w:val="32"/>
        </w:rPr>
        <w:t>1</w:t>
      </w:r>
      <w:r>
        <w:rPr>
          <w:b/>
          <w:bCs/>
          <w:sz w:val="28"/>
          <w:szCs w:val="32"/>
        </w:rPr>
        <w:t xml:space="preserve"> à l’acte d’engagement</w:t>
      </w:r>
    </w:p>
    <w:p w14:paraId="6AEE29FD" w14:textId="77777777" w:rsidR="00AA7D2F" w:rsidRDefault="00AA7D2F" w:rsidP="00271CF0">
      <w:pPr>
        <w:rPr>
          <w:b/>
          <w:bCs/>
          <w:sz w:val="28"/>
          <w:szCs w:val="32"/>
        </w:rPr>
      </w:pPr>
    </w:p>
    <w:tbl>
      <w:tblPr>
        <w:tblStyle w:val="Grilledutableau"/>
        <w:tblW w:w="10191" w:type="dxa"/>
        <w:jc w:val="center"/>
        <w:tblLook w:val="04A0" w:firstRow="1" w:lastRow="0" w:firstColumn="1" w:lastColumn="0" w:noHBand="0" w:noVBand="1"/>
      </w:tblPr>
      <w:tblGrid>
        <w:gridCol w:w="5434"/>
        <w:gridCol w:w="1922"/>
        <w:gridCol w:w="851"/>
        <w:gridCol w:w="1984"/>
      </w:tblGrid>
      <w:tr w:rsidR="00234E99" w:rsidRPr="00B92708" w14:paraId="71C4B9C5" w14:textId="6D877BD8" w:rsidTr="00271CF0">
        <w:trPr>
          <w:trHeight w:val="624"/>
          <w:jc w:val="center"/>
        </w:trPr>
        <w:tc>
          <w:tcPr>
            <w:tcW w:w="101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F5FF"/>
            <w:vAlign w:val="center"/>
          </w:tcPr>
          <w:p w14:paraId="01A70E59" w14:textId="66EA5190" w:rsidR="00234E99" w:rsidRPr="00B92708" w:rsidRDefault="00234E99" w:rsidP="00234E99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3" w:name="_Hlk196387333"/>
            <w:r w:rsidRPr="009B6B85">
              <w:rPr>
                <w:b/>
                <w:bCs/>
                <w:sz w:val="24"/>
                <w:szCs w:val="28"/>
              </w:rPr>
              <w:t>DÉCOMPOSITION DE LA R</w:t>
            </w:r>
            <w:r>
              <w:rPr>
                <w:b/>
                <w:bCs/>
                <w:sz w:val="24"/>
                <w:szCs w:val="28"/>
              </w:rPr>
              <w:t>É</w:t>
            </w:r>
            <w:r w:rsidRPr="009B6B85">
              <w:rPr>
                <w:b/>
                <w:bCs/>
                <w:sz w:val="24"/>
                <w:szCs w:val="28"/>
              </w:rPr>
              <w:t>MUN</w:t>
            </w:r>
            <w:r>
              <w:rPr>
                <w:b/>
                <w:bCs/>
                <w:sz w:val="24"/>
                <w:szCs w:val="28"/>
              </w:rPr>
              <w:t>É</w:t>
            </w:r>
            <w:r w:rsidRPr="009B6B85">
              <w:rPr>
                <w:b/>
                <w:bCs/>
                <w:sz w:val="24"/>
                <w:szCs w:val="28"/>
              </w:rPr>
              <w:t>RATION</w:t>
            </w:r>
            <w:r>
              <w:rPr>
                <w:b/>
                <w:bCs/>
                <w:sz w:val="24"/>
                <w:szCs w:val="28"/>
              </w:rPr>
              <w:t xml:space="preserve"> PAR PHASE</w:t>
            </w:r>
          </w:p>
        </w:tc>
      </w:tr>
      <w:tr w:rsidR="00972D83" w:rsidRPr="00B92708" w14:paraId="4CAE54A8" w14:textId="00DE2FFF" w:rsidTr="00972D83">
        <w:trPr>
          <w:trHeight w:val="454"/>
          <w:jc w:val="center"/>
        </w:trPr>
        <w:tc>
          <w:tcPr>
            <w:tcW w:w="10191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6E3FDF0" w14:textId="77777777" w:rsidR="00972D83" w:rsidRPr="00B92708" w:rsidRDefault="00972D83" w:rsidP="00AA7D2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CF0" w:rsidRPr="00B92708" w14:paraId="12AAE923" w14:textId="5391BD48" w:rsidTr="00271CF0">
        <w:trPr>
          <w:jc w:val="center"/>
        </w:trPr>
        <w:tc>
          <w:tcPr>
            <w:tcW w:w="5434" w:type="dxa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2FE65448" w14:textId="5DCB043B" w:rsidR="00677570" w:rsidRPr="00234E99" w:rsidRDefault="00677570" w:rsidP="00B92708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Elément de mission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486CD818" w14:textId="23189FE5" w:rsidR="00677570" w:rsidRPr="00234E99" w:rsidRDefault="00677570" w:rsidP="00B92708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 xml:space="preserve">Montant </w:t>
            </w:r>
            <w:r w:rsidR="00234E99" w:rsidRPr="00234E99">
              <w:rPr>
                <w:b/>
                <w:bCs/>
                <w:sz w:val="22"/>
              </w:rPr>
              <w:t xml:space="preserve">€ </w:t>
            </w:r>
            <w:r w:rsidRPr="00234E99">
              <w:rPr>
                <w:b/>
                <w:bCs/>
                <w:sz w:val="22"/>
              </w:rPr>
              <w:t>hors TVA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47BC39D9" w14:textId="79C56BCA" w:rsidR="00677570" w:rsidRPr="00234E99" w:rsidRDefault="00677570" w:rsidP="00B92708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(1)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191763A0" w14:textId="7C3D27D5" w:rsidR="00677570" w:rsidRPr="00234E99" w:rsidRDefault="00677570" w:rsidP="00B92708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Temps passé en jours (</w:t>
            </w:r>
            <w:r w:rsidR="00234E99">
              <w:rPr>
                <w:b/>
                <w:bCs/>
                <w:sz w:val="22"/>
              </w:rPr>
              <w:t>2</w:t>
            </w:r>
            <w:r w:rsidRPr="00234E99">
              <w:rPr>
                <w:b/>
                <w:bCs/>
                <w:sz w:val="22"/>
              </w:rPr>
              <w:t>)</w:t>
            </w:r>
          </w:p>
        </w:tc>
      </w:tr>
      <w:tr w:rsidR="00234E99" w:rsidRPr="00B92708" w14:paraId="3893284E" w14:textId="77777777" w:rsidTr="00271CF0">
        <w:trPr>
          <w:trHeight w:val="340"/>
          <w:jc w:val="center"/>
        </w:trPr>
        <w:tc>
          <w:tcPr>
            <w:tcW w:w="10191" w:type="dxa"/>
            <w:gridSpan w:val="4"/>
            <w:shd w:val="clear" w:color="auto" w:fill="D9F5FF"/>
            <w:vAlign w:val="center"/>
          </w:tcPr>
          <w:p w14:paraId="5262EFB7" w14:textId="5881923B" w:rsidR="00234E99" w:rsidRPr="00B92708" w:rsidRDefault="00234E99" w:rsidP="00271CF0">
            <w:pPr>
              <w:jc w:val="left"/>
              <w:rPr>
                <w:sz w:val="18"/>
                <w:szCs w:val="18"/>
              </w:rPr>
            </w:pPr>
            <w:r w:rsidRPr="005954B2">
              <w:rPr>
                <w:b/>
                <w:bCs/>
                <w:szCs w:val="20"/>
              </w:rPr>
              <w:t>Tranche ferme</w:t>
            </w:r>
          </w:p>
        </w:tc>
      </w:tr>
      <w:tr w:rsidR="00234E99" w:rsidRPr="00B92708" w14:paraId="0673282C" w14:textId="3155BD41" w:rsidTr="00271CF0">
        <w:trPr>
          <w:trHeight w:val="340"/>
          <w:jc w:val="center"/>
        </w:trPr>
        <w:tc>
          <w:tcPr>
            <w:tcW w:w="10191" w:type="dxa"/>
            <w:gridSpan w:val="4"/>
            <w:shd w:val="clear" w:color="auto" w:fill="D9F5FF"/>
            <w:vAlign w:val="center"/>
          </w:tcPr>
          <w:p w14:paraId="414A2F12" w14:textId="06F93E4E" w:rsidR="00234E99" w:rsidRPr="00B92708" w:rsidRDefault="00156BFC" w:rsidP="00271CF0">
            <w:pPr>
              <w:jc w:val="left"/>
              <w:rPr>
                <w:b/>
                <w:bCs/>
                <w:sz w:val="18"/>
                <w:szCs w:val="18"/>
              </w:rPr>
            </w:pPr>
            <w:r w:rsidRPr="00B92708">
              <w:rPr>
                <w:b/>
                <w:bCs/>
                <w:sz w:val="18"/>
                <w:szCs w:val="18"/>
              </w:rPr>
              <w:t xml:space="preserve">Phase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92708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B92708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Diagnostic du site et recueil d’informations</w:t>
            </w:r>
          </w:p>
        </w:tc>
      </w:tr>
      <w:tr w:rsidR="00156BFC" w:rsidRPr="00B92708" w14:paraId="282333D9" w14:textId="77777777" w:rsidTr="00C242F0">
        <w:trPr>
          <w:trHeight w:val="283"/>
          <w:jc w:val="center"/>
        </w:trPr>
        <w:tc>
          <w:tcPr>
            <w:tcW w:w="5434" w:type="dxa"/>
            <w:tcBorders>
              <w:bottom w:val="nil"/>
            </w:tcBorders>
            <w:vAlign w:val="center"/>
          </w:tcPr>
          <w:p w14:paraId="35A307A2" w14:textId="5DD18170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  <w:r w:rsidRPr="00F624B0">
              <w:rPr>
                <w:sz w:val="18"/>
                <w:szCs w:val="18"/>
              </w:rPr>
              <w:t>Recueil d’informations</w:t>
            </w:r>
          </w:p>
        </w:tc>
        <w:tc>
          <w:tcPr>
            <w:tcW w:w="1922" w:type="dxa"/>
            <w:vAlign w:val="center"/>
          </w:tcPr>
          <w:p w14:paraId="4A689044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873664F" w14:textId="61B6CFC2" w:rsidR="00156BFC" w:rsidRPr="00234E99" w:rsidRDefault="00156BFC" w:rsidP="00156BF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6E28A3DC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</w:tr>
      <w:tr w:rsidR="00156BFC" w:rsidRPr="00B92708" w14:paraId="5B7BD2EC" w14:textId="77777777" w:rsidTr="00C242F0">
        <w:trPr>
          <w:trHeight w:val="283"/>
          <w:jc w:val="center"/>
        </w:trPr>
        <w:tc>
          <w:tcPr>
            <w:tcW w:w="5434" w:type="dxa"/>
            <w:tcBorders>
              <w:bottom w:val="single" w:sz="4" w:space="0" w:color="auto"/>
            </w:tcBorders>
            <w:vAlign w:val="center"/>
          </w:tcPr>
          <w:p w14:paraId="0FAC2FD1" w14:textId="495FA12B" w:rsidR="00156BFC" w:rsidRDefault="00156BFC" w:rsidP="00156BFC">
            <w:pPr>
              <w:jc w:val="left"/>
              <w:rPr>
                <w:sz w:val="18"/>
                <w:szCs w:val="18"/>
              </w:rPr>
            </w:pPr>
            <w:r w:rsidRPr="00F624B0">
              <w:rPr>
                <w:sz w:val="18"/>
                <w:szCs w:val="18"/>
              </w:rPr>
              <w:t>Examen sur site et repérage + rapport : été</w:t>
            </w:r>
          </w:p>
        </w:tc>
        <w:tc>
          <w:tcPr>
            <w:tcW w:w="1922" w:type="dxa"/>
            <w:vAlign w:val="center"/>
          </w:tcPr>
          <w:p w14:paraId="5BB32630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2CCE14C" w14:textId="038F4911" w:rsidR="00156BFC" w:rsidRDefault="00156BFC" w:rsidP="00156BFC">
            <w:pPr>
              <w:jc w:val="right"/>
              <w:rPr>
                <w:sz w:val="18"/>
                <w:szCs w:val="18"/>
              </w:rPr>
            </w:pPr>
            <w:r w:rsidRPr="00CD4CD2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08EBDCA1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</w:tr>
      <w:tr w:rsidR="00156BFC" w:rsidRPr="00B92708" w14:paraId="32E780B3" w14:textId="55FC91D1" w:rsidTr="00C242F0">
        <w:trPr>
          <w:trHeight w:val="283"/>
          <w:jc w:val="center"/>
        </w:trPr>
        <w:tc>
          <w:tcPr>
            <w:tcW w:w="5434" w:type="dxa"/>
            <w:tcBorders>
              <w:bottom w:val="single" w:sz="4" w:space="0" w:color="auto"/>
            </w:tcBorders>
            <w:vAlign w:val="center"/>
          </w:tcPr>
          <w:p w14:paraId="407BD21B" w14:textId="252F11C8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  <w:r w:rsidRPr="00F624B0">
              <w:rPr>
                <w:sz w:val="18"/>
                <w:szCs w:val="18"/>
              </w:rPr>
              <w:t>Examen sur site et repérage + rapport :</w:t>
            </w:r>
            <w:r>
              <w:rPr>
                <w:sz w:val="18"/>
                <w:szCs w:val="18"/>
              </w:rPr>
              <w:t xml:space="preserve"> automne</w:t>
            </w:r>
          </w:p>
        </w:tc>
        <w:tc>
          <w:tcPr>
            <w:tcW w:w="1922" w:type="dxa"/>
            <w:vAlign w:val="center"/>
          </w:tcPr>
          <w:p w14:paraId="2C82D9BA" w14:textId="0880F874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BFFECFB" w14:textId="3BD14A79" w:rsidR="00156BFC" w:rsidRPr="00234E99" w:rsidRDefault="00156BFC" w:rsidP="00156BFC">
            <w:pPr>
              <w:jc w:val="right"/>
              <w:rPr>
                <w:sz w:val="18"/>
                <w:szCs w:val="18"/>
              </w:rPr>
            </w:pPr>
            <w:r w:rsidRPr="00CD4CD2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5572D551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</w:tr>
      <w:tr w:rsidR="00156BFC" w:rsidRPr="00B92708" w14:paraId="6126A028" w14:textId="316E6ED3" w:rsidTr="00C242F0">
        <w:trPr>
          <w:trHeight w:val="283"/>
          <w:jc w:val="center"/>
        </w:trPr>
        <w:tc>
          <w:tcPr>
            <w:tcW w:w="5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0B9C9" w14:textId="701A3955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  <w:r w:rsidRPr="00F624B0">
              <w:rPr>
                <w:sz w:val="18"/>
                <w:szCs w:val="18"/>
              </w:rPr>
              <w:t>Examen sur site et repérage + rapport :</w:t>
            </w:r>
            <w:r>
              <w:rPr>
                <w:sz w:val="18"/>
                <w:szCs w:val="18"/>
              </w:rPr>
              <w:t xml:space="preserve"> hiver</w:t>
            </w:r>
          </w:p>
        </w:tc>
        <w:tc>
          <w:tcPr>
            <w:tcW w:w="1922" w:type="dxa"/>
            <w:vAlign w:val="center"/>
          </w:tcPr>
          <w:p w14:paraId="5D0698F4" w14:textId="3358F169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E9D57CC" w14:textId="6722DE78" w:rsidR="00156BFC" w:rsidRPr="00234E99" w:rsidRDefault="00156BFC" w:rsidP="00156BFC">
            <w:pPr>
              <w:jc w:val="right"/>
              <w:rPr>
                <w:sz w:val="18"/>
                <w:szCs w:val="18"/>
              </w:rPr>
            </w:pPr>
            <w:r w:rsidRPr="00CD4CD2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749E6BCB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</w:tr>
      <w:tr w:rsidR="00156BFC" w:rsidRPr="00B92708" w14:paraId="715FEFFE" w14:textId="7C9A2E19" w:rsidTr="00C242F0">
        <w:trPr>
          <w:trHeight w:val="283"/>
          <w:jc w:val="center"/>
        </w:trPr>
        <w:tc>
          <w:tcPr>
            <w:tcW w:w="5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09179" w14:textId="28E4D243" w:rsidR="00156BFC" w:rsidRPr="00B4515C" w:rsidRDefault="00156BFC" w:rsidP="00156BFC">
            <w:pPr>
              <w:jc w:val="left"/>
              <w:rPr>
                <w:sz w:val="18"/>
                <w:szCs w:val="18"/>
              </w:rPr>
            </w:pPr>
            <w:r w:rsidRPr="00F624B0">
              <w:rPr>
                <w:sz w:val="18"/>
                <w:szCs w:val="18"/>
              </w:rPr>
              <w:t>Examen sur site et repérage + rapport :</w:t>
            </w:r>
            <w:r>
              <w:rPr>
                <w:sz w:val="18"/>
                <w:szCs w:val="18"/>
              </w:rPr>
              <w:t xml:space="preserve"> printemps</w:t>
            </w:r>
          </w:p>
        </w:tc>
        <w:tc>
          <w:tcPr>
            <w:tcW w:w="1922" w:type="dxa"/>
            <w:vAlign w:val="center"/>
          </w:tcPr>
          <w:p w14:paraId="0EF1E80D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50287F5" w14:textId="3FBD8B9E" w:rsidR="00156BFC" w:rsidRPr="00234E99" w:rsidRDefault="00156BFC" w:rsidP="00156BFC">
            <w:pPr>
              <w:jc w:val="right"/>
              <w:rPr>
                <w:sz w:val="18"/>
                <w:szCs w:val="18"/>
              </w:rPr>
            </w:pPr>
            <w:r w:rsidRPr="00CD4CD2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41E76FE4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</w:tr>
      <w:tr w:rsidR="00156BFC" w:rsidRPr="00B92708" w14:paraId="736AF7B5" w14:textId="77777777" w:rsidTr="00C242F0">
        <w:trPr>
          <w:trHeight w:val="283"/>
          <w:jc w:val="center"/>
        </w:trPr>
        <w:tc>
          <w:tcPr>
            <w:tcW w:w="5434" w:type="dxa"/>
            <w:tcBorders>
              <w:top w:val="single" w:sz="4" w:space="0" w:color="auto"/>
            </w:tcBorders>
            <w:vAlign w:val="center"/>
          </w:tcPr>
          <w:p w14:paraId="0F07E52A" w14:textId="0FA4DB42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Rendu phase 1 + présentation</w:t>
            </w:r>
          </w:p>
        </w:tc>
        <w:tc>
          <w:tcPr>
            <w:tcW w:w="1922" w:type="dxa"/>
            <w:vAlign w:val="center"/>
          </w:tcPr>
          <w:p w14:paraId="3CEF4670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26E09C8" w14:textId="65A2070F" w:rsidR="00156BFC" w:rsidRPr="00234E99" w:rsidRDefault="00156BFC" w:rsidP="00156BFC">
            <w:pPr>
              <w:jc w:val="right"/>
              <w:rPr>
                <w:sz w:val="18"/>
                <w:szCs w:val="18"/>
              </w:rPr>
            </w:pPr>
            <w:r w:rsidRPr="00CD4CD2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127A285B" w14:textId="77777777" w:rsidR="00156BFC" w:rsidRPr="00B92708" w:rsidRDefault="00156BFC" w:rsidP="00156BFC">
            <w:pPr>
              <w:jc w:val="left"/>
              <w:rPr>
                <w:sz w:val="18"/>
                <w:szCs w:val="18"/>
              </w:rPr>
            </w:pPr>
          </w:p>
        </w:tc>
      </w:tr>
      <w:tr w:rsidR="00234E99" w:rsidRPr="00B92708" w14:paraId="567BA172" w14:textId="634A7115" w:rsidTr="00271CF0">
        <w:trPr>
          <w:trHeight w:val="340"/>
          <w:jc w:val="center"/>
        </w:trPr>
        <w:tc>
          <w:tcPr>
            <w:tcW w:w="10191" w:type="dxa"/>
            <w:gridSpan w:val="4"/>
            <w:shd w:val="clear" w:color="auto" w:fill="D9F5FF"/>
            <w:vAlign w:val="center"/>
          </w:tcPr>
          <w:p w14:paraId="39E12AE4" w14:textId="76A72EB5" w:rsidR="00234E99" w:rsidRPr="00B92708" w:rsidRDefault="00156BFC" w:rsidP="00271CF0">
            <w:pPr>
              <w:jc w:val="left"/>
              <w:rPr>
                <w:b/>
                <w:bCs/>
                <w:sz w:val="18"/>
                <w:szCs w:val="18"/>
              </w:rPr>
            </w:pPr>
            <w:r w:rsidRPr="00B92708">
              <w:rPr>
                <w:b/>
                <w:bCs/>
                <w:sz w:val="18"/>
                <w:szCs w:val="18"/>
              </w:rPr>
              <w:t xml:space="preserve">Phase 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B92708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B92708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Analyse des données et propositions de solutions</w:t>
            </w:r>
          </w:p>
        </w:tc>
      </w:tr>
      <w:tr w:rsidR="00156BFC" w:rsidRPr="00B92708" w14:paraId="499C29E9" w14:textId="0E3734C3" w:rsidTr="00C242F0">
        <w:trPr>
          <w:trHeight w:val="283"/>
          <w:jc w:val="center"/>
        </w:trPr>
        <w:tc>
          <w:tcPr>
            <w:tcW w:w="5434" w:type="dxa"/>
            <w:tcBorders>
              <w:bottom w:val="single" w:sz="4" w:space="0" w:color="auto"/>
            </w:tcBorders>
            <w:vAlign w:val="center"/>
          </w:tcPr>
          <w:p w14:paraId="74610E31" w14:textId="65F59A18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  <w:r w:rsidRPr="00F624B0">
              <w:rPr>
                <w:sz w:val="18"/>
                <w:szCs w:val="18"/>
              </w:rPr>
              <w:t>Analyse et cartographie de la phase 1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vAlign w:val="center"/>
          </w:tcPr>
          <w:p w14:paraId="6C02FC76" w14:textId="77777777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051D362" w14:textId="5B3BBDA7" w:rsidR="00156BFC" w:rsidRPr="00234E99" w:rsidRDefault="00156BFC" w:rsidP="00156BFC">
            <w:pPr>
              <w:jc w:val="right"/>
              <w:rPr>
                <w:sz w:val="18"/>
                <w:szCs w:val="18"/>
              </w:rPr>
            </w:pPr>
            <w:r w:rsidRPr="00C53126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6EFDEB3" w14:textId="77777777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156BFC" w:rsidRPr="00B92708" w14:paraId="58DBBF31" w14:textId="6B3F6C44" w:rsidTr="00C242F0">
        <w:trPr>
          <w:trHeight w:val="283"/>
          <w:jc w:val="center"/>
        </w:trPr>
        <w:tc>
          <w:tcPr>
            <w:tcW w:w="5434" w:type="dxa"/>
            <w:tcBorders>
              <w:bottom w:val="single" w:sz="4" w:space="0" w:color="auto"/>
            </w:tcBorders>
            <w:vAlign w:val="center"/>
          </w:tcPr>
          <w:p w14:paraId="4BAA0F72" w14:textId="2AA8EFEE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Préconisations et recommandations</w:t>
            </w:r>
          </w:p>
        </w:tc>
        <w:tc>
          <w:tcPr>
            <w:tcW w:w="1922" w:type="dxa"/>
            <w:vAlign w:val="center"/>
          </w:tcPr>
          <w:p w14:paraId="0D6AE4E4" w14:textId="77777777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2C1B679" w14:textId="57E082E5" w:rsidR="00156BFC" w:rsidRPr="00234E99" w:rsidRDefault="00156BFC" w:rsidP="00156BFC">
            <w:pPr>
              <w:jc w:val="right"/>
              <w:rPr>
                <w:sz w:val="18"/>
                <w:szCs w:val="18"/>
              </w:rPr>
            </w:pPr>
            <w:r w:rsidRPr="00C53126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7B2954A0" w14:textId="77777777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156BFC" w:rsidRPr="00B92708" w14:paraId="6A4E5632" w14:textId="7BA07BED" w:rsidTr="00C242F0">
        <w:trPr>
          <w:trHeight w:val="283"/>
          <w:jc w:val="center"/>
        </w:trPr>
        <w:tc>
          <w:tcPr>
            <w:tcW w:w="5434" w:type="dxa"/>
            <w:tcBorders>
              <w:top w:val="single" w:sz="4" w:space="0" w:color="auto"/>
            </w:tcBorders>
            <w:vAlign w:val="center"/>
          </w:tcPr>
          <w:p w14:paraId="2CF99F98" w14:textId="339B625C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Rendu phase 2 + présentation</w:t>
            </w:r>
          </w:p>
        </w:tc>
        <w:tc>
          <w:tcPr>
            <w:tcW w:w="1922" w:type="dxa"/>
            <w:vAlign w:val="center"/>
          </w:tcPr>
          <w:p w14:paraId="78F1AB87" w14:textId="77777777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1700EFA" w14:textId="5B0A7942" w:rsidR="00156BFC" w:rsidRPr="00234E99" w:rsidRDefault="00156BFC" w:rsidP="00156BFC">
            <w:pPr>
              <w:jc w:val="right"/>
              <w:rPr>
                <w:sz w:val="18"/>
                <w:szCs w:val="18"/>
              </w:rPr>
            </w:pPr>
            <w:r w:rsidRPr="00C53126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56BF3266" w14:textId="77777777" w:rsidR="00156BFC" w:rsidRPr="00B92708" w:rsidRDefault="00156BFC" w:rsidP="00156BF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271CF0" w:rsidRPr="00B92708" w14:paraId="510556BB" w14:textId="43F6E485" w:rsidTr="00271CF0">
        <w:trPr>
          <w:trHeight w:val="340"/>
          <w:jc w:val="center"/>
        </w:trPr>
        <w:tc>
          <w:tcPr>
            <w:tcW w:w="5434" w:type="dxa"/>
            <w:shd w:val="clear" w:color="auto" w:fill="D9F5FF"/>
            <w:vAlign w:val="center"/>
          </w:tcPr>
          <w:p w14:paraId="72DDA60C" w14:textId="54DFB036" w:rsidR="00B92708" w:rsidRPr="00B92708" w:rsidRDefault="00B92708" w:rsidP="00271CF0">
            <w:pPr>
              <w:jc w:val="right"/>
              <w:rPr>
                <w:b/>
                <w:bCs/>
                <w:sz w:val="18"/>
                <w:szCs w:val="18"/>
              </w:rPr>
            </w:pPr>
            <w:r w:rsidRPr="005954B2">
              <w:rPr>
                <w:b/>
                <w:bCs/>
                <w:szCs w:val="20"/>
              </w:rPr>
              <w:t>Sous-total TF</w:t>
            </w:r>
          </w:p>
        </w:tc>
        <w:tc>
          <w:tcPr>
            <w:tcW w:w="1922" w:type="dxa"/>
            <w:shd w:val="clear" w:color="auto" w:fill="D9F5FF"/>
            <w:vAlign w:val="center"/>
          </w:tcPr>
          <w:p w14:paraId="4B608619" w14:textId="77777777" w:rsidR="00B92708" w:rsidRPr="00B92708" w:rsidRDefault="00B92708" w:rsidP="00271CF0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F5FF"/>
            <w:vAlign w:val="center"/>
          </w:tcPr>
          <w:p w14:paraId="02EF6578" w14:textId="6D198296" w:rsidR="00B92708" w:rsidRPr="00234E99" w:rsidRDefault="00234E99" w:rsidP="00271CF0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shd w:val="clear" w:color="auto" w:fill="D9F5FF"/>
            <w:vAlign w:val="center"/>
          </w:tcPr>
          <w:p w14:paraId="71A99BEE" w14:textId="77777777" w:rsidR="00B92708" w:rsidRPr="00B92708" w:rsidRDefault="00B92708" w:rsidP="00271CF0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234E99" w:rsidRPr="00B92708" w14:paraId="0C0512C0" w14:textId="12CFDC98" w:rsidTr="00271CF0">
        <w:trPr>
          <w:trHeight w:val="340"/>
          <w:jc w:val="center"/>
        </w:trPr>
        <w:tc>
          <w:tcPr>
            <w:tcW w:w="10191" w:type="dxa"/>
            <w:gridSpan w:val="4"/>
            <w:shd w:val="clear" w:color="auto" w:fill="D9F5FF"/>
            <w:vAlign w:val="center"/>
          </w:tcPr>
          <w:p w14:paraId="4B4E72AF" w14:textId="3E956BDF" w:rsidR="00234E99" w:rsidRPr="00B92708" w:rsidRDefault="00234E99" w:rsidP="00271CF0">
            <w:pPr>
              <w:jc w:val="left"/>
              <w:rPr>
                <w:b/>
                <w:bCs/>
                <w:sz w:val="18"/>
                <w:szCs w:val="18"/>
              </w:rPr>
            </w:pPr>
            <w:r w:rsidRPr="005954B2">
              <w:rPr>
                <w:b/>
                <w:bCs/>
                <w:szCs w:val="20"/>
              </w:rPr>
              <w:t xml:space="preserve">Tranche optionnelle 1 </w:t>
            </w:r>
            <w:r w:rsidRPr="00B92708">
              <w:rPr>
                <w:b/>
                <w:bCs/>
                <w:sz w:val="18"/>
                <w:szCs w:val="18"/>
              </w:rPr>
              <w:t xml:space="preserve">- </w:t>
            </w:r>
            <w:r w:rsidR="00156BFC">
              <w:rPr>
                <w:sz w:val="18"/>
                <w:szCs w:val="18"/>
              </w:rPr>
              <w:t>Etude d’impact</w:t>
            </w:r>
          </w:p>
        </w:tc>
      </w:tr>
      <w:tr w:rsidR="00271CF0" w:rsidRPr="00B92708" w14:paraId="6948BF9A" w14:textId="1B9277A5" w:rsidTr="00C242F0">
        <w:trPr>
          <w:trHeight w:val="283"/>
          <w:jc w:val="center"/>
        </w:trPr>
        <w:tc>
          <w:tcPr>
            <w:tcW w:w="5434" w:type="dxa"/>
            <w:vAlign w:val="center"/>
          </w:tcPr>
          <w:p w14:paraId="00053DF7" w14:textId="5D439098" w:rsidR="00B92708" w:rsidRPr="00B92708" w:rsidRDefault="00C242F0" w:rsidP="00271CF0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Réalisation</w:t>
            </w:r>
            <w:r w:rsidR="00156BFC">
              <w:rPr>
                <w:sz w:val="18"/>
                <w:szCs w:val="18"/>
              </w:rPr>
              <w:t xml:space="preserve"> </w:t>
            </w:r>
            <w:r w:rsidR="009E66DE">
              <w:rPr>
                <w:sz w:val="18"/>
                <w:szCs w:val="18"/>
              </w:rPr>
              <w:t>de l’</w:t>
            </w:r>
            <w:r w:rsidR="00156BFC">
              <w:rPr>
                <w:sz w:val="18"/>
                <w:szCs w:val="18"/>
              </w:rPr>
              <w:t>étude d’impact</w:t>
            </w:r>
          </w:p>
        </w:tc>
        <w:tc>
          <w:tcPr>
            <w:tcW w:w="1922" w:type="dxa"/>
            <w:vAlign w:val="center"/>
          </w:tcPr>
          <w:p w14:paraId="3F242914" w14:textId="77777777" w:rsidR="00B92708" w:rsidRPr="00B92708" w:rsidRDefault="00B92708" w:rsidP="00271CF0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07F8B20" w14:textId="65F04544" w:rsidR="00B92708" w:rsidRPr="00234E99" w:rsidRDefault="00234E99" w:rsidP="00271CF0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5D04C723" w14:textId="77777777" w:rsidR="00B92708" w:rsidRPr="00B92708" w:rsidRDefault="00B92708" w:rsidP="00271CF0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560934" w:rsidRPr="00B92708" w14:paraId="42AECBAA" w14:textId="77777777" w:rsidTr="00560934">
        <w:trPr>
          <w:trHeight w:val="340"/>
          <w:jc w:val="center"/>
        </w:trPr>
        <w:tc>
          <w:tcPr>
            <w:tcW w:w="5434" w:type="dxa"/>
            <w:shd w:val="clear" w:color="auto" w:fill="D9F5FF"/>
            <w:vAlign w:val="center"/>
          </w:tcPr>
          <w:p w14:paraId="58E79054" w14:textId="2319974B" w:rsidR="00560934" w:rsidRDefault="00560934" w:rsidP="00560934">
            <w:pPr>
              <w:jc w:val="right"/>
              <w:rPr>
                <w:sz w:val="18"/>
                <w:szCs w:val="18"/>
              </w:rPr>
            </w:pPr>
            <w:r w:rsidRPr="005954B2">
              <w:rPr>
                <w:b/>
                <w:bCs/>
                <w:szCs w:val="20"/>
              </w:rPr>
              <w:t>Sous-total TO</w:t>
            </w:r>
            <w:r>
              <w:rPr>
                <w:b/>
                <w:bCs/>
                <w:szCs w:val="20"/>
              </w:rPr>
              <w:t>1</w:t>
            </w:r>
          </w:p>
        </w:tc>
        <w:tc>
          <w:tcPr>
            <w:tcW w:w="1922" w:type="dxa"/>
            <w:shd w:val="clear" w:color="auto" w:fill="D9F5FF"/>
            <w:vAlign w:val="center"/>
          </w:tcPr>
          <w:p w14:paraId="4698C2AD" w14:textId="77777777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F5FF"/>
            <w:vAlign w:val="center"/>
          </w:tcPr>
          <w:p w14:paraId="6D7150B8" w14:textId="00C9B45B" w:rsidR="00560934" w:rsidRPr="00234E99" w:rsidRDefault="00560934" w:rsidP="00560934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shd w:val="clear" w:color="auto" w:fill="D9F5FF"/>
            <w:vAlign w:val="center"/>
          </w:tcPr>
          <w:p w14:paraId="2F3295EF" w14:textId="77777777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156BFC" w:rsidRPr="00B92708" w14:paraId="3A48B464" w14:textId="1B586D86" w:rsidTr="00156BFC">
        <w:trPr>
          <w:trHeight w:val="340"/>
          <w:jc w:val="center"/>
        </w:trPr>
        <w:tc>
          <w:tcPr>
            <w:tcW w:w="10191" w:type="dxa"/>
            <w:gridSpan w:val="4"/>
            <w:shd w:val="clear" w:color="auto" w:fill="D9F5FF"/>
            <w:vAlign w:val="center"/>
          </w:tcPr>
          <w:p w14:paraId="2A6E5F0F" w14:textId="133E5BD7" w:rsidR="00156BFC" w:rsidRPr="00B92708" w:rsidRDefault="00156BFC" w:rsidP="00271CF0">
            <w:pPr>
              <w:jc w:val="left"/>
              <w:rPr>
                <w:b/>
                <w:bCs/>
                <w:sz w:val="18"/>
                <w:szCs w:val="18"/>
              </w:rPr>
            </w:pPr>
            <w:r w:rsidRPr="005954B2">
              <w:rPr>
                <w:b/>
                <w:bCs/>
                <w:szCs w:val="20"/>
              </w:rPr>
              <w:t xml:space="preserve">Tranche optionnelle </w:t>
            </w:r>
            <w:r>
              <w:rPr>
                <w:b/>
                <w:bCs/>
                <w:szCs w:val="20"/>
              </w:rPr>
              <w:t>2</w:t>
            </w:r>
            <w:r w:rsidRPr="005954B2">
              <w:rPr>
                <w:b/>
                <w:bCs/>
                <w:szCs w:val="20"/>
              </w:rPr>
              <w:t xml:space="preserve"> </w:t>
            </w:r>
            <w:r w:rsidRPr="00B92708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Suivi de l’opération</w:t>
            </w:r>
          </w:p>
        </w:tc>
      </w:tr>
      <w:tr w:rsidR="00560934" w:rsidRPr="00B92708" w14:paraId="2D0FBB1E" w14:textId="674190D2" w:rsidTr="00C242F0">
        <w:trPr>
          <w:trHeight w:val="283"/>
          <w:jc w:val="center"/>
        </w:trPr>
        <w:tc>
          <w:tcPr>
            <w:tcW w:w="5434" w:type="dxa"/>
            <w:vAlign w:val="center"/>
          </w:tcPr>
          <w:p w14:paraId="70BADDB3" w14:textId="07E57B51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Evaluation écologique + rapport</w:t>
            </w:r>
          </w:p>
        </w:tc>
        <w:tc>
          <w:tcPr>
            <w:tcW w:w="1922" w:type="dxa"/>
            <w:vAlign w:val="center"/>
          </w:tcPr>
          <w:p w14:paraId="381F8A77" w14:textId="77777777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A2273A0" w14:textId="45DE31CE" w:rsidR="00560934" w:rsidRPr="00234E99" w:rsidRDefault="00560934" w:rsidP="00560934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595DC857" w14:textId="77777777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560934" w:rsidRPr="00B92708" w14:paraId="6462DE31" w14:textId="7DDB9BB3" w:rsidTr="00C242F0">
        <w:trPr>
          <w:trHeight w:val="283"/>
          <w:jc w:val="center"/>
        </w:trPr>
        <w:tc>
          <w:tcPr>
            <w:tcW w:w="5434" w:type="dxa"/>
            <w:vAlign w:val="center"/>
          </w:tcPr>
          <w:p w14:paraId="03DCE57E" w14:textId="07D8D660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Veille écologique sur 3 ans à raison d’une visite par an</w:t>
            </w:r>
          </w:p>
        </w:tc>
        <w:tc>
          <w:tcPr>
            <w:tcW w:w="1922" w:type="dxa"/>
            <w:vAlign w:val="center"/>
          </w:tcPr>
          <w:p w14:paraId="1EEC2562" w14:textId="77777777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8911B35" w14:textId="78298D2A" w:rsidR="00560934" w:rsidRPr="00234E99" w:rsidRDefault="00560934" w:rsidP="00560934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6CF12A05" w14:textId="77777777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560934" w:rsidRPr="00B92708" w14:paraId="42ABDC02" w14:textId="77777777" w:rsidTr="00C242F0">
        <w:trPr>
          <w:trHeight w:val="283"/>
          <w:jc w:val="center"/>
        </w:trPr>
        <w:tc>
          <w:tcPr>
            <w:tcW w:w="5434" w:type="dxa"/>
            <w:vAlign w:val="center"/>
          </w:tcPr>
          <w:p w14:paraId="0E4B7062" w14:textId="24A4E79C" w:rsidR="00560934" w:rsidRPr="00B92708" w:rsidRDefault="00560934" w:rsidP="0056093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Rapports annuels + Rapport final</w:t>
            </w:r>
          </w:p>
        </w:tc>
        <w:tc>
          <w:tcPr>
            <w:tcW w:w="1922" w:type="dxa"/>
            <w:vAlign w:val="center"/>
          </w:tcPr>
          <w:p w14:paraId="7F23282B" w14:textId="77777777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2C8E389" w14:textId="77777777" w:rsidR="00560934" w:rsidRPr="00234E99" w:rsidRDefault="00560934" w:rsidP="0056093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FCDBBD5" w14:textId="77777777" w:rsidR="00560934" w:rsidRPr="00B92708" w:rsidRDefault="00560934" w:rsidP="00560934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271CF0" w:rsidRPr="00B92708" w14:paraId="7652455B" w14:textId="7AE5F5BA" w:rsidTr="00271CF0">
        <w:trPr>
          <w:trHeight w:val="340"/>
          <w:jc w:val="center"/>
        </w:trPr>
        <w:tc>
          <w:tcPr>
            <w:tcW w:w="5434" w:type="dxa"/>
            <w:shd w:val="clear" w:color="auto" w:fill="D9F5FF"/>
            <w:vAlign w:val="center"/>
          </w:tcPr>
          <w:p w14:paraId="4C2512CB" w14:textId="3FFD60F4" w:rsidR="00B92708" w:rsidRPr="005954B2" w:rsidRDefault="00B92708" w:rsidP="00271CF0">
            <w:pPr>
              <w:jc w:val="right"/>
              <w:rPr>
                <w:b/>
                <w:bCs/>
                <w:szCs w:val="20"/>
              </w:rPr>
            </w:pPr>
            <w:r w:rsidRPr="005954B2">
              <w:rPr>
                <w:b/>
                <w:bCs/>
                <w:szCs w:val="20"/>
              </w:rPr>
              <w:t>Sous-total TO</w:t>
            </w:r>
            <w:r w:rsidR="00156BFC">
              <w:rPr>
                <w:b/>
                <w:bCs/>
                <w:szCs w:val="20"/>
              </w:rPr>
              <w:t>2</w:t>
            </w:r>
          </w:p>
        </w:tc>
        <w:tc>
          <w:tcPr>
            <w:tcW w:w="1922" w:type="dxa"/>
            <w:shd w:val="clear" w:color="auto" w:fill="D9F5FF"/>
            <w:vAlign w:val="center"/>
          </w:tcPr>
          <w:p w14:paraId="79ACD41D" w14:textId="77777777" w:rsidR="00B92708" w:rsidRPr="00B92708" w:rsidRDefault="00B92708" w:rsidP="00271CF0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F5FF"/>
            <w:vAlign w:val="center"/>
          </w:tcPr>
          <w:p w14:paraId="154D3709" w14:textId="06B397ED" w:rsidR="00B92708" w:rsidRPr="00234E99" w:rsidRDefault="00234E99" w:rsidP="00271CF0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shd w:val="clear" w:color="auto" w:fill="D9F5FF"/>
            <w:vAlign w:val="center"/>
          </w:tcPr>
          <w:p w14:paraId="6310E0C5" w14:textId="77777777" w:rsidR="00B92708" w:rsidRPr="00B92708" w:rsidRDefault="00B92708" w:rsidP="00271CF0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271CF0" w:rsidRPr="00B92708" w14:paraId="29D0335B" w14:textId="198BDDAE" w:rsidTr="00271CF0">
        <w:trPr>
          <w:trHeight w:val="340"/>
          <w:jc w:val="center"/>
        </w:trPr>
        <w:tc>
          <w:tcPr>
            <w:tcW w:w="5434" w:type="dxa"/>
            <w:shd w:val="clear" w:color="auto" w:fill="D9F5FF"/>
            <w:vAlign w:val="center"/>
          </w:tcPr>
          <w:p w14:paraId="3D2590CA" w14:textId="64E20323" w:rsidR="00B92708" w:rsidRPr="005954B2" w:rsidRDefault="00B92708" w:rsidP="00271CF0">
            <w:pPr>
              <w:jc w:val="right"/>
              <w:rPr>
                <w:b/>
                <w:bCs/>
                <w:szCs w:val="20"/>
              </w:rPr>
            </w:pPr>
            <w:r w:rsidRPr="005954B2">
              <w:rPr>
                <w:b/>
                <w:bCs/>
                <w:szCs w:val="20"/>
              </w:rPr>
              <w:t>Total TF + TO1</w:t>
            </w:r>
            <w:r w:rsidR="00156BFC">
              <w:rPr>
                <w:b/>
                <w:bCs/>
                <w:szCs w:val="20"/>
              </w:rPr>
              <w:t xml:space="preserve"> + TO2</w:t>
            </w:r>
          </w:p>
        </w:tc>
        <w:tc>
          <w:tcPr>
            <w:tcW w:w="1922" w:type="dxa"/>
            <w:shd w:val="clear" w:color="auto" w:fill="D9F5FF"/>
            <w:vAlign w:val="center"/>
          </w:tcPr>
          <w:p w14:paraId="0BB7EB72" w14:textId="77777777" w:rsidR="00B92708" w:rsidRPr="00B92708" w:rsidRDefault="00B92708" w:rsidP="00271CF0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F5FF"/>
            <w:vAlign w:val="center"/>
          </w:tcPr>
          <w:p w14:paraId="49F3744C" w14:textId="54DD78BA" w:rsidR="00B92708" w:rsidRPr="00234E99" w:rsidRDefault="00E04899" w:rsidP="00271C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</w:t>
            </w:r>
            <w:r w:rsidR="00234E99"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shd w:val="clear" w:color="auto" w:fill="D9F5FF"/>
            <w:vAlign w:val="center"/>
          </w:tcPr>
          <w:p w14:paraId="25C41635" w14:textId="77777777" w:rsidR="00B92708" w:rsidRPr="00B92708" w:rsidRDefault="00B92708" w:rsidP="00271CF0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bookmarkEnd w:id="3"/>
    <w:p w14:paraId="0F4B4164" w14:textId="532DE5AD" w:rsidR="00677570" w:rsidRDefault="00677570" w:rsidP="00677570">
      <w:r>
        <w:t>(1) Pourcentage de l’élément de mission par rapport à la rémunération. Ce pourcentage est donné à titre indicatif.</w:t>
      </w:r>
    </w:p>
    <w:p w14:paraId="22D0F79D" w14:textId="70CFE6E3" w:rsidR="00234E99" w:rsidRDefault="00234E99" w:rsidP="00677570">
      <w:r>
        <w:t>(2) Information donnée à titre indicatif.</w:t>
      </w:r>
    </w:p>
    <w:p w14:paraId="70D47BE9" w14:textId="77777777" w:rsidR="00AA7D2F" w:rsidRDefault="00AA7D2F" w:rsidP="00AA7D2F">
      <w:pPr>
        <w:jc w:val="center"/>
        <w:rPr>
          <w:b/>
          <w:bCs/>
          <w:sz w:val="28"/>
          <w:szCs w:val="32"/>
        </w:rPr>
      </w:pPr>
    </w:p>
    <w:p w14:paraId="6BA9737A" w14:textId="01BBEF27" w:rsidR="009B6B85" w:rsidRPr="009B6B85" w:rsidRDefault="009B6B85" w:rsidP="00972D83">
      <w:pPr>
        <w:rPr>
          <w:u w:val="single"/>
        </w:rPr>
      </w:pPr>
    </w:p>
    <w:sectPr w:rsidR="009B6B85" w:rsidRPr="009B6B85" w:rsidSect="00A654F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60F98" w14:textId="77777777" w:rsidR="001C3041" w:rsidRDefault="001C3041" w:rsidP="001C3041">
      <w:pPr>
        <w:spacing w:before="0" w:after="0"/>
      </w:pPr>
      <w:r>
        <w:separator/>
      </w:r>
    </w:p>
  </w:endnote>
  <w:endnote w:type="continuationSeparator" w:id="0">
    <w:p w14:paraId="28BCDEC8" w14:textId="77777777" w:rsidR="001C3041" w:rsidRDefault="001C3041" w:rsidP="001C30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5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D9D9D9" w:themeFill="background1" w:themeFillShade="D9"/>
      <w:tblLook w:val="04A0" w:firstRow="1" w:lastRow="0" w:firstColumn="1" w:lastColumn="0" w:noHBand="0" w:noVBand="1"/>
    </w:tblPr>
    <w:tblGrid>
      <w:gridCol w:w="1560"/>
      <w:gridCol w:w="6520"/>
      <w:gridCol w:w="1475"/>
    </w:tblGrid>
    <w:tr w:rsidR="001C3041" w:rsidRPr="001C3041" w14:paraId="0914E7EC" w14:textId="77777777" w:rsidTr="00560934">
      <w:trPr>
        <w:trHeight w:val="436"/>
      </w:trPr>
      <w:tc>
        <w:tcPr>
          <w:tcW w:w="1560" w:type="dxa"/>
          <w:shd w:val="clear" w:color="auto" w:fill="D9D9D9" w:themeFill="background1" w:themeFillShade="D9"/>
          <w:vAlign w:val="center"/>
        </w:tcPr>
        <w:p w14:paraId="3DC81D2A" w14:textId="18A64E34" w:rsidR="001C3041" w:rsidRPr="001C3041" w:rsidRDefault="00B32D17" w:rsidP="001C3041">
          <w:pPr>
            <w:pStyle w:val="Pieddepage"/>
            <w:jc w:val="center"/>
            <w:rPr>
              <w:sz w:val="16"/>
              <w:szCs w:val="18"/>
            </w:rPr>
          </w:pPr>
          <w:r>
            <w:rPr>
              <w:sz w:val="16"/>
              <w:szCs w:val="18"/>
            </w:rPr>
            <w:t>AE individuel</w:t>
          </w:r>
        </w:p>
      </w:tc>
      <w:tc>
        <w:tcPr>
          <w:tcW w:w="6520" w:type="dxa"/>
          <w:shd w:val="clear" w:color="auto" w:fill="D9D9D9" w:themeFill="background1" w:themeFillShade="D9"/>
          <w:vAlign w:val="center"/>
        </w:tcPr>
        <w:p w14:paraId="41139EBD" w14:textId="46A54F3F" w:rsidR="001C3041" w:rsidRPr="001C3041" w:rsidRDefault="00560934" w:rsidP="001C3041">
          <w:pPr>
            <w:pStyle w:val="Pieddepage"/>
            <w:jc w:val="center"/>
            <w:rPr>
              <w:sz w:val="16"/>
              <w:szCs w:val="18"/>
            </w:rPr>
          </w:pPr>
          <w:r w:rsidRPr="00560934">
            <w:rPr>
              <w:sz w:val="16"/>
              <w:szCs w:val="18"/>
            </w:rPr>
            <w:t>Marché de prestation</w:t>
          </w:r>
          <w:r w:rsidR="00584B4B">
            <w:rPr>
              <w:sz w:val="16"/>
              <w:szCs w:val="18"/>
            </w:rPr>
            <w:t>s</w:t>
          </w:r>
          <w:r w:rsidRPr="00560934">
            <w:rPr>
              <w:sz w:val="16"/>
              <w:szCs w:val="18"/>
            </w:rPr>
            <w:t xml:space="preserve"> intellectuelle</w:t>
          </w:r>
          <w:r w:rsidR="00584B4B">
            <w:rPr>
              <w:sz w:val="16"/>
              <w:szCs w:val="18"/>
            </w:rPr>
            <w:t>s</w:t>
          </w:r>
          <w:r w:rsidRPr="00560934">
            <w:rPr>
              <w:sz w:val="16"/>
              <w:szCs w:val="18"/>
            </w:rPr>
            <w:t xml:space="preserve"> relatif à une étude faune et flore 4 saisons </w:t>
          </w:r>
          <w:r w:rsidR="000818A9" w:rsidRPr="005A50F5">
            <w:rPr>
              <w:sz w:val="16"/>
              <w:szCs w:val="18"/>
            </w:rPr>
            <w:t xml:space="preserve">relative à la construction de l’extension du siège de la </w:t>
          </w:r>
          <w:r w:rsidR="000818A9">
            <w:rPr>
              <w:sz w:val="16"/>
              <w:szCs w:val="18"/>
            </w:rPr>
            <w:t>DISP</w:t>
          </w:r>
          <w:r w:rsidR="000818A9" w:rsidRPr="005A50F5">
            <w:rPr>
              <w:sz w:val="16"/>
              <w:szCs w:val="18"/>
            </w:rPr>
            <w:t xml:space="preserve"> de Marseille.</w:t>
          </w:r>
        </w:p>
      </w:tc>
      <w:tc>
        <w:tcPr>
          <w:tcW w:w="1475" w:type="dxa"/>
          <w:shd w:val="clear" w:color="auto" w:fill="D9D9D9" w:themeFill="background1" w:themeFillShade="D9"/>
          <w:vAlign w:val="center"/>
        </w:tcPr>
        <w:p w14:paraId="28BD8144" w14:textId="1C072415" w:rsidR="001C3041" w:rsidRPr="00AA7D2F" w:rsidRDefault="001C3041" w:rsidP="001C3041">
          <w:pPr>
            <w:pStyle w:val="Pieddepage"/>
            <w:jc w:val="center"/>
            <w:rPr>
              <w:sz w:val="16"/>
              <w:szCs w:val="18"/>
            </w:rPr>
          </w:pPr>
          <w:r w:rsidRPr="00AA7D2F">
            <w:rPr>
              <w:sz w:val="16"/>
              <w:szCs w:val="18"/>
            </w:rPr>
            <w:t xml:space="preserve">Page </w:t>
          </w:r>
          <w:r w:rsidRPr="00AA7D2F">
            <w:rPr>
              <w:sz w:val="16"/>
              <w:szCs w:val="18"/>
            </w:rPr>
            <w:fldChar w:fldCharType="begin"/>
          </w:r>
          <w:r w:rsidRPr="00AA7D2F">
            <w:rPr>
              <w:sz w:val="16"/>
              <w:szCs w:val="18"/>
            </w:rPr>
            <w:instrText>PAGE  \* Arabic  \* MERGEFORMAT</w:instrText>
          </w:r>
          <w:r w:rsidRPr="00AA7D2F">
            <w:rPr>
              <w:sz w:val="16"/>
              <w:szCs w:val="18"/>
            </w:rPr>
            <w:fldChar w:fldCharType="separate"/>
          </w:r>
          <w:r w:rsidRPr="00AA7D2F">
            <w:rPr>
              <w:sz w:val="16"/>
              <w:szCs w:val="18"/>
            </w:rPr>
            <w:t>1</w:t>
          </w:r>
          <w:r w:rsidRPr="00AA7D2F">
            <w:rPr>
              <w:sz w:val="16"/>
              <w:szCs w:val="18"/>
            </w:rPr>
            <w:fldChar w:fldCharType="end"/>
          </w:r>
          <w:r w:rsidRPr="00AA7D2F">
            <w:rPr>
              <w:sz w:val="16"/>
              <w:szCs w:val="18"/>
            </w:rPr>
            <w:t xml:space="preserve"> sur </w:t>
          </w:r>
          <w:r w:rsidRPr="00AA7D2F">
            <w:rPr>
              <w:sz w:val="16"/>
              <w:szCs w:val="18"/>
            </w:rPr>
            <w:fldChar w:fldCharType="begin"/>
          </w:r>
          <w:r w:rsidRPr="00AA7D2F">
            <w:rPr>
              <w:sz w:val="16"/>
              <w:szCs w:val="18"/>
            </w:rPr>
            <w:instrText>NUMPAGES  \* Arabic  \* MERGEFORMAT</w:instrText>
          </w:r>
          <w:r w:rsidRPr="00AA7D2F">
            <w:rPr>
              <w:sz w:val="16"/>
              <w:szCs w:val="18"/>
            </w:rPr>
            <w:fldChar w:fldCharType="separate"/>
          </w:r>
          <w:r w:rsidRPr="00AA7D2F">
            <w:rPr>
              <w:sz w:val="16"/>
              <w:szCs w:val="18"/>
            </w:rPr>
            <w:t>2</w:t>
          </w:r>
          <w:r w:rsidRPr="00AA7D2F">
            <w:rPr>
              <w:sz w:val="16"/>
              <w:szCs w:val="18"/>
            </w:rPr>
            <w:fldChar w:fldCharType="end"/>
          </w:r>
        </w:p>
      </w:tc>
    </w:tr>
  </w:tbl>
  <w:p w14:paraId="08015F91" w14:textId="48478AC2" w:rsidR="001C3041" w:rsidRPr="001C3041" w:rsidRDefault="00B32D17" w:rsidP="001C3041">
    <w:pPr>
      <w:pStyle w:val="Pieddepage"/>
      <w:jc w:val="center"/>
      <w:rPr>
        <w:sz w:val="16"/>
        <w:szCs w:val="18"/>
      </w:rPr>
    </w:pPr>
    <w:r>
      <w:rPr>
        <w:sz w:val="16"/>
        <w:szCs w:val="18"/>
      </w:rPr>
      <w:t>Département de l’Immobilier – Aix-en-Provence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9A2A" w14:textId="77777777" w:rsidR="001C3041" w:rsidRDefault="001C3041" w:rsidP="001C3041">
      <w:pPr>
        <w:spacing w:before="0" w:after="0"/>
      </w:pPr>
      <w:r>
        <w:separator/>
      </w:r>
    </w:p>
  </w:footnote>
  <w:footnote w:type="continuationSeparator" w:id="0">
    <w:p w14:paraId="28ED5AC7" w14:textId="77777777" w:rsidR="001C3041" w:rsidRDefault="001C3041" w:rsidP="001C304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37A1A05"/>
    <w:multiLevelType w:val="hybridMultilevel"/>
    <w:tmpl w:val="D390F1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A0FF4"/>
    <w:multiLevelType w:val="hybridMultilevel"/>
    <w:tmpl w:val="684247A4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D2924"/>
    <w:multiLevelType w:val="hybridMultilevel"/>
    <w:tmpl w:val="215AC0F8"/>
    <w:lvl w:ilvl="0" w:tplc="2D243B3A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C39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1B4031"/>
    <w:multiLevelType w:val="multilevel"/>
    <w:tmpl w:val="00E6DA36"/>
    <w:lvl w:ilvl="0">
      <w:start w:val="1"/>
      <w:numFmt w:val="decimal"/>
      <w:lvlText w:val="2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5B2011"/>
    <w:multiLevelType w:val="hybridMultilevel"/>
    <w:tmpl w:val="B0DC7624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0168E"/>
    <w:multiLevelType w:val="hybridMultilevel"/>
    <w:tmpl w:val="FDDEEB5E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51195"/>
    <w:multiLevelType w:val="hybridMultilevel"/>
    <w:tmpl w:val="4D60BB48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96701"/>
    <w:multiLevelType w:val="multilevel"/>
    <w:tmpl w:val="32C4EBCE"/>
    <w:lvl w:ilvl="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6F4B44"/>
    <w:multiLevelType w:val="hybridMultilevel"/>
    <w:tmpl w:val="6F662344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33706"/>
    <w:multiLevelType w:val="hybridMultilevel"/>
    <w:tmpl w:val="4FCEED3E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0103F"/>
    <w:multiLevelType w:val="multilevel"/>
    <w:tmpl w:val="5EB0F2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DD13EFD"/>
    <w:multiLevelType w:val="hybridMultilevel"/>
    <w:tmpl w:val="150A6F36"/>
    <w:lvl w:ilvl="0" w:tplc="B1220C78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A604E4"/>
    <w:multiLevelType w:val="hybridMultilevel"/>
    <w:tmpl w:val="9B6291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D050A6"/>
    <w:multiLevelType w:val="hybridMultilevel"/>
    <w:tmpl w:val="743CAD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F84C00"/>
    <w:multiLevelType w:val="hybridMultilevel"/>
    <w:tmpl w:val="3B2A07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F31920"/>
    <w:multiLevelType w:val="multilevel"/>
    <w:tmpl w:val="00E6DA36"/>
    <w:lvl w:ilvl="0">
      <w:start w:val="1"/>
      <w:numFmt w:val="decimal"/>
      <w:lvlText w:val="2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DD644CF"/>
    <w:multiLevelType w:val="multilevel"/>
    <w:tmpl w:val="041E3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20"/>
  </w:num>
  <w:num w:numId="3">
    <w:abstractNumId w:val="20"/>
  </w:num>
  <w:num w:numId="4">
    <w:abstractNumId w:val="14"/>
  </w:num>
  <w:num w:numId="5">
    <w:abstractNumId w:val="15"/>
  </w:num>
  <w:num w:numId="6">
    <w:abstractNumId w:val="13"/>
  </w:num>
  <w:num w:numId="7">
    <w:abstractNumId w:val="12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3"/>
  </w:num>
  <w:num w:numId="13">
    <w:abstractNumId w:val="7"/>
  </w:num>
  <w:num w:numId="14">
    <w:abstractNumId w:val="0"/>
  </w:num>
  <w:num w:numId="15">
    <w:abstractNumId w:val="1"/>
  </w:num>
  <w:num w:numId="16">
    <w:abstractNumId w:val="2"/>
  </w:num>
  <w:num w:numId="17">
    <w:abstractNumId w:val="18"/>
  </w:num>
  <w:num w:numId="18">
    <w:abstractNumId w:val="16"/>
  </w:num>
  <w:num w:numId="19">
    <w:abstractNumId w:val="17"/>
  </w:num>
  <w:num w:numId="20">
    <w:abstractNumId w:val="6"/>
  </w:num>
  <w:num w:numId="21">
    <w:abstractNumId w:val="19"/>
  </w:num>
  <w:num w:numId="22">
    <w:abstractNumId w:val="11"/>
  </w:num>
  <w:num w:numId="23">
    <w:abstractNumId w:val="5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8C6"/>
    <w:rsid w:val="00022903"/>
    <w:rsid w:val="00046050"/>
    <w:rsid w:val="000564E7"/>
    <w:rsid w:val="0006140B"/>
    <w:rsid w:val="00065D12"/>
    <w:rsid w:val="000818A9"/>
    <w:rsid w:val="0009733F"/>
    <w:rsid w:val="000D0608"/>
    <w:rsid w:val="000D5C49"/>
    <w:rsid w:val="000F2A0A"/>
    <w:rsid w:val="00101A19"/>
    <w:rsid w:val="0011701E"/>
    <w:rsid w:val="00155F66"/>
    <w:rsid w:val="00156BFC"/>
    <w:rsid w:val="001A27ED"/>
    <w:rsid w:val="001C3041"/>
    <w:rsid w:val="001E31EC"/>
    <w:rsid w:val="001F5F3F"/>
    <w:rsid w:val="00212EC1"/>
    <w:rsid w:val="002341FB"/>
    <w:rsid w:val="00234E99"/>
    <w:rsid w:val="00271CF0"/>
    <w:rsid w:val="002A0EC4"/>
    <w:rsid w:val="002A21DD"/>
    <w:rsid w:val="002C2F82"/>
    <w:rsid w:val="002D1194"/>
    <w:rsid w:val="002F22D9"/>
    <w:rsid w:val="00300BEF"/>
    <w:rsid w:val="00306E61"/>
    <w:rsid w:val="0032252A"/>
    <w:rsid w:val="0034525F"/>
    <w:rsid w:val="003528E5"/>
    <w:rsid w:val="00370CC2"/>
    <w:rsid w:val="003846F6"/>
    <w:rsid w:val="00385E37"/>
    <w:rsid w:val="00394541"/>
    <w:rsid w:val="003D4372"/>
    <w:rsid w:val="003F246A"/>
    <w:rsid w:val="00433339"/>
    <w:rsid w:val="004776D6"/>
    <w:rsid w:val="00497453"/>
    <w:rsid w:val="004A5669"/>
    <w:rsid w:val="004C13D3"/>
    <w:rsid w:val="004F4648"/>
    <w:rsid w:val="0050533C"/>
    <w:rsid w:val="005204DC"/>
    <w:rsid w:val="005214C0"/>
    <w:rsid w:val="005244B0"/>
    <w:rsid w:val="00531169"/>
    <w:rsid w:val="00560934"/>
    <w:rsid w:val="00584B4B"/>
    <w:rsid w:val="005954B2"/>
    <w:rsid w:val="005A5504"/>
    <w:rsid w:val="005C44FA"/>
    <w:rsid w:val="005C4DA4"/>
    <w:rsid w:val="005D590C"/>
    <w:rsid w:val="00631A4A"/>
    <w:rsid w:val="00645969"/>
    <w:rsid w:val="00677570"/>
    <w:rsid w:val="00681CBB"/>
    <w:rsid w:val="006A28EE"/>
    <w:rsid w:val="006B1109"/>
    <w:rsid w:val="006C1F02"/>
    <w:rsid w:val="006C2D86"/>
    <w:rsid w:val="006E62C0"/>
    <w:rsid w:val="006F285C"/>
    <w:rsid w:val="00702973"/>
    <w:rsid w:val="00740C47"/>
    <w:rsid w:val="00752CA8"/>
    <w:rsid w:val="0076594D"/>
    <w:rsid w:val="00766192"/>
    <w:rsid w:val="00767CAB"/>
    <w:rsid w:val="007745E0"/>
    <w:rsid w:val="007752FF"/>
    <w:rsid w:val="00776DF2"/>
    <w:rsid w:val="007E440C"/>
    <w:rsid w:val="007F27B7"/>
    <w:rsid w:val="00812B5A"/>
    <w:rsid w:val="00832713"/>
    <w:rsid w:val="00855955"/>
    <w:rsid w:val="0088179B"/>
    <w:rsid w:val="008858B7"/>
    <w:rsid w:val="00891CD4"/>
    <w:rsid w:val="00897CFD"/>
    <w:rsid w:val="008A4722"/>
    <w:rsid w:val="008C51DD"/>
    <w:rsid w:val="008D3AB6"/>
    <w:rsid w:val="008E4717"/>
    <w:rsid w:val="008F276B"/>
    <w:rsid w:val="00913E8F"/>
    <w:rsid w:val="009238EF"/>
    <w:rsid w:val="00951CDB"/>
    <w:rsid w:val="00972D83"/>
    <w:rsid w:val="00982F06"/>
    <w:rsid w:val="009B6B85"/>
    <w:rsid w:val="009C6F5E"/>
    <w:rsid w:val="009E66DE"/>
    <w:rsid w:val="009F1BD4"/>
    <w:rsid w:val="00A137EF"/>
    <w:rsid w:val="00A51F77"/>
    <w:rsid w:val="00A6301E"/>
    <w:rsid w:val="00A654FA"/>
    <w:rsid w:val="00AA7D2F"/>
    <w:rsid w:val="00AB3881"/>
    <w:rsid w:val="00AE0660"/>
    <w:rsid w:val="00AE6087"/>
    <w:rsid w:val="00B178C6"/>
    <w:rsid w:val="00B216D2"/>
    <w:rsid w:val="00B32D17"/>
    <w:rsid w:val="00B4515C"/>
    <w:rsid w:val="00B555FB"/>
    <w:rsid w:val="00B55E11"/>
    <w:rsid w:val="00B56641"/>
    <w:rsid w:val="00B65FF0"/>
    <w:rsid w:val="00B71EEF"/>
    <w:rsid w:val="00B750CA"/>
    <w:rsid w:val="00B81E11"/>
    <w:rsid w:val="00B858E3"/>
    <w:rsid w:val="00B92708"/>
    <w:rsid w:val="00BE5B56"/>
    <w:rsid w:val="00BF3834"/>
    <w:rsid w:val="00C06712"/>
    <w:rsid w:val="00C237B4"/>
    <w:rsid w:val="00C242F0"/>
    <w:rsid w:val="00C27858"/>
    <w:rsid w:val="00C56BCD"/>
    <w:rsid w:val="00CB3859"/>
    <w:rsid w:val="00CD79DE"/>
    <w:rsid w:val="00CE79F0"/>
    <w:rsid w:val="00CF053D"/>
    <w:rsid w:val="00CF13BE"/>
    <w:rsid w:val="00CF314D"/>
    <w:rsid w:val="00CF43EE"/>
    <w:rsid w:val="00D12E1D"/>
    <w:rsid w:val="00D25A75"/>
    <w:rsid w:val="00D423B7"/>
    <w:rsid w:val="00D425A6"/>
    <w:rsid w:val="00D42924"/>
    <w:rsid w:val="00DA3F22"/>
    <w:rsid w:val="00DB433A"/>
    <w:rsid w:val="00DE2F87"/>
    <w:rsid w:val="00DF28B4"/>
    <w:rsid w:val="00DF5378"/>
    <w:rsid w:val="00E04899"/>
    <w:rsid w:val="00E10B97"/>
    <w:rsid w:val="00E20089"/>
    <w:rsid w:val="00E72132"/>
    <w:rsid w:val="00EA50EE"/>
    <w:rsid w:val="00F1201A"/>
    <w:rsid w:val="00F205D3"/>
    <w:rsid w:val="00F44B4A"/>
    <w:rsid w:val="00F83267"/>
    <w:rsid w:val="00F9185E"/>
    <w:rsid w:val="00F955CF"/>
    <w:rsid w:val="00FA5741"/>
    <w:rsid w:val="00FB1D26"/>
    <w:rsid w:val="00FB45E2"/>
    <w:rsid w:val="00FB6251"/>
    <w:rsid w:val="00FC38DA"/>
    <w:rsid w:val="00FD1E54"/>
    <w:rsid w:val="00FD2E67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AA89701"/>
  <w15:chartTrackingRefBased/>
  <w15:docId w15:val="{709FF013-74D0-4B95-A49E-057DB25B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717"/>
    <w:pPr>
      <w:keepNext/>
      <w:keepLines/>
      <w:spacing w:before="120" w:after="120" w:line="240" w:lineRule="auto"/>
      <w:contextualSpacing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E4717"/>
    <w:pPr>
      <w:pageBreakBefore/>
      <w:pBdr>
        <w:bottom w:val="single" w:sz="4" w:space="1" w:color="auto"/>
      </w:pBdr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4717"/>
    <w:pPr>
      <w:numPr>
        <w:numId w:val="1"/>
      </w:numPr>
      <w:ind w:left="36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4717"/>
    <w:pPr>
      <w:numPr>
        <w:ilvl w:val="1"/>
        <w:numId w:val="2"/>
      </w:numPr>
      <w:outlineLvl w:val="2"/>
    </w:pPr>
    <w:rPr>
      <w:rFonts w:eastAsiaTheme="majorEastAsia" w:cstheme="majorBidi"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4717"/>
    <w:pPr>
      <w:numPr>
        <w:ilvl w:val="2"/>
        <w:numId w:val="3"/>
      </w:numPr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4717"/>
    <w:rPr>
      <w:rFonts w:ascii="Marianne" w:eastAsiaTheme="majorEastAsia" w:hAnsi="Marianne" w:cstheme="majorBidi"/>
      <w:color w:val="000000" w:themeColor="text1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E4717"/>
    <w:rPr>
      <w:rFonts w:ascii="Marianne" w:eastAsiaTheme="majorEastAsia" w:hAnsi="Marianne" w:cstheme="majorBidi"/>
      <w:b/>
      <w:color w:val="000000" w:themeColor="text1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E4717"/>
    <w:rPr>
      <w:rFonts w:ascii="Marianne" w:eastAsiaTheme="majorEastAsia" w:hAnsi="Marianne" w:cstheme="majorBidi"/>
      <w:color w:val="000000" w:themeColor="text1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8E4717"/>
    <w:rPr>
      <w:rFonts w:ascii="Marianne" w:eastAsiaTheme="majorEastAsia" w:hAnsi="Marianne" w:cstheme="majorBidi"/>
      <w:i/>
      <w:iCs/>
      <w:color w:val="000000" w:themeColor="text1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8E4717"/>
    <w:pPr>
      <w:pageBreakBefore/>
      <w:jc w:val="center"/>
    </w:pPr>
    <w:rPr>
      <w:rFonts w:eastAsiaTheme="majorEastAsia" w:cstheme="majorBidi"/>
      <w:b/>
      <w:spacing w:val="-20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4717"/>
    <w:rPr>
      <w:rFonts w:ascii="Marianne" w:eastAsiaTheme="majorEastAsia" w:hAnsi="Marianne" w:cstheme="majorBidi"/>
      <w:b/>
      <w:spacing w:val="-20"/>
      <w:sz w:val="32"/>
      <w:szCs w:val="56"/>
    </w:rPr>
  </w:style>
  <w:style w:type="character" w:styleId="Rfrencelgre">
    <w:name w:val="Subtle Reference"/>
    <w:basedOn w:val="Policepardfaut"/>
    <w:uiPriority w:val="31"/>
    <w:rsid w:val="008E4717"/>
    <w:rPr>
      <w:rFonts w:ascii="Marianne" w:hAnsi="Marianne"/>
      <w:caps w:val="0"/>
      <w:smallCaps w:val="0"/>
      <w:strike w:val="0"/>
      <w:dstrike w:val="0"/>
      <w:vanish w:val="0"/>
      <w:color w:val="5A5A5A" w:themeColor="text1" w:themeTint="A5"/>
      <w:sz w:val="16"/>
      <w:vertAlign w:val="baseline"/>
    </w:rPr>
  </w:style>
  <w:style w:type="paragraph" w:styleId="En-tte">
    <w:name w:val="header"/>
    <w:basedOn w:val="Normal"/>
    <w:link w:val="En-tteCar"/>
    <w:uiPriority w:val="99"/>
    <w:unhideWhenUsed/>
    <w:rsid w:val="001C3041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1C3041"/>
    <w:rPr>
      <w:rFonts w:ascii="Marianne" w:hAnsi="Marianne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1C304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C3041"/>
    <w:rPr>
      <w:rFonts w:ascii="Marianne" w:hAnsi="Marianne"/>
      <w:sz w:val="20"/>
    </w:rPr>
  </w:style>
  <w:style w:type="table" w:styleId="Grilledutableau">
    <w:name w:val="Table Grid"/>
    <w:basedOn w:val="TableauNormal"/>
    <w:uiPriority w:val="39"/>
    <w:rsid w:val="001C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D2E67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D2E67"/>
    <w:rPr>
      <w:rFonts w:ascii="Marianne" w:hAnsi="Mariann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D2E67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FD2E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2E6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9C6F5E"/>
    <w:pPr>
      <w:ind w:left="720"/>
    </w:pPr>
  </w:style>
  <w:style w:type="character" w:customStyle="1" w:styleId="Policepardfaut1">
    <w:name w:val="Police par défaut1"/>
    <w:rsid w:val="00B32D17"/>
  </w:style>
  <w:style w:type="paragraph" w:customStyle="1" w:styleId="Paragraphe">
    <w:name w:val="Paragraphe"/>
    <w:basedOn w:val="Normal"/>
    <w:rsid w:val="008C51DD"/>
    <w:pPr>
      <w:keepNext w:val="0"/>
      <w:keepLines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818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818A9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818A9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18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18A9"/>
    <w:rPr>
      <w:rFonts w:ascii="Marianne" w:hAnsi="Mariann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codes/article_lc/LEGIARTI00003770354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codes/section_lc/LEGITEXT000037701019/LEGISCTA00003772506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codes/id/LEGISCTA000037703795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codes/section_lc/LEGITEXT000037701019/LEGISCTA00003772384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A6581-A432-4678-8560-77E487DB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7</Pages>
  <Words>1594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CHARTIER Marion</dc:creator>
  <cp:keywords/>
  <dc:description/>
  <cp:lastModifiedBy>CHARTIER Marion</cp:lastModifiedBy>
  <cp:revision>155</cp:revision>
  <cp:lastPrinted>2025-03-11T14:43:00Z</cp:lastPrinted>
  <dcterms:created xsi:type="dcterms:W3CDTF">2024-10-25T14:50:00Z</dcterms:created>
  <dcterms:modified xsi:type="dcterms:W3CDTF">2025-05-21T15:08:00Z</dcterms:modified>
</cp:coreProperties>
</file>