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65CF" w:rsidRPr="00722BBC" w:rsidRDefault="000460AB" w:rsidP="00715DB8">
      <w:pPr>
        <w:jc w:val="center"/>
        <w:rPr>
          <w:rFonts w:ascii="Calibri" w:hAnsi="Calibri"/>
          <w:sz w:val="19"/>
        </w:rPr>
      </w:pPr>
      <w:r>
        <w:rPr>
          <w:rFonts w:ascii="Calibri" w:hAnsi="Calibri"/>
          <w:b/>
          <w:bCs/>
          <w:noProof/>
          <w:sz w:val="19"/>
        </w:rPr>
        <w:drawing>
          <wp:inline distT="0" distB="0" distL="0" distR="0" wp14:anchorId="0ED4C43E">
            <wp:extent cx="890270" cy="572770"/>
            <wp:effectExtent l="0" t="0" r="5080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0270" cy="5727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Calibri" w:hAnsi="Calibri"/>
          <w:b/>
          <w:bCs/>
          <w:sz w:val="19"/>
        </w:rPr>
        <w:t xml:space="preserve">                           </w:t>
      </w:r>
      <w:r w:rsidR="001D65CF" w:rsidRPr="00722BBC">
        <w:rPr>
          <w:rFonts w:ascii="Calibri" w:hAnsi="Calibri"/>
          <w:b/>
          <w:bCs/>
          <w:sz w:val="19"/>
        </w:rPr>
        <w:t>ANNEXE 1</w:t>
      </w:r>
      <w:r w:rsidR="003534E1">
        <w:rPr>
          <w:rFonts w:ascii="Calibri" w:hAnsi="Calibri"/>
          <w:b/>
          <w:bCs/>
          <w:sz w:val="19"/>
        </w:rPr>
        <w:t xml:space="preserve"> au CCTP - </w:t>
      </w:r>
      <w:r w:rsidR="00715DB8" w:rsidRPr="00722BBC">
        <w:rPr>
          <w:rFonts w:ascii="Calibri" w:hAnsi="Calibri"/>
          <w:b/>
          <w:bCs/>
          <w:sz w:val="19"/>
        </w:rPr>
        <w:t xml:space="preserve"> </w:t>
      </w:r>
      <w:r w:rsidR="00715DB8" w:rsidRPr="00715DB8">
        <w:rPr>
          <w:rFonts w:ascii="Calibri" w:hAnsi="Calibri"/>
          <w:b/>
          <w:sz w:val="19"/>
        </w:rPr>
        <w:t xml:space="preserve">FICHE DE RENSEIGNEMENTS FOURNISSEUR      </w:t>
      </w:r>
      <w:r>
        <w:rPr>
          <w:rFonts w:ascii="Calibri" w:hAnsi="Calibri"/>
          <w:sz w:val="19"/>
        </w:rPr>
        <w:t xml:space="preserve">   </w:t>
      </w:r>
      <w:r w:rsidR="003534E1">
        <w:rPr>
          <w:rFonts w:ascii="Calibri" w:hAnsi="Calibri"/>
          <w:b/>
          <w:bCs/>
          <w:sz w:val="19"/>
        </w:rPr>
        <w:t>C</w:t>
      </w:r>
      <w:r w:rsidR="001D65CF" w:rsidRPr="00722BBC">
        <w:rPr>
          <w:rFonts w:ascii="Calibri" w:hAnsi="Calibri"/>
          <w:b/>
          <w:bCs/>
          <w:sz w:val="19"/>
        </w:rPr>
        <w:t xml:space="preserve">onsultation  </w:t>
      </w:r>
      <w:r w:rsidR="00BA3D23">
        <w:rPr>
          <w:rFonts w:ascii="Calibri" w:hAnsi="Calibri"/>
          <w:b/>
          <w:bCs/>
          <w:sz w:val="19"/>
        </w:rPr>
        <w:t>PHME</w:t>
      </w:r>
      <w:r w:rsidR="00A47635">
        <w:rPr>
          <w:rFonts w:ascii="Calibri" w:hAnsi="Calibri"/>
          <w:b/>
          <w:bCs/>
          <w:sz w:val="19"/>
        </w:rPr>
        <w:t xml:space="preserve"> 2</w:t>
      </w:r>
      <w:r w:rsidR="00DC063D">
        <w:rPr>
          <w:rFonts w:ascii="Calibri" w:hAnsi="Calibri"/>
          <w:b/>
          <w:bCs/>
          <w:sz w:val="19"/>
        </w:rPr>
        <w:t>5-001</w:t>
      </w:r>
    </w:p>
    <w:p w:rsidR="001D65CF" w:rsidRPr="00722BBC" w:rsidRDefault="001D65CF">
      <w:pPr>
        <w:jc w:val="center"/>
        <w:rPr>
          <w:rFonts w:ascii="Calibri" w:hAnsi="Calibri"/>
          <w:sz w:val="19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843"/>
      </w:tblGrid>
      <w:tr w:rsidR="001D65CF" w:rsidRPr="00722BBC" w:rsidTr="00715DB8">
        <w:trPr>
          <w:trHeight w:val="178"/>
        </w:trPr>
        <w:tc>
          <w:tcPr>
            <w:tcW w:w="10843" w:type="dxa"/>
            <w:shd w:val="pct10" w:color="auto" w:fill="auto"/>
          </w:tcPr>
          <w:p w:rsidR="001D65CF" w:rsidRPr="00722BBC" w:rsidRDefault="001D65CF">
            <w:pPr>
              <w:jc w:val="center"/>
              <w:rPr>
                <w:rFonts w:ascii="Calibri" w:hAnsi="Calibri"/>
                <w:b/>
                <w:sz w:val="19"/>
              </w:rPr>
            </w:pPr>
            <w:r w:rsidRPr="00722BBC">
              <w:rPr>
                <w:rFonts w:ascii="Calibri" w:hAnsi="Calibri"/>
                <w:b/>
                <w:sz w:val="19"/>
              </w:rPr>
              <w:t>SOCIETE</w:t>
            </w:r>
          </w:p>
        </w:tc>
      </w:tr>
    </w:tbl>
    <w:p w:rsidR="001D65CF" w:rsidRPr="00722BBC" w:rsidRDefault="001D65CF">
      <w:pPr>
        <w:tabs>
          <w:tab w:val="left" w:pos="1134"/>
        </w:tabs>
        <w:rPr>
          <w:rFonts w:ascii="Calibri" w:hAnsi="Calibri"/>
          <w:sz w:val="19"/>
        </w:rPr>
      </w:pPr>
      <w:r w:rsidRPr="00722BBC">
        <w:rPr>
          <w:rFonts w:ascii="Calibri" w:hAnsi="Calibri"/>
          <w:sz w:val="19"/>
        </w:rPr>
        <w:t xml:space="preserve">Nom </w:t>
      </w:r>
      <w:r w:rsidRPr="00722BBC">
        <w:rPr>
          <w:rFonts w:ascii="Calibri" w:hAnsi="Calibri"/>
          <w:sz w:val="19"/>
        </w:rPr>
        <w:tab/>
        <w:t>: ..............................................................................................</w:t>
      </w:r>
    </w:p>
    <w:p w:rsidR="001D65CF" w:rsidRPr="00722BBC" w:rsidRDefault="001D65CF">
      <w:pPr>
        <w:tabs>
          <w:tab w:val="left" w:pos="1134"/>
        </w:tabs>
        <w:rPr>
          <w:rFonts w:ascii="Calibri" w:hAnsi="Calibri"/>
          <w:sz w:val="19"/>
        </w:rPr>
      </w:pPr>
      <w:r w:rsidRPr="00722BBC">
        <w:rPr>
          <w:rFonts w:ascii="Calibri" w:hAnsi="Calibri"/>
          <w:sz w:val="19"/>
        </w:rPr>
        <w:t>Forme juridique</w:t>
      </w:r>
      <w:r w:rsidRPr="00722BBC">
        <w:rPr>
          <w:rFonts w:ascii="Calibri" w:hAnsi="Calibri"/>
          <w:sz w:val="19"/>
        </w:rPr>
        <w:tab/>
        <w:t>:               SA            SCA      SNC          Autre : .....................</w:t>
      </w:r>
      <w:r w:rsidR="00715DB8" w:rsidRPr="00715DB8">
        <w:t xml:space="preserve"> </w:t>
      </w:r>
    </w:p>
    <w:p w:rsidR="001D65CF" w:rsidRPr="00722BBC" w:rsidRDefault="001D65CF">
      <w:pPr>
        <w:tabs>
          <w:tab w:val="left" w:pos="1134"/>
        </w:tabs>
        <w:rPr>
          <w:rFonts w:ascii="Calibri" w:hAnsi="Calibri"/>
          <w:sz w:val="19"/>
        </w:rPr>
      </w:pPr>
      <w:r w:rsidRPr="00722BBC">
        <w:rPr>
          <w:rFonts w:ascii="Calibri" w:hAnsi="Calibri"/>
          <w:sz w:val="19"/>
        </w:rPr>
        <w:t>Siège Social</w:t>
      </w:r>
      <w:r w:rsidRPr="00722BBC">
        <w:rPr>
          <w:rFonts w:ascii="Calibri" w:hAnsi="Calibri"/>
          <w:sz w:val="19"/>
        </w:rPr>
        <w:tab/>
        <w:t>: ..............................................................................................</w:t>
      </w:r>
    </w:p>
    <w:p w:rsidR="001D65CF" w:rsidRPr="00722BBC" w:rsidRDefault="001D65CF">
      <w:pPr>
        <w:tabs>
          <w:tab w:val="left" w:pos="1134"/>
        </w:tabs>
        <w:rPr>
          <w:rFonts w:ascii="Calibri" w:hAnsi="Calibri"/>
          <w:sz w:val="19"/>
        </w:rPr>
      </w:pPr>
      <w:r w:rsidRPr="00722BBC">
        <w:rPr>
          <w:rFonts w:ascii="Calibri" w:hAnsi="Calibri"/>
          <w:sz w:val="19"/>
        </w:rPr>
        <w:tab/>
        <w:t xml:space="preserve"> ...............................................................................................</w:t>
      </w:r>
    </w:p>
    <w:p w:rsidR="001D65CF" w:rsidRPr="00722BBC" w:rsidRDefault="001D65CF">
      <w:pPr>
        <w:tabs>
          <w:tab w:val="left" w:pos="1134"/>
        </w:tabs>
        <w:rPr>
          <w:rFonts w:ascii="Calibri" w:hAnsi="Calibri"/>
          <w:sz w:val="19"/>
        </w:rPr>
      </w:pPr>
      <w:r w:rsidRPr="00722BBC">
        <w:rPr>
          <w:rFonts w:ascii="Calibri" w:hAnsi="Calibri"/>
          <w:sz w:val="19"/>
        </w:rPr>
        <w:tab/>
        <w:t xml:space="preserve"> ...............................................................................................</w:t>
      </w:r>
      <w:bookmarkStart w:id="0" w:name="_GoBack"/>
      <w:bookmarkEnd w:id="0"/>
    </w:p>
    <w:p w:rsidR="001D65CF" w:rsidRPr="00722BBC" w:rsidRDefault="001D65CF">
      <w:pPr>
        <w:tabs>
          <w:tab w:val="left" w:pos="1134"/>
        </w:tabs>
        <w:rPr>
          <w:rFonts w:ascii="Calibri" w:hAnsi="Calibri"/>
          <w:sz w:val="19"/>
        </w:rPr>
      </w:pPr>
      <w:r w:rsidRPr="00722BBC">
        <w:rPr>
          <w:rFonts w:ascii="Calibri" w:hAnsi="Calibri"/>
          <w:sz w:val="19"/>
        </w:rPr>
        <w:tab/>
        <w:t xml:space="preserve"> ...............................................................................................</w:t>
      </w:r>
    </w:p>
    <w:p w:rsidR="001D65CF" w:rsidRPr="00722BBC" w:rsidRDefault="001D65CF">
      <w:pPr>
        <w:tabs>
          <w:tab w:val="left" w:pos="1134"/>
        </w:tabs>
        <w:rPr>
          <w:rFonts w:ascii="Calibri" w:hAnsi="Calibri"/>
          <w:sz w:val="19"/>
        </w:rPr>
      </w:pPr>
      <w:r w:rsidRPr="00722BBC">
        <w:rPr>
          <w:rFonts w:ascii="Calibri" w:hAnsi="Calibri"/>
          <w:sz w:val="19"/>
        </w:rPr>
        <w:tab/>
        <w:t>Code Postal ..........................   Ville .......................................</w:t>
      </w:r>
    </w:p>
    <w:p w:rsidR="001D65CF" w:rsidRPr="00722BBC" w:rsidRDefault="001D65CF">
      <w:pPr>
        <w:tabs>
          <w:tab w:val="left" w:pos="1134"/>
        </w:tabs>
        <w:rPr>
          <w:rFonts w:ascii="Calibri" w:hAnsi="Calibri"/>
          <w:sz w:val="19"/>
        </w:rPr>
      </w:pPr>
      <w:r w:rsidRPr="00722BBC">
        <w:rPr>
          <w:rFonts w:ascii="Calibri" w:hAnsi="Calibri"/>
          <w:sz w:val="19"/>
        </w:rPr>
        <w:tab/>
        <w:t>Téléphone standard : ..............................  Télécopie : ........................  E.Mail : ..................................</w:t>
      </w:r>
    </w:p>
    <w:p w:rsidR="001D65CF" w:rsidRPr="00B20E3F" w:rsidRDefault="001D65CF">
      <w:pPr>
        <w:tabs>
          <w:tab w:val="left" w:pos="1134"/>
        </w:tabs>
        <w:rPr>
          <w:rFonts w:ascii="Calibri" w:hAnsi="Calibri"/>
          <w:sz w:val="19"/>
        </w:rPr>
      </w:pPr>
      <w:r w:rsidRPr="00B20E3F">
        <w:rPr>
          <w:rFonts w:ascii="Calibri" w:hAnsi="Calibri"/>
          <w:sz w:val="19"/>
        </w:rPr>
        <w:t>SIREN : .......................................................................</w:t>
      </w:r>
    </w:p>
    <w:p w:rsidR="001D65CF" w:rsidRPr="00B20E3F" w:rsidRDefault="001D65CF">
      <w:pPr>
        <w:tabs>
          <w:tab w:val="left" w:pos="1134"/>
        </w:tabs>
        <w:rPr>
          <w:rFonts w:ascii="Calibri" w:hAnsi="Calibri"/>
          <w:sz w:val="19"/>
        </w:rPr>
      </w:pPr>
      <w:r w:rsidRPr="00B20E3F">
        <w:rPr>
          <w:rFonts w:ascii="Calibri" w:hAnsi="Calibri"/>
          <w:sz w:val="19"/>
        </w:rPr>
        <w:t>SIRET : .......................................................................</w:t>
      </w:r>
    </w:p>
    <w:p w:rsidR="001D65CF" w:rsidRPr="00B20E3F" w:rsidRDefault="001D65CF">
      <w:pPr>
        <w:tabs>
          <w:tab w:val="left" w:pos="1134"/>
        </w:tabs>
        <w:rPr>
          <w:rFonts w:ascii="Calibri" w:hAnsi="Calibri"/>
          <w:sz w:val="19"/>
        </w:rPr>
      </w:pPr>
      <w:r w:rsidRPr="00B20E3F">
        <w:rPr>
          <w:rFonts w:ascii="Calibri" w:hAnsi="Calibri"/>
          <w:sz w:val="19"/>
        </w:rPr>
        <w:t>INSEE : .......................................................................</w:t>
      </w:r>
    </w:p>
    <w:p w:rsidR="001D65CF" w:rsidRPr="00722BBC" w:rsidRDefault="001D65CF">
      <w:pPr>
        <w:tabs>
          <w:tab w:val="left" w:pos="1134"/>
        </w:tabs>
        <w:rPr>
          <w:rFonts w:ascii="Calibri" w:hAnsi="Calibri"/>
          <w:sz w:val="19"/>
        </w:rPr>
      </w:pPr>
      <w:r w:rsidRPr="00722BBC">
        <w:rPr>
          <w:rFonts w:ascii="Calibri" w:hAnsi="Calibri"/>
          <w:sz w:val="19"/>
        </w:rPr>
        <w:t>APE :    .................................</w:t>
      </w:r>
    </w:p>
    <w:p w:rsidR="001D65CF" w:rsidRPr="00722BBC" w:rsidRDefault="001D65CF">
      <w:pPr>
        <w:tabs>
          <w:tab w:val="left" w:pos="1134"/>
        </w:tabs>
        <w:rPr>
          <w:rFonts w:ascii="Calibri" w:hAnsi="Calibri"/>
          <w:sz w:val="19"/>
        </w:rPr>
      </w:pPr>
      <w:r w:rsidRPr="00722BBC">
        <w:rPr>
          <w:rFonts w:ascii="Calibri" w:hAnsi="Calibri"/>
          <w:sz w:val="19"/>
        </w:rPr>
        <w:t>Registre du Commerce :  ............................................  en date du : .......................................................................</w:t>
      </w:r>
    </w:p>
    <w:p w:rsidR="001D65CF" w:rsidRPr="00722BBC" w:rsidRDefault="001D65CF">
      <w:pPr>
        <w:tabs>
          <w:tab w:val="left" w:pos="1134"/>
        </w:tabs>
        <w:rPr>
          <w:rFonts w:ascii="Calibri" w:hAnsi="Calibri"/>
          <w:sz w:val="19"/>
        </w:rPr>
      </w:pPr>
      <w:r w:rsidRPr="00722BBC">
        <w:rPr>
          <w:rFonts w:ascii="Calibri" w:hAnsi="Calibri"/>
          <w:sz w:val="19"/>
        </w:rPr>
        <w:t>Capital Social : ............................................................</w:t>
      </w:r>
    </w:p>
    <w:p w:rsidR="001D65CF" w:rsidRPr="00722BBC" w:rsidRDefault="001D65CF">
      <w:pPr>
        <w:tabs>
          <w:tab w:val="left" w:pos="1134"/>
        </w:tabs>
        <w:rPr>
          <w:rFonts w:ascii="Calibri" w:hAnsi="Calibri"/>
          <w:sz w:val="19"/>
        </w:rPr>
      </w:pPr>
      <w:r w:rsidRPr="00722BBC">
        <w:rPr>
          <w:rFonts w:ascii="Calibri" w:hAnsi="Calibri"/>
          <w:sz w:val="19"/>
        </w:rPr>
        <w:t>Nature de l'activité :   Fabricant           Commerçant                 Prestataire</w:t>
      </w:r>
    </w:p>
    <w:p w:rsidR="001D65CF" w:rsidRPr="00722BBC" w:rsidRDefault="001D65CF">
      <w:pPr>
        <w:tabs>
          <w:tab w:val="left" w:pos="1134"/>
        </w:tabs>
        <w:rPr>
          <w:rFonts w:ascii="Calibri" w:hAnsi="Calibri"/>
          <w:sz w:val="19"/>
        </w:rPr>
      </w:pPr>
      <w:r w:rsidRPr="00722BBC">
        <w:rPr>
          <w:rFonts w:ascii="Calibri" w:hAnsi="Calibri"/>
          <w:sz w:val="19"/>
        </w:rPr>
        <w:t>Nombre d'employés :        &lt; 500                  &gt;500</w:t>
      </w:r>
    </w:p>
    <w:p w:rsidR="001D65CF" w:rsidRPr="00722BBC" w:rsidRDefault="001D65CF">
      <w:pPr>
        <w:tabs>
          <w:tab w:val="left" w:pos="1134"/>
        </w:tabs>
        <w:rPr>
          <w:rFonts w:ascii="Calibri" w:hAnsi="Calibri"/>
          <w:sz w:val="19"/>
        </w:rPr>
      </w:pPr>
      <w:r w:rsidRPr="00722BBC">
        <w:rPr>
          <w:rFonts w:ascii="Calibri" w:hAnsi="Calibri"/>
          <w:sz w:val="19"/>
        </w:rPr>
        <w:t>Origine des produits :          France : ..... %                 CEE : .......%              Autre : .........%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843"/>
      </w:tblGrid>
      <w:tr w:rsidR="001D65CF" w:rsidRPr="00722BBC" w:rsidTr="00715DB8">
        <w:tc>
          <w:tcPr>
            <w:tcW w:w="10843" w:type="dxa"/>
            <w:shd w:val="pct10" w:color="auto" w:fill="auto"/>
          </w:tcPr>
          <w:p w:rsidR="001D65CF" w:rsidRPr="00722BBC" w:rsidRDefault="001D65CF">
            <w:pPr>
              <w:tabs>
                <w:tab w:val="left" w:pos="1134"/>
              </w:tabs>
              <w:jc w:val="center"/>
              <w:rPr>
                <w:rFonts w:ascii="Calibri" w:hAnsi="Calibri"/>
                <w:b/>
                <w:sz w:val="19"/>
              </w:rPr>
            </w:pPr>
            <w:r w:rsidRPr="00722BBC">
              <w:rPr>
                <w:rFonts w:ascii="Calibri" w:hAnsi="Calibri"/>
                <w:b/>
                <w:sz w:val="19"/>
              </w:rPr>
              <w:t>SYSTEME D'ASSURANCE QUALITE</w:t>
            </w:r>
          </w:p>
        </w:tc>
      </w:tr>
    </w:tbl>
    <w:p w:rsidR="001D65CF" w:rsidRPr="00722BBC" w:rsidRDefault="001D65CF">
      <w:pPr>
        <w:tabs>
          <w:tab w:val="left" w:pos="1134"/>
        </w:tabs>
        <w:rPr>
          <w:rFonts w:ascii="Calibri" w:hAnsi="Calibri"/>
          <w:sz w:val="19"/>
        </w:rPr>
      </w:pPr>
      <w:r w:rsidRPr="00722BBC">
        <w:rPr>
          <w:rFonts w:ascii="Calibri" w:hAnsi="Calibri"/>
          <w:sz w:val="19"/>
        </w:rPr>
        <w:t>Etablissement Pharmaceutique : NON   OUI             N° d'agrément ministériel : ................... en date du : ..................</w:t>
      </w:r>
    </w:p>
    <w:p w:rsidR="001D65CF" w:rsidRPr="00722BBC" w:rsidRDefault="001D65CF">
      <w:pPr>
        <w:tabs>
          <w:tab w:val="left" w:pos="1134"/>
        </w:tabs>
        <w:rPr>
          <w:rFonts w:ascii="Calibri" w:hAnsi="Calibri"/>
          <w:sz w:val="19"/>
        </w:rPr>
      </w:pPr>
      <w:r w:rsidRPr="00722BBC">
        <w:rPr>
          <w:rFonts w:ascii="Calibri" w:hAnsi="Calibri"/>
          <w:sz w:val="19"/>
        </w:rPr>
        <w:tab/>
        <w:t>Nom &amp; Prénom du Pharmacien Responsable :  ........................................................................................</w:t>
      </w:r>
    </w:p>
    <w:p w:rsidR="001D65CF" w:rsidRPr="00722BBC" w:rsidRDefault="001D65CF">
      <w:pPr>
        <w:tabs>
          <w:tab w:val="left" w:pos="1134"/>
        </w:tabs>
        <w:rPr>
          <w:rFonts w:ascii="Calibri" w:hAnsi="Calibri"/>
          <w:sz w:val="19"/>
        </w:rPr>
      </w:pPr>
      <w:r w:rsidRPr="00722BBC">
        <w:rPr>
          <w:rFonts w:ascii="Calibri" w:hAnsi="Calibri"/>
          <w:sz w:val="19"/>
        </w:rPr>
        <w:tab/>
        <w:t xml:space="preserve">Numéro d'inscription à l'Ordre : </w:t>
      </w:r>
      <w:r w:rsidRPr="000D4AC0">
        <w:rPr>
          <w:rFonts w:ascii="Calibri" w:hAnsi="Calibri"/>
          <w:color w:val="FF0000"/>
          <w:sz w:val="19"/>
        </w:rPr>
        <w:t xml:space="preserve">...............................  </w:t>
      </w:r>
      <w:r w:rsidR="000D4AC0" w:rsidRPr="006400C3">
        <w:rPr>
          <w:rFonts w:ascii="Calibri" w:hAnsi="Calibri"/>
          <w:sz w:val="19"/>
        </w:rPr>
        <w:t>Section B</w:t>
      </w:r>
      <w:r w:rsidR="000D4AC0">
        <w:rPr>
          <w:rFonts w:ascii="Calibri" w:hAnsi="Calibri"/>
          <w:sz w:val="19"/>
        </w:rPr>
        <w:t xml:space="preserve"> </w:t>
      </w:r>
      <w:r w:rsidRPr="00722BBC">
        <w:rPr>
          <w:rFonts w:ascii="Calibri" w:hAnsi="Calibri"/>
          <w:sz w:val="19"/>
        </w:rPr>
        <w:t>en date du : ............................................................</w:t>
      </w:r>
    </w:p>
    <w:p w:rsidR="000D4AC0" w:rsidRPr="006400C3" w:rsidRDefault="001D65CF">
      <w:pPr>
        <w:tabs>
          <w:tab w:val="left" w:pos="1134"/>
        </w:tabs>
        <w:rPr>
          <w:rFonts w:ascii="Calibri" w:hAnsi="Calibri"/>
          <w:sz w:val="19"/>
        </w:rPr>
      </w:pPr>
      <w:r w:rsidRPr="006400C3">
        <w:rPr>
          <w:rFonts w:ascii="Calibri" w:hAnsi="Calibri"/>
          <w:sz w:val="19"/>
        </w:rPr>
        <w:t xml:space="preserve">Certification :       </w:t>
      </w:r>
      <w:r w:rsidR="000D4AC0" w:rsidRPr="006400C3">
        <w:rPr>
          <w:rFonts w:ascii="Calibri" w:hAnsi="Calibri"/>
          <w:sz w:val="19"/>
        </w:rPr>
        <w:sym w:font="Symbol" w:char="F087"/>
      </w:r>
      <w:r w:rsidRPr="006400C3">
        <w:rPr>
          <w:rFonts w:ascii="Calibri" w:hAnsi="Calibri"/>
          <w:sz w:val="19"/>
        </w:rPr>
        <w:t xml:space="preserve"> ISO 9001</w:t>
      </w:r>
      <w:r w:rsidR="000D4AC0" w:rsidRPr="006400C3">
        <w:rPr>
          <w:rFonts w:ascii="Calibri" w:hAnsi="Calibri"/>
          <w:sz w:val="19"/>
        </w:rPr>
        <w:tab/>
      </w:r>
      <w:r w:rsidR="000D4AC0" w:rsidRPr="006400C3">
        <w:rPr>
          <w:rFonts w:ascii="Calibri" w:hAnsi="Calibri"/>
          <w:sz w:val="19"/>
        </w:rPr>
        <w:sym w:font="Symbol" w:char="F087"/>
      </w:r>
      <w:r w:rsidR="000D4AC0" w:rsidRPr="006400C3">
        <w:rPr>
          <w:rFonts w:ascii="Calibri" w:hAnsi="Calibri"/>
          <w:sz w:val="19"/>
        </w:rPr>
        <w:t xml:space="preserve"> </w:t>
      </w:r>
      <w:r w:rsidRPr="006400C3">
        <w:rPr>
          <w:rFonts w:ascii="Calibri" w:hAnsi="Calibri"/>
          <w:sz w:val="19"/>
        </w:rPr>
        <w:t xml:space="preserve">ISO 9002       </w:t>
      </w:r>
      <w:r w:rsidR="000D4AC0" w:rsidRPr="006400C3">
        <w:rPr>
          <w:rFonts w:ascii="Calibri" w:hAnsi="Calibri"/>
          <w:sz w:val="19"/>
        </w:rPr>
        <w:sym w:font="Symbol" w:char="F087"/>
      </w:r>
      <w:r w:rsidR="000D4AC0" w:rsidRPr="006400C3">
        <w:rPr>
          <w:rFonts w:ascii="Calibri" w:hAnsi="Calibri"/>
          <w:sz w:val="19"/>
        </w:rPr>
        <w:t xml:space="preserve"> ISO 9003</w:t>
      </w:r>
      <w:r w:rsidR="000D4AC0" w:rsidRPr="006400C3">
        <w:rPr>
          <w:rFonts w:ascii="Calibri" w:hAnsi="Calibri"/>
          <w:sz w:val="19"/>
        </w:rPr>
        <w:tab/>
      </w:r>
      <w:r w:rsidR="000D4AC0" w:rsidRPr="006400C3">
        <w:rPr>
          <w:rFonts w:ascii="Calibri" w:hAnsi="Calibri"/>
          <w:sz w:val="19"/>
        </w:rPr>
        <w:tab/>
      </w:r>
      <w:r w:rsidR="000D4AC0" w:rsidRPr="006400C3">
        <w:rPr>
          <w:rFonts w:ascii="Calibri" w:hAnsi="Calibri"/>
          <w:sz w:val="19"/>
        </w:rPr>
        <w:sym w:font="Symbol" w:char="F087"/>
      </w:r>
      <w:r w:rsidR="000D4AC0" w:rsidRPr="006400C3">
        <w:rPr>
          <w:rFonts w:ascii="Calibri" w:hAnsi="Calibri"/>
          <w:sz w:val="19"/>
        </w:rPr>
        <w:t xml:space="preserve"> EN46001</w:t>
      </w:r>
      <w:r w:rsidR="000D4AC0" w:rsidRPr="006400C3">
        <w:rPr>
          <w:rFonts w:ascii="Calibri" w:hAnsi="Calibri"/>
          <w:sz w:val="19"/>
        </w:rPr>
        <w:tab/>
      </w:r>
      <w:r w:rsidR="000D4AC0" w:rsidRPr="006400C3">
        <w:rPr>
          <w:rFonts w:ascii="Calibri" w:hAnsi="Calibri"/>
          <w:sz w:val="19"/>
        </w:rPr>
        <w:sym w:font="Symbol" w:char="F087"/>
      </w:r>
      <w:r w:rsidR="000D4AC0" w:rsidRPr="006400C3">
        <w:rPr>
          <w:rFonts w:ascii="Calibri" w:hAnsi="Calibri"/>
          <w:sz w:val="19"/>
        </w:rPr>
        <w:t xml:space="preserve"> </w:t>
      </w:r>
      <w:r w:rsidRPr="006400C3">
        <w:rPr>
          <w:rFonts w:ascii="Calibri" w:hAnsi="Calibri"/>
          <w:sz w:val="19"/>
        </w:rPr>
        <w:t>EN 46002</w:t>
      </w:r>
      <w:r w:rsidRPr="006400C3">
        <w:rPr>
          <w:rFonts w:ascii="Calibri" w:hAnsi="Calibri"/>
          <w:sz w:val="19"/>
        </w:rPr>
        <w:tab/>
      </w:r>
    </w:p>
    <w:p w:rsidR="001D65CF" w:rsidRPr="006400C3" w:rsidRDefault="001D65CF">
      <w:pPr>
        <w:tabs>
          <w:tab w:val="left" w:pos="1134"/>
        </w:tabs>
        <w:rPr>
          <w:rFonts w:ascii="Calibri" w:hAnsi="Calibri"/>
          <w:sz w:val="19"/>
        </w:rPr>
      </w:pPr>
      <w:r w:rsidRPr="006400C3">
        <w:rPr>
          <w:rFonts w:ascii="Calibri" w:hAnsi="Calibri"/>
          <w:sz w:val="19"/>
        </w:rPr>
        <w:t>Nom de l'organisme notificateur : ....</w:t>
      </w:r>
      <w:r w:rsidR="000D4AC0" w:rsidRPr="006400C3">
        <w:rPr>
          <w:rFonts w:ascii="Calibri" w:hAnsi="Calibri"/>
          <w:sz w:val="19"/>
        </w:rPr>
        <w:t>.........................G.MED ou autre</w:t>
      </w:r>
      <w:r w:rsidRPr="006400C3">
        <w:rPr>
          <w:rFonts w:ascii="Calibri" w:hAnsi="Calibri"/>
          <w:sz w:val="19"/>
        </w:rPr>
        <w:t>...................................................................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843"/>
      </w:tblGrid>
      <w:tr w:rsidR="001D65CF" w:rsidRPr="00722BBC" w:rsidTr="00715DB8">
        <w:tc>
          <w:tcPr>
            <w:tcW w:w="10843" w:type="dxa"/>
            <w:shd w:val="pct10" w:color="auto" w:fill="auto"/>
          </w:tcPr>
          <w:p w:rsidR="001D65CF" w:rsidRPr="00722BBC" w:rsidRDefault="001D65CF">
            <w:pPr>
              <w:tabs>
                <w:tab w:val="left" w:pos="1134"/>
              </w:tabs>
              <w:jc w:val="center"/>
              <w:rPr>
                <w:rFonts w:ascii="Calibri" w:hAnsi="Calibri"/>
                <w:b/>
                <w:sz w:val="19"/>
              </w:rPr>
            </w:pPr>
            <w:r w:rsidRPr="00722BBC">
              <w:rPr>
                <w:rFonts w:ascii="Calibri" w:hAnsi="Calibri"/>
                <w:b/>
                <w:sz w:val="19"/>
              </w:rPr>
              <w:t>RENSEIGNEMENTS ADMINISTRATIFS</w:t>
            </w:r>
          </w:p>
        </w:tc>
      </w:tr>
    </w:tbl>
    <w:p w:rsidR="001D65CF" w:rsidRPr="00722BBC" w:rsidRDefault="001D65CF">
      <w:pPr>
        <w:tabs>
          <w:tab w:val="left" w:pos="1134"/>
        </w:tabs>
        <w:rPr>
          <w:rFonts w:ascii="Calibri" w:hAnsi="Calibri"/>
          <w:sz w:val="19"/>
        </w:rPr>
      </w:pPr>
      <w:r w:rsidRPr="00722BBC">
        <w:rPr>
          <w:rFonts w:ascii="Calibri" w:hAnsi="Calibri"/>
          <w:sz w:val="19"/>
        </w:rPr>
        <w:t>* Coordonnées bancaires (RIB / RIP) : ..........................................................................................................................</w:t>
      </w:r>
    </w:p>
    <w:p w:rsidR="001D65CF" w:rsidRPr="00722BBC" w:rsidRDefault="001D65CF">
      <w:pPr>
        <w:tabs>
          <w:tab w:val="left" w:pos="1134"/>
        </w:tabs>
        <w:rPr>
          <w:rFonts w:ascii="Calibri" w:hAnsi="Calibri"/>
          <w:sz w:val="19"/>
        </w:rPr>
      </w:pPr>
      <w:r w:rsidRPr="00722BBC">
        <w:rPr>
          <w:rFonts w:ascii="Calibri" w:hAnsi="Calibri"/>
          <w:sz w:val="19"/>
        </w:rPr>
        <w:t>* Existence d'un  Distributeur ou Revendeur :   NON    OUI          Nom : ......................................................................</w:t>
      </w:r>
    </w:p>
    <w:p w:rsidR="001D65CF" w:rsidRPr="00722BBC" w:rsidRDefault="001D65CF">
      <w:pPr>
        <w:tabs>
          <w:tab w:val="left" w:pos="1134"/>
        </w:tabs>
        <w:rPr>
          <w:rFonts w:ascii="Calibri" w:hAnsi="Calibri"/>
          <w:sz w:val="19"/>
        </w:rPr>
      </w:pPr>
      <w:r w:rsidRPr="00722BBC">
        <w:rPr>
          <w:rFonts w:ascii="Calibri" w:hAnsi="Calibri"/>
          <w:sz w:val="19"/>
        </w:rPr>
        <w:t xml:space="preserve">  Si OUI, est-il Etablissement Pharma.  :           NON    OUI          N° d'agrément ministériel : .........en date du :..........</w:t>
      </w:r>
    </w:p>
    <w:p w:rsidR="001D65CF" w:rsidRPr="00722BBC" w:rsidRDefault="001D65CF">
      <w:pPr>
        <w:tabs>
          <w:tab w:val="left" w:pos="1134"/>
        </w:tabs>
        <w:rPr>
          <w:rFonts w:ascii="Calibri" w:hAnsi="Calibri"/>
          <w:sz w:val="19"/>
        </w:rPr>
      </w:pPr>
      <w:r w:rsidRPr="00722BBC">
        <w:rPr>
          <w:rFonts w:ascii="Calibri" w:hAnsi="Calibri"/>
          <w:sz w:val="19"/>
        </w:rPr>
        <w:t xml:space="preserve">                                                               Nom &amp; Prénom du Pharmacien Responsable : ..............................................</w:t>
      </w:r>
    </w:p>
    <w:p w:rsidR="001D65CF" w:rsidRPr="00722BBC" w:rsidRDefault="001D65CF">
      <w:pPr>
        <w:tabs>
          <w:tab w:val="left" w:pos="1134"/>
        </w:tabs>
        <w:rPr>
          <w:rFonts w:ascii="Calibri" w:hAnsi="Calibri"/>
          <w:sz w:val="19"/>
        </w:rPr>
      </w:pPr>
      <w:r w:rsidRPr="00722BBC">
        <w:rPr>
          <w:rFonts w:ascii="Calibri" w:hAnsi="Calibri"/>
          <w:sz w:val="19"/>
        </w:rPr>
        <w:t xml:space="preserve">                                                               N° d'inscription à l'Ordre : ................................ en date du : ..........................</w:t>
      </w:r>
    </w:p>
    <w:p w:rsidR="001D65CF" w:rsidRPr="006400C3" w:rsidRDefault="001D65CF">
      <w:pPr>
        <w:tabs>
          <w:tab w:val="left" w:pos="1134"/>
        </w:tabs>
        <w:rPr>
          <w:rFonts w:ascii="Calibri" w:hAnsi="Calibri"/>
          <w:sz w:val="19"/>
        </w:rPr>
      </w:pPr>
      <w:r w:rsidRPr="00722BBC">
        <w:rPr>
          <w:rFonts w:ascii="Calibri" w:hAnsi="Calibri"/>
          <w:sz w:val="19"/>
        </w:rPr>
        <w:t xml:space="preserve">Est-il certifié :     </w:t>
      </w:r>
      <w:r w:rsidR="000D4AC0" w:rsidRPr="006400C3">
        <w:rPr>
          <w:rFonts w:ascii="Calibri" w:hAnsi="Calibri"/>
          <w:sz w:val="19"/>
        </w:rPr>
        <w:t xml:space="preserve">Certification :       </w:t>
      </w:r>
      <w:r w:rsidR="000D4AC0" w:rsidRPr="006400C3">
        <w:rPr>
          <w:rFonts w:ascii="Calibri" w:hAnsi="Calibri"/>
          <w:sz w:val="19"/>
        </w:rPr>
        <w:sym w:font="Symbol" w:char="F087"/>
      </w:r>
      <w:r w:rsidR="000D4AC0" w:rsidRPr="006400C3">
        <w:rPr>
          <w:rFonts w:ascii="Calibri" w:hAnsi="Calibri"/>
          <w:sz w:val="19"/>
        </w:rPr>
        <w:t xml:space="preserve"> ISO 9001</w:t>
      </w:r>
      <w:r w:rsidR="000D4AC0" w:rsidRPr="006400C3">
        <w:rPr>
          <w:rFonts w:ascii="Calibri" w:hAnsi="Calibri"/>
          <w:sz w:val="19"/>
        </w:rPr>
        <w:tab/>
      </w:r>
      <w:r w:rsidR="000D4AC0" w:rsidRPr="006400C3">
        <w:rPr>
          <w:rFonts w:ascii="Calibri" w:hAnsi="Calibri"/>
          <w:sz w:val="19"/>
        </w:rPr>
        <w:sym w:font="Symbol" w:char="F087"/>
      </w:r>
      <w:r w:rsidR="000D4AC0" w:rsidRPr="006400C3">
        <w:rPr>
          <w:rFonts w:ascii="Calibri" w:hAnsi="Calibri"/>
          <w:sz w:val="19"/>
        </w:rPr>
        <w:t xml:space="preserve"> ISO 9002       </w:t>
      </w:r>
      <w:r w:rsidR="000D4AC0" w:rsidRPr="006400C3">
        <w:rPr>
          <w:rFonts w:ascii="Calibri" w:hAnsi="Calibri"/>
          <w:sz w:val="19"/>
        </w:rPr>
        <w:sym w:font="Symbol" w:char="F087"/>
      </w:r>
      <w:r w:rsidR="000D4AC0" w:rsidRPr="006400C3">
        <w:rPr>
          <w:rFonts w:ascii="Calibri" w:hAnsi="Calibri"/>
          <w:sz w:val="19"/>
        </w:rPr>
        <w:t xml:space="preserve"> ISO 9003</w:t>
      </w:r>
      <w:r w:rsidR="000D4AC0" w:rsidRPr="006400C3">
        <w:rPr>
          <w:rFonts w:ascii="Calibri" w:hAnsi="Calibri"/>
          <w:sz w:val="19"/>
        </w:rPr>
        <w:tab/>
      </w:r>
      <w:r w:rsidR="000D4AC0" w:rsidRPr="006400C3">
        <w:rPr>
          <w:rFonts w:ascii="Calibri" w:hAnsi="Calibri"/>
          <w:sz w:val="19"/>
        </w:rPr>
        <w:tab/>
      </w:r>
      <w:r w:rsidR="000D4AC0" w:rsidRPr="006400C3">
        <w:rPr>
          <w:rFonts w:ascii="Calibri" w:hAnsi="Calibri"/>
          <w:sz w:val="19"/>
        </w:rPr>
        <w:sym w:font="Symbol" w:char="F087"/>
      </w:r>
      <w:r w:rsidR="000D4AC0" w:rsidRPr="006400C3">
        <w:rPr>
          <w:rFonts w:ascii="Calibri" w:hAnsi="Calibri"/>
          <w:sz w:val="19"/>
        </w:rPr>
        <w:t xml:space="preserve"> EN46001</w:t>
      </w:r>
      <w:r w:rsidR="000D4AC0" w:rsidRPr="006400C3">
        <w:rPr>
          <w:rFonts w:ascii="Calibri" w:hAnsi="Calibri"/>
          <w:sz w:val="19"/>
        </w:rPr>
        <w:tab/>
      </w:r>
      <w:r w:rsidR="000D4AC0" w:rsidRPr="006400C3">
        <w:rPr>
          <w:rFonts w:ascii="Calibri" w:hAnsi="Calibri"/>
          <w:sz w:val="19"/>
        </w:rPr>
        <w:sym w:font="Symbol" w:char="F087"/>
      </w:r>
      <w:r w:rsidR="000D4AC0" w:rsidRPr="006400C3">
        <w:rPr>
          <w:rFonts w:ascii="Calibri" w:hAnsi="Calibri"/>
          <w:sz w:val="19"/>
        </w:rPr>
        <w:t xml:space="preserve"> EN 46002</w:t>
      </w:r>
    </w:p>
    <w:p w:rsidR="001D65CF" w:rsidRPr="006400C3" w:rsidRDefault="001D65CF">
      <w:pPr>
        <w:tabs>
          <w:tab w:val="left" w:pos="1134"/>
        </w:tabs>
        <w:rPr>
          <w:rFonts w:ascii="Calibri" w:hAnsi="Calibri"/>
          <w:sz w:val="19"/>
        </w:rPr>
      </w:pPr>
      <w:r w:rsidRPr="006400C3">
        <w:rPr>
          <w:rFonts w:ascii="Calibri" w:hAnsi="Calibri"/>
          <w:sz w:val="19"/>
        </w:rPr>
        <w:tab/>
        <w:t xml:space="preserve">Nom de l'organisme notificateur </w:t>
      </w:r>
      <w:r w:rsidR="000D4AC0" w:rsidRPr="006400C3">
        <w:rPr>
          <w:rFonts w:ascii="Calibri" w:hAnsi="Calibri"/>
          <w:sz w:val="19"/>
        </w:rPr>
        <w:t xml:space="preserve">AFAQ </w:t>
      </w:r>
      <w:r w:rsidRPr="006400C3">
        <w:rPr>
          <w:rFonts w:ascii="Calibri" w:hAnsi="Calibri"/>
          <w:sz w:val="19"/>
        </w:rPr>
        <w:t>: ..............................................................................................................</w:t>
      </w:r>
    </w:p>
    <w:p w:rsidR="001D65CF" w:rsidRPr="00722BBC" w:rsidRDefault="001D65CF">
      <w:pPr>
        <w:tabs>
          <w:tab w:val="left" w:pos="1134"/>
        </w:tabs>
        <w:rPr>
          <w:rFonts w:ascii="Calibri" w:hAnsi="Calibri"/>
          <w:sz w:val="19"/>
        </w:rPr>
      </w:pPr>
      <w:r w:rsidRPr="00722BBC">
        <w:rPr>
          <w:rFonts w:ascii="Calibri" w:hAnsi="Calibri"/>
          <w:sz w:val="19"/>
        </w:rPr>
        <w:t>* Marchés Hospitaliers : Nom &amp; Prénom : ......................................................................................................................</w:t>
      </w:r>
    </w:p>
    <w:p w:rsidR="001D65CF" w:rsidRPr="00722BBC" w:rsidRDefault="001D65CF">
      <w:pPr>
        <w:tabs>
          <w:tab w:val="left" w:pos="1134"/>
        </w:tabs>
        <w:rPr>
          <w:rFonts w:ascii="Calibri" w:hAnsi="Calibri"/>
          <w:sz w:val="19"/>
        </w:rPr>
      </w:pPr>
      <w:r w:rsidRPr="00722BBC">
        <w:rPr>
          <w:rFonts w:ascii="Calibri" w:hAnsi="Calibri"/>
          <w:sz w:val="19"/>
        </w:rPr>
        <w:t xml:space="preserve">  Signataire : ...........................................  Adresse : ......................................................................................................</w:t>
      </w:r>
    </w:p>
    <w:p w:rsidR="001D65CF" w:rsidRPr="00722BBC" w:rsidRDefault="001D65CF">
      <w:pPr>
        <w:tabs>
          <w:tab w:val="left" w:pos="1134"/>
        </w:tabs>
        <w:rPr>
          <w:rFonts w:ascii="Calibri" w:hAnsi="Calibri"/>
          <w:sz w:val="19"/>
        </w:rPr>
      </w:pPr>
      <w:r w:rsidRPr="00722BBC">
        <w:rPr>
          <w:rFonts w:ascii="Calibri" w:hAnsi="Calibri"/>
          <w:sz w:val="19"/>
        </w:rPr>
        <w:tab/>
        <w:t xml:space="preserve">                                                              ......................................................................................................</w:t>
      </w:r>
    </w:p>
    <w:p w:rsidR="001D65CF" w:rsidRPr="00722BBC" w:rsidRDefault="001D65CF">
      <w:pPr>
        <w:tabs>
          <w:tab w:val="left" w:pos="1134"/>
        </w:tabs>
        <w:rPr>
          <w:rFonts w:ascii="Calibri" w:hAnsi="Calibri"/>
          <w:sz w:val="19"/>
        </w:rPr>
      </w:pPr>
      <w:r w:rsidRPr="00722BBC">
        <w:rPr>
          <w:rFonts w:ascii="Calibri" w:hAnsi="Calibri"/>
          <w:sz w:val="19"/>
        </w:rPr>
        <w:tab/>
        <w:t xml:space="preserve">                                                              ......................................................................................................</w:t>
      </w:r>
    </w:p>
    <w:p w:rsidR="001D65CF" w:rsidRPr="00722BBC" w:rsidRDefault="001D65CF">
      <w:pPr>
        <w:tabs>
          <w:tab w:val="left" w:pos="1134"/>
        </w:tabs>
        <w:rPr>
          <w:rFonts w:ascii="Calibri" w:hAnsi="Calibri"/>
          <w:sz w:val="19"/>
        </w:rPr>
      </w:pPr>
      <w:r w:rsidRPr="00722BBC">
        <w:rPr>
          <w:rFonts w:ascii="Calibri" w:hAnsi="Calibri"/>
          <w:sz w:val="19"/>
        </w:rPr>
        <w:tab/>
        <w:t xml:space="preserve">                                                              Code Postal : .......................  Ville : ............................................</w:t>
      </w:r>
    </w:p>
    <w:p w:rsidR="001D65CF" w:rsidRPr="00722BBC" w:rsidRDefault="001D65CF">
      <w:pPr>
        <w:tabs>
          <w:tab w:val="left" w:pos="1134"/>
        </w:tabs>
        <w:rPr>
          <w:rFonts w:ascii="Calibri" w:hAnsi="Calibri"/>
          <w:sz w:val="19"/>
        </w:rPr>
      </w:pPr>
      <w:r w:rsidRPr="00722BBC">
        <w:rPr>
          <w:rFonts w:ascii="Calibri" w:hAnsi="Calibri"/>
          <w:sz w:val="19"/>
        </w:rPr>
        <w:tab/>
        <w:t xml:space="preserve">                                                              Téléphone : ..........................  Télécopie : ...................................</w:t>
      </w:r>
    </w:p>
    <w:p w:rsidR="001D65CF" w:rsidRPr="00722BBC" w:rsidRDefault="001D65CF">
      <w:pPr>
        <w:tabs>
          <w:tab w:val="left" w:pos="1134"/>
        </w:tabs>
        <w:rPr>
          <w:rFonts w:ascii="Calibri" w:hAnsi="Calibri"/>
          <w:sz w:val="19"/>
        </w:rPr>
      </w:pPr>
      <w:r w:rsidRPr="00722BBC">
        <w:rPr>
          <w:rFonts w:ascii="Calibri" w:hAnsi="Calibri"/>
          <w:sz w:val="19"/>
        </w:rPr>
        <w:t>* Commandes :      Nom &amp; Prénom : ..............................................................................................................................</w:t>
      </w:r>
    </w:p>
    <w:p w:rsidR="001D65CF" w:rsidRPr="00722BBC" w:rsidRDefault="001D65CF">
      <w:pPr>
        <w:tabs>
          <w:tab w:val="left" w:pos="1134"/>
        </w:tabs>
        <w:rPr>
          <w:rFonts w:ascii="Calibri" w:hAnsi="Calibri"/>
          <w:sz w:val="19"/>
        </w:rPr>
      </w:pPr>
      <w:r w:rsidRPr="00722BBC">
        <w:rPr>
          <w:rFonts w:ascii="Calibri" w:hAnsi="Calibri"/>
          <w:sz w:val="19"/>
        </w:rPr>
        <w:t xml:space="preserve">                               Adresse : .........................................................................................................................................</w:t>
      </w:r>
    </w:p>
    <w:p w:rsidR="001D65CF" w:rsidRPr="00722BBC" w:rsidRDefault="001D65CF">
      <w:pPr>
        <w:tabs>
          <w:tab w:val="left" w:pos="1134"/>
        </w:tabs>
        <w:rPr>
          <w:rFonts w:ascii="Calibri" w:hAnsi="Calibri"/>
          <w:sz w:val="19"/>
        </w:rPr>
      </w:pPr>
      <w:r w:rsidRPr="00722BBC">
        <w:rPr>
          <w:rFonts w:ascii="Calibri" w:hAnsi="Calibri"/>
          <w:sz w:val="19"/>
        </w:rPr>
        <w:tab/>
        <w:t xml:space="preserve">                           ........................................................................................................................................</w:t>
      </w:r>
    </w:p>
    <w:p w:rsidR="001D65CF" w:rsidRPr="00722BBC" w:rsidRDefault="001D65CF">
      <w:pPr>
        <w:tabs>
          <w:tab w:val="left" w:pos="1134"/>
        </w:tabs>
        <w:rPr>
          <w:rFonts w:ascii="Calibri" w:hAnsi="Calibri"/>
          <w:sz w:val="19"/>
        </w:rPr>
      </w:pPr>
      <w:r w:rsidRPr="00722BBC">
        <w:rPr>
          <w:rFonts w:ascii="Calibri" w:hAnsi="Calibri"/>
          <w:sz w:val="19"/>
        </w:rPr>
        <w:tab/>
        <w:t xml:space="preserve">                           Code Postal : .......................................  Ville : ...............................................................</w:t>
      </w:r>
    </w:p>
    <w:p w:rsidR="001D65CF" w:rsidRPr="00722BBC" w:rsidRDefault="001D65CF">
      <w:pPr>
        <w:tabs>
          <w:tab w:val="left" w:pos="1134"/>
        </w:tabs>
        <w:rPr>
          <w:rFonts w:ascii="Calibri" w:hAnsi="Calibri"/>
          <w:sz w:val="19"/>
        </w:rPr>
      </w:pPr>
      <w:r w:rsidRPr="00722BBC">
        <w:rPr>
          <w:rFonts w:ascii="Calibri" w:hAnsi="Calibri"/>
          <w:sz w:val="19"/>
        </w:rPr>
        <w:tab/>
        <w:t xml:space="preserve">                           Téléphone : ..........................................  Télécopie : ......................................................</w:t>
      </w:r>
    </w:p>
    <w:p w:rsidR="000D4AC0" w:rsidRPr="006400C3" w:rsidRDefault="000D4AC0">
      <w:pPr>
        <w:tabs>
          <w:tab w:val="left" w:pos="1134"/>
        </w:tabs>
        <w:rPr>
          <w:rFonts w:ascii="Calibri" w:hAnsi="Calibri"/>
          <w:sz w:val="19"/>
        </w:rPr>
      </w:pPr>
      <w:r w:rsidRPr="006400C3">
        <w:rPr>
          <w:rFonts w:ascii="Calibri" w:hAnsi="Calibri"/>
          <w:sz w:val="19"/>
        </w:rPr>
        <w:t>Délais de livraison : Les délais de livraisons sont fixés à _ _ jours à réception du bon de commande</w:t>
      </w:r>
      <w:r w:rsidR="001D65CF" w:rsidRPr="006400C3">
        <w:rPr>
          <w:rFonts w:ascii="Calibri" w:hAnsi="Calibri"/>
          <w:sz w:val="19"/>
        </w:rPr>
        <w:tab/>
      </w:r>
    </w:p>
    <w:p w:rsidR="001D65CF" w:rsidRPr="006400C3" w:rsidRDefault="001D65CF">
      <w:pPr>
        <w:tabs>
          <w:tab w:val="left" w:pos="1134"/>
        </w:tabs>
        <w:rPr>
          <w:rFonts w:ascii="Calibri" w:hAnsi="Calibri"/>
          <w:sz w:val="19"/>
        </w:rPr>
      </w:pPr>
      <w:r w:rsidRPr="006400C3">
        <w:rPr>
          <w:rFonts w:ascii="Calibri" w:hAnsi="Calibri"/>
          <w:sz w:val="19"/>
        </w:rPr>
        <w:t>Heure limite pour livraison sous 24 heures :</w:t>
      </w:r>
      <w:r w:rsidR="000D4AC0" w:rsidRPr="006400C3">
        <w:rPr>
          <w:rFonts w:ascii="Calibri" w:hAnsi="Calibri"/>
          <w:sz w:val="19"/>
        </w:rPr>
        <w:t xml:space="preserve"> Urgence jusqu’à _ _ heure maximum pour la Sarthe (sauf week-end) </w:t>
      </w:r>
    </w:p>
    <w:p w:rsidR="001D65CF" w:rsidRPr="006400C3" w:rsidRDefault="001D65CF">
      <w:pPr>
        <w:tabs>
          <w:tab w:val="left" w:pos="1134"/>
        </w:tabs>
        <w:rPr>
          <w:rFonts w:ascii="Calibri" w:hAnsi="Calibri"/>
          <w:sz w:val="19"/>
        </w:rPr>
      </w:pPr>
      <w:r w:rsidRPr="006400C3">
        <w:rPr>
          <w:rFonts w:ascii="Calibri" w:hAnsi="Calibri"/>
          <w:sz w:val="19"/>
        </w:rPr>
        <w:t xml:space="preserve">Traitement des commandes exceptionnelles les WE &amp; jours fériés :     </w:t>
      </w:r>
      <w:r w:rsidR="000D4AC0" w:rsidRPr="006400C3">
        <w:rPr>
          <w:rFonts w:ascii="Calibri" w:hAnsi="Calibri"/>
          <w:sz w:val="19"/>
        </w:rPr>
        <w:sym w:font="Symbol" w:char="F087"/>
      </w:r>
      <w:r w:rsidRPr="006400C3">
        <w:rPr>
          <w:rFonts w:ascii="Calibri" w:hAnsi="Calibri"/>
          <w:sz w:val="19"/>
        </w:rPr>
        <w:t xml:space="preserve"> NON          </w:t>
      </w:r>
      <w:r w:rsidR="000D4AC0" w:rsidRPr="006400C3">
        <w:rPr>
          <w:rFonts w:ascii="Calibri" w:hAnsi="Calibri"/>
          <w:sz w:val="19"/>
        </w:rPr>
        <w:sym w:font="Symbol" w:char="F087"/>
      </w:r>
      <w:r w:rsidRPr="006400C3">
        <w:rPr>
          <w:rFonts w:ascii="Calibri" w:hAnsi="Calibri"/>
          <w:sz w:val="19"/>
        </w:rPr>
        <w:t xml:space="preserve"> OUI</w:t>
      </w:r>
    </w:p>
    <w:p w:rsidR="000D4AC0" w:rsidRPr="00722BBC" w:rsidRDefault="000D4AC0">
      <w:pPr>
        <w:tabs>
          <w:tab w:val="left" w:pos="1134"/>
        </w:tabs>
        <w:rPr>
          <w:rFonts w:ascii="Calibri" w:hAnsi="Calibri"/>
          <w:sz w:val="19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20"/>
        <w:gridCol w:w="1906"/>
        <w:gridCol w:w="1906"/>
        <w:gridCol w:w="1906"/>
        <w:gridCol w:w="1906"/>
      </w:tblGrid>
      <w:tr w:rsidR="001D65CF" w:rsidRPr="00722BBC">
        <w:tc>
          <w:tcPr>
            <w:tcW w:w="2720" w:type="dxa"/>
            <w:tcBorders>
              <w:top w:val="nil"/>
              <w:left w:val="nil"/>
            </w:tcBorders>
          </w:tcPr>
          <w:p w:rsidR="001D65CF" w:rsidRPr="00722BBC" w:rsidRDefault="001D65CF">
            <w:pPr>
              <w:tabs>
                <w:tab w:val="left" w:pos="1134"/>
              </w:tabs>
              <w:rPr>
                <w:rFonts w:ascii="Calibri" w:hAnsi="Calibri"/>
                <w:sz w:val="19"/>
              </w:rPr>
            </w:pPr>
            <w:r w:rsidRPr="00722BBC">
              <w:rPr>
                <w:rFonts w:ascii="Calibri" w:hAnsi="Calibri"/>
                <w:sz w:val="19"/>
              </w:rPr>
              <w:t>* Informations/Réclamations</w:t>
            </w:r>
          </w:p>
        </w:tc>
        <w:tc>
          <w:tcPr>
            <w:tcW w:w="1906" w:type="dxa"/>
          </w:tcPr>
          <w:p w:rsidR="001D65CF" w:rsidRPr="00722BBC" w:rsidRDefault="001D65CF">
            <w:pPr>
              <w:tabs>
                <w:tab w:val="left" w:pos="1134"/>
              </w:tabs>
              <w:jc w:val="center"/>
              <w:rPr>
                <w:rFonts w:ascii="Calibri" w:hAnsi="Calibri"/>
                <w:sz w:val="19"/>
              </w:rPr>
            </w:pPr>
            <w:r w:rsidRPr="00722BBC">
              <w:rPr>
                <w:rFonts w:ascii="Calibri" w:hAnsi="Calibri"/>
                <w:sz w:val="19"/>
              </w:rPr>
              <w:t>Nom &amp; Prénom</w:t>
            </w:r>
          </w:p>
        </w:tc>
        <w:tc>
          <w:tcPr>
            <w:tcW w:w="1906" w:type="dxa"/>
          </w:tcPr>
          <w:p w:rsidR="001D65CF" w:rsidRPr="00722BBC" w:rsidRDefault="001D65CF">
            <w:pPr>
              <w:tabs>
                <w:tab w:val="left" w:pos="1134"/>
              </w:tabs>
              <w:jc w:val="center"/>
              <w:rPr>
                <w:rFonts w:ascii="Calibri" w:hAnsi="Calibri"/>
                <w:sz w:val="19"/>
              </w:rPr>
            </w:pPr>
            <w:r w:rsidRPr="00722BBC">
              <w:rPr>
                <w:rFonts w:ascii="Calibri" w:hAnsi="Calibri"/>
                <w:sz w:val="19"/>
              </w:rPr>
              <w:t>Téléphone</w:t>
            </w:r>
          </w:p>
        </w:tc>
        <w:tc>
          <w:tcPr>
            <w:tcW w:w="1906" w:type="dxa"/>
          </w:tcPr>
          <w:p w:rsidR="001D65CF" w:rsidRPr="00722BBC" w:rsidRDefault="001D65CF">
            <w:pPr>
              <w:tabs>
                <w:tab w:val="left" w:pos="1134"/>
              </w:tabs>
              <w:jc w:val="center"/>
              <w:rPr>
                <w:rFonts w:ascii="Calibri" w:hAnsi="Calibri"/>
                <w:sz w:val="19"/>
              </w:rPr>
            </w:pPr>
            <w:r w:rsidRPr="00722BBC">
              <w:rPr>
                <w:rFonts w:ascii="Calibri" w:hAnsi="Calibri"/>
                <w:sz w:val="19"/>
              </w:rPr>
              <w:t>Télécopie</w:t>
            </w:r>
          </w:p>
        </w:tc>
        <w:tc>
          <w:tcPr>
            <w:tcW w:w="1906" w:type="dxa"/>
          </w:tcPr>
          <w:p w:rsidR="001D65CF" w:rsidRPr="00722BBC" w:rsidRDefault="001D65CF">
            <w:pPr>
              <w:tabs>
                <w:tab w:val="left" w:pos="1134"/>
              </w:tabs>
              <w:jc w:val="center"/>
              <w:rPr>
                <w:rFonts w:ascii="Calibri" w:hAnsi="Calibri"/>
                <w:sz w:val="19"/>
              </w:rPr>
            </w:pPr>
            <w:r w:rsidRPr="00722BBC">
              <w:rPr>
                <w:rFonts w:ascii="Calibri" w:hAnsi="Calibri"/>
                <w:sz w:val="19"/>
              </w:rPr>
              <w:t>E.mail</w:t>
            </w:r>
          </w:p>
        </w:tc>
      </w:tr>
      <w:tr w:rsidR="001D65CF" w:rsidRPr="00722BBC">
        <w:tc>
          <w:tcPr>
            <w:tcW w:w="2720" w:type="dxa"/>
          </w:tcPr>
          <w:p w:rsidR="001D65CF" w:rsidRPr="00722BBC" w:rsidRDefault="001D65CF">
            <w:pPr>
              <w:tabs>
                <w:tab w:val="left" w:pos="1134"/>
              </w:tabs>
              <w:rPr>
                <w:rFonts w:ascii="Calibri" w:hAnsi="Calibri"/>
                <w:sz w:val="19"/>
              </w:rPr>
            </w:pPr>
            <w:r w:rsidRPr="00722BBC">
              <w:rPr>
                <w:rFonts w:ascii="Calibri" w:hAnsi="Calibri"/>
                <w:sz w:val="19"/>
              </w:rPr>
              <w:t>Prix</w:t>
            </w:r>
          </w:p>
        </w:tc>
        <w:tc>
          <w:tcPr>
            <w:tcW w:w="1906" w:type="dxa"/>
          </w:tcPr>
          <w:p w:rsidR="001D65CF" w:rsidRPr="00722BBC" w:rsidRDefault="001D65CF">
            <w:pPr>
              <w:tabs>
                <w:tab w:val="left" w:pos="1134"/>
              </w:tabs>
              <w:rPr>
                <w:rFonts w:ascii="Calibri" w:hAnsi="Calibri"/>
                <w:sz w:val="19"/>
              </w:rPr>
            </w:pPr>
          </w:p>
        </w:tc>
        <w:tc>
          <w:tcPr>
            <w:tcW w:w="1906" w:type="dxa"/>
          </w:tcPr>
          <w:p w:rsidR="001D65CF" w:rsidRPr="00722BBC" w:rsidRDefault="001D65CF">
            <w:pPr>
              <w:tabs>
                <w:tab w:val="left" w:pos="1134"/>
              </w:tabs>
              <w:rPr>
                <w:rFonts w:ascii="Calibri" w:hAnsi="Calibri"/>
                <w:sz w:val="19"/>
              </w:rPr>
            </w:pPr>
          </w:p>
        </w:tc>
        <w:tc>
          <w:tcPr>
            <w:tcW w:w="1906" w:type="dxa"/>
          </w:tcPr>
          <w:p w:rsidR="001D65CF" w:rsidRPr="00722BBC" w:rsidRDefault="001D65CF">
            <w:pPr>
              <w:tabs>
                <w:tab w:val="left" w:pos="1134"/>
              </w:tabs>
              <w:rPr>
                <w:rFonts w:ascii="Calibri" w:hAnsi="Calibri"/>
                <w:sz w:val="19"/>
              </w:rPr>
            </w:pPr>
          </w:p>
        </w:tc>
        <w:tc>
          <w:tcPr>
            <w:tcW w:w="1906" w:type="dxa"/>
          </w:tcPr>
          <w:p w:rsidR="001D65CF" w:rsidRPr="00722BBC" w:rsidRDefault="001D65CF">
            <w:pPr>
              <w:tabs>
                <w:tab w:val="left" w:pos="1134"/>
              </w:tabs>
              <w:rPr>
                <w:rFonts w:ascii="Calibri" w:hAnsi="Calibri"/>
                <w:sz w:val="19"/>
              </w:rPr>
            </w:pPr>
          </w:p>
        </w:tc>
      </w:tr>
      <w:tr w:rsidR="001D65CF" w:rsidRPr="00722BBC">
        <w:tc>
          <w:tcPr>
            <w:tcW w:w="2720" w:type="dxa"/>
          </w:tcPr>
          <w:p w:rsidR="001D65CF" w:rsidRPr="00722BBC" w:rsidRDefault="001D65CF">
            <w:pPr>
              <w:tabs>
                <w:tab w:val="left" w:pos="1134"/>
              </w:tabs>
              <w:rPr>
                <w:rFonts w:ascii="Calibri" w:hAnsi="Calibri"/>
                <w:sz w:val="19"/>
              </w:rPr>
            </w:pPr>
            <w:r w:rsidRPr="00722BBC">
              <w:rPr>
                <w:rFonts w:ascii="Calibri" w:hAnsi="Calibri"/>
                <w:sz w:val="19"/>
              </w:rPr>
              <w:t>Commande</w:t>
            </w:r>
          </w:p>
        </w:tc>
        <w:tc>
          <w:tcPr>
            <w:tcW w:w="1906" w:type="dxa"/>
          </w:tcPr>
          <w:p w:rsidR="001D65CF" w:rsidRPr="00722BBC" w:rsidRDefault="001D65CF">
            <w:pPr>
              <w:tabs>
                <w:tab w:val="left" w:pos="1134"/>
              </w:tabs>
              <w:rPr>
                <w:rFonts w:ascii="Calibri" w:hAnsi="Calibri"/>
                <w:sz w:val="19"/>
              </w:rPr>
            </w:pPr>
          </w:p>
        </w:tc>
        <w:tc>
          <w:tcPr>
            <w:tcW w:w="1906" w:type="dxa"/>
          </w:tcPr>
          <w:p w:rsidR="001D65CF" w:rsidRPr="00722BBC" w:rsidRDefault="001D65CF">
            <w:pPr>
              <w:tabs>
                <w:tab w:val="left" w:pos="1134"/>
              </w:tabs>
              <w:rPr>
                <w:rFonts w:ascii="Calibri" w:hAnsi="Calibri"/>
                <w:sz w:val="19"/>
              </w:rPr>
            </w:pPr>
          </w:p>
        </w:tc>
        <w:tc>
          <w:tcPr>
            <w:tcW w:w="1906" w:type="dxa"/>
          </w:tcPr>
          <w:p w:rsidR="001D65CF" w:rsidRPr="00722BBC" w:rsidRDefault="001D65CF">
            <w:pPr>
              <w:tabs>
                <w:tab w:val="left" w:pos="1134"/>
              </w:tabs>
              <w:rPr>
                <w:rFonts w:ascii="Calibri" w:hAnsi="Calibri"/>
                <w:sz w:val="19"/>
              </w:rPr>
            </w:pPr>
          </w:p>
        </w:tc>
        <w:tc>
          <w:tcPr>
            <w:tcW w:w="1906" w:type="dxa"/>
          </w:tcPr>
          <w:p w:rsidR="001D65CF" w:rsidRPr="00722BBC" w:rsidRDefault="001D65CF">
            <w:pPr>
              <w:tabs>
                <w:tab w:val="left" w:pos="1134"/>
              </w:tabs>
              <w:rPr>
                <w:rFonts w:ascii="Calibri" w:hAnsi="Calibri"/>
                <w:sz w:val="19"/>
              </w:rPr>
            </w:pPr>
          </w:p>
        </w:tc>
      </w:tr>
      <w:tr w:rsidR="001D65CF" w:rsidRPr="00722BBC">
        <w:tc>
          <w:tcPr>
            <w:tcW w:w="2720" w:type="dxa"/>
          </w:tcPr>
          <w:p w:rsidR="001D65CF" w:rsidRPr="00722BBC" w:rsidRDefault="001D65CF">
            <w:pPr>
              <w:tabs>
                <w:tab w:val="left" w:pos="1134"/>
              </w:tabs>
              <w:rPr>
                <w:rFonts w:ascii="Calibri" w:hAnsi="Calibri"/>
                <w:sz w:val="19"/>
              </w:rPr>
            </w:pPr>
            <w:r w:rsidRPr="00722BBC">
              <w:rPr>
                <w:rFonts w:ascii="Calibri" w:hAnsi="Calibri"/>
                <w:sz w:val="19"/>
              </w:rPr>
              <w:t>Livraison</w:t>
            </w:r>
          </w:p>
        </w:tc>
        <w:tc>
          <w:tcPr>
            <w:tcW w:w="1906" w:type="dxa"/>
          </w:tcPr>
          <w:p w:rsidR="001D65CF" w:rsidRPr="00722BBC" w:rsidRDefault="001D65CF">
            <w:pPr>
              <w:tabs>
                <w:tab w:val="left" w:pos="1134"/>
              </w:tabs>
              <w:rPr>
                <w:rFonts w:ascii="Calibri" w:hAnsi="Calibri"/>
                <w:sz w:val="19"/>
              </w:rPr>
            </w:pPr>
          </w:p>
        </w:tc>
        <w:tc>
          <w:tcPr>
            <w:tcW w:w="1906" w:type="dxa"/>
          </w:tcPr>
          <w:p w:rsidR="001D65CF" w:rsidRPr="00722BBC" w:rsidRDefault="001D65CF">
            <w:pPr>
              <w:tabs>
                <w:tab w:val="left" w:pos="1134"/>
              </w:tabs>
              <w:rPr>
                <w:rFonts w:ascii="Calibri" w:hAnsi="Calibri"/>
                <w:sz w:val="19"/>
              </w:rPr>
            </w:pPr>
          </w:p>
        </w:tc>
        <w:tc>
          <w:tcPr>
            <w:tcW w:w="1906" w:type="dxa"/>
          </w:tcPr>
          <w:p w:rsidR="001D65CF" w:rsidRPr="00722BBC" w:rsidRDefault="001D65CF">
            <w:pPr>
              <w:tabs>
                <w:tab w:val="left" w:pos="1134"/>
              </w:tabs>
              <w:rPr>
                <w:rFonts w:ascii="Calibri" w:hAnsi="Calibri"/>
                <w:sz w:val="19"/>
              </w:rPr>
            </w:pPr>
          </w:p>
        </w:tc>
        <w:tc>
          <w:tcPr>
            <w:tcW w:w="1906" w:type="dxa"/>
          </w:tcPr>
          <w:p w:rsidR="001D65CF" w:rsidRPr="00722BBC" w:rsidRDefault="001D65CF">
            <w:pPr>
              <w:tabs>
                <w:tab w:val="left" w:pos="1134"/>
              </w:tabs>
              <w:rPr>
                <w:rFonts w:ascii="Calibri" w:hAnsi="Calibri"/>
                <w:sz w:val="19"/>
              </w:rPr>
            </w:pPr>
          </w:p>
        </w:tc>
      </w:tr>
      <w:tr w:rsidR="001D65CF" w:rsidRPr="00722BBC">
        <w:tc>
          <w:tcPr>
            <w:tcW w:w="2720" w:type="dxa"/>
          </w:tcPr>
          <w:p w:rsidR="001D65CF" w:rsidRPr="00722BBC" w:rsidRDefault="001D65CF">
            <w:pPr>
              <w:tabs>
                <w:tab w:val="left" w:pos="1134"/>
              </w:tabs>
              <w:rPr>
                <w:rFonts w:ascii="Calibri" w:hAnsi="Calibri"/>
                <w:sz w:val="19"/>
              </w:rPr>
            </w:pPr>
            <w:r w:rsidRPr="00722BBC">
              <w:rPr>
                <w:rFonts w:ascii="Calibri" w:hAnsi="Calibri"/>
                <w:sz w:val="19"/>
              </w:rPr>
              <w:t>Facture</w:t>
            </w:r>
          </w:p>
        </w:tc>
        <w:tc>
          <w:tcPr>
            <w:tcW w:w="1906" w:type="dxa"/>
          </w:tcPr>
          <w:p w:rsidR="001D65CF" w:rsidRPr="00722BBC" w:rsidRDefault="001D65CF">
            <w:pPr>
              <w:tabs>
                <w:tab w:val="left" w:pos="1134"/>
              </w:tabs>
              <w:rPr>
                <w:rFonts w:ascii="Calibri" w:hAnsi="Calibri"/>
                <w:sz w:val="19"/>
              </w:rPr>
            </w:pPr>
          </w:p>
        </w:tc>
        <w:tc>
          <w:tcPr>
            <w:tcW w:w="1906" w:type="dxa"/>
          </w:tcPr>
          <w:p w:rsidR="001D65CF" w:rsidRPr="00722BBC" w:rsidRDefault="001D65CF">
            <w:pPr>
              <w:tabs>
                <w:tab w:val="left" w:pos="1134"/>
              </w:tabs>
              <w:rPr>
                <w:rFonts w:ascii="Calibri" w:hAnsi="Calibri"/>
                <w:sz w:val="19"/>
              </w:rPr>
            </w:pPr>
          </w:p>
        </w:tc>
        <w:tc>
          <w:tcPr>
            <w:tcW w:w="1906" w:type="dxa"/>
          </w:tcPr>
          <w:p w:rsidR="001D65CF" w:rsidRPr="00722BBC" w:rsidRDefault="001D65CF">
            <w:pPr>
              <w:tabs>
                <w:tab w:val="left" w:pos="1134"/>
              </w:tabs>
              <w:rPr>
                <w:rFonts w:ascii="Calibri" w:hAnsi="Calibri"/>
                <w:sz w:val="19"/>
              </w:rPr>
            </w:pPr>
          </w:p>
        </w:tc>
        <w:tc>
          <w:tcPr>
            <w:tcW w:w="1906" w:type="dxa"/>
          </w:tcPr>
          <w:p w:rsidR="001D65CF" w:rsidRPr="00722BBC" w:rsidRDefault="001D65CF">
            <w:pPr>
              <w:tabs>
                <w:tab w:val="left" w:pos="1134"/>
              </w:tabs>
              <w:rPr>
                <w:rFonts w:ascii="Calibri" w:hAnsi="Calibri"/>
                <w:sz w:val="19"/>
              </w:rPr>
            </w:pPr>
          </w:p>
        </w:tc>
      </w:tr>
    </w:tbl>
    <w:p w:rsidR="001D65CF" w:rsidRPr="006400C3" w:rsidRDefault="001D65CF">
      <w:pPr>
        <w:tabs>
          <w:tab w:val="left" w:pos="1134"/>
        </w:tabs>
        <w:rPr>
          <w:rFonts w:ascii="Calibri" w:hAnsi="Calibri"/>
          <w:sz w:val="19"/>
        </w:rPr>
      </w:pPr>
      <w:r w:rsidRPr="006400C3">
        <w:rPr>
          <w:rFonts w:ascii="Calibri" w:hAnsi="Calibri"/>
          <w:sz w:val="19"/>
        </w:rPr>
        <w:t>E.D.I. :</w:t>
      </w:r>
      <w:r w:rsidR="000D4AC0" w:rsidRPr="006400C3">
        <w:rPr>
          <w:rFonts w:ascii="Calibri" w:hAnsi="Calibri"/>
          <w:sz w:val="19"/>
        </w:rPr>
        <w:t xml:space="preserve"> </w:t>
      </w:r>
      <w:r w:rsidR="000D4AC0" w:rsidRPr="006400C3">
        <w:rPr>
          <w:rFonts w:ascii="Calibri" w:hAnsi="Calibri"/>
          <w:sz w:val="19"/>
        </w:rPr>
        <w:sym w:font="Symbol" w:char="F087"/>
      </w:r>
      <w:r w:rsidR="000D4AC0" w:rsidRPr="006400C3">
        <w:rPr>
          <w:rFonts w:ascii="Calibri" w:hAnsi="Calibri"/>
          <w:sz w:val="19"/>
        </w:rPr>
        <w:t xml:space="preserve"> </w:t>
      </w:r>
      <w:r w:rsidRPr="006400C3">
        <w:rPr>
          <w:rFonts w:ascii="Calibri" w:hAnsi="Calibri"/>
          <w:sz w:val="19"/>
        </w:rPr>
        <w:t>Marchés</w:t>
      </w:r>
      <w:r w:rsidR="000D4AC0" w:rsidRPr="006400C3">
        <w:rPr>
          <w:rFonts w:ascii="Calibri" w:hAnsi="Calibri"/>
          <w:sz w:val="19"/>
        </w:rPr>
        <w:tab/>
      </w:r>
      <w:r w:rsidR="000D4AC0" w:rsidRPr="006400C3">
        <w:rPr>
          <w:rFonts w:ascii="Calibri" w:hAnsi="Calibri"/>
          <w:sz w:val="19"/>
        </w:rPr>
        <w:tab/>
      </w:r>
      <w:r w:rsidR="000D4AC0" w:rsidRPr="006400C3">
        <w:rPr>
          <w:rFonts w:ascii="Calibri" w:hAnsi="Calibri"/>
          <w:sz w:val="19"/>
        </w:rPr>
        <w:sym w:font="Symbol" w:char="F087"/>
      </w:r>
      <w:r w:rsidR="000D4AC0" w:rsidRPr="006400C3">
        <w:rPr>
          <w:rFonts w:ascii="Calibri" w:hAnsi="Calibri"/>
          <w:sz w:val="19"/>
        </w:rPr>
        <w:t xml:space="preserve"> </w:t>
      </w:r>
      <w:r w:rsidRPr="006400C3">
        <w:rPr>
          <w:rFonts w:ascii="Calibri" w:hAnsi="Calibri"/>
          <w:sz w:val="19"/>
        </w:rPr>
        <w:t>Commandes</w:t>
      </w:r>
      <w:r w:rsidR="000D4AC0" w:rsidRPr="006400C3">
        <w:rPr>
          <w:rFonts w:ascii="Calibri" w:hAnsi="Calibri"/>
          <w:sz w:val="19"/>
        </w:rPr>
        <w:tab/>
      </w:r>
      <w:r w:rsidR="000D4AC0" w:rsidRPr="006400C3">
        <w:rPr>
          <w:rFonts w:ascii="Calibri" w:hAnsi="Calibri"/>
          <w:sz w:val="19"/>
        </w:rPr>
        <w:sym w:font="Symbol" w:char="F087"/>
      </w:r>
      <w:r w:rsidR="000D4AC0" w:rsidRPr="006400C3">
        <w:rPr>
          <w:rFonts w:ascii="Calibri" w:hAnsi="Calibri"/>
          <w:sz w:val="19"/>
        </w:rPr>
        <w:t xml:space="preserve"> </w:t>
      </w:r>
      <w:r w:rsidRPr="006400C3">
        <w:rPr>
          <w:rFonts w:ascii="Calibri" w:hAnsi="Calibri"/>
          <w:sz w:val="19"/>
        </w:rPr>
        <w:t>Factures</w:t>
      </w:r>
    </w:p>
    <w:p w:rsidR="004D28CD" w:rsidRPr="006400C3" w:rsidRDefault="001D65CF" w:rsidP="004D28CD">
      <w:pPr>
        <w:tabs>
          <w:tab w:val="left" w:pos="1134"/>
          <w:tab w:val="left" w:pos="2835"/>
        </w:tabs>
        <w:rPr>
          <w:rFonts w:ascii="Calibri" w:hAnsi="Calibri"/>
          <w:sz w:val="19"/>
        </w:rPr>
      </w:pPr>
      <w:r w:rsidRPr="006400C3">
        <w:rPr>
          <w:rFonts w:ascii="Calibri" w:hAnsi="Calibri"/>
          <w:sz w:val="19"/>
        </w:rPr>
        <w:t xml:space="preserve">Reprise de produits périmés :    </w:t>
      </w:r>
      <w:r w:rsidR="000D4AC0" w:rsidRPr="006400C3">
        <w:rPr>
          <w:rFonts w:ascii="Calibri" w:hAnsi="Calibri"/>
          <w:sz w:val="19"/>
        </w:rPr>
        <w:tab/>
      </w:r>
      <w:r w:rsidR="000D4AC0" w:rsidRPr="006400C3">
        <w:rPr>
          <w:rFonts w:ascii="Calibri" w:hAnsi="Calibri"/>
          <w:sz w:val="19"/>
        </w:rPr>
        <w:sym w:font="Symbol" w:char="F087"/>
      </w:r>
      <w:r w:rsidR="000D4AC0" w:rsidRPr="006400C3">
        <w:rPr>
          <w:rFonts w:ascii="Calibri" w:hAnsi="Calibri"/>
          <w:sz w:val="19"/>
        </w:rPr>
        <w:t xml:space="preserve">  OUI </w:t>
      </w:r>
      <w:r w:rsidRPr="006400C3">
        <w:rPr>
          <w:rFonts w:ascii="Calibri" w:hAnsi="Calibri"/>
          <w:sz w:val="19"/>
        </w:rPr>
        <w:tab/>
      </w:r>
      <w:r w:rsidR="004D28CD" w:rsidRPr="006400C3">
        <w:rPr>
          <w:rFonts w:ascii="Calibri" w:hAnsi="Calibri"/>
          <w:sz w:val="19"/>
        </w:rPr>
        <w:sym w:font="Symbol" w:char="F087"/>
      </w:r>
      <w:r w:rsidR="004D28CD" w:rsidRPr="006400C3">
        <w:rPr>
          <w:rFonts w:ascii="Calibri" w:hAnsi="Calibri"/>
          <w:sz w:val="19"/>
        </w:rPr>
        <w:t xml:space="preserve">  NON  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22"/>
        <w:gridCol w:w="1932"/>
        <w:gridCol w:w="1932"/>
        <w:gridCol w:w="1932"/>
        <w:gridCol w:w="2425"/>
      </w:tblGrid>
      <w:tr w:rsidR="001D65CF" w:rsidRPr="00722BBC" w:rsidTr="00715DB8">
        <w:tc>
          <w:tcPr>
            <w:tcW w:w="10843" w:type="dxa"/>
            <w:gridSpan w:val="5"/>
            <w:shd w:val="pct10" w:color="auto" w:fill="auto"/>
          </w:tcPr>
          <w:p w:rsidR="001D65CF" w:rsidRPr="00722BBC" w:rsidRDefault="001D65CF" w:rsidP="004D28CD">
            <w:pPr>
              <w:tabs>
                <w:tab w:val="left" w:pos="1134"/>
                <w:tab w:val="left" w:pos="2835"/>
              </w:tabs>
              <w:rPr>
                <w:rFonts w:ascii="Calibri" w:hAnsi="Calibri"/>
                <w:b/>
                <w:sz w:val="19"/>
              </w:rPr>
            </w:pPr>
            <w:r w:rsidRPr="00722BBC">
              <w:rPr>
                <w:rFonts w:ascii="Calibri" w:hAnsi="Calibri"/>
                <w:sz w:val="19"/>
              </w:rPr>
              <w:tab/>
            </w:r>
            <w:r w:rsidRPr="00722BBC">
              <w:rPr>
                <w:rFonts w:ascii="Calibri" w:hAnsi="Calibri"/>
                <w:b/>
                <w:sz w:val="19"/>
              </w:rPr>
              <w:t>AUTRES INFORMATIONS UTILES</w:t>
            </w:r>
          </w:p>
        </w:tc>
      </w:tr>
      <w:tr w:rsidR="001D65CF" w:rsidRPr="00722BBC" w:rsidTr="00715DB8"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5CF" w:rsidRPr="00722BBC" w:rsidRDefault="001D65CF">
            <w:pPr>
              <w:tabs>
                <w:tab w:val="left" w:pos="1134"/>
                <w:tab w:val="left" w:pos="2835"/>
              </w:tabs>
              <w:rPr>
                <w:rFonts w:ascii="Calibri" w:hAnsi="Calibri"/>
                <w:sz w:val="19"/>
              </w:rPr>
            </w:pPr>
          </w:p>
        </w:tc>
        <w:tc>
          <w:tcPr>
            <w:tcW w:w="1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5CF" w:rsidRPr="00722BBC" w:rsidRDefault="001D65CF">
            <w:pPr>
              <w:tabs>
                <w:tab w:val="left" w:pos="1134"/>
                <w:tab w:val="left" w:pos="2835"/>
              </w:tabs>
              <w:jc w:val="center"/>
              <w:rPr>
                <w:rFonts w:ascii="Calibri" w:hAnsi="Calibri"/>
                <w:sz w:val="19"/>
              </w:rPr>
            </w:pPr>
            <w:r w:rsidRPr="00722BBC">
              <w:rPr>
                <w:rFonts w:ascii="Calibri" w:hAnsi="Calibri"/>
                <w:sz w:val="19"/>
              </w:rPr>
              <w:t>Nom &amp; Prénom</w:t>
            </w:r>
          </w:p>
        </w:tc>
        <w:tc>
          <w:tcPr>
            <w:tcW w:w="1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5CF" w:rsidRPr="00722BBC" w:rsidRDefault="001D65CF">
            <w:pPr>
              <w:tabs>
                <w:tab w:val="left" w:pos="1134"/>
                <w:tab w:val="left" w:pos="2835"/>
              </w:tabs>
              <w:jc w:val="center"/>
              <w:rPr>
                <w:rFonts w:ascii="Calibri" w:hAnsi="Calibri"/>
                <w:sz w:val="19"/>
              </w:rPr>
            </w:pPr>
            <w:r w:rsidRPr="00722BBC">
              <w:rPr>
                <w:rFonts w:ascii="Calibri" w:hAnsi="Calibri"/>
                <w:sz w:val="19"/>
              </w:rPr>
              <w:t>Téléphone</w:t>
            </w:r>
          </w:p>
        </w:tc>
        <w:tc>
          <w:tcPr>
            <w:tcW w:w="1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5CF" w:rsidRPr="00722BBC" w:rsidRDefault="001D65CF">
            <w:pPr>
              <w:tabs>
                <w:tab w:val="left" w:pos="1134"/>
                <w:tab w:val="left" w:pos="2835"/>
              </w:tabs>
              <w:jc w:val="center"/>
              <w:rPr>
                <w:rFonts w:ascii="Calibri" w:hAnsi="Calibri"/>
                <w:sz w:val="19"/>
              </w:rPr>
            </w:pPr>
            <w:r w:rsidRPr="00722BBC">
              <w:rPr>
                <w:rFonts w:ascii="Calibri" w:hAnsi="Calibri"/>
                <w:sz w:val="19"/>
              </w:rPr>
              <w:t>Télécopie</w:t>
            </w:r>
          </w:p>
        </w:tc>
        <w:tc>
          <w:tcPr>
            <w:tcW w:w="2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5CF" w:rsidRPr="00722BBC" w:rsidRDefault="001D65CF">
            <w:pPr>
              <w:tabs>
                <w:tab w:val="left" w:pos="1134"/>
                <w:tab w:val="left" w:pos="2835"/>
              </w:tabs>
              <w:jc w:val="center"/>
              <w:rPr>
                <w:rFonts w:ascii="Calibri" w:hAnsi="Calibri"/>
                <w:sz w:val="19"/>
              </w:rPr>
            </w:pPr>
            <w:r w:rsidRPr="00722BBC">
              <w:rPr>
                <w:rFonts w:ascii="Calibri" w:hAnsi="Calibri"/>
                <w:sz w:val="19"/>
              </w:rPr>
              <w:t>E. mail</w:t>
            </w:r>
          </w:p>
        </w:tc>
      </w:tr>
      <w:tr w:rsidR="001D65CF" w:rsidRPr="00722BBC" w:rsidTr="00715DB8"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5CF" w:rsidRPr="00722BBC" w:rsidRDefault="001D65CF">
            <w:pPr>
              <w:tabs>
                <w:tab w:val="left" w:pos="1134"/>
                <w:tab w:val="left" w:pos="2835"/>
              </w:tabs>
              <w:rPr>
                <w:rFonts w:ascii="Calibri" w:hAnsi="Calibri"/>
                <w:sz w:val="19"/>
              </w:rPr>
            </w:pPr>
            <w:r w:rsidRPr="00722BBC">
              <w:rPr>
                <w:rFonts w:ascii="Calibri" w:hAnsi="Calibri"/>
                <w:sz w:val="19"/>
              </w:rPr>
              <w:t>Pharmaco/Matériovigilance</w:t>
            </w:r>
          </w:p>
        </w:tc>
        <w:tc>
          <w:tcPr>
            <w:tcW w:w="1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5CF" w:rsidRPr="00722BBC" w:rsidRDefault="001D65CF">
            <w:pPr>
              <w:tabs>
                <w:tab w:val="left" w:pos="1134"/>
                <w:tab w:val="left" w:pos="2835"/>
              </w:tabs>
              <w:rPr>
                <w:rFonts w:ascii="Calibri" w:hAnsi="Calibri"/>
                <w:sz w:val="19"/>
              </w:rPr>
            </w:pPr>
          </w:p>
        </w:tc>
        <w:tc>
          <w:tcPr>
            <w:tcW w:w="1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5CF" w:rsidRPr="00722BBC" w:rsidRDefault="001D65CF">
            <w:pPr>
              <w:tabs>
                <w:tab w:val="left" w:pos="1134"/>
                <w:tab w:val="left" w:pos="2835"/>
              </w:tabs>
              <w:rPr>
                <w:rFonts w:ascii="Calibri" w:hAnsi="Calibri"/>
                <w:sz w:val="19"/>
              </w:rPr>
            </w:pPr>
          </w:p>
        </w:tc>
        <w:tc>
          <w:tcPr>
            <w:tcW w:w="1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5CF" w:rsidRPr="00722BBC" w:rsidRDefault="001D65CF">
            <w:pPr>
              <w:tabs>
                <w:tab w:val="left" w:pos="1134"/>
                <w:tab w:val="left" w:pos="2835"/>
              </w:tabs>
              <w:rPr>
                <w:rFonts w:ascii="Calibri" w:hAnsi="Calibri"/>
                <w:sz w:val="19"/>
              </w:rPr>
            </w:pPr>
          </w:p>
        </w:tc>
        <w:tc>
          <w:tcPr>
            <w:tcW w:w="2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5CF" w:rsidRPr="00722BBC" w:rsidRDefault="001D65CF">
            <w:pPr>
              <w:tabs>
                <w:tab w:val="left" w:pos="1134"/>
                <w:tab w:val="left" w:pos="2835"/>
              </w:tabs>
              <w:rPr>
                <w:rFonts w:ascii="Calibri" w:hAnsi="Calibri"/>
                <w:sz w:val="19"/>
              </w:rPr>
            </w:pPr>
          </w:p>
        </w:tc>
      </w:tr>
      <w:tr w:rsidR="001D65CF" w:rsidRPr="00722BBC" w:rsidTr="00715DB8"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5CF" w:rsidRPr="00722BBC" w:rsidRDefault="001D65CF">
            <w:pPr>
              <w:tabs>
                <w:tab w:val="left" w:pos="1134"/>
                <w:tab w:val="left" w:pos="2835"/>
              </w:tabs>
              <w:rPr>
                <w:rFonts w:ascii="Calibri" w:hAnsi="Calibri"/>
                <w:sz w:val="19"/>
              </w:rPr>
            </w:pPr>
            <w:r w:rsidRPr="00722BBC">
              <w:rPr>
                <w:rFonts w:ascii="Calibri" w:hAnsi="Calibri"/>
                <w:sz w:val="19"/>
              </w:rPr>
              <w:t>Informations médicales</w:t>
            </w:r>
          </w:p>
        </w:tc>
        <w:tc>
          <w:tcPr>
            <w:tcW w:w="1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5CF" w:rsidRPr="00722BBC" w:rsidRDefault="001D65CF">
            <w:pPr>
              <w:tabs>
                <w:tab w:val="left" w:pos="1134"/>
                <w:tab w:val="left" w:pos="2835"/>
              </w:tabs>
              <w:rPr>
                <w:rFonts w:ascii="Calibri" w:hAnsi="Calibri"/>
                <w:sz w:val="19"/>
              </w:rPr>
            </w:pPr>
          </w:p>
        </w:tc>
        <w:tc>
          <w:tcPr>
            <w:tcW w:w="1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5CF" w:rsidRPr="00722BBC" w:rsidRDefault="001D65CF">
            <w:pPr>
              <w:tabs>
                <w:tab w:val="left" w:pos="1134"/>
                <w:tab w:val="left" w:pos="2835"/>
              </w:tabs>
              <w:rPr>
                <w:rFonts w:ascii="Calibri" w:hAnsi="Calibri"/>
                <w:sz w:val="19"/>
              </w:rPr>
            </w:pPr>
          </w:p>
        </w:tc>
        <w:tc>
          <w:tcPr>
            <w:tcW w:w="1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5CF" w:rsidRPr="00722BBC" w:rsidRDefault="001D65CF">
            <w:pPr>
              <w:tabs>
                <w:tab w:val="left" w:pos="1134"/>
                <w:tab w:val="left" w:pos="2835"/>
              </w:tabs>
              <w:rPr>
                <w:rFonts w:ascii="Calibri" w:hAnsi="Calibri"/>
                <w:sz w:val="19"/>
              </w:rPr>
            </w:pPr>
          </w:p>
        </w:tc>
        <w:tc>
          <w:tcPr>
            <w:tcW w:w="2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5CF" w:rsidRPr="00722BBC" w:rsidRDefault="001D65CF">
            <w:pPr>
              <w:tabs>
                <w:tab w:val="left" w:pos="1134"/>
                <w:tab w:val="left" w:pos="2835"/>
              </w:tabs>
              <w:rPr>
                <w:rFonts w:ascii="Calibri" w:hAnsi="Calibri"/>
                <w:sz w:val="19"/>
              </w:rPr>
            </w:pPr>
          </w:p>
        </w:tc>
      </w:tr>
      <w:tr w:rsidR="001D65CF" w:rsidRPr="00722BBC" w:rsidTr="00715DB8"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5CF" w:rsidRPr="00722BBC" w:rsidRDefault="001D65CF">
            <w:pPr>
              <w:tabs>
                <w:tab w:val="left" w:pos="1134"/>
                <w:tab w:val="left" w:pos="2835"/>
              </w:tabs>
              <w:rPr>
                <w:rFonts w:ascii="Calibri" w:hAnsi="Calibri"/>
                <w:sz w:val="19"/>
              </w:rPr>
            </w:pPr>
            <w:r w:rsidRPr="00722BBC">
              <w:rPr>
                <w:rFonts w:ascii="Calibri" w:hAnsi="Calibri"/>
                <w:sz w:val="19"/>
              </w:rPr>
              <w:t>Visite médicale (Siège)</w:t>
            </w:r>
          </w:p>
        </w:tc>
        <w:tc>
          <w:tcPr>
            <w:tcW w:w="1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5CF" w:rsidRPr="00722BBC" w:rsidRDefault="001D65CF">
            <w:pPr>
              <w:tabs>
                <w:tab w:val="left" w:pos="1134"/>
                <w:tab w:val="left" w:pos="2835"/>
              </w:tabs>
              <w:rPr>
                <w:rFonts w:ascii="Calibri" w:hAnsi="Calibri"/>
                <w:sz w:val="19"/>
              </w:rPr>
            </w:pPr>
          </w:p>
        </w:tc>
        <w:tc>
          <w:tcPr>
            <w:tcW w:w="1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5CF" w:rsidRPr="00722BBC" w:rsidRDefault="001D65CF" w:rsidP="007B6370">
            <w:pPr>
              <w:tabs>
                <w:tab w:val="left" w:pos="1134"/>
                <w:tab w:val="left" w:pos="2835"/>
              </w:tabs>
              <w:ind w:firstLine="708"/>
              <w:rPr>
                <w:rFonts w:ascii="Calibri" w:hAnsi="Calibri"/>
                <w:sz w:val="19"/>
              </w:rPr>
            </w:pPr>
          </w:p>
        </w:tc>
        <w:tc>
          <w:tcPr>
            <w:tcW w:w="1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5CF" w:rsidRPr="00722BBC" w:rsidRDefault="001D65CF">
            <w:pPr>
              <w:tabs>
                <w:tab w:val="left" w:pos="1134"/>
                <w:tab w:val="left" w:pos="2835"/>
              </w:tabs>
              <w:rPr>
                <w:rFonts w:ascii="Calibri" w:hAnsi="Calibri"/>
                <w:sz w:val="19"/>
              </w:rPr>
            </w:pPr>
          </w:p>
        </w:tc>
        <w:tc>
          <w:tcPr>
            <w:tcW w:w="2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5CF" w:rsidRPr="00722BBC" w:rsidRDefault="001D65CF">
            <w:pPr>
              <w:tabs>
                <w:tab w:val="left" w:pos="1134"/>
                <w:tab w:val="left" w:pos="2835"/>
              </w:tabs>
              <w:rPr>
                <w:rFonts w:ascii="Calibri" w:hAnsi="Calibri"/>
                <w:sz w:val="19"/>
              </w:rPr>
            </w:pPr>
          </w:p>
        </w:tc>
      </w:tr>
      <w:tr w:rsidR="001D65CF" w:rsidRPr="00722BBC" w:rsidTr="00715DB8"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5CF" w:rsidRPr="00722BBC" w:rsidRDefault="001D65CF">
            <w:pPr>
              <w:tabs>
                <w:tab w:val="left" w:pos="1134"/>
                <w:tab w:val="left" w:pos="2835"/>
              </w:tabs>
              <w:rPr>
                <w:rFonts w:ascii="Calibri" w:hAnsi="Calibri"/>
                <w:sz w:val="19"/>
              </w:rPr>
            </w:pPr>
            <w:r w:rsidRPr="00722BBC">
              <w:rPr>
                <w:rFonts w:ascii="Calibri" w:hAnsi="Calibri"/>
                <w:sz w:val="19"/>
              </w:rPr>
              <w:t>Directeur régional</w:t>
            </w:r>
          </w:p>
        </w:tc>
        <w:tc>
          <w:tcPr>
            <w:tcW w:w="1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5CF" w:rsidRPr="00722BBC" w:rsidRDefault="001D65CF">
            <w:pPr>
              <w:tabs>
                <w:tab w:val="left" w:pos="1134"/>
                <w:tab w:val="left" w:pos="2835"/>
              </w:tabs>
              <w:rPr>
                <w:rFonts w:ascii="Calibri" w:hAnsi="Calibri"/>
                <w:sz w:val="19"/>
              </w:rPr>
            </w:pPr>
          </w:p>
        </w:tc>
        <w:tc>
          <w:tcPr>
            <w:tcW w:w="1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5CF" w:rsidRPr="00722BBC" w:rsidRDefault="001D65CF">
            <w:pPr>
              <w:tabs>
                <w:tab w:val="left" w:pos="1134"/>
                <w:tab w:val="left" w:pos="2835"/>
              </w:tabs>
              <w:rPr>
                <w:rFonts w:ascii="Calibri" w:hAnsi="Calibri"/>
                <w:sz w:val="19"/>
              </w:rPr>
            </w:pPr>
          </w:p>
        </w:tc>
        <w:tc>
          <w:tcPr>
            <w:tcW w:w="1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5CF" w:rsidRPr="00722BBC" w:rsidRDefault="001D65CF">
            <w:pPr>
              <w:tabs>
                <w:tab w:val="left" w:pos="1134"/>
                <w:tab w:val="left" w:pos="2835"/>
              </w:tabs>
              <w:rPr>
                <w:rFonts w:ascii="Calibri" w:hAnsi="Calibri"/>
                <w:sz w:val="19"/>
              </w:rPr>
            </w:pPr>
          </w:p>
        </w:tc>
        <w:tc>
          <w:tcPr>
            <w:tcW w:w="2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5CF" w:rsidRPr="00722BBC" w:rsidRDefault="001D65CF">
            <w:pPr>
              <w:tabs>
                <w:tab w:val="left" w:pos="1134"/>
                <w:tab w:val="left" w:pos="2835"/>
              </w:tabs>
              <w:rPr>
                <w:rFonts w:ascii="Calibri" w:hAnsi="Calibri"/>
                <w:sz w:val="19"/>
              </w:rPr>
            </w:pPr>
          </w:p>
        </w:tc>
      </w:tr>
      <w:tr w:rsidR="001D65CF" w:rsidRPr="00722BBC" w:rsidTr="00715DB8"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5CF" w:rsidRPr="00722BBC" w:rsidRDefault="001D65CF">
            <w:pPr>
              <w:tabs>
                <w:tab w:val="left" w:pos="1134"/>
                <w:tab w:val="left" w:pos="2835"/>
              </w:tabs>
              <w:rPr>
                <w:rFonts w:ascii="Calibri" w:hAnsi="Calibri"/>
                <w:sz w:val="19"/>
              </w:rPr>
            </w:pPr>
            <w:r w:rsidRPr="00722BBC">
              <w:rPr>
                <w:rFonts w:ascii="Calibri" w:hAnsi="Calibri"/>
                <w:sz w:val="19"/>
              </w:rPr>
              <w:t>Délégué médical</w:t>
            </w:r>
          </w:p>
        </w:tc>
        <w:tc>
          <w:tcPr>
            <w:tcW w:w="1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5CF" w:rsidRPr="00722BBC" w:rsidRDefault="001D65CF">
            <w:pPr>
              <w:tabs>
                <w:tab w:val="left" w:pos="1134"/>
                <w:tab w:val="left" w:pos="2835"/>
              </w:tabs>
              <w:rPr>
                <w:rFonts w:ascii="Calibri" w:hAnsi="Calibri"/>
                <w:sz w:val="19"/>
              </w:rPr>
            </w:pPr>
          </w:p>
        </w:tc>
        <w:tc>
          <w:tcPr>
            <w:tcW w:w="1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5CF" w:rsidRPr="00722BBC" w:rsidRDefault="001D65CF">
            <w:pPr>
              <w:tabs>
                <w:tab w:val="left" w:pos="1134"/>
                <w:tab w:val="left" w:pos="2835"/>
              </w:tabs>
              <w:rPr>
                <w:rFonts w:ascii="Calibri" w:hAnsi="Calibri"/>
                <w:sz w:val="19"/>
              </w:rPr>
            </w:pPr>
          </w:p>
        </w:tc>
        <w:tc>
          <w:tcPr>
            <w:tcW w:w="1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5CF" w:rsidRPr="00722BBC" w:rsidRDefault="001D65CF">
            <w:pPr>
              <w:tabs>
                <w:tab w:val="left" w:pos="1134"/>
                <w:tab w:val="left" w:pos="2835"/>
              </w:tabs>
              <w:rPr>
                <w:rFonts w:ascii="Calibri" w:hAnsi="Calibri"/>
                <w:sz w:val="19"/>
              </w:rPr>
            </w:pPr>
          </w:p>
        </w:tc>
        <w:tc>
          <w:tcPr>
            <w:tcW w:w="2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5CF" w:rsidRPr="00722BBC" w:rsidRDefault="001D65CF">
            <w:pPr>
              <w:tabs>
                <w:tab w:val="left" w:pos="1134"/>
                <w:tab w:val="left" w:pos="2835"/>
              </w:tabs>
              <w:rPr>
                <w:rFonts w:ascii="Calibri" w:hAnsi="Calibri"/>
                <w:sz w:val="19"/>
              </w:rPr>
            </w:pPr>
          </w:p>
        </w:tc>
      </w:tr>
    </w:tbl>
    <w:p w:rsidR="001D65CF" w:rsidRPr="00722BBC" w:rsidRDefault="001D65CF" w:rsidP="00715DB8">
      <w:pPr>
        <w:tabs>
          <w:tab w:val="left" w:pos="1134"/>
          <w:tab w:val="left" w:pos="2835"/>
        </w:tabs>
        <w:rPr>
          <w:rFonts w:ascii="Calibri" w:hAnsi="Calibri"/>
        </w:rPr>
      </w:pPr>
    </w:p>
    <w:sectPr w:rsidR="001D65CF" w:rsidRPr="00722BBC" w:rsidSect="00715DB8">
      <w:pgSz w:w="11907" w:h="16840"/>
      <w:pgMar w:top="357" w:right="374" w:bottom="403" w:left="357" w:header="340" w:footer="340" w:gutter="0"/>
      <w:paperSrc w:first="15" w:other="15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4CEC" w:rsidRDefault="00214CEC">
      <w:r>
        <w:separator/>
      </w:r>
    </w:p>
  </w:endnote>
  <w:endnote w:type="continuationSeparator" w:id="0">
    <w:p w:rsidR="00214CEC" w:rsidRDefault="00214C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4CEC" w:rsidRDefault="00214CEC">
      <w:r>
        <w:separator/>
      </w:r>
    </w:p>
  </w:footnote>
  <w:footnote w:type="continuationSeparator" w:id="0">
    <w:p w:rsidR="00214CEC" w:rsidRDefault="00214CE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hideSpellingErrors/>
  <w:hideGrammaticalErrors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38D1"/>
    <w:rsid w:val="0002447B"/>
    <w:rsid w:val="000460AB"/>
    <w:rsid w:val="000936D1"/>
    <w:rsid w:val="000D4AC0"/>
    <w:rsid w:val="000F5B43"/>
    <w:rsid w:val="0010079D"/>
    <w:rsid w:val="001131DE"/>
    <w:rsid w:val="001138D1"/>
    <w:rsid w:val="0015232C"/>
    <w:rsid w:val="001C160D"/>
    <w:rsid w:val="001D65CF"/>
    <w:rsid w:val="00214CEC"/>
    <w:rsid w:val="0022361B"/>
    <w:rsid w:val="002D1FBB"/>
    <w:rsid w:val="00307948"/>
    <w:rsid w:val="003534E1"/>
    <w:rsid w:val="003C762C"/>
    <w:rsid w:val="00437ABF"/>
    <w:rsid w:val="004B7018"/>
    <w:rsid w:val="004D28CD"/>
    <w:rsid w:val="005423AE"/>
    <w:rsid w:val="006007E7"/>
    <w:rsid w:val="00617932"/>
    <w:rsid w:val="006400C3"/>
    <w:rsid w:val="006805D0"/>
    <w:rsid w:val="00715291"/>
    <w:rsid w:val="00715DB8"/>
    <w:rsid w:val="00722BBC"/>
    <w:rsid w:val="00741E8C"/>
    <w:rsid w:val="007B6370"/>
    <w:rsid w:val="007E160D"/>
    <w:rsid w:val="00886B31"/>
    <w:rsid w:val="008E01FE"/>
    <w:rsid w:val="008F2D43"/>
    <w:rsid w:val="008F42D4"/>
    <w:rsid w:val="00925B55"/>
    <w:rsid w:val="00973DC3"/>
    <w:rsid w:val="00A47635"/>
    <w:rsid w:val="00A854F3"/>
    <w:rsid w:val="00AE14DD"/>
    <w:rsid w:val="00B20E3F"/>
    <w:rsid w:val="00B65731"/>
    <w:rsid w:val="00BA3D23"/>
    <w:rsid w:val="00BD1066"/>
    <w:rsid w:val="00CB0AAB"/>
    <w:rsid w:val="00D2718F"/>
    <w:rsid w:val="00D86535"/>
    <w:rsid w:val="00DC063D"/>
    <w:rsid w:val="00E37B56"/>
    <w:rsid w:val="00E473D7"/>
    <w:rsid w:val="00F57F43"/>
    <w:rsid w:val="00FE190B"/>
    <w:rsid w:val="00FF0C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565B998"/>
  <w15:chartTrackingRefBased/>
  <w15:docId w15:val="{0C134E4A-DCD3-4D7F-9405-145B38A9FC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Numrodepage">
    <w:name w:val="page number"/>
    <w:basedOn w:val="Policepardfaut"/>
    <w:semiHidden/>
  </w:style>
  <w:style w:type="paragraph" w:styleId="Pieddepage">
    <w:name w:val="footer"/>
    <w:basedOn w:val="Normal"/>
    <w:semiHidden/>
    <w:pPr>
      <w:tabs>
        <w:tab w:val="center" w:pos="4819"/>
        <w:tab w:val="right" w:pos="9071"/>
      </w:tabs>
    </w:pPr>
  </w:style>
  <w:style w:type="paragraph" w:styleId="En-tte">
    <w:name w:val="header"/>
    <w:basedOn w:val="Normal"/>
    <w:semiHidden/>
    <w:pPr>
      <w:tabs>
        <w:tab w:val="center" w:pos="4819"/>
        <w:tab w:val="right" w:pos="9071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403</Words>
  <Characters>5542</Characters>
  <Application>Microsoft Office Word</Application>
  <DocSecurity>0</DocSecurity>
  <Lines>46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CCTP GA 97</vt:lpstr>
    </vt:vector>
  </TitlesOfParts>
  <Company>CHM</Company>
  <LinksUpToDate>false</LinksUpToDate>
  <CharactersWithSpaces>5934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> </dc:subject>
  <dc:creator>CHM</dc:creator>
  <cp:keywords/>
  <cp:lastModifiedBy>HERVE Benoît</cp:lastModifiedBy>
  <cp:revision>7</cp:revision>
  <cp:lastPrinted>2008-01-31T10:30:00Z</cp:lastPrinted>
  <dcterms:created xsi:type="dcterms:W3CDTF">2023-01-18T13:30:00Z</dcterms:created>
  <dcterms:modified xsi:type="dcterms:W3CDTF">2025-03-05T10:48:00Z</dcterms:modified>
</cp:coreProperties>
</file>