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70CA1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A5EEEE1" w14:textId="77777777">
        <w:trPr>
          <w:trHeight w:val="1132"/>
        </w:trPr>
        <w:tc>
          <w:tcPr>
            <w:tcW w:w="10434" w:type="dxa"/>
            <w:shd w:val="clear" w:color="auto" w:fill="auto"/>
          </w:tcPr>
          <w:p w14:paraId="2804D521" w14:textId="77777777" w:rsidR="00541CA3" w:rsidRDefault="00633FD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6730356" wp14:editId="6553E071">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C711C7E"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26FF172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11577C" w14:textId="77777777" w:rsidTr="00DA37F5">
        <w:tc>
          <w:tcPr>
            <w:tcW w:w="9002" w:type="dxa"/>
            <w:shd w:val="clear" w:color="auto" w:fill="00B0F0"/>
          </w:tcPr>
          <w:p w14:paraId="23286F9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14EAD3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00B0F0"/>
          </w:tcPr>
          <w:p w14:paraId="2257958F" w14:textId="77777777" w:rsidR="009B1CD0" w:rsidRDefault="00E47798" w:rsidP="0083205E">
            <w:pPr>
              <w:pStyle w:val="Titre8"/>
              <w:tabs>
                <w:tab w:val="left" w:pos="851"/>
                <w:tab w:val="right" w:pos="9639"/>
              </w:tabs>
              <w:spacing w:before="120" w:after="120"/>
            </w:pPr>
            <w:r w:rsidRPr="00DA37F5">
              <w:rPr>
                <w:caps/>
                <w:sz w:val="28"/>
                <w:szCs w:val="28"/>
                <w:shd w:val="clear" w:color="auto" w:fill="00B0F0"/>
              </w:rPr>
              <w:t>ATTR</w:t>
            </w:r>
            <w:r>
              <w:rPr>
                <w:caps/>
                <w:sz w:val="28"/>
                <w:szCs w:val="28"/>
              </w:rPr>
              <w:t>I1</w:t>
            </w:r>
          </w:p>
        </w:tc>
      </w:tr>
    </w:tbl>
    <w:p w14:paraId="5555DCEE" w14:textId="77777777" w:rsidR="009B1CD0" w:rsidRDefault="009B1CD0" w:rsidP="006C4338">
      <w:pPr>
        <w:tabs>
          <w:tab w:val="left" w:pos="851"/>
        </w:tabs>
      </w:pPr>
    </w:p>
    <w:p w14:paraId="5A0968B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603B8B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7D1CB6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673F0A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8E3004B"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78F12B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AEED7E" w14:textId="77777777" w:rsidTr="00DA37F5">
        <w:tc>
          <w:tcPr>
            <w:tcW w:w="10277" w:type="dxa"/>
            <w:shd w:val="clear" w:color="auto" w:fill="00B0F0"/>
          </w:tcPr>
          <w:p w14:paraId="46CEC02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5D9B345" w14:textId="77777777" w:rsidR="009B1CD0" w:rsidRDefault="009B1CD0" w:rsidP="006C4338">
      <w:pPr>
        <w:tabs>
          <w:tab w:val="left" w:pos="426"/>
          <w:tab w:val="left" w:pos="851"/>
        </w:tabs>
        <w:jc w:val="both"/>
      </w:pPr>
    </w:p>
    <w:p w14:paraId="4BBF3642" w14:textId="34E5DE3E" w:rsidR="009B1CD0" w:rsidRDefault="008E354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l’accord-cadre</w:t>
      </w:r>
      <w:r w:rsidR="0091282A">
        <w:rPr>
          <w:rFonts w:ascii="Arial" w:hAnsi="Arial" w:cs="Arial"/>
          <w:bCs/>
        </w:rPr>
        <w:t xml:space="preserve"> </w:t>
      </w:r>
      <w:r w:rsidR="009B1CD0">
        <w:rPr>
          <w:rFonts w:ascii="Arial" w:hAnsi="Arial" w:cs="Arial"/>
        </w:rPr>
        <w:t>:</w:t>
      </w:r>
    </w:p>
    <w:p w14:paraId="1A6EBCD5" w14:textId="77777777" w:rsidR="00035122" w:rsidRPr="000E3382" w:rsidRDefault="00035122" w:rsidP="00035122">
      <w:pPr>
        <w:autoSpaceDE w:val="0"/>
        <w:autoSpaceDN w:val="0"/>
        <w:adjustRightInd w:val="0"/>
        <w:spacing w:before="57" w:line="220" w:lineRule="atLeast"/>
        <w:jc w:val="both"/>
        <w:textAlignment w:val="center"/>
        <w:rPr>
          <w:rFonts w:ascii="AvenirNext LT Pro Cn" w:eastAsia="Calibri" w:hAnsi="AvenirNext LT Pro Cn" w:cs="AvenirNext LT Pro Cn"/>
          <w:b/>
          <w:bCs/>
          <w:color w:val="404040"/>
          <w:sz w:val="28"/>
          <w:lang w:eastAsia="en-US"/>
        </w:rPr>
      </w:pPr>
      <w:r w:rsidRPr="000E3382">
        <w:rPr>
          <w:rFonts w:ascii="AvenirNext LT Pro Cn" w:eastAsia="Calibri" w:hAnsi="AvenirNext LT Pro Cn" w:cs="AvenirNext LT Pro Cn"/>
          <w:b/>
          <w:bCs/>
          <w:color w:val="404040"/>
          <w:sz w:val="28"/>
          <w:lang w:eastAsia="en-US"/>
        </w:rPr>
        <w:t xml:space="preserve">Prestations d’entretien des locaux du Centre INRAE de Dijon Bourgogne - Franche-Comté </w:t>
      </w:r>
    </w:p>
    <w:p w14:paraId="603FAEAC" w14:textId="77777777" w:rsidR="00B54AE9" w:rsidRDefault="00B54AE9" w:rsidP="00B54AE9">
      <w:pPr>
        <w:tabs>
          <w:tab w:val="left" w:pos="426"/>
          <w:tab w:val="left" w:pos="851"/>
        </w:tabs>
        <w:jc w:val="both"/>
        <w:rPr>
          <w:rFonts w:ascii="Arial" w:hAnsi="Arial" w:cs="Arial"/>
          <w:b/>
          <w:sz w:val="24"/>
          <w:szCs w:val="24"/>
        </w:rPr>
      </w:pPr>
    </w:p>
    <w:p w14:paraId="061CD474" w14:textId="77777777" w:rsidR="00656E0B" w:rsidRDefault="00656E0B" w:rsidP="00B54AE9">
      <w:pPr>
        <w:tabs>
          <w:tab w:val="left" w:pos="426"/>
          <w:tab w:val="left" w:pos="851"/>
        </w:tabs>
        <w:jc w:val="both"/>
        <w:rPr>
          <w:rFonts w:ascii="Arial" w:hAnsi="Arial" w:cs="Arial"/>
          <w:b/>
          <w:sz w:val="24"/>
          <w:szCs w:val="24"/>
        </w:rPr>
      </w:pPr>
    </w:p>
    <w:p w14:paraId="1B0F230F" w14:textId="77777777" w:rsidR="00656E0B" w:rsidRDefault="00656E0B" w:rsidP="00B54AE9">
      <w:pPr>
        <w:tabs>
          <w:tab w:val="left" w:pos="426"/>
          <w:tab w:val="left" w:pos="851"/>
        </w:tabs>
        <w:jc w:val="both"/>
        <w:rPr>
          <w:rFonts w:ascii="Arial" w:hAnsi="Arial" w:cs="Arial"/>
          <w:b/>
          <w:sz w:val="24"/>
          <w:szCs w:val="24"/>
        </w:rPr>
      </w:pPr>
      <w:r>
        <w:rPr>
          <w:rFonts w:ascii="Arial" w:hAnsi="Arial" w:cs="Arial"/>
          <w:b/>
          <w:sz w:val="24"/>
          <w:szCs w:val="24"/>
        </w:rPr>
        <w:t xml:space="preserve">Marché n° : </w:t>
      </w:r>
    </w:p>
    <w:p w14:paraId="2EC0C3C7" w14:textId="4BFBECCA" w:rsidR="00656E0B" w:rsidRPr="00656E0B" w:rsidRDefault="00656E0B" w:rsidP="00B54AE9">
      <w:pPr>
        <w:tabs>
          <w:tab w:val="left" w:pos="426"/>
          <w:tab w:val="left" w:pos="851"/>
        </w:tabs>
        <w:jc w:val="both"/>
        <w:rPr>
          <w:rFonts w:ascii="Arial" w:hAnsi="Arial" w:cs="Arial"/>
          <w:i/>
          <w:sz w:val="18"/>
          <w:szCs w:val="18"/>
        </w:rPr>
      </w:pPr>
      <w:r w:rsidRPr="00656E0B">
        <w:rPr>
          <w:rFonts w:ascii="Arial" w:hAnsi="Arial" w:cs="Arial"/>
          <w:i/>
          <w:sz w:val="18"/>
          <w:szCs w:val="18"/>
        </w:rPr>
        <w:t>(</w:t>
      </w:r>
      <w:r w:rsidR="008E354C" w:rsidRPr="00656E0B">
        <w:rPr>
          <w:rFonts w:ascii="Arial" w:hAnsi="Arial" w:cs="Arial"/>
          <w:i/>
          <w:sz w:val="18"/>
          <w:szCs w:val="18"/>
        </w:rPr>
        <w:t>Rempli</w:t>
      </w:r>
      <w:r w:rsidRPr="00656E0B">
        <w:rPr>
          <w:rFonts w:ascii="Arial" w:hAnsi="Arial" w:cs="Arial"/>
          <w:i/>
          <w:sz w:val="18"/>
          <w:szCs w:val="18"/>
        </w:rPr>
        <w:t xml:space="preserve"> par INRAE)</w:t>
      </w:r>
    </w:p>
    <w:p w14:paraId="34236E27" w14:textId="77777777" w:rsidR="00656E0B" w:rsidRPr="00656E0B" w:rsidRDefault="00656E0B" w:rsidP="00B54AE9">
      <w:pPr>
        <w:tabs>
          <w:tab w:val="left" w:pos="426"/>
          <w:tab w:val="left" w:pos="851"/>
        </w:tabs>
        <w:jc w:val="both"/>
        <w:rPr>
          <w:rFonts w:ascii="Arial" w:hAnsi="Arial" w:cs="Arial"/>
          <w:sz w:val="24"/>
          <w:szCs w:val="24"/>
        </w:rPr>
      </w:pPr>
    </w:p>
    <w:p w14:paraId="4E45A53C" w14:textId="07248E2B" w:rsidR="009B1CD0" w:rsidRPr="00C92C5B" w:rsidRDefault="008E354C" w:rsidP="0083205E">
      <w:pPr>
        <w:tabs>
          <w:tab w:val="left" w:pos="426"/>
          <w:tab w:val="left" w:pos="851"/>
        </w:tabs>
        <w:jc w:val="both"/>
        <w:rPr>
          <w:rFonts w:ascii="Arial" w:hAnsi="Arial" w:cs="Arial"/>
          <w:i/>
          <w:sz w:val="18"/>
          <w:szCs w:val="18"/>
        </w:rPr>
      </w:pPr>
      <w:r w:rsidRPr="00C92C5B">
        <w:rPr>
          <w:rFonts w:ascii="Wingdings" w:eastAsia="Wingdings" w:hAnsi="Wingdings" w:cs="Wingdings"/>
          <w:b/>
          <w:color w:val="66CCFF"/>
          <w:spacing w:val="-10"/>
        </w:rPr>
        <w:t></w:t>
      </w:r>
      <w:r w:rsidRPr="00C92C5B">
        <w:rPr>
          <w:rFonts w:ascii="Arial" w:eastAsia="Arial" w:hAnsi="Arial" w:cs="Arial"/>
          <w:spacing w:val="-10"/>
        </w:rPr>
        <w:t xml:space="preserve"> Cet</w:t>
      </w:r>
      <w:r w:rsidR="009B1CD0" w:rsidRPr="00C92C5B">
        <w:rPr>
          <w:rFonts w:ascii="Arial" w:hAnsi="Arial" w:cs="Arial"/>
        </w:rPr>
        <w:t xml:space="preserve"> acte d'engagement correspond :</w:t>
      </w:r>
    </w:p>
    <w:p w14:paraId="60E0CB2F" w14:textId="77777777" w:rsidR="009B1CD0" w:rsidRPr="00C92C5B" w:rsidRDefault="009B1CD0" w:rsidP="0083205E">
      <w:pPr>
        <w:tabs>
          <w:tab w:val="left" w:pos="851"/>
        </w:tabs>
        <w:rPr>
          <w:rFonts w:ascii="Arial" w:hAnsi="Arial" w:cs="Arial"/>
        </w:rPr>
      </w:pPr>
      <w:r w:rsidRPr="00C92C5B">
        <w:rPr>
          <w:rFonts w:ascii="Arial" w:hAnsi="Arial" w:cs="Arial"/>
          <w:i/>
          <w:sz w:val="18"/>
          <w:szCs w:val="18"/>
        </w:rPr>
        <w:t>(Cocher les cases correspondantes.)</w:t>
      </w:r>
    </w:p>
    <w:p w14:paraId="2ADFA27E" w14:textId="77777777" w:rsidR="009B1CD0" w:rsidRPr="00C92C5B" w:rsidRDefault="009B1CD0" w:rsidP="00934503">
      <w:pPr>
        <w:tabs>
          <w:tab w:val="left" w:pos="426"/>
          <w:tab w:val="left" w:pos="851"/>
        </w:tabs>
        <w:jc w:val="both"/>
        <w:rPr>
          <w:rFonts w:ascii="Arial" w:hAnsi="Arial" w:cs="Arial"/>
        </w:rPr>
      </w:pPr>
    </w:p>
    <w:p w14:paraId="60697C23" w14:textId="77777777" w:rsidR="009B1CD0" w:rsidRPr="00C92C5B" w:rsidRDefault="009B1CD0" w:rsidP="00CD46CC">
      <w:pPr>
        <w:numPr>
          <w:ilvl w:val="0"/>
          <w:numId w:val="3"/>
        </w:numPr>
        <w:tabs>
          <w:tab w:val="left" w:pos="426"/>
          <w:tab w:val="left" w:pos="851"/>
        </w:tabs>
        <w:spacing w:before="120"/>
        <w:ind w:left="782" w:hanging="357"/>
        <w:jc w:val="both"/>
        <w:rPr>
          <w:rFonts w:ascii="Arial" w:hAnsi="Arial" w:cs="Arial"/>
        </w:rPr>
      </w:pPr>
    </w:p>
    <w:p w14:paraId="37CE4B52" w14:textId="77777777" w:rsidR="009B1CD0" w:rsidRPr="00C92C5B" w:rsidRDefault="009B1CD0" w:rsidP="009B45B9">
      <w:pPr>
        <w:tabs>
          <w:tab w:val="left" w:pos="426"/>
          <w:tab w:val="left" w:pos="851"/>
        </w:tabs>
        <w:jc w:val="both"/>
        <w:rPr>
          <w:rFonts w:ascii="Arial" w:hAnsi="Arial" w:cs="Arial"/>
        </w:rPr>
      </w:pPr>
    </w:p>
    <w:p w14:paraId="7C1CAB19" w14:textId="7DEC5192" w:rsidR="00035122" w:rsidRPr="00C92C5B" w:rsidRDefault="00035122" w:rsidP="00035122">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9B1CD0" w:rsidRPr="00C92C5B">
        <w:rPr>
          <w:rFonts w:ascii="Arial" w:hAnsi="Arial" w:cs="Arial"/>
        </w:rPr>
        <w:tab/>
      </w:r>
      <w:r>
        <w:rPr>
          <w:rFonts w:ascii="Arial" w:hAnsi="Arial" w:cs="Arial"/>
        </w:rPr>
        <w:t>A</w:t>
      </w:r>
      <w:r w:rsidRPr="00C92C5B">
        <w:rPr>
          <w:rFonts w:ascii="Arial" w:hAnsi="Arial" w:cs="Arial"/>
        </w:rPr>
        <w:t>u lot n°</w:t>
      </w:r>
      <w:r>
        <w:rPr>
          <w:rFonts w:ascii="Arial" w:hAnsi="Arial" w:cs="Arial"/>
        </w:rPr>
        <w:t xml:space="preserve">1 de l’accord cadre à bons de commande : </w:t>
      </w:r>
      <w:r w:rsidRPr="008174B8">
        <w:rPr>
          <w:rFonts w:ascii="Arial" w:hAnsi="Arial" w:cs="Arial"/>
        </w:rPr>
        <w:t xml:space="preserve">Entretien des locaux </w:t>
      </w:r>
      <w:r>
        <w:rPr>
          <w:rFonts w:ascii="Arial" w:hAnsi="Arial" w:cs="Arial"/>
        </w:rPr>
        <w:t>du site de Dijon et Bretenière</w:t>
      </w:r>
    </w:p>
    <w:p w14:paraId="0EDFE72B" w14:textId="72DCE3FA" w:rsidR="009B1CD0" w:rsidRPr="00C92C5B" w:rsidRDefault="009B1CD0" w:rsidP="00035122">
      <w:pPr>
        <w:pStyle w:val="fcasegauche"/>
        <w:tabs>
          <w:tab w:val="left" w:pos="851"/>
        </w:tabs>
        <w:spacing w:after="0"/>
        <w:ind w:left="851" w:firstLine="0"/>
        <w:rPr>
          <w:rFonts w:ascii="Arial" w:hAnsi="Arial" w:cs="Arial"/>
        </w:rPr>
      </w:pPr>
    </w:p>
    <w:p w14:paraId="199CFFFE" w14:textId="77777777" w:rsidR="009B1CD0" w:rsidRPr="00C92C5B" w:rsidRDefault="009B1CD0" w:rsidP="006C4338">
      <w:pPr>
        <w:pStyle w:val="fcasegauche"/>
        <w:numPr>
          <w:ilvl w:val="0"/>
          <w:numId w:val="3"/>
        </w:numPr>
        <w:tabs>
          <w:tab w:val="left" w:pos="851"/>
        </w:tabs>
        <w:spacing w:before="120" w:after="0"/>
        <w:ind w:left="782" w:hanging="357"/>
        <w:rPr>
          <w:rFonts w:ascii="Arial" w:hAnsi="Arial" w:cs="Arial"/>
          <w:iCs/>
        </w:rPr>
      </w:pPr>
    </w:p>
    <w:p w14:paraId="37157835" w14:textId="4E0A8EEA" w:rsidR="009B1CD0" w:rsidRDefault="00E45A41"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sidRPr="00C92C5B">
        <w:rPr>
          <w:rFonts w:ascii="Arial" w:hAnsi="Arial" w:cs="Arial"/>
        </w:rPr>
        <w:tab/>
      </w:r>
      <w:r w:rsidR="00035122" w:rsidRPr="00C92C5B">
        <w:rPr>
          <w:rFonts w:ascii="Arial" w:hAnsi="Arial" w:cs="Arial"/>
        </w:rPr>
        <w:t>À</w:t>
      </w:r>
      <w:r w:rsidR="009B1CD0" w:rsidRPr="00C92C5B">
        <w:rPr>
          <w:rFonts w:ascii="Arial" w:hAnsi="Arial" w:cs="Arial"/>
        </w:rPr>
        <w:t xml:space="preserve"> l’offre de base.</w:t>
      </w:r>
    </w:p>
    <w:p w14:paraId="061985DF" w14:textId="77777777" w:rsidR="00E45A41" w:rsidRDefault="00E45A41" w:rsidP="006F3DF9">
      <w:pPr>
        <w:pStyle w:val="fcasegauche"/>
        <w:tabs>
          <w:tab w:val="left" w:pos="851"/>
        </w:tabs>
        <w:spacing w:after="0"/>
        <w:ind w:left="851" w:firstLine="0"/>
        <w:rPr>
          <w:rFonts w:ascii="Arial" w:hAnsi="Arial" w:cs="Arial"/>
        </w:rPr>
      </w:pPr>
    </w:p>
    <w:p w14:paraId="4DA8567B" w14:textId="2FF8EAB0" w:rsidR="00E45A41" w:rsidRPr="00C92C5B" w:rsidRDefault="00E45A41" w:rsidP="00E45A4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Pr="00C92C5B">
        <w:rPr>
          <w:rFonts w:ascii="Arial" w:hAnsi="Arial" w:cs="Arial"/>
        </w:rPr>
        <w:tab/>
        <w:t xml:space="preserve">À l’offre </w:t>
      </w:r>
      <w:r>
        <w:rPr>
          <w:rFonts w:ascii="Arial" w:hAnsi="Arial" w:cs="Arial"/>
        </w:rPr>
        <w:t>variante</w:t>
      </w:r>
      <w:r w:rsidRPr="00C92C5B">
        <w:rPr>
          <w:rFonts w:ascii="Arial" w:hAnsi="Arial" w:cs="Arial"/>
        </w:rPr>
        <w:t>.</w:t>
      </w:r>
    </w:p>
    <w:p w14:paraId="766CF964" w14:textId="77777777" w:rsidR="00E45A41" w:rsidRPr="00C92C5B" w:rsidRDefault="00E45A41" w:rsidP="006F3DF9">
      <w:pPr>
        <w:pStyle w:val="fcasegauche"/>
        <w:tabs>
          <w:tab w:val="left" w:pos="851"/>
        </w:tabs>
        <w:spacing w:after="0"/>
        <w:ind w:left="851" w:firstLine="0"/>
        <w:rPr>
          <w:rFonts w:ascii="Arial" w:hAnsi="Arial" w:cs="Arial"/>
        </w:rPr>
      </w:pPr>
    </w:p>
    <w:p w14:paraId="4DB1674A" w14:textId="77777777" w:rsidR="009B1CD0" w:rsidRPr="00C92C5B" w:rsidRDefault="009B1CD0" w:rsidP="005846FB">
      <w:pPr>
        <w:pStyle w:val="fcasegauche"/>
        <w:tabs>
          <w:tab w:val="left" w:pos="851"/>
        </w:tabs>
        <w:spacing w:after="0"/>
        <w:rPr>
          <w:rFonts w:ascii="Arial" w:hAnsi="Arial" w:cs="Arial"/>
        </w:rPr>
      </w:pPr>
    </w:p>
    <w:p w14:paraId="52933C98" w14:textId="77777777" w:rsidR="009B1CD0" w:rsidRDefault="009B1CD0" w:rsidP="005846FB">
      <w:pPr>
        <w:pStyle w:val="fcasegauche"/>
        <w:tabs>
          <w:tab w:val="left" w:pos="851"/>
        </w:tabs>
        <w:spacing w:after="0"/>
        <w:rPr>
          <w:rFonts w:ascii="Arial" w:hAnsi="Arial" w:cs="Arial"/>
        </w:rPr>
      </w:pPr>
    </w:p>
    <w:p w14:paraId="7588766C" w14:textId="77777777" w:rsidR="009B1CD0" w:rsidRDefault="009B1CD0" w:rsidP="005846FB">
      <w:pPr>
        <w:pStyle w:val="fcasegauche"/>
        <w:tabs>
          <w:tab w:val="left" w:pos="851"/>
        </w:tabs>
        <w:spacing w:after="0"/>
        <w:rPr>
          <w:rFonts w:ascii="Arial" w:hAnsi="Arial" w:cs="Arial"/>
        </w:rPr>
      </w:pPr>
    </w:p>
    <w:p w14:paraId="0F33F9F5" w14:textId="77777777" w:rsidR="009B1CD0" w:rsidRDefault="009B1CD0" w:rsidP="009B45B9">
      <w:pPr>
        <w:pStyle w:val="fcasegauche"/>
        <w:tabs>
          <w:tab w:val="left" w:pos="851"/>
        </w:tabs>
        <w:spacing w:after="0"/>
        <w:ind w:left="851" w:firstLine="0"/>
        <w:rPr>
          <w:rFonts w:ascii="Arial" w:hAnsi="Arial" w:cs="Arial"/>
        </w:rPr>
      </w:pPr>
    </w:p>
    <w:p w14:paraId="5808F50F"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5F3F6" w14:textId="77777777" w:rsidTr="00DA37F5">
        <w:tc>
          <w:tcPr>
            <w:tcW w:w="10277" w:type="dxa"/>
            <w:shd w:val="clear" w:color="auto" w:fill="00B0F0"/>
          </w:tcPr>
          <w:p w14:paraId="6AAE1E1B"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92CEB67" w14:textId="77777777" w:rsidR="009B1CD0" w:rsidRDefault="009B1CD0" w:rsidP="006C4338">
      <w:pPr>
        <w:tabs>
          <w:tab w:val="left" w:pos="851"/>
        </w:tabs>
      </w:pPr>
    </w:p>
    <w:p w14:paraId="3B4F89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55672E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083F7BF" w14:textId="77777777" w:rsidR="009B1CD0" w:rsidRDefault="009B1CD0" w:rsidP="005846FB">
      <w:pPr>
        <w:tabs>
          <w:tab w:val="left" w:pos="851"/>
        </w:tabs>
        <w:rPr>
          <w:rFonts w:ascii="Arial" w:hAnsi="Arial" w:cs="Arial"/>
        </w:rPr>
      </w:pPr>
    </w:p>
    <w:p w14:paraId="31C4016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47777E6D" w14:textId="29F992AE" w:rsidR="00DB15A3" w:rsidRPr="00C92C5B" w:rsidRDefault="00035122"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DB15A3" w:rsidRPr="00C92C5B">
        <w:rPr>
          <w:rFonts w:ascii="Arial" w:hAnsi="Arial" w:cs="Arial"/>
        </w:rPr>
        <w:t xml:space="preserve"> BPU</w:t>
      </w:r>
      <w:r w:rsidR="00E45A41">
        <w:rPr>
          <w:rFonts w:ascii="Arial" w:hAnsi="Arial" w:cs="Arial"/>
        </w:rPr>
        <w:t xml:space="preserve"> </w:t>
      </w:r>
      <w:r>
        <w:rPr>
          <w:rFonts w:ascii="Arial" w:hAnsi="Arial" w:cs="Arial"/>
        </w:rPr>
        <w:t>du lot 1</w:t>
      </w:r>
      <w:r w:rsidR="00DB15A3" w:rsidRPr="00C92C5B">
        <w:rPr>
          <w:rFonts w:ascii="Arial" w:hAnsi="Arial" w:cs="Arial"/>
        </w:rPr>
        <w:t>…</w:t>
      </w:r>
      <w:r>
        <w:rPr>
          <w:rFonts w:ascii="Arial" w:hAnsi="Arial" w:cs="Arial"/>
        </w:rPr>
        <w:t>…………</w:t>
      </w:r>
      <w:proofErr w:type="gramStart"/>
      <w:r>
        <w:rPr>
          <w:rFonts w:ascii="Arial" w:hAnsi="Arial" w:cs="Arial"/>
        </w:rPr>
        <w:t>…….</w:t>
      </w:r>
      <w:proofErr w:type="gramEnd"/>
      <w:r w:rsidR="00DB15A3" w:rsidRPr="00C92C5B">
        <w:rPr>
          <w:rFonts w:ascii="Arial" w:hAnsi="Arial" w:cs="Arial"/>
        </w:rPr>
        <w:t>………………………………………………………</w:t>
      </w:r>
      <w:r w:rsidR="008E354C" w:rsidRPr="00C92C5B">
        <w:rPr>
          <w:rFonts w:ascii="Arial" w:hAnsi="Arial" w:cs="Arial"/>
        </w:rPr>
        <w:t>……</w:t>
      </w:r>
      <w:r w:rsidR="00DB15A3" w:rsidRPr="00C92C5B">
        <w:rPr>
          <w:rFonts w:ascii="Arial" w:hAnsi="Arial" w:cs="Arial"/>
        </w:rPr>
        <w:t>.</w:t>
      </w:r>
    </w:p>
    <w:p w14:paraId="4E39EE8B" w14:textId="667CEE82" w:rsidR="00DB15A3" w:rsidRDefault="00035122" w:rsidP="00DB15A3">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DB15A3" w:rsidRPr="00C92C5B">
        <w:rPr>
          <w:rFonts w:ascii="Arial" w:hAnsi="Arial" w:cs="Arial"/>
        </w:rPr>
        <w:t xml:space="preserve"> DQ</w:t>
      </w:r>
      <w:r>
        <w:rPr>
          <w:rFonts w:ascii="Arial" w:hAnsi="Arial" w:cs="Arial"/>
        </w:rPr>
        <w:t xml:space="preserve">E- base du lot 1 </w:t>
      </w:r>
      <w:r w:rsidR="00DB15A3" w:rsidRPr="00C92C5B">
        <w:rPr>
          <w:rFonts w:ascii="Arial" w:hAnsi="Arial" w:cs="Arial"/>
        </w:rPr>
        <w:t>…</w:t>
      </w:r>
      <w:r>
        <w:rPr>
          <w:rFonts w:ascii="Arial" w:hAnsi="Arial" w:cs="Arial"/>
        </w:rPr>
        <w:t>……</w:t>
      </w:r>
      <w:r w:rsidR="00DB15A3" w:rsidRPr="00C92C5B">
        <w:rPr>
          <w:rFonts w:ascii="Arial" w:hAnsi="Arial" w:cs="Arial"/>
        </w:rPr>
        <w:t>…………………………………………………………………</w:t>
      </w:r>
      <w:r w:rsidR="008E354C" w:rsidRPr="00C92C5B">
        <w:rPr>
          <w:rFonts w:ascii="Arial" w:hAnsi="Arial" w:cs="Arial"/>
        </w:rPr>
        <w:t>……</w:t>
      </w:r>
      <w:r w:rsidR="00DB15A3" w:rsidRPr="00C92C5B">
        <w:rPr>
          <w:rFonts w:ascii="Arial" w:hAnsi="Arial" w:cs="Arial"/>
        </w:rPr>
        <w:t>.</w:t>
      </w:r>
    </w:p>
    <w:p w14:paraId="3B5B7FBD" w14:textId="0C3E05C7" w:rsidR="00E45A41" w:rsidRDefault="00E45A41" w:rsidP="00E45A4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C92C5B">
        <w:rPr>
          <w:rFonts w:ascii="Arial" w:hAnsi="Arial" w:cs="Arial"/>
        </w:rPr>
        <w:t xml:space="preserve"> DQ</w:t>
      </w:r>
      <w:r>
        <w:rPr>
          <w:rFonts w:ascii="Arial" w:hAnsi="Arial" w:cs="Arial"/>
        </w:rPr>
        <w:t xml:space="preserve">E- </w:t>
      </w:r>
      <w:r>
        <w:rPr>
          <w:rFonts w:ascii="Arial" w:hAnsi="Arial" w:cs="Arial"/>
        </w:rPr>
        <w:t>variante</w:t>
      </w:r>
      <w:r>
        <w:rPr>
          <w:rFonts w:ascii="Arial" w:hAnsi="Arial" w:cs="Arial"/>
        </w:rPr>
        <w:t xml:space="preserve"> du lot 1 </w:t>
      </w:r>
      <w:r w:rsidRPr="00C92C5B">
        <w:rPr>
          <w:rFonts w:ascii="Arial" w:hAnsi="Arial" w:cs="Arial"/>
        </w:rPr>
        <w:t>…</w:t>
      </w:r>
      <w:r>
        <w:rPr>
          <w:rFonts w:ascii="Arial" w:hAnsi="Arial" w:cs="Arial"/>
        </w:rPr>
        <w:t>……</w:t>
      </w:r>
      <w:r w:rsidRPr="00C92C5B">
        <w:rPr>
          <w:rFonts w:ascii="Arial" w:hAnsi="Arial" w:cs="Arial"/>
        </w:rPr>
        <w:t>……………………………………………………………………….</w:t>
      </w:r>
    </w:p>
    <w:p w14:paraId="1F812742" w14:textId="1AE94C37" w:rsidR="00DB15A3" w:rsidRPr="00C92C5B" w:rsidRDefault="00035122"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DB15A3" w:rsidRPr="00C92C5B">
        <w:rPr>
          <w:rFonts w:ascii="Arial" w:hAnsi="Arial" w:cs="Arial"/>
        </w:rPr>
        <w:t xml:space="preserve"> </w:t>
      </w:r>
      <w:r>
        <w:rPr>
          <w:rFonts w:ascii="Arial" w:hAnsi="Arial" w:cs="Arial"/>
        </w:rPr>
        <w:t>Cadre de Réponse Technique du lot 1 …</w:t>
      </w:r>
      <w:proofErr w:type="gramStart"/>
      <w:r>
        <w:rPr>
          <w:rFonts w:ascii="Arial" w:hAnsi="Arial" w:cs="Arial"/>
        </w:rPr>
        <w:t>…….</w:t>
      </w:r>
      <w:proofErr w:type="gramEnd"/>
      <w:r w:rsidR="00DB15A3" w:rsidRPr="00C92C5B">
        <w:rPr>
          <w:rFonts w:ascii="Arial" w:hAnsi="Arial" w:cs="Arial"/>
        </w:rPr>
        <w:t>………………………………………………..</w:t>
      </w:r>
    </w:p>
    <w:p w14:paraId="38CBE3DF" w14:textId="3AF51B42" w:rsidR="009B1CD0" w:rsidRPr="00C92C5B" w:rsidRDefault="0003512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9B1CD0" w:rsidRPr="00C92C5B">
        <w:rPr>
          <w:rFonts w:ascii="Arial" w:hAnsi="Arial" w:cs="Arial"/>
        </w:rPr>
        <w:t xml:space="preserve"> CC</w:t>
      </w:r>
      <w:r>
        <w:rPr>
          <w:rFonts w:ascii="Arial" w:hAnsi="Arial" w:cs="Arial"/>
        </w:rPr>
        <w:t>TP du lot 1</w:t>
      </w:r>
      <w:r w:rsidR="009B1CD0" w:rsidRPr="00C92C5B">
        <w:rPr>
          <w:rFonts w:ascii="Arial" w:hAnsi="Arial" w:cs="Arial"/>
        </w:rPr>
        <w:t xml:space="preserve"> ………………………………………………………………………………</w:t>
      </w:r>
      <w:proofErr w:type="gramStart"/>
      <w:r w:rsidR="009B1CD0" w:rsidRPr="00C92C5B">
        <w:rPr>
          <w:rFonts w:ascii="Arial" w:hAnsi="Arial" w:cs="Arial"/>
        </w:rPr>
        <w:t>…….</w:t>
      </w:r>
      <w:proofErr w:type="gramEnd"/>
      <w:r w:rsidR="009B1CD0" w:rsidRPr="00C92C5B">
        <w:rPr>
          <w:rFonts w:ascii="Arial" w:hAnsi="Arial" w:cs="Arial"/>
        </w:rPr>
        <w:t>.</w:t>
      </w:r>
    </w:p>
    <w:p w14:paraId="00F1B423" w14:textId="56681448" w:rsidR="009B1CD0" w:rsidRPr="00C92C5B" w:rsidRDefault="00035122"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9B1CD0" w:rsidRPr="00C92C5B">
        <w:rPr>
          <w:rFonts w:ascii="Arial" w:hAnsi="Arial" w:cs="Arial"/>
        </w:rPr>
        <w:t xml:space="preserve"> CCAG</w:t>
      </w:r>
      <w:r w:rsidR="008E354C" w:rsidRPr="00C92C5B">
        <w:rPr>
          <w:rFonts w:ascii="Arial" w:hAnsi="Arial" w:cs="Arial"/>
        </w:rPr>
        <w:t xml:space="preserve"> : …</w:t>
      </w:r>
      <w:r w:rsidR="009B1CD0" w:rsidRPr="00C92C5B">
        <w:rPr>
          <w:rFonts w:ascii="Arial" w:hAnsi="Arial" w:cs="Arial"/>
        </w:rPr>
        <w:t>…</w:t>
      </w:r>
      <w:r w:rsidR="008A3053" w:rsidRPr="00C92C5B">
        <w:rPr>
          <w:rFonts w:ascii="Arial" w:hAnsi="Arial" w:cs="Arial"/>
        </w:rPr>
        <w:t>FCS</w:t>
      </w:r>
      <w:r w:rsidR="00431AF5">
        <w:rPr>
          <w:rFonts w:ascii="Arial" w:hAnsi="Arial" w:cs="Arial"/>
        </w:rPr>
        <w:t xml:space="preserve"> selon </w:t>
      </w:r>
      <w:r w:rsidR="008E354C">
        <w:rPr>
          <w:rFonts w:ascii="Arial" w:hAnsi="Arial" w:cs="Arial"/>
        </w:rPr>
        <w:t>arrêté du</w:t>
      </w:r>
      <w:r w:rsidR="00431AF5">
        <w:rPr>
          <w:rFonts w:ascii="Arial" w:hAnsi="Arial" w:cs="Arial"/>
        </w:rPr>
        <w:t xml:space="preserve"> 30 mars 2021</w:t>
      </w:r>
      <w:r w:rsidR="009B1CD0" w:rsidRPr="00C92C5B">
        <w:rPr>
          <w:rFonts w:ascii="Arial" w:hAnsi="Arial" w:cs="Arial"/>
        </w:rPr>
        <w:t>………………………………………………</w:t>
      </w:r>
    </w:p>
    <w:p w14:paraId="53985930" w14:textId="0A47291F" w:rsidR="009B1CD0" w:rsidRDefault="00035122"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9B1CD0" w:rsidRPr="00C92C5B">
        <w:rPr>
          <w:rFonts w:ascii="Arial" w:hAnsi="Arial" w:cs="Arial"/>
        </w:rPr>
        <w:t xml:space="preserve"> CC</w:t>
      </w:r>
      <w:r>
        <w:rPr>
          <w:rFonts w:ascii="Arial" w:hAnsi="Arial" w:cs="Arial"/>
        </w:rPr>
        <w:t>A</w:t>
      </w:r>
      <w:r w:rsidR="009B1CD0" w:rsidRPr="00C92C5B">
        <w:rPr>
          <w:rFonts w:ascii="Arial" w:hAnsi="Arial" w:cs="Arial"/>
        </w:rPr>
        <w:t>P</w:t>
      </w:r>
      <w:r>
        <w:rPr>
          <w:rFonts w:ascii="Arial" w:hAnsi="Arial" w:cs="Arial"/>
        </w:rPr>
        <w:t xml:space="preserve"> commun aux deux lots</w:t>
      </w:r>
      <w:r w:rsidR="009B1CD0" w:rsidRPr="00C92C5B">
        <w:rPr>
          <w:rFonts w:ascii="Arial" w:hAnsi="Arial" w:cs="Arial"/>
        </w:rPr>
        <w:t>…………………………………</w:t>
      </w:r>
      <w:r>
        <w:rPr>
          <w:rFonts w:ascii="Arial" w:hAnsi="Arial" w:cs="Arial"/>
        </w:rPr>
        <w:t>……</w:t>
      </w:r>
      <w:proofErr w:type="gramStart"/>
      <w:r>
        <w:rPr>
          <w:rFonts w:ascii="Arial" w:hAnsi="Arial" w:cs="Arial"/>
        </w:rPr>
        <w:t>…….</w:t>
      </w:r>
      <w:proofErr w:type="gramEnd"/>
      <w:r>
        <w:rPr>
          <w:rFonts w:ascii="Arial" w:hAnsi="Arial" w:cs="Arial"/>
        </w:rPr>
        <w:t>.</w:t>
      </w:r>
      <w:r w:rsidR="009B1CD0" w:rsidRPr="00C92C5B">
        <w:rPr>
          <w:rFonts w:ascii="Arial" w:hAnsi="Arial" w:cs="Arial"/>
        </w:rPr>
        <w:t>………………</w:t>
      </w:r>
      <w:r>
        <w:rPr>
          <w:rFonts w:ascii="Arial" w:hAnsi="Arial" w:cs="Arial"/>
        </w:rPr>
        <w:t>.</w:t>
      </w:r>
      <w:r w:rsidR="00835C9A" w:rsidRPr="00C92C5B">
        <w:rPr>
          <w:rFonts w:ascii="Arial" w:hAnsi="Arial" w:cs="Arial"/>
        </w:rPr>
        <w:t>……</w:t>
      </w:r>
      <w:r w:rsidR="009B1CD0" w:rsidRPr="00C92C5B">
        <w:rPr>
          <w:rFonts w:ascii="Arial" w:hAnsi="Arial" w:cs="Arial"/>
        </w:rPr>
        <w:t>.</w:t>
      </w:r>
    </w:p>
    <w:p w14:paraId="61929AB0" w14:textId="7D71CAAF" w:rsidR="00035122" w:rsidRDefault="00035122" w:rsidP="0003512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835C9A" w:rsidRPr="00C92C5B">
        <w:rPr>
          <w:rFonts w:ascii="Arial" w:hAnsi="Arial" w:cs="Arial"/>
        </w:rPr>
        <w:t xml:space="preserve"> </w:t>
      </w:r>
      <w:r>
        <w:rPr>
          <w:rFonts w:ascii="Arial" w:hAnsi="Arial" w:cs="Arial"/>
        </w:rPr>
        <w:t xml:space="preserve">Annexes 1 à 6 </w:t>
      </w:r>
      <w:r w:rsidRPr="00C92C5B">
        <w:rPr>
          <w:rFonts w:ascii="Arial" w:hAnsi="Arial" w:cs="Arial"/>
        </w:rPr>
        <w:t>……………</w:t>
      </w:r>
      <w:proofErr w:type="gramStart"/>
      <w:r w:rsidRPr="00C92C5B">
        <w:rPr>
          <w:rFonts w:ascii="Arial" w:hAnsi="Arial" w:cs="Arial"/>
        </w:rPr>
        <w:t>……</w:t>
      </w:r>
      <w:r>
        <w:rPr>
          <w:rFonts w:ascii="Arial" w:hAnsi="Arial" w:cs="Arial"/>
        </w:rPr>
        <w:t>.</w:t>
      </w:r>
      <w:proofErr w:type="gramEnd"/>
      <w:r>
        <w:rPr>
          <w:rFonts w:ascii="Arial" w:hAnsi="Arial" w:cs="Arial"/>
        </w:rPr>
        <w:t>.</w:t>
      </w:r>
      <w:r w:rsidRPr="00C92C5B">
        <w:rPr>
          <w:rFonts w:ascii="Arial" w:hAnsi="Arial" w:cs="Arial"/>
        </w:rPr>
        <w:t>………………………….</w:t>
      </w:r>
    </w:p>
    <w:p w14:paraId="7D320DBE" w14:textId="1636C2D8" w:rsidR="00035122" w:rsidRDefault="00035122" w:rsidP="0003512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Pr="00C92C5B">
        <w:rPr>
          <w:rFonts w:ascii="Arial" w:hAnsi="Arial" w:cs="Arial"/>
        </w:rPr>
        <w:t xml:space="preserve"> </w:t>
      </w:r>
      <w:r>
        <w:rPr>
          <w:rFonts w:ascii="Arial" w:hAnsi="Arial" w:cs="Arial"/>
        </w:rPr>
        <w:t xml:space="preserve">Plans des bâtiments (INRAE DIJON et </w:t>
      </w:r>
      <w:proofErr w:type="gramStart"/>
      <w:r>
        <w:rPr>
          <w:rFonts w:ascii="Arial" w:hAnsi="Arial" w:cs="Arial"/>
        </w:rPr>
        <w:t>BRETENIERE)…</w:t>
      </w:r>
      <w:proofErr w:type="gramEnd"/>
      <w:r>
        <w:rPr>
          <w:rFonts w:ascii="Arial" w:hAnsi="Arial" w:cs="Arial"/>
        </w:rPr>
        <w:t>……………………………………</w:t>
      </w:r>
    </w:p>
    <w:p w14:paraId="16A2624E" w14:textId="1429EAD7" w:rsidR="009B1CD0" w:rsidRDefault="00035122"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303DD">
        <w:fldChar w:fldCharType="separate"/>
      </w:r>
      <w:r>
        <w:fldChar w:fldCharType="end"/>
      </w:r>
      <w:r w:rsidR="009B1CD0" w:rsidRPr="00C92C5B">
        <w:rPr>
          <w:rFonts w:ascii="Arial" w:hAnsi="Arial" w:cs="Arial"/>
        </w:rPr>
        <w:t xml:space="preserve"> </w:t>
      </w:r>
      <w:r w:rsidR="00E45A41">
        <w:rPr>
          <w:rFonts w:ascii="Arial" w:hAnsi="Arial" w:cs="Arial"/>
        </w:rPr>
        <w:t>Lot_1_visite_de_site</w:t>
      </w:r>
      <w:r w:rsidR="008E354C" w:rsidRPr="00C92C5B">
        <w:rPr>
          <w:rFonts w:ascii="Arial" w:hAnsi="Arial" w:cs="Arial"/>
        </w:rPr>
        <w:t xml:space="preserve"> …</w:t>
      </w:r>
      <w:r w:rsidR="009B1CD0" w:rsidRPr="00C92C5B">
        <w:rPr>
          <w:rFonts w:ascii="Arial" w:hAnsi="Arial" w:cs="Arial"/>
        </w:rPr>
        <w:t>……………………………………………………………………</w:t>
      </w:r>
      <w:proofErr w:type="gramStart"/>
      <w:r w:rsidR="009B1CD0" w:rsidRPr="00C92C5B">
        <w:rPr>
          <w:rFonts w:ascii="Arial" w:hAnsi="Arial" w:cs="Arial"/>
        </w:rPr>
        <w:t>……</w:t>
      </w:r>
      <w:r w:rsidR="00806007">
        <w:rPr>
          <w:rFonts w:ascii="Arial" w:hAnsi="Arial" w:cs="Arial"/>
        </w:rPr>
        <w:t>.</w:t>
      </w:r>
      <w:proofErr w:type="gramEnd"/>
      <w:r w:rsidR="00806007">
        <w:rPr>
          <w:rFonts w:ascii="Arial" w:hAnsi="Arial" w:cs="Arial"/>
        </w:rPr>
        <w:t>.</w:t>
      </w:r>
    </w:p>
    <w:p w14:paraId="6EA1FD6F" w14:textId="77777777" w:rsidR="009B1CD0" w:rsidRDefault="009B1CD0" w:rsidP="00710FD6">
      <w:pPr>
        <w:tabs>
          <w:tab w:val="left" w:pos="851"/>
        </w:tabs>
        <w:jc w:val="both"/>
        <w:rPr>
          <w:rFonts w:ascii="Arial" w:hAnsi="Arial" w:cs="Arial"/>
        </w:rPr>
      </w:pPr>
    </w:p>
    <w:p w14:paraId="578486E1" w14:textId="0DE54D31" w:rsidR="009B1CD0" w:rsidRDefault="00835C9A"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123753D0" w14:textId="77777777" w:rsidR="009B1CD0" w:rsidRDefault="009B1CD0" w:rsidP="0083205E">
      <w:pPr>
        <w:tabs>
          <w:tab w:val="left" w:pos="851"/>
        </w:tabs>
        <w:jc w:val="both"/>
        <w:rPr>
          <w:rFonts w:ascii="Arial" w:hAnsi="Arial" w:cs="Arial"/>
        </w:rPr>
      </w:pPr>
    </w:p>
    <w:p w14:paraId="6F96FF84"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sidR="009B1CD0">
        <w:rPr>
          <w:rFonts w:ascii="Arial" w:hAnsi="Arial" w:cs="Arial"/>
        </w:rPr>
        <w:t xml:space="preserve"> Le signataire</w:t>
      </w:r>
    </w:p>
    <w:p w14:paraId="0ED56A8F" w14:textId="77777777" w:rsidR="009B1CD0" w:rsidRDefault="009B1CD0" w:rsidP="0083205E">
      <w:pPr>
        <w:tabs>
          <w:tab w:val="left" w:pos="851"/>
        </w:tabs>
        <w:jc w:val="both"/>
        <w:rPr>
          <w:rFonts w:ascii="Arial" w:hAnsi="Arial" w:cs="Arial"/>
        </w:rPr>
      </w:pPr>
    </w:p>
    <w:p w14:paraId="2C65B050" w14:textId="7841F75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sidR="009B1CD0">
        <w:rPr>
          <w:rFonts w:ascii="Arial" w:hAnsi="Arial" w:cs="Arial"/>
        </w:rPr>
        <w:t xml:space="preserve"> </w:t>
      </w:r>
      <w:r w:rsidR="008E354C">
        <w:rPr>
          <w:rFonts w:ascii="Arial" w:hAnsi="Arial" w:cs="Arial"/>
        </w:rPr>
        <w:t>S’engage</w:t>
      </w:r>
      <w:r w:rsidR="009B1CD0">
        <w:rPr>
          <w:rFonts w:ascii="Arial" w:hAnsi="Arial" w:cs="Arial"/>
        </w:rPr>
        <w:t>, sur la base de son offre et pour son propre compte ;</w:t>
      </w:r>
    </w:p>
    <w:p w14:paraId="5429C80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EB7BA6" w14:textId="77777777" w:rsidR="009B1CD0" w:rsidRDefault="009B1CD0" w:rsidP="00CD46CC">
      <w:pPr>
        <w:tabs>
          <w:tab w:val="left" w:pos="851"/>
        </w:tabs>
        <w:jc w:val="both"/>
        <w:rPr>
          <w:rFonts w:ascii="Arial" w:hAnsi="Arial" w:cs="Arial"/>
        </w:rPr>
      </w:pPr>
    </w:p>
    <w:p w14:paraId="21F3779B" w14:textId="77777777" w:rsidR="009B1CD0" w:rsidRDefault="009B1CD0" w:rsidP="009B45B9">
      <w:pPr>
        <w:tabs>
          <w:tab w:val="left" w:pos="851"/>
        </w:tabs>
        <w:jc w:val="both"/>
        <w:rPr>
          <w:rFonts w:ascii="Arial" w:hAnsi="Arial" w:cs="Arial"/>
        </w:rPr>
      </w:pPr>
    </w:p>
    <w:p w14:paraId="14404928" w14:textId="77777777" w:rsidR="009B1CD0" w:rsidRDefault="009B1CD0" w:rsidP="009B45B9">
      <w:pPr>
        <w:tabs>
          <w:tab w:val="left" w:pos="851"/>
        </w:tabs>
        <w:jc w:val="both"/>
        <w:rPr>
          <w:rFonts w:ascii="Arial" w:hAnsi="Arial" w:cs="Arial"/>
        </w:rPr>
      </w:pPr>
    </w:p>
    <w:p w14:paraId="014340D4" w14:textId="350F59B5"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sidR="009B1CD0">
        <w:rPr>
          <w:rFonts w:ascii="Arial" w:hAnsi="Arial" w:cs="Arial"/>
        </w:rPr>
        <w:t xml:space="preserve"> </w:t>
      </w:r>
      <w:r w:rsidR="008E354C">
        <w:rPr>
          <w:rFonts w:ascii="Arial" w:hAnsi="Arial" w:cs="Arial"/>
        </w:rPr>
        <w:t>Engage</w:t>
      </w:r>
      <w:r w:rsidR="009B1CD0">
        <w:rPr>
          <w:rFonts w:ascii="Arial" w:hAnsi="Arial" w:cs="Arial"/>
        </w:rPr>
        <w:t xml:space="preserve"> la société ……………………… sur la base de son offre ;</w:t>
      </w:r>
    </w:p>
    <w:p w14:paraId="0C1AA87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BD671F" w14:textId="77777777" w:rsidR="009B1CD0" w:rsidRDefault="009B1CD0" w:rsidP="009B45B9">
      <w:pPr>
        <w:tabs>
          <w:tab w:val="left" w:pos="851"/>
        </w:tabs>
        <w:jc w:val="both"/>
        <w:rPr>
          <w:rFonts w:ascii="Arial" w:hAnsi="Arial" w:cs="Arial"/>
        </w:rPr>
      </w:pPr>
    </w:p>
    <w:p w14:paraId="7E29F4B3" w14:textId="77777777" w:rsidR="009B1CD0" w:rsidRDefault="009B1CD0" w:rsidP="009B45B9">
      <w:pPr>
        <w:tabs>
          <w:tab w:val="left" w:pos="851"/>
        </w:tabs>
        <w:jc w:val="both"/>
        <w:rPr>
          <w:rFonts w:ascii="Arial" w:hAnsi="Arial" w:cs="Arial"/>
        </w:rPr>
      </w:pPr>
    </w:p>
    <w:p w14:paraId="2A9D76EE" w14:textId="77777777" w:rsidR="009B1CD0" w:rsidRDefault="009B1CD0" w:rsidP="009B45B9">
      <w:pPr>
        <w:tabs>
          <w:tab w:val="left" w:pos="851"/>
        </w:tabs>
        <w:jc w:val="both"/>
        <w:rPr>
          <w:rFonts w:ascii="Arial" w:hAnsi="Arial" w:cs="Arial"/>
        </w:rPr>
      </w:pPr>
    </w:p>
    <w:p w14:paraId="75E864B2"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sidR="009B1CD0">
        <w:rPr>
          <w:rFonts w:ascii="Arial" w:hAnsi="Arial" w:cs="Arial"/>
        </w:rPr>
        <w:t xml:space="preserve"> L’ensemble des membres du groupement s’engagent, sur la base de l’offre du groupement ;</w:t>
      </w:r>
    </w:p>
    <w:p w14:paraId="6F6BF18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B1CD0FC" w14:textId="77777777" w:rsidR="009B1CD0" w:rsidRDefault="009B1CD0" w:rsidP="009B45B9">
      <w:pPr>
        <w:pStyle w:val="fcase1ertab"/>
        <w:tabs>
          <w:tab w:val="left" w:pos="851"/>
        </w:tabs>
        <w:ind w:left="0" w:firstLine="0"/>
        <w:rPr>
          <w:rFonts w:ascii="Arial" w:hAnsi="Arial" w:cs="Arial"/>
        </w:rPr>
      </w:pPr>
    </w:p>
    <w:p w14:paraId="3B8A1569" w14:textId="77777777" w:rsidR="009B1CD0" w:rsidRDefault="009B1CD0" w:rsidP="009B45B9">
      <w:pPr>
        <w:pStyle w:val="fcase1ertab"/>
        <w:tabs>
          <w:tab w:val="left" w:pos="851"/>
        </w:tabs>
        <w:ind w:left="0" w:firstLine="0"/>
        <w:rPr>
          <w:rFonts w:ascii="Arial" w:hAnsi="Arial" w:cs="Arial"/>
        </w:rPr>
      </w:pPr>
    </w:p>
    <w:p w14:paraId="3B642A06" w14:textId="77777777" w:rsidR="009B1CD0" w:rsidRDefault="009B1CD0" w:rsidP="009B45B9">
      <w:pPr>
        <w:pStyle w:val="fcase1ertab"/>
        <w:tabs>
          <w:tab w:val="left" w:pos="851"/>
        </w:tabs>
        <w:ind w:left="0" w:firstLine="0"/>
        <w:rPr>
          <w:rFonts w:ascii="Arial" w:hAnsi="Arial" w:cs="Arial"/>
        </w:rPr>
      </w:pPr>
    </w:p>
    <w:p w14:paraId="0CACE998" w14:textId="346FF191" w:rsidR="009B1CD0" w:rsidRDefault="00835C9A" w:rsidP="00DB15A3">
      <w:pPr>
        <w:pStyle w:val="fcase1ertab"/>
        <w:tabs>
          <w:tab w:val="left" w:pos="851"/>
        </w:tabs>
        <w:ind w:left="0" w:firstLine="0"/>
        <w:rPr>
          <w:rFonts w:ascii="Arial" w:hAnsi="Arial" w:cs="Arial"/>
          <w:color w:val="FF0000"/>
        </w:rPr>
      </w:pPr>
      <w:r>
        <w:rPr>
          <w:rFonts w:ascii="Arial" w:hAnsi="Arial" w:cs="Arial"/>
        </w:rPr>
        <w:t>À</w:t>
      </w:r>
      <w:r w:rsidR="009B1CD0">
        <w:rPr>
          <w:rFonts w:ascii="Arial" w:hAnsi="Arial" w:cs="Arial"/>
        </w:rPr>
        <w:t xml:space="preserve"> livrer les fournitures demandées ou à exéc</w:t>
      </w:r>
      <w:r w:rsidR="00DB15A3">
        <w:rPr>
          <w:rFonts w:ascii="Arial" w:hAnsi="Arial" w:cs="Arial"/>
        </w:rPr>
        <w:t xml:space="preserve">uter les prestations demandées aux prix indiqués </w:t>
      </w:r>
      <w:r w:rsidR="00E45A41">
        <w:rPr>
          <w:rFonts w:ascii="Arial" w:hAnsi="Arial" w:cs="Arial"/>
        </w:rPr>
        <w:t>dans l’annexe financière du BPU et pour le montant ci-dessous</w:t>
      </w:r>
      <w:r w:rsidR="00806007">
        <w:rPr>
          <w:rFonts w:ascii="Arial" w:hAnsi="Arial" w:cs="Arial"/>
        </w:rPr>
        <w:t xml:space="preserve"> :</w:t>
      </w:r>
      <w:r w:rsidR="00806007">
        <w:rPr>
          <w:rFonts w:ascii="Arial" w:hAnsi="Arial" w:cs="Arial"/>
          <w:color w:val="FF0000"/>
        </w:rPr>
        <w:t xml:space="preserve"> </w:t>
      </w:r>
    </w:p>
    <w:p w14:paraId="289AC299" w14:textId="542836EE" w:rsidR="00806007" w:rsidRDefault="00806007" w:rsidP="00DB15A3">
      <w:pPr>
        <w:pStyle w:val="fcase1ertab"/>
        <w:tabs>
          <w:tab w:val="left" w:pos="851"/>
        </w:tabs>
        <w:ind w:left="0" w:firstLine="0"/>
        <w:rPr>
          <w:rFonts w:ascii="Arial" w:hAnsi="Arial" w:cs="Arial"/>
          <w:color w:val="FF0000"/>
        </w:rPr>
      </w:pPr>
    </w:p>
    <w:p w14:paraId="25D03004" w14:textId="77777777" w:rsidR="00806007" w:rsidRDefault="00806007" w:rsidP="00DB15A3">
      <w:pPr>
        <w:pStyle w:val="fcase1ertab"/>
        <w:tabs>
          <w:tab w:val="left" w:pos="851"/>
        </w:tabs>
        <w:ind w:left="0" w:firstLine="0"/>
        <w:rPr>
          <w:rFonts w:ascii="Arial" w:hAnsi="Arial" w:cs="Arial"/>
        </w:rPr>
      </w:pPr>
    </w:p>
    <w:p w14:paraId="608A35A6" w14:textId="77777777" w:rsidR="00DB15A3" w:rsidRDefault="00DB15A3" w:rsidP="00DB15A3">
      <w:pPr>
        <w:pStyle w:val="fcase1ertab"/>
        <w:tabs>
          <w:tab w:val="left" w:pos="851"/>
        </w:tabs>
        <w:ind w:left="0" w:firstLine="0"/>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56"/>
        <w:gridCol w:w="1662"/>
        <w:gridCol w:w="2186"/>
      </w:tblGrid>
      <w:tr w:rsidR="00806007" w:rsidRPr="00200E11" w14:paraId="2DCFAA0B" w14:textId="77777777" w:rsidTr="004F7840">
        <w:trPr>
          <w:jc w:val="center"/>
        </w:trPr>
        <w:tc>
          <w:tcPr>
            <w:tcW w:w="4390" w:type="dxa"/>
            <w:shd w:val="clear" w:color="auto" w:fill="auto"/>
          </w:tcPr>
          <w:p w14:paraId="6A0DB883" w14:textId="77777777" w:rsidR="00806007" w:rsidRPr="00200E11" w:rsidRDefault="00806007" w:rsidP="004F7840">
            <w:pPr>
              <w:pStyle w:val="fcase1ertab"/>
              <w:tabs>
                <w:tab w:val="left" w:pos="851"/>
              </w:tabs>
              <w:spacing w:before="120"/>
              <w:ind w:left="0" w:firstLine="0"/>
              <w:jc w:val="center"/>
              <w:rPr>
                <w:rFonts w:ascii="Arial" w:hAnsi="Arial" w:cs="Arial"/>
              </w:rPr>
            </w:pPr>
          </w:p>
        </w:tc>
        <w:tc>
          <w:tcPr>
            <w:tcW w:w="1956" w:type="dxa"/>
            <w:shd w:val="clear" w:color="auto" w:fill="auto"/>
          </w:tcPr>
          <w:p w14:paraId="2B6C7BD1"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Montant HT</w:t>
            </w:r>
          </w:p>
        </w:tc>
        <w:tc>
          <w:tcPr>
            <w:tcW w:w="1662" w:type="dxa"/>
            <w:shd w:val="clear" w:color="auto" w:fill="auto"/>
          </w:tcPr>
          <w:p w14:paraId="7BD6CEEC"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TVA</w:t>
            </w:r>
          </w:p>
        </w:tc>
        <w:tc>
          <w:tcPr>
            <w:tcW w:w="2186" w:type="dxa"/>
            <w:shd w:val="clear" w:color="auto" w:fill="auto"/>
          </w:tcPr>
          <w:p w14:paraId="7ACD374E" w14:textId="77777777" w:rsidR="00806007" w:rsidRPr="00200E11" w:rsidRDefault="00806007" w:rsidP="004F7840">
            <w:pPr>
              <w:pStyle w:val="fcase1ertab"/>
              <w:tabs>
                <w:tab w:val="left" w:pos="851"/>
              </w:tabs>
              <w:spacing w:before="120"/>
              <w:ind w:left="0" w:firstLine="0"/>
              <w:jc w:val="center"/>
              <w:rPr>
                <w:rFonts w:ascii="Arial" w:hAnsi="Arial" w:cs="Arial"/>
              </w:rPr>
            </w:pPr>
            <w:r w:rsidRPr="00200E11">
              <w:rPr>
                <w:rFonts w:ascii="Arial" w:hAnsi="Arial" w:cs="Arial"/>
              </w:rPr>
              <w:t>Montant TTC</w:t>
            </w:r>
          </w:p>
        </w:tc>
      </w:tr>
      <w:tr w:rsidR="00806007" w:rsidRPr="00C92C5B" w14:paraId="4906B901" w14:textId="77777777" w:rsidTr="004F7840">
        <w:trPr>
          <w:jc w:val="center"/>
        </w:trPr>
        <w:tc>
          <w:tcPr>
            <w:tcW w:w="4390" w:type="dxa"/>
            <w:shd w:val="clear" w:color="auto" w:fill="auto"/>
            <w:vAlign w:val="center"/>
          </w:tcPr>
          <w:p w14:paraId="12BB2178" w14:textId="77777777" w:rsidR="00806007" w:rsidRPr="00C92C5B" w:rsidRDefault="00806007" w:rsidP="004F7840">
            <w:pPr>
              <w:pStyle w:val="fcase1ertab"/>
              <w:tabs>
                <w:tab w:val="left" w:pos="851"/>
              </w:tabs>
              <w:spacing w:before="120"/>
              <w:ind w:left="0" w:firstLine="0"/>
              <w:rPr>
                <w:rFonts w:ascii="Arial" w:hAnsi="Arial" w:cs="Arial"/>
              </w:rPr>
            </w:pPr>
            <w:r>
              <w:rPr>
                <w:rFonts w:ascii="Arial" w:hAnsi="Arial" w:cs="Arial"/>
              </w:rPr>
              <w:t>Montant forfait annuel</w:t>
            </w:r>
          </w:p>
        </w:tc>
        <w:tc>
          <w:tcPr>
            <w:tcW w:w="1956" w:type="dxa"/>
            <w:shd w:val="clear" w:color="auto" w:fill="auto"/>
          </w:tcPr>
          <w:p w14:paraId="2FFFB849" w14:textId="77777777" w:rsidR="00806007" w:rsidRPr="00C92C5B" w:rsidRDefault="00806007" w:rsidP="004F7840">
            <w:pPr>
              <w:pStyle w:val="fcase1ertab"/>
              <w:tabs>
                <w:tab w:val="left" w:pos="851"/>
              </w:tabs>
              <w:spacing w:before="120"/>
              <w:ind w:left="0" w:firstLine="0"/>
              <w:jc w:val="center"/>
              <w:rPr>
                <w:rFonts w:ascii="Arial" w:hAnsi="Arial" w:cs="Arial"/>
              </w:rPr>
            </w:pPr>
          </w:p>
        </w:tc>
        <w:tc>
          <w:tcPr>
            <w:tcW w:w="1662" w:type="dxa"/>
            <w:shd w:val="clear" w:color="auto" w:fill="auto"/>
          </w:tcPr>
          <w:p w14:paraId="004D8B23" w14:textId="77777777" w:rsidR="00806007" w:rsidRPr="00C92C5B" w:rsidRDefault="00806007" w:rsidP="004F7840">
            <w:pPr>
              <w:pStyle w:val="fcase1ertab"/>
              <w:tabs>
                <w:tab w:val="left" w:pos="851"/>
              </w:tabs>
              <w:spacing w:before="120"/>
              <w:ind w:left="0" w:firstLine="0"/>
              <w:jc w:val="center"/>
              <w:rPr>
                <w:rFonts w:ascii="Arial" w:hAnsi="Arial" w:cs="Arial"/>
              </w:rPr>
            </w:pPr>
          </w:p>
        </w:tc>
        <w:tc>
          <w:tcPr>
            <w:tcW w:w="2186" w:type="dxa"/>
            <w:shd w:val="clear" w:color="auto" w:fill="auto"/>
          </w:tcPr>
          <w:p w14:paraId="39DF5D2F" w14:textId="77777777" w:rsidR="00806007" w:rsidRPr="00C92C5B" w:rsidRDefault="00806007" w:rsidP="004F7840">
            <w:pPr>
              <w:pStyle w:val="fcase1ertab"/>
              <w:tabs>
                <w:tab w:val="left" w:pos="851"/>
              </w:tabs>
              <w:spacing w:before="120"/>
              <w:ind w:left="0" w:firstLine="0"/>
              <w:jc w:val="center"/>
              <w:rPr>
                <w:rFonts w:ascii="Arial" w:hAnsi="Arial" w:cs="Arial"/>
              </w:rPr>
            </w:pPr>
          </w:p>
        </w:tc>
      </w:tr>
    </w:tbl>
    <w:p w14:paraId="028C32E9" w14:textId="77777777" w:rsidR="009B1CD0" w:rsidRDefault="009B1CD0" w:rsidP="009B45B9">
      <w:pPr>
        <w:pStyle w:val="fcasegauche"/>
        <w:tabs>
          <w:tab w:val="left" w:pos="851"/>
        </w:tabs>
        <w:spacing w:after="0"/>
        <w:ind w:left="0" w:firstLine="0"/>
        <w:rPr>
          <w:rFonts w:ascii="Arial" w:hAnsi="Arial" w:cs="Arial"/>
        </w:rPr>
      </w:pPr>
    </w:p>
    <w:p w14:paraId="5789BBE8" w14:textId="77777777" w:rsidR="002C2CA3" w:rsidRDefault="002C2CA3" w:rsidP="009B45B9">
      <w:pPr>
        <w:pStyle w:val="fcasegauche"/>
        <w:tabs>
          <w:tab w:val="left" w:pos="851"/>
        </w:tabs>
        <w:spacing w:after="0"/>
        <w:ind w:left="0" w:firstLine="0"/>
        <w:rPr>
          <w:rFonts w:ascii="Arial" w:hAnsi="Arial" w:cs="Arial"/>
        </w:rPr>
      </w:pPr>
    </w:p>
    <w:p w14:paraId="59FA9404" w14:textId="77777777" w:rsidR="009B1CD0" w:rsidRDefault="009B1CD0" w:rsidP="009B45B9">
      <w:pPr>
        <w:pStyle w:val="fcasegauche"/>
        <w:pageBreakBefore/>
        <w:tabs>
          <w:tab w:val="left" w:pos="851"/>
        </w:tabs>
        <w:spacing w:after="0"/>
        <w:ind w:left="0" w:firstLine="0"/>
        <w:rPr>
          <w:rFonts w:ascii="Arial" w:hAnsi="Arial" w:cs="Arial"/>
        </w:rPr>
      </w:pPr>
    </w:p>
    <w:p w14:paraId="7D0D3B0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F9EC373" w14:textId="4D21863A" w:rsidR="00354C04" w:rsidRDefault="00354C04" w:rsidP="009B45B9">
      <w:pPr>
        <w:pStyle w:val="fcase1ertab"/>
        <w:tabs>
          <w:tab w:val="left" w:pos="851"/>
        </w:tabs>
        <w:rPr>
          <w:rFonts w:ascii="Arial" w:hAnsi="Arial" w:cs="Arial"/>
        </w:rPr>
      </w:pPr>
      <w:r>
        <w:rPr>
          <w:rFonts w:ascii="Arial" w:hAnsi="Arial" w:cs="Arial"/>
          <w:i/>
          <w:iCs/>
          <w:sz w:val="18"/>
          <w:szCs w:val="18"/>
        </w:rPr>
        <w:t>(</w:t>
      </w:r>
      <w:r w:rsidR="008E354C">
        <w:rPr>
          <w:rFonts w:ascii="Arial" w:hAnsi="Arial" w:cs="Arial"/>
          <w:i/>
          <w:iCs/>
          <w:sz w:val="18"/>
          <w:szCs w:val="18"/>
        </w:rPr>
        <w:t>En</w:t>
      </w:r>
      <w:r>
        <w:rPr>
          <w:rFonts w:ascii="Arial" w:hAnsi="Arial" w:cs="Arial"/>
          <w:i/>
          <w:iCs/>
          <w:sz w:val="18"/>
          <w:szCs w:val="18"/>
        </w:rPr>
        <w:t xml:space="preserve"> cas de groupement d’opérateurs économiques.)</w:t>
      </w:r>
    </w:p>
    <w:p w14:paraId="08BD044C" w14:textId="77777777" w:rsidR="00036500" w:rsidRDefault="00036500" w:rsidP="009B45B9">
      <w:pPr>
        <w:tabs>
          <w:tab w:val="left" w:pos="851"/>
          <w:tab w:val="left" w:pos="6237"/>
        </w:tabs>
        <w:rPr>
          <w:rFonts w:ascii="Arial" w:hAnsi="Arial" w:cs="Arial"/>
          <w:i/>
          <w:iCs/>
          <w:sz w:val="18"/>
          <w:szCs w:val="18"/>
        </w:rPr>
      </w:pPr>
    </w:p>
    <w:p w14:paraId="565A924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BAA903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6CB4A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iCs/>
        </w:rPr>
        <w:t xml:space="preserve"> </w:t>
      </w:r>
      <w:r>
        <w:rPr>
          <w:rFonts w:ascii="Arial" w:hAnsi="Arial" w:cs="Arial"/>
        </w:rPr>
        <w:t>solidaire</w:t>
      </w:r>
    </w:p>
    <w:p w14:paraId="2A5B3692" w14:textId="77777777" w:rsidR="00354C04" w:rsidRDefault="00354C04" w:rsidP="009B45B9">
      <w:pPr>
        <w:pStyle w:val="fcase1ertab"/>
        <w:tabs>
          <w:tab w:val="clear" w:pos="426"/>
          <w:tab w:val="left" w:pos="851"/>
        </w:tabs>
        <w:spacing w:before="120"/>
        <w:ind w:left="0" w:firstLine="0"/>
        <w:rPr>
          <w:rFonts w:ascii="Arial" w:hAnsi="Arial" w:cs="Arial"/>
        </w:rPr>
      </w:pPr>
    </w:p>
    <w:p w14:paraId="084958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A95F85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0E6614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2EDC6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B103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239484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12CBAB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665C49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933AAE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F1AE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29083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4F6FD15" w14:textId="77777777">
        <w:trPr>
          <w:trHeight w:val="1021"/>
        </w:trPr>
        <w:tc>
          <w:tcPr>
            <w:tcW w:w="4503" w:type="dxa"/>
            <w:tcBorders>
              <w:top w:val="single" w:sz="4" w:space="0" w:color="000000"/>
              <w:left w:val="single" w:sz="4" w:space="0" w:color="000000"/>
            </w:tcBorders>
            <w:shd w:val="clear" w:color="auto" w:fill="CCFFFF"/>
          </w:tcPr>
          <w:p w14:paraId="1C04A43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91C139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5276FC0" w14:textId="77777777" w:rsidR="009B1CD0" w:rsidRDefault="009B1CD0" w:rsidP="006F3DF9">
            <w:pPr>
              <w:tabs>
                <w:tab w:val="left" w:pos="851"/>
              </w:tabs>
              <w:snapToGrid w:val="0"/>
              <w:jc w:val="both"/>
              <w:rPr>
                <w:rFonts w:ascii="Arial" w:hAnsi="Arial" w:cs="Arial"/>
              </w:rPr>
            </w:pPr>
          </w:p>
        </w:tc>
      </w:tr>
      <w:tr w:rsidR="009B1CD0" w14:paraId="7FE0E4A2" w14:textId="77777777">
        <w:trPr>
          <w:trHeight w:val="1021"/>
        </w:trPr>
        <w:tc>
          <w:tcPr>
            <w:tcW w:w="4503" w:type="dxa"/>
            <w:tcBorders>
              <w:left w:val="single" w:sz="4" w:space="0" w:color="000000"/>
            </w:tcBorders>
            <w:shd w:val="clear" w:color="auto" w:fill="auto"/>
          </w:tcPr>
          <w:p w14:paraId="6257CA6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CFD692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0B6CCF1" w14:textId="77777777" w:rsidR="009B1CD0" w:rsidRDefault="009B1CD0" w:rsidP="006F3DF9">
            <w:pPr>
              <w:tabs>
                <w:tab w:val="left" w:pos="851"/>
              </w:tabs>
              <w:snapToGrid w:val="0"/>
              <w:jc w:val="both"/>
              <w:rPr>
                <w:rFonts w:ascii="Arial" w:hAnsi="Arial" w:cs="Arial"/>
              </w:rPr>
            </w:pPr>
          </w:p>
        </w:tc>
      </w:tr>
      <w:tr w:rsidR="009B1CD0" w14:paraId="42B3FC1E" w14:textId="77777777">
        <w:trPr>
          <w:trHeight w:val="1021"/>
        </w:trPr>
        <w:tc>
          <w:tcPr>
            <w:tcW w:w="4503" w:type="dxa"/>
            <w:tcBorders>
              <w:left w:val="single" w:sz="4" w:space="0" w:color="000000"/>
              <w:bottom w:val="single" w:sz="4" w:space="0" w:color="000000"/>
            </w:tcBorders>
            <w:shd w:val="clear" w:color="auto" w:fill="CCFFFF"/>
          </w:tcPr>
          <w:p w14:paraId="71B005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8D78A2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FDBEA2F" w14:textId="77777777" w:rsidR="009B1CD0" w:rsidRDefault="009B1CD0" w:rsidP="006F3DF9">
            <w:pPr>
              <w:tabs>
                <w:tab w:val="left" w:pos="851"/>
              </w:tabs>
              <w:snapToGrid w:val="0"/>
              <w:jc w:val="both"/>
              <w:rPr>
                <w:rFonts w:ascii="Arial" w:hAnsi="Arial" w:cs="Arial"/>
              </w:rPr>
            </w:pPr>
          </w:p>
        </w:tc>
      </w:tr>
    </w:tbl>
    <w:p w14:paraId="0DDBEC15" w14:textId="77777777" w:rsidR="009B1CD0" w:rsidRDefault="009B1CD0" w:rsidP="006C4338">
      <w:pPr>
        <w:tabs>
          <w:tab w:val="left" w:pos="851"/>
          <w:tab w:val="left" w:pos="6237"/>
        </w:tabs>
      </w:pPr>
    </w:p>
    <w:p w14:paraId="48FCABA8" w14:textId="77777777" w:rsidR="009B1CD0" w:rsidRDefault="009B1CD0" w:rsidP="006C4338">
      <w:pPr>
        <w:pStyle w:val="fcasegauche"/>
        <w:tabs>
          <w:tab w:val="left" w:pos="851"/>
        </w:tabs>
        <w:spacing w:after="0"/>
        <w:ind w:left="0" w:firstLine="0"/>
        <w:rPr>
          <w:rFonts w:ascii="Arial" w:hAnsi="Arial" w:cs="Arial"/>
          <w:bCs/>
          <w:iCs/>
        </w:rPr>
      </w:pPr>
    </w:p>
    <w:p w14:paraId="205237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D2A0F2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1948A2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1819CD1" w14:textId="515103A1"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0F2F25" w:rsidRPr="00897844">
        <w:rPr>
          <w:rFonts w:ascii="Arial" w:hAnsi="Arial" w:cs="Arial"/>
          <w:i/>
          <w:sz w:val="18"/>
          <w:szCs w:val="18"/>
        </w:rPr>
        <w:t>(</w:t>
      </w:r>
      <w:r w:rsidR="00FA1C83" w:rsidRPr="00897844">
        <w:rPr>
          <w:rFonts w:ascii="Arial" w:hAnsi="Arial" w:cs="Arial"/>
          <w:i/>
          <w:sz w:val="18"/>
          <w:szCs w:val="18"/>
        </w:rPr>
        <w:t xml:space="preserve">selon </w:t>
      </w:r>
      <w:r w:rsidR="00FA1C83">
        <w:rPr>
          <w:rFonts w:ascii="Arial" w:hAnsi="Arial" w:cs="Arial"/>
          <w:i/>
          <w:sz w:val="18"/>
          <w:szCs w:val="18"/>
        </w:rPr>
        <w:t>décret n°202</w:t>
      </w:r>
      <w:r w:rsidR="008F5D5F">
        <w:rPr>
          <w:rFonts w:ascii="Arial" w:hAnsi="Arial" w:cs="Arial"/>
          <w:i/>
          <w:sz w:val="18"/>
          <w:szCs w:val="18"/>
        </w:rPr>
        <w:t>4</w:t>
      </w:r>
      <w:r w:rsidR="00FA1C83">
        <w:rPr>
          <w:rFonts w:ascii="Arial" w:hAnsi="Arial" w:cs="Arial"/>
          <w:i/>
          <w:sz w:val="18"/>
          <w:szCs w:val="18"/>
        </w:rPr>
        <w:t>-</w:t>
      </w:r>
      <w:r w:rsidR="008F5D5F">
        <w:rPr>
          <w:rFonts w:ascii="Arial" w:hAnsi="Arial" w:cs="Arial"/>
          <w:i/>
          <w:sz w:val="18"/>
          <w:szCs w:val="18"/>
        </w:rPr>
        <w:t>1251 du 30 décembre 2024</w:t>
      </w:r>
      <w:r w:rsidR="00FA1C83">
        <w:rPr>
          <w:rFonts w:ascii="Arial" w:hAnsi="Arial" w:cs="Arial"/>
          <w:i/>
          <w:sz w:val="18"/>
          <w:szCs w:val="18"/>
        </w:rPr>
        <w:t xml:space="preserve"> et option B du CCAG </w:t>
      </w:r>
      <w:r w:rsidR="00FA1C83" w:rsidRPr="00806007">
        <w:rPr>
          <w:rFonts w:ascii="Arial" w:hAnsi="Arial" w:cs="Arial"/>
          <w:i/>
          <w:sz w:val="18"/>
          <w:szCs w:val="18"/>
        </w:rPr>
        <w:t>FCS 2021</w:t>
      </w:r>
      <w:r w:rsidR="000F2F25">
        <w:rPr>
          <w:rFonts w:ascii="Arial" w:hAnsi="Arial" w:cs="Arial"/>
          <w:i/>
          <w:sz w:val="18"/>
          <w:szCs w:val="18"/>
        </w:rPr>
        <w:t xml:space="preserve">) </w:t>
      </w:r>
      <w:r>
        <w:rPr>
          <w:rFonts w:ascii="Arial" w:hAnsi="Arial" w:cs="Arial"/>
          <w:b/>
          <w:sz w:val="22"/>
          <w:szCs w:val="22"/>
        </w:rPr>
        <w:t>:</w:t>
      </w:r>
    </w:p>
    <w:p w14:paraId="4469EED8" w14:textId="77777777" w:rsidR="009B1CD0" w:rsidRDefault="009B1CD0" w:rsidP="00934503">
      <w:pPr>
        <w:tabs>
          <w:tab w:val="left" w:pos="426"/>
          <w:tab w:val="left" w:pos="851"/>
        </w:tabs>
        <w:rPr>
          <w:rFonts w:ascii="Arial" w:hAnsi="Arial" w:cs="Arial"/>
          <w:b/>
        </w:rPr>
      </w:pPr>
    </w:p>
    <w:p w14:paraId="2EFCA40B" w14:textId="6E027C11" w:rsidR="009B1CD0" w:rsidRPr="008F5D5F" w:rsidRDefault="00DB15A3" w:rsidP="00CD46CC">
      <w:pPr>
        <w:pStyle w:val="fcasegauche"/>
        <w:tabs>
          <w:tab w:val="left" w:pos="426"/>
          <w:tab w:val="left" w:pos="851"/>
        </w:tabs>
        <w:spacing w:after="0"/>
        <w:ind w:left="0" w:firstLine="0"/>
        <w:jc w:val="left"/>
      </w:pPr>
      <w:bookmarkStart w:id="0" w:name="_Hlk75255648"/>
      <w:r>
        <w:t xml:space="preserve">J’accepte </w:t>
      </w:r>
      <w:r w:rsidR="009B1CD0">
        <w:t>l'avance :</w:t>
      </w:r>
      <w:r w:rsidR="009B1CD0">
        <w:tab/>
      </w:r>
      <w:r w:rsidR="009B1CD0">
        <w:tab/>
      </w:r>
      <w:r w:rsidR="009B1CD0">
        <w:tab/>
      </w:r>
      <w:r w:rsidR="009B1CD0">
        <w:tab/>
      </w:r>
      <w:r w:rsidR="009B1CD0">
        <w:tab/>
      </w: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ab/>
        <w:t>OUI</w:t>
      </w:r>
      <w:r>
        <w:tab/>
      </w:r>
      <w:r>
        <w:tab/>
      </w:r>
      <w:r>
        <w:tab/>
        <w:t xml:space="preserve"> </w:t>
      </w:r>
      <w:r w:rsidR="007D7A65">
        <w:fldChar w:fldCharType="begin">
          <w:ffData>
            <w:name w:val=""/>
            <w:enabled/>
            <w:calcOnExit w:val="0"/>
            <w:checkBox>
              <w:size w:val="20"/>
              <w:default w:val="0"/>
            </w:checkBox>
          </w:ffData>
        </w:fldChar>
      </w:r>
      <w:r w:rsidR="007D7A65">
        <w:instrText xml:space="preserve"> FORMCHECKBOX </w:instrText>
      </w:r>
      <w:r w:rsidR="006303DD">
        <w:fldChar w:fldCharType="separate"/>
      </w:r>
      <w:r w:rsidR="007D7A65">
        <w:fldChar w:fldCharType="end"/>
      </w:r>
      <w:r w:rsidR="009B1CD0">
        <w:tab/>
        <w:t>NON</w:t>
      </w:r>
      <w:r w:rsidR="009B1CD0">
        <w:tab/>
      </w:r>
      <w:r w:rsidR="009B1CD0">
        <w:tab/>
      </w:r>
      <w:r w:rsidR="009B1CD0">
        <w:tab/>
      </w:r>
    </w:p>
    <w:p w14:paraId="2D2E1017" w14:textId="3E431113"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bookmarkEnd w:id="0"/>
    <w:p w14:paraId="5B2C10E1" w14:textId="77777777" w:rsidR="009B1CD0" w:rsidRDefault="009B1CD0" w:rsidP="009B45B9">
      <w:pPr>
        <w:tabs>
          <w:tab w:val="left" w:pos="426"/>
          <w:tab w:val="left" w:pos="851"/>
        </w:tabs>
        <w:jc w:val="both"/>
        <w:rPr>
          <w:rFonts w:ascii="Arial" w:hAnsi="Arial" w:cs="Arial"/>
          <w:b/>
        </w:rPr>
      </w:pPr>
    </w:p>
    <w:p w14:paraId="44906F5D" w14:textId="77777777" w:rsidR="009B1CD0" w:rsidRDefault="009B1CD0" w:rsidP="009B45B9">
      <w:pPr>
        <w:tabs>
          <w:tab w:val="left" w:pos="426"/>
          <w:tab w:val="left" w:pos="851"/>
        </w:tabs>
        <w:jc w:val="both"/>
        <w:rPr>
          <w:rFonts w:ascii="Arial" w:hAnsi="Arial" w:cs="Arial"/>
          <w:b/>
        </w:rPr>
      </w:pPr>
    </w:p>
    <w:p w14:paraId="740D24A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74389F6" w14:textId="77777777" w:rsidR="009B1CD0" w:rsidRDefault="009B1CD0" w:rsidP="009B45B9">
      <w:pPr>
        <w:tabs>
          <w:tab w:val="left" w:pos="576"/>
          <w:tab w:val="left" w:pos="851"/>
        </w:tabs>
        <w:jc w:val="both"/>
        <w:rPr>
          <w:rFonts w:ascii="Arial" w:hAnsi="Arial" w:cs="Arial"/>
        </w:rPr>
      </w:pPr>
    </w:p>
    <w:p w14:paraId="351068E0" w14:textId="1B6F9DA4" w:rsidR="009B1CD0" w:rsidRPr="00C92C5B" w:rsidRDefault="009B1CD0" w:rsidP="00DB15A3">
      <w:pPr>
        <w:tabs>
          <w:tab w:val="left" w:pos="576"/>
          <w:tab w:val="left" w:pos="851"/>
        </w:tabs>
        <w:jc w:val="both"/>
        <w:rPr>
          <w:rFonts w:ascii="Arial" w:hAnsi="Arial" w:cs="Arial"/>
        </w:rPr>
      </w:pPr>
      <w:r>
        <w:rPr>
          <w:rFonts w:ascii="Arial" w:hAnsi="Arial" w:cs="Arial"/>
        </w:rPr>
        <w:t xml:space="preserve">La durée </w:t>
      </w:r>
      <w:r w:rsidR="00DB15A3">
        <w:rPr>
          <w:rFonts w:ascii="Arial" w:hAnsi="Arial" w:cs="Arial"/>
        </w:rPr>
        <w:t xml:space="preserve">globale de validité </w:t>
      </w:r>
      <w:r>
        <w:rPr>
          <w:rFonts w:ascii="Arial" w:hAnsi="Arial" w:cs="Arial"/>
        </w:rPr>
        <w:t xml:space="preserve">du marché ou de l’accord cadre est </w:t>
      </w:r>
      <w:r w:rsidRPr="00C92C5B">
        <w:rPr>
          <w:rFonts w:ascii="Arial" w:hAnsi="Arial" w:cs="Arial"/>
        </w:rPr>
        <w:t>de</w:t>
      </w:r>
      <w:r w:rsidR="008F0D00" w:rsidRPr="00C92C5B">
        <w:rPr>
          <w:rFonts w:ascii="Arial" w:hAnsi="Arial" w:cs="Arial"/>
        </w:rPr>
        <w:t xml:space="preserve"> </w:t>
      </w:r>
      <w:r w:rsidR="00806007" w:rsidRPr="00806007">
        <w:rPr>
          <w:rFonts w:ascii="Arial" w:hAnsi="Arial" w:cs="Arial"/>
          <w:b/>
          <w:bCs/>
        </w:rPr>
        <w:t>12 mois</w:t>
      </w:r>
      <w:r w:rsidR="00DB15A3" w:rsidRPr="00C92C5B">
        <w:rPr>
          <w:rFonts w:ascii="Arial" w:hAnsi="Arial" w:cs="Arial"/>
        </w:rPr>
        <w:t xml:space="preserve"> à compter </w:t>
      </w:r>
      <w:r w:rsidR="00E45A41" w:rsidRPr="00E45A41">
        <w:rPr>
          <w:rFonts w:ascii="Arial" w:hAnsi="Arial" w:cs="Arial"/>
          <w:b/>
          <w:bCs/>
        </w:rPr>
        <w:t>du 1</w:t>
      </w:r>
      <w:r w:rsidR="00E45A41" w:rsidRPr="00E45A41">
        <w:rPr>
          <w:rFonts w:ascii="Arial" w:hAnsi="Arial" w:cs="Arial"/>
          <w:b/>
          <w:bCs/>
          <w:vertAlign w:val="superscript"/>
        </w:rPr>
        <w:t>er</w:t>
      </w:r>
      <w:r w:rsidR="00E45A41" w:rsidRPr="00E45A41">
        <w:rPr>
          <w:rFonts w:ascii="Arial" w:hAnsi="Arial" w:cs="Arial"/>
          <w:b/>
          <w:bCs/>
        </w:rPr>
        <w:t xml:space="preserve"> janvier 2026</w:t>
      </w:r>
      <w:r w:rsidR="00806007" w:rsidRPr="00C92C5B">
        <w:rPr>
          <w:rFonts w:ascii="Arial" w:hAnsi="Arial" w:cs="Arial"/>
        </w:rPr>
        <w:t xml:space="preserve"> ;</w:t>
      </w:r>
    </w:p>
    <w:p w14:paraId="5194304B" w14:textId="77777777" w:rsidR="009B1CD0" w:rsidRPr="00C92C5B" w:rsidRDefault="009B1CD0" w:rsidP="00DB15A3">
      <w:pPr>
        <w:tabs>
          <w:tab w:val="left" w:pos="851"/>
        </w:tabs>
        <w:spacing w:before="120"/>
        <w:jc w:val="both"/>
        <w:rPr>
          <w:rFonts w:ascii="Arial" w:hAnsi="Arial" w:cs="Arial"/>
          <w:b/>
        </w:rPr>
      </w:pPr>
    </w:p>
    <w:p w14:paraId="3FAD60F9" w14:textId="77777777" w:rsidR="00C07D4B" w:rsidRDefault="00C07D4B" w:rsidP="009B45B9">
      <w:pPr>
        <w:pStyle w:val="fcasegauche"/>
        <w:tabs>
          <w:tab w:val="left" w:pos="426"/>
          <w:tab w:val="left" w:pos="851"/>
        </w:tabs>
        <w:spacing w:after="0"/>
        <w:ind w:left="0" w:firstLine="0"/>
        <w:jc w:val="left"/>
        <w:rPr>
          <w:rFonts w:ascii="Arial" w:hAnsi="Arial" w:cs="Arial"/>
        </w:rPr>
      </w:pPr>
    </w:p>
    <w:p w14:paraId="3D0D7BB2" w14:textId="50BEEC19" w:rsidR="009B1CD0" w:rsidRPr="00C92C5B" w:rsidRDefault="009B1CD0" w:rsidP="009B45B9">
      <w:pPr>
        <w:pStyle w:val="fcasegauche"/>
        <w:tabs>
          <w:tab w:val="left" w:pos="426"/>
          <w:tab w:val="left" w:pos="851"/>
        </w:tabs>
        <w:spacing w:after="0"/>
        <w:ind w:left="0" w:firstLine="0"/>
        <w:jc w:val="left"/>
        <w:rPr>
          <w:rFonts w:ascii="Arial" w:hAnsi="Arial" w:cs="Arial"/>
          <w:i/>
          <w:sz w:val="18"/>
          <w:szCs w:val="18"/>
        </w:rPr>
      </w:pPr>
      <w:r w:rsidRPr="00C92C5B">
        <w:rPr>
          <w:rFonts w:ascii="Arial" w:hAnsi="Arial" w:cs="Arial"/>
        </w:rPr>
        <w:t>Le marché ou l’accord cadre est reconductible</w:t>
      </w:r>
      <w:r w:rsidR="00D33366">
        <w:rPr>
          <w:rFonts w:ascii="Arial" w:hAnsi="Arial" w:cs="Arial"/>
        </w:rPr>
        <w:t xml:space="preserve"> tacitement</w:t>
      </w:r>
      <w:r w:rsidRPr="00C92C5B">
        <w:rPr>
          <w:rFonts w:ascii="Arial" w:hAnsi="Arial" w:cs="Arial"/>
        </w:rPr>
        <w:t> :</w:t>
      </w:r>
      <w:r w:rsidRPr="00C92C5B">
        <w:tab/>
      </w:r>
      <w:r w:rsidRPr="00C92C5B">
        <w:tab/>
      </w:r>
      <w:r w:rsidR="00DB15A3" w:rsidRPr="00C92C5B">
        <w:fldChar w:fldCharType="begin">
          <w:ffData>
            <w:name w:val=""/>
            <w:enabled/>
            <w:calcOnExit w:val="0"/>
            <w:checkBox>
              <w:size w:val="20"/>
              <w:default w:val="0"/>
            </w:checkBox>
          </w:ffData>
        </w:fldChar>
      </w:r>
      <w:r w:rsidR="00DB15A3" w:rsidRPr="00C92C5B">
        <w:instrText xml:space="preserve"> FORMCHECKBOX </w:instrText>
      </w:r>
      <w:r w:rsidR="006303DD">
        <w:fldChar w:fldCharType="separate"/>
      </w:r>
      <w:r w:rsidR="00DB15A3" w:rsidRPr="00C92C5B">
        <w:fldChar w:fldCharType="end"/>
      </w:r>
      <w:r w:rsidRPr="00C92C5B">
        <w:tab/>
        <w:t>NON</w:t>
      </w:r>
      <w:r w:rsidRPr="00C92C5B">
        <w:tab/>
      </w:r>
      <w:r w:rsidRPr="00C92C5B">
        <w:tab/>
      </w:r>
      <w:r w:rsidRPr="00C92C5B">
        <w:tab/>
      </w:r>
      <w:r w:rsidR="00C07D4B">
        <w:fldChar w:fldCharType="begin">
          <w:ffData>
            <w:name w:val=""/>
            <w:enabled/>
            <w:calcOnExit w:val="0"/>
            <w:checkBox>
              <w:size w:val="20"/>
              <w:default w:val="1"/>
            </w:checkBox>
          </w:ffData>
        </w:fldChar>
      </w:r>
      <w:r w:rsidR="00C07D4B">
        <w:instrText xml:space="preserve"> FORMCHECKBOX </w:instrText>
      </w:r>
      <w:r w:rsidR="006303DD">
        <w:fldChar w:fldCharType="separate"/>
      </w:r>
      <w:r w:rsidR="00C07D4B">
        <w:fldChar w:fldCharType="end"/>
      </w:r>
      <w:r w:rsidRPr="00C92C5B">
        <w:tab/>
        <w:t>OUI</w:t>
      </w:r>
    </w:p>
    <w:p w14:paraId="494F3C52" w14:textId="77777777" w:rsidR="009B1CD0" w:rsidRPr="00C92C5B" w:rsidRDefault="009B1CD0" w:rsidP="009B45B9">
      <w:pPr>
        <w:tabs>
          <w:tab w:val="left" w:pos="851"/>
        </w:tabs>
        <w:rPr>
          <w:rFonts w:ascii="Arial" w:hAnsi="Arial" w:cs="Arial"/>
        </w:rPr>
      </w:pPr>
      <w:r w:rsidRPr="00C92C5B">
        <w:rPr>
          <w:rFonts w:ascii="Arial" w:hAnsi="Arial" w:cs="Arial"/>
          <w:i/>
          <w:sz w:val="18"/>
          <w:szCs w:val="18"/>
        </w:rPr>
        <w:t>(Cocher la case correspondante.)</w:t>
      </w:r>
    </w:p>
    <w:p w14:paraId="7FC9FBC3" w14:textId="77777777" w:rsidR="009B1CD0" w:rsidRPr="00C92C5B" w:rsidRDefault="009B1CD0" w:rsidP="009B45B9">
      <w:pPr>
        <w:tabs>
          <w:tab w:val="left" w:pos="426"/>
          <w:tab w:val="left" w:pos="851"/>
        </w:tabs>
        <w:jc w:val="both"/>
        <w:rPr>
          <w:rFonts w:ascii="Arial" w:hAnsi="Arial" w:cs="Arial"/>
        </w:rPr>
      </w:pPr>
    </w:p>
    <w:p w14:paraId="3518BFA5" w14:textId="77777777" w:rsidR="00C07D4B" w:rsidRDefault="00C07D4B" w:rsidP="009B45B9">
      <w:pPr>
        <w:tabs>
          <w:tab w:val="left" w:pos="426"/>
          <w:tab w:val="left" w:pos="851"/>
        </w:tabs>
        <w:jc w:val="both"/>
        <w:rPr>
          <w:rFonts w:ascii="Arial" w:hAnsi="Arial" w:cs="Arial"/>
        </w:rPr>
      </w:pPr>
    </w:p>
    <w:p w14:paraId="7F9BC4C7" w14:textId="77777777" w:rsidR="00C07D4B" w:rsidRDefault="00C07D4B" w:rsidP="009B45B9">
      <w:pPr>
        <w:tabs>
          <w:tab w:val="left" w:pos="426"/>
          <w:tab w:val="left" w:pos="851"/>
        </w:tabs>
        <w:jc w:val="both"/>
        <w:rPr>
          <w:rFonts w:ascii="Arial" w:hAnsi="Arial" w:cs="Arial"/>
        </w:rPr>
      </w:pPr>
    </w:p>
    <w:p w14:paraId="02CC7037" w14:textId="117CE64D" w:rsidR="009B1CD0" w:rsidRPr="00C92C5B" w:rsidRDefault="009B1CD0" w:rsidP="009B45B9">
      <w:pPr>
        <w:tabs>
          <w:tab w:val="left" w:pos="426"/>
          <w:tab w:val="left" w:pos="851"/>
        </w:tabs>
        <w:jc w:val="both"/>
        <w:rPr>
          <w:rFonts w:ascii="Arial" w:hAnsi="Arial" w:cs="Arial"/>
        </w:rPr>
      </w:pPr>
      <w:r w:rsidRPr="00C92C5B">
        <w:rPr>
          <w:rFonts w:ascii="Arial" w:hAnsi="Arial" w:cs="Arial"/>
        </w:rPr>
        <w:t>Si oui, préciser :</w:t>
      </w:r>
    </w:p>
    <w:p w14:paraId="77F99191" w14:textId="5C666873" w:rsidR="009B1CD0" w:rsidRPr="00C92C5B" w:rsidRDefault="009B1CD0" w:rsidP="009B45B9">
      <w:pPr>
        <w:numPr>
          <w:ilvl w:val="0"/>
          <w:numId w:val="2"/>
        </w:numPr>
        <w:tabs>
          <w:tab w:val="left" w:pos="426"/>
          <w:tab w:val="left" w:pos="851"/>
        </w:tabs>
        <w:spacing w:before="120"/>
        <w:ind w:left="924" w:hanging="357"/>
        <w:jc w:val="both"/>
        <w:rPr>
          <w:rFonts w:ascii="Arial" w:hAnsi="Arial" w:cs="Arial"/>
        </w:rPr>
      </w:pPr>
      <w:r w:rsidRPr="00C92C5B">
        <w:rPr>
          <w:rFonts w:ascii="Arial" w:hAnsi="Arial" w:cs="Arial"/>
        </w:rPr>
        <w:t>Nombre des reconductions : …</w:t>
      </w:r>
      <w:r w:rsidR="00806007" w:rsidRPr="00806007">
        <w:rPr>
          <w:rFonts w:ascii="Arial" w:hAnsi="Arial" w:cs="Arial"/>
          <w:b/>
          <w:bCs/>
        </w:rPr>
        <w:t>3</w:t>
      </w:r>
      <w:r w:rsidRPr="00C92C5B">
        <w:rPr>
          <w:rFonts w:ascii="Arial" w:hAnsi="Arial" w:cs="Arial"/>
        </w:rPr>
        <w:t>…….............</w:t>
      </w:r>
    </w:p>
    <w:p w14:paraId="3C527299" w14:textId="46DC071D" w:rsidR="009B1CD0" w:rsidRPr="00C92C5B" w:rsidRDefault="009B1CD0" w:rsidP="009B45B9">
      <w:pPr>
        <w:numPr>
          <w:ilvl w:val="0"/>
          <w:numId w:val="2"/>
        </w:numPr>
        <w:tabs>
          <w:tab w:val="left" w:pos="426"/>
          <w:tab w:val="left" w:pos="851"/>
        </w:tabs>
        <w:spacing w:before="120"/>
        <w:ind w:left="924" w:hanging="357"/>
        <w:jc w:val="both"/>
        <w:rPr>
          <w:rFonts w:ascii="Arial" w:hAnsi="Arial" w:cs="Arial"/>
          <w:b/>
        </w:rPr>
      </w:pPr>
      <w:r w:rsidRPr="00C92C5B">
        <w:rPr>
          <w:rFonts w:ascii="Arial" w:hAnsi="Arial" w:cs="Arial"/>
        </w:rPr>
        <w:t>Durée des reconductions : ……</w:t>
      </w:r>
      <w:r w:rsidR="00806007" w:rsidRPr="00806007">
        <w:rPr>
          <w:rFonts w:ascii="Arial" w:hAnsi="Arial" w:cs="Arial"/>
          <w:b/>
          <w:bCs/>
        </w:rPr>
        <w:t>1 an</w:t>
      </w:r>
      <w:r w:rsidRPr="00C92C5B">
        <w:rPr>
          <w:rFonts w:ascii="Arial" w:hAnsi="Arial" w:cs="Arial"/>
        </w:rPr>
        <w:t>…</w:t>
      </w:r>
      <w:r w:rsidR="008E354C" w:rsidRPr="00C92C5B">
        <w:rPr>
          <w:rFonts w:ascii="Arial" w:hAnsi="Arial" w:cs="Arial"/>
        </w:rPr>
        <w:t>……</w:t>
      </w:r>
      <w:r w:rsidRPr="00C92C5B">
        <w:rPr>
          <w:rFonts w:ascii="Arial" w:hAnsi="Arial" w:cs="Arial"/>
        </w:rPr>
        <w:t>.</w:t>
      </w:r>
    </w:p>
    <w:p w14:paraId="420318FF" w14:textId="77777777" w:rsidR="00DB15A3" w:rsidRDefault="00DB15A3" w:rsidP="009B45B9">
      <w:pPr>
        <w:tabs>
          <w:tab w:val="left" w:pos="426"/>
          <w:tab w:val="left" w:pos="851"/>
        </w:tabs>
        <w:jc w:val="both"/>
        <w:rPr>
          <w:rFonts w:ascii="Arial" w:hAnsi="Arial" w:cs="Arial"/>
          <w:b/>
        </w:rPr>
      </w:pPr>
    </w:p>
    <w:p w14:paraId="61C3336D" w14:textId="5B4A9421" w:rsidR="009B1CD0" w:rsidRDefault="00C07D4B" w:rsidP="009B45B9">
      <w:pPr>
        <w:tabs>
          <w:tab w:val="left" w:pos="851"/>
        </w:tabs>
        <w:jc w:val="both"/>
        <w:rPr>
          <w:rFonts w:ascii="Arial" w:hAnsi="Arial" w:cs="Arial"/>
          <w:b/>
        </w:rPr>
      </w:pPr>
      <w:r>
        <w:rPr>
          <w:rFonts w:ascii="Arial" w:hAnsi="Arial" w:cs="Arial"/>
          <w:b/>
        </w:rPr>
        <w:t xml:space="preserve"> </w:t>
      </w:r>
    </w:p>
    <w:p w14:paraId="5721ABB3" w14:textId="41C4D994" w:rsidR="00C07D4B" w:rsidRDefault="00C07D4B" w:rsidP="009B45B9">
      <w:pPr>
        <w:tabs>
          <w:tab w:val="left" w:pos="851"/>
        </w:tabs>
        <w:jc w:val="both"/>
        <w:rPr>
          <w:rFonts w:ascii="Arial" w:hAnsi="Arial" w:cs="Arial"/>
          <w:b/>
        </w:rPr>
      </w:pPr>
    </w:p>
    <w:p w14:paraId="37DBDDA8" w14:textId="08D3362C" w:rsidR="00C07D4B" w:rsidRDefault="00C07D4B" w:rsidP="009B45B9">
      <w:pPr>
        <w:tabs>
          <w:tab w:val="left" w:pos="851"/>
        </w:tabs>
        <w:jc w:val="both"/>
        <w:rPr>
          <w:rFonts w:ascii="Arial" w:hAnsi="Arial" w:cs="Arial"/>
          <w:b/>
        </w:rPr>
      </w:pPr>
    </w:p>
    <w:p w14:paraId="29D1FC0B" w14:textId="77BF0577" w:rsidR="00C07D4B" w:rsidRDefault="00C07D4B" w:rsidP="009B45B9">
      <w:pPr>
        <w:tabs>
          <w:tab w:val="left" w:pos="851"/>
        </w:tabs>
        <w:jc w:val="both"/>
        <w:rPr>
          <w:rFonts w:ascii="Arial" w:hAnsi="Arial" w:cs="Arial"/>
          <w:b/>
        </w:rPr>
      </w:pPr>
    </w:p>
    <w:p w14:paraId="76418D67" w14:textId="4BDAAD44" w:rsidR="00C07D4B" w:rsidRDefault="00C07D4B" w:rsidP="009B45B9">
      <w:pPr>
        <w:tabs>
          <w:tab w:val="left" w:pos="851"/>
        </w:tabs>
        <w:jc w:val="both"/>
        <w:rPr>
          <w:rFonts w:ascii="Arial" w:hAnsi="Arial" w:cs="Arial"/>
          <w:b/>
        </w:rPr>
      </w:pPr>
    </w:p>
    <w:p w14:paraId="1F35E57E" w14:textId="71B1D9CE" w:rsidR="00C07D4B" w:rsidRDefault="00C07D4B" w:rsidP="009B45B9">
      <w:pPr>
        <w:tabs>
          <w:tab w:val="left" w:pos="851"/>
        </w:tabs>
        <w:jc w:val="both"/>
        <w:rPr>
          <w:rFonts w:ascii="Arial" w:hAnsi="Arial" w:cs="Arial"/>
          <w:b/>
        </w:rPr>
      </w:pPr>
    </w:p>
    <w:p w14:paraId="4EFD952B" w14:textId="77777777" w:rsidR="00C07D4B" w:rsidRDefault="00C07D4B" w:rsidP="009B45B9">
      <w:pPr>
        <w:tabs>
          <w:tab w:val="left" w:pos="851"/>
        </w:tabs>
        <w:jc w:val="both"/>
        <w:rPr>
          <w:rFonts w:ascii="Arial" w:hAnsi="Arial" w:cs="Arial"/>
          <w:bCs/>
        </w:rPr>
      </w:pPr>
    </w:p>
    <w:p w14:paraId="2428402E" w14:textId="77777777" w:rsidR="0069599E" w:rsidRDefault="0069599E" w:rsidP="009B45B9">
      <w:pPr>
        <w:tabs>
          <w:tab w:val="left" w:pos="851"/>
        </w:tabs>
        <w:jc w:val="both"/>
        <w:rPr>
          <w:rFonts w:ascii="Arial" w:hAnsi="Arial" w:cs="Arial"/>
          <w:bCs/>
        </w:rPr>
      </w:pPr>
    </w:p>
    <w:p w14:paraId="3732F795"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F6B0ABF" w14:textId="77777777" w:rsidTr="00DA37F5">
        <w:tc>
          <w:tcPr>
            <w:tcW w:w="10419" w:type="dxa"/>
            <w:shd w:val="clear" w:color="auto" w:fill="00B0F0"/>
          </w:tcPr>
          <w:p w14:paraId="3950E4EC"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888397E" w14:textId="77777777" w:rsidR="009B1CD0" w:rsidRDefault="009B1CD0" w:rsidP="006C4338">
      <w:pPr>
        <w:tabs>
          <w:tab w:val="left" w:pos="851"/>
        </w:tabs>
        <w:jc w:val="both"/>
      </w:pPr>
    </w:p>
    <w:p w14:paraId="1D129D9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E33BB2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351D7A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1A0EF6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0D7A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1C3F3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1FD5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451B9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5CA75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1A427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57CE5" w14:textId="77777777" w:rsidR="00332B12" w:rsidRDefault="00332B12" w:rsidP="00B054DA">
            <w:pPr>
              <w:tabs>
                <w:tab w:val="left" w:pos="851"/>
              </w:tabs>
              <w:snapToGrid w:val="0"/>
              <w:jc w:val="both"/>
              <w:rPr>
                <w:rFonts w:ascii="Arial" w:hAnsi="Arial" w:cs="Arial"/>
                <w:b/>
                <w:bCs/>
              </w:rPr>
            </w:pPr>
          </w:p>
        </w:tc>
      </w:tr>
    </w:tbl>
    <w:p w14:paraId="0D40EEE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1A462E" w14:textId="77777777" w:rsidR="00332B12" w:rsidRDefault="00332B12" w:rsidP="00332B12">
      <w:pPr>
        <w:pStyle w:val="fcase1ertab"/>
        <w:tabs>
          <w:tab w:val="left" w:pos="851"/>
        </w:tabs>
        <w:ind w:left="0" w:firstLine="0"/>
        <w:rPr>
          <w:rFonts w:ascii="Arial" w:hAnsi="Arial" w:cs="Arial"/>
          <w:b/>
          <w:sz w:val="22"/>
          <w:szCs w:val="22"/>
        </w:rPr>
      </w:pPr>
    </w:p>
    <w:p w14:paraId="7E02FB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378A780" w14:textId="77777777" w:rsidR="00332B12" w:rsidRDefault="00332B12" w:rsidP="006C4338">
      <w:pPr>
        <w:tabs>
          <w:tab w:val="left" w:pos="851"/>
        </w:tabs>
        <w:jc w:val="both"/>
      </w:pPr>
    </w:p>
    <w:p w14:paraId="56BEAAF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BB0F0C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E11436D" w14:textId="77777777" w:rsidR="009B1CD0" w:rsidRDefault="009B1CD0" w:rsidP="005846FB">
      <w:pPr>
        <w:tabs>
          <w:tab w:val="left" w:pos="851"/>
        </w:tabs>
        <w:rPr>
          <w:rFonts w:ascii="Arial" w:hAnsi="Arial" w:cs="Arial"/>
        </w:rPr>
      </w:pPr>
    </w:p>
    <w:p w14:paraId="77549DA9" w14:textId="77777777" w:rsidR="00036500" w:rsidRDefault="00036500" w:rsidP="005846FB">
      <w:pPr>
        <w:tabs>
          <w:tab w:val="left" w:pos="851"/>
        </w:tabs>
        <w:rPr>
          <w:rFonts w:ascii="Arial" w:hAnsi="Arial" w:cs="Arial"/>
        </w:rPr>
      </w:pPr>
    </w:p>
    <w:p w14:paraId="04316059" w14:textId="77777777" w:rsidR="00332B12" w:rsidRDefault="00332B12" w:rsidP="00710FD6">
      <w:pPr>
        <w:tabs>
          <w:tab w:val="left" w:pos="851"/>
        </w:tabs>
        <w:rPr>
          <w:rFonts w:ascii="Arial" w:hAnsi="Arial" w:cs="Arial"/>
        </w:rPr>
      </w:pPr>
    </w:p>
    <w:p w14:paraId="7549E4D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EDDC46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C4A69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iCs/>
        </w:rPr>
        <w:t xml:space="preserve"> </w:t>
      </w:r>
      <w:r>
        <w:rPr>
          <w:rFonts w:ascii="Arial" w:hAnsi="Arial" w:cs="Arial"/>
        </w:rPr>
        <w:t>solidaire</w:t>
      </w:r>
    </w:p>
    <w:p w14:paraId="6F38D742" w14:textId="77777777" w:rsidR="009B1CD0" w:rsidRDefault="009B1CD0" w:rsidP="0083205E">
      <w:pPr>
        <w:tabs>
          <w:tab w:val="left" w:pos="851"/>
        </w:tabs>
        <w:rPr>
          <w:rFonts w:ascii="Arial" w:hAnsi="Arial" w:cs="Arial"/>
        </w:rPr>
      </w:pPr>
    </w:p>
    <w:p w14:paraId="72A6F356" w14:textId="77777777" w:rsidR="001C733C" w:rsidRDefault="001C733C" w:rsidP="00CD46CC">
      <w:pPr>
        <w:tabs>
          <w:tab w:val="left" w:pos="851"/>
        </w:tabs>
        <w:rPr>
          <w:rFonts w:ascii="Arial" w:hAnsi="Arial" w:cs="Arial"/>
        </w:rPr>
      </w:pPr>
    </w:p>
    <w:p w14:paraId="09D22D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F37633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AE5F1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63F30C" w14:textId="6C0989EF"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ab/>
      </w:r>
      <w:r w:rsidR="008E354C">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6FD706" w14:textId="2D18E835"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2098B57B" w14:textId="77777777" w:rsidR="002904AF" w:rsidRDefault="002904AF" w:rsidP="001C733C">
      <w:pPr>
        <w:tabs>
          <w:tab w:val="left" w:pos="851"/>
        </w:tabs>
        <w:rPr>
          <w:rFonts w:ascii="Arial" w:hAnsi="Arial" w:cs="Arial"/>
        </w:rPr>
      </w:pPr>
    </w:p>
    <w:p w14:paraId="1D770148" w14:textId="4EEA424B"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ab/>
      </w:r>
      <w:r w:rsidR="008E354C">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7978F993" w14:textId="6B48B4E1"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310B751D" w14:textId="77777777" w:rsidR="002904AF" w:rsidRDefault="002904AF" w:rsidP="002904AF">
      <w:pPr>
        <w:tabs>
          <w:tab w:val="left" w:pos="851"/>
        </w:tabs>
        <w:rPr>
          <w:rFonts w:ascii="Arial" w:hAnsi="Arial" w:cs="Arial"/>
          <w:iCs/>
        </w:rPr>
      </w:pPr>
    </w:p>
    <w:p w14:paraId="1F98A4FE" w14:textId="1EA8E5BF"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i/>
          <w:iCs/>
        </w:rPr>
        <w:t xml:space="preserve"> </w:t>
      </w:r>
      <w:r>
        <w:rPr>
          <w:rFonts w:ascii="Arial" w:hAnsi="Arial" w:cs="Arial"/>
        </w:rPr>
        <w:tab/>
      </w:r>
      <w:r w:rsidR="008E354C">
        <w:rPr>
          <w:rFonts w:ascii="Arial" w:hAnsi="Arial" w:cs="Arial"/>
        </w:rPr>
        <w:t>Ont</w:t>
      </w:r>
      <w:r>
        <w:rPr>
          <w:rFonts w:ascii="Arial" w:hAnsi="Arial" w:cs="Arial"/>
        </w:rPr>
        <w:t xml:space="preserve"> donné mandat au mandataire dans les conditions définies par les pouvoirs joints en annexe.</w:t>
      </w:r>
    </w:p>
    <w:p w14:paraId="3DFE5461" w14:textId="77777777" w:rsidR="002904AF" w:rsidRDefault="002904AF" w:rsidP="002904AF">
      <w:pPr>
        <w:tabs>
          <w:tab w:val="left" w:pos="851"/>
        </w:tabs>
        <w:ind w:left="1134" w:hanging="850"/>
        <w:rPr>
          <w:rFonts w:ascii="Arial" w:hAnsi="Arial" w:cs="Arial"/>
          <w:i/>
          <w:sz w:val="18"/>
          <w:szCs w:val="18"/>
        </w:rPr>
      </w:pPr>
    </w:p>
    <w:p w14:paraId="60F7D83D" w14:textId="77777777" w:rsidR="001C733C" w:rsidRDefault="001C733C" w:rsidP="001C733C">
      <w:pPr>
        <w:tabs>
          <w:tab w:val="left" w:pos="851"/>
        </w:tabs>
        <w:rPr>
          <w:rFonts w:ascii="Arial" w:hAnsi="Arial" w:cs="Arial"/>
          <w:i/>
          <w:sz w:val="18"/>
          <w:szCs w:val="18"/>
        </w:rPr>
      </w:pPr>
    </w:p>
    <w:p w14:paraId="1F2F958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F88D93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00256D8" w14:textId="77777777" w:rsidR="00036500" w:rsidRDefault="00036500" w:rsidP="005846FB">
      <w:pPr>
        <w:tabs>
          <w:tab w:val="left" w:pos="851"/>
        </w:tabs>
        <w:rPr>
          <w:rFonts w:ascii="Arial" w:hAnsi="Arial" w:cs="Arial"/>
        </w:rPr>
      </w:pPr>
    </w:p>
    <w:p w14:paraId="34CA6F1E" w14:textId="3CC40788"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tab/>
      </w:r>
      <w:r w:rsidR="008E354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51592C9" w14:textId="77777777" w:rsidR="00AE7831" w:rsidRDefault="00AE7831" w:rsidP="009B45B9">
      <w:pPr>
        <w:tabs>
          <w:tab w:val="left" w:pos="851"/>
        </w:tabs>
        <w:ind w:left="1701" w:hanging="850"/>
        <w:jc w:val="both"/>
      </w:pPr>
    </w:p>
    <w:p w14:paraId="37AD0E66" w14:textId="0C559831"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303DD">
        <w:fldChar w:fldCharType="separate"/>
      </w:r>
      <w:r>
        <w:fldChar w:fldCharType="end"/>
      </w:r>
      <w:r>
        <w:rPr>
          <w:rFonts w:ascii="Arial" w:hAnsi="Arial" w:cs="Arial"/>
        </w:rPr>
        <w:tab/>
      </w:r>
      <w:r w:rsidR="008E354C">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50E2FAE" w14:textId="77777777" w:rsidR="00036500" w:rsidRDefault="00036500" w:rsidP="006C4338">
      <w:pPr>
        <w:tabs>
          <w:tab w:val="left" w:pos="851"/>
        </w:tabs>
        <w:rPr>
          <w:rFonts w:ascii="Arial" w:hAnsi="Arial" w:cs="Arial"/>
          <w:iCs/>
        </w:rPr>
      </w:pPr>
    </w:p>
    <w:p w14:paraId="0C47EAC6" w14:textId="354DD6DE"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6303DD">
        <w:fldChar w:fldCharType="separate"/>
      </w:r>
      <w:r w:rsidR="00036500">
        <w:fldChar w:fldCharType="end"/>
      </w:r>
      <w:r w:rsidR="00036500">
        <w:rPr>
          <w:rFonts w:ascii="Arial" w:hAnsi="Arial" w:cs="Arial"/>
          <w:i/>
          <w:iCs/>
        </w:rPr>
        <w:t xml:space="preserve"> </w:t>
      </w:r>
      <w:r w:rsidR="00036500">
        <w:rPr>
          <w:rFonts w:ascii="Arial" w:hAnsi="Arial" w:cs="Arial"/>
        </w:rPr>
        <w:tab/>
      </w:r>
      <w:r w:rsidR="008E354C">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E066920" w14:textId="77777777" w:rsidR="00633FDE" w:rsidRDefault="00633FDE" w:rsidP="009B45B9">
      <w:pPr>
        <w:tabs>
          <w:tab w:val="left" w:pos="851"/>
        </w:tabs>
        <w:ind w:left="1134" w:hanging="850"/>
        <w:rPr>
          <w:rFonts w:ascii="Arial" w:hAnsi="Arial" w:cs="Arial"/>
        </w:rPr>
      </w:pPr>
    </w:p>
    <w:p w14:paraId="16FBB723" w14:textId="77777777" w:rsidR="00633FDE" w:rsidRDefault="00633FDE" w:rsidP="009B45B9">
      <w:pPr>
        <w:tabs>
          <w:tab w:val="left" w:pos="851"/>
        </w:tabs>
        <w:ind w:left="1134" w:hanging="850"/>
        <w:rPr>
          <w:rFonts w:ascii="Arial" w:hAnsi="Arial" w:cs="Arial"/>
        </w:rPr>
      </w:pPr>
    </w:p>
    <w:p w14:paraId="51AD6A45" w14:textId="77777777" w:rsidR="00633FDE" w:rsidRDefault="00633FDE" w:rsidP="009B45B9">
      <w:pPr>
        <w:tabs>
          <w:tab w:val="left" w:pos="851"/>
        </w:tabs>
        <w:ind w:left="1134" w:hanging="850"/>
        <w:rPr>
          <w:rFonts w:ascii="Arial" w:hAnsi="Arial" w:cs="Arial"/>
        </w:rPr>
      </w:pPr>
    </w:p>
    <w:p w14:paraId="04D2A785" w14:textId="77777777" w:rsidR="00633FDE" w:rsidRDefault="00633FDE" w:rsidP="009B45B9">
      <w:pPr>
        <w:tabs>
          <w:tab w:val="left" w:pos="851"/>
        </w:tabs>
        <w:ind w:left="1134" w:hanging="850"/>
        <w:rPr>
          <w:rFonts w:ascii="Arial" w:hAnsi="Arial" w:cs="Arial"/>
        </w:rPr>
      </w:pPr>
    </w:p>
    <w:p w14:paraId="2071539D" w14:textId="77777777" w:rsidR="00633FDE" w:rsidRDefault="00633FDE" w:rsidP="009B45B9">
      <w:pPr>
        <w:tabs>
          <w:tab w:val="left" w:pos="851"/>
        </w:tabs>
        <w:ind w:left="1134" w:hanging="850"/>
        <w:rPr>
          <w:rFonts w:ascii="Arial" w:hAnsi="Arial" w:cs="Arial"/>
        </w:rPr>
      </w:pPr>
    </w:p>
    <w:p w14:paraId="36A16DA6" w14:textId="77777777" w:rsidR="00633FDE" w:rsidRDefault="00633FDE" w:rsidP="009B45B9">
      <w:pPr>
        <w:tabs>
          <w:tab w:val="left" w:pos="851"/>
        </w:tabs>
        <w:ind w:left="1134" w:hanging="850"/>
        <w:rPr>
          <w:rFonts w:ascii="Arial" w:hAnsi="Arial" w:cs="Arial"/>
        </w:rPr>
      </w:pPr>
    </w:p>
    <w:p w14:paraId="69F85B4F" w14:textId="23FF5C7E" w:rsidR="00633FDE" w:rsidRDefault="00633FDE" w:rsidP="009B45B9">
      <w:pPr>
        <w:tabs>
          <w:tab w:val="left" w:pos="851"/>
        </w:tabs>
        <w:ind w:left="1134" w:hanging="850"/>
        <w:rPr>
          <w:rFonts w:ascii="Arial" w:hAnsi="Arial" w:cs="Arial"/>
        </w:rPr>
      </w:pPr>
    </w:p>
    <w:p w14:paraId="168C254B" w14:textId="197F67B8" w:rsidR="00E45A41" w:rsidRDefault="00E45A41" w:rsidP="009B45B9">
      <w:pPr>
        <w:tabs>
          <w:tab w:val="left" w:pos="851"/>
        </w:tabs>
        <w:ind w:left="1134" w:hanging="850"/>
        <w:rPr>
          <w:rFonts w:ascii="Arial" w:hAnsi="Arial" w:cs="Arial"/>
        </w:rPr>
      </w:pPr>
    </w:p>
    <w:p w14:paraId="47BABD88" w14:textId="6205F361" w:rsidR="00E45A41" w:rsidRDefault="00E45A41" w:rsidP="009B45B9">
      <w:pPr>
        <w:tabs>
          <w:tab w:val="left" w:pos="851"/>
        </w:tabs>
        <w:ind w:left="1134" w:hanging="850"/>
        <w:rPr>
          <w:rFonts w:ascii="Arial" w:hAnsi="Arial" w:cs="Arial"/>
        </w:rPr>
      </w:pPr>
    </w:p>
    <w:p w14:paraId="1956BC70" w14:textId="2F87D341" w:rsidR="00E45A41" w:rsidRDefault="00E45A41" w:rsidP="009B45B9">
      <w:pPr>
        <w:tabs>
          <w:tab w:val="left" w:pos="851"/>
        </w:tabs>
        <w:ind w:left="1134" w:hanging="850"/>
        <w:rPr>
          <w:rFonts w:ascii="Arial" w:hAnsi="Arial" w:cs="Arial"/>
        </w:rPr>
      </w:pPr>
    </w:p>
    <w:p w14:paraId="08C031CB" w14:textId="77777777" w:rsidR="00E45A41" w:rsidRDefault="00E45A41" w:rsidP="009B45B9">
      <w:pPr>
        <w:tabs>
          <w:tab w:val="left" w:pos="851"/>
        </w:tabs>
        <w:ind w:left="1134" w:hanging="850"/>
        <w:rPr>
          <w:rFonts w:ascii="Arial" w:hAnsi="Arial" w:cs="Arial"/>
        </w:rPr>
      </w:pPr>
    </w:p>
    <w:p w14:paraId="77D3D603" w14:textId="77777777" w:rsidR="00633FDE" w:rsidRDefault="00633FDE" w:rsidP="009B45B9">
      <w:pPr>
        <w:tabs>
          <w:tab w:val="left" w:pos="851"/>
        </w:tabs>
        <w:ind w:left="1134" w:hanging="850"/>
        <w:rPr>
          <w:rFonts w:ascii="Arial" w:hAnsi="Arial" w:cs="Arial"/>
        </w:rPr>
      </w:pPr>
    </w:p>
    <w:p w14:paraId="14C63C03" w14:textId="77777777" w:rsidR="00633FDE" w:rsidRDefault="00633FDE" w:rsidP="009B45B9">
      <w:pPr>
        <w:tabs>
          <w:tab w:val="left" w:pos="851"/>
        </w:tabs>
        <w:ind w:left="1134" w:hanging="850"/>
        <w:rPr>
          <w:rFonts w:ascii="Arial" w:hAnsi="Arial" w:cs="Arial"/>
          <w:i/>
          <w:sz w:val="18"/>
          <w:szCs w:val="18"/>
        </w:rPr>
      </w:pPr>
    </w:p>
    <w:p w14:paraId="13F8E994" w14:textId="77777777"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2585D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3D375D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D8D6AD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48A81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5B9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5A4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5102C7" w14:textId="77777777" w:rsidTr="00B054DA">
        <w:trPr>
          <w:trHeight w:val="1021"/>
        </w:trPr>
        <w:tc>
          <w:tcPr>
            <w:tcW w:w="4644" w:type="dxa"/>
            <w:tcBorders>
              <w:top w:val="single" w:sz="4" w:space="0" w:color="000000"/>
              <w:left w:val="single" w:sz="4" w:space="0" w:color="000000"/>
            </w:tcBorders>
            <w:shd w:val="clear" w:color="auto" w:fill="CCFFFF"/>
          </w:tcPr>
          <w:p w14:paraId="225DC39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25D1C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EC6E50" w14:textId="77777777" w:rsidR="00332B12" w:rsidRDefault="00332B12" w:rsidP="00B054DA">
            <w:pPr>
              <w:tabs>
                <w:tab w:val="left" w:pos="851"/>
              </w:tabs>
              <w:snapToGrid w:val="0"/>
              <w:jc w:val="both"/>
              <w:rPr>
                <w:rFonts w:ascii="Arial" w:hAnsi="Arial" w:cs="Arial"/>
                <w:b/>
                <w:bCs/>
              </w:rPr>
            </w:pPr>
          </w:p>
        </w:tc>
      </w:tr>
      <w:tr w:rsidR="00332B12" w14:paraId="1EA9E90D" w14:textId="77777777" w:rsidTr="00B054DA">
        <w:trPr>
          <w:trHeight w:val="1021"/>
        </w:trPr>
        <w:tc>
          <w:tcPr>
            <w:tcW w:w="4644" w:type="dxa"/>
            <w:tcBorders>
              <w:left w:val="single" w:sz="4" w:space="0" w:color="000000"/>
            </w:tcBorders>
            <w:shd w:val="clear" w:color="auto" w:fill="auto"/>
          </w:tcPr>
          <w:p w14:paraId="3AE465A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1DB8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A475C39" w14:textId="77777777" w:rsidR="00332B12" w:rsidRDefault="00332B12" w:rsidP="00B054DA">
            <w:pPr>
              <w:tabs>
                <w:tab w:val="left" w:pos="851"/>
              </w:tabs>
              <w:snapToGrid w:val="0"/>
              <w:jc w:val="both"/>
              <w:rPr>
                <w:rFonts w:ascii="Arial" w:hAnsi="Arial" w:cs="Arial"/>
                <w:b/>
                <w:bCs/>
              </w:rPr>
            </w:pPr>
          </w:p>
        </w:tc>
      </w:tr>
      <w:tr w:rsidR="00332B12" w14:paraId="71715EE0" w14:textId="77777777" w:rsidTr="00B054DA">
        <w:trPr>
          <w:trHeight w:val="1021"/>
        </w:trPr>
        <w:tc>
          <w:tcPr>
            <w:tcW w:w="4644" w:type="dxa"/>
            <w:tcBorders>
              <w:left w:val="single" w:sz="4" w:space="0" w:color="000000"/>
            </w:tcBorders>
            <w:shd w:val="clear" w:color="auto" w:fill="auto"/>
          </w:tcPr>
          <w:p w14:paraId="775E52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8BA8C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D6F493" w14:textId="77777777" w:rsidR="00332B12" w:rsidRDefault="00332B12" w:rsidP="00B054DA">
            <w:pPr>
              <w:tabs>
                <w:tab w:val="left" w:pos="851"/>
              </w:tabs>
              <w:snapToGrid w:val="0"/>
              <w:jc w:val="both"/>
              <w:rPr>
                <w:rFonts w:ascii="Arial" w:hAnsi="Arial" w:cs="Arial"/>
                <w:b/>
                <w:bCs/>
              </w:rPr>
            </w:pPr>
          </w:p>
        </w:tc>
      </w:tr>
      <w:tr w:rsidR="00332B12" w14:paraId="1C3C1F2C" w14:textId="77777777" w:rsidTr="00B054DA">
        <w:trPr>
          <w:trHeight w:val="1021"/>
        </w:trPr>
        <w:tc>
          <w:tcPr>
            <w:tcW w:w="4644" w:type="dxa"/>
            <w:tcBorders>
              <w:left w:val="single" w:sz="4" w:space="0" w:color="000000"/>
              <w:bottom w:val="single" w:sz="4" w:space="0" w:color="000000"/>
            </w:tcBorders>
            <w:shd w:val="clear" w:color="auto" w:fill="CCFFFF"/>
          </w:tcPr>
          <w:p w14:paraId="2551AF6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C328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FC9DBC" w14:textId="77777777" w:rsidR="00332B12" w:rsidRDefault="00332B12" w:rsidP="00B054DA">
            <w:pPr>
              <w:tabs>
                <w:tab w:val="left" w:pos="851"/>
              </w:tabs>
              <w:snapToGrid w:val="0"/>
              <w:jc w:val="both"/>
              <w:rPr>
                <w:rFonts w:ascii="Arial" w:hAnsi="Arial" w:cs="Arial"/>
                <w:b/>
                <w:bCs/>
              </w:rPr>
            </w:pPr>
          </w:p>
        </w:tc>
      </w:tr>
    </w:tbl>
    <w:p w14:paraId="4984A7B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122CAF6" w14:textId="77777777" w:rsidR="009B1CD0" w:rsidRDefault="009B1CD0" w:rsidP="006C4338">
      <w:pPr>
        <w:tabs>
          <w:tab w:val="left" w:pos="851"/>
        </w:tabs>
        <w:rPr>
          <w:rFonts w:ascii="Arial" w:hAnsi="Arial" w:cs="Arial"/>
        </w:rPr>
      </w:pPr>
    </w:p>
    <w:p w14:paraId="2ED0EAAD" w14:textId="77777777" w:rsidR="009B1CD0" w:rsidRDefault="009B1CD0" w:rsidP="006C4338">
      <w:pPr>
        <w:tabs>
          <w:tab w:val="left" w:pos="851"/>
        </w:tabs>
        <w:rPr>
          <w:rFonts w:ascii="Arial" w:hAnsi="Arial" w:cs="Arial"/>
        </w:rPr>
      </w:pPr>
    </w:p>
    <w:p w14:paraId="1FC7C83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3DCFDD" w14:textId="77777777" w:rsidTr="00DA37F5">
        <w:tc>
          <w:tcPr>
            <w:tcW w:w="10277" w:type="dxa"/>
            <w:shd w:val="clear" w:color="auto" w:fill="00B0F0"/>
          </w:tcPr>
          <w:p w14:paraId="4E59A5E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E5C4413" w14:textId="77777777" w:rsidR="009B1CD0" w:rsidRDefault="009B1CD0" w:rsidP="006C4338">
      <w:pPr>
        <w:tabs>
          <w:tab w:val="left" w:pos="851"/>
        </w:tabs>
      </w:pPr>
    </w:p>
    <w:p w14:paraId="74AC713A" w14:textId="77777777" w:rsidR="009B1CD0" w:rsidRDefault="009B1CD0" w:rsidP="006C4338">
      <w:pPr>
        <w:tabs>
          <w:tab w:val="left" w:pos="851"/>
        </w:tabs>
      </w:pPr>
    </w:p>
    <w:p w14:paraId="1680C698" w14:textId="4B06071C" w:rsidR="009B1CD0" w:rsidRDefault="008E354C"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159F35D4" w14:textId="77777777" w:rsidR="00806007" w:rsidRDefault="00806007" w:rsidP="00077709">
      <w:pPr>
        <w:pStyle w:val="En-tte"/>
        <w:tabs>
          <w:tab w:val="clear" w:pos="4536"/>
          <w:tab w:val="clear" w:pos="9072"/>
          <w:tab w:val="left" w:pos="851"/>
        </w:tabs>
        <w:jc w:val="both"/>
        <w:rPr>
          <w:rFonts w:ascii="Arial" w:hAnsi="Arial" w:cs="Arial"/>
        </w:rPr>
      </w:pPr>
    </w:p>
    <w:p w14:paraId="41AD3D42" w14:textId="2CE984FA" w:rsidR="009B1CD0" w:rsidRPr="00077709" w:rsidRDefault="00077709" w:rsidP="00077709">
      <w:pPr>
        <w:pStyle w:val="En-tte"/>
        <w:tabs>
          <w:tab w:val="clear" w:pos="4536"/>
          <w:tab w:val="clear" w:pos="9072"/>
          <w:tab w:val="left" w:pos="851"/>
        </w:tabs>
        <w:jc w:val="both"/>
        <w:rPr>
          <w:rFonts w:ascii="Arial" w:hAnsi="Arial" w:cs="Arial"/>
        </w:rPr>
      </w:pPr>
      <w:r w:rsidRPr="00077709">
        <w:rPr>
          <w:rFonts w:ascii="Arial" w:hAnsi="Arial" w:cs="Arial"/>
        </w:rPr>
        <w:t>Personne responsable du marché ou autorité compétente</w:t>
      </w:r>
    </w:p>
    <w:p w14:paraId="2E13D236" w14:textId="77777777" w:rsidR="003C5456" w:rsidRPr="00633FDE" w:rsidRDefault="008F0D00" w:rsidP="003C5456">
      <w:pPr>
        <w:pStyle w:val="En-tte"/>
        <w:tabs>
          <w:tab w:val="left" w:pos="851"/>
        </w:tabs>
        <w:jc w:val="both"/>
        <w:rPr>
          <w:rFonts w:ascii="Arial" w:hAnsi="Arial" w:cs="Arial"/>
          <w:b/>
        </w:rPr>
      </w:pPr>
      <w:r w:rsidRPr="00806007">
        <w:rPr>
          <w:rFonts w:ascii="Arial" w:hAnsi="Arial" w:cs="Arial"/>
          <w:b/>
        </w:rPr>
        <w:t xml:space="preserve">Madame la Présidente du centre </w:t>
      </w:r>
      <w:r w:rsidR="003C5456" w:rsidRPr="00806007">
        <w:rPr>
          <w:rFonts w:ascii="Arial" w:hAnsi="Arial" w:cs="Arial"/>
          <w:b/>
        </w:rPr>
        <w:t>ou son représentant</w:t>
      </w:r>
    </w:p>
    <w:p w14:paraId="49743529"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Centre INRA</w:t>
      </w:r>
      <w:r w:rsidR="00DB15A3">
        <w:rPr>
          <w:rFonts w:ascii="Arial" w:hAnsi="Arial" w:cs="Arial"/>
          <w:b/>
        </w:rPr>
        <w:t>E</w:t>
      </w:r>
      <w:r w:rsidRPr="00633FDE">
        <w:rPr>
          <w:rFonts w:ascii="Arial" w:hAnsi="Arial" w:cs="Arial"/>
          <w:b/>
        </w:rPr>
        <w:t xml:space="preserve"> de Bourgogne Franche Comté</w:t>
      </w:r>
    </w:p>
    <w:p w14:paraId="0A28540B" w14:textId="77777777" w:rsidR="003C5456" w:rsidRPr="00633FDE" w:rsidRDefault="003C5456" w:rsidP="003C5456">
      <w:pPr>
        <w:pStyle w:val="En-tte"/>
        <w:tabs>
          <w:tab w:val="left" w:pos="851"/>
        </w:tabs>
        <w:jc w:val="both"/>
        <w:rPr>
          <w:rFonts w:ascii="Arial" w:hAnsi="Arial" w:cs="Arial"/>
          <w:b/>
        </w:rPr>
      </w:pPr>
      <w:r w:rsidRPr="00633FDE">
        <w:rPr>
          <w:rFonts w:ascii="Arial" w:hAnsi="Arial" w:cs="Arial"/>
          <w:b/>
        </w:rPr>
        <w:t>17 rue Sully – BP86510</w:t>
      </w:r>
    </w:p>
    <w:p w14:paraId="482CDDEC" w14:textId="77777777" w:rsidR="009B1CD0" w:rsidRPr="00633FDE" w:rsidRDefault="003C5456" w:rsidP="005846FB">
      <w:pPr>
        <w:pStyle w:val="En-tte"/>
        <w:tabs>
          <w:tab w:val="clear" w:pos="4536"/>
          <w:tab w:val="clear" w:pos="9072"/>
          <w:tab w:val="left" w:pos="851"/>
        </w:tabs>
        <w:jc w:val="both"/>
        <w:rPr>
          <w:rFonts w:ascii="Arial" w:hAnsi="Arial" w:cs="Arial"/>
          <w:b/>
        </w:rPr>
      </w:pPr>
      <w:r w:rsidRPr="00633FDE">
        <w:rPr>
          <w:rFonts w:ascii="Arial" w:hAnsi="Arial" w:cs="Arial"/>
          <w:b/>
        </w:rPr>
        <w:t>21065 Dijon cedex</w:t>
      </w:r>
    </w:p>
    <w:p w14:paraId="7C4A7BD9" w14:textId="77777777" w:rsidR="009B1CD0" w:rsidRDefault="009B1CD0" w:rsidP="005846FB">
      <w:pPr>
        <w:pStyle w:val="En-tte"/>
        <w:tabs>
          <w:tab w:val="clear" w:pos="4536"/>
          <w:tab w:val="clear" w:pos="9072"/>
          <w:tab w:val="left" w:pos="851"/>
        </w:tabs>
        <w:jc w:val="both"/>
        <w:rPr>
          <w:rFonts w:ascii="Arial" w:hAnsi="Arial" w:cs="Arial"/>
        </w:rPr>
      </w:pPr>
    </w:p>
    <w:p w14:paraId="507E4139" w14:textId="52B258BD" w:rsidR="009B1CD0" w:rsidRPr="00782100" w:rsidRDefault="008E354C" w:rsidP="00710FD6">
      <w:pPr>
        <w:tabs>
          <w:tab w:val="left" w:pos="426"/>
          <w:tab w:val="left" w:pos="851"/>
          <w:tab w:val="left" w:pos="5103"/>
        </w:tabs>
        <w:jc w:val="both"/>
        <w:rPr>
          <w:rFonts w:ascii="Arial" w:hAnsi="Arial" w:cs="Arial"/>
          <w:i/>
          <w:color w:val="FF0000"/>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r w:rsidR="0091282A">
        <w:rPr>
          <w:rFonts w:ascii="Arial" w:hAnsi="Arial" w:cs="Arial"/>
        </w:rPr>
        <w:t xml:space="preserve"> </w:t>
      </w:r>
      <w:r w:rsidR="00806007">
        <w:rPr>
          <w:rFonts w:ascii="Arial" w:hAnsi="Arial" w:cs="Arial"/>
          <w:color w:val="FF0000"/>
        </w:rPr>
        <w:t xml:space="preserve"> </w:t>
      </w:r>
    </w:p>
    <w:p w14:paraId="22335437" w14:textId="77777777" w:rsidR="00806007" w:rsidRDefault="00806007" w:rsidP="008F0D00">
      <w:pPr>
        <w:pStyle w:val="En-tte"/>
        <w:tabs>
          <w:tab w:val="left" w:pos="851"/>
        </w:tabs>
        <w:jc w:val="both"/>
        <w:rPr>
          <w:rFonts w:ascii="Arial" w:hAnsi="Arial" w:cs="Arial"/>
        </w:rPr>
      </w:pPr>
    </w:p>
    <w:p w14:paraId="0373D55C" w14:textId="17E0B2AD" w:rsidR="008F0D00" w:rsidRDefault="008F0D00" w:rsidP="008F0D00">
      <w:pPr>
        <w:pStyle w:val="En-tte"/>
        <w:tabs>
          <w:tab w:val="left" w:pos="851"/>
        </w:tabs>
        <w:jc w:val="both"/>
        <w:rPr>
          <w:rFonts w:ascii="Arial" w:hAnsi="Arial" w:cs="Arial"/>
        </w:rPr>
      </w:pPr>
      <w:r w:rsidRPr="00806007">
        <w:rPr>
          <w:rFonts w:ascii="Arial" w:hAnsi="Arial" w:cs="Arial"/>
        </w:rPr>
        <w:t>Madame la Présidente du centre ou son représentant</w:t>
      </w:r>
    </w:p>
    <w:p w14:paraId="0DCCCA32"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Centre INRA</w:t>
      </w:r>
      <w:r w:rsidR="00DB15A3">
        <w:rPr>
          <w:rFonts w:ascii="Arial" w:hAnsi="Arial" w:cs="Arial"/>
        </w:rPr>
        <w:t>E</w:t>
      </w:r>
      <w:r w:rsidRPr="003C5456">
        <w:rPr>
          <w:rFonts w:ascii="Arial" w:hAnsi="Arial" w:cs="Arial"/>
        </w:rPr>
        <w:t xml:space="preserve"> de Bourgogne Franche Comté</w:t>
      </w:r>
    </w:p>
    <w:p w14:paraId="0475943E"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17 rue Sully – BP86510</w:t>
      </w:r>
    </w:p>
    <w:p w14:paraId="2DC4CB37" w14:textId="77777777" w:rsidR="003C5456" w:rsidRDefault="003C5456" w:rsidP="003C5456">
      <w:pPr>
        <w:pStyle w:val="En-tte"/>
        <w:tabs>
          <w:tab w:val="clear" w:pos="4536"/>
          <w:tab w:val="clear" w:pos="9072"/>
          <w:tab w:val="left" w:pos="851"/>
        </w:tabs>
        <w:jc w:val="both"/>
        <w:rPr>
          <w:rFonts w:ascii="Arial" w:hAnsi="Arial" w:cs="Arial"/>
        </w:rPr>
      </w:pPr>
      <w:r w:rsidRPr="003C5456">
        <w:rPr>
          <w:rFonts w:ascii="Arial" w:hAnsi="Arial" w:cs="Arial"/>
        </w:rPr>
        <w:t>21065 Dijon cedex</w:t>
      </w:r>
    </w:p>
    <w:p w14:paraId="71B4DBC3" w14:textId="77777777" w:rsidR="009B1CD0" w:rsidRDefault="009B1CD0" w:rsidP="009B45B9">
      <w:pPr>
        <w:tabs>
          <w:tab w:val="left" w:pos="851"/>
        </w:tabs>
        <w:jc w:val="both"/>
        <w:rPr>
          <w:rFonts w:ascii="Arial" w:hAnsi="Arial" w:cs="Arial"/>
        </w:rPr>
      </w:pPr>
    </w:p>
    <w:p w14:paraId="425FBF6D" w14:textId="4092E54E" w:rsidR="00EB1390" w:rsidRDefault="009B1CD0" w:rsidP="00EB139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EB1390">
        <w:rPr>
          <w:rFonts w:ascii="Arial" w:hAnsi="Arial" w:cs="Arial"/>
        </w:rPr>
        <w:t xml:space="preserve">aux articles R.2191-46 à R.2191-53 du code de la Commande </w:t>
      </w:r>
      <w:r w:rsidR="008E354C">
        <w:rPr>
          <w:rFonts w:ascii="Arial" w:hAnsi="Arial" w:cs="Arial"/>
        </w:rPr>
        <w:t>Publique</w:t>
      </w:r>
      <w:r w:rsidR="008E354C" w:rsidDel="00660727">
        <w:rPr>
          <w:rFonts w:ascii="Arial" w:hAnsi="Arial" w:cs="Arial"/>
        </w:rPr>
        <w:t xml:space="preserve"> </w:t>
      </w:r>
      <w:r w:rsidR="008E354C">
        <w:rPr>
          <w:rFonts w:ascii="Arial" w:hAnsi="Arial" w:cs="Arial"/>
        </w:rPr>
        <w:t>(</w:t>
      </w:r>
      <w:r w:rsidR="00EB1390">
        <w:rPr>
          <w:rFonts w:ascii="Arial" w:hAnsi="Arial" w:cs="Arial"/>
        </w:rPr>
        <w:t>nantissements ou cessions de créances)</w:t>
      </w:r>
      <w:r w:rsidR="00EB1390">
        <w:rPr>
          <w:rFonts w:ascii="Arial" w:hAnsi="Arial" w:cs="Arial"/>
          <w:i/>
          <w:sz w:val="18"/>
          <w:szCs w:val="18"/>
        </w:rPr>
        <w:t> :</w:t>
      </w:r>
    </w:p>
    <w:p w14:paraId="174C2B16" w14:textId="263292C1" w:rsidR="00DB15A3" w:rsidRDefault="00EB1390" w:rsidP="00806007">
      <w:pPr>
        <w:tabs>
          <w:tab w:val="left" w:pos="851"/>
        </w:tabs>
        <w:jc w:val="both"/>
        <w:rPr>
          <w:rFonts w:ascii="Arial" w:hAnsi="Arial" w:cs="Arial"/>
        </w:rPr>
      </w:pPr>
      <w:r>
        <w:rPr>
          <w:rFonts w:ascii="Arial" w:hAnsi="Arial" w:cs="Arial"/>
          <w:i/>
          <w:sz w:val="18"/>
          <w:szCs w:val="18"/>
        </w:rPr>
        <w:t xml:space="preserve"> </w:t>
      </w:r>
    </w:p>
    <w:p w14:paraId="601DB4A5"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Mme Catherine Emeriau</w:t>
      </w:r>
    </w:p>
    <w:p w14:paraId="6EA80CFC"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Responsable Achats Centre</w:t>
      </w:r>
    </w:p>
    <w:p w14:paraId="400700BB"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03 80 69 30 23</w:t>
      </w:r>
    </w:p>
    <w:p w14:paraId="67B3D009" w14:textId="77777777" w:rsidR="00DA37F5" w:rsidRPr="00EB1390" w:rsidRDefault="00DA37F5" w:rsidP="00DB15A3">
      <w:pPr>
        <w:pStyle w:val="En-tte"/>
        <w:tabs>
          <w:tab w:val="clear" w:pos="4536"/>
          <w:tab w:val="clear" w:pos="9072"/>
          <w:tab w:val="left" w:pos="851"/>
        </w:tabs>
        <w:jc w:val="both"/>
        <w:rPr>
          <w:rFonts w:ascii="Arial" w:hAnsi="Arial" w:cs="Arial"/>
        </w:rPr>
      </w:pPr>
    </w:p>
    <w:p w14:paraId="7840DBC2" w14:textId="1C860D43" w:rsidR="00DA37F5" w:rsidRPr="00EB1390" w:rsidRDefault="00DA37F5" w:rsidP="00DB15A3">
      <w:pPr>
        <w:pStyle w:val="En-tte"/>
        <w:tabs>
          <w:tab w:val="clear" w:pos="4536"/>
          <w:tab w:val="clear" w:pos="9072"/>
          <w:tab w:val="left" w:pos="851"/>
        </w:tabs>
        <w:jc w:val="both"/>
        <w:rPr>
          <w:rFonts w:ascii="Arial" w:hAnsi="Arial" w:cs="Arial"/>
        </w:rPr>
      </w:pPr>
      <w:r w:rsidRPr="00EB1390">
        <w:rPr>
          <w:rFonts w:ascii="Arial" w:hAnsi="Arial" w:cs="Arial"/>
        </w:rPr>
        <w:t xml:space="preserve">Mme </w:t>
      </w:r>
      <w:r w:rsidR="008E354C">
        <w:rPr>
          <w:rFonts w:ascii="Arial" w:hAnsi="Arial" w:cs="Arial"/>
        </w:rPr>
        <w:t>Véronique Rossignol</w:t>
      </w:r>
    </w:p>
    <w:p w14:paraId="6B3B904B" w14:textId="77777777" w:rsidR="00DA37F5" w:rsidRPr="00EB1390" w:rsidRDefault="00DA37F5" w:rsidP="00DB15A3">
      <w:pPr>
        <w:pStyle w:val="En-tte"/>
        <w:tabs>
          <w:tab w:val="clear" w:pos="4536"/>
          <w:tab w:val="clear" w:pos="9072"/>
          <w:tab w:val="left" w:pos="851"/>
        </w:tabs>
        <w:jc w:val="both"/>
        <w:rPr>
          <w:rFonts w:ascii="Arial" w:hAnsi="Arial" w:cs="Arial"/>
        </w:rPr>
      </w:pPr>
      <w:r w:rsidRPr="00EB1390">
        <w:rPr>
          <w:rFonts w:ascii="Arial" w:hAnsi="Arial" w:cs="Arial"/>
        </w:rPr>
        <w:t>Service achats marchés</w:t>
      </w:r>
    </w:p>
    <w:p w14:paraId="671B7FF6" w14:textId="487E4F61" w:rsidR="00DA37F5" w:rsidRDefault="00DA37F5" w:rsidP="00DB15A3">
      <w:pPr>
        <w:pStyle w:val="En-tte"/>
        <w:tabs>
          <w:tab w:val="clear" w:pos="4536"/>
          <w:tab w:val="clear" w:pos="9072"/>
          <w:tab w:val="left" w:pos="851"/>
        </w:tabs>
        <w:jc w:val="both"/>
        <w:rPr>
          <w:rFonts w:ascii="Arial" w:hAnsi="Arial" w:cs="Arial"/>
        </w:rPr>
      </w:pPr>
      <w:r w:rsidRPr="00C92C5B">
        <w:rPr>
          <w:rFonts w:ascii="Arial" w:hAnsi="Arial" w:cs="Arial"/>
        </w:rPr>
        <w:t>03 80 69</w:t>
      </w:r>
      <w:r>
        <w:rPr>
          <w:rFonts w:ascii="Arial" w:hAnsi="Arial" w:cs="Arial"/>
        </w:rPr>
        <w:t xml:space="preserve"> </w:t>
      </w:r>
      <w:r w:rsidR="008E354C">
        <w:rPr>
          <w:rFonts w:ascii="Arial" w:hAnsi="Arial" w:cs="Arial"/>
        </w:rPr>
        <w:t>32 79</w:t>
      </w:r>
    </w:p>
    <w:p w14:paraId="2508DDCE" w14:textId="77777777" w:rsidR="009B1CD0" w:rsidRDefault="009B1CD0" w:rsidP="009B45B9">
      <w:pPr>
        <w:pStyle w:val="fcase2metab"/>
        <w:ind w:left="0" w:firstLine="0"/>
        <w:rPr>
          <w:rFonts w:ascii="Arial" w:hAnsi="Arial" w:cs="Arial"/>
        </w:rPr>
      </w:pPr>
    </w:p>
    <w:p w14:paraId="6031EEB7" w14:textId="2072B013" w:rsidR="009B1CD0" w:rsidRDefault="008E354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6D00E1FC" w14:textId="77777777" w:rsidR="00806007" w:rsidRDefault="00806007" w:rsidP="003C5456">
      <w:pPr>
        <w:tabs>
          <w:tab w:val="left" w:pos="426"/>
          <w:tab w:val="left" w:pos="851"/>
        </w:tabs>
        <w:suppressAutoHyphens w:val="0"/>
        <w:ind w:left="1134" w:hanging="1134"/>
        <w:jc w:val="both"/>
        <w:rPr>
          <w:rFonts w:ascii="Arial" w:hAnsi="Arial" w:cs="Arial"/>
          <w:lang w:eastAsia="fr-FR"/>
        </w:rPr>
      </w:pPr>
    </w:p>
    <w:p w14:paraId="03A228AF" w14:textId="7D34C89B"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lang w:eastAsia="fr-FR"/>
        </w:rPr>
        <w:t xml:space="preserve">L'Agent Comptable Secondaire </w:t>
      </w:r>
      <w:r w:rsidRPr="003C5456">
        <w:rPr>
          <w:rFonts w:ascii="Arial" w:hAnsi="Arial" w:cs="Arial"/>
          <w:bCs/>
          <w:lang w:eastAsia="fr-FR"/>
        </w:rPr>
        <w:t>des Centres INRA</w:t>
      </w:r>
      <w:r w:rsidR="0013355F">
        <w:rPr>
          <w:rFonts w:ascii="Arial" w:hAnsi="Arial" w:cs="Arial"/>
          <w:bCs/>
          <w:lang w:eastAsia="fr-FR"/>
        </w:rPr>
        <w:t>e</w:t>
      </w:r>
      <w:r w:rsidRPr="003C5456">
        <w:rPr>
          <w:rFonts w:ascii="Arial" w:hAnsi="Arial" w:cs="Arial"/>
          <w:bCs/>
          <w:lang w:eastAsia="fr-FR"/>
        </w:rPr>
        <w:t xml:space="preserve"> de Dijon, Nancy et Colmar 17, rue Sully – BP 86510</w:t>
      </w:r>
    </w:p>
    <w:p w14:paraId="7EFF6FA7"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bCs/>
          <w:lang w:eastAsia="fr-FR"/>
        </w:rPr>
        <w:t>21065 DIJON cedex</w:t>
      </w:r>
    </w:p>
    <w:p w14:paraId="286B4EB5" w14:textId="77777777" w:rsidR="003C5456" w:rsidRPr="003C5456" w:rsidRDefault="003C5456" w:rsidP="003C5456">
      <w:pPr>
        <w:tabs>
          <w:tab w:val="left" w:pos="426"/>
          <w:tab w:val="left" w:pos="851"/>
        </w:tabs>
        <w:ind w:left="1134" w:hanging="1134"/>
        <w:jc w:val="both"/>
        <w:rPr>
          <w:rFonts w:ascii="Arial" w:hAnsi="Arial" w:cs="Arial"/>
        </w:rPr>
      </w:pPr>
    </w:p>
    <w:p w14:paraId="37B7451B" w14:textId="77777777" w:rsidR="001C40C0" w:rsidRDefault="001C40C0" w:rsidP="009B45B9">
      <w:pPr>
        <w:pStyle w:val="fcase2metab"/>
        <w:rPr>
          <w:rFonts w:ascii="Arial" w:hAnsi="Arial" w:cs="Arial"/>
        </w:rPr>
      </w:pPr>
    </w:p>
    <w:p w14:paraId="0CE2DE00" w14:textId="77777777" w:rsidR="009B1CD0" w:rsidRDefault="009B1CD0" w:rsidP="009B45B9">
      <w:pPr>
        <w:pStyle w:val="fcase2metab"/>
        <w:ind w:left="0" w:firstLine="0"/>
        <w:rPr>
          <w:rFonts w:ascii="Arial" w:hAnsi="Arial" w:cs="Arial"/>
        </w:rPr>
      </w:pPr>
    </w:p>
    <w:p w14:paraId="766B5A86" w14:textId="77777777" w:rsidR="009B1CD0" w:rsidRDefault="009B1CD0" w:rsidP="009B45B9">
      <w:pPr>
        <w:pStyle w:val="fcase2metab"/>
        <w:ind w:left="0" w:firstLine="0"/>
        <w:rPr>
          <w:rFonts w:ascii="Arial" w:hAnsi="Arial" w:cs="Arial"/>
        </w:rPr>
      </w:pPr>
    </w:p>
    <w:p w14:paraId="0F7CAD2F" w14:textId="31B06CBE" w:rsidR="009B1CD0" w:rsidRDefault="008E354C"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p>
    <w:p w14:paraId="3D0CAA22" w14:textId="77777777" w:rsidR="0079785C" w:rsidRDefault="0079785C" w:rsidP="009B45B9">
      <w:pPr>
        <w:pStyle w:val="fcase2metab"/>
        <w:rPr>
          <w:rFonts w:ascii="Arial" w:hAnsi="Arial" w:cs="Arial"/>
        </w:rPr>
      </w:pPr>
    </w:p>
    <w:p w14:paraId="29E7ADD3" w14:textId="77777777" w:rsidR="0079785C" w:rsidRDefault="0079785C" w:rsidP="009B45B9">
      <w:pPr>
        <w:pStyle w:val="fcase2metab"/>
        <w:rPr>
          <w:rFonts w:ascii="Arial" w:hAnsi="Arial" w:cs="Arial"/>
        </w:rPr>
      </w:pPr>
    </w:p>
    <w:p w14:paraId="38043877" w14:textId="77777777" w:rsidR="00DA37F5" w:rsidRDefault="00DA37F5" w:rsidP="00DA37F5">
      <w:pPr>
        <w:pStyle w:val="Titre4"/>
        <w:shd w:val="clear" w:color="auto" w:fill="00B0F0"/>
        <w:tabs>
          <w:tab w:val="left" w:pos="851"/>
        </w:tabs>
      </w:pPr>
      <w:r>
        <w:rPr>
          <w:sz w:val="22"/>
          <w:szCs w:val="22"/>
        </w:rPr>
        <w:lastRenderedPageBreak/>
        <w:t>E – Décision du pouvoir adjudicateur</w:t>
      </w:r>
    </w:p>
    <w:p w14:paraId="14F70BA5" w14:textId="77777777" w:rsidR="00DA37F5" w:rsidRDefault="00DA37F5" w:rsidP="00DA37F5">
      <w:pPr>
        <w:pStyle w:val="fcase2metab"/>
        <w:ind w:left="0" w:firstLine="0"/>
        <w:rPr>
          <w:rFonts w:ascii="Arial" w:hAnsi="Arial" w:cs="Arial"/>
        </w:rPr>
      </w:pPr>
    </w:p>
    <w:p w14:paraId="64866752" w14:textId="77777777" w:rsidR="00DA37F5" w:rsidRDefault="00DA37F5" w:rsidP="00DA37F5">
      <w:pPr>
        <w:pStyle w:val="fcase2metab"/>
        <w:ind w:left="0" w:firstLine="0"/>
        <w:rPr>
          <w:rFonts w:ascii="Arial" w:hAnsi="Arial" w:cs="Arial"/>
        </w:rPr>
      </w:pPr>
    </w:p>
    <w:p w14:paraId="13369F57" w14:textId="26B9CA0B" w:rsidR="00DA37F5" w:rsidRDefault="00DA37F5" w:rsidP="00DA37F5">
      <w:pPr>
        <w:pStyle w:val="fcase2metab"/>
        <w:ind w:left="0" w:firstLine="0"/>
        <w:rPr>
          <w:rFonts w:ascii="Arial" w:hAnsi="Arial" w:cs="Arial"/>
        </w:rPr>
      </w:pPr>
      <w:r>
        <w:rPr>
          <w:rFonts w:ascii="Arial" w:hAnsi="Arial" w:cs="Arial"/>
        </w:rPr>
        <w:t>La présente offre est acceptée</w:t>
      </w:r>
      <w:proofErr w:type="gramStart"/>
      <w:r w:rsidR="0091282A">
        <w:rPr>
          <w:rFonts w:ascii="Arial" w:hAnsi="Arial" w:cs="Arial"/>
        </w:rPr>
        <w:t xml:space="preserve"> </w:t>
      </w:r>
      <w:r>
        <w:rPr>
          <w:rFonts w:ascii="Arial" w:hAnsi="Arial" w:cs="Arial"/>
        </w:rPr>
        <w:t>:</w:t>
      </w:r>
      <w:r w:rsidR="0091282A">
        <w:rPr>
          <w:rFonts w:ascii="Arial" w:hAnsi="Arial" w:cs="Arial"/>
        </w:rPr>
        <w:t>…</w:t>
      </w:r>
      <w:proofErr w:type="gramEnd"/>
      <w:r w:rsidR="0091282A">
        <w:rPr>
          <w:rFonts w:ascii="Arial" w:hAnsi="Arial" w:cs="Arial"/>
        </w:rPr>
        <w:t>…………………………………………</w:t>
      </w:r>
    </w:p>
    <w:p w14:paraId="318B8B52" w14:textId="77777777" w:rsidR="00DA37F5" w:rsidRDefault="00DA37F5" w:rsidP="00DA37F5">
      <w:pPr>
        <w:pStyle w:val="fcase2metab"/>
        <w:ind w:left="0" w:firstLine="0"/>
        <w:rPr>
          <w:rFonts w:ascii="Arial" w:hAnsi="Arial" w:cs="Arial"/>
        </w:rPr>
      </w:pPr>
      <w:r>
        <w:rPr>
          <w:rFonts w:ascii="Arial" w:hAnsi="Arial" w:cs="Arial"/>
        </w:rPr>
        <w:tab/>
      </w:r>
    </w:p>
    <w:p w14:paraId="516CA3E7" w14:textId="48EC427D" w:rsidR="00DA37F5" w:rsidRDefault="00E45A41" w:rsidP="00DA37F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DA37F5" w:rsidRPr="00C92C5B">
        <w:rPr>
          <w:rFonts w:ascii="Arial" w:hAnsi="Arial" w:cs="Arial"/>
        </w:rPr>
        <w:t xml:space="preserve"> </w:t>
      </w:r>
      <w:r w:rsidR="008E354C" w:rsidRPr="00C92C5B">
        <w:rPr>
          <w:rFonts w:ascii="Arial" w:hAnsi="Arial" w:cs="Arial"/>
        </w:rPr>
        <w:t>Offre</w:t>
      </w:r>
      <w:r w:rsidR="00DA37F5" w:rsidRPr="00C92C5B">
        <w:rPr>
          <w:rFonts w:ascii="Arial" w:hAnsi="Arial" w:cs="Arial"/>
        </w:rPr>
        <w:t xml:space="preserve"> de base</w:t>
      </w:r>
    </w:p>
    <w:p w14:paraId="1F8BDF32" w14:textId="77777777" w:rsidR="00E45A41" w:rsidRDefault="00E45A41" w:rsidP="00DA37F5">
      <w:pPr>
        <w:tabs>
          <w:tab w:val="left" w:pos="851"/>
        </w:tabs>
        <w:spacing w:before="120"/>
        <w:ind w:left="1135" w:hanging="284"/>
        <w:jc w:val="both"/>
        <w:rPr>
          <w:rFonts w:ascii="Arial" w:hAnsi="Arial" w:cs="Arial"/>
        </w:rPr>
      </w:pPr>
    </w:p>
    <w:p w14:paraId="573CD7F3" w14:textId="57CB7339" w:rsidR="00E45A41" w:rsidRPr="00C92C5B" w:rsidRDefault="00E45A41" w:rsidP="00E45A4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Pr="00C92C5B">
        <w:rPr>
          <w:rFonts w:ascii="Arial" w:hAnsi="Arial" w:cs="Arial"/>
        </w:rPr>
        <w:t xml:space="preserve"> Offre </w:t>
      </w:r>
      <w:r>
        <w:rPr>
          <w:rFonts w:ascii="Arial" w:hAnsi="Arial" w:cs="Arial"/>
        </w:rPr>
        <w:t>variante</w:t>
      </w:r>
    </w:p>
    <w:p w14:paraId="022EC4B4" w14:textId="77777777" w:rsidR="00E45A41" w:rsidRPr="00C92C5B" w:rsidRDefault="00E45A41" w:rsidP="00DA37F5">
      <w:pPr>
        <w:tabs>
          <w:tab w:val="left" w:pos="851"/>
        </w:tabs>
        <w:spacing w:before="120"/>
        <w:ind w:left="1135" w:hanging="284"/>
        <w:jc w:val="both"/>
        <w:rPr>
          <w:rFonts w:ascii="Arial" w:hAnsi="Arial" w:cs="Arial"/>
        </w:rPr>
      </w:pPr>
    </w:p>
    <w:p w14:paraId="1B1E8432" w14:textId="77777777" w:rsidR="00DA37F5" w:rsidRDefault="00DA37F5" w:rsidP="00DA37F5">
      <w:pPr>
        <w:pStyle w:val="fcase2metab"/>
        <w:ind w:left="0" w:firstLine="0"/>
        <w:rPr>
          <w:rFonts w:ascii="Arial" w:hAnsi="Arial" w:cs="Arial"/>
        </w:rPr>
      </w:pPr>
    </w:p>
    <w:p w14:paraId="7CC22869" w14:textId="77777777" w:rsidR="00DA37F5" w:rsidRDefault="00DA37F5" w:rsidP="00DA37F5">
      <w:pPr>
        <w:pStyle w:val="fcase2metab"/>
        <w:ind w:left="0" w:firstLine="0"/>
        <w:rPr>
          <w:rFonts w:ascii="Arial" w:hAnsi="Arial" w:cs="Arial"/>
        </w:rPr>
      </w:pPr>
    </w:p>
    <w:p w14:paraId="3F953177" w14:textId="77777777" w:rsidR="00DA37F5" w:rsidRDefault="00DA37F5" w:rsidP="00DA37F5">
      <w:pPr>
        <w:pStyle w:val="fcase2metab"/>
        <w:ind w:left="0" w:firstLine="0"/>
        <w:rPr>
          <w:rFonts w:ascii="Arial" w:hAnsi="Arial" w:cs="Arial"/>
        </w:rPr>
      </w:pPr>
    </w:p>
    <w:p w14:paraId="59977CAB" w14:textId="77777777" w:rsidR="00DA37F5" w:rsidRDefault="00DA37F5" w:rsidP="00DA37F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3968F2E" w14:textId="77777777" w:rsidR="00DA37F5" w:rsidRDefault="00DA37F5" w:rsidP="00DA37F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1FF9021" w14:textId="77777777" w:rsidR="00DA37F5" w:rsidRDefault="00DA37F5" w:rsidP="00DA37F5">
      <w:pPr>
        <w:tabs>
          <w:tab w:val="left" w:pos="851"/>
        </w:tabs>
        <w:rPr>
          <w:rFonts w:ascii="Arial" w:hAnsi="Arial" w:cs="Arial"/>
        </w:rPr>
      </w:pPr>
    </w:p>
    <w:p w14:paraId="24493993" w14:textId="77777777" w:rsidR="00DA37F5" w:rsidRDefault="00DA37F5" w:rsidP="00DA37F5">
      <w:pPr>
        <w:tabs>
          <w:tab w:val="left" w:pos="851"/>
        </w:tabs>
        <w:rPr>
          <w:rFonts w:ascii="Arial" w:hAnsi="Arial" w:cs="Arial"/>
        </w:rPr>
      </w:pPr>
    </w:p>
    <w:p w14:paraId="28329259" w14:textId="77777777" w:rsidR="00DA37F5" w:rsidRDefault="00DA37F5" w:rsidP="00DA37F5">
      <w:pPr>
        <w:tabs>
          <w:tab w:val="left" w:pos="851"/>
        </w:tabs>
        <w:rPr>
          <w:rFonts w:ascii="Arial" w:hAnsi="Arial" w:cs="Arial"/>
        </w:rPr>
      </w:pPr>
    </w:p>
    <w:p w14:paraId="372520EC" w14:textId="62EE1861" w:rsidR="00DA37F5" w:rsidRDefault="00DA37F5" w:rsidP="00DA37F5">
      <w:pPr>
        <w:tabs>
          <w:tab w:val="left" w:pos="851"/>
          <w:tab w:val="left" w:pos="5245"/>
          <w:tab w:val="left" w:pos="7371"/>
          <w:tab w:val="left" w:pos="7655"/>
        </w:tabs>
        <w:jc w:val="both"/>
      </w:pPr>
      <w:r>
        <w:rPr>
          <w:rFonts w:ascii="Arial" w:hAnsi="Arial" w:cs="Arial"/>
        </w:rPr>
        <w:tab/>
        <w:t>A : …………………</w:t>
      </w:r>
      <w:r w:rsidR="008E354C">
        <w:rPr>
          <w:rFonts w:ascii="Arial" w:hAnsi="Arial" w:cs="Arial"/>
        </w:rPr>
        <w:t>…,</w:t>
      </w:r>
      <w:r>
        <w:rPr>
          <w:rFonts w:ascii="Arial" w:hAnsi="Arial" w:cs="Arial"/>
        </w:rPr>
        <w:t xml:space="preserve"> le …………………</w:t>
      </w:r>
    </w:p>
    <w:p w14:paraId="266CC73E" w14:textId="77777777" w:rsidR="00DA37F5" w:rsidRDefault="00DA37F5" w:rsidP="00DA37F5">
      <w:pPr>
        <w:tabs>
          <w:tab w:val="left" w:pos="851"/>
        </w:tabs>
      </w:pPr>
    </w:p>
    <w:p w14:paraId="36245045" w14:textId="77777777" w:rsidR="00DA37F5" w:rsidRDefault="00DA37F5" w:rsidP="00DA37F5">
      <w:pPr>
        <w:tabs>
          <w:tab w:val="left" w:pos="851"/>
        </w:tabs>
      </w:pPr>
    </w:p>
    <w:p w14:paraId="2A282A21" w14:textId="77777777" w:rsidR="00DA37F5" w:rsidRDefault="00DA37F5" w:rsidP="00DA37F5">
      <w:pPr>
        <w:tabs>
          <w:tab w:val="left" w:pos="851"/>
        </w:tabs>
      </w:pPr>
    </w:p>
    <w:p w14:paraId="61E4FD44" w14:textId="77777777" w:rsidR="00DA37F5" w:rsidRDefault="00DA37F5" w:rsidP="00DA37F5">
      <w:pPr>
        <w:tabs>
          <w:tab w:val="left" w:pos="851"/>
        </w:tabs>
        <w:ind w:left="6804"/>
        <w:jc w:val="both"/>
        <w:rPr>
          <w:rFonts w:ascii="Arial" w:hAnsi="Arial" w:cs="Arial"/>
          <w:i/>
          <w:sz w:val="18"/>
          <w:szCs w:val="18"/>
        </w:rPr>
      </w:pPr>
      <w:r>
        <w:rPr>
          <w:rFonts w:ascii="Arial" w:hAnsi="Arial" w:cs="Arial"/>
        </w:rPr>
        <w:t>Signature</w:t>
      </w:r>
    </w:p>
    <w:p w14:paraId="28D50C45" w14:textId="77777777" w:rsidR="00DA37F5" w:rsidRDefault="00DA37F5" w:rsidP="00DA37F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1044827E" w14:textId="77777777" w:rsidR="00DA37F5" w:rsidRDefault="00DA37F5" w:rsidP="00DA37F5">
      <w:pPr>
        <w:rPr>
          <w:rFonts w:ascii="Arial" w:hAnsi="Arial" w:cs="Arial"/>
          <w:sz w:val="18"/>
          <w:szCs w:val="18"/>
        </w:rPr>
      </w:pPr>
    </w:p>
    <w:p w14:paraId="2F4EE3EE" w14:textId="77777777" w:rsidR="004E7706" w:rsidRDefault="004E7706" w:rsidP="00DA37F5">
      <w:pPr>
        <w:rPr>
          <w:rFonts w:ascii="Arial" w:hAnsi="Arial" w:cs="Arial"/>
          <w:sz w:val="18"/>
          <w:szCs w:val="18"/>
        </w:rPr>
      </w:pPr>
    </w:p>
    <w:p w14:paraId="008AF83B" w14:textId="77777777" w:rsidR="004E7706" w:rsidRDefault="004E7706" w:rsidP="00DA37F5">
      <w:pPr>
        <w:rPr>
          <w:rFonts w:ascii="Arial" w:hAnsi="Arial" w:cs="Arial"/>
          <w:sz w:val="18"/>
          <w:szCs w:val="18"/>
        </w:rPr>
      </w:pPr>
    </w:p>
    <w:p w14:paraId="6E61AFF2" w14:textId="77777777" w:rsidR="004E7706" w:rsidRDefault="004E7706" w:rsidP="00DA37F5">
      <w:pPr>
        <w:rPr>
          <w:rFonts w:ascii="Arial" w:hAnsi="Arial" w:cs="Arial"/>
          <w:sz w:val="18"/>
          <w:szCs w:val="18"/>
        </w:rPr>
      </w:pPr>
    </w:p>
    <w:p w14:paraId="34A7BFD1" w14:textId="77777777" w:rsidR="004E7706" w:rsidRDefault="004E7706" w:rsidP="00DA37F5">
      <w:pPr>
        <w:rPr>
          <w:rFonts w:ascii="Arial" w:hAnsi="Arial" w:cs="Arial"/>
          <w:sz w:val="18"/>
          <w:szCs w:val="18"/>
        </w:rPr>
      </w:pPr>
    </w:p>
    <w:p w14:paraId="22767F55" w14:textId="77777777" w:rsidR="004E7706" w:rsidRDefault="004E7706" w:rsidP="00DA37F5">
      <w:pPr>
        <w:rPr>
          <w:rFonts w:ascii="Arial" w:hAnsi="Arial" w:cs="Arial"/>
          <w:sz w:val="18"/>
          <w:szCs w:val="18"/>
        </w:rPr>
      </w:pPr>
    </w:p>
    <w:p w14:paraId="36FFA184" w14:textId="77777777" w:rsidR="00DA37F5" w:rsidRDefault="00DA37F5" w:rsidP="00DA37F5">
      <w:pPr>
        <w:rPr>
          <w:rFonts w:ascii="Arial" w:hAnsi="Arial" w:cs="Arial"/>
          <w:sz w:val="18"/>
          <w:szCs w:val="18"/>
        </w:rPr>
      </w:pPr>
    </w:p>
    <w:p w14:paraId="07E4234B" w14:textId="77777777" w:rsidR="00DA37F5" w:rsidRDefault="00DA37F5" w:rsidP="00DA37F5">
      <w:pPr>
        <w:pStyle w:val="Titre4"/>
        <w:shd w:val="clear" w:color="auto" w:fill="00B0F0"/>
        <w:tabs>
          <w:tab w:val="left" w:pos="851"/>
        </w:tabs>
      </w:pPr>
      <w:r>
        <w:rPr>
          <w:sz w:val="22"/>
          <w:szCs w:val="22"/>
        </w:rPr>
        <w:t>F – Notification</w:t>
      </w:r>
    </w:p>
    <w:p w14:paraId="562A9BA8" w14:textId="77777777" w:rsidR="00DA37F5" w:rsidRDefault="00DA37F5" w:rsidP="00DA37F5">
      <w:pPr>
        <w:rPr>
          <w:rFonts w:ascii="Arial" w:hAnsi="Arial" w:cs="Arial"/>
          <w:sz w:val="18"/>
          <w:szCs w:val="18"/>
        </w:rPr>
      </w:pPr>
    </w:p>
    <w:p w14:paraId="3BA26AB3" w14:textId="77777777" w:rsidR="00DA37F5" w:rsidRDefault="00DA37F5" w:rsidP="00DA37F5">
      <w:pPr>
        <w:rPr>
          <w:rFonts w:ascii="Arial" w:hAnsi="Arial" w:cs="Arial"/>
          <w:sz w:val="18"/>
          <w:szCs w:val="18"/>
        </w:rPr>
      </w:pPr>
    </w:p>
    <w:p w14:paraId="60E439BB" w14:textId="77777777" w:rsidR="00DA37F5" w:rsidRDefault="00DA37F5" w:rsidP="00DA37F5">
      <w:pPr>
        <w:rPr>
          <w:rFonts w:ascii="Arial" w:hAnsi="Arial" w:cs="Arial"/>
          <w:sz w:val="18"/>
          <w:szCs w:val="18"/>
        </w:rPr>
      </w:pPr>
    </w:p>
    <w:p w14:paraId="2E879992" w14:textId="77777777" w:rsidR="00DA37F5" w:rsidRDefault="00DA37F5" w:rsidP="00DA37F5">
      <w:pPr>
        <w:ind w:left="567"/>
        <w:rPr>
          <w:rFonts w:ascii="Arial" w:hAnsi="Arial" w:cs="Arial"/>
          <w:szCs w:val="18"/>
        </w:rPr>
      </w:pPr>
      <w:r>
        <w:rPr>
          <w:rFonts w:ascii="Arial" w:hAnsi="Arial" w:cs="Arial"/>
          <w:szCs w:val="18"/>
        </w:rPr>
        <w:t>Notification électronique effectuée le :</w:t>
      </w:r>
    </w:p>
    <w:p w14:paraId="231B3954" w14:textId="77777777" w:rsidR="00DA37F5" w:rsidRDefault="00DA37F5" w:rsidP="00DA37F5">
      <w:pPr>
        <w:ind w:left="567"/>
        <w:rPr>
          <w:rFonts w:ascii="Arial" w:hAnsi="Arial" w:cs="Arial"/>
          <w:szCs w:val="18"/>
        </w:rPr>
      </w:pPr>
      <w:r>
        <w:rPr>
          <w:rFonts w:ascii="Arial" w:hAnsi="Arial" w:cs="Arial"/>
          <w:szCs w:val="18"/>
        </w:rPr>
        <w:t>Accusé réception électronique en date du :</w:t>
      </w:r>
    </w:p>
    <w:sectPr w:rsidR="00DA37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E665" w14:textId="77777777" w:rsidR="00E46112" w:rsidRDefault="00E46112">
      <w:r>
        <w:separator/>
      </w:r>
    </w:p>
  </w:endnote>
  <w:endnote w:type="continuationSeparator" w:id="0">
    <w:p w14:paraId="05ACED74" w14:textId="77777777" w:rsidR="00E46112" w:rsidRDefault="00E4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9118D" w14:paraId="2D7F2676" w14:textId="77777777" w:rsidTr="00DA37F5">
      <w:trPr>
        <w:tblHeader/>
      </w:trPr>
      <w:tc>
        <w:tcPr>
          <w:tcW w:w="2906" w:type="dxa"/>
          <w:shd w:val="clear" w:color="auto" w:fill="00B0F0"/>
        </w:tcPr>
        <w:p w14:paraId="5CEF8C17" w14:textId="77777777" w:rsidR="00D9118D" w:rsidRDefault="00D9118D"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6CDE2C63" w14:textId="77777777" w:rsidR="00D9118D" w:rsidRDefault="00D9118D" w:rsidP="00A33AF7">
          <w:pPr>
            <w:jc w:val="center"/>
            <w:rPr>
              <w:rFonts w:ascii="Arial" w:hAnsi="Arial" w:cs="Arial"/>
              <w:b/>
            </w:rPr>
          </w:pPr>
        </w:p>
      </w:tc>
      <w:tc>
        <w:tcPr>
          <w:tcW w:w="896" w:type="dxa"/>
          <w:shd w:val="clear" w:color="auto" w:fill="00B0F0"/>
        </w:tcPr>
        <w:p w14:paraId="2259D099" w14:textId="77777777" w:rsidR="00D9118D" w:rsidRDefault="00D9118D">
          <w:pPr>
            <w:tabs>
              <w:tab w:val="center" w:pos="1366"/>
              <w:tab w:val="right" w:pos="2733"/>
            </w:tabs>
          </w:pPr>
          <w:r>
            <w:rPr>
              <w:rFonts w:ascii="Arial" w:hAnsi="Arial" w:cs="Arial"/>
              <w:b/>
            </w:rPr>
            <w:t xml:space="preserve">Page : </w:t>
          </w:r>
        </w:p>
      </w:tc>
      <w:tc>
        <w:tcPr>
          <w:tcW w:w="567" w:type="dxa"/>
          <w:shd w:val="clear" w:color="auto" w:fill="00B0F0"/>
        </w:tcPr>
        <w:p w14:paraId="6AA43028" w14:textId="77777777" w:rsidR="00D9118D" w:rsidRDefault="00D9118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c>
        <w:tcPr>
          <w:tcW w:w="165" w:type="dxa"/>
          <w:shd w:val="clear" w:color="auto" w:fill="00B0F0"/>
        </w:tcPr>
        <w:p w14:paraId="37D85FAC" w14:textId="77777777" w:rsidR="00D9118D" w:rsidRDefault="00D9118D">
          <w:pPr>
            <w:jc w:val="center"/>
          </w:pPr>
          <w:r>
            <w:rPr>
              <w:rFonts w:ascii="Arial" w:hAnsi="Arial" w:cs="Arial"/>
              <w:b/>
            </w:rPr>
            <w:t>/</w:t>
          </w:r>
        </w:p>
      </w:tc>
      <w:tc>
        <w:tcPr>
          <w:tcW w:w="544" w:type="dxa"/>
          <w:shd w:val="clear" w:color="auto" w:fill="00B0F0"/>
        </w:tcPr>
        <w:p w14:paraId="02DB2DF8" w14:textId="77777777" w:rsidR="00D9118D" w:rsidRDefault="00D9118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r>
  </w:tbl>
  <w:p w14:paraId="01F34C86" w14:textId="77777777" w:rsidR="00D9118D" w:rsidRDefault="00D911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45F6" w14:textId="77777777" w:rsidR="00E46112" w:rsidRDefault="00E46112">
      <w:r>
        <w:separator/>
      </w:r>
    </w:p>
  </w:footnote>
  <w:footnote w:type="continuationSeparator" w:id="0">
    <w:p w14:paraId="37FF7978" w14:textId="77777777" w:rsidR="00E46112" w:rsidRDefault="00E46112">
      <w:r>
        <w:continuationSeparator/>
      </w:r>
    </w:p>
  </w:footnote>
  <w:footnote w:id="1">
    <w:p w14:paraId="6CC0CD11" w14:textId="77777777" w:rsidR="00D9118D" w:rsidRDefault="00D9118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5122"/>
    <w:rsid w:val="00036500"/>
    <w:rsid w:val="00077709"/>
    <w:rsid w:val="000A2E05"/>
    <w:rsid w:val="000B1C11"/>
    <w:rsid w:val="000E0020"/>
    <w:rsid w:val="000F2F25"/>
    <w:rsid w:val="0013355F"/>
    <w:rsid w:val="00156A58"/>
    <w:rsid w:val="00166B56"/>
    <w:rsid w:val="0017329A"/>
    <w:rsid w:val="00184BFA"/>
    <w:rsid w:val="001B54BC"/>
    <w:rsid w:val="001C40C0"/>
    <w:rsid w:val="001C733C"/>
    <w:rsid w:val="0021527A"/>
    <w:rsid w:val="0021797C"/>
    <w:rsid w:val="00225A1A"/>
    <w:rsid w:val="002904AF"/>
    <w:rsid w:val="002C2CA3"/>
    <w:rsid w:val="002C4B3E"/>
    <w:rsid w:val="002C79D6"/>
    <w:rsid w:val="00300301"/>
    <w:rsid w:val="00313777"/>
    <w:rsid w:val="00332B12"/>
    <w:rsid w:val="00354C04"/>
    <w:rsid w:val="00385E76"/>
    <w:rsid w:val="003C5456"/>
    <w:rsid w:val="00431AF5"/>
    <w:rsid w:val="0043706E"/>
    <w:rsid w:val="0044597F"/>
    <w:rsid w:val="00472964"/>
    <w:rsid w:val="004A7169"/>
    <w:rsid w:val="004D4732"/>
    <w:rsid w:val="004E75A6"/>
    <w:rsid w:val="004E7706"/>
    <w:rsid w:val="0050215A"/>
    <w:rsid w:val="00514DAF"/>
    <w:rsid w:val="00520BFA"/>
    <w:rsid w:val="00532EC7"/>
    <w:rsid w:val="00541CA3"/>
    <w:rsid w:val="005546A9"/>
    <w:rsid w:val="005846FB"/>
    <w:rsid w:val="005A4A3B"/>
    <w:rsid w:val="005A4CB5"/>
    <w:rsid w:val="005F3305"/>
    <w:rsid w:val="0061068C"/>
    <w:rsid w:val="00633FDE"/>
    <w:rsid w:val="0064560F"/>
    <w:rsid w:val="00656E0B"/>
    <w:rsid w:val="00660727"/>
    <w:rsid w:val="0069599E"/>
    <w:rsid w:val="006C4338"/>
    <w:rsid w:val="006F3DF9"/>
    <w:rsid w:val="007060E5"/>
    <w:rsid w:val="00710FD6"/>
    <w:rsid w:val="00757151"/>
    <w:rsid w:val="00782100"/>
    <w:rsid w:val="007909E0"/>
    <w:rsid w:val="0079785C"/>
    <w:rsid w:val="007D7A65"/>
    <w:rsid w:val="007F68A6"/>
    <w:rsid w:val="00806007"/>
    <w:rsid w:val="0083205E"/>
    <w:rsid w:val="00835C9A"/>
    <w:rsid w:val="00844DAA"/>
    <w:rsid w:val="008A3053"/>
    <w:rsid w:val="008E354C"/>
    <w:rsid w:val="008F0D00"/>
    <w:rsid w:val="008F5D5F"/>
    <w:rsid w:val="0091282A"/>
    <w:rsid w:val="00934503"/>
    <w:rsid w:val="00983FF3"/>
    <w:rsid w:val="00987102"/>
    <w:rsid w:val="009B1CD0"/>
    <w:rsid w:val="009B45B9"/>
    <w:rsid w:val="009F6A99"/>
    <w:rsid w:val="00A33AF7"/>
    <w:rsid w:val="00AA7903"/>
    <w:rsid w:val="00AE7831"/>
    <w:rsid w:val="00B054DA"/>
    <w:rsid w:val="00B54AE9"/>
    <w:rsid w:val="00B8176D"/>
    <w:rsid w:val="00B83BE0"/>
    <w:rsid w:val="00B87564"/>
    <w:rsid w:val="00BA44E5"/>
    <w:rsid w:val="00BD766B"/>
    <w:rsid w:val="00BE6078"/>
    <w:rsid w:val="00C07D4B"/>
    <w:rsid w:val="00C77E8F"/>
    <w:rsid w:val="00C91060"/>
    <w:rsid w:val="00C911FE"/>
    <w:rsid w:val="00C92C5B"/>
    <w:rsid w:val="00CA5376"/>
    <w:rsid w:val="00CD185D"/>
    <w:rsid w:val="00CD46CC"/>
    <w:rsid w:val="00D15D11"/>
    <w:rsid w:val="00D16C5E"/>
    <w:rsid w:val="00D171BF"/>
    <w:rsid w:val="00D33366"/>
    <w:rsid w:val="00D46BC7"/>
    <w:rsid w:val="00D82571"/>
    <w:rsid w:val="00D9118D"/>
    <w:rsid w:val="00DA37F5"/>
    <w:rsid w:val="00DB15A3"/>
    <w:rsid w:val="00E45A41"/>
    <w:rsid w:val="00E46112"/>
    <w:rsid w:val="00E47798"/>
    <w:rsid w:val="00E8281B"/>
    <w:rsid w:val="00EA074A"/>
    <w:rsid w:val="00EB1390"/>
    <w:rsid w:val="00EC2C82"/>
    <w:rsid w:val="00FA1C83"/>
    <w:rsid w:val="00FA4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14:docId w14:val="4284F563"/>
  <w15:chartTrackingRefBased/>
  <w15:docId w15:val="{ACFE0ABD-DA83-4E65-B3B4-F2D35159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315E1-8BFC-4054-B927-3D16EF6D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1433</Words>
  <Characters>7885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Catherine Emeriau</cp:lastModifiedBy>
  <cp:revision>2</cp:revision>
  <cp:lastPrinted>2018-08-31T07:29:00Z</cp:lastPrinted>
  <dcterms:created xsi:type="dcterms:W3CDTF">2025-06-05T14:27:00Z</dcterms:created>
  <dcterms:modified xsi:type="dcterms:W3CDTF">2025-06-05T14:27:00Z</dcterms:modified>
</cp:coreProperties>
</file>